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A96" w:rsidRDefault="00631A96" w:rsidP="00B6649F">
      <w:pPr>
        <w:autoSpaceDE w:val="0"/>
        <w:autoSpaceDN w:val="0"/>
        <w:adjustRightInd w:val="0"/>
        <w:ind w:firstLine="357"/>
        <w:rPr>
          <w:rFonts w:ascii="Verdana" w:hAnsi="Verdana" w:cs="Utsaah"/>
          <w:color w:val="000000"/>
          <w:sz w:val="20"/>
          <w:szCs w:val="20"/>
        </w:rPr>
      </w:pPr>
      <w:r>
        <w:rPr>
          <w:rFonts w:ascii="Verdana" w:hAnsi="Verdana" w:cs="Utsaah"/>
          <w:color w:val="000000"/>
          <w:sz w:val="20"/>
          <w:szCs w:val="20"/>
        </w:rPr>
        <w:t xml:space="preserve"> </w:t>
      </w:r>
    </w:p>
    <w:p w:rsidR="00631A96" w:rsidRPr="00345A0F" w:rsidRDefault="00631A96" w:rsidP="00FA61B7">
      <w:pPr>
        <w:pStyle w:val="Tekstpodstawowywcity21"/>
        <w:spacing w:before="120" w:line="100" w:lineRule="atLeast"/>
        <w:ind w:left="3969" w:hanging="3969"/>
        <w:jc w:val="right"/>
        <w:rPr>
          <w:rFonts w:ascii="Arial" w:hAnsi="Arial" w:cs="Arial"/>
          <w:b/>
          <w:sz w:val="20"/>
          <w:szCs w:val="20"/>
        </w:rPr>
      </w:pPr>
      <w:r w:rsidRPr="00345A0F">
        <w:rPr>
          <w:rFonts w:ascii="Arial" w:hAnsi="Arial" w:cs="Arial"/>
          <w:b/>
          <w:sz w:val="20"/>
          <w:szCs w:val="20"/>
        </w:rPr>
        <w:t>Załącznik nr  2 do SWZ</w:t>
      </w:r>
    </w:p>
    <w:p w:rsidR="00C12ED4" w:rsidRPr="00050197" w:rsidRDefault="00475A53" w:rsidP="00475A53">
      <w:pPr>
        <w:ind w:right="6804"/>
        <w:rPr>
          <w:rFonts w:ascii="Arial" w:hAnsi="Arial" w:cs="Arial"/>
          <w:sz w:val="22"/>
          <w:szCs w:val="22"/>
        </w:rPr>
      </w:pPr>
      <w:bookmarkStart w:id="0" w:name="_GoBack"/>
      <w:r w:rsidRPr="00050197">
        <w:rPr>
          <w:rFonts w:ascii="Arial" w:hAnsi="Arial" w:cs="Arial"/>
          <w:b/>
          <w:color w:val="000000"/>
          <w:sz w:val="22"/>
          <w:szCs w:val="22"/>
        </w:rPr>
        <w:t>RGK.GK.7021.1.20</w:t>
      </w:r>
      <w:r w:rsidR="00050197">
        <w:rPr>
          <w:rFonts w:ascii="Arial" w:hAnsi="Arial" w:cs="Arial"/>
          <w:b/>
          <w:color w:val="000000"/>
          <w:sz w:val="22"/>
          <w:szCs w:val="22"/>
        </w:rPr>
        <w:t>2</w:t>
      </w:r>
      <w:r w:rsidRPr="00050197">
        <w:rPr>
          <w:rFonts w:ascii="Arial" w:hAnsi="Arial" w:cs="Arial"/>
          <w:b/>
          <w:color w:val="000000"/>
          <w:sz w:val="22"/>
          <w:szCs w:val="22"/>
        </w:rPr>
        <w:t>1</w:t>
      </w:r>
    </w:p>
    <w:bookmarkEnd w:id="0"/>
    <w:p w:rsidR="00631A96" w:rsidRDefault="00631A96" w:rsidP="00FA61B7">
      <w:pPr>
        <w:pStyle w:val="Tekstpodstawowywcity21"/>
        <w:spacing w:before="120" w:line="100" w:lineRule="atLeast"/>
        <w:ind w:left="3969" w:hanging="3969"/>
        <w:rPr>
          <w:rFonts w:ascii="Arial" w:hAnsi="Arial" w:cs="Arial"/>
          <w:b/>
          <w:sz w:val="28"/>
          <w:szCs w:val="28"/>
        </w:rPr>
      </w:pPr>
    </w:p>
    <w:p w:rsidR="00475A53" w:rsidRPr="00475A53" w:rsidRDefault="00475A53" w:rsidP="00FA61B7">
      <w:pPr>
        <w:pStyle w:val="Tekstpodstawowywcity21"/>
        <w:spacing w:before="120" w:line="100" w:lineRule="atLeast"/>
        <w:ind w:left="3969" w:hanging="396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:rsidR="00475A53" w:rsidRDefault="00475A53" w:rsidP="00FA61B7">
      <w:pPr>
        <w:pStyle w:val="Tekstpodstawowywcity21"/>
        <w:spacing w:before="120" w:line="100" w:lineRule="atLeast"/>
        <w:ind w:left="3969" w:hanging="3969"/>
        <w:rPr>
          <w:rFonts w:ascii="Arial" w:hAnsi="Arial" w:cs="Arial"/>
          <w:b/>
          <w:sz w:val="28"/>
          <w:szCs w:val="28"/>
        </w:rPr>
      </w:pPr>
    </w:p>
    <w:p w:rsidR="00475A53" w:rsidRDefault="00475A53" w:rsidP="00FA61B7">
      <w:pPr>
        <w:pStyle w:val="Tekstpodstawowywcity21"/>
        <w:spacing w:before="120" w:line="100" w:lineRule="atLeast"/>
        <w:ind w:left="3969" w:hanging="3969"/>
        <w:rPr>
          <w:rFonts w:ascii="Arial" w:hAnsi="Arial" w:cs="Arial"/>
          <w:b/>
          <w:sz w:val="28"/>
          <w:szCs w:val="28"/>
        </w:rPr>
      </w:pPr>
    </w:p>
    <w:p w:rsidR="00475A53" w:rsidRPr="000C283E" w:rsidRDefault="00475A53" w:rsidP="00FA61B7">
      <w:pPr>
        <w:pStyle w:val="Tekstpodstawowywcity21"/>
        <w:spacing w:before="120" w:line="100" w:lineRule="atLeast"/>
        <w:ind w:left="3969" w:hanging="3969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1B77CF" w:rsidRPr="001B77CF" w:rsidTr="00475A53">
        <w:tc>
          <w:tcPr>
            <w:tcW w:w="9322" w:type="dxa"/>
            <w:shd w:val="clear" w:color="auto" w:fill="D9D9D9"/>
            <w:vAlign w:val="center"/>
          </w:tcPr>
          <w:p w:rsidR="001B77CF" w:rsidRPr="001B77CF" w:rsidRDefault="001B77CF" w:rsidP="001B77CF">
            <w:pPr>
              <w:pStyle w:val="Tekstpodstawowywcity21"/>
              <w:spacing w:before="120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B77CF">
              <w:rPr>
                <w:rFonts w:ascii="Arial" w:hAnsi="Arial" w:cs="Arial"/>
                <w:b/>
                <w:sz w:val="28"/>
                <w:szCs w:val="28"/>
              </w:rPr>
              <w:t>F O R M U L A R Z     C E N O W Y</w:t>
            </w:r>
          </w:p>
        </w:tc>
      </w:tr>
    </w:tbl>
    <w:p w:rsidR="00FB0760" w:rsidRDefault="00FB0760" w:rsidP="00FB0760">
      <w:pPr>
        <w:pStyle w:val="Bezodstpw"/>
        <w:rPr>
          <w:rFonts w:ascii="Arial" w:hAnsi="Arial" w:cs="Arial"/>
          <w:sz w:val="22"/>
          <w:szCs w:val="22"/>
        </w:rPr>
      </w:pPr>
    </w:p>
    <w:p w:rsidR="00631A96" w:rsidRPr="00003E94" w:rsidRDefault="00631A96" w:rsidP="00FB0760">
      <w:pPr>
        <w:pStyle w:val="Bezodstpw"/>
        <w:rPr>
          <w:rFonts w:ascii="Arial" w:hAnsi="Arial" w:cs="Arial"/>
          <w:sz w:val="20"/>
          <w:szCs w:val="20"/>
        </w:rPr>
      </w:pPr>
      <w:r w:rsidRPr="00003E94">
        <w:rPr>
          <w:rFonts w:ascii="Arial" w:hAnsi="Arial" w:cs="Arial"/>
          <w:sz w:val="20"/>
          <w:szCs w:val="20"/>
        </w:rPr>
        <w:t xml:space="preserve">Kalkulacja kosztów usługi odbierania i </w:t>
      </w:r>
      <w:r w:rsidR="00310EE0">
        <w:rPr>
          <w:rFonts w:ascii="Arial" w:hAnsi="Arial" w:cs="Arial"/>
          <w:sz w:val="20"/>
          <w:szCs w:val="20"/>
        </w:rPr>
        <w:t xml:space="preserve"> </w:t>
      </w:r>
      <w:r w:rsidRPr="00003E94">
        <w:rPr>
          <w:rFonts w:ascii="Arial" w:hAnsi="Arial" w:cs="Arial"/>
          <w:sz w:val="20"/>
          <w:szCs w:val="20"/>
        </w:rPr>
        <w:t>zagospodarowania odpadów na zadanie p</w:t>
      </w:r>
      <w:r w:rsidR="00FB0760" w:rsidRPr="00003E94">
        <w:rPr>
          <w:rFonts w:ascii="Arial" w:hAnsi="Arial" w:cs="Arial"/>
          <w:sz w:val="20"/>
          <w:szCs w:val="20"/>
        </w:rPr>
        <w:t>od nazwą</w:t>
      </w:r>
      <w:r w:rsidRPr="00003E94">
        <w:rPr>
          <w:rFonts w:ascii="Arial" w:hAnsi="Arial" w:cs="Arial"/>
          <w:sz w:val="20"/>
          <w:szCs w:val="20"/>
        </w:rPr>
        <w:t>:</w:t>
      </w:r>
    </w:p>
    <w:p w:rsidR="00FB0760" w:rsidRPr="00003E94" w:rsidRDefault="00FB0760" w:rsidP="00FB0760">
      <w:pPr>
        <w:pStyle w:val="Bezodstpw"/>
        <w:rPr>
          <w:rFonts w:ascii="Arial" w:hAnsi="Arial" w:cs="Arial"/>
          <w:sz w:val="20"/>
          <w:szCs w:val="20"/>
        </w:rPr>
      </w:pPr>
    </w:p>
    <w:p w:rsidR="003322EE" w:rsidRPr="0073085C" w:rsidRDefault="00631A96" w:rsidP="0073085C">
      <w:pPr>
        <w:pStyle w:val="Bezodstpw"/>
        <w:jc w:val="center"/>
        <w:rPr>
          <w:rFonts w:ascii="Arial" w:hAnsi="Arial" w:cs="Arial"/>
          <w:bCs/>
          <w:sz w:val="20"/>
          <w:szCs w:val="20"/>
        </w:rPr>
      </w:pPr>
      <w:r w:rsidRPr="00003E94">
        <w:rPr>
          <w:rFonts w:ascii="Arial" w:hAnsi="Arial" w:cs="Arial"/>
          <w:b/>
          <w:sz w:val="20"/>
          <w:szCs w:val="20"/>
        </w:rPr>
        <w:t>„</w:t>
      </w:r>
      <w:r w:rsidR="0080421B" w:rsidRPr="009855D2">
        <w:rPr>
          <w:rFonts w:ascii="Arial" w:eastAsia="ArialNarrow" w:hAnsi="Arial" w:cs="Arial"/>
          <w:b/>
          <w:bCs/>
        </w:rPr>
        <w:t xml:space="preserve">Odbiór i zagospodarowanie odpadów komunalnych z nieruchomości zamieszkałych na terenie Gminy </w:t>
      </w:r>
      <w:r w:rsidR="0080421B" w:rsidRPr="009855D2">
        <w:rPr>
          <w:rFonts w:ascii="Arial" w:hAnsi="Arial" w:cs="Arial"/>
          <w:b/>
          <w:bCs/>
        </w:rPr>
        <w:t>Ciasna</w:t>
      </w:r>
      <w:r w:rsidRPr="00003E94">
        <w:rPr>
          <w:rFonts w:ascii="Arial" w:hAnsi="Arial" w:cs="Arial"/>
          <w:b/>
          <w:bCs/>
          <w:sz w:val="20"/>
          <w:szCs w:val="20"/>
        </w:rPr>
        <w:t>”</w:t>
      </w:r>
      <w:r w:rsidR="005665AE">
        <w:rPr>
          <w:rFonts w:ascii="Arial" w:hAnsi="Arial" w:cs="Arial"/>
          <w:b/>
          <w:bCs/>
        </w:rPr>
        <w:t xml:space="preserve"> </w:t>
      </w:r>
    </w:p>
    <w:p w:rsidR="003322EE" w:rsidRPr="003322EE" w:rsidRDefault="003322EE" w:rsidP="003322EE">
      <w:pPr>
        <w:rPr>
          <w:rFonts w:ascii="Arial" w:hAnsi="Arial" w:cs="Arial"/>
          <w:b/>
          <w:bCs/>
        </w:rPr>
      </w:pPr>
    </w:p>
    <w:tbl>
      <w:tblPr>
        <w:tblW w:w="10124" w:type="dxa"/>
        <w:tblInd w:w="-279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0"/>
        <w:gridCol w:w="1842"/>
        <w:gridCol w:w="1985"/>
        <w:gridCol w:w="1701"/>
        <w:gridCol w:w="1559"/>
        <w:gridCol w:w="1985"/>
        <w:gridCol w:w="342"/>
      </w:tblGrid>
      <w:tr w:rsidR="003322EE" w:rsidTr="0073085C">
        <w:trPr>
          <w:gridAfter w:val="1"/>
          <w:wAfter w:w="342" w:type="dxa"/>
          <w:trHeight w:val="45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Grupa odpadów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Minimalna gwarantowana ilość odpadów </w:t>
            </w:r>
          </w:p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w okresie trwania umowy</w:t>
            </w:r>
            <w:r w:rsidR="00563675"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(1</w:t>
            </w:r>
            <w:r w:rsidR="00475A53"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  <w:r w:rsidR="00465140"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65140"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m-cy</w:t>
            </w:r>
            <w:proofErr w:type="spellEnd"/>
            <w:r w:rsidR="00465140"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) </w:t>
            </w: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[Mg]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475A53" w:rsidRDefault="003322EE" w:rsidP="00561A50">
            <w:pPr>
              <w:jc w:val="center"/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475A53">
              <w:rPr>
                <w:rFonts w:ascii="Arial" w:hAnsi="Arial" w:cs="Arial"/>
                <w:color w:val="BFBFBF"/>
                <w:sz w:val="20"/>
                <w:szCs w:val="20"/>
              </w:rPr>
              <w:t>Maksymalna ilość odpadów w okresie trwania umowy</w:t>
            </w:r>
            <w:r w:rsidR="00563675" w:rsidRPr="00475A53">
              <w:rPr>
                <w:rFonts w:ascii="Arial" w:hAnsi="Arial" w:cs="Arial"/>
                <w:color w:val="BFBFBF"/>
                <w:sz w:val="20"/>
                <w:szCs w:val="20"/>
              </w:rPr>
              <w:t xml:space="preserve"> (1</w:t>
            </w:r>
            <w:r w:rsidR="00475A53" w:rsidRPr="00475A53">
              <w:rPr>
                <w:rFonts w:ascii="Arial" w:hAnsi="Arial" w:cs="Arial"/>
                <w:color w:val="BFBFBF"/>
                <w:sz w:val="20"/>
                <w:szCs w:val="20"/>
              </w:rPr>
              <w:t>4</w:t>
            </w:r>
            <w:r w:rsidR="00465140" w:rsidRPr="00475A53">
              <w:rPr>
                <w:rFonts w:ascii="Arial" w:hAnsi="Arial" w:cs="Arial"/>
                <w:color w:val="BFBFBF"/>
                <w:sz w:val="20"/>
                <w:szCs w:val="20"/>
              </w:rPr>
              <w:t xml:space="preserve"> </w:t>
            </w:r>
            <w:proofErr w:type="spellStart"/>
            <w:r w:rsidR="00465140" w:rsidRPr="00475A53">
              <w:rPr>
                <w:rFonts w:ascii="Arial" w:hAnsi="Arial" w:cs="Arial"/>
                <w:color w:val="BFBFBF"/>
                <w:sz w:val="20"/>
                <w:szCs w:val="20"/>
              </w:rPr>
              <w:t>m-cy</w:t>
            </w:r>
            <w:proofErr w:type="spellEnd"/>
            <w:r w:rsidR="00465140" w:rsidRPr="00475A53">
              <w:rPr>
                <w:rFonts w:ascii="Arial" w:hAnsi="Arial" w:cs="Arial"/>
                <w:color w:val="BFBFBF"/>
                <w:sz w:val="20"/>
                <w:szCs w:val="20"/>
              </w:rPr>
              <w:t xml:space="preserve">) </w:t>
            </w:r>
            <w:r w:rsidRPr="00475A53">
              <w:rPr>
                <w:rFonts w:ascii="Arial" w:hAnsi="Arial" w:cs="Arial"/>
                <w:color w:val="BFBFBF"/>
                <w:sz w:val="20"/>
                <w:szCs w:val="20"/>
              </w:rPr>
              <w:t xml:space="preserve"> [Mg]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ODBIÓR I ZAGOSPODAROWANIE ODPADÓW</w:t>
            </w:r>
          </w:p>
        </w:tc>
      </w:tr>
      <w:tr w:rsidR="003322EE" w:rsidTr="0073085C">
        <w:tblPrEx>
          <w:tblCellMar>
            <w:left w:w="108" w:type="dxa"/>
            <w:right w:w="108" w:type="dxa"/>
          </w:tblCellMar>
        </w:tblPrEx>
        <w:trPr>
          <w:gridAfter w:val="1"/>
          <w:wAfter w:w="342" w:type="dxa"/>
          <w:trHeight w:val="45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F27BBA" w:rsidRDefault="003322EE" w:rsidP="00561A50">
            <w:pPr>
              <w:snapToGrid w:val="0"/>
              <w:spacing w:line="100" w:lineRule="atLeas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2EE" w:rsidRPr="00F27BBA" w:rsidRDefault="003322EE" w:rsidP="00561A50">
            <w:pPr>
              <w:snapToGrid w:val="0"/>
              <w:spacing w:line="100" w:lineRule="atLeas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2EE" w:rsidRPr="0073085C" w:rsidRDefault="003322EE" w:rsidP="00561A50">
            <w:pPr>
              <w:snapToGrid w:val="0"/>
              <w:spacing w:line="100" w:lineRule="atLeas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2EE" w:rsidRPr="00475A53" w:rsidRDefault="003322EE" w:rsidP="00561A50">
            <w:pPr>
              <w:snapToGrid w:val="0"/>
              <w:spacing w:line="100" w:lineRule="atLeast"/>
              <w:rPr>
                <w:rFonts w:ascii="Arial" w:hAnsi="Arial" w:cs="Arial"/>
                <w:color w:val="BFBFBF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Cena jednostkowa brutto [zł/Mg]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Wartość brutto </w:t>
            </w:r>
          </w:p>
          <w:p w:rsidR="003322EE" w:rsidRPr="00F27BBA" w:rsidRDefault="003322EE" w:rsidP="00561A5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[zł]</w:t>
            </w:r>
          </w:p>
          <w:p w:rsidR="003322EE" w:rsidRPr="00F27BBA" w:rsidRDefault="003322EE" w:rsidP="00561A5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sz w:val="16"/>
                <w:szCs w:val="16"/>
              </w:rPr>
              <w:t>[</w:t>
            </w: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Pr="00F27BBA">
              <w:rPr>
                <w:rFonts w:ascii="Arial" w:hAnsi="Arial" w:cs="Arial"/>
                <w:b/>
                <w:sz w:val="16"/>
                <w:szCs w:val="16"/>
              </w:rPr>
              <w:t xml:space="preserve"> = 3 x </w:t>
            </w: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F27BBA">
              <w:rPr>
                <w:rFonts w:ascii="Arial" w:hAnsi="Arial" w:cs="Arial"/>
                <w:b/>
                <w:sz w:val="16"/>
                <w:szCs w:val="16"/>
              </w:rPr>
              <w:t>]</w:t>
            </w:r>
          </w:p>
        </w:tc>
      </w:tr>
      <w:tr w:rsidR="003322EE" w:rsidTr="0073085C">
        <w:tblPrEx>
          <w:tblCellMar>
            <w:left w:w="108" w:type="dxa"/>
            <w:right w:w="108" w:type="dxa"/>
          </w:tblCellMar>
        </w:tblPrEx>
        <w:trPr>
          <w:gridAfter w:val="1"/>
          <w:wAfter w:w="342" w:type="dxa"/>
          <w:trHeight w:val="4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475A53" w:rsidRDefault="003322EE" w:rsidP="00561A50">
            <w:pPr>
              <w:snapToGrid w:val="0"/>
              <w:jc w:val="center"/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475A53">
              <w:rPr>
                <w:rFonts w:ascii="Arial" w:hAnsi="Arial" w:cs="Arial"/>
                <w:color w:val="BFBFBF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</w:t>
            </w:r>
          </w:p>
        </w:tc>
      </w:tr>
      <w:tr w:rsidR="00C662F8" w:rsidTr="0073085C">
        <w:tblPrEx>
          <w:tblCellMar>
            <w:left w:w="108" w:type="dxa"/>
            <w:right w:w="108" w:type="dxa"/>
          </w:tblCellMar>
        </w:tblPrEx>
        <w:trPr>
          <w:gridAfter w:val="1"/>
          <w:wAfter w:w="342" w:type="dxa"/>
          <w:trHeight w:val="4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color w:val="000000"/>
                <w:sz w:val="16"/>
                <w:szCs w:val="16"/>
              </w:rPr>
              <w:t>Zmieszane odpady komunalne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73085C" w:rsidRDefault="00563675" w:rsidP="00910458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</w:pPr>
            <w:r w:rsidRPr="0073085C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475A53">
              <w:rPr>
                <w:rFonts w:ascii="Arial" w:hAnsi="Arial" w:cs="Arial"/>
                <w:b/>
                <w:sz w:val="20"/>
                <w:szCs w:val="20"/>
              </w:rPr>
              <w:t>818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475A53" w:rsidRDefault="00475A53" w:rsidP="0021106A">
            <w:pPr>
              <w:snapToGrid w:val="0"/>
              <w:jc w:val="center"/>
              <w:rPr>
                <w:rFonts w:ascii="Arial" w:hAnsi="Arial" w:cs="Arial"/>
                <w:color w:val="BFBFBF"/>
                <w:sz w:val="20"/>
                <w:szCs w:val="20"/>
                <w:shd w:val="clear" w:color="auto" w:fill="FFFF00"/>
              </w:rPr>
            </w:pPr>
            <w:r w:rsidRPr="00475A53">
              <w:rPr>
                <w:rFonts w:ascii="Arial" w:hAnsi="Arial" w:cs="Arial"/>
                <w:bCs/>
                <w:color w:val="BFBFBF"/>
                <w:sz w:val="20"/>
                <w:szCs w:val="20"/>
              </w:rPr>
              <w:t>2363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73085C" w:rsidRDefault="00C662F8" w:rsidP="00561A50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662F8" w:rsidTr="0073085C">
        <w:tblPrEx>
          <w:tblCellMar>
            <w:left w:w="108" w:type="dxa"/>
            <w:right w:w="108" w:type="dxa"/>
          </w:tblCellMar>
        </w:tblPrEx>
        <w:trPr>
          <w:gridAfter w:val="1"/>
          <w:wAfter w:w="342" w:type="dxa"/>
          <w:trHeight w:val="4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color w:val="000000"/>
                <w:sz w:val="16"/>
                <w:szCs w:val="16"/>
              </w:rPr>
              <w:t>Segregowane odpady komunalne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73085C" w:rsidRDefault="00475A53" w:rsidP="0021106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475A53" w:rsidRDefault="00475A53" w:rsidP="0021106A">
            <w:pPr>
              <w:snapToGrid w:val="0"/>
              <w:jc w:val="center"/>
              <w:rPr>
                <w:rFonts w:ascii="Arial" w:hAnsi="Arial" w:cs="Arial"/>
                <w:color w:val="BFBFBF"/>
                <w:sz w:val="20"/>
                <w:szCs w:val="20"/>
                <w:shd w:val="clear" w:color="auto" w:fill="FFFF00"/>
              </w:rPr>
            </w:pPr>
            <w:r w:rsidRPr="00475A53">
              <w:rPr>
                <w:rFonts w:ascii="Arial" w:hAnsi="Arial" w:cs="Arial"/>
                <w:bCs/>
                <w:color w:val="BFBFBF"/>
                <w:sz w:val="20"/>
                <w:szCs w:val="20"/>
              </w:rPr>
              <w:t>716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73085C" w:rsidRDefault="00C662F8" w:rsidP="00561A50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22EE" w:rsidTr="00AE68D9">
        <w:trPr>
          <w:trHeight w:val="454"/>
        </w:trPr>
        <w:tc>
          <w:tcPr>
            <w:tcW w:w="77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322EE" w:rsidRPr="009112F5" w:rsidRDefault="003322EE" w:rsidP="00561A50">
            <w:pPr>
              <w:snapToGrid w:val="0"/>
              <w:jc w:val="center"/>
              <w:rPr>
                <w:rFonts w:ascii="Arial Narrow" w:hAnsi="Arial Narrow"/>
                <w:b/>
              </w:rPr>
            </w:pPr>
            <w:r w:rsidRPr="009112F5">
              <w:rPr>
                <w:rFonts w:ascii="Arial" w:hAnsi="Arial" w:cs="Arial"/>
                <w:b/>
              </w:rPr>
              <w:t>RAZEM CENA OFERTOWA BRUTTO ZA MINIMALNĄ ILOŚĆ</w:t>
            </w:r>
            <w:r w:rsidRPr="009112F5">
              <w:rPr>
                <w:rFonts w:ascii="Arial Narrow" w:hAnsi="Arial Narrow"/>
                <w:b/>
              </w:rPr>
              <w:t xml:space="preserve">  </w:t>
            </w:r>
          </w:p>
          <w:p w:rsidR="003322EE" w:rsidRDefault="003322EE" w:rsidP="00561A50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(suma wycenionych pozycji w kolumnie 6)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2EE" w:rsidRDefault="003322EE" w:rsidP="00561A50">
            <w:pPr>
              <w:snapToGrid w:val="0"/>
              <w:rPr>
                <w:rFonts w:ascii="Arial Narrow" w:hAnsi="Arial Narrow"/>
                <w:color w:val="000000"/>
                <w:sz w:val="18"/>
              </w:rPr>
            </w:pPr>
          </w:p>
        </w:tc>
        <w:tc>
          <w:tcPr>
            <w:tcW w:w="342" w:type="dxa"/>
            <w:tcBorders>
              <w:left w:val="single" w:sz="4" w:space="0" w:color="000000"/>
            </w:tcBorders>
            <w:shd w:val="clear" w:color="auto" w:fill="auto"/>
          </w:tcPr>
          <w:p w:rsidR="003322EE" w:rsidRDefault="003322EE" w:rsidP="00561A50">
            <w:pPr>
              <w:snapToGrid w:val="0"/>
              <w:rPr>
                <w:rFonts w:ascii="Arial Narrow" w:hAnsi="Arial Narrow"/>
                <w:color w:val="000000"/>
                <w:sz w:val="18"/>
              </w:rPr>
            </w:pPr>
          </w:p>
        </w:tc>
      </w:tr>
    </w:tbl>
    <w:p w:rsidR="003322EE" w:rsidRDefault="003322EE" w:rsidP="003322EE"/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Pr="00C12ED4" w:rsidRDefault="00631A96">
      <w:pPr>
        <w:rPr>
          <w:rFonts w:ascii="Arial" w:hAnsi="Arial" w:cs="Arial"/>
          <w:sz w:val="16"/>
          <w:szCs w:val="16"/>
        </w:rPr>
      </w:pPr>
    </w:p>
    <w:p w:rsidR="00631A96" w:rsidRPr="00C12ED4" w:rsidRDefault="00631A96">
      <w:pPr>
        <w:rPr>
          <w:rFonts w:ascii="Arial" w:hAnsi="Arial" w:cs="Arial"/>
        </w:rPr>
      </w:pPr>
    </w:p>
    <w:p w:rsidR="00631A96" w:rsidRDefault="00631A96">
      <w:pPr>
        <w:pBdr>
          <w:bottom w:val="single" w:sz="6" w:space="1" w:color="auto"/>
        </w:pBdr>
      </w:pPr>
    </w:p>
    <w:p w:rsidR="00803264" w:rsidRDefault="00803264">
      <w:pPr>
        <w:pBdr>
          <w:bottom w:val="single" w:sz="6" w:space="1" w:color="auto"/>
        </w:pBdr>
      </w:pPr>
    </w:p>
    <w:p w:rsidR="00803264" w:rsidRDefault="00803264">
      <w:pPr>
        <w:pBdr>
          <w:bottom w:val="single" w:sz="6" w:space="1" w:color="auto"/>
        </w:pBdr>
      </w:pPr>
    </w:p>
    <w:p w:rsidR="00631A96" w:rsidRPr="00803264" w:rsidRDefault="00631A96">
      <w:pPr>
        <w:rPr>
          <w:sz w:val="18"/>
          <w:szCs w:val="18"/>
        </w:rPr>
      </w:pPr>
    </w:p>
    <w:p w:rsidR="00631A96" w:rsidRPr="00803264" w:rsidRDefault="00631A96" w:rsidP="00345A0F">
      <w:pPr>
        <w:jc w:val="both"/>
        <w:rPr>
          <w:rFonts w:ascii="Arial" w:hAnsi="Arial" w:cs="Arial"/>
          <w:sz w:val="18"/>
          <w:szCs w:val="18"/>
        </w:rPr>
      </w:pPr>
      <w:r w:rsidRPr="00803264">
        <w:rPr>
          <w:rFonts w:ascii="Arial" w:hAnsi="Arial" w:cs="Arial"/>
          <w:sz w:val="18"/>
          <w:szCs w:val="18"/>
        </w:rPr>
        <w:t>Ceny muszą  być zaokrąglona z dokładnością do dwóch miejsc po przecinku w ten sposób, że końcówkę poniżej 0,5 grosza pomija się, a końcówkę 0,5 grosza i wyższe zaokrągla się do 1 grosza.</w:t>
      </w:r>
    </w:p>
    <w:p w:rsidR="00631A96" w:rsidRPr="00803264" w:rsidRDefault="00631A96" w:rsidP="00345A0F">
      <w:pPr>
        <w:pStyle w:val="Tekstpodstawowy"/>
        <w:shd w:val="clear" w:color="auto" w:fill="FFFFFF"/>
        <w:tabs>
          <w:tab w:val="num" w:pos="567"/>
        </w:tabs>
        <w:rPr>
          <w:rFonts w:ascii="Arial" w:hAnsi="Arial" w:cs="Arial"/>
          <w:b/>
          <w:sz w:val="18"/>
          <w:szCs w:val="18"/>
        </w:rPr>
      </w:pPr>
    </w:p>
    <w:p w:rsidR="00631A96" w:rsidRPr="00803264" w:rsidRDefault="00631A96" w:rsidP="00345A0F">
      <w:pPr>
        <w:pStyle w:val="Tekstpodstawowy"/>
        <w:shd w:val="clear" w:color="auto" w:fill="FFFFFF"/>
        <w:tabs>
          <w:tab w:val="num" w:pos="567"/>
        </w:tabs>
        <w:rPr>
          <w:rFonts w:ascii="Arial" w:hAnsi="Arial" w:cs="Arial"/>
          <w:b/>
          <w:i/>
          <w:sz w:val="18"/>
          <w:szCs w:val="18"/>
        </w:rPr>
      </w:pPr>
      <w:r w:rsidRPr="00803264">
        <w:rPr>
          <w:rFonts w:ascii="Arial" w:hAnsi="Arial" w:cs="Arial"/>
          <w:b/>
          <w:sz w:val="18"/>
          <w:szCs w:val="18"/>
        </w:rPr>
        <w:t>*</w:t>
      </w:r>
      <w:r w:rsidRPr="00803264">
        <w:rPr>
          <w:rFonts w:ascii="Arial" w:hAnsi="Arial" w:cs="Arial"/>
          <w:color w:val="000000"/>
          <w:sz w:val="18"/>
          <w:szCs w:val="18"/>
        </w:rPr>
        <w:t xml:space="preserve"> Kwota na którą składają się wszystkie elementy określone w SIWZ - </w:t>
      </w:r>
      <w:r w:rsidR="00803264" w:rsidRPr="00803264">
        <w:rPr>
          <w:rFonts w:ascii="Arial" w:hAnsi="Arial" w:cs="Arial"/>
          <w:b/>
          <w:i/>
          <w:sz w:val="18"/>
          <w:szCs w:val="18"/>
        </w:rPr>
        <w:t>ROZDZIAŁ X</w:t>
      </w:r>
      <w:r w:rsidRPr="00803264">
        <w:rPr>
          <w:rFonts w:ascii="Arial" w:hAnsi="Arial" w:cs="Arial"/>
          <w:b/>
          <w:i/>
          <w:sz w:val="18"/>
          <w:szCs w:val="18"/>
        </w:rPr>
        <w:t>X</w:t>
      </w:r>
      <w:r w:rsidR="00803264" w:rsidRPr="00803264">
        <w:rPr>
          <w:rFonts w:ascii="Arial" w:hAnsi="Arial" w:cs="Arial"/>
          <w:b/>
          <w:i/>
          <w:sz w:val="18"/>
          <w:szCs w:val="18"/>
        </w:rPr>
        <w:t>II</w:t>
      </w:r>
      <w:r w:rsidRPr="00803264">
        <w:rPr>
          <w:rFonts w:ascii="Arial" w:hAnsi="Arial" w:cs="Arial"/>
          <w:b/>
          <w:i/>
          <w:sz w:val="18"/>
          <w:szCs w:val="18"/>
        </w:rPr>
        <w:t>. OPIS SPOSOBU OBLICZENIA CENY</w:t>
      </w:r>
    </w:p>
    <w:sectPr w:rsidR="00631A96" w:rsidRPr="00803264" w:rsidSect="00706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Narrow">
    <w:altName w:val="Arial Unicode MS"/>
    <w:charset w:val="80"/>
    <w:family w:val="swiss"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649F"/>
    <w:rsid w:val="00003E94"/>
    <w:rsid w:val="00033AE1"/>
    <w:rsid w:val="00037D03"/>
    <w:rsid w:val="00050197"/>
    <w:rsid w:val="000C283E"/>
    <w:rsid w:val="00107281"/>
    <w:rsid w:val="00114874"/>
    <w:rsid w:val="001B77CF"/>
    <w:rsid w:val="00203814"/>
    <w:rsid w:val="00272322"/>
    <w:rsid w:val="002A4AF0"/>
    <w:rsid w:val="002F1886"/>
    <w:rsid w:val="003025AC"/>
    <w:rsid w:val="00310EE0"/>
    <w:rsid w:val="003322EE"/>
    <w:rsid w:val="00345A0F"/>
    <w:rsid w:val="0038374B"/>
    <w:rsid w:val="00400535"/>
    <w:rsid w:val="00453565"/>
    <w:rsid w:val="00465140"/>
    <w:rsid w:val="00475A53"/>
    <w:rsid w:val="004A66A0"/>
    <w:rsid w:val="004E5AE6"/>
    <w:rsid w:val="0050766C"/>
    <w:rsid w:val="00563675"/>
    <w:rsid w:val="005648FF"/>
    <w:rsid w:val="005665AE"/>
    <w:rsid w:val="0059437B"/>
    <w:rsid w:val="005E4680"/>
    <w:rsid w:val="00611335"/>
    <w:rsid w:val="00631A96"/>
    <w:rsid w:val="00646002"/>
    <w:rsid w:val="00706110"/>
    <w:rsid w:val="0073085C"/>
    <w:rsid w:val="007D7D7D"/>
    <w:rsid w:val="00803264"/>
    <w:rsid w:val="0080421B"/>
    <w:rsid w:val="00877273"/>
    <w:rsid w:val="008D422D"/>
    <w:rsid w:val="00910458"/>
    <w:rsid w:val="00911428"/>
    <w:rsid w:val="00947D19"/>
    <w:rsid w:val="009A12EE"/>
    <w:rsid w:val="00AE343B"/>
    <w:rsid w:val="00AE68D9"/>
    <w:rsid w:val="00B157E0"/>
    <w:rsid w:val="00B46FE2"/>
    <w:rsid w:val="00B57BEB"/>
    <w:rsid w:val="00B6649F"/>
    <w:rsid w:val="00B75062"/>
    <w:rsid w:val="00BB68AB"/>
    <w:rsid w:val="00C12ED4"/>
    <w:rsid w:val="00C606C8"/>
    <w:rsid w:val="00C662F8"/>
    <w:rsid w:val="00C84AE9"/>
    <w:rsid w:val="00CB5904"/>
    <w:rsid w:val="00D81F46"/>
    <w:rsid w:val="00DC4735"/>
    <w:rsid w:val="00E85F70"/>
    <w:rsid w:val="00EB6D20"/>
    <w:rsid w:val="00F37EEB"/>
    <w:rsid w:val="00F7630A"/>
    <w:rsid w:val="00F83E8C"/>
    <w:rsid w:val="00FA61B7"/>
    <w:rsid w:val="00FB0760"/>
    <w:rsid w:val="00FC6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649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21">
    <w:name w:val="Tekst podstawowy wcięty 21"/>
    <w:basedOn w:val="Normalny"/>
    <w:uiPriority w:val="99"/>
    <w:rsid w:val="00FA61B7"/>
    <w:pPr>
      <w:suppressAutoHyphens/>
      <w:spacing w:after="120" w:line="480" w:lineRule="auto"/>
      <w:ind w:left="283"/>
    </w:pPr>
    <w:rPr>
      <w:rFonts w:ascii="Calibri" w:eastAsia="Calibri" w:hAnsi="Calibri"/>
      <w:kern w:val="1"/>
      <w:lang w:eastAsia="hi-IN" w:bidi="hi-IN"/>
    </w:rPr>
  </w:style>
  <w:style w:type="paragraph" w:styleId="Tekstpodstawowy">
    <w:name w:val="Body Text"/>
    <w:aliases w:val="Znak"/>
    <w:basedOn w:val="Normalny"/>
    <w:link w:val="TekstpodstawowyZnak"/>
    <w:uiPriority w:val="99"/>
    <w:rsid w:val="00345A0F"/>
    <w:pPr>
      <w:jc w:val="both"/>
    </w:pPr>
    <w:rPr>
      <w:rFonts w:eastAsia="Calibri"/>
      <w:sz w:val="20"/>
      <w:szCs w:val="20"/>
      <w:lang/>
    </w:rPr>
  </w:style>
  <w:style w:type="character" w:customStyle="1" w:styleId="TekstpodstawowyZnak">
    <w:name w:val="Tekst podstawowy Znak"/>
    <w:aliases w:val="Znak Znak"/>
    <w:link w:val="Tekstpodstawowy"/>
    <w:uiPriority w:val="99"/>
    <w:locked/>
    <w:rsid w:val="00345A0F"/>
    <w:rPr>
      <w:rFonts w:ascii="Times New Roman" w:hAnsi="Times New Roman" w:cs="Times New Roman"/>
      <w:sz w:val="20"/>
      <w:szCs w:val="20"/>
    </w:rPr>
  </w:style>
  <w:style w:type="paragraph" w:customStyle="1" w:styleId="Tekstpodstawowywcity22">
    <w:name w:val="Tekst podstawowy wcięty 22"/>
    <w:basedOn w:val="Normalny"/>
    <w:rsid w:val="003322EE"/>
    <w:pPr>
      <w:suppressAutoHyphens/>
      <w:spacing w:after="120" w:line="480" w:lineRule="auto"/>
      <w:ind w:left="283"/>
    </w:pPr>
    <w:rPr>
      <w:rFonts w:ascii="Calibri" w:eastAsia="Calibri" w:hAnsi="Calibri"/>
      <w:kern w:val="1"/>
      <w:lang w:eastAsia="hi-IN" w:bidi="hi-IN"/>
    </w:rPr>
  </w:style>
  <w:style w:type="table" w:styleId="Tabela-Siatka">
    <w:name w:val="Table Grid"/>
    <w:basedOn w:val="Standardowy"/>
    <w:locked/>
    <w:rsid w:val="001B77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FB076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3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xyz</dc:creator>
  <cp:keywords/>
  <dc:description/>
  <cp:lastModifiedBy>xyz</cp:lastModifiedBy>
  <cp:revision>29</cp:revision>
  <dcterms:created xsi:type="dcterms:W3CDTF">2015-03-31T12:18:00Z</dcterms:created>
  <dcterms:modified xsi:type="dcterms:W3CDTF">2021-05-24T09:19:00Z</dcterms:modified>
</cp:coreProperties>
</file>