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1A7EDF87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0E5F6B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0ACFE6DF" w14:textId="560DCD2F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0E5F6B" w:rsidRPr="00CE7CB4">
        <w:rPr>
          <w:rFonts w:ascii="Cambria" w:hAnsi="Cambria" w:cs="Arial"/>
          <w:b/>
          <w:bCs/>
          <w:sz w:val="22"/>
          <w:szCs w:val="22"/>
        </w:rPr>
        <w:t>Termomodernizacja leśniczówki Zaleśniak”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E3506" w14:textId="77777777" w:rsidR="008B6D81" w:rsidRDefault="008B6D81" w:rsidP="00D04020">
      <w:r>
        <w:separator/>
      </w:r>
    </w:p>
  </w:endnote>
  <w:endnote w:type="continuationSeparator" w:id="0">
    <w:p w14:paraId="51829126" w14:textId="77777777" w:rsidR="008B6D81" w:rsidRDefault="008B6D8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7CB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44F3A" w14:textId="77777777" w:rsidR="008B6D81" w:rsidRDefault="008B6D81" w:rsidP="00D04020">
      <w:r>
        <w:separator/>
      </w:r>
    </w:p>
  </w:footnote>
  <w:footnote w:type="continuationSeparator" w:id="0">
    <w:p w14:paraId="5EDE10C5" w14:textId="77777777" w:rsidR="008B6D81" w:rsidRDefault="008B6D81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E4D51"/>
    <w:rsid w:val="002A3D3B"/>
    <w:rsid w:val="002D6014"/>
    <w:rsid w:val="004248C0"/>
    <w:rsid w:val="004C6BFB"/>
    <w:rsid w:val="0052521B"/>
    <w:rsid w:val="005D10AF"/>
    <w:rsid w:val="00661664"/>
    <w:rsid w:val="006C2D34"/>
    <w:rsid w:val="0083689E"/>
    <w:rsid w:val="00855076"/>
    <w:rsid w:val="00883B14"/>
    <w:rsid w:val="00895784"/>
    <w:rsid w:val="008B6D81"/>
    <w:rsid w:val="008C02A1"/>
    <w:rsid w:val="008C6CB1"/>
    <w:rsid w:val="00AB4755"/>
    <w:rsid w:val="00CE7CB4"/>
    <w:rsid w:val="00D04020"/>
    <w:rsid w:val="00E0602D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3</cp:revision>
  <dcterms:created xsi:type="dcterms:W3CDTF">2021-05-05T05:32:00Z</dcterms:created>
  <dcterms:modified xsi:type="dcterms:W3CDTF">2021-05-05T05:34:00Z</dcterms:modified>
</cp:coreProperties>
</file>