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1DF3F2D4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76BD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67CD031B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F76BD9">
        <w:rPr>
          <w:rFonts w:ascii="Cambria" w:hAnsi="Cambria" w:cs="Arial"/>
          <w:b/>
          <w:bCs/>
          <w:sz w:val="22"/>
          <w:szCs w:val="22"/>
        </w:rPr>
        <w:t xml:space="preserve">Zaprojektowanie i budowa instalacji fotowoltaicznych </w:t>
      </w:r>
      <w:r w:rsidR="00F76BD9">
        <w:rPr>
          <w:rFonts w:ascii="Cambria" w:hAnsi="Cambria" w:cs="Arial"/>
          <w:b/>
          <w:bCs/>
          <w:sz w:val="22"/>
          <w:szCs w:val="22"/>
        </w:rPr>
        <w:t>na terenie Nadleśnictwa Lutówko</w:t>
      </w:r>
      <w:bookmarkStart w:id="0" w:name="_GoBack"/>
      <w:bookmarkEnd w:id="0"/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1B840" w14:textId="77777777" w:rsidR="003B7227" w:rsidRDefault="003B7227" w:rsidP="00D04020">
      <w:r>
        <w:separator/>
      </w:r>
    </w:p>
  </w:endnote>
  <w:endnote w:type="continuationSeparator" w:id="0">
    <w:p w14:paraId="65533F24" w14:textId="77777777" w:rsidR="003B7227" w:rsidRDefault="003B722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6BD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6C754" w14:textId="77777777" w:rsidR="003B7227" w:rsidRDefault="003B7227" w:rsidP="00D04020">
      <w:r>
        <w:separator/>
      </w:r>
    </w:p>
  </w:footnote>
  <w:footnote w:type="continuationSeparator" w:id="0">
    <w:p w14:paraId="76C3380C" w14:textId="77777777" w:rsidR="003B7227" w:rsidRDefault="003B7227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E4D51"/>
    <w:rsid w:val="002A3D3B"/>
    <w:rsid w:val="002D6014"/>
    <w:rsid w:val="003B7227"/>
    <w:rsid w:val="004248C0"/>
    <w:rsid w:val="004C6BFB"/>
    <w:rsid w:val="0052521B"/>
    <w:rsid w:val="005D10AF"/>
    <w:rsid w:val="00661664"/>
    <w:rsid w:val="00671511"/>
    <w:rsid w:val="006C2D34"/>
    <w:rsid w:val="0083689E"/>
    <w:rsid w:val="00855076"/>
    <w:rsid w:val="00883B14"/>
    <w:rsid w:val="00895784"/>
    <w:rsid w:val="008B6D81"/>
    <w:rsid w:val="008C02A1"/>
    <w:rsid w:val="008C6CB1"/>
    <w:rsid w:val="00AB4755"/>
    <w:rsid w:val="00CE7CB4"/>
    <w:rsid w:val="00D04020"/>
    <w:rsid w:val="00E0602D"/>
    <w:rsid w:val="00E84F31"/>
    <w:rsid w:val="00F10276"/>
    <w:rsid w:val="00F34EA7"/>
    <w:rsid w:val="00F3568C"/>
    <w:rsid w:val="00F7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5</cp:revision>
  <dcterms:created xsi:type="dcterms:W3CDTF">2021-05-05T05:32:00Z</dcterms:created>
  <dcterms:modified xsi:type="dcterms:W3CDTF">2021-11-03T13:27:00Z</dcterms:modified>
</cp:coreProperties>
</file>