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029373" w14:textId="5399314F" w:rsidR="005E5967" w:rsidRPr="005E5967" w:rsidRDefault="00B445C8" w:rsidP="005E5967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ZG.270.2.4</w:t>
      </w:r>
      <w:r w:rsidR="00281327">
        <w:rPr>
          <w:rFonts w:ascii="Cambria" w:hAnsi="Cambria" w:cs="Arial"/>
          <w:b/>
          <w:bCs/>
          <w:sz w:val="22"/>
          <w:szCs w:val="22"/>
        </w:rPr>
        <w:t>.2022</w:t>
      </w:r>
    </w:p>
    <w:p w14:paraId="5A9B1BD4" w14:textId="517B7190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81327">
        <w:rPr>
          <w:rFonts w:ascii="Cambria" w:hAnsi="Cambria" w:cs="Arial"/>
          <w:b/>
          <w:bCs/>
          <w:sz w:val="22"/>
          <w:szCs w:val="22"/>
        </w:rPr>
        <w:t xml:space="preserve"> 7 </w:t>
      </w:r>
      <w:r w:rsidR="00D518FF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03E2CA" w14:textId="77777777" w:rsidR="005E5967" w:rsidRPr="005E5967" w:rsidRDefault="005E5967" w:rsidP="005E596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92048A8" w14:textId="07C07FBA" w:rsidR="005E5967" w:rsidRPr="005E5967" w:rsidRDefault="005E5967" w:rsidP="005E59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E5967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Zamrzenica w trybie podstawowym (Wariant II) na </w:t>
      </w:r>
      <w:r w:rsidR="00B445C8" w:rsidRPr="00B445C8">
        <w:rPr>
          <w:rFonts w:ascii="Cambria" w:hAnsi="Cambria" w:cs="Arial"/>
          <w:b/>
          <w:i/>
          <w:sz w:val="22"/>
          <w:szCs w:val="22"/>
        </w:rPr>
        <w:t>„Roboty budowlane w Nadleśnictwie Zamrzenica</w:t>
      </w:r>
      <w:r w:rsidR="00281327">
        <w:rPr>
          <w:rFonts w:ascii="Cambria" w:hAnsi="Cambria" w:cs="Arial"/>
          <w:b/>
          <w:i/>
          <w:sz w:val="22"/>
          <w:szCs w:val="22"/>
        </w:rPr>
        <w:t xml:space="preserve"> w 2022 r.</w:t>
      </w:r>
      <w:bookmarkStart w:id="0" w:name="_GoBack"/>
      <w:bookmarkEnd w:id="0"/>
      <w:r w:rsidR="00B445C8" w:rsidRPr="00B445C8">
        <w:rPr>
          <w:rFonts w:ascii="Cambria" w:hAnsi="Cambria" w:cs="Arial"/>
          <w:b/>
          <w:i/>
          <w:sz w:val="22"/>
          <w:szCs w:val="22"/>
        </w:rPr>
        <w:t>”</w:t>
      </w: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1171A532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del w:id="1" w:author="Mrtyna Wójcik JiW" w:date="2021-09-16T09:52:00Z">
        <w:r w:rsidDel="008335B0">
          <w:rPr>
            <w:rFonts w:ascii="Cambria" w:hAnsi="Cambria" w:cs="Arial"/>
            <w:bCs/>
            <w:sz w:val="22"/>
            <w:szCs w:val="22"/>
          </w:rPr>
          <w:delText>usługi</w:delText>
        </w:r>
      </w:del>
      <w:ins w:id="2" w:author="Mrtyna Wójcik JiW" w:date="2021-09-16T09:52:00Z">
        <w:r w:rsidR="008335B0">
          <w:rPr>
            <w:rFonts w:ascii="Cambria" w:hAnsi="Cambria" w:cs="Arial"/>
            <w:bCs/>
            <w:sz w:val="22"/>
            <w:szCs w:val="22"/>
          </w:rPr>
          <w:t>roboty budowlane</w:t>
        </w:r>
      </w:ins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54ED2AE2" w:rsidR="001557A5" w:rsidRPr="001557A5" w:rsidRDefault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</w:t>
            </w:r>
            <w:del w:id="3" w:author="Mrtyna Wójcik JiW" w:date="2021-09-16T09:52:00Z">
              <w:r w:rsidRPr="001557A5" w:rsidDel="008335B0">
                <w:rPr>
                  <w:rFonts w:ascii="Cambria" w:hAnsi="Cambria" w:cs="Arial"/>
                  <w:b/>
                  <w:bCs/>
                </w:rPr>
                <w:delText xml:space="preserve">którego </w:delText>
              </w:r>
            </w:del>
            <w:ins w:id="4" w:author="Mrtyna Wójcik JiW" w:date="2021-09-16T09:52:00Z">
              <w:r w:rsidR="008335B0">
                <w:rPr>
                  <w:rFonts w:ascii="Cambria" w:hAnsi="Cambria" w:cs="Arial"/>
                  <w:b/>
                  <w:bCs/>
                </w:rPr>
                <w:t xml:space="preserve">których roboty budowlane zostały wykonane </w:t>
              </w:r>
              <w:r w:rsidR="008335B0" w:rsidRPr="001557A5">
                <w:rPr>
                  <w:rFonts w:ascii="Cambria" w:hAnsi="Cambria" w:cs="Arial"/>
                  <w:b/>
                  <w:bCs/>
                </w:rPr>
                <w:t xml:space="preserve"> </w:t>
              </w:r>
            </w:ins>
            <w:del w:id="5" w:author="Mrtyna Wójcik JiW" w:date="2021-09-16T09:53:00Z">
              <w:r w:rsidRPr="001557A5" w:rsidDel="008335B0">
                <w:rPr>
                  <w:rFonts w:ascii="Cambria" w:hAnsi="Cambria" w:cs="Arial"/>
                  <w:b/>
                  <w:bCs/>
                </w:rPr>
                <w:delText xml:space="preserve">usługa została wykonana </w:delText>
              </w:r>
            </w:del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1FC1F662" w:rsidR="001557A5" w:rsidRPr="001557A5" w:rsidRDefault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del w:id="6" w:author="Mrtyna Wójcik JiW" w:date="2021-09-16T09:53:00Z">
              <w:r w:rsidRPr="001557A5" w:rsidDel="00D222AA">
                <w:rPr>
                  <w:rFonts w:ascii="Cambria" w:hAnsi="Cambria" w:cs="Arial"/>
                  <w:b/>
                  <w:bCs/>
                </w:rPr>
                <w:delText>usługi</w:delText>
              </w:r>
            </w:del>
            <w:ins w:id="7" w:author="Mrtyna Wójcik JiW" w:date="2021-09-16T09:53:00Z">
              <w:r w:rsidR="00D222AA">
                <w:rPr>
                  <w:rFonts w:ascii="Cambria" w:hAnsi="Cambria" w:cs="Arial"/>
                  <w:b/>
                  <w:bCs/>
                </w:rPr>
                <w:t>robót</w:t>
              </w:r>
            </w:ins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0D7CE474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 (opis)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F4FAD28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D207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DB834B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039CB2C2" w:rsidR="00E816F1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  <w:r w:rsidRPr="00D11C35">
        <w:rPr>
          <w:rFonts w:ascii="Cambria" w:hAnsi="Cambria" w:cs="Arial"/>
          <w:b/>
          <w:bCs/>
          <w:sz w:val="24"/>
          <w:szCs w:val="22"/>
        </w:rPr>
        <w:t>*</w:t>
      </w:r>
      <w:r w:rsidR="00D47C07" w:rsidRPr="00D11C35">
        <w:rPr>
          <w:rFonts w:ascii="Cambria" w:hAnsi="Cambria" w:cs="Arial"/>
          <w:b/>
          <w:bCs/>
          <w:sz w:val="24"/>
          <w:szCs w:val="22"/>
        </w:rPr>
        <w:t xml:space="preserve">Jeżeli wykonawca powołuje się na doświadczenie w realizacji </w:t>
      </w:r>
      <w:r w:rsidR="00D11C35">
        <w:rPr>
          <w:rFonts w:ascii="Cambria" w:hAnsi="Cambria" w:cs="Arial"/>
          <w:b/>
          <w:bCs/>
          <w:sz w:val="24"/>
          <w:szCs w:val="22"/>
        </w:rPr>
        <w:t>robót</w:t>
      </w:r>
      <w:r w:rsidR="00D47C07" w:rsidRPr="00D11C35">
        <w:rPr>
          <w:rFonts w:ascii="Cambria" w:hAnsi="Cambria" w:cs="Arial"/>
          <w:b/>
          <w:bCs/>
          <w:sz w:val="24"/>
          <w:szCs w:val="22"/>
        </w:rPr>
        <w:t>, wykonywanych wspólnie z innymi wykonawcami, wykaz</w:t>
      </w:r>
      <w:r w:rsidRPr="00D11C35">
        <w:rPr>
          <w:rFonts w:ascii="Cambria" w:hAnsi="Cambria" w:cs="Arial"/>
          <w:b/>
          <w:bCs/>
          <w:sz w:val="24"/>
          <w:szCs w:val="22"/>
        </w:rPr>
        <w:t xml:space="preserve"> dotyczy </w:t>
      </w:r>
      <w:r w:rsidR="00D11C35">
        <w:rPr>
          <w:rFonts w:ascii="Cambria" w:hAnsi="Cambria" w:cs="Arial"/>
          <w:b/>
          <w:bCs/>
          <w:sz w:val="24"/>
          <w:szCs w:val="22"/>
        </w:rPr>
        <w:t>robót</w:t>
      </w:r>
      <w:r w:rsidRPr="00D11C35">
        <w:rPr>
          <w:rFonts w:ascii="Cambria" w:hAnsi="Cambria" w:cs="Arial"/>
          <w:b/>
          <w:bCs/>
          <w:sz w:val="24"/>
          <w:szCs w:val="22"/>
        </w:rPr>
        <w:t>, w których wykonaniu wykonawca ten bezpośrednio uczestniczył, a w przypadku świadczeń powtarzających się lub ciągłych, w których wykonywaniu bezpośrednio uczestniczył lub uczestniczy.</w:t>
      </w: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4C472696" w14:textId="77777777" w:rsidR="00D47C07" w:rsidRDefault="00153414" w:rsidP="00D47C07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podpisany kwalifikowanym podpisem elektronicznym</w:t>
      </w:r>
      <w:ins w:id="8" w:author="Aleksandra Pściuk" w:date="2021-01-29T18:18:00Z">
        <w:r w:rsidR="00D47C07">
          <w:rPr>
            <w:rFonts w:ascii="Cambria" w:hAnsi="Cambria" w:cs="Arial"/>
            <w:bCs/>
            <w:i/>
            <w:sz w:val="22"/>
            <w:szCs w:val="22"/>
          </w:rPr>
          <w:t xml:space="preserve">, </w:t>
        </w:r>
      </w:ins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7661A995" w14:textId="6FA2AC99" w:rsidR="00153414" w:rsidRPr="001557A5" w:rsidRDefault="00D47C07" w:rsidP="00D47C07">
      <w:pPr>
        <w:rPr>
          <w:rFonts w:ascii="Cambria" w:hAnsi="Cambria" w:cs="Arial"/>
          <w:bCs/>
          <w:sz w:val="22"/>
          <w:szCs w:val="22"/>
        </w:rPr>
      </w:pPr>
      <w:r w:rsidRPr="00D47C07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="00D11C35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153414">
        <w:rPr>
          <w:rFonts w:ascii="Cambria" w:hAnsi="Cambria" w:cs="Arial"/>
          <w:bCs/>
          <w:i/>
          <w:sz w:val="22"/>
          <w:szCs w:val="22"/>
        </w:rPr>
        <w:t xml:space="preserve">przez wykonawcę </w:t>
      </w:r>
    </w:p>
    <w:sectPr w:rsidR="00153414" w:rsidRPr="001557A5" w:rsidSect="00E816F1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72EA05" w14:textId="77777777" w:rsidR="006B47CF" w:rsidRDefault="006B47CF" w:rsidP="00E816F1">
      <w:r>
        <w:separator/>
      </w:r>
    </w:p>
  </w:endnote>
  <w:endnote w:type="continuationSeparator" w:id="0">
    <w:p w14:paraId="20FF16C2" w14:textId="77777777" w:rsidR="006B47CF" w:rsidRDefault="006B47CF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670B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3069C7" w14:textId="77777777" w:rsidR="006B47CF" w:rsidRDefault="006B47CF" w:rsidP="00E816F1">
      <w:r>
        <w:separator/>
      </w:r>
    </w:p>
  </w:footnote>
  <w:footnote w:type="continuationSeparator" w:id="0">
    <w:p w14:paraId="13248D49" w14:textId="77777777" w:rsidR="006B47CF" w:rsidRDefault="006B47CF" w:rsidP="00E816F1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rtyna Wójcik JiW">
    <w15:presenceInfo w15:providerId="None" w15:userId="Mrtyna Wójcik JiW"/>
  </w15:person>
  <w15:person w15:author="Aleksandra Pściuk">
    <w15:presenceInfo w15:providerId="None" w15:userId="Aleksandra Pściu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538A8"/>
    <w:rsid w:val="00096ADD"/>
    <w:rsid w:val="000D0191"/>
    <w:rsid w:val="00153414"/>
    <w:rsid w:val="001557A5"/>
    <w:rsid w:val="00155BFB"/>
    <w:rsid w:val="00215329"/>
    <w:rsid w:val="002810DD"/>
    <w:rsid w:val="00281327"/>
    <w:rsid w:val="002D3DBF"/>
    <w:rsid w:val="002D6014"/>
    <w:rsid w:val="003028CD"/>
    <w:rsid w:val="003079C1"/>
    <w:rsid w:val="00320BDD"/>
    <w:rsid w:val="003A1C11"/>
    <w:rsid w:val="004408F3"/>
    <w:rsid w:val="00486856"/>
    <w:rsid w:val="004918FA"/>
    <w:rsid w:val="00532117"/>
    <w:rsid w:val="005D66A5"/>
    <w:rsid w:val="005E47DA"/>
    <w:rsid w:val="005E5967"/>
    <w:rsid w:val="00633BCC"/>
    <w:rsid w:val="00661664"/>
    <w:rsid w:val="006B47CF"/>
    <w:rsid w:val="006F62F5"/>
    <w:rsid w:val="0071757A"/>
    <w:rsid w:val="0073326F"/>
    <w:rsid w:val="007464A0"/>
    <w:rsid w:val="00754447"/>
    <w:rsid w:val="00785F75"/>
    <w:rsid w:val="007F5520"/>
    <w:rsid w:val="0081477F"/>
    <w:rsid w:val="008204A0"/>
    <w:rsid w:val="008335B0"/>
    <w:rsid w:val="00883211"/>
    <w:rsid w:val="008C1D11"/>
    <w:rsid w:val="008F1C34"/>
    <w:rsid w:val="00912126"/>
    <w:rsid w:val="00914110"/>
    <w:rsid w:val="0094788F"/>
    <w:rsid w:val="009A37FC"/>
    <w:rsid w:val="009C35D0"/>
    <w:rsid w:val="00A22780"/>
    <w:rsid w:val="00A56AD3"/>
    <w:rsid w:val="00A71CF6"/>
    <w:rsid w:val="00AB4F95"/>
    <w:rsid w:val="00B314C2"/>
    <w:rsid w:val="00B445C8"/>
    <w:rsid w:val="00C10725"/>
    <w:rsid w:val="00C97844"/>
    <w:rsid w:val="00D11C35"/>
    <w:rsid w:val="00D222AA"/>
    <w:rsid w:val="00D47C07"/>
    <w:rsid w:val="00D518FF"/>
    <w:rsid w:val="00D7550B"/>
    <w:rsid w:val="00D8325C"/>
    <w:rsid w:val="00DD54F0"/>
    <w:rsid w:val="00DE7F68"/>
    <w:rsid w:val="00E44357"/>
    <w:rsid w:val="00E670B2"/>
    <w:rsid w:val="00E816F1"/>
    <w:rsid w:val="00ED0995"/>
    <w:rsid w:val="00F80F12"/>
    <w:rsid w:val="00FD1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B15D3-346E-46AB-8A1B-A428CED11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3</cp:revision>
  <cp:lastPrinted>2022-05-27T13:20:00Z</cp:lastPrinted>
  <dcterms:created xsi:type="dcterms:W3CDTF">2022-05-27T13:20:00Z</dcterms:created>
  <dcterms:modified xsi:type="dcterms:W3CDTF">2022-05-27T13:20:00Z</dcterms:modified>
</cp:coreProperties>
</file>