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039EC931" w:rsidR="00D07A49" w:rsidRPr="009D6F8D" w:rsidRDefault="00EC6F48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D07A49" w:rsidRPr="009D6F8D">
        <w:rPr>
          <w:rFonts w:ascii="Arial Narrow" w:hAnsi="Arial Narrow"/>
          <w:sz w:val="22"/>
          <w:szCs w:val="22"/>
        </w:rPr>
        <w:t xml:space="preserve"> 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07A49"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="00D07A49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t.j.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39E25065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 w:rsidR="00116114" w:rsidRPr="007F4C8B">
        <w:rPr>
          <w:rFonts w:ascii="Arial Narrow" w:hAnsi="Arial Narrow"/>
          <w:i/>
          <w:sz w:val="22"/>
          <w:szCs w:val="22"/>
        </w:rPr>
        <w:t xml:space="preserve">položke č. 3 </w:t>
      </w:r>
      <w:r w:rsidR="007B7C7E">
        <w:rPr>
          <w:rFonts w:ascii="Arial Narrow" w:hAnsi="Arial Narrow"/>
          <w:i/>
          <w:sz w:val="22"/>
          <w:szCs w:val="22"/>
        </w:rPr>
        <w:t xml:space="preserve">– </w:t>
      </w:r>
      <w:bookmarkStart w:id="0" w:name="_GoBack"/>
      <w:bookmarkEnd w:id="0"/>
      <w:r w:rsidR="00574E1E" w:rsidRPr="00574E1E">
        <w:rPr>
          <w:rFonts w:ascii="Arial Narrow" w:hAnsi="Arial Narrow"/>
          <w:i/>
          <w:sz w:val="22"/>
          <w:szCs w:val="22"/>
        </w:rPr>
        <w:t>Prenosný počítač 14“ typ 2</w:t>
      </w:r>
      <w:r w:rsidRPr="007F4C8B">
        <w:rPr>
          <w:rFonts w:ascii="Arial Narrow" w:hAnsi="Arial Narrow"/>
          <w:i/>
          <w:sz w:val="22"/>
          <w:szCs w:val="22"/>
        </w:rPr>
        <w:t xml:space="preserve"> množstve </w:t>
      </w:r>
      <w:r w:rsidR="00574E1E">
        <w:rPr>
          <w:rFonts w:ascii="Arial Narrow" w:hAnsi="Arial Narrow"/>
          <w:i/>
          <w:sz w:val="22"/>
          <w:szCs w:val="22"/>
        </w:rPr>
        <w:t>150</w:t>
      </w:r>
      <w:r w:rsidRPr="007F4C8B">
        <w:rPr>
          <w:rFonts w:ascii="Arial Narrow" w:hAnsi="Arial Narrow"/>
          <w:i/>
          <w:sz w:val="22"/>
          <w:szCs w:val="22"/>
        </w:rPr>
        <w:t xml:space="preserve"> kus</w:t>
      </w:r>
      <w:r w:rsidR="00116114" w:rsidRPr="007F4C8B">
        <w:rPr>
          <w:rFonts w:ascii="Arial Narrow" w:hAnsi="Arial Narrow"/>
          <w:i/>
          <w:sz w:val="22"/>
          <w:szCs w:val="22"/>
        </w:rPr>
        <w:t>ov</w:t>
      </w:r>
      <w:r w:rsidRPr="007F4C8B">
        <w:rPr>
          <w:rFonts w:ascii="Arial Narrow" w:hAnsi="Arial Narrow"/>
          <w:i/>
          <w:sz w:val="22"/>
          <w:szCs w:val="22"/>
        </w:rPr>
        <w:t>.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CFAD7" w14:textId="77777777" w:rsidR="008D345E" w:rsidRDefault="008D345E" w:rsidP="007C6581">
      <w:r>
        <w:separator/>
      </w:r>
    </w:p>
  </w:endnote>
  <w:endnote w:type="continuationSeparator" w:id="0">
    <w:p w14:paraId="2162F85B" w14:textId="77777777" w:rsidR="008D345E" w:rsidRDefault="008D345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1D2482C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7F4C8B">
      <w:rPr>
        <w:rFonts w:ascii="Arial Narrow" w:hAnsi="Arial Narrow"/>
        <w:sz w:val="18"/>
        <w:szCs w:val="18"/>
      </w:rPr>
      <w:t>Súťažné podklady  „</w:t>
    </w:r>
    <w:r w:rsidR="00161135" w:rsidRPr="007F4C8B">
      <w:rPr>
        <w:rFonts w:ascii="Arial Narrow" w:hAnsi="Arial Narrow"/>
        <w:sz w:val="18"/>
        <w:szCs w:val="18"/>
        <w:shd w:val="clear" w:color="auto" w:fill="FFFFFF"/>
      </w:rPr>
      <w:t>Technické vybavenie CLZAC MV SR</w:t>
    </w:r>
    <w:r w:rsidR="00F42849">
      <w:rPr>
        <w:rFonts w:ascii="Arial Narrow" w:hAnsi="Arial Narrow"/>
        <w:sz w:val="18"/>
        <w:szCs w:val="18"/>
        <w:shd w:val="clear" w:color="auto" w:fill="FFFFFF"/>
      </w:rPr>
      <w:t xml:space="preserve"> 2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B7C7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B7C7E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DD1EA" w14:textId="77777777" w:rsidR="008D345E" w:rsidRDefault="008D345E" w:rsidP="007C6581">
      <w:r>
        <w:separator/>
      </w:r>
    </w:p>
  </w:footnote>
  <w:footnote w:type="continuationSeparator" w:id="0">
    <w:p w14:paraId="796B1A5E" w14:textId="77777777" w:rsidR="008D345E" w:rsidRDefault="008D345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6114"/>
    <w:rsid w:val="0011785B"/>
    <w:rsid w:val="00161135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1618D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74E1E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B7C7E"/>
    <w:rsid w:val="007C6581"/>
    <w:rsid w:val="007D2A46"/>
    <w:rsid w:val="007D2A5D"/>
    <w:rsid w:val="007E1790"/>
    <w:rsid w:val="007E1D5D"/>
    <w:rsid w:val="007F0443"/>
    <w:rsid w:val="007F15B5"/>
    <w:rsid w:val="007F4C8B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6C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C6F48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2849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14</cp:revision>
  <cp:lastPrinted>2022-07-13T07:06:00Z</cp:lastPrinted>
  <dcterms:created xsi:type="dcterms:W3CDTF">2022-04-28T09:57:00Z</dcterms:created>
  <dcterms:modified xsi:type="dcterms:W3CDTF">2022-12-01T11:16:00Z</dcterms:modified>
</cp:coreProperties>
</file>