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29373" w14:textId="66E0E248" w:rsidR="005E5967" w:rsidRPr="005E5967" w:rsidRDefault="00B445C8" w:rsidP="005E5967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ZG.270.2.</w:t>
      </w:r>
      <w:r w:rsidR="005839E2">
        <w:rPr>
          <w:rFonts w:ascii="Cambria" w:hAnsi="Cambria" w:cs="Arial"/>
          <w:b/>
          <w:bCs/>
          <w:sz w:val="22"/>
          <w:szCs w:val="22"/>
        </w:rPr>
        <w:t>1</w:t>
      </w:r>
      <w:r w:rsidR="00281327">
        <w:rPr>
          <w:rFonts w:ascii="Cambria" w:hAnsi="Cambria" w:cs="Arial"/>
          <w:b/>
          <w:bCs/>
          <w:sz w:val="22"/>
          <w:szCs w:val="22"/>
        </w:rPr>
        <w:t>.202</w:t>
      </w:r>
      <w:r w:rsidR="005839E2">
        <w:rPr>
          <w:rFonts w:ascii="Cambria" w:hAnsi="Cambria" w:cs="Arial"/>
          <w:b/>
          <w:bCs/>
          <w:sz w:val="22"/>
          <w:szCs w:val="22"/>
        </w:rPr>
        <w:t>3</w:t>
      </w:r>
    </w:p>
    <w:p w14:paraId="5A9B1BD4" w14:textId="517B7190" w:rsidR="001557A5" w:rsidRDefault="001557A5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281327">
        <w:rPr>
          <w:rFonts w:ascii="Cambria" w:hAnsi="Cambria" w:cs="Arial"/>
          <w:b/>
          <w:bCs/>
          <w:sz w:val="22"/>
          <w:szCs w:val="22"/>
        </w:rPr>
        <w:t xml:space="preserve"> 7 </w:t>
      </w:r>
      <w:r w:rsidR="00D518FF">
        <w:rPr>
          <w:rFonts w:ascii="Cambria" w:hAnsi="Cambria" w:cs="Arial"/>
          <w:b/>
          <w:bCs/>
          <w:sz w:val="22"/>
          <w:szCs w:val="22"/>
        </w:rPr>
        <w:t>do S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WZ </w:t>
      </w:r>
    </w:p>
    <w:p w14:paraId="52D0D317" w14:textId="303EFFC9" w:rsidR="00B46DB3" w:rsidRPr="00EB5DE3" w:rsidRDefault="00B46DB3" w:rsidP="001557A5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(dotyczy Zadania nr 1)</w:t>
      </w:r>
    </w:p>
    <w:p w14:paraId="0B876C36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54EFF13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29C633B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497946A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6259960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(Nazwa i adres wykonawcy)</w:t>
      </w:r>
    </w:p>
    <w:p w14:paraId="0B79BCD0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84D2F3C" w14:textId="77777777" w:rsidR="001557A5" w:rsidRPr="00EB5DE3" w:rsidRDefault="001557A5" w:rsidP="001557A5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10EE39B" w14:textId="77777777" w:rsidR="001557A5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33E6E28" w14:textId="77777777" w:rsidR="00E816F1" w:rsidRDefault="00E816F1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0D149487" w14:textId="211685F6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EB5DE3"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t xml:space="preserve">WYKONANYCH </w:t>
      </w:r>
      <w:r w:rsidR="00D11C35">
        <w:rPr>
          <w:rFonts w:ascii="Cambria" w:hAnsi="Cambria" w:cs="Arial"/>
          <w:b/>
          <w:bCs/>
          <w:sz w:val="22"/>
          <w:szCs w:val="22"/>
        </w:rPr>
        <w:t>ROBÓT</w:t>
      </w:r>
      <w:r w:rsidRPr="00EB5DE3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6992C806" w14:textId="77777777" w:rsidR="001557A5" w:rsidRPr="00EB5DE3" w:rsidRDefault="001557A5" w:rsidP="001557A5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03E2CA" w14:textId="77777777" w:rsidR="005E5967" w:rsidRPr="005E5967" w:rsidRDefault="005E5967" w:rsidP="005E5967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71C79BAB" w14:textId="77777777" w:rsidR="005839E2" w:rsidRPr="005839E2" w:rsidRDefault="005E5967" w:rsidP="005839E2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5E5967"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przez Zamawiającego –  Nadleśnictwo Zamrzenica w trybie podstawowym (Wariant II) </w:t>
      </w:r>
      <w:bookmarkStart w:id="0" w:name="_Hlk109049739"/>
      <w:r w:rsidR="0086251D">
        <w:rPr>
          <w:rFonts w:ascii="Cambria" w:hAnsi="Cambria" w:cs="Arial"/>
          <w:bCs/>
          <w:sz w:val="22"/>
          <w:szCs w:val="22"/>
        </w:rPr>
        <w:t xml:space="preserve">pn. </w:t>
      </w:r>
      <w:bookmarkStart w:id="1" w:name="_Hlk115699788"/>
      <w:r w:rsidR="005839E2" w:rsidRPr="005839E2">
        <w:rPr>
          <w:rFonts w:ascii="Cambria" w:hAnsi="Cambria" w:cs="Arial"/>
          <w:b/>
          <w:bCs/>
          <w:i/>
          <w:sz w:val="22"/>
          <w:szCs w:val="22"/>
        </w:rPr>
        <w:t>Roboty budowlane - modernizacja kwatery myśliwskiej i drogi pożarowej</w:t>
      </w:r>
    </w:p>
    <w:p w14:paraId="6A97389D" w14:textId="5C55D91E" w:rsidR="00E80F24" w:rsidRPr="00E80F24" w:rsidRDefault="00E80F24" w:rsidP="00E80F2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bookmarkStart w:id="2" w:name="_GoBack"/>
      <w:bookmarkEnd w:id="2"/>
    </w:p>
    <w:bookmarkEnd w:id="1"/>
    <w:p w14:paraId="4650A901" w14:textId="7A7639EC" w:rsidR="005C7802" w:rsidRPr="005C7802" w:rsidRDefault="005C7802" w:rsidP="005C7802">
      <w:pPr>
        <w:spacing w:before="120"/>
        <w:jc w:val="both"/>
        <w:rPr>
          <w:rFonts w:ascii="Cambria" w:hAnsi="Cambria" w:cs="Arial"/>
          <w:b/>
          <w:i/>
          <w:sz w:val="22"/>
          <w:szCs w:val="22"/>
        </w:rPr>
      </w:pPr>
    </w:p>
    <w:bookmarkEnd w:id="0"/>
    <w:p w14:paraId="492048A8" w14:textId="2173FAD1" w:rsidR="005E5967" w:rsidRPr="005E5967" w:rsidRDefault="005E5967" w:rsidP="005E596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456A5A3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B1D3FD9" w14:textId="77777777" w:rsidR="00E816F1" w:rsidRPr="00E816F1" w:rsidRDefault="00E816F1" w:rsidP="00E816F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816F1"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3C27354F" w14:textId="2968E8A6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lastRenderedPageBreak/>
        <w:t xml:space="preserve">oświadczam, że Wykonawca którego reprezentuję, w okresie ostatnich </w:t>
      </w:r>
      <w:r w:rsidR="00D11C35">
        <w:rPr>
          <w:rFonts w:ascii="Cambria" w:hAnsi="Cambria" w:cs="Arial"/>
          <w:bCs/>
          <w:sz w:val="22"/>
          <w:szCs w:val="22"/>
        </w:rPr>
        <w:t>5</w:t>
      </w:r>
      <w:r w:rsidRPr="00EB5DE3">
        <w:rPr>
          <w:rFonts w:ascii="Cambria" w:hAnsi="Cambria" w:cs="Arial"/>
          <w:bCs/>
          <w:sz w:val="22"/>
          <w:szCs w:val="22"/>
        </w:rPr>
        <w:t xml:space="preserve"> lat przed upływem terminu składania ofert (a jeżeli okres działalności jest krótszy – w tym okresie</w:t>
      </w:r>
      <w:r>
        <w:rPr>
          <w:rFonts w:ascii="Cambria" w:hAnsi="Cambria" w:cs="Arial"/>
          <w:bCs/>
          <w:sz w:val="22"/>
          <w:szCs w:val="22"/>
        </w:rPr>
        <w:t>)</w:t>
      </w:r>
      <w:r w:rsidRPr="00EB5DE3">
        <w:rPr>
          <w:rFonts w:ascii="Cambria" w:hAnsi="Cambria" w:cs="Arial"/>
          <w:bCs/>
          <w:sz w:val="22"/>
          <w:szCs w:val="22"/>
        </w:rPr>
        <w:t xml:space="preserve"> wykonał</w:t>
      </w:r>
      <w:r>
        <w:rPr>
          <w:rFonts w:ascii="Cambria" w:hAnsi="Cambria" w:cs="Arial"/>
          <w:bCs/>
          <w:sz w:val="22"/>
          <w:szCs w:val="22"/>
        </w:rPr>
        <w:t xml:space="preserve"> następujące </w:t>
      </w:r>
      <w:r w:rsidR="008335B0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4734EA7F" w14:textId="77777777" w:rsidR="001557A5" w:rsidRPr="00EB5DE3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14D8F6" w14:textId="77777777" w:rsidR="001557A5" w:rsidRDefault="001557A5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D43281" w14:textId="77777777" w:rsidR="00E816F1" w:rsidRPr="00EB5DE3" w:rsidRDefault="00E816F1" w:rsidP="001557A5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2"/>
        <w:gridCol w:w="2590"/>
        <w:gridCol w:w="2412"/>
        <w:gridCol w:w="2268"/>
        <w:gridCol w:w="3969"/>
        <w:gridCol w:w="2268"/>
      </w:tblGrid>
      <w:tr w:rsidR="001557A5" w:rsidRPr="001557A5" w14:paraId="224D0B6C" w14:textId="77777777" w:rsidTr="00E816F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03C" w14:textId="77777777" w:rsidR="001557A5" w:rsidRPr="001557A5" w:rsidRDefault="001557A5" w:rsidP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CF1AE" w14:textId="1BA529AF" w:rsidR="001557A5" w:rsidRPr="001557A5" w:rsidRDefault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Podmiot, na rzecz </w:t>
            </w:r>
            <w:r w:rsidR="008335B0">
              <w:rPr>
                <w:rFonts w:ascii="Cambria" w:hAnsi="Cambria" w:cs="Arial"/>
                <w:b/>
                <w:bCs/>
              </w:rPr>
              <w:t xml:space="preserve">których roboty budowlane zostały wykonane </w:t>
            </w:r>
            <w:r w:rsidR="008335B0" w:rsidRPr="001557A5">
              <w:rPr>
                <w:rFonts w:ascii="Cambria" w:hAnsi="Cambria" w:cs="Arial"/>
                <w:b/>
                <w:bCs/>
              </w:rPr>
              <w:t xml:space="preserve"> 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058A2" w14:textId="2A3CD1AD" w:rsidR="001557A5" w:rsidRPr="001557A5" w:rsidRDefault="001557A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D222AA">
              <w:rPr>
                <w:rFonts w:ascii="Cambria" w:hAnsi="Cambria" w:cs="Arial"/>
                <w:b/>
                <w:bCs/>
              </w:rPr>
              <w:t>robót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  <w:r w:rsidRPr="001557A5">
              <w:rPr>
                <w:rFonts w:ascii="Cambria" w:hAnsi="Cambria" w:cs="Arial"/>
                <w:b/>
                <w:bCs/>
              </w:rPr>
              <w:t>(</w:t>
            </w:r>
            <w:r w:rsidR="00E816F1">
              <w:rPr>
                <w:rFonts w:ascii="Cambria" w:hAnsi="Cambria" w:cs="Arial"/>
                <w:b/>
                <w:bCs/>
              </w:rPr>
              <w:t>dzień/miesiąc/rok</w:t>
            </w:r>
            <w:r w:rsidRPr="001557A5">
              <w:rPr>
                <w:rFonts w:ascii="Cambria" w:hAnsi="Cambria" w:cs="Arial"/>
                <w:b/>
                <w:bCs/>
              </w:rPr>
              <w:t>)</w:t>
            </w:r>
            <w:r w:rsidR="00E816F1"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51012" w14:textId="0D7CE474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Rodzaj </w:t>
            </w:r>
            <w:r w:rsidRPr="001557A5"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D11C35">
              <w:rPr>
                <w:rFonts w:ascii="Cambria" w:hAnsi="Cambria" w:cs="Arial"/>
                <w:b/>
                <w:bCs/>
              </w:rPr>
              <w:t>robót (opis)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67ED8" w14:textId="7F4FAD28" w:rsidR="001557A5" w:rsidRPr="001557A5" w:rsidRDefault="001557A5" w:rsidP="00D11C35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D11C35">
              <w:rPr>
                <w:rFonts w:ascii="Cambria" w:hAnsi="Cambria" w:cs="Arial"/>
                <w:b/>
                <w:bCs/>
              </w:rPr>
              <w:t>robót</w:t>
            </w:r>
          </w:p>
        </w:tc>
      </w:tr>
      <w:tr w:rsidR="001557A5" w:rsidRPr="00EB5DE3" w14:paraId="03944F33" w14:textId="77777777" w:rsidTr="00E816F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BF7B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BEEC4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3BEA1" w14:textId="77777777" w:rsidR="001557A5" w:rsidRPr="001557A5" w:rsidRDefault="001557A5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1557A5"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4FB3B" w14:textId="77777777" w:rsidR="001557A5" w:rsidRPr="001557A5" w:rsidRDefault="00E816F1" w:rsidP="00E816F1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</w:t>
            </w:r>
            <w:r w:rsidR="001557A5" w:rsidRPr="001557A5">
              <w:rPr>
                <w:rFonts w:ascii="Cambria" w:hAnsi="Cambria" w:cs="Arial"/>
                <w:b/>
                <w:bCs/>
              </w:rPr>
              <w:t>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6F0FC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7B26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3B9E573B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EFDF7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6F4AF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1125B757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74F4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A6736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6507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9DADE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1557A5" w:rsidRPr="00EB5DE3" w14:paraId="0D9ABC80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55171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1A84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9A206F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1CA4F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EB025A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625BD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2A4D8" w14:textId="77777777" w:rsidR="001557A5" w:rsidRPr="00EB5DE3" w:rsidRDefault="001557A5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78156CF" w14:textId="77777777" w:rsidTr="00E816F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E3FA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7D65B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6B76156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DF8E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1CB5E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3CA1D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82D8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816F1" w:rsidRPr="00EB5DE3" w14:paraId="4B093AFA" w14:textId="77777777" w:rsidTr="005C7802">
        <w:trPr>
          <w:trHeight w:val="569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C21D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AD207" w14:textId="77777777" w:rsidR="00E816F1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ECBA9C5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CE17B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2E95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EE7FA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64A31" w14:textId="77777777" w:rsidR="00E816F1" w:rsidRPr="00EB5DE3" w:rsidRDefault="00E816F1" w:rsidP="008779CA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7538353C" w14:textId="77777777" w:rsidR="001557A5" w:rsidRDefault="001557A5" w:rsidP="00D47C0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85F3842" w14:textId="1EAC7389" w:rsidR="00E816F1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  <w:r w:rsidRPr="00D11C35">
        <w:rPr>
          <w:rFonts w:ascii="Cambria" w:hAnsi="Cambria" w:cs="Arial"/>
          <w:b/>
          <w:bCs/>
          <w:sz w:val="24"/>
          <w:szCs w:val="22"/>
        </w:rPr>
        <w:t>*</w:t>
      </w:r>
      <w:r w:rsidR="00D47C07" w:rsidRPr="00D11C35">
        <w:rPr>
          <w:rFonts w:ascii="Cambria" w:hAnsi="Cambria" w:cs="Arial"/>
          <w:b/>
          <w:bCs/>
          <w:sz w:val="24"/>
          <w:szCs w:val="22"/>
        </w:rPr>
        <w:t xml:space="preserve">Jeżeli wykonawca powołuje się na doświadczenie w realizacji </w:t>
      </w:r>
      <w:r w:rsidR="00D11C35">
        <w:rPr>
          <w:rFonts w:ascii="Cambria" w:hAnsi="Cambria" w:cs="Arial"/>
          <w:b/>
          <w:bCs/>
          <w:sz w:val="24"/>
          <w:szCs w:val="22"/>
        </w:rPr>
        <w:t>robót</w:t>
      </w:r>
      <w:r w:rsidR="00D47C07" w:rsidRPr="00D11C35">
        <w:rPr>
          <w:rFonts w:ascii="Cambria" w:hAnsi="Cambria" w:cs="Arial"/>
          <w:b/>
          <w:bCs/>
          <w:sz w:val="24"/>
          <w:szCs w:val="22"/>
        </w:rPr>
        <w:t>, wykonywanych wspólnie z innymi wykonawcami, wykaz</w:t>
      </w:r>
      <w:r w:rsidRPr="00D11C35">
        <w:rPr>
          <w:rFonts w:ascii="Cambria" w:hAnsi="Cambria" w:cs="Arial"/>
          <w:b/>
          <w:bCs/>
          <w:sz w:val="24"/>
          <w:szCs w:val="22"/>
        </w:rPr>
        <w:t xml:space="preserve"> dotyczy </w:t>
      </w:r>
      <w:r w:rsidR="00D11C35">
        <w:rPr>
          <w:rFonts w:ascii="Cambria" w:hAnsi="Cambria" w:cs="Arial"/>
          <w:b/>
          <w:bCs/>
          <w:sz w:val="24"/>
          <w:szCs w:val="22"/>
        </w:rPr>
        <w:t>robót</w:t>
      </w:r>
      <w:r w:rsidRPr="00D11C35">
        <w:rPr>
          <w:rFonts w:ascii="Cambria" w:hAnsi="Cambria" w:cs="Arial"/>
          <w:b/>
          <w:bCs/>
          <w:sz w:val="24"/>
          <w:szCs w:val="22"/>
        </w:rPr>
        <w:t>, w których wykonaniu wykonawca ten bezpośrednio uczestniczył</w:t>
      </w:r>
      <w:r w:rsidR="00FB49FF">
        <w:rPr>
          <w:rFonts w:ascii="Cambria" w:hAnsi="Cambria" w:cs="Arial"/>
          <w:b/>
          <w:bCs/>
          <w:sz w:val="24"/>
          <w:szCs w:val="22"/>
        </w:rPr>
        <w:t>.</w:t>
      </w:r>
    </w:p>
    <w:p w14:paraId="2E92AE6F" w14:textId="77777777" w:rsidR="00E44357" w:rsidRPr="00D11C35" w:rsidRDefault="00E44357" w:rsidP="00D11C35">
      <w:pPr>
        <w:spacing w:before="120"/>
        <w:jc w:val="both"/>
        <w:rPr>
          <w:rFonts w:ascii="Cambria" w:hAnsi="Cambria" w:cs="Arial"/>
          <w:b/>
          <w:bCs/>
          <w:sz w:val="24"/>
          <w:szCs w:val="22"/>
        </w:rPr>
      </w:pPr>
    </w:p>
    <w:p w14:paraId="47FE0063" w14:textId="3255AB9C" w:rsidR="00EF4A69" w:rsidRDefault="001557A5" w:rsidP="001557A5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  <w:r w:rsidRPr="00EB5DE3">
        <w:rPr>
          <w:rFonts w:ascii="Cambria" w:hAnsi="Cambria" w:cs="Arial"/>
          <w:bCs/>
          <w:sz w:val="22"/>
          <w:szCs w:val="22"/>
        </w:rPr>
        <w:br/>
        <w:t>(podpis)</w:t>
      </w:r>
    </w:p>
    <w:p w14:paraId="7661A995" w14:textId="58D00201" w:rsidR="00153414" w:rsidRPr="001557A5" w:rsidRDefault="00153414" w:rsidP="00D47C07">
      <w:pPr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 </w:t>
      </w:r>
    </w:p>
    <w:sectPr w:rsidR="00153414" w:rsidRPr="001557A5" w:rsidSect="00E816F1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D76E8A" w14:textId="77777777" w:rsidR="00443A49" w:rsidRDefault="00443A49" w:rsidP="00E816F1">
      <w:r>
        <w:separator/>
      </w:r>
    </w:p>
  </w:endnote>
  <w:endnote w:type="continuationSeparator" w:id="0">
    <w:p w14:paraId="5535860A" w14:textId="77777777" w:rsidR="00443A49" w:rsidRDefault="00443A49" w:rsidP="00E816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FAB53E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407FD56" w14:textId="77777777" w:rsidR="00E816F1" w:rsidRDefault="00E816F1" w:rsidP="00E816F1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6DB3">
      <w:rPr>
        <w:rFonts w:ascii="Cambria" w:hAnsi="Cambria"/>
        <w:noProof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18EC925" w14:textId="77777777" w:rsidR="00E816F1" w:rsidRPr="00E816F1" w:rsidRDefault="00E816F1" w:rsidP="00E816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CFA649" w14:textId="77777777" w:rsidR="00443A49" w:rsidRDefault="00443A49" w:rsidP="00E816F1">
      <w:r>
        <w:separator/>
      </w:r>
    </w:p>
  </w:footnote>
  <w:footnote w:type="continuationSeparator" w:id="0">
    <w:p w14:paraId="5FB6C30E" w14:textId="77777777" w:rsidR="00443A49" w:rsidRDefault="00443A49" w:rsidP="00E816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26D24"/>
    <w:rsid w:val="000538A8"/>
    <w:rsid w:val="00096ADD"/>
    <w:rsid w:val="000D0191"/>
    <w:rsid w:val="000F1B9E"/>
    <w:rsid w:val="00142612"/>
    <w:rsid w:val="00153414"/>
    <w:rsid w:val="001557A5"/>
    <w:rsid w:val="00155BFB"/>
    <w:rsid w:val="001B4376"/>
    <w:rsid w:val="00215329"/>
    <w:rsid w:val="002810DD"/>
    <w:rsid w:val="00281327"/>
    <w:rsid w:val="002D3DBF"/>
    <w:rsid w:val="002D6014"/>
    <w:rsid w:val="003028CD"/>
    <w:rsid w:val="003079C1"/>
    <w:rsid w:val="00320BDD"/>
    <w:rsid w:val="003A1C11"/>
    <w:rsid w:val="00405C16"/>
    <w:rsid w:val="004408F3"/>
    <w:rsid w:val="00443A49"/>
    <w:rsid w:val="00486856"/>
    <w:rsid w:val="004918FA"/>
    <w:rsid w:val="00532117"/>
    <w:rsid w:val="005839E2"/>
    <w:rsid w:val="005C7802"/>
    <w:rsid w:val="005D66A5"/>
    <w:rsid w:val="005E47DA"/>
    <w:rsid w:val="005E5967"/>
    <w:rsid w:val="00633BCC"/>
    <w:rsid w:val="00661664"/>
    <w:rsid w:val="006B47CF"/>
    <w:rsid w:val="006F62F5"/>
    <w:rsid w:val="0071757A"/>
    <w:rsid w:val="0073326F"/>
    <w:rsid w:val="007464A0"/>
    <w:rsid w:val="00754447"/>
    <w:rsid w:val="00764E3E"/>
    <w:rsid w:val="00785F75"/>
    <w:rsid w:val="007F5520"/>
    <w:rsid w:val="008109A9"/>
    <w:rsid w:val="0081477F"/>
    <w:rsid w:val="008204A0"/>
    <w:rsid w:val="008335B0"/>
    <w:rsid w:val="0086251D"/>
    <w:rsid w:val="00883211"/>
    <w:rsid w:val="008C1D11"/>
    <w:rsid w:val="008F1C34"/>
    <w:rsid w:val="00912126"/>
    <w:rsid w:val="00914110"/>
    <w:rsid w:val="0094788F"/>
    <w:rsid w:val="009A37FC"/>
    <w:rsid w:val="009C35D0"/>
    <w:rsid w:val="009C6FBB"/>
    <w:rsid w:val="00A22780"/>
    <w:rsid w:val="00A56AD3"/>
    <w:rsid w:val="00A71CF6"/>
    <w:rsid w:val="00AB4F95"/>
    <w:rsid w:val="00B314C2"/>
    <w:rsid w:val="00B445C8"/>
    <w:rsid w:val="00B46DB3"/>
    <w:rsid w:val="00BE48AD"/>
    <w:rsid w:val="00C10725"/>
    <w:rsid w:val="00C97844"/>
    <w:rsid w:val="00CC243C"/>
    <w:rsid w:val="00D11C35"/>
    <w:rsid w:val="00D11D4A"/>
    <w:rsid w:val="00D222AA"/>
    <w:rsid w:val="00D47C07"/>
    <w:rsid w:val="00D518FF"/>
    <w:rsid w:val="00D7550B"/>
    <w:rsid w:val="00D8325C"/>
    <w:rsid w:val="00DD54F0"/>
    <w:rsid w:val="00DE7F68"/>
    <w:rsid w:val="00E44357"/>
    <w:rsid w:val="00E670B2"/>
    <w:rsid w:val="00E80F24"/>
    <w:rsid w:val="00E816F1"/>
    <w:rsid w:val="00ED0995"/>
    <w:rsid w:val="00F35D80"/>
    <w:rsid w:val="00F80F12"/>
    <w:rsid w:val="00FB49FF"/>
    <w:rsid w:val="00FD157C"/>
    <w:rsid w:val="00FF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8CBA1"/>
  <w15:docId w15:val="{BFDB8477-3F90-4341-9B08-441A64B965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557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816F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816F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550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550B"/>
    <w:rPr>
      <w:rFonts w:ascii="Segoe UI" w:eastAsia="Times New Roman" w:hAnsi="Segoe UI" w:cs="Segoe UI"/>
      <w:sz w:val="18"/>
      <w:szCs w:val="18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35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357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3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71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81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92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43B320-D6BD-40D4-A1B2-9C50B78AC7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1221 N.Zamrzenica Alicja Kaczyńska</cp:lastModifiedBy>
  <cp:revision>3</cp:revision>
  <cp:lastPrinted>2022-07-29T13:06:00Z</cp:lastPrinted>
  <dcterms:created xsi:type="dcterms:W3CDTF">2023-04-04T13:55:00Z</dcterms:created>
  <dcterms:modified xsi:type="dcterms:W3CDTF">2023-04-04T13:55:00Z</dcterms:modified>
</cp:coreProperties>
</file>