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8B678" w14:textId="7DAC6A97" w:rsidR="004A689E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5A822CF2" w14:textId="25D8A0CB" w:rsidR="00CC7DA7" w:rsidRPr="00983C00" w:rsidRDefault="00CC7DA7" w:rsidP="0091435F">
      <w:pPr>
        <w:spacing w:after="120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  <w:szCs w:val="28"/>
        </w:rPr>
        <w:t xml:space="preserve">č.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B635BB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highlight w:val="yellow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5237F974" w:rsidR="001B01D3" w:rsidRPr="00B635BB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4869C702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D0478D6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4F9C6CCD" w:rsidR="00B635BB" w:rsidRPr="00B635BB" w:rsidRDefault="00B635BB" w:rsidP="00B635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635BB" w:rsidRPr="00565125" w14:paraId="563FDCBE" w14:textId="77777777" w:rsidTr="004D27AE">
        <w:tc>
          <w:tcPr>
            <w:tcW w:w="4606" w:type="dxa"/>
            <w:shd w:val="clear" w:color="auto" w:fill="auto"/>
          </w:tcPr>
          <w:p w14:paraId="30F36DE0" w14:textId="50881043" w:rsidR="00B635BB" w:rsidRPr="00B635BB" w:rsidRDefault="00B635BB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606" w:type="dxa"/>
            <w:shd w:val="clear" w:color="auto" w:fill="auto"/>
          </w:tcPr>
          <w:p w14:paraId="05CAF5AF" w14:textId="3F06E41E" w:rsidR="00B635BB" w:rsidRPr="00B635BB" w:rsidRDefault="00B635BB" w:rsidP="00B635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36422A7D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635BB">
              <w:rPr>
                <w:rFonts w:ascii="Arial Narrow" w:hAnsi="Arial Narrow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2364C545" w:rsidR="001B01D3" w:rsidRPr="00B635BB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6"/>
        <w:gridCol w:w="4524"/>
      </w:tblGrid>
      <w:tr w:rsidR="00B635BB" w:rsidRPr="00565125" w14:paraId="6972E9A5" w14:textId="77777777" w:rsidTr="009A5740">
        <w:tc>
          <w:tcPr>
            <w:tcW w:w="4606" w:type="dxa"/>
            <w:shd w:val="clear" w:color="auto" w:fill="auto"/>
          </w:tcPr>
          <w:p w14:paraId="3B6366E5" w14:textId="77777777" w:rsidR="00B635BB" w:rsidRDefault="00B635BB" w:rsidP="009A574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F6F2E77" w14:textId="77777777" w:rsidR="00B635BB" w:rsidRPr="00565125" w:rsidRDefault="00B635BB" w:rsidP="009A574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17566BD1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239F17E2" w14:textId="77777777" w:rsidTr="009A5740">
        <w:tc>
          <w:tcPr>
            <w:tcW w:w="4606" w:type="dxa"/>
            <w:shd w:val="clear" w:color="auto" w:fill="auto"/>
          </w:tcPr>
          <w:p w14:paraId="787A4C09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6C3E118" w14:textId="32FCCC8D" w:rsidR="00B635BB" w:rsidRPr="00334AF1" w:rsidRDefault="00B635BB" w:rsidP="009A5740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B635BB" w:rsidRPr="00565125" w14:paraId="3A1AE152" w14:textId="77777777" w:rsidTr="009A5740">
        <w:tc>
          <w:tcPr>
            <w:tcW w:w="4606" w:type="dxa"/>
            <w:shd w:val="clear" w:color="auto" w:fill="auto"/>
          </w:tcPr>
          <w:p w14:paraId="2963FB7D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BB3C1B3" w14:textId="27400F0C" w:rsidR="00B635BB" w:rsidRPr="00334AF1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38B0AC67" w14:textId="77777777" w:rsidTr="009A5740">
        <w:tc>
          <w:tcPr>
            <w:tcW w:w="4606" w:type="dxa"/>
            <w:shd w:val="clear" w:color="auto" w:fill="auto"/>
          </w:tcPr>
          <w:p w14:paraId="3442D2D8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29F69F6" w14:textId="5F8E0052" w:rsidR="00B635BB" w:rsidRPr="00334AF1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649C87B7" w14:textId="77777777" w:rsidTr="009A5740">
        <w:tc>
          <w:tcPr>
            <w:tcW w:w="4606" w:type="dxa"/>
            <w:shd w:val="clear" w:color="auto" w:fill="auto"/>
          </w:tcPr>
          <w:p w14:paraId="6CD2C170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6C53C43F" w14:textId="65AF3622" w:rsidR="00B635BB" w:rsidRPr="00334AF1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35970775" w14:textId="77777777" w:rsidTr="009A5740">
        <w:tc>
          <w:tcPr>
            <w:tcW w:w="4606" w:type="dxa"/>
            <w:shd w:val="clear" w:color="auto" w:fill="auto"/>
          </w:tcPr>
          <w:p w14:paraId="640F67CC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3E0DE1AA" w14:textId="0DBCA938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2ED4DDED" w14:textId="77777777" w:rsidTr="009A5740">
        <w:tc>
          <w:tcPr>
            <w:tcW w:w="4606" w:type="dxa"/>
            <w:shd w:val="clear" w:color="auto" w:fill="auto"/>
          </w:tcPr>
          <w:p w14:paraId="7E05DF07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424A1358" w14:textId="19B48E48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0BF5B48D" w14:textId="77777777" w:rsidTr="009A5740">
        <w:tc>
          <w:tcPr>
            <w:tcW w:w="4606" w:type="dxa"/>
            <w:shd w:val="clear" w:color="auto" w:fill="auto"/>
          </w:tcPr>
          <w:p w14:paraId="3752A776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8EF35F3" w14:textId="3EC317D4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296495B0" w14:textId="77777777" w:rsidTr="009A5740">
        <w:tc>
          <w:tcPr>
            <w:tcW w:w="4606" w:type="dxa"/>
            <w:shd w:val="clear" w:color="auto" w:fill="auto"/>
          </w:tcPr>
          <w:p w14:paraId="6C1C2FB4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105F0C39" w14:textId="5D75F848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40732A5A" w14:textId="77777777" w:rsidTr="009A5740">
        <w:tc>
          <w:tcPr>
            <w:tcW w:w="4606" w:type="dxa"/>
            <w:shd w:val="clear" w:color="auto" w:fill="auto"/>
          </w:tcPr>
          <w:p w14:paraId="12CF5682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37367D56" w14:textId="11C2BAF3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297A3D92" w14:textId="77777777" w:rsidTr="009A5740">
        <w:tc>
          <w:tcPr>
            <w:tcW w:w="4606" w:type="dxa"/>
            <w:shd w:val="clear" w:color="auto" w:fill="auto"/>
          </w:tcPr>
          <w:p w14:paraId="1D2C9DEE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53B38821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728A9919" w14:textId="77777777" w:rsidTr="009A5740">
        <w:tc>
          <w:tcPr>
            <w:tcW w:w="4606" w:type="dxa"/>
            <w:shd w:val="clear" w:color="auto" w:fill="auto"/>
          </w:tcPr>
          <w:p w14:paraId="5198CCE0" w14:textId="77777777" w:rsidR="00B635BB" w:rsidRPr="00565125" w:rsidRDefault="00B635BB" w:rsidP="009A574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6DF8881C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3D1B9FAE" w14:textId="77777777" w:rsidTr="009A5740">
        <w:tc>
          <w:tcPr>
            <w:tcW w:w="4606" w:type="dxa"/>
            <w:shd w:val="clear" w:color="auto" w:fill="auto"/>
          </w:tcPr>
          <w:p w14:paraId="4A2048E5" w14:textId="77777777" w:rsidR="00B635BB" w:rsidRPr="00565125" w:rsidRDefault="00B635BB" w:rsidP="009A574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539959EC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17B6B62E" w14:textId="77777777" w:rsidTr="009A5740">
        <w:tc>
          <w:tcPr>
            <w:tcW w:w="4606" w:type="dxa"/>
            <w:shd w:val="clear" w:color="auto" w:fill="auto"/>
          </w:tcPr>
          <w:p w14:paraId="67C9B418" w14:textId="77777777" w:rsidR="00B635BB" w:rsidRPr="00565125" w:rsidRDefault="00B635BB" w:rsidP="009A574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400EED69" w14:textId="389B9073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4BC599FD" w14:textId="77777777" w:rsidTr="009A5740">
        <w:tc>
          <w:tcPr>
            <w:tcW w:w="4606" w:type="dxa"/>
            <w:shd w:val="clear" w:color="auto" w:fill="auto"/>
          </w:tcPr>
          <w:p w14:paraId="5777BECD" w14:textId="77777777" w:rsidR="00B635BB" w:rsidRPr="00565125" w:rsidRDefault="00B635BB" w:rsidP="009A574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7DFB23D" w14:textId="43016F6F" w:rsidR="00B635BB" w:rsidRPr="00D45AFA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B635BB" w:rsidRPr="00565125" w14:paraId="4B8AEDD5" w14:textId="77777777" w:rsidTr="009A5740">
        <w:tc>
          <w:tcPr>
            <w:tcW w:w="4606" w:type="dxa"/>
            <w:shd w:val="clear" w:color="auto" w:fill="auto"/>
          </w:tcPr>
          <w:p w14:paraId="76B151DA" w14:textId="77777777" w:rsidR="00B635BB" w:rsidRPr="00565125" w:rsidRDefault="00B635BB" w:rsidP="009A574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B9E1B53" w14:textId="77777777" w:rsidR="00B635BB" w:rsidRPr="00565125" w:rsidRDefault="00B635BB" w:rsidP="009A574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CA59C4E" w14:textId="77777777" w:rsidR="00235150" w:rsidRDefault="00235150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117810C" w14:textId="5BA1E39B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5BF21449" w:rsidR="00611391" w:rsidRPr="00611391" w:rsidRDefault="00564276" w:rsidP="0090411A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CC7DA7">
        <w:rPr>
          <w:rFonts w:ascii="Arial Narrow" w:hAnsi="Arial Narrow" w:cstheme="majorHAnsi"/>
          <w:b/>
          <w:sz w:val="22"/>
          <w:szCs w:val="22"/>
        </w:rPr>
        <w:t>Nákup maliarskeho materiálu, dreva, zámkov a kovania, záhradného materiálu, bezpečnostných inštalácií a piktogramov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EA5F58">
        <w:rPr>
          <w:rFonts w:ascii="Arial Narrow" w:hAnsi="Arial Narrow" w:cstheme="majorHAnsi"/>
          <w:b/>
          <w:sz w:val="22"/>
          <w:szCs w:val="22"/>
        </w:rPr>
        <w:t>.</w:t>
      </w:r>
    </w:p>
    <w:p w14:paraId="7B67DA21" w14:textId="246A3069" w:rsidR="003E79B4" w:rsidRPr="0025789F" w:rsidRDefault="00564276" w:rsidP="00E70080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2761BF" w:rsidRPr="00EA5F58">
        <w:rPr>
          <w:rFonts w:ascii="Arial Narrow" w:hAnsi="Arial Narrow"/>
          <w:sz w:val="22"/>
        </w:rPr>
        <w:t>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</w:t>
      </w:r>
      <w:r w:rsidR="00CC7DA7">
        <w:rPr>
          <w:rFonts w:ascii="Arial Narrow" w:hAnsi="Arial Narrow"/>
          <w:b/>
          <w:sz w:val="22"/>
          <w:szCs w:val="22"/>
        </w:rPr>
        <w:t xml:space="preserve"> „</w:t>
      </w:r>
      <w:r w:rsidR="00E70080" w:rsidRPr="00E70080">
        <w:rPr>
          <w:rFonts w:ascii="Arial Narrow" w:hAnsi="Arial Narrow"/>
          <w:b/>
          <w:sz w:val="22"/>
          <w:szCs w:val="22"/>
        </w:rPr>
        <w:t>Obstaranie zámkov a kovaní pre potreby MV SR a krajských centier podpory MV SR</w:t>
      </w:r>
      <w:r w:rsidR="00E70080">
        <w:rPr>
          <w:rFonts w:ascii="Arial Narrow" w:hAnsi="Arial Narrow"/>
          <w:b/>
          <w:sz w:val="22"/>
          <w:szCs w:val="22"/>
        </w:rPr>
        <w:t>“</w:t>
      </w:r>
      <w:r w:rsidR="00EA5F58">
        <w:rPr>
          <w:rFonts w:ascii="Arial Narrow" w:hAnsi="Arial Narrow" w:cs="Helvetica"/>
          <w:b/>
          <w:sz w:val="22"/>
          <w:szCs w:val="22"/>
          <w:shd w:val="clear" w:color="auto" w:fill="FFFFFF"/>
        </w:rPr>
        <w:t>.</w:t>
      </w:r>
    </w:p>
    <w:p w14:paraId="1E2095B7" w14:textId="19396828" w:rsidR="0025789F" w:rsidRPr="0025789F" w:rsidRDefault="00A924A2" w:rsidP="0025789F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Pr="0025789F">
        <w:rPr>
          <w:rFonts w:ascii="Arial Narrow" w:hAnsi="Arial Narrow" w:cs="Calibri"/>
          <w:sz w:val="22"/>
          <w:szCs w:val="22"/>
        </w:rPr>
        <w:t xml:space="preserve">  Predmet zákazky je </w:t>
      </w:r>
      <w:r w:rsidR="0025789F"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2ECF1FB8" w14:textId="7937F363" w:rsidR="00FC2417" w:rsidRPr="00F803F7" w:rsidRDefault="00564276" w:rsidP="00F803F7">
      <w:pPr>
        <w:pStyle w:val="CTLhead"/>
        <w:spacing w:line="24" w:lineRule="atLeast"/>
        <w:rPr>
          <w:rFonts w:ascii="Arial Narrow" w:hAnsi="Arial Narrow"/>
          <w:sz w:val="22"/>
        </w:rPr>
      </w:pPr>
      <w:r w:rsidRPr="00F803F7">
        <w:rPr>
          <w:rFonts w:ascii="Arial Narrow" w:hAnsi="Arial Narrow" w:cs="Calibri"/>
          <w:b w:val="0"/>
          <w:sz w:val="22"/>
          <w:szCs w:val="22"/>
        </w:rPr>
        <w:t xml:space="preserve">  </w:t>
      </w:r>
      <w:r w:rsidR="00FC2417" w:rsidRPr="00F803F7">
        <w:rPr>
          <w:rFonts w:ascii="Arial Narrow" w:hAnsi="Arial Narrow"/>
          <w:sz w:val="22"/>
        </w:rPr>
        <w:t>Článok III.</w:t>
      </w:r>
    </w:p>
    <w:p w14:paraId="5B00A6C4" w14:textId="138CB835" w:rsidR="00FC2417" w:rsidRDefault="00FC2417" w:rsidP="00F803F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18837670" w14:textId="77777777" w:rsidR="00F803F7" w:rsidRPr="004D27AE" w:rsidRDefault="00F803F7" w:rsidP="00F803F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430A8DA3" w14:textId="171A61DA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F14A91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90411A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222BCB23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F803F7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E2C4A3B" w:rsidR="00363E6B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="00FC2417"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="00FC2417"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="00FC2417"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="00FC2417"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59950A93" w:rsidR="00287E51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4.2</w:t>
      </w:r>
      <w:r>
        <w:rPr>
          <w:rFonts w:ascii="Arial Narrow" w:hAnsi="Arial Narrow"/>
          <w:sz w:val="22"/>
        </w:rPr>
        <w:tab/>
      </w:r>
      <w:r w:rsidR="00287E51"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287E51" w:rsidRPr="004D27AE">
        <w:rPr>
          <w:rFonts w:ascii="Arial Narrow" w:hAnsi="Arial Narrow"/>
          <w:sz w:val="22"/>
        </w:rPr>
        <w:t>na miest</w:t>
      </w:r>
      <w:r w:rsidR="00BB7E38">
        <w:rPr>
          <w:rFonts w:ascii="Arial Narrow" w:hAnsi="Arial Narrow"/>
          <w:sz w:val="22"/>
        </w:rPr>
        <w:t>a</w:t>
      </w:r>
      <w:r w:rsidR="00287E51" w:rsidRPr="004D27AE">
        <w:rPr>
          <w:rFonts w:ascii="Arial Narrow" w:hAnsi="Arial Narrow"/>
          <w:sz w:val="22"/>
        </w:rPr>
        <w:t xml:space="preserve"> dodania, </w:t>
      </w:r>
      <w:r>
        <w:rPr>
          <w:rFonts w:ascii="Arial Narrow" w:hAnsi="Arial Narrow"/>
          <w:sz w:val="22"/>
          <w:szCs w:val="22"/>
        </w:rPr>
        <w:t xml:space="preserve">a to služby </w:t>
      </w:r>
      <w:r w:rsidR="007A08E0">
        <w:rPr>
          <w:rFonts w:ascii="Arial Narrow" w:hAnsi="Arial Narrow"/>
          <w:sz w:val="22"/>
          <w:szCs w:val="22"/>
        </w:rPr>
        <w:t xml:space="preserve">súvisiace </w:t>
      </w:r>
      <w:r w:rsidR="00287E51"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="00287E51"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="00287E51" w:rsidRPr="00287E51">
        <w:rPr>
          <w:rFonts w:ascii="Arial Narrow" w:hAnsi="Arial Narrow"/>
          <w:sz w:val="22"/>
          <w:szCs w:val="22"/>
        </w:rPr>
        <w:t xml:space="preserve"> </w:t>
      </w:r>
      <w:r w:rsidR="00287E51"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="00287E51"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="00F14A91">
        <w:rPr>
          <w:rFonts w:ascii="Arial Narrow" w:hAnsi="Arial Narrow"/>
          <w:sz w:val="22"/>
        </w:rPr>
        <w:t xml:space="preserve"> a</w:t>
      </w:r>
      <w:r w:rsidR="00BB7E38">
        <w:rPr>
          <w:rFonts w:ascii="Arial Narrow" w:hAnsi="Arial Narrow"/>
          <w:sz w:val="22"/>
        </w:rPr>
        <w:t> </w:t>
      </w:r>
      <w:r w:rsidR="00F14A91">
        <w:rPr>
          <w:rFonts w:ascii="Arial Narrow" w:hAnsi="Arial Narrow"/>
          <w:sz w:val="22"/>
        </w:rPr>
        <w:t>montáž</w:t>
      </w:r>
      <w:r w:rsidR="00BB7E38">
        <w:rPr>
          <w:rFonts w:ascii="Arial Narrow" w:hAnsi="Arial Narrow"/>
          <w:sz w:val="22"/>
        </w:rPr>
        <w:t xml:space="preserve"> na miestach dodania</w:t>
      </w:r>
      <w:r w:rsidR="00287E51" w:rsidRPr="004D27AE">
        <w:rPr>
          <w:rFonts w:ascii="Arial Narrow" w:hAnsi="Arial Narrow"/>
          <w:sz w:val="22"/>
        </w:rPr>
        <w:t xml:space="preserve">. </w:t>
      </w:r>
    </w:p>
    <w:p w14:paraId="06B82263" w14:textId="20390A0B" w:rsidR="00FC2417" w:rsidRDefault="00F803F7" w:rsidP="00F803F7">
      <w:pPr>
        <w:pStyle w:val="CTL"/>
        <w:numPr>
          <w:ilvl w:val="0"/>
          <w:numId w:val="0"/>
        </w:numPr>
        <w:tabs>
          <w:tab w:val="left" w:pos="360"/>
        </w:tabs>
        <w:spacing w:line="24" w:lineRule="atLeast"/>
        <w:ind w:left="567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4.3</w:t>
      </w:r>
      <w:r>
        <w:rPr>
          <w:rFonts w:ascii="Arial Narrow" w:hAnsi="Arial Narrow"/>
          <w:sz w:val="22"/>
        </w:rPr>
        <w:tab/>
        <w:t xml:space="preserve">    </w:t>
      </w:r>
      <w:r w:rsidR="00FC2417"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CC7DA7">
        <w:rPr>
          <w:rFonts w:ascii="Arial Narrow" w:hAnsi="Arial Narrow"/>
          <w:sz w:val="22"/>
          <w:szCs w:val="22"/>
        </w:rPr>
        <w:t>do 6</w:t>
      </w:r>
      <w:r w:rsidRPr="00E062CC">
        <w:rPr>
          <w:rFonts w:ascii="Arial Narrow" w:hAnsi="Arial Narrow"/>
          <w:sz w:val="22"/>
          <w:szCs w:val="22"/>
        </w:rPr>
        <w:t xml:space="preserve">0 dní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  <w:r w:rsidR="00E70080" w:rsidRPr="00E70080">
        <w:rPr>
          <w:rFonts w:ascii="Arial Narrow" w:hAnsi="Arial Narrow"/>
          <w:sz w:val="22"/>
        </w:rPr>
        <w:t>D</w:t>
      </w:r>
      <w:r w:rsidR="00E70080" w:rsidRPr="00E70080">
        <w:rPr>
          <w:rFonts w:ascii="Arial Narrow" w:hAnsi="Arial Narrow"/>
          <w:sz w:val="22"/>
        </w:rPr>
        <w:t>odanie predmetu zákazky bude realizované priebežne na základe objednávok (približne 9 objednávok)</w:t>
      </w:r>
      <w:bookmarkStart w:id="0" w:name="_GoBack"/>
      <w:bookmarkEnd w:id="0"/>
    </w:p>
    <w:p w14:paraId="610BF409" w14:textId="37A18C7A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4.4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Miestom dodania </w:t>
      </w:r>
      <w:r w:rsidR="0025789F">
        <w:rPr>
          <w:rFonts w:ascii="Arial Narrow" w:hAnsi="Arial Narrow"/>
          <w:sz w:val="22"/>
        </w:rPr>
        <w:t>je</w:t>
      </w:r>
      <w:r w:rsidR="001D0C05" w:rsidRPr="004D27AE">
        <w:rPr>
          <w:rFonts w:ascii="Arial Narrow" w:hAnsi="Arial Narrow"/>
          <w:sz w:val="22"/>
        </w:rPr>
        <w:t xml:space="preserve"> miest</w:t>
      </w:r>
      <w:r w:rsidR="0025789F">
        <w:rPr>
          <w:rFonts w:ascii="Arial Narrow" w:hAnsi="Arial Narrow"/>
          <w:sz w:val="22"/>
        </w:rPr>
        <w:t>o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56EA63E2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360" w:hanging="36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4.5</w:t>
      </w:r>
      <w:r>
        <w:rPr>
          <w:rFonts w:ascii="Arial Narrow" w:hAnsi="Arial Narrow"/>
          <w:sz w:val="22"/>
        </w:rPr>
        <w:tab/>
        <w:t xml:space="preserve">    </w:t>
      </w:r>
      <w:r w:rsidR="00FC2417"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="00FC241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67855E66" w:rsidR="00FC2417" w:rsidRPr="004D27AE" w:rsidRDefault="00F803F7" w:rsidP="00F803F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4.6</w:t>
      </w:r>
      <w:r>
        <w:rPr>
          <w:rFonts w:ascii="Arial Narrow" w:hAnsi="Arial Narrow"/>
          <w:sz w:val="22"/>
        </w:rPr>
        <w:tab/>
      </w:r>
      <w:r w:rsidR="004003BF"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10FD35D4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4.7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Po </w:t>
      </w:r>
      <w:r w:rsidR="00FC2417"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="00FC2417" w:rsidRPr="004D27AE">
        <w:rPr>
          <w:rFonts w:ascii="Arial Narrow" w:hAnsi="Arial Narrow"/>
          <w:sz w:val="22"/>
        </w:rPr>
        <w:t xml:space="preserve">. Kupujúci po </w:t>
      </w:r>
      <w:r w:rsidR="00FC2417"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="00FC2417"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="00FC2417" w:rsidRPr="00E53022">
        <w:rPr>
          <w:rFonts w:ascii="Arial Narrow" w:hAnsi="Arial Narrow" w:cs="Calibri"/>
          <w:sz w:val="22"/>
          <w:szCs w:val="22"/>
        </w:rPr>
        <w:t>redávajúci</w:t>
      </w:r>
      <w:r w:rsidR="00FC2417" w:rsidRPr="004D27AE">
        <w:rPr>
          <w:rFonts w:ascii="Arial Narrow" w:hAnsi="Arial Narrow"/>
          <w:sz w:val="22"/>
        </w:rPr>
        <w:t xml:space="preserve"> sa mu zaväzuje toto užívanie dňom </w:t>
      </w:r>
      <w:r w:rsidR="00FC2417"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4C9978B7" w:rsidR="00BA2865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4.8</w:t>
      </w:r>
      <w:r>
        <w:rPr>
          <w:rFonts w:ascii="Arial Narrow" w:hAnsi="Arial Narrow"/>
          <w:sz w:val="22"/>
        </w:rPr>
        <w:tab/>
      </w:r>
      <w:r w:rsidR="00BA2865"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="00BA2865"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="00BA2865"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5112FD69" w:rsidR="00BA2865" w:rsidRPr="004D27AE" w:rsidRDefault="00F803F7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4.9</w:t>
      </w:r>
      <w:r>
        <w:rPr>
          <w:rFonts w:ascii="Arial Narrow" w:hAnsi="Arial Narrow"/>
          <w:sz w:val="22"/>
        </w:rPr>
        <w:tab/>
      </w:r>
      <w:r w:rsidR="00D5473D"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="00D5473D"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>
        <w:rPr>
          <w:rFonts w:ascii="Arial Narrow" w:hAnsi="Arial Narrow"/>
          <w:sz w:val="22"/>
        </w:rPr>
        <w:t xml:space="preserve">vateľov uvedených </w:t>
      </w:r>
      <w:r w:rsidR="00383985">
        <w:rPr>
          <w:rFonts w:ascii="Arial Narrow" w:hAnsi="Arial Narrow"/>
          <w:sz w:val="22"/>
        </w:rPr>
        <w:lastRenderedPageBreak/>
        <w:t>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5DB8DAD" w:rsidR="00BA2865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4.10</w:t>
      </w:r>
      <w:r>
        <w:rPr>
          <w:rFonts w:ascii="Arial Narrow" w:hAnsi="Arial Narrow"/>
          <w:sz w:val="22"/>
        </w:rPr>
        <w:tab/>
      </w:r>
      <w:r w:rsidR="00BA2865"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="00BA2865"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="00BA2865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="00BA2865"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="00BA2865"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="00BA2865"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>
        <w:rPr>
          <w:rFonts w:ascii="Arial Narrow" w:hAnsi="Arial Narrow"/>
          <w:sz w:val="22"/>
        </w:rPr>
        <w:t>4</w:t>
      </w:r>
      <w:r w:rsidR="00BA2865"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="00BA2865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BA2865"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="00BA2865" w:rsidRPr="00BA2865">
        <w:rPr>
          <w:rFonts w:ascii="Arial Narrow" w:hAnsi="Arial Narrow"/>
          <w:sz w:val="22"/>
          <w:szCs w:val="22"/>
        </w:rPr>
        <w:t>ri</w:t>
      </w:r>
      <w:r w:rsidR="00BA2865"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="00BA2865"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F0FC58C" w:rsidR="000A644D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4.11</w:t>
      </w:r>
      <w:r>
        <w:rPr>
          <w:rFonts w:ascii="Arial Narrow" w:hAnsi="Arial Narrow"/>
          <w:sz w:val="22"/>
        </w:rPr>
        <w:tab/>
      </w:r>
      <w:r w:rsidR="000A644D" w:rsidRPr="004D27AE">
        <w:rPr>
          <w:rFonts w:ascii="Arial Narrow" w:hAnsi="Arial Narrow"/>
          <w:sz w:val="22"/>
        </w:rPr>
        <w:t>Predávajúci vyhlasuje, že v čase uzatvorenia</w:t>
      </w:r>
      <w:r w:rsidR="000A644D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="000A644D"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="000A644D"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="000A644D"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="000A644D"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="000A644D"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="000A644D"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="000A644D" w:rsidRPr="004D27AE">
        <w:rPr>
          <w:rFonts w:ascii="Arial Narrow" w:hAnsi="Arial Narrow"/>
          <w:sz w:val="22"/>
        </w:rPr>
        <w:t>.</w:t>
      </w:r>
    </w:p>
    <w:p w14:paraId="1A3835CD" w14:textId="7A76FF6D" w:rsidR="000A644D" w:rsidRPr="004D27AE" w:rsidRDefault="00D232FE" w:rsidP="00D232F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4.12</w:t>
      </w:r>
      <w:r>
        <w:rPr>
          <w:rFonts w:ascii="Arial Narrow" w:hAnsi="Arial Narrow"/>
          <w:sz w:val="22"/>
        </w:rPr>
        <w:tab/>
      </w:r>
      <w:r w:rsidR="00052BBB"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="00052BBB"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6859CE44" w:rsidR="00FC2417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4.13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="00FC2417"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tejto zmluvy</w:t>
      </w:r>
      <w:r w:rsidR="00FC2417" w:rsidRPr="004D27AE">
        <w:rPr>
          <w:rFonts w:ascii="Arial Narrow" w:hAnsi="Arial Narrow"/>
        </w:rPr>
        <w:t>.</w:t>
      </w:r>
    </w:p>
    <w:p w14:paraId="0F4F0A19" w14:textId="21564D77" w:rsidR="00FC2417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4.14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22545BD3" w:rsidR="00BB427D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4.15</w:t>
      </w:r>
      <w:r>
        <w:rPr>
          <w:rFonts w:ascii="Arial Narrow" w:hAnsi="Arial Narrow"/>
          <w:sz w:val="22"/>
        </w:rPr>
        <w:tab/>
      </w:r>
      <w:r w:rsidR="00BB427D"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BB427D"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="00BB427D" w:rsidRPr="004D27AE">
        <w:rPr>
          <w:rFonts w:ascii="Arial Narrow" w:hAnsi="Arial Narrow"/>
          <w:sz w:val="22"/>
        </w:rPr>
        <w:t>.</w:t>
      </w:r>
    </w:p>
    <w:p w14:paraId="4CD25B73" w14:textId="6BD2511C" w:rsidR="00FC2417" w:rsidRPr="004D27AE" w:rsidRDefault="00D232FE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6BB2A8B1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0A1C76E0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232FE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698AD35A" w:rsidR="00FC2417" w:rsidRPr="00611391" w:rsidRDefault="00611391" w:rsidP="0061139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D232FE">
        <w:rPr>
          <w:rFonts w:ascii="Arial Narrow" w:hAnsi="Arial Narrow"/>
          <w:b/>
          <w:sz w:val="22"/>
        </w:rPr>
        <w:t>Článok VI</w:t>
      </w:r>
      <w:r w:rsidR="00FC2417" w:rsidRPr="00611391">
        <w:rPr>
          <w:rFonts w:ascii="Arial Narrow" w:hAnsi="Arial Narrow"/>
          <w:b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4A645419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lastRenderedPageBreak/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CA72B1">
        <w:rPr>
          <w:rFonts w:ascii="Arial Narrow" w:hAnsi="Arial Narrow"/>
          <w:sz w:val="22"/>
          <w:szCs w:val="22"/>
        </w:rPr>
        <w:t xml:space="preserve">je </w:t>
      </w:r>
      <w:r w:rsidR="00D232FE">
        <w:rPr>
          <w:rFonts w:ascii="Arial Narrow" w:hAnsi="Arial Narrow"/>
          <w:sz w:val="22"/>
          <w:szCs w:val="22"/>
        </w:rPr>
        <w:t>24 mesiacov</w:t>
      </w:r>
      <w:r w:rsidR="00CA72B1">
        <w:rPr>
          <w:rFonts w:ascii="Arial Narrow" w:hAnsi="Arial Narrow"/>
          <w:sz w:val="22"/>
          <w:szCs w:val="22"/>
        </w:rPr>
        <w:t xml:space="preserve"> </w:t>
      </w:r>
      <w:r w:rsidR="00CA72B1" w:rsidRPr="00B95B09">
        <w:rPr>
          <w:rFonts w:ascii="Arial Narrow" w:hAnsi="Arial Narrow"/>
          <w:sz w:val="22"/>
          <w:szCs w:val="22"/>
        </w:rPr>
        <w:t>od prebratia predmetu zmluvy kupujúcim</w:t>
      </w:r>
      <w:r w:rsidR="00CA72B1">
        <w:rPr>
          <w:rFonts w:ascii="Arial Narrow" w:hAnsi="Arial Narrow"/>
          <w:sz w:val="22"/>
          <w:szCs w:val="22"/>
        </w:rPr>
        <w:t xml:space="preserve">, </w:t>
      </w:r>
      <w:r w:rsidR="00CA72B1" w:rsidRPr="00B95B09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CA72B1" w:rsidRPr="00B95B09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871105D" w:rsidR="00FC2417" w:rsidRPr="004D27AE" w:rsidRDefault="00CA72B1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Kupujúci s</w:t>
      </w:r>
      <w:r w:rsidR="00FC2417" w:rsidRPr="004D27AE">
        <w:rPr>
          <w:rFonts w:ascii="Arial Narrow" w:hAnsi="Arial Narrow"/>
          <w:sz w:val="22"/>
        </w:rPr>
        <w:t xml:space="preserve">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7F19BA1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CA72B1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CA72B1">
        <w:rPr>
          <w:rFonts w:ascii="Arial Narrow" w:hAnsi="Arial Narrow"/>
          <w:sz w:val="22"/>
        </w:rPr>
        <w:t xml:space="preserve">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71FB7B60" w:rsidR="00FC2417" w:rsidRPr="004D27AE" w:rsidRDefault="00CA72B1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2BBA1059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CA72B1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CA72B1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68FCEBBF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3836646" w14:textId="08EFB11A" w:rsidR="00357D06" w:rsidRPr="00B02C77" w:rsidRDefault="00357D06" w:rsidP="00502B5E">
      <w:pPr>
        <w:tabs>
          <w:tab w:val="clear" w:pos="2160"/>
          <w:tab w:val="clear" w:pos="2880"/>
        </w:tabs>
        <w:spacing w:line="276" w:lineRule="auto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04B9BE15" w14:textId="328C4EF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</w:t>
      </w:r>
      <w:r w:rsidR="00A02C55">
        <w:rPr>
          <w:rFonts w:ascii="Arial Narrow" w:hAnsi="Arial Narrow" w:cs="Calibri"/>
          <w:sz w:val="22"/>
          <w:szCs w:val="22"/>
        </w:rPr>
        <w:t>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DD6996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DD69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460219CB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F73231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>
        <w:rPr>
          <w:rFonts w:ascii="Arial Narrow" w:hAnsi="Arial Narrow" w:cs="Calibri"/>
          <w:sz w:val="22"/>
          <w:szCs w:val="22"/>
          <w:lang w:val="sk-SK"/>
        </w:rPr>
        <w:t>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A02C55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</w:t>
      </w:r>
      <w:r w:rsidR="007F5FFC">
        <w:rPr>
          <w:rFonts w:ascii="Arial Narrow" w:hAnsi="Arial Narrow" w:cs="Calibri"/>
          <w:sz w:val="22"/>
          <w:szCs w:val="22"/>
          <w:lang w:val="sk-SK"/>
        </w:rPr>
        <w:t>3.</w:t>
      </w:r>
      <w:r w:rsidRPr="004D27AE">
        <w:rPr>
          <w:rFonts w:ascii="Arial Narrow" w:hAnsi="Arial Narrow"/>
          <w:sz w:val="22"/>
          <w:lang w:val="sk-SK"/>
        </w:rPr>
        <w:t xml:space="preserve"> tejto zmluvy</w:t>
      </w:r>
      <w:r w:rsidR="007F5FFC">
        <w:rPr>
          <w:rFonts w:ascii="Arial Narrow" w:hAnsi="Arial Narrow"/>
          <w:sz w:val="22"/>
          <w:lang w:val="sk-SK"/>
        </w:rPr>
        <w:t xml:space="preserve">)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F0F66DB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A02C55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r w:rsidR="00CE13E9" w:rsidRPr="004D27AE">
        <w:rPr>
          <w:rFonts w:ascii="Arial Narrow" w:hAnsi="Arial Narrow"/>
          <w:sz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1F9F1640" w:rsidR="00503DEC" w:rsidRPr="004D27AE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A02C55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A02C55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4D41B317" w14:textId="77777777" w:rsidR="00DD6996" w:rsidRPr="00DD6996" w:rsidRDefault="00DD6996" w:rsidP="00DD6996">
      <w:pPr>
        <w:pStyle w:val="Odsekzoznamu"/>
        <w:widowControl w:val="0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57D8388" w14:textId="2F87830D" w:rsidR="00582DCF" w:rsidRPr="004D27AE" w:rsidRDefault="00A02C55" w:rsidP="00A02C55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69EFD19B" w:rsidR="00613A8C" w:rsidRDefault="00A02C55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16679146" w14:textId="77777777" w:rsidR="00AD32D1" w:rsidRPr="00DD6996" w:rsidRDefault="00AD32D1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</w:p>
    <w:p w14:paraId="5598B5EC" w14:textId="3C32DC1F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A02C55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35C7887C" w:rsidR="00FC2417" w:rsidRPr="004D27AE" w:rsidRDefault="00A02C55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120E7755" w:rsidR="00D5473D" w:rsidRPr="004D27AE" w:rsidRDefault="00FC2417" w:rsidP="00A02C5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A02C55">
        <w:rPr>
          <w:rFonts w:ascii="Arial Narrow" w:hAnsi="Arial Narrow" w:cs="Calibri"/>
          <w:sz w:val="22"/>
          <w:szCs w:val="22"/>
          <w:lang w:val="sk-SK"/>
        </w:rPr>
        <w:t xml:space="preserve"> po lehote jej </w:t>
      </w:r>
      <w:r w:rsidR="00622DC5">
        <w:rPr>
          <w:rFonts w:ascii="Arial Narrow" w:hAnsi="Arial Narrow" w:cs="Calibri"/>
          <w:sz w:val="22"/>
          <w:szCs w:val="22"/>
          <w:lang w:val="sk-SK"/>
        </w:rPr>
        <w:t>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7F6A39B1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A02C55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A02C55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122FCA5B" w14:textId="4B6B9EBF" w:rsidR="00FC2417" w:rsidRPr="00CC7DA7" w:rsidRDefault="00880C7A" w:rsidP="00CC7DA7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="00CC7DA7">
        <w:rPr>
          <w:rFonts w:ascii="Arial Narrow" w:hAnsi="Arial Narrow" w:cs="Calibri"/>
          <w:sz w:val="22"/>
          <w:szCs w:val="22"/>
          <w:lang w:val="sk-SK"/>
        </w:rPr>
        <w:t>zmluvy.</w:t>
      </w:r>
      <w:r w:rsidR="001C1564" w:rsidRPr="00CC7DA7">
        <w:rPr>
          <w:rFonts w:ascii="Arial Narrow" w:hAnsi="Arial Narrow" w:cs="Calibri"/>
          <w:sz w:val="22"/>
          <w:szCs w:val="22"/>
        </w:rPr>
        <w:t xml:space="preserve">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402CB647" w:rsidR="00DD6996" w:rsidRPr="00CB761A" w:rsidRDefault="00A02C55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X</w:t>
      </w:r>
      <w:r w:rsidR="00DD6996"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6F29D70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48E8F35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141C0844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="00F02363">
        <w:rPr>
          <w:rFonts w:ascii="Arial Narrow" w:hAnsi="Arial Narrow"/>
        </w:rPr>
        <w:t xml:space="preserve"> </w:t>
      </w:r>
      <w:r w:rsidR="0090411A">
        <w:rPr>
          <w:rFonts w:ascii="Arial Narrow" w:hAnsi="Arial Narrow"/>
        </w:rPr>
        <w:t xml:space="preserve">JUDr. Tomáš Franko 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746BA3EB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  <w:hyperlink r:id="rId10" w:history="1">
        <w:r w:rsidR="0090411A" w:rsidRPr="00A735AD">
          <w:rPr>
            <w:rStyle w:val="Hypertextovprepojenie"/>
            <w:rFonts w:ascii="Arial Narrow" w:hAnsi="Arial Narrow"/>
          </w:rPr>
          <w:t>tomas.franko@minv.sk</w:t>
        </w:r>
      </w:hyperlink>
      <w:r w:rsidR="0090411A">
        <w:rPr>
          <w:rFonts w:ascii="Arial Narrow" w:hAnsi="Arial Narrow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lastRenderedPageBreak/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CB36059" w14:textId="77777777" w:rsidR="00B66DEE" w:rsidRPr="00E5390A" w:rsidRDefault="00B66DEE" w:rsidP="00B66DEE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5390A"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3ADBF221" w14:textId="77777777" w:rsidR="00357D06" w:rsidRPr="00C33AE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</w:p>
    <w:p w14:paraId="5A632C46" w14:textId="0447CC0D" w:rsidR="00111BE1" w:rsidRPr="00AD32D1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446BFD0D" w14:textId="77777777" w:rsidR="00AD32D1" w:rsidRPr="00C33AE6" w:rsidRDefault="00AD32D1" w:rsidP="00AD32D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03194CC3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</w:t>
      </w:r>
      <w:r w:rsidR="0090411A">
        <w:rPr>
          <w:rFonts w:ascii="Arial Narrow" w:hAnsi="Arial Narrow"/>
          <w:sz w:val="22"/>
          <w:szCs w:val="22"/>
        </w:rPr>
        <w:t> Bratislave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="00B635BB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="0090411A">
        <w:rPr>
          <w:rFonts w:ascii="Arial Narrow" w:hAnsi="Arial Narrow"/>
          <w:sz w:val="22"/>
          <w:szCs w:val="22"/>
        </w:rPr>
        <w:t>Bratislave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1A0A450F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</w:r>
      <w:r w:rsidR="00B635BB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2D8CBC75" w14:textId="2AB4436F" w:rsidR="00B635BB" w:rsidRPr="00B635BB" w:rsidRDefault="00B635BB" w:rsidP="00B635BB">
      <w:pPr>
        <w:rPr>
          <w:rFonts w:ascii="Arial Narrow" w:hAnsi="Arial Narrow"/>
          <w:sz w:val="22"/>
          <w:szCs w:val="22"/>
        </w:rPr>
      </w:pPr>
    </w:p>
    <w:p w14:paraId="608BBAE3" w14:textId="43908029" w:rsidR="00B635BB" w:rsidRPr="00B635BB" w:rsidRDefault="00B635BB" w:rsidP="00B635BB">
      <w:pPr>
        <w:rPr>
          <w:rFonts w:ascii="Arial Narrow" w:hAnsi="Arial Narrow"/>
          <w:sz w:val="22"/>
          <w:szCs w:val="22"/>
        </w:rPr>
      </w:pPr>
    </w:p>
    <w:p w14:paraId="648CDD64" w14:textId="40FDB5BD" w:rsidR="00B635BB" w:rsidRPr="00B635BB" w:rsidRDefault="00B635BB" w:rsidP="00B635BB">
      <w:pPr>
        <w:rPr>
          <w:rFonts w:ascii="Arial Narrow" w:hAnsi="Arial Narrow"/>
          <w:sz w:val="22"/>
          <w:szCs w:val="22"/>
        </w:rPr>
      </w:pPr>
    </w:p>
    <w:p w14:paraId="53C4E760" w14:textId="45350FD3" w:rsidR="00B635BB" w:rsidRPr="00B635BB" w:rsidRDefault="00B635BB" w:rsidP="00B635BB">
      <w:pPr>
        <w:tabs>
          <w:tab w:val="left" w:pos="5670"/>
        </w:tabs>
        <w:spacing w:line="276" w:lineRule="auto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635BB">
        <w:rPr>
          <w:rFonts w:ascii="Arial Narrow" w:hAnsi="Arial Narrow"/>
          <w:sz w:val="22"/>
          <w:szCs w:val="22"/>
        </w:rPr>
        <w:t xml:space="preserve">       ................................................         </w:t>
      </w:r>
      <w:r w:rsidRPr="00B635BB">
        <w:rPr>
          <w:rFonts w:ascii="Arial Narrow" w:hAnsi="Arial Narrow"/>
          <w:sz w:val="22"/>
          <w:szCs w:val="22"/>
        </w:rPr>
        <w:tab/>
      </w:r>
      <w:r w:rsidRPr="00B635BB">
        <w:rPr>
          <w:rFonts w:ascii="Arial Narrow" w:hAnsi="Arial Narrow"/>
          <w:sz w:val="22"/>
          <w:szCs w:val="22"/>
        </w:rPr>
        <w:tab/>
      </w:r>
      <w:r w:rsidRPr="00B635BB">
        <w:rPr>
          <w:rFonts w:ascii="Arial Narrow" w:hAnsi="Arial Narrow"/>
          <w:sz w:val="22"/>
          <w:szCs w:val="22"/>
        </w:rPr>
        <w:tab/>
      </w:r>
      <w:r w:rsidRPr="00B635BB">
        <w:rPr>
          <w:rFonts w:ascii="Arial Narrow" w:eastAsia="Calibri" w:hAnsi="Arial Narrow" w:cs="Arial Narrow"/>
          <w:sz w:val="22"/>
          <w:szCs w:val="22"/>
          <w:lang w:eastAsia="en-US"/>
        </w:rPr>
        <w:t>.............................................................</w:t>
      </w:r>
    </w:p>
    <w:p w14:paraId="0E5ED2C5" w14:textId="5A203A6D" w:rsidR="00B635BB" w:rsidRPr="00B635BB" w:rsidRDefault="00B635BB" w:rsidP="00235150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B635BB">
        <w:rPr>
          <w:rFonts w:ascii="Arial Narrow" w:hAnsi="Arial Narrow"/>
          <w:b/>
          <w:i/>
          <w:iCs/>
          <w:sz w:val="22"/>
          <w:szCs w:val="22"/>
        </w:rPr>
        <w:tab/>
      </w:r>
    </w:p>
    <w:p w14:paraId="7B251424" w14:textId="6F7965A4" w:rsidR="00B635BB" w:rsidRPr="00347A93" w:rsidRDefault="00B635BB" w:rsidP="00B635BB">
      <w:pPr>
        <w:tabs>
          <w:tab w:val="left" w:pos="5670"/>
        </w:tabs>
        <w:rPr>
          <w:rFonts w:ascii="Arial Narrow" w:hAnsi="Arial Narrow"/>
          <w:color w:val="808080" w:themeColor="background1" w:themeShade="80"/>
          <w:sz w:val="18"/>
          <w:szCs w:val="18"/>
        </w:rPr>
      </w:pPr>
      <w:r w:rsidRPr="00B33E51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sk-SK"/>
        </w:rPr>
        <w:tab/>
      </w:r>
      <w:r>
        <w:rPr>
          <w:rFonts w:ascii="Arial Narrow" w:eastAsia="Calibri" w:hAnsi="Arial Narrow"/>
          <w:sz w:val="22"/>
          <w:szCs w:val="22"/>
          <w:lang w:eastAsia="sk-SK"/>
        </w:rPr>
        <w:tab/>
        <w:t xml:space="preserve">                     </w:t>
      </w:r>
    </w:p>
    <w:p w14:paraId="4C1F4DFB" w14:textId="3C60AA38" w:rsidR="00B635BB" w:rsidRPr="0056537A" w:rsidRDefault="00B635BB" w:rsidP="00B635BB">
      <w:pPr>
        <w:rPr>
          <w:szCs w:val="24"/>
        </w:rPr>
      </w:pPr>
    </w:p>
    <w:p w14:paraId="077C50AD" w14:textId="54054AC6" w:rsidR="00B635BB" w:rsidRDefault="00B635BB" w:rsidP="00B635BB">
      <w:pPr>
        <w:ind w:right="-869" w:firstLine="284"/>
        <w:rPr>
          <w:szCs w:val="24"/>
        </w:rPr>
      </w:pPr>
      <w:r w:rsidRPr="0056537A">
        <w:rPr>
          <w:szCs w:val="24"/>
        </w:rPr>
        <w:t xml:space="preserve">      </w:t>
      </w:r>
      <w:r>
        <w:rPr>
          <w:szCs w:val="24"/>
        </w:rPr>
        <w:t xml:space="preserve">    </w:t>
      </w:r>
    </w:p>
    <w:p w14:paraId="431DD04C" w14:textId="1C10D099" w:rsidR="0090411A" w:rsidRDefault="005E5837" w:rsidP="00B635BB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ab/>
      </w:r>
    </w:p>
    <w:p w14:paraId="20C1B7B8" w14:textId="77777777" w:rsidR="0090411A" w:rsidRDefault="0090411A" w:rsidP="0090411A">
      <w:pPr>
        <w:tabs>
          <w:tab w:val="center" w:pos="1701"/>
          <w:tab w:val="left" w:pos="4665"/>
          <w:tab w:val="center" w:pos="5670"/>
        </w:tabs>
        <w:jc w:val="right"/>
        <w:rPr>
          <w:rFonts w:ascii="Arial Narrow" w:hAnsi="Arial Narrow"/>
          <w:color w:val="808080" w:themeColor="background1" w:themeShade="80"/>
          <w:sz w:val="18"/>
          <w:szCs w:val="18"/>
        </w:rPr>
      </w:pPr>
    </w:p>
    <w:p w14:paraId="12395F31" w14:textId="77777777" w:rsidR="0090411A" w:rsidRDefault="0090411A" w:rsidP="0090411A">
      <w:pPr>
        <w:tabs>
          <w:tab w:val="center" w:pos="1701"/>
          <w:tab w:val="left" w:pos="4665"/>
          <w:tab w:val="center" w:pos="5670"/>
        </w:tabs>
        <w:jc w:val="right"/>
        <w:rPr>
          <w:rFonts w:ascii="Arial Narrow" w:hAnsi="Arial Narrow"/>
          <w:color w:val="808080" w:themeColor="background1" w:themeShade="80"/>
          <w:sz w:val="18"/>
          <w:szCs w:val="18"/>
        </w:rPr>
      </w:pPr>
    </w:p>
    <w:p w14:paraId="0764F5AC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3603D84C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1C1CE3B1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5C332028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3FB5CC48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0DDC9281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5381283E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5CD05E0C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1A99D9E1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4C41912B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582E01DE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2369073B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62D51E1E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28921B2A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0F50BD90" w14:textId="77777777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025B0C83" w14:textId="6529475B" w:rsidR="00B635BB" w:rsidRDefault="00B635BB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7BA352D5" w14:textId="0E1EE272" w:rsidR="00235150" w:rsidRDefault="00235150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p w14:paraId="51E1F65F" w14:textId="1884189E" w:rsidR="00235150" w:rsidRDefault="00235150" w:rsidP="0090411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right"/>
        <w:rPr>
          <w:rFonts w:ascii="Arial Narrow" w:hAnsi="Arial Narrow"/>
          <w:color w:val="808080" w:themeColor="background1" w:themeShade="80"/>
          <w:sz w:val="16"/>
          <w:szCs w:val="16"/>
        </w:rPr>
      </w:pPr>
    </w:p>
    <w:sectPr w:rsidR="00235150" w:rsidSect="00A41FD9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ABDBE" w14:textId="77777777" w:rsidR="00D12398" w:rsidRDefault="00D12398" w:rsidP="00983CE3">
      <w:r>
        <w:separator/>
      </w:r>
    </w:p>
  </w:endnote>
  <w:endnote w:type="continuationSeparator" w:id="0">
    <w:p w14:paraId="17B7FDBD" w14:textId="77777777" w:rsidR="00D12398" w:rsidRDefault="00D12398" w:rsidP="00983CE3">
      <w:r>
        <w:continuationSeparator/>
      </w:r>
    </w:p>
  </w:endnote>
  <w:endnote w:type="continuationNotice" w:id="1">
    <w:p w14:paraId="4B4C3EA8" w14:textId="77777777" w:rsidR="00D12398" w:rsidRDefault="00D123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2C1C2579" w:rsidR="0090411A" w:rsidRPr="00A41FD9" w:rsidRDefault="0090411A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E70080">
          <w:rPr>
            <w:rFonts w:ascii="Arial Narrow" w:hAnsi="Arial Narrow"/>
            <w:noProof/>
            <w:sz w:val="18"/>
            <w:szCs w:val="18"/>
          </w:rPr>
          <w:t>7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90411A" w:rsidRDefault="0090411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96F95" w14:textId="77777777" w:rsidR="00D12398" w:rsidRDefault="00D12398" w:rsidP="00983CE3">
      <w:r>
        <w:separator/>
      </w:r>
    </w:p>
  </w:footnote>
  <w:footnote w:type="continuationSeparator" w:id="0">
    <w:p w14:paraId="07086705" w14:textId="77777777" w:rsidR="00D12398" w:rsidRDefault="00D12398" w:rsidP="00983CE3">
      <w:r>
        <w:continuationSeparator/>
      </w:r>
    </w:p>
  </w:footnote>
  <w:footnote w:type="continuationNotice" w:id="1">
    <w:p w14:paraId="029C3ECF" w14:textId="77777777" w:rsidR="00D12398" w:rsidRDefault="00D1239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4C1FB" w14:textId="77777777" w:rsidR="00243A6D" w:rsidRPr="00CC7DA7" w:rsidRDefault="00243A6D" w:rsidP="00243A6D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2 Návrh zmluvy</w:t>
    </w:r>
  </w:p>
  <w:p w14:paraId="5E42BB59" w14:textId="77777777" w:rsidR="00243A6D" w:rsidRDefault="00243A6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2A40F6AD" w:rsidR="0090411A" w:rsidRPr="00CC7DA7" w:rsidRDefault="00CC7DA7" w:rsidP="00CC7DA7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2 Návrh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900484D"/>
    <w:multiLevelType w:val="hybridMultilevel"/>
    <w:tmpl w:val="749C04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4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49"/>
  </w:num>
  <w:num w:numId="5">
    <w:abstractNumId w:val="50"/>
  </w:num>
  <w:num w:numId="6">
    <w:abstractNumId w:val="16"/>
  </w:num>
  <w:num w:numId="7">
    <w:abstractNumId w:val="27"/>
  </w:num>
  <w:num w:numId="8">
    <w:abstractNumId w:val="44"/>
  </w:num>
  <w:num w:numId="9">
    <w:abstractNumId w:val="47"/>
  </w:num>
  <w:num w:numId="10">
    <w:abstractNumId w:val="29"/>
  </w:num>
  <w:num w:numId="11">
    <w:abstractNumId w:val="22"/>
  </w:num>
  <w:num w:numId="12">
    <w:abstractNumId w:val="14"/>
  </w:num>
  <w:num w:numId="13">
    <w:abstractNumId w:val="18"/>
  </w:num>
  <w:num w:numId="14">
    <w:abstractNumId w:val="32"/>
  </w:num>
  <w:num w:numId="15">
    <w:abstractNumId w:val="21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6"/>
  </w:num>
  <w:num w:numId="26">
    <w:abstractNumId w:val="15"/>
  </w:num>
  <w:num w:numId="27">
    <w:abstractNumId w:val="48"/>
  </w:num>
  <w:num w:numId="28">
    <w:abstractNumId w:val="52"/>
  </w:num>
  <w:num w:numId="29">
    <w:abstractNumId w:val="37"/>
  </w:num>
  <w:num w:numId="30">
    <w:abstractNumId w:val="36"/>
  </w:num>
  <w:num w:numId="31">
    <w:abstractNumId w:val="26"/>
  </w:num>
  <w:num w:numId="32">
    <w:abstractNumId w:val="34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1"/>
    <w:lvlOverride w:ilvl="0">
      <w:startOverride w:val="1"/>
    </w:lvlOverride>
  </w:num>
  <w:num w:numId="44">
    <w:abstractNumId w:val="35"/>
  </w:num>
  <w:num w:numId="45">
    <w:abstractNumId w:val="40"/>
  </w:num>
  <w:num w:numId="46">
    <w:abstractNumId w:val="23"/>
  </w:num>
  <w:num w:numId="47">
    <w:abstractNumId w:val="43"/>
  </w:num>
  <w:num w:numId="48">
    <w:abstractNumId w:val="33"/>
  </w:num>
  <w:num w:numId="49">
    <w:abstractNumId w:val="31"/>
  </w:num>
  <w:num w:numId="50">
    <w:abstractNumId w:val="19"/>
  </w:num>
  <w:num w:numId="51">
    <w:abstractNumId w:val="25"/>
  </w:num>
  <w:num w:numId="52">
    <w:abstractNumId w:val="39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</w:num>
  <w:num w:numId="63">
    <w:abstractNumId w:val="45"/>
  </w:num>
  <w:num w:numId="64">
    <w:abstractNumId w:val="28"/>
  </w:num>
  <w:num w:numId="65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16C0E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5D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612E"/>
    <w:rsid w:val="00216D53"/>
    <w:rsid w:val="00223693"/>
    <w:rsid w:val="002258B5"/>
    <w:rsid w:val="0023083E"/>
    <w:rsid w:val="00232340"/>
    <w:rsid w:val="00234CC9"/>
    <w:rsid w:val="00235150"/>
    <w:rsid w:val="00241A9A"/>
    <w:rsid w:val="00243A6D"/>
    <w:rsid w:val="002500F9"/>
    <w:rsid w:val="0025448F"/>
    <w:rsid w:val="0025789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E79B4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3CFE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2B5E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60327D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7621"/>
    <w:rsid w:val="00636CA9"/>
    <w:rsid w:val="0064007D"/>
    <w:rsid w:val="00644E98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57E"/>
    <w:rsid w:val="006E7843"/>
    <w:rsid w:val="006F1081"/>
    <w:rsid w:val="006F23C1"/>
    <w:rsid w:val="006F2A19"/>
    <w:rsid w:val="00701D18"/>
    <w:rsid w:val="00705B37"/>
    <w:rsid w:val="00706EF3"/>
    <w:rsid w:val="00712663"/>
    <w:rsid w:val="007301F2"/>
    <w:rsid w:val="0073475B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D4A44"/>
    <w:rsid w:val="007E2863"/>
    <w:rsid w:val="007E5974"/>
    <w:rsid w:val="007F32BF"/>
    <w:rsid w:val="007F5FFC"/>
    <w:rsid w:val="00806255"/>
    <w:rsid w:val="00816278"/>
    <w:rsid w:val="008434BF"/>
    <w:rsid w:val="008503DC"/>
    <w:rsid w:val="00853F92"/>
    <w:rsid w:val="00866950"/>
    <w:rsid w:val="00871303"/>
    <w:rsid w:val="00871650"/>
    <w:rsid w:val="008736CC"/>
    <w:rsid w:val="008808C4"/>
    <w:rsid w:val="00880C7A"/>
    <w:rsid w:val="008A3759"/>
    <w:rsid w:val="008A5A46"/>
    <w:rsid w:val="008A780A"/>
    <w:rsid w:val="008B47C9"/>
    <w:rsid w:val="008B5D71"/>
    <w:rsid w:val="008C420E"/>
    <w:rsid w:val="008C65F2"/>
    <w:rsid w:val="008D1565"/>
    <w:rsid w:val="008D3DA8"/>
    <w:rsid w:val="008E1AA4"/>
    <w:rsid w:val="008E5017"/>
    <w:rsid w:val="008E72A7"/>
    <w:rsid w:val="008F0B5A"/>
    <w:rsid w:val="0090411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7455E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2C55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24A2"/>
    <w:rsid w:val="00A97B98"/>
    <w:rsid w:val="00AA04A6"/>
    <w:rsid w:val="00AA2E02"/>
    <w:rsid w:val="00AA5611"/>
    <w:rsid w:val="00AA6F2E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35BB"/>
    <w:rsid w:val="00B66DEE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02AF"/>
    <w:rsid w:val="00BB38A2"/>
    <w:rsid w:val="00BB427D"/>
    <w:rsid w:val="00BB6F56"/>
    <w:rsid w:val="00BB79AD"/>
    <w:rsid w:val="00BB7E38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6E1F"/>
    <w:rsid w:val="00C071EA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68B2"/>
    <w:rsid w:val="00CA704C"/>
    <w:rsid w:val="00CA72B1"/>
    <w:rsid w:val="00CA7569"/>
    <w:rsid w:val="00CB3294"/>
    <w:rsid w:val="00CB3BD5"/>
    <w:rsid w:val="00CB761A"/>
    <w:rsid w:val="00CB7E78"/>
    <w:rsid w:val="00CC0B6E"/>
    <w:rsid w:val="00CC7DA7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398"/>
    <w:rsid w:val="00D232FE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64FCA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0080"/>
    <w:rsid w:val="00E71649"/>
    <w:rsid w:val="00E747B8"/>
    <w:rsid w:val="00E912A7"/>
    <w:rsid w:val="00E94266"/>
    <w:rsid w:val="00E97A3E"/>
    <w:rsid w:val="00EA047C"/>
    <w:rsid w:val="00EA1188"/>
    <w:rsid w:val="00EA5F24"/>
    <w:rsid w:val="00EA5F58"/>
    <w:rsid w:val="00EC512C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363"/>
    <w:rsid w:val="00F0274A"/>
    <w:rsid w:val="00F07F10"/>
    <w:rsid w:val="00F135EA"/>
    <w:rsid w:val="00F14A91"/>
    <w:rsid w:val="00F151BD"/>
    <w:rsid w:val="00F167DD"/>
    <w:rsid w:val="00F21217"/>
    <w:rsid w:val="00F223A9"/>
    <w:rsid w:val="00F236FE"/>
    <w:rsid w:val="00F2456B"/>
    <w:rsid w:val="00F27522"/>
    <w:rsid w:val="00F35032"/>
    <w:rsid w:val="00F432CD"/>
    <w:rsid w:val="00F436F6"/>
    <w:rsid w:val="00F45682"/>
    <w:rsid w:val="00F50D9F"/>
    <w:rsid w:val="00F560BE"/>
    <w:rsid w:val="00F56899"/>
    <w:rsid w:val="00F62D10"/>
    <w:rsid w:val="00F73231"/>
    <w:rsid w:val="00F803F7"/>
    <w:rsid w:val="00F8115F"/>
    <w:rsid w:val="00F8219D"/>
    <w:rsid w:val="00F825A4"/>
    <w:rsid w:val="00F84F73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tl1">
    <w:name w:val="Štýl1"/>
    <w:basedOn w:val="Normlny"/>
    <w:next w:val="Nadpis7"/>
    <w:uiPriority w:val="99"/>
    <w:rsid w:val="0025789F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Zkladntext0">
    <w:name w:val="Základný text_"/>
    <w:link w:val="Zkladntext20"/>
    <w:rsid w:val="0025789F"/>
    <w:rPr>
      <w:shd w:val="clear" w:color="auto" w:fill="FFFFFF"/>
    </w:rPr>
  </w:style>
  <w:style w:type="paragraph" w:customStyle="1" w:styleId="Zkladntext20">
    <w:name w:val="Základný text2"/>
    <w:basedOn w:val="Normlny"/>
    <w:link w:val="Zkladntext0"/>
    <w:rsid w:val="0025789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tomas.franko@minv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9CBA1B6-4BB1-4FB1-8CD9-9419C95E47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99EBCF-16FB-46F8-962F-A394B12C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Nikola Šimunová</cp:lastModifiedBy>
  <cp:revision>2</cp:revision>
  <cp:lastPrinted>2022-08-04T10:02:00Z</cp:lastPrinted>
  <dcterms:created xsi:type="dcterms:W3CDTF">2023-05-03T09:23:00Z</dcterms:created>
  <dcterms:modified xsi:type="dcterms:W3CDTF">2023-05-03T09:23:00Z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