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6151354C"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C34793">
        <w:rPr>
          <w:rFonts w:ascii="Arial Narrow" w:hAnsi="Arial Narrow"/>
          <w:b/>
          <w:color w:val="auto"/>
          <w:shd w:val="clear" w:color="auto" w:fill="FFFFFF"/>
        </w:rPr>
        <w:t xml:space="preserve">Nákup </w:t>
      </w:r>
      <w:proofErr w:type="spellStart"/>
      <w:r w:rsidR="00C34793">
        <w:rPr>
          <w:rFonts w:ascii="Arial Narrow" w:hAnsi="Arial Narrow"/>
          <w:b/>
          <w:color w:val="auto"/>
          <w:shd w:val="clear" w:color="auto" w:fill="FFFFFF"/>
        </w:rPr>
        <w:t>maliarského</w:t>
      </w:r>
      <w:proofErr w:type="spellEnd"/>
      <w:r w:rsidR="00C34793">
        <w:rPr>
          <w:rFonts w:ascii="Arial Narrow" w:hAnsi="Arial Narrow"/>
          <w:b/>
          <w:color w:val="auto"/>
          <w:shd w:val="clear" w:color="auto" w:fill="FFFFFF"/>
        </w:rPr>
        <w:t xml:space="preserve"> materiálu, dreva, zámkov a kovania, záhradného materiálu, bezpečnostných inštalácií a </w:t>
      </w:r>
      <w:proofErr w:type="spellStart"/>
      <w:r w:rsidR="00C34793">
        <w:rPr>
          <w:rFonts w:ascii="Arial Narrow" w:hAnsi="Arial Narrow"/>
          <w:b/>
          <w:color w:val="auto"/>
          <w:shd w:val="clear" w:color="auto" w:fill="FFFFFF"/>
        </w:rPr>
        <w:t>piktogramov</w:t>
      </w:r>
      <w:r w:rsidR="00F068BC" w:rsidRPr="00FB66E1">
        <w:rPr>
          <w:rFonts w:ascii="Arial Narrow" w:hAnsi="Arial Narrow"/>
          <w:b/>
          <w:color w:val="auto"/>
          <w:shd w:val="clear" w:color="auto" w:fill="FFFFFF"/>
        </w:rPr>
        <w:t>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6A983EC2" w14:textId="649B2C16" w:rsidR="00602D4E" w:rsidRPr="00FB66E1" w:rsidRDefault="00B320AE" w:rsidP="00602D4E">
      <w:pPr>
        <w:shd w:val="clear" w:color="auto" w:fill="FFFFFF"/>
        <w:spacing w:after="150"/>
        <w:rPr>
          <w:rFonts w:ascii="Arial Narrow" w:hAnsi="Arial Narrow" w:cs="Helvetica"/>
          <w:b/>
          <w:i/>
          <w:sz w:val="28"/>
          <w:szCs w:val="28"/>
          <w:shd w:val="clear" w:color="auto" w:fill="FFFFFF"/>
        </w:rPr>
      </w:pPr>
      <w:r w:rsidRPr="00FB66E1">
        <w:rPr>
          <w:rFonts w:ascii="Arial Narrow" w:eastAsia="Arial" w:hAnsi="Arial Narrow" w:cstheme="majorHAnsi"/>
          <w:b/>
          <w:i/>
          <w:sz w:val="28"/>
          <w:szCs w:val="28"/>
        </w:rPr>
        <w:t>„</w:t>
      </w:r>
      <w:r w:rsidR="006B2AB7" w:rsidRPr="006B2AB7">
        <w:rPr>
          <w:rFonts w:ascii="Arial Narrow" w:eastAsia="Arial" w:hAnsi="Arial Narrow" w:cstheme="majorHAnsi"/>
          <w:b/>
          <w:i/>
          <w:sz w:val="28"/>
          <w:szCs w:val="28"/>
        </w:rPr>
        <w:t>Obstaranie zámkov a kovaní pre potreby MV SR a krajských centier podpory MV SR</w:t>
      </w:r>
      <w:r w:rsidR="00965FEF" w:rsidRPr="00FB66E1">
        <w:rPr>
          <w:rFonts w:ascii="Arial Narrow" w:eastAsia="Arial" w:hAnsi="Arial Narrow" w:cstheme="majorHAnsi"/>
          <w:b/>
          <w:i/>
          <w:sz w:val="28"/>
          <w:szCs w:val="28"/>
        </w:rPr>
        <w:t>“</w:t>
      </w:r>
      <w:r w:rsidR="00602D4E" w:rsidRPr="00FB66E1">
        <w:rPr>
          <w:rFonts w:ascii="Arial Narrow" w:eastAsia="Arial" w:hAnsi="Arial Narrow" w:cstheme="majorHAnsi"/>
          <w:b/>
          <w:i/>
          <w:sz w:val="28"/>
          <w:szCs w:val="28"/>
        </w:rPr>
        <w:t xml:space="preserve"> (ID </w:t>
      </w:r>
      <w:r w:rsidR="00602D4E" w:rsidRPr="00FB66E1">
        <w:rPr>
          <w:rFonts w:ascii="Arial Narrow" w:hAnsi="Arial Narrow" w:cs="Helvetica"/>
          <w:b/>
          <w:i/>
          <w:sz w:val="28"/>
          <w:szCs w:val="28"/>
          <w:shd w:val="clear" w:color="auto" w:fill="FFFFFF"/>
        </w:rPr>
        <w:t>zákaz</w:t>
      </w:r>
      <w:r w:rsidR="00602D4E" w:rsidRPr="006B2AB7">
        <w:rPr>
          <w:rFonts w:ascii="Arial Narrow" w:eastAsia="Arial" w:hAnsi="Arial Narrow" w:cstheme="majorHAnsi"/>
          <w:b/>
          <w:i/>
          <w:sz w:val="28"/>
          <w:szCs w:val="28"/>
        </w:rPr>
        <w:t xml:space="preserve">ky </w:t>
      </w:r>
      <w:r w:rsidR="006B2AB7" w:rsidRPr="006B2AB7">
        <w:rPr>
          <w:rFonts w:ascii="Arial Narrow" w:eastAsia="Arial" w:hAnsi="Arial Narrow" w:cstheme="majorHAnsi"/>
          <w:b/>
          <w:i/>
          <w:sz w:val="28"/>
          <w:szCs w:val="28"/>
        </w:rPr>
        <w:t>40857</w:t>
      </w:r>
      <w:r w:rsidR="00602D4E" w:rsidRPr="006B2AB7">
        <w:rPr>
          <w:rFonts w:ascii="Arial Narrow" w:eastAsia="Arial" w:hAnsi="Arial Narrow" w:cstheme="majorHAnsi"/>
          <w:b/>
          <w:i/>
          <w:sz w:val="28"/>
          <w:szCs w:val="28"/>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358324F9" w14:textId="3445DA1D" w:rsidR="00602D4E" w:rsidRPr="00FB66E1" w:rsidRDefault="00602D4E" w:rsidP="008819B2">
      <w:pPr>
        <w:jc w:val="both"/>
        <w:rPr>
          <w:rFonts w:ascii="Arial Narrow" w:hAnsi="Arial Narrow"/>
        </w:rPr>
      </w:pPr>
    </w:p>
    <w:p w14:paraId="08DB4830" w14:textId="4EE779A4" w:rsidR="00F07060" w:rsidRPr="00FB66E1" w:rsidRDefault="00F07060" w:rsidP="008819B2">
      <w:pPr>
        <w:jc w:val="both"/>
        <w:rPr>
          <w:rFonts w:ascii="Arial Narrow" w:hAnsi="Arial Narrow"/>
        </w:rPr>
      </w:pPr>
    </w:p>
    <w:p w14:paraId="21326C89" w14:textId="77777777" w:rsidR="00602D4E" w:rsidRPr="00FB66E1" w:rsidRDefault="00602D4E" w:rsidP="008819B2">
      <w:pPr>
        <w:jc w:val="both"/>
        <w:rPr>
          <w:rFonts w:ascii="Arial Narrow" w:hAnsi="Arial Narrow"/>
        </w:rPr>
      </w:pPr>
    </w:p>
    <w:p w14:paraId="5F6D11B5" w14:textId="77777777" w:rsidR="00F07060" w:rsidRPr="00FB66E1" w:rsidRDefault="00F07060" w:rsidP="008819B2">
      <w:pPr>
        <w:jc w:val="both"/>
        <w:rPr>
          <w:rFonts w:ascii="Arial Narrow" w:hAnsi="Arial Narrow"/>
        </w:rPr>
      </w:pPr>
    </w:p>
    <w:p w14:paraId="1306B73A" w14:textId="29650F09" w:rsidR="00E600D3" w:rsidRPr="00FB66E1" w:rsidRDefault="008819B2"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t xml:space="preserve">V </w:t>
      </w:r>
      <w:r w:rsidR="007672A6" w:rsidRPr="00FB66E1">
        <w:rPr>
          <w:rFonts w:ascii="Arial Narrow" w:hAnsi="Arial Narrow"/>
        </w:rPr>
        <w:t>Bratislave</w:t>
      </w:r>
      <w:r w:rsidR="00F552BC" w:rsidRPr="00FB66E1">
        <w:rPr>
          <w:rFonts w:ascii="Arial Narrow" w:hAnsi="Arial Narrow"/>
        </w:rPr>
        <w:t xml:space="preserve">, </w:t>
      </w:r>
      <w:r w:rsidR="005E0998" w:rsidRPr="00FB66E1">
        <w:rPr>
          <w:rFonts w:ascii="Arial Narrow" w:hAnsi="Arial Narrow"/>
        </w:rPr>
        <w:t xml:space="preserve">dňa </w:t>
      </w:r>
      <w:r w:rsidR="003D4B1A">
        <w:rPr>
          <w:rFonts w:ascii="Arial Narrow" w:hAnsi="Arial Narrow"/>
        </w:rPr>
        <w:t>12</w:t>
      </w:r>
      <w:bookmarkStart w:id="0" w:name="_GoBack"/>
      <w:bookmarkEnd w:id="0"/>
      <w:r w:rsidR="0098408D">
        <w:rPr>
          <w:rFonts w:ascii="Arial Narrow" w:hAnsi="Arial Narrow"/>
        </w:rPr>
        <w:t>.06</w:t>
      </w:r>
      <w:r w:rsidR="003A2668">
        <w:rPr>
          <w:rFonts w:ascii="Arial Narrow" w:hAnsi="Arial Narrow"/>
        </w:rPr>
        <w:t>.2023</w:t>
      </w:r>
      <w:r w:rsidR="00E600D3"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92CC173"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1C3F24" w:rsidRPr="00FB66E1">
        <w:rPr>
          <w:rFonts w:ascii="Arial Narrow" w:hAnsi="Arial Narrow"/>
        </w:rPr>
        <w:t xml:space="preserve">Mgr. </w:t>
      </w:r>
      <w:r w:rsidR="006B2AB7">
        <w:rPr>
          <w:rFonts w:ascii="Arial Narrow" w:hAnsi="Arial Narrow"/>
        </w:rPr>
        <w:t>Nikola Šimunová</w:t>
      </w:r>
    </w:p>
    <w:p w14:paraId="17D9A947" w14:textId="09F51382"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w:t>
      </w:r>
      <w:r w:rsidR="00C34793">
        <w:rPr>
          <w:rFonts w:ascii="Arial Narrow" w:hAnsi="Arial Narrow"/>
        </w:rPr>
        <w:t xml:space="preserve"> </w:t>
      </w:r>
      <w:r w:rsidR="00481BAF" w:rsidRPr="00FB66E1">
        <w:rPr>
          <w:rFonts w:ascii="Arial Narrow" w:hAnsi="Arial Narrow"/>
        </w:rPr>
        <w:t>509</w:t>
      </w:r>
      <w:r w:rsidR="001C3F24" w:rsidRPr="00FB66E1">
        <w:rPr>
          <w:rFonts w:ascii="Arial Narrow" w:hAnsi="Arial Narrow"/>
        </w:rPr>
        <w:t>44</w:t>
      </w:r>
      <w:r w:rsidR="006B2AB7">
        <w:rPr>
          <w:rFonts w:ascii="Arial Narrow" w:hAnsi="Arial Narrow"/>
        </w:rPr>
        <w:t>439</w:t>
      </w:r>
    </w:p>
    <w:p w14:paraId="143FC1BE" w14:textId="39081572"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6B2AB7">
        <w:rPr>
          <w:rFonts w:ascii="Arial Narrow" w:hAnsi="Arial Narrow"/>
        </w:rPr>
        <w:t>nikola.simunova</w:t>
      </w:r>
      <w:r w:rsidR="00C34793">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FB66E1" w:rsidRDefault="003418F7" w:rsidP="003418F7">
      <w:pPr>
        <w:spacing w:line="276" w:lineRule="auto"/>
        <w:jc w:val="both"/>
        <w:rPr>
          <w:rFonts w:ascii="Arial Narrow" w:hAnsi="Arial Narrow"/>
        </w:rPr>
      </w:pPr>
      <w:r w:rsidRPr="00FB66E1">
        <w:rPr>
          <w:rFonts w:ascii="Arial Narrow" w:hAnsi="Arial Narrow"/>
        </w:rPr>
        <w:t>Adresa stránky, kde je možný prístup k dokumentácií VO:</w:t>
      </w:r>
    </w:p>
    <w:p w14:paraId="685FB2F3" w14:textId="5CC603DD" w:rsidR="0029256C" w:rsidRDefault="003418F7" w:rsidP="003418F7">
      <w:pPr>
        <w:spacing w:line="276" w:lineRule="auto"/>
        <w:jc w:val="both"/>
      </w:pPr>
      <w:r w:rsidRPr="00FB66E1">
        <w:rPr>
          <w:rFonts w:ascii="Arial Narrow" w:hAnsi="Arial Narrow"/>
        </w:rPr>
        <w:t xml:space="preserve">KO: </w:t>
      </w:r>
      <w:hyperlink r:id="rId8" w:history="1">
        <w:r w:rsidR="006B2AB7" w:rsidRPr="006B2AB7">
          <w:rPr>
            <w:rStyle w:val="Hypertextovprepojenie"/>
            <w:rFonts w:ascii="Arial Narrow" w:hAnsi="Arial Narrow"/>
          </w:rPr>
          <w:t>https://josephine.proebiz.com/sk/tender/40857/summary</w:t>
        </w:r>
      </w:hyperlink>
    </w:p>
    <w:p w14:paraId="2A22FAC6" w14:textId="27728134" w:rsidR="003418F7" w:rsidRPr="00FB66E1" w:rsidRDefault="003418F7" w:rsidP="003418F7">
      <w:pPr>
        <w:spacing w:line="276" w:lineRule="auto"/>
        <w:jc w:val="both"/>
        <w:rPr>
          <w:rFonts w:ascii="Arial Narrow" w:hAnsi="Arial Narrow"/>
        </w:rPr>
      </w:pPr>
      <w:r w:rsidRPr="00FB66E1">
        <w:rPr>
          <w:rFonts w:ascii="Arial Narrow" w:hAnsi="Arial Narrow"/>
        </w:rPr>
        <w:t xml:space="preserve">DNS: </w:t>
      </w:r>
      <w:hyperlink r:id="rId9" w:history="1">
        <w:r w:rsidR="00C34793" w:rsidRPr="00C34793">
          <w:rPr>
            <w:rStyle w:val="Hypertextovprepojenie"/>
            <w:rFonts w:ascii="Arial Narrow" w:hAnsi="Arial Narrow"/>
          </w:rPr>
          <w:t>https://josephine.proebiz.com/sk/tender/31847/summary</w:t>
        </w:r>
      </w:hyperlink>
      <w:r w:rsidR="00C34793">
        <w:t xml:space="preserve"> </w:t>
      </w:r>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0D39C136" w14:textId="089265F4" w:rsidR="003D495A" w:rsidRPr="00C34793" w:rsidRDefault="009353EA" w:rsidP="003418F7">
      <w:pPr>
        <w:spacing w:line="276" w:lineRule="auto"/>
        <w:jc w:val="both"/>
        <w:rPr>
          <w:rFonts w:ascii="Arial Narrow" w:hAnsi="Arial Narrow"/>
        </w:rPr>
      </w:pPr>
      <w:hyperlink r:id="rId10" w:history="1">
        <w:r w:rsidR="00C34793" w:rsidRPr="00C34793">
          <w:rPr>
            <w:rStyle w:val="Hypertextovprepojenie"/>
            <w:rFonts w:ascii="Arial Narrow" w:hAnsi="Arial Narrow"/>
          </w:rPr>
          <w:t>https://www.uvo.gov.sk/vyhladavanie/vyhladavanie-zakaziek/detail/450165?cHash=e4e750b2d253ff3bc4240f9d670e8d10</w:t>
        </w:r>
      </w:hyperlink>
    </w:p>
    <w:p w14:paraId="2C54B91D" w14:textId="77777777" w:rsidR="00C34793" w:rsidRPr="00FB66E1" w:rsidRDefault="00C34793"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26B3909F" w14:textId="77777777" w:rsidR="00602D4E" w:rsidRPr="00FB66E1" w:rsidRDefault="00602D4E" w:rsidP="00602D4E">
      <w:pPr>
        <w:rPr>
          <w:rFonts w:ascii="Arial Narrow" w:hAnsi="Arial Narrow"/>
          <w:lang w:eastAsia="x-none"/>
        </w:rPr>
      </w:pPr>
    </w:p>
    <w:p w14:paraId="2C49A602" w14:textId="0DC593FD" w:rsidR="009962DE" w:rsidRDefault="00AF2B45" w:rsidP="00AF2B45">
      <w:pPr>
        <w:spacing w:line="276" w:lineRule="auto"/>
        <w:jc w:val="both"/>
        <w:rPr>
          <w:rFonts w:ascii="Arial Narrow" w:hAnsi="Arial Narrow"/>
        </w:rPr>
      </w:pPr>
      <w:r w:rsidRPr="00AF2B45">
        <w:rPr>
          <w:rFonts w:ascii="Arial Narrow" w:hAnsi="Arial Narrow"/>
        </w:rPr>
        <w:t xml:space="preserve">Predmetom zákazky je obstaranie </w:t>
      </w:r>
      <w:r w:rsidR="006B2AB7" w:rsidRPr="006B2AB7">
        <w:rPr>
          <w:rFonts w:ascii="Arial Narrow" w:hAnsi="Arial Narrow"/>
        </w:rPr>
        <w:t>zámkov a kovaní pre potreby MV SR a krajských centier podpory MV SR prostredníctvom zriadeného DNS Maliarsky materiál, drevo, zámky a kovania, záhradný materiál, bezpečnostné inštalácie a piktogramy</w:t>
      </w:r>
      <w:r w:rsidR="009962DE">
        <w:rPr>
          <w:rFonts w:ascii="Arial Narrow" w:hAnsi="Arial Narrow"/>
        </w:rPr>
        <w:t>, dodanie tovaru do miesta dodania, vyloženie tovaru v mieste dodania v množstve podľa prílohy č. 1, miesto dodania: definované v prílohe č. 1. Podrobnosti sú uvedené v prílohe č. 1 – Opis predmetu zákazky týchto súťažných podkladov.</w:t>
      </w:r>
    </w:p>
    <w:p w14:paraId="5D205D46" w14:textId="0EEFACE9" w:rsidR="00A03717" w:rsidRPr="00FB66E1" w:rsidRDefault="00A03717" w:rsidP="00CB1AD0">
      <w:pPr>
        <w:spacing w:line="276" w:lineRule="auto"/>
        <w:jc w:val="both"/>
        <w:rPr>
          <w:rFonts w:ascii="Arial Narrow" w:eastAsia="Calibri" w:hAnsi="Arial Narrow"/>
        </w:rPr>
      </w:pPr>
    </w:p>
    <w:p w14:paraId="5A60E6AA" w14:textId="743A179B"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FB66E1">
        <w:rPr>
          <w:rFonts w:ascii="Arial Narrow" w:hAnsi="Arial Narrow"/>
          <w:b/>
        </w:rPr>
        <w:t>:</w:t>
      </w:r>
      <w:r w:rsidRPr="00FB66E1">
        <w:rPr>
          <w:rFonts w:ascii="Arial Narrow" w:hAnsi="Arial Narrow"/>
          <w:b/>
        </w:rPr>
        <w:t xml:space="preserve"> </w:t>
      </w:r>
      <w:r w:rsidR="006B2AB7" w:rsidRPr="006B2AB7">
        <w:rPr>
          <w:rFonts w:ascii="Arial Narrow" w:hAnsi="Arial Narrow"/>
          <w:b/>
          <w:bCs/>
          <w:highlight w:val="yellow"/>
        </w:rPr>
        <w:t xml:space="preserve">27 435,72 </w:t>
      </w:r>
      <w:r w:rsidR="00EF14A5" w:rsidRPr="006B2AB7">
        <w:rPr>
          <w:rFonts w:ascii="Arial Narrow" w:hAnsi="Arial Narrow"/>
          <w:b/>
          <w:bCs/>
          <w:highlight w:val="yellow"/>
        </w:rPr>
        <w:t>EUR</w:t>
      </w:r>
      <w:r w:rsidRPr="006B2AB7">
        <w:rPr>
          <w:rFonts w:ascii="Arial Narrow" w:hAnsi="Arial Narrow"/>
          <w:b/>
          <w:bCs/>
          <w:highlight w:val="yellow"/>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0DCBDA3A" w14:textId="77777777" w:rsidR="006B2AB7" w:rsidRDefault="006E20FB" w:rsidP="006B2AB7">
      <w:pPr>
        <w:jc w:val="both"/>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9962DE">
        <w:rPr>
          <w:rFonts w:ascii="Arial Narrow" w:hAnsi="Arial Narrow"/>
          <w:b/>
        </w:rPr>
        <w:t>do 6</w:t>
      </w:r>
      <w:r w:rsidR="00713A4A" w:rsidRPr="00FB66E1">
        <w:rPr>
          <w:rFonts w:ascii="Arial Narrow" w:hAnsi="Arial Narrow"/>
          <w:b/>
        </w:rPr>
        <w:t>0</w:t>
      </w:r>
      <w:r w:rsidR="000F5E5A" w:rsidRPr="00FB66E1">
        <w:rPr>
          <w:rFonts w:ascii="Arial Narrow" w:hAnsi="Arial Narrow"/>
          <w:b/>
        </w:rPr>
        <w:t xml:space="preserve"> dní odo dňa</w:t>
      </w:r>
      <w:r w:rsidR="00713A4A" w:rsidRPr="00FB66E1">
        <w:rPr>
          <w:rFonts w:ascii="Arial Narrow" w:hAnsi="Arial Narrow"/>
          <w:b/>
        </w:rPr>
        <w:t xml:space="preserve"> nadobudnutia účinnosti zmluvy</w:t>
      </w:r>
      <w:r w:rsidR="006B2AB7">
        <w:rPr>
          <w:rFonts w:ascii="Arial Narrow" w:hAnsi="Arial Narrow"/>
          <w:b/>
        </w:rPr>
        <w:t xml:space="preserve">, </w:t>
      </w:r>
      <w:r w:rsidR="006B2AB7" w:rsidRPr="006B2AB7">
        <w:rPr>
          <w:rFonts w:ascii="Arial Narrow" w:hAnsi="Arial Narrow"/>
        </w:rPr>
        <w:t>dodanie predmetu zákazky bude realizované priebežne na základe objednávok (približne 9 objednávok)</w:t>
      </w:r>
    </w:p>
    <w:p w14:paraId="40940962" w14:textId="770A2610"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4"/>
      <w:r w:rsidRPr="00FB66E1">
        <w:rPr>
          <w:rFonts w:ascii="Arial Narrow" w:hAnsi="Arial Narrow"/>
          <w:bCs/>
          <w:color w:val="2F5496" w:themeColor="accent1" w:themeShade="BF"/>
          <w:lang w:val="sk-SK"/>
        </w:rPr>
        <w:t>Podmienky predloženia ponuky</w:t>
      </w:r>
      <w:bookmarkEnd w:id="5"/>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1"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2"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77777777"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Pr="00FB66E1">
        <w:rPr>
          <w:rFonts w:ascii="Arial Narrow" w:eastAsia="TimesNewRomanPSMT" w:hAnsi="Arial Narrow"/>
          <w:color w:val="000000"/>
        </w:rPr>
        <w:t xml:space="preserve">Zaradený záujemca </w:t>
      </w:r>
      <w:r w:rsidR="009C6825" w:rsidRPr="00FB66E1">
        <w:rPr>
          <w:rFonts w:ascii="Arial Narrow" w:hAnsi="Arial Narrow"/>
        </w:rPr>
        <w:t>nemôže byť v</w:t>
      </w:r>
      <w:r w:rsidR="00612589" w:rsidRPr="00FB66E1">
        <w:rPr>
          <w:rFonts w:ascii="Arial Narrow" w:hAnsi="Arial Narrow"/>
        </w:rPr>
        <w:t> </w:t>
      </w:r>
      <w:r w:rsidR="009C6825" w:rsidRPr="00FB66E1">
        <w:rPr>
          <w:rFonts w:ascii="Arial Narrow" w:hAnsi="Arial Narrow"/>
        </w:rPr>
        <w:t xml:space="preserve">tom istom postupe zadávania zákazky </w:t>
      </w:r>
      <w:r w:rsidR="00470868" w:rsidRPr="00FB66E1">
        <w:rPr>
          <w:rFonts w:ascii="Arial Narrow" w:hAnsi="Arial Narrow"/>
        </w:rPr>
        <w:t xml:space="preserve">(v konkrétnej výzve) </w:t>
      </w:r>
      <w:r w:rsidR="009C6825" w:rsidRPr="00FB66E1">
        <w:rPr>
          <w:rFonts w:ascii="Arial Narrow" w:hAnsi="Arial Narrow"/>
        </w:rPr>
        <w:t xml:space="preserve">členom skupiny dodávateľov, ktorá predkladá ponuku. Verejný obstarávateľ alebo obstarávateľ vylúči </w:t>
      </w:r>
      <w:r w:rsidRPr="00FB66E1">
        <w:rPr>
          <w:rFonts w:ascii="Arial Narrow" w:eastAsia="TimesNewRomanPSMT" w:hAnsi="Arial Narrow"/>
          <w:color w:val="000000"/>
        </w:rPr>
        <w:t>zaradeného záujemcu</w:t>
      </w:r>
      <w:r w:rsidR="009C6825" w:rsidRPr="00FB66E1">
        <w:rPr>
          <w:rFonts w:ascii="Arial Narrow" w:hAnsi="Arial Narrow"/>
        </w:rPr>
        <w:t xml:space="preserve">, ktorý je súčasne členom skupiny dodávateľov.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5"/>
      <w:r w:rsidRPr="00FB66E1">
        <w:rPr>
          <w:rFonts w:ascii="Arial Narrow" w:hAnsi="Arial Narrow"/>
          <w:bCs/>
          <w:color w:val="2F5496" w:themeColor="accent1" w:themeShade="BF"/>
          <w:lang w:val="sk-SK"/>
        </w:rPr>
        <w:t>Jazyk ponuky</w:t>
      </w:r>
      <w:bookmarkEnd w:id="6"/>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6"/>
      <w:r w:rsidRPr="00FB66E1">
        <w:rPr>
          <w:rFonts w:ascii="Arial Narrow" w:hAnsi="Arial Narrow"/>
          <w:bCs/>
          <w:color w:val="2F5496" w:themeColor="accent1" w:themeShade="BF"/>
          <w:lang w:val="sk-SK"/>
        </w:rPr>
        <w:t>Predkladanie a obsah ponuky</w:t>
      </w:r>
      <w:bookmarkEnd w:id="7"/>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3"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lastRenderedPageBreak/>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4"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riešené v zmysle § 170 ods. 8 b) 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5"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001A4602" w:rsidRPr="00FB66E1">
        <w:rPr>
          <w:rFonts w:ascii="Arial Narrow" w:eastAsia="TimesNewRomanPSMT" w:hAnsi="Arial Narrow"/>
          <w:color w:val="000000"/>
        </w:rPr>
        <w:t>/</w:t>
      </w:r>
      <w:r w:rsidRPr="00FB66E1">
        <w:rPr>
          <w:rFonts w:ascii="Arial Narrow" w:eastAsia="TimesNewRomanPSMT" w:hAnsi="Arial Narrow"/>
          <w:color w:val="000000"/>
        </w:rPr>
        <w:t xml:space="preserve">komisiou na vyhodnotenie ponúk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7777777"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80D7A" w:rsidRPr="00FB66E1">
        <w:rPr>
          <w:rFonts w:ascii="Arial Narrow" w:eastAsia="TimesNewRomanPSMT" w:hAnsi="Arial Narrow"/>
          <w:color w:val="000000"/>
        </w:rPr>
        <w:t xml:space="preserve"> /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77777777"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633FA4" w:rsidRPr="00FB66E1">
        <w:rPr>
          <w:rFonts w:ascii="Arial Narrow" w:eastAsia="TimesNewRomanPSMT" w:hAnsi="Arial Narrow"/>
        </w:rPr>
        <w:t xml:space="preserve">Návrh štruktúrovaného rozpočtu  </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6D062" w14:textId="77777777" w:rsidR="009353EA" w:rsidRDefault="009353EA">
      <w:r>
        <w:separator/>
      </w:r>
    </w:p>
  </w:endnote>
  <w:endnote w:type="continuationSeparator" w:id="0">
    <w:p w14:paraId="45DE795C" w14:textId="77777777" w:rsidR="009353EA" w:rsidRDefault="00935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37CCD08E"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3D4B1A" w:rsidRPr="003D4B1A">
      <w:rPr>
        <w:rFonts w:ascii="Arial Narrow" w:hAnsi="Arial Narrow"/>
        <w:noProof/>
        <w:sz w:val="16"/>
        <w:szCs w:val="16"/>
        <w:lang w:val="sk-SK"/>
      </w:rPr>
      <w:t>6</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500E5" w14:textId="77777777" w:rsidR="009353EA" w:rsidRDefault="009353EA">
      <w:r>
        <w:separator/>
      </w:r>
    </w:p>
  </w:footnote>
  <w:footnote w:type="continuationSeparator" w:id="0">
    <w:p w14:paraId="5876667B" w14:textId="77777777" w:rsidR="009353EA" w:rsidRDefault="009353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1D172FDC"/>
    <w:multiLevelType w:val="hybridMultilevel"/>
    <w:tmpl w:val="15E09ECE"/>
    <w:lvl w:ilvl="0" w:tplc="54C4393C">
      <w:start w:val="5"/>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2"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4"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1"/>
  </w:num>
  <w:num w:numId="2">
    <w:abstractNumId w:val="5"/>
  </w:num>
  <w:num w:numId="3">
    <w:abstractNumId w:val="19"/>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6"/>
  </w:num>
  <w:num w:numId="12">
    <w:abstractNumId w:val="16"/>
  </w:num>
  <w:num w:numId="13">
    <w:abstractNumId w:val="14"/>
  </w:num>
  <w:num w:numId="14">
    <w:abstractNumId w:val="22"/>
  </w:num>
  <w:num w:numId="15">
    <w:abstractNumId w:val="18"/>
  </w:num>
  <w:num w:numId="16">
    <w:abstractNumId w:val="20"/>
  </w:num>
  <w:num w:numId="17">
    <w:abstractNumId w:val="3"/>
  </w:num>
  <w:num w:numId="18">
    <w:abstractNumId w:val="7"/>
  </w:num>
  <w:num w:numId="19">
    <w:abstractNumId w:val="13"/>
  </w:num>
  <w:num w:numId="20">
    <w:abstractNumId w:val="23"/>
  </w:num>
  <w:num w:numId="21">
    <w:abstractNumId w:val="4"/>
  </w:num>
  <w:num w:numId="22">
    <w:abstractNumId w:val="10"/>
  </w:num>
  <w:num w:numId="23">
    <w:abstractNumId w:val="25"/>
  </w:num>
  <w:num w:numId="24">
    <w:abstractNumId w:val="15"/>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4"/>
  </w:num>
  <w:num w:numId="28">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86C"/>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668"/>
    <w:rsid w:val="003A2CBB"/>
    <w:rsid w:val="003A2E85"/>
    <w:rsid w:val="003A3F83"/>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B1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5DEC"/>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E1B"/>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AB7"/>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A0B"/>
    <w:rsid w:val="00711CF5"/>
    <w:rsid w:val="00712620"/>
    <w:rsid w:val="00712D93"/>
    <w:rsid w:val="00712E3B"/>
    <w:rsid w:val="00713227"/>
    <w:rsid w:val="007133A5"/>
    <w:rsid w:val="00713A4A"/>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690"/>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3EA"/>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08D"/>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2DE"/>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1D32"/>
    <w:rsid w:val="00AB2592"/>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6B6"/>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793"/>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374D0"/>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27318"/>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327050562">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7345388">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40857/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yhladavanie/vyhladavanie-zakaziek/detail/450165?cHash=e4e750b2d253ff3bc4240f9d670e8d1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31847/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07911-6381-49F4-B73D-92C90E951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5</TotalTime>
  <Pages>9</Pages>
  <Words>3094</Words>
  <Characters>17637</Characters>
  <Application>Microsoft Office Word</Application>
  <DocSecurity>0</DocSecurity>
  <Lines>146</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20690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Nikola Šimunová</cp:lastModifiedBy>
  <cp:revision>5</cp:revision>
  <cp:lastPrinted>2023-05-05T09:12:00Z</cp:lastPrinted>
  <dcterms:created xsi:type="dcterms:W3CDTF">2023-05-03T09:19:00Z</dcterms:created>
  <dcterms:modified xsi:type="dcterms:W3CDTF">2023-06-12T06:55:00Z</dcterms:modified>
</cp:coreProperties>
</file>