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5F8CA8FD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Pr="00196CFC">
        <w:rPr>
          <w:rFonts w:ascii="Arial Narrow" w:hAnsi="Arial Narrow" w:cs="Times New Roman"/>
          <w:b/>
          <w:sz w:val="22"/>
          <w:szCs w:val="22"/>
        </w:rPr>
        <w:t>„</w:t>
      </w:r>
      <w:r w:rsidR="00196CFC" w:rsidRPr="00196CFC">
        <w:rPr>
          <w:rFonts w:ascii="Arial Narrow" w:hAnsi="Arial Narrow" w:cs="Times New Roman"/>
          <w:b/>
          <w:sz w:val="22"/>
          <w:szCs w:val="22"/>
        </w:rPr>
        <w:t>Tričká dlhý rukáv polypropylén a tričká krátky rukáv polypropylén</w:t>
      </w:r>
      <w:r w:rsidR="00C06D5F" w:rsidRPr="00196CFC">
        <w:rPr>
          <w:rFonts w:ascii="Arial Narrow" w:hAnsi="Arial Narrow" w:cs="Times New Roman"/>
          <w:b/>
          <w:sz w:val="22"/>
          <w:szCs w:val="22"/>
        </w:rPr>
        <w:t xml:space="preserve">“ </w:t>
      </w:r>
      <w:r w:rsidR="00C06D5F" w:rsidRPr="00C06D5F">
        <w:rPr>
          <w:rFonts w:ascii="Arial Narrow" w:eastAsia="Arial" w:hAnsi="Arial Narrow" w:cstheme="majorHAnsi"/>
          <w:b/>
          <w:sz w:val="22"/>
          <w:szCs w:val="22"/>
        </w:rPr>
        <w:t xml:space="preserve">(ID </w:t>
      </w:r>
      <w:r w:rsidR="00C06D5F" w:rsidRPr="00C06D5F">
        <w:rPr>
          <w:rFonts w:ascii="Arial Narrow" w:hAnsi="Arial Narrow" w:cs="Helvetica"/>
          <w:b/>
          <w:sz w:val="22"/>
          <w:szCs w:val="22"/>
          <w:shd w:val="clear" w:color="auto" w:fill="FFFFFF"/>
        </w:rPr>
        <w:t>záka</w:t>
      </w:r>
      <w:r w:rsidR="00C06D5F" w:rsidRPr="00196CFC">
        <w:rPr>
          <w:rFonts w:ascii="Arial Narrow" w:hAnsi="Arial Narrow" w:cs="Times New Roman"/>
          <w:b/>
          <w:sz w:val="22"/>
          <w:szCs w:val="22"/>
        </w:rPr>
        <w:t xml:space="preserve">zky </w:t>
      </w:r>
      <w:r w:rsidR="000E38E0">
        <w:rPr>
          <w:rFonts w:ascii="Arial Narrow" w:hAnsi="Arial Narrow" w:cs="Times New Roman"/>
          <w:b/>
          <w:sz w:val="22"/>
          <w:szCs w:val="22"/>
        </w:rPr>
        <w:t>(</w:t>
      </w:r>
      <w:bookmarkStart w:id="0" w:name="_GoBack"/>
      <w:bookmarkEnd w:id="0"/>
      <w:r w:rsidR="00196CFC" w:rsidRPr="00196CFC">
        <w:rPr>
          <w:rFonts w:ascii="Arial Narrow" w:hAnsi="Arial Narrow" w:cs="Times New Roman"/>
          <w:b/>
          <w:sz w:val="22"/>
          <w:szCs w:val="22"/>
        </w:rPr>
        <w:t>42974</w:t>
      </w:r>
      <w:r w:rsidR="00C06D5F" w:rsidRPr="00C06D5F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884201" w:rsidRPr="00C06D5F">
        <w:rPr>
          <w:rFonts w:ascii="Arial Narrow" w:hAnsi="Arial Narrow"/>
          <w:b/>
          <w:sz w:val="22"/>
          <w:szCs w:val="22"/>
        </w:rPr>
        <w:t xml:space="preserve"> </w:t>
      </w:r>
      <w:r w:rsidRPr="00C06D5F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r w:rsidR="009E2BA0">
        <w:rPr>
          <w:rFonts w:ascii="Arial Narrow" w:hAnsi="Arial Narrow" w:cs="Times New Roman"/>
          <w:sz w:val="22"/>
          <w:szCs w:val="22"/>
        </w:rPr>
        <w:t>Osobné ochranné pracovné prostriedky, odevy, obuv a </w:t>
      </w:r>
      <w:proofErr w:type="spellStart"/>
      <w:r w:rsidR="009E2BA0">
        <w:rPr>
          <w:rFonts w:ascii="Arial Narrow" w:hAnsi="Arial Narrow" w:cs="Times New Roman"/>
          <w:sz w:val="22"/>
          <w:szCs w:val="22"/>
        </w:rPr>
        <w:t>iné_DNS</w:t>
      </w:r>
      <w:proofErr w:type="spellEnd"/>
      <w:r w:rsidR="00B26419">
        <w:rPr>
          <w:rFonts w:ascii="Arial Narrow" w:hAnsi="Arial Narrow" w:cs="Times New Roman"/>
          <w:sz w:val="22"/>
          <w:szCs w:val="22"/>
        </w:rPr>
        <w:t xml:space="preserve"> </w:t>
      </w:r>
      <w:r w:rsidRPr="00C06D5F">
        <w:rPr>
          <w:rFonts w:ascii="Arial Narrow" w:hAnsi="Arial Narrow" w:cs="Times New Roman"/>
          <w:sz w:val="22"/>
          <w:szCs w:val="22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5EC8D34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EF1C8AD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AC64F3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C7D9F47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A542AAE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61F9B41A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37F435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0447C1D8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FE42F65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7FFB0ACE" w14:textId="77777777" w:rsidR="00C7071B" w:rsidRPr="00C06D5F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5CDA8E39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478F179E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789EC5A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13D1E5F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C30F03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239A2A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DE2051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A8A8750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75D144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5EA094C" w14:textId="77777777" w:rsidR="00C7071B" w:rsidRPr="0093696C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93696C" w:rsidRDefault="00E57D06" w:rsidP="00C7071B">
      <w:pPr>
        <w:rPr>
          <w:sz w:val="24"/>
          <w:szCs w:val="24"/>
        </w:rPr>
      </w:pPr>
    </w:p>
    <w:sectPr w:rsidR="00E57D06" w:rsidRPr="0093696C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C2F0B" w14:textId="77777777" w:rsidR="006F24A0" w:rsidRDefault="006F24A0" w:rsidP="00317080">
      <w:r>
        <w:separator/>
      </w:r>
    </w:p>
  </w:endnote>
  <w:endnote w:type="continuationSeparator" w:id="0">
    <w:p w14:paraId="11A249AB" w14:textId="77777777" w:rsidR="006F24A0" w:rsidRDefault="006F24A0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22BC7" w14:textId="77777777" w:rsidR="006F24A0" w:rsidRDefault="006F24A0" w:rsidP="00317080">
      <w:r>
        <w:separator/>
      </w:r>
    </w:p>
  </w:footnote>
  <w:footnote w:type="continuationSeparator" w:id="0">
    <w:p w14:paraId="2076F74F" w14:textId="77777777" w:rsidR="006F24A0" w:rsidRDefault="006F24A0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E38E0"/>
    <w:rsid w:val="000F7016"/>
    <w:rsid w:val="00174248"/>
    <w:rsid w:val="00196CFC"/>
    <w:rsid w:val="001A503E"/>
    <w:rsid w:val="00212146"/>
    <w:rsid w:val="002374A3"/>
    <w:rsid w:val="002B5EA6"/>
    <w:rsid w:val="002C6DDB"/>
    <w:rsid w:val="002E0311"/>
    <w:rsid w:val="00317080"/>
    <w:rsid w:val="00351E8A"/>
    <w:rsid w:val="003A1C80"/>
    <w:rsid w:val="003B2750"/>
    <w:rsid w:val="003E15CC"/>
    <w:rsid w:val="003E742C"/>
    <w:rsid w:val="0043436F"/>
    <w:rsid w:val="0051494B"/>
    <w:rsid w:val="005476CE"/>
    <w:rsid w:val="00596FCF"/>
    <w:rsid w:val="005C73B9"/>
    <w:rsid w:val="005D22AE"/>
    <w:rsid w:val="00622B23"/>
    <w:rsid w:val="0066655E"/>
    <w:rsid w:val="00691536"/>
    <w:rsid w:val="006A25BC"/>
    <w:rsid w:val="006C3628"/>
    <w:rsid w:val="006E681D"/>
    <w:rsid w:val="006F24A0"/>
    <w:rsid w:val="00700787"/>
    <w:rsid w:val="00703ACE"/>
    <w:rsid w:val="007322A0"/>
    <w:rsid w:val="00751189"/>
    <w:rsid w:val="007B1EE5"/>
    <w:rsid w:val="007C0126"/>
    <w:rsid w:val="007D5BD0"/>
    <w:rsid w:val="0080115A"/>
    <w:rsid w:val="00821A09"/>
    <w:rsid w:val="00854954"/>
    <w:rsid w:val="00877944"/>
    <w:rsid w:val="00884201"/>
    <w:rsid w:val="008A32A8"/>
    <w:rsid w:val="009318D3"/>
    <w:rsid w:val="0093696C"/>
    <w:rsid w:val="009442A8"/>
    <w:rsid w:val="00994D24"/>
    <w:rsid w:val="009E2BA0"/>
    <w:rsid w:val="00A0328E"/>
    <w:rsid w:val="00A21A7C"/>
    <w:rsid w:val="00A566DA"/>
    <w:rsid w:val="00A83926"/>
    <w:rsid w:val="00AB48BD"/>
    <w:rsid w:val="00B26419"/>
    <w:rsid w:val="00B77B0E"/>
    <w:rsid w:val="00BA1913"/>
    <w:rsid w:val="00BD7F42"/>
    <w:rsid w:val="00C06D5F"/>
    <w:rsid w:val="00C524B6"/>
    <w:rsid w:val="00C7071B"/>
    <w:rsid w:val="00C82391"/>
    <w:rsid w:val="00C91F0F"/>
    <w:rsid w:val="00CC31D9"/>
    <w:rsid w:val="00D02717"/>
    <w:rsid w:val="00D14B92"/>
    <w:rsid w:val="00DB6B1D"/>
    <w:rsid w:val="00DD13A4"/>
    <w:rsid w:val="00DE6C0E"/>
    <w:rsid w:val="00DF1B66"/>
    <w:rsid w:val="00E314A5"/>
    <w:rsid w:val="00E54ABE"/>
    <w:rsid w:val="00E57D06"/>
    <w:rsid w:val="00E67102"/>
    <w:rsid w:val="00E856DD"/>
    <w:rsid w:val="00EE007A"/>
    <w:rsid w:val="00F53724"/>
    <w:rsid w:val="00F60611"/>
    <w:rsid w:val="00FC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5</cp:revision>
  <dcterms:created xsi:type="dcterms:W3CDTF">2023-06-07T12:19:00Z</dcterms:created>
  <dcterms:modified xsi:type="dcterms:W3CDTF">2023-06-22T09:38:00Z</dcterms:modified>
</cp:coreProperties>
</file>