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44336" w:rsidRPr="00944336" w:rsidRDefault="002B5C35" w:rsidP="0094433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8B04AD">
        <w:rPr>
          <w:rFonts w:ascii="Cambria" w:hAnsi="Cambria" w:cs="Arial"/>
          <w:b/>
          <w:bCs/>
          <w:sz w:val="22"/>
          <w:szCs w:val="22"/>
        </w:rPr>
        <w:t>3</w:t>
      </w:r>
      <w:r w:rsidR="00944336" w:rsidRPr="00944336">
        <w:rPr>
          <w:rFonts w:ascii="Cambria" w:hAnsi="Cambria" w:cs="Arial"/>
          <w:b/>
          <w:bCs/>
          <w:sz w:val="22"/>
          <w:szCs w:val="22"/>
        </w:rPr>
        <w:t>.202</w:t>
      </w:r>
      <w:r w:rsidR="00303889">
        <w:rPr>
          <w:rFonts w:ascii="Cambria" w:hAnsi="Cambria" w:cs="Arial"/>
          <w:b/>
          <w:bCs/>
          <w:sz w:val="22"/>
          <w:szCs w:val="22"/>
        </w:rPr>
        <w:t>3</w:t>
      </w: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728F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B71709" w:rsidP="0094433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944336" w:rsidRPr="00944336" w:rsidRDefault="00944336" w:rsidP="00944336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03889" w:rsidRPr="00303889" w:rsidRDefault="00944336" w:rsidP="0030388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9443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1" w:name="_Hlk109049739"/>
      <w:r w:rsidR="004031EF">
        <w:rPr>
          <w:rFonts w:ascii="Cambria" w:hAnsi="Cambria" w:cs="Arial"/>
          <w:bCs/>
          <w:sz w:val="22"/>
          <w:szCs w:val="22"/>
        </w:rPr>
        <w:t>pn</w:t>
      </w:r>
      <w:bookmarkStart w:id="2" w:name="_Hlk115699788"/>
      <w:r w:rsidR="008B04AD">
        <w:rPr>
          <w:rFonts w:ascii="Cambria" w:hAnsi="Cambria"/>
          <w:b/>
          <w:i/>
          <w:spacing w:val="4"/>
          <w:sz w:val="28"/>
          <w:szCs w:val="22"/>
        </w:rPr>
        <w:t xml:space="preserve">. </w:t>
      </w:r>
      <w:r w:rsidR="008B04AD" w:rsidRPr="00575C2E">
        <w:rPr>
          <w:b/>
          <w:bCs/>
          <w:i/>
          <w:iCs/>
          <w:sz w:val="22"/>
          <w:szCs w:val="22"/>
        </w:rPr>
        <w:t xml:space="preserve">„Przebudowa leśniczówki Leontynowo oraz wymiana 7 kotłów CO” Zadanie nr </w:t>
      </w:r>
      <w:r w:rsidR="00DC6722">
        <w:rPr>
          <w:b/>
          <w:bCs/>
          <w:i/>
          <w:iCs/>
          <w:sz w:val="22"/>
          <w:szCs w:val="22"/>
        </w:rPr>
        <w:t>1</w:t>
      </w:r>
    </w:p>
    <w:p w:rsidR="00041D8D" w:rsidRPr="00041D8D" w:rsidRDefault="00041D8D" w:rsidP="00041D8D">
      <w:pPr>
        <w:spacing w:before="120"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2"/>
    <w:p w:rsidR="00C80549" w:rsidRPr="00C80549" w:rsidRDefault="00C80549" w:rsidP="00C80549">
      <w:pPr>
        <w:spacing w:before="120"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1"/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F86144">
        <w:rPr>
          <w:rFonts w:ascii="Cambria" w:hAnsi="Cambria" w:cs="Arial"/>
          <w:bCs/>
          <w:sz w:val="22"/>
          <w:szCs w:val="22"/>
        </w:rPr>
        <w:t>7.1.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Default="00460979" w:rsidP="00944336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lastRenderedPageBreak/>
        <w:t xml:space="preserve">w następującym zakresie: </w:t>
      </w:r>
      <w:r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:rsidR="00944336" w:rsidRPr="00460979" w:rsidRDefault="00944336" w:rsidP="00944336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7C530A" w:rsidRDefault="006B6170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 Wykonawcy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 xml:space="preserve"> Wykonawcy.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079" w:rsidRDefault="009A5079">
      <w:r>
        <w:separator/>
      </w:r>
    </w:p>
  </w:endnote>
  <w:endnote w:type="continuationSeparator" w:id="0">
    <w:p w:rsidR="009A5079" w:rsidRDefault="009A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67D6" w:rsidRPr="00FD67D6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079" w:rsidRDefault="009A5079">
      <w:r>
        <w:separator/>
      </w:r>
    </w:p>
  </w:footnote>
  <w:footnote w:type="continuationSeparator" w:id="0">
    <w:p w:rsidR="009A5079" w:rsidRDefault="009A5079">
      <w:r>
        <w:continuationSeparator/>
      </w:r>
    </w:p>
  </w:footnote>
  <w:footnote w:id="1">
    <w:p w:rsidR="00853635" w:rsidRPr="00944336" w:rsidRDefault="00853635" w:rsidP="00853635">
      <w:pPr>
        <w:pStyle w:val="Tekstprzypisudolnego"/>
        <w:ind w:left="0" w:firstLine="0"/>
      </w:pPr>
      <w:r w:rsidRPr="00944336">
        <w:rPr>
          <w:rStyle w:val="Odwoanieprzypisudolnego"/>
        </w:rPr>
        <w:footnoteRef/>
      </w:r>
      <w:r w:rsidRPr="00944336"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</w:t>
      </w:r>
      <w:r w:rsidR="00FD67D6">
        <w:t xml:space="preserve"> – wzór oświadczenia podmiotu trzeciego stanowi Załącznik nr 5a do </w:t>
      </w:r>
      <w:proofErr w:type="spellStart"/>
      <w:r w:rsidR="00FD67D6">
        <w:t>SWZ.</w:t>
      </w:r>
      <w:r w:rsidRPr="00944336">
        <w:t>Oświadczenie</w:t>
      </w:r>
      <w:proofErr w:type="spellEnd"/>
      <w:r w:rsidRPr="00944336">
        <w:t xml:space="preserve">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D8D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B0A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05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84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85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C35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CD2"/>
    <w:rsid w:val="002F5C0E"/>
    <w:rsid w:val="00301946"/>
    <w:rsid w:val="00302A58"/>
    <w:rsid w:val="00303560"/>
    <w:rsid w:val="00303889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69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EF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E70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4A7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85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6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170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66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538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1BE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88F"/>
    <w:rsid w:val="00852D07"/>
    <w:rsid w:val="00853635"/>
    <w:rsid w:val="00853DC4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4A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24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336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079"/>
    <w:rsid w:val="009B2886"/>
    <w:rsid w:val="009B2F6B"/>
    <w:rsid w:val="009B3A35"/>
    <w:rsid w:val="009B49C2"/>
    <w:rsid w:val="009B52A9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56B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6B0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98F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4C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68D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049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549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10E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5C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8F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280"/>
    <w:rsid w:val="00DA572B"/>
    <w:rsid w:val="00DA7204"/>
    <w:rsid w:val="00DA76AA"/>
    <w:rsid w:val="00DB11D9"/>
    <w:rsid w:val="00DB23C2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22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5A0A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378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C49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733"/>
    <w:rsid w:val="00FA6ED7"/>
    <w:rsid w:val="00FB074B"/>
    <w:rsid w:val="00FB096C"/>
    <w:rsid w:val="00FB0F9A"/>
    <w:rsid w:val="00FB15E6"/>
    <w:rsid w:val="00FB1632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7D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F63513F-BC2B-4196-A321-CBA16579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5D3D6-1927-4B09-9F31-ED5D2178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1221 N.Zamrzenica Alicja Kaczyńska</cp:lastModifiedBy>
  <cp:revision>3</cp:revision>
  <cp:lastPrinted>2021-09-20T11:57:00Z</cp:lastPrinted>
  <dcterms:created xsi:type="dcterms:W3CDTF">2023-07-19T12:26:00Z</dcterms:created>
  <dcterms:modified xsi:type="dcterms:W3CDTF">2023-07-19T12:26:00Z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