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30F340C1" w:rsidR="00B34C42" w:rsidRPr="00B248F4" w:rsidRDefault="00B34C42" w:rsidP="00B248F4">
      <w:pPr>
        <w:pStyle w:val="Default"/>
        <w:jc w:val="both"/>
        <w:rPr>
          <w:rFonts w:ascii="Arial Narrow" w:hAnsi="Arial Narrow" w:cs="Times New Roman"/>
          <w:b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4272" w:rsidRPr="00B04272">
        <w:rPr>
          <w:rFonts w:ascii="Arial Narrow" w:hAnsi="Arial Narrow"/>
          <w:b/>
          <w:i/>
          <w:sz w:val="22"/>
          <w:szCs w:val="22"/>
        </w:rPr>
        <w:t xml:space="preserve">Karimatky a spacie vaky - kontingenčný plán </w:t>
      </w:r>
      <w:r w:rsidR="000F68E4" w:rsidRPr="000F68E4">
        <w:rPr>
          <w:rFonts w:ascii="Arial Narrow" w:hAnsi="Arial Narrow" w:cs="Helvetica"/>
          <w:i/>
          <w:sz w:val="22"/>
          <w:szCs w:val="22"/>
          <w:shd w:val="clear" w:color="auto" w:fill="FFFFFF"/>
        </w:rPr>
        <w:t xml:space="preserve">(ID zákazky </w:t>
      </w:r>
      <w:r w:rsidR="00B04272">
        <w:rPr>
          <w:rFonts w:ascii="Arial Narrow" w:hAnsi="Arial Narrow" w:cs="Helvetica"/>
          <w:i/>
          <w:sz w:val="22"/>
          <w:szCs w:val="22"/>
          <w:shd w:val="clear" w:color="auto" w:fill="FFFFFF"/>
        </w:rPr>
        <w:t>47459</w:t>
      </w:r>
      <w:r w:rsidR="000F68E4" w:rsidRPr="000F68E4">
        <w:rPr>
          <w:rFonts w:ascii="Arial Narrow" w:hAnsi="Arial Narrow" w:cs="Helvetica"/>
          <w:i/>
          <w:sz w:val="22"/>
          <w:szCs w:val="22"/>
          <w:shd w:val="clear" w:color="auto" w:fill="FFFFFF"/>
        </w:rPr>
        <w:t>)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B248F4" w:rsidRPr="00B248F4">
        <w:rPr>
          <w:rFonts w:ascii="Arial Narrow" w:eastAsia="Arial" w:hAnsi="Arial Narrow" w:cs="Times New Roman"/>
          <w:sz w:val="22"/>
          <w:szCs w:val="22"/>
        </w:rPr>
        <w:t>„</w:t>
      </w:r>
      <w:r w:rsidR="00B04272" w:rsidRPr="00B04272">
        <w:rPr>
          <w:rFonts w:ascii="Arial Narrow" w:hAnsi="Arial Narrow" w:cstheme="majorHAnsi"/>
          <w:color w:val="auto"/>
          <w:sz w:val="22"/>
          <w:szCs w:val="22"/>
        </w:rPr>
        <w:t>Turistické a kempingové výstrojné vybavenie DNS</w:t>
      </w:r>
      <w:bookmarkStart w:id="0" w:name="_GoBack"/>
      <w:bookmarkEnd w:id="0"/>
      <w:r w:rsidR="00B248F4" w:rsidRPr="00B248F4">
        <w:rPr>
          <w:rFonts w:ascii="Arial Narrow" w:eastAsia="Arial" w:hAnsi="Arial Narrow" w:cs="Times New Roman"/>
          <w:sz w:val="22"/>
          <w:szCs w:val="22"/>
        </w:rPr>
        <w:t>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248F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1F72B" w14:textId="77777777" w:rsidR="00620DF4" w:rsidRDefault="00620DF4" w:rsidP="00DF3A42">
      <w:r>
        <w:separator/>
      </w:r>
    </w:p>
  </w:endnote>
  <w:endnote w:type="continuationSeparator" w:id="0">
    <w:p w14:paraId="1865B3B7" w14:textId="77777777" w:rsidR="00620DF4" w:rsidRDefault="00620DF4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B37F5" w14:textId="77777777" w:rsidR="00620DF4" w:rsidRDefault="00620DF4" w:rsidP="00DF3A42">
      <w:r>
        <w:separator/>
      </w:r>
    </w:p>
  </w:footnote>
  <w:footnote w:type="continuationSeparator" w:id="0">
    <w:p w14:paraId="4D2EFEF9" w14:textId="77777777" w:rsidR="00620DF4" w:rsidRDefault="00620DF4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F68E4"/>
    <w:rsid w:val="00116A6A"/>
    <w:rsid w:val="001712B0"/>
    <w:rsid w:val="001A346F"/>
    <w:rsid w:val="001A75B1"/>
    <w:rsid w:val="00212146"/>
    <w:rsid w:val="0023030B"/>
    <w:rsid w:val="0023355F"/>
    <w:rsid w:val="002374A3"/>
    <w:rsid w:val="00377EFF"/>
    <w:rsid w:val="00383F2F"/>
    <w:rsid w:val="003B2750"/>
    <w:rsid w:val="00422698"/>
    <w:rsid w:val="0043436F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20DF4"/>
    <w:rsid w:val="00691536"/>
    <w:rsid w:val="006D7ECF"/>
    <w:rsid w:val="006E681D"/>
    <w:rsid w:val="007C0126"/>
    <w:rsid w:val="007C74D8"/>
    <w:rsid w:val="007D5BD0"/>
    <w:rsid w:val="007D7312"/>
    <w:rsid w:val="008022BE"/>
    <w:rsid w:val="00821A09"/>
    <w:rsid w:val="00840D70"/>
    <w:rsid w:val="00854954"/>
    <w:rsid w:val="008A084A"/>
    <w:rsid w:val="00961EF7"/>
    <w:rsid w:val="00A130B4"/>
    <w:rsid w:val="00A566DA"/>
    <w:rsid w:val="00A83926"/>
    <w:rsid w:val="00A85D80"/>
    <w:rsid w:val="00AB48BD"/>
    <w:rsid w:val="00B04272"/>
    <w:rsid w:val="00B248F4"/>
    <w:rsid w:val="00B34C42"/>
    <w:rsid w:val="00B5282C"/>
    <w:rsid w:val="00BA2E9A"/>
    <w:rsid w:val="00BD7F42"/>
    <w:rsid w:val="00C0484F"/>
    <w:rsid w:val="00C16298"/>
    <w:rsid w:val="00C41726"/>
    <w:rsid w:val="00CC31D9"/>
    <w:rsid w:val="00CF62C0"/>
    <w:rsid w:val="00D1134A"/>
    <w:rsid w:val="00D23957"/>
    <w:rsid w:val="00D60DD4"/>
    <w:rsid w:val="00DC42AA"/>
    <w:rsid w:val="00DD72C5"/>
    <w:rsid w:val="00DF3A42"/>
    <w:rsid w:val="00E57D06"/>
    <w:rsid w:val="00E6762B"/>
    <w:rsid w:val="00EE007A"/>
    <w:rsid w:val="00F22273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10</cp:revision>
  <dcterms:created xsi:type="dcterms:W3CDTF">2022-10-10T07:13:00Z</dcterms:created>
  <dcterms:modified xsi:type="dcterms:W3CDTF">2023-09-27T07:05:00Z</dcterms:modified>
</cp:coreProperties>
</file>