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49DD248" w14:textId="2F59AFB1" w:rsidR="004001D4" w:rsidRPr="00F755A6" w:rsidRDefault="004001D4" w:rsidP="009B660E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 xml:space="preserve"> </w:t>
      </w:r>
      <w:r w:rsidRPr="00725D28">
        <w:rPr>
          <w:rFonts w:ascii="Arial Narrow" w:eastAsia="Calibri" w:hAnsi="Arial Narrow"/>
          <w:sz w:val="22"/>
          <w:szCs w:val="22"/>
        </w:rPr>
        <w:t xml:space="preserve">č. </w:t>
      </w:r>
      <w:r w:rsidR="00725D28" w:rsidRPr="00725D28">
        <w:rPr>
          <w:rFonts w:ascii="Arial Narrow" w:eastAsia="Calibri" w:hAnsi="Arial Narrow"/>
          <w:sz w:val="22"/>
          <w:szCs w:val="22"/>
        </w:rPr>
        <w:t>253</w:t>
      </w:r>
      <w:r w:rsidR="00725D28" w:rsidRPr="00725D28">
        <w:rPr>
          <w:rFonts w:ascii="Arial Narrow" w:eastAsia="Calibri" w:hAnsi="Arial Narrow"/>
          <w:sz w:val="22"/>
          <w:szCs w:val="22"/>
        </w:rPr>
        <w:t xml:space="preserve">  </w:t>
      </w:r>
      <w:r w:rsidR="00725D28" w:rsidRPr="00725D28">
        <w:rPr>
          <w:rFonts w:ascii="Arial Narrow" w:eastAsia="Calibri" w:hAnsi="Arial Narrow"/>
          <w:sz w:val="22"/>
          <w:szCs w:val="22"/>
        </w:rPr>
        <w:t>Toner HP LJ Pro M404dn;CF259X;BK</w:t>
      </w:r>
      <w:r w:rsidR="00725D28">
        <w:rPr>
          <w:rFonts w:ascii="Arial Narrow" w:eastAsia="Calibri" w:hAnsi="Arial Narrow"/>
          <w:sz w:val="22"/>
          <w:szCs w:val="22"/>
        </w:rPr>
        <w:t>.</w:t>
      </w:r>
      <w:bookmarkStart w:id="1" w:name="_GoBack"/>
      <w:bookmarkEnd w:id="1"/>
    </w:p>
    <w:p w14:paraId="0A1E28DE" w14:textId="13DC4709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4178076A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4916B" w14:textId="77777777" w:rsidR="00F25174" w:rsidRDefault="00F25174">
      <w:r>
        <w:separator/>
      </w:r>
    </w:p>
  </w:endnote>
  <w:endnote w:type="continuationSeparator" w:id="0">
    <w:p w14:paraId="29DF7CB6" w14:textId="77777777" w:rsidR="00F25174" w:rsidRDefault="00F2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2860C" w14:textId="77777777" w:rsidR="00F25174" w:rsidRDefault="00F25174"/>
  </w:footnote>
  <w:footnote w:type="continuationSeparator" w:id="0">
    <w:p w14:paraId="4716F0C6" w14:textId="77777777" w:rsidR="00F25174" w:rsidRDefault="00F25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D4EF5"/>
    <w:rsid w:val="000D6AE9"/>
    <w:rsid w:val="001411FF"/>
    <w:rsid w:val="001828FE"/>
    <w:rsid w:val="001831B0"/>
    <w:rsid w:val="001A4848"/>
    <w:rsid w:val="001E1B98"/>
    <w:rsid w:val="00211B67"/>
    <w:rsid w:val="00213F07"/>
    <w:rsid w:val="00262631"/>
    <w:rsid w:val="00282FC9"/>
    <w:rsid w:val="002B3E80"/>
    <w:rsid w:val="002D0960"/>
    <w:rsid w:val="00302D50"/>
    <w:rsid w:val="003046F7"/>
    <w:rsid w:val="0038338F"/>
    <w:rsid w:val="003B1077"/>
    <w:rsid w:val="003C1170"/>
    <w:rsid w:val="004001D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75917"/>
    <w:rsid w:val="006802D9"/>
    <w:rsid w:val="00696C0E"/>
    <w:rsid w:val="00704991"/>
    <w:rsid w:val="00725D28"/>
    <w:rsid w:val="00742906"/>
    <w:rsid w:val="00784331"/>
    <w:rsid w:val="00796DC4"/>
    <w:rsid w:val="007B7B8F"/>
    <w:rsid w:val="007C6D03"/>
    <w:rsid w:val="007C7217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CF2428"/>
    <w:rsid w:val="00DB1507"/>
    <w:rsid w:val="00E05AF3"/>
    <w:rsid w:val="00E33377"/>
    <w:rsid w:val="00E470C6"/>
    <w:rsid w:val="00E67157"/>
    <w:rsid w:val="00E92932"/>
    <w:rsid w:val="00ED25DD"/>
    <w:rsid w:val="00ED76E3"/>
    <w:rsid w:val="00F25174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15</cp:revision>
  <cp:lastPrinted>2022-04-07T08:40:00Z</cp:lastPrinted>
  <dcterms:created xsi:type="dcterms:W3CDTF">2022-05-19T09:37:00Z</dcterms:created>
  <dcterms:modified xsi:type="dcterms:W3CDTF">2023-10-17T12:35:00Z</dcterms:modified>
</cp:coreProperties>
</file>