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8EF07" w14:textId="7AB8DA1D" w:rsidR="00AC4DA1" w:rsidRPr="001501EA" w:rsidRDefault="00B5038E" w:rsidP="001501EA">
      <w:pPr>
        <w:pStyle w:val="Nzov"/>
        <w:ind w:left="-284"/>
        <w:jc w:val="right"/>
        <w:rPr>
          <w:rFonts w:ascii="Arial" w:hAnsi="Arial" w:cs="Arial"/>
          <w:b w:val="0"/>
          <w:sz w:val="22"/>
          <w:szCs w:val="22"/>
          <w:lang w:val="sk-SK"/>
        </w:rPr>
      </w:pPr>
      <w:r w:rsidRPr="00CB18C8">
        <w:rPr>
          <w:rFonts w:ascii="Arial" w:hAnsi="Arial" w:cs="Arial"/>
          <w:b w:val="0"/>
          <w:sz w:val="22"/>
          <w:szCs w:val="22"/>
          <w:lang w:val="sk-SK"/>
        </w:rPr>
        <w:t xml:space="preserve">Príloha č. </w:t>
      </w:r>
      <w:r w:rsidR="00245844" w:rsidRPr="00CB18C8">
        <w:rPr>
          <w:rFonts w:ascii="Arial" w:hAnsi="Arial" w:cs="Arial"/>
          <w:b w:val="0"/>
          <w:sz w:val="22"/>
          <w:szCs w:val="22"/>
          <w:lang w:val="sk-SK"/>
        </w:rPr>
        <w:t>6</w:t>
      </w:r>
    </w:p>
    <w:p w14:paraId="23B29B2A" w14:textId="77777777" w:rsidR="00CB18C8"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 xml:space="preserve">RÁMCOVÁ </w:t>
      </w:r>
      <w:r w:rsidR="00C36CA9" w:rsidRPr="00CB18C8">
        <w:rPr>
          <w:rFonts w:ascii="Arial" w:hAnsi="Arial" w:cs="Arial"/>
          <w:sz w:val="22"/>
          <w:szCs w:val="22"/>
          <w:lang w:val="sk-SK"/>
        </w:rPr>
        <w:t>DOHODA</w:t>
      </w:r>
      <w:r w:rsidRPr="00CB18C8">
        <w:rPr>
          <w:rFonts w:ascii="Arial" w:hAnsi="Arial" w:cs="Arial"/>
          <w:sz w:val="22"/>
          <w:szCs w:val="22"/>
          <w:lang w:val="sk-SK"/>
        </w:rPr>
        <w:t xml:space="preserve"> </w:t>
      </w:r>
    </w:p>
    <w:p w14:paraId="241D3309" w14:textId="5B63E4E4" w:rsidR="00F564B7" w:rsidRDefault="0034513D" w:rsidP="00CB18C8">
      <w:pPr>
        <w:pStyle w:val="Nzov"/>
        <w:ind w:left="-284"/>
        <w:rPr>
          <w:rFonts w:ascii="Arial" w:hAnsi="Arial" w:cs="Arial"/>
          <w:sz w:val="22"/>
          <w:szCs w:val="22"/>
          <w:lang w:val="sk-SK"/>
        </w:rPr>
      </w:pPr>
      <w:r w:rsidRPr="00CB18C8">
        <w:rPr>
          <w:rFonts w:ascii="Arial" w:hAnsi="Arial" w:cs="Arial"/>
          <w:sz w:val="22"/>
          <w:szCs w:val="22"/>
          <w:lang w:val="sk-SK"/>
        </w:rPr>
        <w:t>O POSKYTOVANÍ SERVISNÝCH SLUŽIEB</w:t>
      </w:r>
    </w:p>
    <w:p w14:paraId="5116CB37" w14:textId="6D2E4319" w:rsidR="0034513D" w:rsidRPr="00CB18C8" w:rsidRDefault="00F564B7" w:rsidP="00CB18C8">
      <w:pPr>
        <w:pStyle w:val="Nzov"/>
        <w:ind w:left="-284"/>
        <w:rPr>
          <w:rFonts w:ascii="Arial" w:hAnsi="Arial" w:cs="Arial"/>
          <w:sz w:val="22"/>
          <w:szCs w:val="22"/>
          <w:lang w:val="sk-SK"/>
        </w:rPr>
      </w:pPr>
      <w:r w:rsidRPr="00CB18C8">
        <w:rPr>
          <w:rFonts w:ascii="Arial" w:hAnsi="Arial" w:cs="Arial"/>
          <w:sz w:val="22"/>
          <w:szCs w:val="22"/>
          <w:lang w:val="sk-SK"/>
        </w:rPr>
        <w:t xml:space="preserve">CRZ č. </w:t>
      </w:r>
      <w:r w:rsidR="00CB18C8" w:rsidRPr="00CB18C8">
        <w:rPr>
          <w:rFonts w:ascii="Arial" w:hAnsi="Arial" w:cs="Arial"/>
          <w:sz w:val="22"/>
          <w:szCs w:val="22"/>
          <w:lang w:val="sk-SK"/>
        </w:rPr>
        <w:t>..............</w:t>
      </w:r>
      <w:r w:rsidRPr="00CB18C8">
        <w:rPr>
          <w:rFonts w:ascii="Arial" w:hAnsi="Arial" w:cs="Arial"/>
          <w:sz w:val="22"/>
          <w:szCs w:val="22"/>
          <w:lang w:val="sk-SK"/>
        </w:rPr>
        <w:t>/2024/LSR</w:t>
      </w:r>
    </w:p>
    <w:p w14:paraId="727ED77E" w14:textId="77777777" w:rsidR="005D0A0A" w:rsidRPr="00CB18C8" w:rsidRDefault="005D0A0A" w:rsidP="00CB18C8">
      <w:pPr>
        <w:ind w:left="-284"/>
        <w:rPr>
          <w:rFonts w:ascii="Arial" w:hAnsi="Arial" w:cs="Arial"/>
          <w:sz w:val="20"/>
          <w:lang w:eastAsia="cs-CZ"/>
        </w:rPr>
      </w:pPr>
      <w:r w:rsidRPr="00CB18C8">
        <w:rPr>
          <w:rFonts w:ascii="Arial" w:hAnsi="Arial" w:cs="Arial"/>
          <w:sz w:val="20"/>
          <w:lang w:eastAsia="cs-CZ"/>
        </w:rPr>
        <w:t xml:space="preserve">uzatvorená v zmysle zákona č. 513/1991 Zb. v znení neskorších predpisov (ďalej len Obchodný zákonník) a príslušných ustanovení zákona č. 343/2015 </w:t>
      </w:r>
      <w:proofErr w:type="spellStart"/>
      <w:r w:rsidRPr="00CB18C8">
        <w:rPr>
          <w:rFonts w:ascii="Arial" w:hAnsi="Arial" w:cs="Arial"/>
          <w:sz w:val="20"/>
          <w:lang w:eastAsia="cs-CZ"/>
        </w:rPr>
        <w:t>Z.z</w:t>
      </w:r>
      <w:proofErr w:type="spellEnd"/>
      <w:r w:rsidRPr="00CB18C8">
        <w:rPr>
          <w:rFonts w:ascii="Arial" w:hAnsi="Arial" w:cs="Arial"/>
          <w:sz w:val="20"/>
          <w:lang w:eastAsia="cs-CZ"/>
        </w:rPr>
        <w:t xml:space="preserve">. o verejnom obstarávaní a o zmene a doplnení niektorých zákonov v znení neskorších predpisov (ďalej len „rámcová dohoda“) medzi: </w:t>
      </w:r>
    </w:p>
    <w:p w14:paraId="071DE6CD" w14:textId="77777777" w:rsidR="0034513D" w:rsidRPr="00CB18C8" w:rsidRDefault="0034513D" w:rsidP="00CB18C8">
      <w:pPr>
        <w:ind w:left="-284"/>
        <w:rPr>
          <w:rFonts w:ascii="Arial" w:hAnsi="Arial" w:cs="Arial"/>
          <w:sz w:val="22"/>
          <w:szCs w:val="22"/>
        </w:rPr>
      </w:pPr>
    </w:p>
    <w:p w14:paraId="212BFADA" w14:textId="77777777" w:rsidR="005D0A0A" w:rsidRPr="00CB18C8" w:rsidRDefault="005D0A0A" w:rsidP="00CB18C8">
      <w:pPr>
        <w:ind w:left="-284"/>
        <w:rPr>
          <w:rFonts w:ascii="Arial" w:hAnsi="Arial" w:cs="Arial"/>
          <w:sz w:val="22"/>
          <w:szCs w:val="22"/>
        </w:rPr>
      </w:pPr>
    </w:p>
    <w:p w14:paraId="2F432F66" w14:textId="77777777" w:rsidR="005D0A0A" w:rsidRPr="00CB18C8" w:rsidRDefault="005D0A0A" w:rsidP="00CB18C8">
      <w:pPr>
        <w:ind w:left="-284"/>
        <w:rPr>
          <w:rFonts w:ascii="Arial" w:hAnsi="Arial" w:cs="Arial"/>
          <w:b/>
          <w:sz w:val="22"/>
          <w:szCs w:val="22"/>
        </w:rPr>
      </w:pPr>
      <w:r w:rsidRPr="00CB18C8">
        <w:rPr>
          <w:rFonts w:ascii="Arial" w:hAnsi="Arial" w:cs="Arial"/>
          <w:b/>
          <w:sz w:val="22"/>
          <w:szCs w:val="22"/>
        </w:rPr>
        <w:t>1. Zmluvné strany</w:t>
      </w:r>
    </w:p>
    <w:p w14:paraId="3F7E2A5B" w14:textId="77777777" w:rsidR="005D0A0A" w:rsidRPr="00CB18C8" w:rsidRDefault="005D0A0A" w:rsidP="00CB18C8">
      <w:pPr>
        <w:pStyle w:val="Nadpis1"/>
        <w:ind w:left="-284"/>
        <w:rPr>
          <w:rFonts w:ascii="Arial" w:hAnsi="Arial" w:cs="Arial"/>
          <w:b w:val="0"/>
          <w:sz w:val="22"/>
          <w:szCs w:val="22"/>
          <w:lang w:val="sk-SK"/>
        </w:rPr>
      </w:pPr>
    </w:p>
    <w:p w14:paraId="662BB7C7"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(1)</w:t>
      </w:r>
      <w:r w:rsidRPr="00CB18C8">
        <w:rPr>
          <w:rFonts w:ascii="Arial" w:hAnsi="Arial" w:cs="Arial"/>
          <w:sz w:val="22"/>
          <w:szCs w:val="22"/>
          <w:lang w:val="sk-SK"/>
        </w:rPr>
        <w:tab/>
        <w:t>Objednávateľ</w:t>
      </w:r>
    </w:p>
    <w:p w14:paraId="36363B83" w14:textId="77777777" w:rsidR="00CA0963" w:rsidRPr="00CB18C8" w:rsidRDefault="000728D3" w:rsidP="00CB18C8">
      <w:pPr>
        <w:pStyle w:val="Nadpis1"/>
        <w:tabs>
          <w:tab w:val="left" w:pos="2835"/>
        </w:tabs>
        <w:ind w:left="-284"/>
        <w:rPr>
          <w:rFonts w:ascii="Arial" w:hAnsi="Arial" w:cs="Arial"/>
          <w:sz w:val="22"/>
          <w:szCs w:val="22"/>
          <w:lang w:val="sk-SK"/>
        </w:rPr>
      </w:pPr>
      <w:r w:rsidRPr="00CB18C8">
        <w:rPr>
          <w:rFonts w:ascii="Arial" w:hAnsi="Arial" w:cs="Arial"/>
          <w:b w:val="0"/>
          <w:sz w:val="22"/>
          <w:szCs w:val="22"/>
          <w:lang w:val="sk-SK"/>
        </w:rPr>
        <w:t xml:space="preserve">názov: </w:t>
      </w:r>
      <w:r w:rsidRPr="00CB18C8">
        <w:rPr>
          <w:rFonts w:ascii="Arial" w:hAnsi="Arial" w:cs="Arial"/>
          <w:b w:val="0"/>
          <w:sz w:val="22"/>
          <w:szCs w:val="22"/>
          <w:lang w:val="sk-SK"/>
        </w:rPr>
        <w:tab/>
      </w:r>
      <w:r w:rsidRPr="00CB18C8">
        <w:rPr>
          <w:rFonts w:ascii="Arial" w:hAnsi="Arial" w:cs="Arial"/>
          <w:sz w:val="22"/>
          <w:szCs w:val="22"/>
          <w:lang w:val="sk-SK"/>
        </w:rPr>
        <w:t>LESY Slovenskej republiky, štátny podnik</w:t>
      </w:r>
    </w:p>
    <w:p w14:paraId="5995F1D8" w14:textId="25CCA5D2"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color w:val="000000" w:themeColor="text1"/>
          <w:sz w:val="22"/>
          <w:szCs w:val="22"/>
          <w:lang w:val="sk-SK"/>
        </w:rPr>
        <w:t>organizačná zložka</w:t>
      </w:r>
      <w:r w:rsidR="00CA0963" w:rsidRPr="00CB18C8">
        <w:rPr>
          <w:rFonts w:ascii="Arial" w:hAnsi="Arial" w:cs="Arial"/>
          <w:b w:val="0"/>
          <w:color w:val="000000" w:themeColor="text1"/>
          <w:sz w:val="22"/>
          <w:szCs w:val="22"/>
          <w:lang w:val="sk-SK"/>
        </w:rPr>
        <w:t>:</w:t>
      </w:r>
      <w:r w:rsidR="00CB18C8">
        <w:rPr>
          <w:rFonts w:ascii="Arial" w:hAnsi="Arial" w:cs="Arial"/>
          <w:b w:val="0"/>
          <w:color w:val="000000" w:themeColor="text1"/>
          <w:sz w:val="22"/>
          <w:szCs w:val="22"/>
          <w:lang w:val="sk-SK"/>
        </w:rPr>
        <w:tab/>
      </w:r>
      <w:r w:rsidR="00185DD4" w:rsidRPr="00CB18C8">
        <w:rPr>
          <w:rFonts w:ascii="Arial" w:hAnsi="Arial" w:cs="Arial"/>
          <w:b w:val="0"/>
          <w:color w:val="000000" w:themeColor="text1"/>
          <w:sz w:val="22"/>
          <w:szCs w:val="22"/>
          <w:lang w:val="sk-SK"/>
        </w:rPr>
        <w:t xml:space="preserve">Odštepný závod </w:t>
      </w:r>
      <w:r w:rsidR="00CB18C8">
        <w:rPr>
          <w:rFonts w:ascii="Arial" w:hAnsi="Arial" w:cs="Arial"/>
          <w:b w:val="0"/>
          <w:color w:val="000000" w:themeColor="text1"/>
          <w:sz w:val="22"/>
          <w:szCs w:val="22"/>
          <w:lang w:val="sk-SK"/>
        </w:rPr>
        <w:t>Ulič</w:t>
      </w:r>
    </w:p>
    <w:p w14:paraId="686BE2D4" w14:textId="2E11CC74"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sídlo </w:t>
      </w:r>
      <w:r w:rsidRPr="00CB18C8">
        <w:rPr>
          <w:rFonts w:ascii="Arial" w:hAnsi="Arial" w:cs="Arial"/>
          <w:b w:val="0"/>
          <w:color w:val="000000" w:themeColor="text1"/>
          <w:sz w:val="22"/>
          <w:szCs w:val="22"/>
          <w:lang w:val="sk-SK"/>
        </w:rPr>
        <w:t>organizačnej zložky:</w:t>
      </w:r>
      <w:r w:rsidR="00CA0963" w:rsidRPr="00CB18C8">
        <w:rPr>
          <w:rFonts w:ascii="Arial" w:hAnsi="Arial" w:cs="Arial"/>
          <w:b w:val="0"/>
          <w:color w:val="000000" w:themeColor="text1"/>
          <w:sz w:val="22"/>
          <w:szCs w:val="22"/>
          <w:lang w:val="sk-SK"/>
        </w:rPr>
        <w:t xml:space="preserve"> </w:t>
      </w:r>
      <w:r w:rsidR="00CB18C8">
        <w:rPr>
          <w:rFonts w:ascii="Arial" w:hAnsi="Arial" w:cs="Arial"/>
          <w:b w:val="0"/>
          <w:color w:val="000000" w:themeColor="text1"/>
          <w:sz w:val="22"/>
          <w:szCs w:val="22"/>
          <w:lang w:val="sk-SK"/>
        </w:rPr>
        <w:tab/>
        <w:t>Ulič 96, 067 67 Ulič</w:t>
      </w:r>
    </w:p>
    <w:p w14:paraId="0DE9C66C" w14:textId="10BDEF31"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 xml:space="preserve">IČO: </w:t>
      </w:r>
      <w:r w:rsidRPr="00CB18C8">
        <w:rPr>
          <w:rFonts w:ascii="Arial" w:hAnsi="Arial" w:cs="Arial"/>
          <w:b w:val="0"/>
          <w:sz w:val="22"/>
          <w:szCs w:val="22"/>
          <w:lang w:val="sk-SK"/>
        </w:rPr>
        <w:tab/>
        <w:t>360 383 51</w:t>
      </w:r>
      <w:r w:rsidRPr="00CB18C8">
        <w:rPr>
          <w:rFonts w:ascii="Arial" w:hAnsi="Arial" w:cs="Arial"/>
          <w:b w:val="0"/>
          <w:sz w:val="22"/>
          <w:szCs w:val="22"/>
          <w:lang w:val="sk-SK"/>
        </w:rPr>
        <w:tab/>
      </w:r>
      <w:r w:rsidRPr="00CB18C8">
        <w:rPr>
          <w:rFonts w:ascii="Arial" w:hAnsi="Arial" w:cs="Arial"/>
          <w:b w:val="0"/>
          <w:sz w:val="22"/>
          <w:szCs w:val="22"/>
          <w:lang w:val="sk-SK"/>
        </w:rPr>
        <w:tab/>
      </w:r>
    </w:p>
    <w:p w14:paraId="5C6DC3D2"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DIČ:</w:t>
      </w:r>
      <w:r w:rsidRPr="00CB18C8">
        <w:rPr>
          <w:rFonts w:ascii="Arial" w:hAnsi="Arial" w:cs="Arial"/>
          <w:b w:val="0"/>
          <w:sz w:val="22"/>
          <w:szCs w:val="22"/>
          <w:lang w:val="sk-SK"/>
        </w:rPr>
        <w:tab/>
        <w:t>SK 2020087982</w:t>
      </w:r>
    </w:p>
    <w:p w14:paraId="79FE3E08" w14:textId="77777777"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IČ DPH:</w:t>
      </w:r>
      <w:r w:rsidRPr="00CB18C8">
        <w:rPr>
          <w:rFonts w:ascii="Arial" w:hAnsi="Arial" w:cs="Arial"/>
          <w:b w:val="0"/>
          <w:sz w:val="22"/>
          <w:szCs w:val="22"/>
          <w:lang w:val="sk-SK"/>
        </w:rPr>
        <w:tab/>
        <w:t>SK2020087982</w:t>
      </w:r>
    </w:p>
    <w:p w14:paraId="299EA494" w14:textId="25341A46" w:rsidR="000728D3" w:rsidRPr="00CB18C8" w:rsidRDefault="000728D3" w:rsidP="00CB18C8">
      <w:pPr>
        <w:pStyle w:val="Nadpis1"/>
        <w:tabs>
          <w:tab w:val="left" w:pos="2835"/>
        </w:tabs>
        <w:ind w:left="-284"/>
        <w:rPr>
          <w:rFonts w:ascii="Arial" w:hAnsi="Arial" w:cs="Arial"/>
          <w:b w:val="0"/>
          <w:color w:val="000000" w:themeColor="text1"/>
          <w:sz w:val="22"/>
          <w:szCs w:val="22"/>
          <w:lang w:val="sk-SK"/>
        </w:rPr>
      </w:pPr>
      <w:r w:rsidRPr="00CB18C8">
        <w:rPr>
          <w:rFonts w:ascii="Arial" w:hAnsi="Arial" w:cs="Arial"/>
          <w:b w:val="0"/>
          <w:sz w:val="22"/>
          <w:szCs w:val="22"/>
          <w:lang w:val="sk-SK"/>
        </w:rPr>
        <w:t>zastúpený:</w:t>
      </w:r>
      <w:r w:rsidRPr="00CB18C8">
        <w:rPr>
          <w:rFonts w:ascii="Arial" w:hAnsi="Arial" w:cs="Arial"/>
          <w:b w:val="0"/>
          <w:sz w:val="22"/>
          <w:szCs w:val="22"/>
          <w:lang w:val="sk-SK"/>
        </w:rPr>
        <w:tab/>
      </w:r>
      <w:r w:rsidR="00185DD4" w:rsidRPr="00CB18C8">
        <w:rPr>
          <w:rFonts w:ascii="Arial" w:hAnsi="Arial" w:cs="Arial"/>
          <w:b w:val="0"/>
          <w:color w:val="000000" w:themeColor="text1"/>
          <w:sz w:val="22"/>
          <w:szCs w:val="22"/>
          <w:lang w:val="sk-SK"/>
        </w:rPr>
        <w:t xml:space="preserve">Ing. </w:t>
      </w:r>
      <w:r w:rsidR="00A61961">
        <w:rPr>
          <w:rFonts w:ascii="Arial" w:hAnsi="Arial" w:cs="Arial"/>
          <w:b w:val="0"/>
          <w:color w:val="000000" w:themeColor="text1"/>
          <w:sz w:val="22"/>
          <w:szCs w:val="22"/>
          <w:lang w:val="sk-SK"/>
        </w:rPr>
        <w:t xml:space="preserve">Andrej Bilec – </w:t>
      </w:r>
      <w:r w:rsidR="00CB18C8">
        <w:rPr>
          <w:rFonts w:ascii="Arial" w:hAnsi="Arial" w:cs="Arial"/>
          <w:b w:val="0"/>
          <w:color w:val="000000" w:themeColor="text1"/>
          <w:sz w:val="22"/>
          <w:szCs w:val="22"/>
          <w:lang w:val="sk-SK"/>
        </w:rPr>
        <w:t xml:space="preserve">riaditeľ OZ </w:t>
      </w:r>
      <w:r w:rsidRPr="00CB18C8">
        <w:rPr>
          <w:rFonts w:ascii="Arial" w:hAnsi="Arial" w:cs="Arial"/>
          <w:b w:val="0"/>
          <w:color w:val="000000" w:themeColor="text1"/>
          <w:sz w:val="22"/>
          <w:szCs w:val="22"/>
          <w:lang w:val="sk-SK"/>
        </w:rPr>
        <w:t xml:space="preserve"> </w:t>
      </w:r>
    </w:p>
    <w:p w14:paraId="461C9C5B" w14:textId="29676EB6" w:rsidR="000728D3" w:rsidRPr="00CB18C8" w:rsidRDefault="000728D3" w:rsidP="00CB18C8">
      <w:pPr>
        <w:pStyle w:val="Nadpis1"/>
        <w:tabs>
          <w:tab w:val="left" w:pos="2835"/>
        </w:tabs>
        <w:ind w:left="-284"/>
        <w:rPr>
          <w:rFonts w:ascii="Arial" w:hAnsi="Arial" w:cs="Arial"/>
          <w:b w:val="0"/>
          <w:sz w:val="22"/>
          <w:szCs w:val="22"/>
          <w:lang w:val="sk-SK"/>
        </w:rPr>
      </w:pPr>
      <w:r w:rsidRPr="00CB18C8">
        <w:rPr>
          <w:rFonts w:ascii="Arial" w:hAnsi="Arial" w:cs="Arial"/>
          <w:b w:val="0"/>
          <w:sz w:val="22"/>
          <w:szCs w:val="22"/>
          <w:lang w:val="sk-SK"/>
        </w:rPr>
        <w:t>bankové spojenie:</w:t>
      </w:r>
      <w:r w:rsidRPr="00CB18C8">
        <w:rPr>
          <w:rFonts w:ascii="Arial" w:hAnsi="Arial" w:cs="Arial"/>
          <w:b w:val="0"/>
          <w:sz w:val="22"/>
          <w:szCs w:val="22"/>
          <w:lang w:val="sk-SK"/>
        </w:rPr>
        <w:tab/>
        <w:t xml:space="preserve">VÚB </w:t>
      </w:r>
      <w:r w:rsidR="00CB18C8">
        <w:rPr>
          <w:rFonts w:ascii="Arial" w:hAnsi="Arial" w:cs="Arial"/>
          <w:b w:val="0"/>
          <w:sz w:val="22"/>
          <w:szCs w:val="22"/>
          <w:lang w:val="sk-SK"/>
        </w:rPr>
        <w:t>a.s.</w:t>
      </w:r>
    </w:p>
    <w:p w14:paraId="3A54DDB4" w14:textId="2196B450" w:rsidR="006D0055" w:rsidRPr="00CB18C8" w:rsidRDefault="000728D3" w:rsidP="00CB18C8">
      <w:pPr>
        <w:pStyle w:val="Default"/>
        <w:tabs>
          <w:tab w:val="left" w:pos="2835"/>
        </w:tabs>
        <w:ind w:left="-284"/>
        <w:rPr>
          <w:rFonts w:ascii="Arial" w:eastAsiaTheme="minorHAnsi" w:hAnsi="Arial" w:cs="Arial"/>
          <w:sz w:val="22"/>
          <w:szCs w:val="22"/>
        </w:rPr>
      </w:pPr>
      <w:r w:rsidRPr="00CB18C8">
        <w:rPr>
          <w:rFonts w:ascii="Arial" w:hAnsi="Arial" w:cs="Arial"/>
          <w:sz w:val="22"/>
          <w:szCs w:val="22"/>
        </w:rPr>
        <w:t>číslo účtu v tvare IBAN:</w:t>
      </w:r>
      <w:r w:rsidR="006D0055" w:rsidRPr="00CB18C8">
        <w:rPr>
          <w:rFonts w:ascii="Arial" w:hAnsi="Arial" w:cs="Arial"/>
          <w:sz w:val="22"/>
          <w:szCs w:val="22"/>
        </w:rPr>
        <w:t xml:space="preserve"> </w:t>
      </w:r>
      <w:r w:rsidR="00CB18C8">
        <w:rPr>
          <w:rFonts w:ascii="Arial" w:hAnsi="Arial" w:cs="Arial"/>
          <w:sz w:val="22"/>
          <w:szCs w:val="22"/>
        </w:rPr>
        <w:tab/>
      </w:r>
      <w:r w:rsidR="006D0055" w:rsidRPr="00CB18C8">
        <w:rPr>
          <w:rFonts w:ascii="Arial" w:hAnsi="Arial" w:cs="Arial"/>
          <w:sz w:val="22"/>
          <w:szCs w:val="22"/>
        </w:rPr>
        <w:t>SK</w:t>
      </w:r>
      <w:r w:rsidR="00CB18C8">
        <w:rPr>
          <w:rFonts w:ascii="Arial" w:hAnsi="Arial" w:cs="Arial"/>
          <w:sz w:val="22"/>
          <w:szCs w:val="22"/>
        </w:rPr>
        <w:t>72 0200 0000 0047 2420 9051</w:t>
      </w:r>
    </w:p>
    <w:p w14:paraId="380D05E8" w14:textId="77777777" w:rsidR="00CB18C8" w:rsidRDefault="00CB18C8" w:rsidP="00CB18C8">
      <w:pPr>
        <w:pStyle w:val="Nadpis1"/>
        <w:ind w:left="-284"/>
        <w:rPr>
          <w:rFonts w:ascii="Arial" w:hAnsi="Arial" w:cs="Arial"/>
          <w:b w:val="0"/>
          <w:sz w:val="22"/>
          <w:szCs w:val="22"/>
          <w:lang w:val="sk-SK"/>
        </w:rPr>
      </w:pPr>
    </w:p>
    <w:p w14:paraId="6F914B7A" w14:textId="032831D9" w:rsidR="000728D3" w:rsidRPr="00CB18C8" w:rsidRDefault="000728D3"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Objednávateľ</w:t>
      </w:r>
      <w:r w:rsidRPr="00CB18C8">
        <w:rPr>
          <w:rFonts w:ascii="Arial" w:hAnsi="Arial" w:cs="Arial"/>
          <w:b w:val="0"/>
          <w:sz w:val="22"/>
          <w:szCs w:val="22"/>
          <w:lang w:val="sk-SK"/>
        </w:rPr>
        <w:t>“)</w:t>
      </w:r>
    </w:p>
    <w:p w14:paraId="34097FA8" w14:textId="77777777" w:rsidR="005D0A0A" w:rsidRPr="00CB18C8" w:rsidRDefault="005D0A0A" w:rsidP="00CB18C8">
      <w:pPr>
        <w:pStyle w:val="Nadpis1"/>
        <w:ind w:left="-284"/>
        <w:rPr>
          <w:rFonts w:ascii="Arial" w:hAnsi="Arial" w:cs="Arial"/>
          <w:b w:val="0"/>
          <w:sz w:val="22"/>
          <w:szCs w:val="22"/>
          <w:lang w:val="sk-SK"/>
        </w:rPr>
      </w:pPr>
    </w:p>
    <w:p w14:paraId="6B731F14" w14:textId="77777777" w:rsidR="005D0A0A" w:rsidRPr="00CB18C8" w:rsidRDefault="005D0A0A" w:rsidP="00CB18C8">
      <w:pPr>
        <w:pStyle w:val="Nadpis1"/>
        <w:ind w:left="-284"/>
        <w:rPr>
          <w:rFonts w:ascii="Arial" w:hAnsi="Arial" w:cs="Arial"/>
          <w:sz w:val="22"/>
          <w:szCs w:val="22"/>
          <w:lang w:val="sk-SK"/>
        </w:rPr>
      </w:pPr>
      <w:r w:rsidRPr="00CB18C8">
        <w:rPr>
          <w:rFonts w:ascii="Arial" w:hAnsi="Arial" w:cs="Arial"/>
          <w:sz w:val="22"/>
          <w:szCs w:val="22"/>
          <w:lang w:val="sk-SK"/>
        </w:rPr>
        <w:t>(2)</w:t>
      </w:r>
      <w:r w:rsidRPr="00CB18C8">
        <w:rPr>
          <w:rFonts w:ascii="Arial" w:hAnsi="Arial" w:cs="Arial"/>
          <w:sz w:val="22"/>
          <w:szCs w:val="22"/>
          <w:lang w:val="sk-SK"/>
        </w:rPr>
        <w:tab/>
        <w:t xml:space="preserve">Zhotoviteľ </w:t>
      </w:r>
    </w:p>
    <w:p w14:paraId="3A7C344F" w14:textId="51D86F9F"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názov:</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9EF7FDC" w14:textId="5087E08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sídlo:</w:t>
      </w:r>
      <w:r w:rsidR="00CB18C8" w:rsidRPr="001501EA">
        <w:rPr>
          <w:rFonts w:ascii="Arial" w:hAnsi="Arial" w:cs="Arial"/>
          <w:b w:val="0"/>
          <w:sz w:val="22"/>
          <w:szCs w:val="22"/>
          <w:lang w:val="sk-SK"/>
        </w:rPr>
        <w:tab/>
        <w:t>........................................................................</w:t>
      </w:r>
      <w:r w:rsidRPr="001501EA">
        <w:rPr>
          <w:rFonts w:ascii="Arial" w:hAnsi="Arial" w:cs="Arial"/>
          <w:b w:val="0"/>
          <w:sz w:val="22"/>
          <w:szCs w:val="22"/>
          <w:lang w:val="sk-SK"/>
        </w:rPr>
        <w:tab/>
      </w:r>
    </w:p>
    <w:p w14:paraId="0408E781" w14:textId="07BCFC53"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 xml:space="preserve">IČO: </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64A5E567" w14:textId="7828C3DB"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DIČ:</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5E7A55" w14:textId="4EEEA23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IČ DPH:</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0287E786" w14:textId="5106A8AC"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zastúpený:</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32C9AE96" w14:textId="33D2FDC4"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bankové spojenie:</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7E3B7F17" w14:textId="405E087E" w:rsidR="005D0A0A" w:rsidRPr="001501EA" w:rsidRDefault="005D0A0A" w:rsidP="00CB18C8">
      <w:pPr>
        <w:pStyle w:val="Nadpis1"/>
        <w:tabs>
          <w:tab w:val="left" w:pos="2835"/>
        </w:tabs>
        <w:ind w:left="-284"/>
        <w:rPr>
          <w:rFonts w:ascii="Arial" w:hAnsi="Arial" w:cs="Arial"/>
          <w:b w:val="0"/>
          <w:sz w:val="22"/>
          <w:szCs w:val="22"/>
          <w:lang w:val="sk-SK"/>
        </w:rPr>
      </w:pPr>
      <w:r w:rsidRPr="001501EA">
        <w:rPr>
          <w:rFonts w:ascii="Arial" w:hAnsi="Arial" w:cs="Arial"/>
          <w:b w:val="0"/>
          <w:sz w:val="22"/>
          <w:szCs w:val="22"/>
          <w:lang w:val="sk-SK"/>
        </w:rPr>
        <w:t>číslo účtu v tvare IBAN:</w:t>
      </w:r>
      <w:r w:rsidRPr="001501EA">
        <w:rPr>
          <w:rFonts w:ascii="Arial" w:hAnsi="Arial" w:cs="Arial"/>
          <w:b w:val="0"/>
          <w:sz w:val="22"/>
          <w:szCs w:val="22"/>
          <w:lang w:val="sk-SK"/>
        </w:rPr>
        <w:tab/>
      </w:r>
      <w:r w:rsidR="00CB18C8" w:rsidRPr="001501EA">
        <w:rPr>
          <w:rFonts w:ascii="Arial" w:hAnsi="Arial" w:cs="Arial"/>
          <w:b w:val="0"/>
          <w:sz w:val="22"/>
          <w:szCs w:val="22"/>
          <w:lang w:val="sk-SK"/>
        </w:rPr>
        <w:t>........................................................................</w:t>
      </w:r>
    </w:p>
    <w:p w14:paraId="4B879AF4" w14:textId="184959CC" w:rsidR="005D0A0A" w:rsidRPr="00CB18C8" w:rsidRDefault="005D0A0A" w:rsidP="00CB18C8">
      <w:pPr>
        <w:pStyle w:val="Nadpis1"/>
        <w:ind w:left="-284"/>
        <w:rPr>
          <w:rFonts w:ascii="Arial" w:hAnsi="Arial" w:cs="Arial"/>
          <w:b w:val="0"/>
          <w:sz w:val="22"/>
          <w:szCs w:val="22"/>
          <w:lang w:val="sk-SK"/>
        </w:rPr>
      </w:pPr>
      <w:r w:rsidRPr="001501EA">
        <w:rPr>
          <w:rFonts w:ascii="Arial" w:hAnsi="Arial" w:cs="Arial"/>
          <w:b w:val="0"/>
          <w:sz w:val="22"/>
          <w:szCs w:val="22"/>
          <w:lang w:val="sk-SK"/>
        </w:rPr>
        <w:t xml:space="preserve">zapísaný v Obchodnom registri </w:t>
      </w:r>
      <w:r w:rsidR="00CB18C8" w:rsidRPr="001501EA">
        <w:rPr>
          <w:rFonts w:ascii="Arial" w:hAnsi="Arial" w:cs="Arial"/>
          <w:b w:val="0"/>
          <w:sz w:val="22"/>
          <w:szCs w:val="22"/>
          <w:lang w:val="sk-SK"/>
        </w:rPr>
        <w:t xml:space="preserve"> ........................................................................</w:t>
      </w:r>
    </w:p>
    <w:p w14:paraId="681D7107" w14:textId="77777777" w:rsidR="00CB18C8" w:rsidRDefault="00CB18C8" w:rsidP="00CB18C8">
      <w:pPr>
        <w:pStyle w:val="Nadpis1"/>
        <w:ind w:left="-284"/>
        <w:rPr>
          <w:rFonts w:ascii="Arial" w:hAnsi="Arial" w:cs="Arial"/>
          <w:b w:val="0"/>
          <w:sz w:val="22"/>
          <w:szCs w:val="22"/>
          <w:lang w:val="sk-SK"/>
        </w:rPr>
      </w:pPr>
    </w:p>
    <w:p w14:paraId="2C505763" w14:textId="66A87856"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(ďalej len „</w:t>
      </w:r>
      <w:r w:rsidRPr="00CB18C8">
        <w:rPr>
          <w:rFonts w:ascii="Arial" w:hAnsi="Arial" w:cs="Arial"/>
          <w:sz w:val="22"/>
          <w:szCs w:val="22"/>
          <w:lang w:val="sk-SK"/>
        </w:rPr>
        <w:t>Zhotoviteľ</w:t>
      </w:r>
      <w:r w:rsidRPr="00CB18C8">
        <w:rPr>
          <w:rFonts w:ascii="Arial" w:hAnsi="Arial" w:cs="Arial"/>
          <w:b w:val="0"/>
          <w:sz w:val="22"/>
          <w:szCs w:val="22"/>
          <w:lang w:val="sk-SK"/>
        </w:rPr>
        <w:t>“)</w:t>
      </w:r>
    </w:p>
    <w:p w14:paraId="21353527" w14:textId="77777777" w:rsidR="0034513D" w:rsidRPr="00CB18C8" w:rsidRDefault="0034513D" w:rsidP="00CB18C8">
      <w:pPr>
        <w:ind w:left="-284"/>
        <w:rPr>
          <w:rFonts w:ascii="Arial" w:hAnsi="Arial" w:cs="Arial"/>
          <w:sz w:val="22"/>
          <w:szCs w:val="22"/>
        </w:rPr>
      </w:pPr>
    </w:p>
    <w:p w14:paraId="1144D7E3" w14:textId="77777777" w:rsidR="00551152" w:rsidRPr="00CB18C8" w:rsidRDefault="00551152" w:rsidP="00CB18C8">
      <w:pPr>
        <w:ind w:left="-284"/>
        <w:rPr>
          <w:rFonts w:ascii="Arial" w:hAnsi="Arial" w:cs="Arial"/>
          <w:sz w:val="22"/>
          <w:szCs w:val="22"/>
        </w:rPr>
      </w:pPr>
    </w:p>
    <w:p w14:paraId="354C1706" w14:textId="39FA056F"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1 </w:t>
      </w:r>
      <w:r w:rsidRPr="00CB18C8">
        <w:rPr>
          <w:rFonts w:ascii="Arial" w:hAnsi="Arial" w:cs="Arial"/>
          <w:b/>
          <w:sz w:val="22"/>
          <w:szCs w:val="22"/>
        </w:rPr>
        <w:t>Preambula</w:t>
      </w:r>
    </w:p>
    <w:p w14:paraId="39E60672" w14:textId="77777777" w:rsidR="00486C14" w:rsidRDefault="0034513D" w:rsidP="00486C14">
      <w:pPr>
        <w:pStyle w:val="Odsekzoznamu"/>
        <w:numPr>
          <w:ilvl w:val="0"/>
          <w:numId w:val="32"/>
        </w:numPr>
        <w:ind w:left="-284" w:firstLine="0"/>
        <w:rPr>
          <w:rFonts w:ascii="Arial" w:hAnsi="Arial" w:cs="Arial"/>
          <w:sz w:val="22"/>
          <w:szCs w:val="22"/>
          <w:lang w:eastAsia="cs-CZ"/>
        </w:rPr>
      </w:pPr>
      <w:r w:rsidRPr="00486C14">
        <w:rPr>
          <w:rFonts w:ascii="Arial" w:hAnsi="Arial" w:cs="Arial"/>
          <w:sz w:val="22"/>
          <w:szCs w:val="22"/>
        </w:rPr>
        <w:t xml:space="preserve">Objednávateľ a zhotoviteľ uzatvárajú </w:t>
      </w:r>
      <w:r w:rsidRPr="00486C14">
        <w:rPr>
          <w:rFonts w:ascii="Arial" w:hAnsi="Arial" w:cs="Arial"/>
          <w:b/>
          <w:sz w:val="22"/>
          <w:szCs w:val="22"/>
        </w:rPr>
        <w:t xml:space="preserve">rámcovú </w:t>
      </w:r>
      <w:r w:rsidR="00C36CA9" w:rsidRPr="00486C14">
        <w:rPr>
          <w:rFonts w:ascii="Arial" w:hAnsi="Arial" w:cs="Arial"/>
          <w:b/>
          <w:sz w:val="22"/>
          <w:szCs w:val="22"/>
        </w:rPr>
        <w:t>dohodu</w:t>
      </w:r>
      <w:r w:rsidRPr="00486C14">
        <w:rPr>
          <w:rFonts w:ascii="Arial" w:hAnsi="Arial" w:cs="Arial"/>
          <w:b/>
          <w:sz w:val="22"/>
          <w:szCs w:val="22"/>
        </w:rPr>
        <w:t xml:space="preserve"> o poskytovaní servisných služieb</w:t>
      </w:r>
      <w:r w:rsidR="00770E9F" w:rsidRPr="00486C14">
        <w:rPr>
          <w:rFonts w:ascii="Arial" w:hAnsi="Arial" w:cs="Arial"/>
          <w:b/>
          <w:sz w:val="22"/>
          <w:szCs w:val="22"/>
        </w:rPr>
        <w:t xml:space="preserve"> </w:t>
      </w:r>
      <w:r w:rsidR="001B08AA" w:rsidRPr="00486C14">
        <w:rPr>
          <w:rFonts w:ascii="Arial" w:hAnsi="Arial" w:cs="Arial"/>
          <w:b/>
          <w:sz w:val="22"/>
          <w:szCs w:val="22"/>
        </w:rPr>
        <w:t xml:space="preserve">pre </w:t>
      </w:r>
      <w:r w:rsidR="00CB18C8" w:rsidRPr="00486C14">
        <w:rPr>
          <w:rFonts w:ascii="Arial" w:hAnsi="Arial" w:cs="Arial"/>
          <w:b/>
          <w:sz w:val="22"/>
          <w:szCs w:val="22"/>
        </w:rPr>
        <w:t xml:space="preserve">Odštepný závod Ulič, </w:t>
      </w:r>
      <w:r w:rsidR="008B6B84" w:rsidRPr="00486C14">
        <w:rPr>
          <w:rFonts w:ascii="Arial" w:hAnsi="Arial" w:cs="Arial"/>
          <w:b/>
          <w:sz w:val="22"/>
          <w:szCs w:val="22"/>
        </w:rPr>
        <w:t>stredisko Pridruženej drevárskej výroby Stakčín, Čsl. armády 760/88, 067 61 Stakčín</w:t>
      </w:r>
      <w:r w:rsidR="00CB18C8" w:rsidRPr="00486C14">
        <w:rPr>
          <w:rFonts w:ascii="Arial" w:hAnsi="Arial" w:cs="Arial"/>
          <w:sz w:val="22"/>
          <w:szCs w:val="22"/>
        </w:rPr>
        <w:t xml:space="preserve"> </w:t>
      </w:r>
      <w:r w:rsidR="00770E9F" w:rsidRPr="00486C14">
        <w:rPr>
          <w:rFonts w:ascii="Arial" w:hAnsi="Arial" w:cs="Arial"/>
          <w:sz w:val="22"/>
          <w:szCs w:val="22"/>
        </w:rPr>
        <w:t xml:space="preserve">ako výsledok </w:t>
      </w:r>
      <w:r w:rsidR="005D0A0A" w:rsidRPr="00486C14">
        <w:rPr>
          <w:rFonts w:ascii="Arial" w:hAnsi="Arial" w:cs="Arial"/>
          <w:sz w:val="22"/>
          <w:szCs w:val="22"/>
        </w:rPr>
        <w:t xml:space="preserve">procesu verejného obstarávania </w:t>
      </w:r>
      <w:r w:rsidR="005D0A0A" w:rsidRPr="00486C14">
        <w:rPr>
          <w:rFonts w:ascii="Arial" w:hAnsi="Arial" w:cs="Arial"/>
          <w:sz w:val="22"/>
          <w:szCs w:val="22"/>
          <w:lang w:eastAsia="cs-CZ"/>
        </w:rPr>
        <w:t xml:space="preserve">v súlade so zákonom č. 343/2015 </w:t>
      </w:r>
      <w:proofErr w:type="spellStart"/>
      <w:r w:rsidR="005D0A0A" w:rsidRPr="00486C14">
        <w:rPr>
          <w:rFonts w:ascii="Arial" w:hAnsi="Arial" w:cs="Arial"/>
          <w:sz w:val="22"/>
          <w:szCs w:val="22"/>
          <w:lang w:eastAsia="cs-CZ"/>
        </w:rPr>
        <w:t>Z.z</w:t>
      </w:r>
      <w:proofErr w:type="spellEnd"/>
      <w:r w:rsidR="005D0A0A" w:rsidRPr="00486C14">
        <w:rPr>
          <w:rFonts w:ascii="Arial" w:hAnsi="Arial" w:cs="Arial"/>
          <w:sz w:val="22"/>
          <w:szCs w:val="22"/>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486C14">
        <w:rPr>
          <w:rFonts w:ascii="Arial" w:hAnsi="Arial" w:cs="Arial"/>
          <w:sz w:val="22"/>
          <w:szCs w:val="22"/>
          <w:lang w:eastAsia="cs-CZ"/>
        </w:rPr>
        <w:t xml:space="preserve">č. 58/2024 zo dňa: 21.03.2024 pod značkou 8817-MSS (ďalej len „verejná súťaž“).  </w:t>
      </w:r>
    </w:p>
    <w:p w14:paraId="49D0077B" w14:textId="19A7153A" w:rsidR="00CB18C8" w:rsidRPr="00486C14" w:rsidRDefault="00CB18C8" w:rsidP="00486C14">
      <w:pPr>
        <w:pStyle w:val="Odsekzoznamu"/>
        <w:ind w:left="-284"/>
        <w:rPr>
          <w:rFonts w:ascii="Arial" w:hAnsi="Arial" w:cs="Arial"/>
          <w:sz w:val="22"/>
          <w:szCs w:val="22"/>
        </w:rPr>
      </w:pPr>
      <w:bookmarkStart w:id="0" w:name="_GoBack"/>
      <w:bookmarkEnd w:id="0"/>
    </w:p>
    <w:p w14:paraId="2955CB45" w14:textId="77777777" w:rsidR="00CB18C8" w:rsidRPr="00CB18C8" w:rsidRDefault="00CB18C8" w:rsidP="00CB18C8">
      <w:pPr>
        <w:ind w:left="-284"/>
        <w:rPr>
          <w:rFonts w:ascii="Arial" w:hAnsi="Arial" w:cs="Arial"/>
          <w:sz w:val="22"/>
          <w:szCs w:val="22"/>
        </w:rPr>
      </w:pPr>
    </w:p>
    <w:p w14:paraId="3F5F7BDD" w14:textId="3F083C31" w:rsidR="0034513D" w:rsidRPr="00CB18C8" w:rsidRDefault="0034513D" w:rsidP="00CB18C8">
      <w:pPr>
        <w:ind w:left="-284"/>
        <w:jc w:val="center"/>
        <w:rPr>
          <w:rFonts w:ascii="Arial" w:hAnsi="Arial" w:cs="Arial"/>
          <w:sz w:val="22"/>
          <w:szCs w:val="22"/>
        </w:rPr>
      </w:pPr>
      <w:r w:rsidRPr="00CB18C8">
        <w:rPr>
          <w:rFonts w:ascii="Arial" w:hAnsi="Arial" w:cs="Arial"/>
          <w:sz w:val="22"/>
          <w:szCs w:val="22"/>
        </w:rPr>
        <w:t xml:space="preserve">Čl. 2  </w:t>
      </w:r>
      <w:r w:rsidRPr="00CB18C8">
        <w:rPr>
          <w:rFonts w:ascii="Arial" w:hAnsi="Arial" w:cs="Arial"/>
          <w:b/>
          <w:sz w:val="22"/>
          <w:szCs w:val="22"/>
        </w:rPr>
        <w:t xml:space="preserve">Predmet </w:t>
      </w:r>
      <w:r w:rsidR="00C36CA9" w:rsidRPr="00CB18C8">
        <w:rPr>
          <w:rFonts w:ascii="Arial" w:hAnsi="Arial" w:cs="Arial"/>
          <w:b/>
          <w:sz w:val="22"/>
          <w:szCs w:val="22"/>
        </w:rPr>
        <w:t>rámcovej dohody</w:t>
      </w:r>
    </w:p>
    <w:p w14:paraId="4D1FA972" w14:textId="77777777" w:rsidR="004408D1" w:rsidRPr="00CB18C8" w:rsidRDefault="004408D1" w:rsidP="00CB18C8">
      <w:pPr>
        <w:pStyle w:val="Zkladntext2"/>
        <w:shd w:val="clear" w:color="auto" w:fill="auto"/>
        <w:spacing w:before="0" w:line="240" w:lineRule="auto"/>
        <w:ind w:left="-284" w:right="20" w:firstLine="0"/>
        <w:rPr>
          <w:rFonts w:ascii="Arial" w:hAnsi="Arial" w:cs="Arial"/>
          <w:sz w:val="22"/>
          <w:szCs w:val="22"/>
        </w:rPr>
      </w:pPr>
      <w:r w:rsidRPr="00CB18C8">
        <w:rPr>
          <w:rFonts w:ascii="Arial" w:hAnsi="Arial" w:cs="Arial"/>
          <w:sz w:val="22"/>
          <w:szCs w:val="22"/>
        </w:rPr>
        <w:t>Predmetom zákazky je servis, údržba a iné súvisiace servisné služby pre osobné motorové vozidlá (záručný a pozáručný), opravou a dodávkou náhradných dielov</w:t>
      </w:r>
      <w:r w:rsidRPr="00CB18C8">
        <w:rPr>
          <w:rFonts w:ascii="Arial" w:hAnsi="Arial" w:cs="Arial"/>
          <w:sz w:val="22"/>
          <w:szCs w:val="22"/>
          <w:vertAlign w:val="superscript"/>
        </w:rPr>
        <w:t xml:space="preserve"> </w:t>
      </w:r>
      <w:r w:rsidRPr="00CB18C8">
        <w:rPr>
          <w:rFonts w:ascii="Arial" w:hAnsi="Arial" w:cs="Arial"/>
          <w:sz w:val="22"/>
          <w:szCs w:val="22"/>
        </w:rPr>
        <w:t xml:space="preserve">osobných, úžitkových a prípojných vozidiel do 3,5 t kategórie M1, M1 G, N1, N1G, N2, N2G  vrátane hybridných vozidiel a vozidiel na alternatívny pohon a O1 a O2 v zmysle kategorizácie </w:t>
      </w:r>
      <w:r w:rsidR="00CA0963" w:rsidRPr="00CB18C8">
        <w:rPr>
          <w:rFonts w:ascii="Arial" w:hAnsi="Arial" w:cs="Arial"/>
          <w:sz w:val="22"/>
          <w:szCs w:val="22"/>
        </w:rPr>
        <w:t xml:space="preserve">podľa </w:t>
      </w:r>
      <w:r w:rsidRPr="00CB18C8">
        <w:rPr>
          <w:rFonts w:ascii="Arial" w:hAnsi="Arial" w:cs="Arial"/>
          <w:sz w:val="22"/>
          <w:szCs w:val="22"/>
        </w:rPr>
        <w:t> §</w:t>
      </w:r>
      <w:r w:rsidR="00CA0963" w:rsidRPr="00CB18C8">
        <w:rPr>
          <w:rFonts w:ascii="Arial" w:hAnsi="Arial" w:cs="Arial"/>
          <w:sz w:val="22"/>
          <w:szCs w:val="22"/>
        </w:rPr>
        <w:t xml:space="preserve"> </w:t>
      </w:r>
      <w:r w:rsidRPr="00CB18C8">
        <w:rPr>
          <w:rFonts w:ascii="Arial" w:hAnsi="Arial" w:cs="Arial"/>
          <w:sz w:val="22"/>
          <w:szCs w:val="22"/>
        </w:rPr>
        <w:t>4 zákona 106/2018Z.z. v podrobnejšom členení v Čl. 4 a príloh</w:t>
      </w:r>
      <w:r w:rsidR="00CA0963" w:rsidRPr="00CB18C8">
        <w:rPr>
          <w:rFonts w:ascii="Arial" w:hAnsi="Arial" w:cs="Arial"/>
          <w:sz w:val="22"/>
          <w:szCs w:val="22"/>
        </w:rPr>
        <w:t>e</w:t>
      </w:r>
      <w:r w:rsidRPr="00CB18C8">
        <w:rPr>
          <w:rFonts w:ascii="Arial" w:hAnsi="Arial" w:cs="Arial"/>
          <w:sz w:val="22"/>
          <w:szCs w:val="22"/>
        </w:rPr>
        <w:t xml:space="preserve"> I nariadenia (EÚ) 2018/858 v znení neskorších predpisov, v podmienkach prevádzky </w:t>
      </w:r>
      <w:r w:rsidR="00CA0963" w:rsidRPr="00CB18C8">
        <w:rPr>
          <w:rFonts w:ascii="Arial" w:hAnsi="Arial" w:cs="Arial"/>
          <w:sz w:val="22"/>
          <w:szCs w:val="22"/>
        </w:rPr>
        <w:t xml:space="preserve">objednávateľa </w:t>
      </w:r>
      <w:r w:rsidRPr="00CB18C8">
        <w:rPr>
          <w:rFonts w:ascii="Arial" w:hAnsi="Arial" w:cs="Arial"/>
          <w:sz w:val="22"/>
          <w:szCs w:val="22"/>
        </w:rPr>
        <w:t xml:space="preserve"> a členení jeho organizačných zložiek. Servisné práce sa týkajú hlavne </w:t>
      </w:r>
      <w:r w:rsidRPr="00CB18C8">
        <w:rPr>
          <w:rFonts w:ascii="Arial" w:hAnsi="Arial" w:cs="Arial"/>
          <w:sz w:val="22"/>
          <w:szCs w:val="22"/>
        </w:rPr>
        <w:lastRenderedPageBreak/>
        <w:t xml:space="preserve">servisných úkonov predpísaných výrobcom, výmeny a údržby pravidelne sa opotrebovaných dielov vozidiel (napr. brzdové doštičky, prevádzkové kvapaliny a iné), prípravy vozidiel na emisnú kontrolu a kontrolu TK s cieľom úspešného vykonania predmetných kontrol. </w:t>
      </w:r>
    </w:p>
    <w:p w14:paraId="52B46449" w14:textId="58C42883" w:rsidR="00DB0784" w:rsidRPr="00CB18C8" w:rsidRDefault="00C4724F" w:rsidP="00CB18C8">
      <w:pPr>
        <w:ind w:left="-284"/>
        <w:rPr>
          <w:rFonts w:ascii="Arial" w:hAnsi="Arial" w:cs="Arial"/>
          <w:sz w:val="22"/>
          <w:szCs w:val="22"/>
        </w:rPr>
      </w:pPr>
      <w:r w:rsidRPr="00CB18C8">
        <w:rPr>
          <w:rFonts w:ascii="Arial" w:hAnsi="Arial" w:cs="Arial"/>
          <w:sz w:val="22"/>
          <w:szCs w:val="22"/>
        </w:rPr>
        <w:t xml:space="preserve">Zoznam poskytovaných servisných služieb a podmienky ich poskytovania sú uvedené </w:t>
      </w:r>
      <w:r w:rsidR="00CB18C8">
        <w:rPr>
          <w:rFonts w:ascii="Arial" w:hAnsi="Arial" w:cs="Arial"/>
          <w:b/>
          <w:sz w:val="22"/>
          <w:szCs w:val="22"/>
        </w:rPr>
        <w:t>v P</w:t>
      </w:r>
      <w:r w:rsidRPr="00CB18C8">
        <w:rPr>
          <w:rFonts w:ascii="Arial" w:hAnsi="Arial" w:cs="Arial"/>
          <w:b/>
          <w:sz w:val="22"/>
          <w:szCs w:val="22"/>
        </w:rPr>
        <w:t>r</w:t>
      </w:r>
      <w:r w:rsidR="0072741F" w:rsidRPr="00CB18C8">
        <w:rPr>
          <w:rFonts w:ascii="Arial" w:hAnsi="Arial" w:cs="Arial"/>
          <w:b/>
          <w:sz w:val="22"/>
          <w:szCs w:val="22"/>
        </w:rPr>
        <w:t>ílohe č. 1</w:t>
      </w:r>
      <w:r w:rsidRPr="00CB18C8">
        <w:rPr>
          <w:rFonts w:ascii="Arial" w:hAnsi="Arial" w:cs="Arial"/>
          <w:b/>
          <w:sz w:val="22"/>
          <w:szCs w:val="22"/>
        </w:rPr>
        <w:t xml:space="preserve"> tejto rámcovej dohody.</w:t>
      </w:r>
    </w:p>
    <w:p w14:paraId="6D78379B" w14:textId="77777777" w:rsidR="00C4724F" w:rsidRPr="00CB18C8" w:rsidRDefault="00C4724F" w:rsidP="00CB18C8">
      <w:pPr>
        <w:pStyle w:val="Odsekzoznamu"/>
        <w:ind w:left="-284" w:hanging="284"/>
        <w:rPr>
          <w:rFonts w:ascii="Arial" w:hAnsi="Arial" w:cs="Arial"/>
          <w:sz w:val="22"/>
          <w:szCs w:val="22"/>
        </w:rPr>
      </w:pPr>
    </w:p>
    <w:p w14:paraId="37FA3583" w14:textId="77777777" w:rsidR="00DF16BC" w:rsidRPr="00CB18C8" w:rsidRDefault="00DF16BC" w:rsidP="00CB18C8">
      <w:pPr>
        <w:ind w:left="-284"/>
        <w:rPr>
          <w:rFonts w:ascii="Arial" w:hAnsi="Arial" w:cs="Arial"/>
          <w:sz w:val="22"/>
          <w:szCs w:val="22"/>
        </w:rPr>
      </w:pPr>
    </w:p>
    <w:p w14:paraId="7E8A2799" w14:textId="5BD0505E" w:rsidR="00E10A68"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3  </w:t>
      </w:r>
      <w:r w:rsidRPr="00CB18C8">
        <w:rPr>
          <w:rFonts w:ascii="Arial" w:hAnsi="Arial" w:cs="Arial"/>
          <w:b/>
          <w:sz w:val="22"/>
          <w:szCs w:val="22"/>
        </w:rPr>
        <w:t>Podmienky vykonania opráv a</w:t>
      </w:r>
      <w:r w:rsidR="00E10A68" w:rsidRPr="00CB18C8">
        <w:rPr>
          <w:rFonts w:ascii="Arial" w:hAnsi="Arial" w:cs="Arial"/>
          <w:b/>
          <w:sz w:val="22"/>
          <w:szCs w:val="22"/>
        </w:rPr>
        <w:t> </w:t>
      </w:r>
      <w:r w:rsidRPr="00CB18C8">
        <w:rPr>
          <w:rFonts w:ascii="Arial" w:hAnsi="Arial" w:cs="Arial"/>
          <w:b/>
          <w:sz w:val="22"/>
          <w:szCs w:val="22"/>
        </w:rPr>
        <w:t>údržby</w:t>
      </w:r>
    </w:p>
    <w:p w14:paraId="151E090D" w14:textId="07C35FAD"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Pr="00CB18C8">
        <w:rPr>
          <w:rFonts w:ascii="Arial" w:hAnsi="Arial" w:cs="Arial"/>
          <w:b w:val="0"/>
          <w:sz w:val="22"/>
          <w:szCs w:val="22"/>
          <w:lang w:val="sk-SK"/>
        </w:rPr>
        <w:tab/>
        <w:t>Zhotoviteľ v</w:t>
      </w:r>
      <w:r w:rsidR="00CB18C8">
        <w:rPr>
          <w:rFonts w:ascii="Arial" w:hAnsi="Arial" w:cs="Arial"/>
          <w:b w:val="0"/>
          <w:sz w:val="22"/>
          <w:szCs w:val="22"/>
          <w:lang w:val="sk-SK"/>
        </w:rPr>
        <w:t xml:space="preserve">ykoná opravy a údržbu vozidiel </w:t>
      </w:r>
      <w:r w:rsidRPr="00CB18C8">
        <w:rPr>
          <w:rFonts w:ascii="Arial" w:hAnsi="Arial" w:cs="Arial"/>
          <w:b w:val="0"/>
          <w:sz w:val="22"/>
          <w:szCs w:val="22"/>
          <w:lang w:val="sk-SK"/>
        </w:rPr>
        <w:t xml:space="preserve">v súlade s technologickými postupmi výrobcu pri dodržiavaní najvyšších kvalitatívnych štandardov, vynaložení potrebnej odbornej starostlivosti  a výhradne s využitím originálnych </w:t>
      </w:r>
      <w:r w:rsidR="00A948D1" w:rsidRPr="00CB18C8">
        <w:rPr>
          <w:rFonts w:ascii="Arial" w:hAnsi="Arial" w:cs="Arial"/>
          <w:b w:val="0"/>
          <w:sz w:val="22"/>
          <w:szCs w:val="22"/>
          <w:lang w:val="sk-SK"/>
        </w:rPr>
        <w:t xml:space="preserve">dielov originálneho vybavenia </w:t>
      </w:r>
      <w:r w:rsidRPr="00CB18C8">
        <w:rPr>
          <w:rFonts w:ascii="Arial" w:hAnsi="Arial" w:cs="Arial"/>
          <w:b w:val="0"/>
          <w:sz w:val="22"/>
          <w:szCs w:val="22"/>
          <w:lang w:val="sk-SK"/>
        </w:rPr>
        <w:t xml:space="preserve">alebo </w:t>
      </w:r>
      <w:r w:rsidR="00A948D1" w:rsidRPr="00CB18C8">
        <w:rPr>
          <w:rFonts w:ascii="Arial" w:hAnsi="Arial" w:cs="Arial"/>
          <w:b w:val="0"/>
          <w:sz w:val="22"/>
          <w:szCs w:val="22"/>
          <w:lang w:val="sk-SK"/>
        </w:rPr>
        <w:t>dielov zodpovedajúcej akosti a</w:t>
      </w:r>
      <w:r w:rsidR="004408D1" w:rsidRPr="00CB18C8">
        <w:rPr>
          <w:rFonts w:ascii="Arial" w:hAnsi="Arial" w:cs="Arial"/>
          <w:b w:val="0"/>
          <w:sz w:val="22"/>
          <w:szCs w:val="22"/>
          <w:lang w:val="sk-SK"/>
        </w:rPr>
        <w:t> </w:t>
      </w:r>
      <w:r w:rsidR="00A948D1" w:rsidRPr="00CB18C8">
        <w:rPr>
          <w:rFonts w:ascii="Arial" w:hAnsi="Arial" w:cs="Arial"/>
          <w:b w:val="0"/>
          <w:sz w:val="22"/>
          <w:szCs w:val="22"/>
          <w:lang w:val="sk-SK"/>
        </w:rPr>
        <w:t>iných</w:t>
      </w:r>
      <w:r w:rsidR="004408D1" w:rsidRPr="00CB18C8">
        <w:rPr>
          <w:rFonts w:ascii="Arial" w:hAnsi="Arial" w:cs="Arial"/>
          <w:b w:val="0"/>
          <w:sz w:val="22"/>
          <w:szCs w:val="22"/>
          <w:lang w:val="sk-SK"/>
        </w:rPr>
        <w:t xml:space="preserve"> alternatívnych</w:t>
      </w:r>
      <w:r w:rsidR="00A948D1" w:rsidRPr="00CB18C8">
        <w:rPr>
          <w:rFonts w:ascii="Arial" w:hAnsi="Arial" w:cs="Arial"/>
          <w:b w:val="0"/>
          <w:sz w:val="22"/>
          <w:szCs w:val="22"/>
          <w:lang w:val="sk-SK"/>
        </w:rPr>
        <w:t xml:space="preserve"> náhradných dielov</w:t>
      </w:r>
      <w:r w:rsidR="00EE5C6E" w:rsidRPr="00CB18C8">
        <w:rPr>
          <w:rFonts w:ascii="Arial" w:hAnsi="Arial" w:cs="Arial"/>
          <w:b w:val="0"/>
          <w:sz w:val="22"/>
          <w:szCs w:val="22"/>
          <w:lang w:val="sk-SK"/>
        </w:rPr>
        <w:t xml:space="preserve"> za podmienok uvedených v tejto rámcovej dohode</w:t>
      </w:r>
      <w:r w:rsidRPr="00CB18C8">
        <w:rPr>
          <w:rFonts w:ascii="Arial" w:hAnsi="Arial" w:cs="Arial"/>
          <w:b w:val="0"/>
          <w:sz w:val="22"/>
          <w:szCs w:val="22"/>
          <w:lang w:val="sk-SK"/>
        </w:rPr>
        <w:t>.</w:t>
      </w:r>
    </w:p>
    <w:p w14:paraId="3C4E03ED" w14:textId="77777777" w:rsidR="0034513D" w:rsidRPr="00CB18C8" w:rsidRDefault="0034513D" w:rsidP="00CB18C8">
      <w:pPr>
        <w:pStyle w:val="Nzov"/>
        <w:ind w:left="-284"/>
        <w:jc w:val="both"/>
        <w:rPr>
          <w:rFonts w:ascii="Arial" w:hAnsi="Arial" w:cs="Arial"/>
          <w:b w:val="0"/>
          <w:sz w:val="22"/>
          <w:szCs w:val="22"/>
          <w:lang w:val="sk-SK"/>
        </w:rPr>
      </w:pPr>
    </w:p>
    <w:p w14:paraId="17F96A86"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2.</w:t>
      </w:r>
      <w:r w:rsidRPr="00CB18C8">
        <w:rPr>
          <w:rFonts w:ascii="Arial" w:hAnsi="Arial" w:cs="Arial"/>
          <w:b w:val="0"/>
          <w:sz w:val="22"/>
          <w:szCs w:val="22"/>
          <w:lang w:val="sk-SK"/>
        </w:rPr>
        <w:tab/>
        <w:t>Zhotoviteľ vykoná opravy na základe jednotlivých objednávok objednávateľa v požadovanom rozsahu a za dohodnutú cenu.</w:t>
      </w:r>
    </w:p>
    <w:p w14:paraId="56785ED6" w14:textId="77777777" w:rsidR="0034513D" w:rsidRPr="00CB18C8" w:rsidRDefault="0034513D" w:rsidP="00CB18C8">
      <w:pPr>
        <w:pStyle w:val="Nzov"/>
        <w:ind w:left="-284"/>
        <w:jc w:val="both"/>
        <w:rPr>
          <w:rFonts w:ascii="Arial" w:hAnsi="Arial" w:cs="Arial"/>
          <w:b w:val="0"/>
          <w:sz w:val="22"/>
          <w:szCs w:val="22"/>
          <w:lang w:val="sk-SK"/>
        </w:rPr>
      </w:pPr>
    </w:p>
    <w:p w14:paraId="62DB0E82"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3.</w:t>
      </w:r>
      <w:r w:rsidRPr="00CB18C8">
        <w:rPr>
          <w:rFonts w:ascii="Arial" w:hAnsi="Arial" w:cs="Arial"/>
          <w:b w:val="0"/>
          <w:sz w:val="22"/>
          <w:szCs w:val="22"/>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CB18C8" w:rsidRDefault="0034513D" w:rsidP="00CB18C8">
      <w:pPr>
        <w:pStyle w:val="Nzov"/>
        <w:ind w:left="-284"/>
        <w:jc w:val="both"/>
        <w:rPr>
          <w:rFonts w:ascii="Arial" w:hAnsi="Arial" w:cs="Arial"/>
          <w:b w:val="0"/>
          <w:sz w:val="22"/>
          <w:szCs w:val="22"/>
          <w:lang w:val="sk-SK"/>
        </w:rPr>
      </w:pPr>
    </w:p>
    <w:p w14:paraId="0DB46659"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4.</w:t>
      </w:r>
      <w:r w:rsidRPr="00CB18C8">
        <w:rPr>
          <w:rFonts w:ascii="Arial" w:hAnsi="Arial" w:cs="Arial"/>
          <w:sz w:val="22"/>
          <w:szCs w:val="22"/>
        </w:rPr>
        <w:tab/>
        <w:t xml:space="preserve">Zhotoviteľ  poskytuje </w:t>
      </w:r>
      <w:r w:rsidRPr="00CB18C8">
        <w:rPr>
          <w:rFonts w:ascii="Arial" w:hAnsi="Arial" w:cs="Arial"/>
          <w:b/>
          <w:sz w:val="22"/>
          <w:szCs w:val="22"/>
        </w:rPr>
        <w:t xml:space="preserve">záruku </w:t>
      </w:r>
      <w:r w:rsidR="004408D1" w:rsidRPr="00CB18C8">
        <w:rPr>
          <w:rFonts w:ascii="Arial" w:hAnsi="Arial" w:cs="Arial"/>
          <w:b/>
          <w:sz w:val="22"/>
          <w:szCs w:val="22"/>
        </w:rPr>
        <w:t>24</w:t>
      </w:r>
      <w:r w:rsidRPr="00CB18C8">
        <w:rPr>
          <w:rFonts w:ascii="Arial" w:hAnsi="Arial" w:cs="Arial"/>
          <w:b/>
          <w:sz w:val="22"/>
          <w:szCs w:val="22"/>
        </w:rPr>
        <w:t xml:space="preserve"> mesiacov</w:t>
      </w:r>
      <w:r w:rsidRPr="00CB18C8">
        <w:rPr>
          <w:rFonts w:ascii="Arial" w:hAnsi="Arial" w:cs="Arial"/>
          <w:sz w:val="22"/>
          <w:szCs w:val="22"/>
        </w:rPr>
        <w:t xml:space="preserve"> na dodaný materiál a dielce (pokiaľ výrobca dodaného materiálu poskytuje na dodaný tovar kratšiu záruku, poskytuje zhotoviteľ objednávateľovi záruku vo výške stanovenej výrobcom</w:t>
      </w:r>
      <w:r w:rsidR="00493551" w:rsidRPr="00CB18C8">
        <w:rPr>
          <w:rFonts w:ascii="Arial" w:hAnsi="Arial" w:cs="Arial"/>
          <w:sz w:val="22"/>
          <w:szCs w:val="22"/>
        </w:rPr>
        <w:t xml:space="preserve">, </w:t>
      </w:r>
      <w:r w:rsidR="00493551" w:rsidRPr="00CB18C8">
        <w:rPr>
          <w:rFonts w:ascii="Arial" w:hAnsi="Arial" w:cs="Arial"/>
          <w:b/>
          <w:sz w:val="22"/>
          <w:szCs w:val="22"/>
        </w:rPr>
        <w:t>minimálne však 12 mesiacov</w:t>
      </w:r>
      <w:r w:rsidR="0032044E" w:rsidRPr="00CB18C8">
        <w:rPr>
          <w:rFonts w:ascii="Arial" w:hAnsi="Arial" w:cs="Arial"/>
          <w:b/>
          <w:sz w:val="22"/>
          <w:szCs w:val="22"/>
        </w:rPr>
        <w:t xml:space="preserve">, </w:t>
      </w:r>
      <w:r w:rsidR="00493551" w:rsidRPr="00CB18C8">
        <w:rPr>
          <w:rFonts w:ascii="Arial" w:hAnsi="Arial" w:cs="Arial"/>
          <w:sz w:val="22"/>
          <w:szCs w:val="22"/>
        </w:rPr>
        <w:t xml:space="preserve"> s výnimkou dielov a materiálov rýchlo sa opotrebovávaných</w:t>
      </w:r>
      <w:r w:rsidRPr="00CB18C8">
        <w:rPr>
          <w:rFonts w:ascii="Arial" w:hAnsi="Arial" w:cs="Arial"/>
          <w:sz w:val="22"/>
          <w:szCs w:val="22"/>
        </w:rPr>
        <w:t xml:space="preserve">) a </w:t>
      </w:r>
      <w:r w:rsidR="004408D1" w:rsidRPr="00CB18C8">
        <w:rPr>
          <w:rFonts w:ascii="Arial" w:hAnsi="Arial" w:cs="Arial"/>
          <w:sz w:val="22"/>
          <w:szCs w:val="22"/>
        </w:rPr>
        <w:t>12</w:t>
      </w:r>
      <w:r w:rsidRPr="00CB18C8">
        <w:rPr>
          <w:rFonts w:ascii="Arial" w:hAnsi="Arial" w:cs="Arial"/>
          <w:sz w:val="22"/>
          <w:szCs w:val="22"/>
        </w:rPr>
        <w:t xml:space="preserve"> mesiacov na vykonanú prácu. </w:t>
      </w:r>
    </w:p>
    <w:p w14:paraId="5CC72332" w14:textId="77777777" w:rsidR="00E06105" w:rsidRPr="00CB18C8" w:rsidRDefault="00E06105" w:rsidP="00CB18C8">
      <w:pPr>
        <w:ind w:left="-284" w:hanging="284"/>
        <w:rPr>
          <w:rFonts w:ascii="Arial" w:hAnsi="Arial" w:cs="Arial"/>
          <w:sz w:val="22"/>
          <w:szCs w:val="22"/>
        </w:rPr>
      </w:pPr>
    </w:p>
    <w:p w14:paraId="5E9E1E36" w14:textId="66EDA790" w:rsidR="00E06105"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CB18C8">
        <w:rPr>
          <w:rFonts w:ascii="Arial" w:hAnsi="Arial" w:cs="Arial"/>
          <w:b/>
          <w:color w:val="000000" w:themeColor="text1"/>
          <w:sz w:val="22"/>
          <w:szCs w:val="22"/>
        </w:rPr>
        <w:t>v Príloh</w:t>
      </w:r>
      <w:r w:rsidR="008D2CFC" w:rsidRPr="00CB18C8">
        <w:rPr>
          <w:rFonts w:ascii="Arial" w:hAnsi="Arial" w:cs="Arial"/>
          <w:b/>
          <w:color w:val="000000" w:themeColor="text1"/>
          <w:sz w:val="22"/>
          <w:szCs w:val="22"/>
        </w:rPr>
        <w:t xml:space="preserve">e č. </w:t>
      </w:r>
      <w:r w:rsidR="00446BAA" w:rsidRPr="00CB18C8">
        <w:rPr>
          <w:rFonts w:ascii="Arial" w:hAnsi="Arial" w:cs="Arial"/>
          <w:b/>
          <w:color w:val="000000" w:themeColor="text1"/>
          <w:sz w:val="22"/>
          <w:szCs w:val="22"/>
        </w:rPr>
        <w:t>2</w:t>
      </w:r>
      <w:r w:rsidR="008D2CFC" w:rsidRPr="00CB18C8">
        <w:rPr>
          <w:rFonts w:ascii="Arial" w:hAnsi="Arial" w:cs="Arial"/>
          <w:color w:val="000000" w:themeColor="text1"/>
          <w:sz w:val="22"/>
          <w:szCs w:val="22"/>
        </w:rPr>
        <w:t xml:space="preserve">  tejto dohody a v čl. </w:t>
      </w:r>
      <w:r w:rsidR="00FE7702" w:rsidRPr="00CB18C8">
        <w:rPr>
          <w:rFonts w:ascii="Arial" w:hAnsi="Arial" w:cs="Arial"/>
          <w:color w:val="000000" w:themeColor="text1"/>
          <w:sz w:val="22"/>
          <w:szCs w:val="22"/>
        </w:rPr>
        <w:t>6</w:t>
      </w:r>
      <w:r w:rsidR="008D2CFC" w:rsidRPr="00CB18C8">
        <w:rPr>
          <w:rFonts w:ascii="Arial" w:hAnsi="Arial" w:cs="Arial"/>
          <w:color w:val="000000" w:themeColor="text1"/>
          <w:sz w:val="22"/>
          <w:szCs w:val="22"/>
        </w:rPr>
        <w:t xml:space="preserve"> ods. 4</w:t>
      </w:r>
      <w:r w:rsidR="00E06105" w:rsidRPr="00CB18C8">
        <w:rPr>
          <w:rFonts w:ascii="Arial" w:hAnsi="Arial" w:cs="Arial"/>
          <w:color w:val="000000" w:themeColor="text1"/>
          <w:sz w:val="22"/>
          <w:szCs w:val="22"/>
        </w:rPr>
        <w:t xml:space="preserve"> tejto dohody. </w:t>
      </w:r>
      <w:r w:rsidR="00493551" w:rsidRPr="00CB18C8">
        <w:rPr>
          <w:rFonts w:ascii="Arial" w:hAnsi="Arial" w:cs="Arial"/>
          <w:color w:val="000000" w:themeColor="text1"/>
          <w:sz w:val="22"/>
          <w:szCs w:val="22"/>
        </w:rPr>
        <w:t>Uvedené neplatí,</w:t>
      </w:r>
      <w:r w:rsidR="00CB18C8">
        <w:rPr>
          <w:rFonts w:ascii="Arial" w:hAnsi="Arial" w:cs="Arial"/>
          <w:color w:val="000000" w:themeColor="text1"/>
          <w:sz w:val="22"/>
          <w:szCs w:val="22"/>
        </w:rPr>
        <w:t xml:space="preserve"> ak objednávateľ bude požadovať </w:t>
      </w:r>
      <w:r w:rsidR="002E6535" w:rsidRPr="00CB18C8">
        <w:rPr>
          <w:rFonts w:ascii="Arial" w:hAnsi="Arial" w:cs="Arial"/>
          <w:color w:val="000000" w:themeColor="text1"/>
          <w:sz w:val="22"/>
          <w:szCs w:val="22"/>
        </w:rPr>
        <w:t>v objednávke aj uvedenie c</w:t>
      </w:r>
      <w:r w:rsidR="00293B83" w:rsidRPr="00CB18C8">
        <w:rPr>
          <w:rFonts w:ascii="Arial" w:hAnsi="Arial" w:cs="Arial"/>
          <w:color w:val="000000" w:themeColor="text1"/>
          <w:sz w:val="22"/>
          <w:szCs w:val="22"/>
        </w:rPr>
        <w:t>i</w:t>
      </w:r>
      <w:r w:rsidR="002E6535" w:rsidRPr="00CB18C8">
        <w:rPr>
          <w:rFonts w:ascii="Arial" w:hAnsi="Arial" w:cs="Arial"/>
          <w:color w:val="000000" w:themeColor="text1"/>
          <w:sz w:val="22"/>
          <w:szCs w:val="22"/>
        </w:rPr>
        <w:t>en neorigináln</w:t>
      </w:r>
      <w:r w:rsidR="00293B83" w:rsidRPr="00CB18C8">
        <w:rPr>
          <w:rFonts w:ascii="Arial" w:hAnsi="Arial" w:cs="Arial"/>
          <w:color w:val="000000" w:themeColor="text1"/>
          <w:sz w:val="22"/>
          <w:szCs w:val="22"/>
        </w:rPr>
        <w:t xml:space="preserve">ych </w:t>
      </w:r>
      <w:r w:rsidR="002E6535" w:rsidRPr="00CB18C8">
        <w:rPr>
          <w:rFonts w:ascii="Arial" w:hAnsi="Arial" w:cs="Arial"/>
          <w:color w:val="000000" w:themeColor="text1"/>
          <w:sz w:val="22"/>
          <w:szCs w:val="22"/>
        </w:rPr>
        <w:t xml:space="preserve"> náhradn</w:t>
      </w:r>
      <w:r w:rsidR="00293B83" w:rsidRPr="00CB18C8">
        <w:rPr>
          <w:rFonts w:ascii="Arial" w:hAnsi="Arial" w:cs="Arial"/>
          <w:color w:val="000000" w:themeColor="text1"/>
          <w:sz w:val="22"/>
          <w:szCs w:val="22"/>
        </w:rPr>
        <w:t xml:space="preserve">ých </w:t>
      </w:r>
      <w:r w:rsidR="002E6535" w:rsidRPr="00CB18C8">
        <w:rPr>
          <w:rFonts w:ascii="Arial" w:hAnsi="Arial" w:cs="Arial"/>
          <w:color w:val="000000" w:themeColor="text1"/>
          <w:sz w:val="22"/>
          <w:szCs w:val="22"/>
        </w:rPr>
        <w:t xml:space="preserve"> diel</w:t>
      </w:r>
      <w:r w:rsidR="00293B83" w:rsidRPr="00CB18C8">
        <w:rPr>
          <w:rFonts w:ascii="Arial" w:hAnsi="Arial" w:cs="Arial"/>
          <w:color w:val="000000" w:themeColor="text1"/>
          <w:sz w:val="22"/>
          <w:szCs w:val="22"/>
        </w:rPr>
        <w:t>ov</w:t>
      </w:r>
      <w:r w:rsidR="00CB18C8">
        <w:rPr>
          <w:rFonts w:ascii="Arial" w:hAnsi="Arial" w:cs="Arial"/>
          <w:color w:val="000000" w:themeColor="text1"/>
          <w:sz w:val="22"/>
          <w:szCs w:val="22"/>
        </w:rPr>
        <w:t xml:space="preserve"> (</w:t>
      </w:r>
      <w:r w:rsidR="00FE7702" w:rsidRPr="00CB18C8">
        <w:rPr>
          <w:rFonts w:ascii="Arial" w:hAnsi="Arial" w:cs="Arial"/>
          <w:color w:val="000000" w:themeColor="text1"/>
          <w:sz w:val="22"/>
          <w:szCs w:val="22"/>
        </w:rPr>
        <w:t xml:space="preserve">náhradné diely zodpovedajúcej akosti) alebo vo výnimočných prípadoch zistených počas opravy, vždy ale len so súhlasom objednávateľa.  </w:t>
      </w:r>
    </w:p>
    <w:p w14:paraId="72F9F0C7" w14:textId="77777777" w:rsidR="00E06105" w:rsidRPr="00CB18C8" w:rsidRDefault="00E06105" w:rsidP="00CB18C8">
      <w:pPr>
        <w:pStyle w:val="Odsekzoznamu"/>
        <w:widowControl/>
        <w:spacing w:before="120" w:line="271" w:lineRule="auto"/>
        <w:ind w:left="-284"/>
        <w:rPr>
          <w:rFonts w:ascii="Arial" w:hAnsi="Arial" w:cs="Arial"/>
          <w:color w:val="FF0000"/>
          <w:sz w:val="22"/>
          <w:szCs w:val="22"/>
        </w:rPr>
      </w:pPr>
    </w:p>
    <w:p w14:paraId="79970976" w14:textId="2C4E6C67" w:rsidR="0072741F" w:rsidRPr="00CB18C8" w:rsidRDefault="00927E9C" w:rsidP="00CB18C8">
      <w:pPr>
        <w:pStyle w:val="Odsekzoznamu"/>
        <w:widowControl/>
        <w:numPr>
          <w:ilvl w:val="0"/>
          <w:numId w:val="28"/>
        </w:num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E06105" w:rsidRPr="00CB18C8">
        <w:rPr>
          <w:rFonts w:ascii="Arial" w:hAnsi="Arial" w:cs="Arial"/>
          <w:color w:val="000000" w:themeColor="text1"/>
          <w:sz w:val="22"/>
          <w:szCs w:val="22"/>
        </w:rPr>
        <w:t xml:space="preserve"> je oprávnený použiť aj náhradné diely</w:t>
      </w:r>
      <w:r w:rsidR="00F05D2E"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vozidlá objednávateľa, a to v</w:t>
      </w:r>
      <w:r w:rsidR="00293B83" w:rsidRPr="00CB18C8">
        <w:rPr>
          <w:rFonts w:ascii="Arial" w:hAnsi="Arial" w:cs="Arial"/>
          <w:color w:val="000000" w:themeColor="text1"/>
          <w:sz w:val="22"/>
          <w:szCs w:val="22"/>
        </w:rPr>
        <w:t xml:space="preserve"> prípadoch ak objednávateľ požiada o kalkuláciu aj </w:t>
      </w:r>
      <w:r w:rsidR="0032044E" w:rsidRPr="00CB18C8">
        <w:rPr>
          <w:rFonts w:ascii="Arial" w:hAnsi="Arial" w:cs="Arial"/>
          <w:color w:val="000000" w:themeColor="text1"/>
          <w:sz w:val="22"/>
          <w:szCs w:val="22"/>
        </w:rPr>
        <w:t xml:space="preserve">s </w:t>
      </w:r>
      <w:r w:rsidR="00293B83" w:rsidRPr="00CB18C8">
        <w:rPr>
          <w:rFonts w:ascii="Arial" w:hAnsi="Arial" w:cs="Arial"/>
          <w:color w:val="000000" w:themeColor="text1"/>
          <w:sz w:val="22"/>
          <w:szCs w:val="22"/>
        </w:rPr>
        <w:t>c</w:t>
      </w:r>
      <w:r w:rsidR="0032044E" w:rsidRPr="00CB18C8">
        <w:rPr>
          <w:rFonts w:ascii="Arial" w:hAnsi="Arial" w:cs="Arial"/>
          <w:color w:val="000000" w:themeColor="text1"/>
          <w:sz w:val="22"/>
          <w:szCs w:val="22"/>
        </w:rPr>
        <w:t>enami</w:t>
      </w:r>
      <w:r w:rsidR="00293B83" w:rsidRPr="00CB18C8">
        <w:rPr>
          <w:rFonts w:ascii="Arial" w:hAnsi="Arial" w:cs="Arial"/>
          <w:color w:val="000000" w:themeColor="text1"/>
          <w:sz w:val="22"/>
          <w:szCs w:val="22"/>
        </w:rPr>
        <w:t xml:space="preserve"> neoriginálnych náhr</w:t>
      </w:r>
      <w:r w:rsidR="0032044E" w:rsidRPr="00CB18C8">
        <w:rPr>
          <w:rFonts w:ascii="Arial" w:hAnsi="Arial" w:cs="Arial"/>
          <w:color w:val="000000" w:themeColor="text1"/>
          <w:sz w:val="22"/>
          <w:szCs w:val="22"/>
        </w:rPr>
        <w:t>a</w:t>
      </w:r>
      <w:r w:rsidR="00293B83" w:rsidRPr="00CB18C8">
        <w:rPr>
          <w:rFonts w:ascii="Arial" w:hAnsi="Arial" w:cs="Arial"/>
          <w:color w:val="000000" w:themeColor="text1"/>
          <w:sz w:val="22"/>
          <w:szCs w:val="22"/>
        </w:rPr>
        <w:t>dných dielov alebo v</w:t>
      </w:r>
      <w:r w:rsidR="00E06105" w:rsidRPr="00CB18C8">
        <w:rPr>
          <w:rFonts w:ascii="Arial" w:hAnsi="Arial" w:cs="Arial"/>
          <w:color w:val="000000" w:themeColor="text1"/>
          <w:sz w:val="22"/>
          <w:szCs w:val="22"/>
        </w:rPr>
        <w:t>o výnimočných prípadoch</w:t>
      </w:r>
      <w:r w:rsidR="00293B83" w:rsidRPr="00CB18C8">
        <w:rPr>
          <w:rFonts w:ascii="Arial" w:hAnsi="Arial" w:cs="Arial"/>
          <w:color w:val="000000" w:themeColor="text1"/>
          <w:sz w:val="22"/>
          <w:szCs w:val="22"/>
        </w:rPr>
        <w:t xml:space="preserve">, vždy však </w:t>
      </w:r>
      <w:r w:rsidR="00CB18C8">
        <w:rPr>
          <w:rFonts w:ascii="Arial" w:hAnsi="Arial" w:cs="Arial"/>
          <w:color w:val="000000" w:themeColor="text1"/>
          <w:sz w:val="22"/>
          <w:szCs w:val="22"/>
        </w:rPr>
        <w:t xml:space="preserve">môže použiť takýto diel </w:t>
      </w:r>
      <w:r w:rsidR="00E06105" w:rsidRPr="00CB18C8">
        <w:rPr>
          <w:rFonts w:ascii="Arial" w:hAnsi="Arial" w:cs="Arial"/>
          <w:color w:val="000000" w:themeColor="text1"/>
          <w:sz w:val="22"/>
          <w:szCs w:val="22"/>
        </w:rPr>
        <w:t>len s predchádzajúcim súhlasom objednávateľa</w:t>
      </w:r>
      <w:r w:rsidR="00293B83" w:rsidRPr="00CB18C8">
        <w:rPr>
          <w:rFonts w:ascii="Arial" w:hAnsi="Arial" w:cs="Arial"/>
          <w:color w:val="000000" w:themeColor="text1"/>
          <w:sz w:val="22"/>
          <w:szCs w:val="22"/>
        </w:rPr>
        <w:t xml:space="preserve"> za splnenia podmienky, že </w:t>
      </w:r>
      <w:r w:rsidR="00E06105" w:rsidRPr="00CB18C8">
        <w:rPr>
          <w:rFonts w:ascii="Arial" w:hAnsi="Arial" w:cs="Arial"/>
          <w:color w:val="000000" w:themeColor="text1"/>
          <w:sz w:val="22"/>
          <w:szCs w:val="22"/>
        </w:rPr>
        <w:t xml:space="preserve"> to umožňujú záručné a pozáručné podmienky vozidla a za dodržania podmienok výhodnejšej ceny náhradných dielov. </w:t>
      </w:r>
      <w:r w:rsidR="007A3385" w:rsidRPr="00CB18C8">
        <w:rPr>
          <w:rFonts w:ascii="Arial" w:hAnsi="Arial" w:cs="Arial"/>
          <w:color w:val="000000" w:themeColor="text1"/>
          <w:sz w:val="22"/>
          <w:szCs w:val="22"/>
        </w:rPr>
        <w:t>Objednávateľ môže požadovať necenenie minimálne tromi neoriginálnymi náhradnými dielmi, z ktorých môže určiť konkrétny diel na opravu. Cena</w:t>
      </w:r>
      <w:r w:rsidR="00E06105" w:rsidRPr="00CB18C8">
        <w:rPr>
          <w:rFonts w:ascii="Arial" w:hAnsi="Arial" w:cs="Arial"/>
          <w:color w:val="000000" w:themeColor="text1"/>
          <w:sz w:val="22"/>
          <w:szCs w:val="22"/>
        </w:rPr>
        <w:t xml:space="preserve"> náhradných dielov</w:t>
      </w:r>
      <w:r w:rsidR="008D2CFC" w:rsidRPr="00CB18C8">
        <w:rPr>
          <w:rFonts w:ascii="Arial" w:hAnsi="Arial" w:cs="Arial"/>
          <w:color w:val="000000" w:themeColor="text1"/>
          <w:sz w:val="22"/>
          <w:szCs w:val="22"/>
        </w:rPr>
        <w:t xml:space="preserve"> zodpovedajúcej akosti</w:t>
      </w:r>
      <w:r w:rsidR="00E06105" w:rsidRPr="00CB18C8">
        <w:rPr>
          <w:rFonts w:ascii="Arial" w:hAnsi="Arial" w:cs="Arial"/>
          <w:color w:val="000000" w:themeColor="text1"/>
          <w:sz w:val="22"/>
          <w:szCs w:val="22"/>
        </w:rPr>
        <w:t xml:space="preserve"> pre účely fakturácie bude stanovená nasledovne: </w:t>
      </w:r>
    </w:p>
    <w:p w14:paraId="3252E7C8" w14:textId="77777777" w:rsidR="0072741F" w:rsidRPr="00CB18C8" w:rsidRDefault="0072741F" w:rsidP="00CB18C8">
      <w:pPr>
        <w:pStyle w:val="Odsekzoznamu"/>
        <w:ind w:left="-284"/>
        <w:rPr>
          <w:rFonts w:ascii="Arial" w:hAnsi="Arial" w:cs="Arial"/>
          <w:color w:val="000000" w:themeColor="text1"/>
          <w:sz w:val="22"/>
          <w:szCs w:val="22"/>
        </w:rPr>
      </w:pPr>
    </w:p>
    <w:p w14:paraId="3192BD7F" w14:textId="77777777" w:rsidR="00E06105" w:rsidRPr="00CB18C8" w:rsidRDefault="00E06105" w:rsidP="00CB18C8">
      <w:pPr>
        <w:pStyle w:val="Odsekzoznamu"/>
        <w:widowControl/>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a) cena náhradného dielu</w:t>
      </w:r>
      <w:r w:rsidR="00F05D2E" w:rsidRPr="00CB18C8">
        <w:rPr>
          <w:rFonts w:ascii="Arial" w:hAnsi="Arial" w:cs="Arial"/>
          <w:color w:val="000000" w:themeColor="text1"/>
          <w:sz w:val="22"/>
          <w:szCs w:val="22"/>
        </w:rPr>
        <w:t xml:space="preserve"> zodpovedajúcej akosti</w:t>
      </w:r>
      <w:r w:rsidRPr="00CB18C8">
        <w:rPr>
          <w:rFonts w:ascii="Arial" w:hAnsi="Arial" w:cs="Arial"/>
          <w:color w:val="000000" w:themeColor="text1"/>
          <w:sz w:val="22"/>
          <w:szCs w:val="22"/>
        </w:rPr>
        <w:t xml:space="preserve"> </w:t>
      </w:r>
      <w:r w:rsidR="0032044E" w:rsidRPr="00CB18C8">
        <w:rPr>
          <w:rFonts w:ascii="Arial" w:hAnsi="Arial" w:cs="Arial"/>
          <w:color w:val="000000" w:themeColor="text1"/>
          <w:sz w:val="22"/>
          <w:szCs w:val="22"/>
        </w:rPr>
        <w:t xml:space="preserve">bez DPH </w:t>
      </w:r>
      <w:r w:rsidRPr="00CB18C8">
        <w:rPr>
          <w:rFonts w:ascii="Arial" w:hAnsi="Arial" w:cs="Arial"/>
          <w:color w:val="000000" w:themeColor="text1"/>
          <w:sz w:val="22"/>
          <w:szCs w:val="22"/>
        </w:rPr>
        <w:t xml:space="preserve">bude fakturovaná vo výške súčtu ceny za ktorú kúpil náhradný diel poskytovateľ (nákupná cena) </w:t>
      </w:r>
      <w:r w:rsidR="0032044E" w:rsidRPr="00CB18C8">
        <w:rPr>
          <w:rFonts w:ascii="Arial" w:hAnsi="Arial" w:cs="Arial"/>
          <w:color w:val="000000" w:themeColor="text1"/>
          <w:sz w:val="22"/>
          <w:szCs w:val="22"/>
        </w:rPr>
        <w:t xml:space="preserve"> bez DPH </w:t>
      </w:r>
      <w:r w:rsidRPr="00CB18C8">
        <w:rPr>
          <w:rFonts w:ascii="Arial" w:hAnsi="Arial" w:cs="Arial"/>
          <w:color w:val="000000" w:themeColor="text1"/>
          <w:sz w:val="22"/>
          <w:szCs w:val="22"/>
        </w:rPr>
        <w:t xml:space="preserve"> a marže vo výške 10% z nákupnej ceny</w:t>
      </w:r>
      <w:r w:rsidR="0032044E" w:rsidRPr="00CB18C8">
        <w:rPr>
          <w:rFonts w:ascii="Arial" w:hAnsi="Arial" w:cs="Arial"/>
          <w:color w:val="000000" w:themeColor="text1"/>
          <w:sz w:val="22"/>
          <w:szCs w:val="22"/>
        </w:rPr>
        <w:t xml:space="preserve"> bez DPH</w:t>
      </w:r>
      <w:r w:rsidRPr="00CB18C8">
        <w:rPr>
          <w:rFonts w:ascii="Arial" w:hAnsi="Arial" w:cs="Arial"/>
          <w:color w:val="000000" w:themeColor="text1"/>
          <w:sz w:val="22"/>
          <w:szCs w:val="22"/>
        </w:rPr>
        <w:t xml:space="preserve">, pričom poskytovateľ musí splnenie tejto podmienky objednávateľovi v prípade jeho pochybností dôveryhodne účtovnými dokladmi (faktúrami) preukázať,   </w:t>
      </w:r>
    </w:p>
    <w:p w14:paraId="657C82CE" w14:textId="77777777" w:rsidR="00E06105" w:rsidRPr="00CB18C8"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b) nákupná cena sa musí rovnať alebo približovať bežnej cene</w:t>
      </w:r>
      <w:r w:rsidR="0032044E" w:rsidRPr="00CB18C8">
        <w:rPr>
          <w:rFonts w:ascii="Arial" w:hAnsi="Arial" w:cs="Arial"/>
          <w:color w:val="000000" w:themeColor="text1"/>
          <w:sz w:val="22"/>
          <w:szCs w:val="22"/>
        </w:rPr>
        <w:t xml:space="preserve"> na trhu</w:t>
      </w:r>
      <w:r w:rsidRPr="00CB18C8">
        <w:rPr>
          <w:rFonts w:ascii="Arial" w:hAnsi="Arial" w:cs="Arial"/>
          <w:color w:val="000000" w:themeColor="text1"/>
          <w:sz w:val="22"/>
          <w:szCs w:val="22"/>
        </w:rPr>
        <w:t xml:space="preserve">,                                                                          </w:t>
      </w:r>
    </w:p>
    <w:p w14:paraId="74B31896" w14:textId="1812433F" w:rsidR="00E06105" w:rsidRDefault="00E06105" w:rsidP="00CB18C8">
      <w:pPr>
        <w:spacing w:before="120" w:line="271" w:lineRule="auto"/>
        <w:ind w:left="-284"/>
        <w:rPr>
          <w:rFonts w:ascii="Arial" w:hAnsi="Arial" w:cs="Arial"/>
          <w:color w:val="000000" w:themeColor="text1"/>
          <w:sz w:val="22"/>
          <w:szCs w:val="22"/>
        </w:rPr>
      </w:pPr>
      <w:r w:rsidRPr="00CB18C8">
        <w:rPr>
          <w:rFonts w:ascii="Arial" w:hAnsi="Arial" w:cs="Arial"/>
          <w:color w:val="000000" w:themeColor="text1"/>
          <w:sz w:val="22"/>
          <w:szCs w:val="22"/>
        </w:rPr>
        <w:t xml:space="preserve">c) cena náhradného dielu </w:t>
      </w:r>
      <w:r w:rsidR="00F05D2E" w:rsidRPr="00CB18C8">
        <w:rPr>
          <w:rFonts w:ascii="Arial" w:hAnsi="Arial" w:cs="Arial"/>
          <w:color w:val="000000" w:themeColor="text1"/>
          <w:sz w:val="22"/>
          <w:szCs w:val="22"/>
        </w:rPr>
        <w:t xml:space="preserve">zodpovedajúcej akosti </w:t>
      </w:r>
      <w:r w:rsidRPr="00CB18C8">
        <w:rPr>
          <w:rFonts w:ascii="Arial" w:hAnsi="Arial" w:cs="Arial"/>
          <w:color w:val="000000" w:themeColor="text1"/>
          <w:sz w:val="22"/>
          <w:szCs w:val="22"/>
        </w:rPr>
        <w:t>aj pri splnení podmienok uvedených v písmene a) a b) nesmie presiahnuť výšku  80% z cenníkovej ceny originálnych náhradných dielov výrobcu.</w:t>
      </w:r>
    </w:p>
    <w:p w14:paraId="0FAA7E10" w14:textId="77777777" w:rsidR="00160F84" w:rsidRPr="00CB18C8" w:rsidRDefault="00160F84" w:rsidP="00CB18C8">
      <w:pPr>
        <w:spacing w:before="120" w:line="271" w:lineRule="auto"/>
        <w:ind w:left="-284"/>
        <w:rPr>
          <w:rFonts w:ascii="Arial" w:hAnsi="Arial" w:cs="Arial"/>
          <w:color w:val="FF0000"/>
          <w:sz w:val="22"/>
          <w:szCs w:val="22"/>
        </w:rPr>
      </w:pPr>
    </w:p>
    <w:p w14:paraId="15C32715" w14:textId="77777777" w:rsidR="001933E8" w:rsidRPr="00CB18C8" w:rsidRDefault="001933E8" w:rsidP="00CB18C8">
      <w:pPr>
        <w:spacing w:before="120" w:line="271" w:lineRule="auto"/>
        <w:ind w:left="-284"/>
        <w:rPr>
          <w:rFonts w:ascii="Arial" w:hAnsi="Arial" w:cs="Arial"/>
          <w:color w:val="FF0000"/>
          <w:sz w:val="22"/>
          <w:szCs w:val="22"/>
        </w:rPr>
      </w:pPr>
    </w:p>
    <w:p w14:paraId="7F206010" w14:textId="77777777" w:rsidR="00160F84" w:rsidRDefault="0034513D" w:rsidP="00160F84">
      <w:pPr>
        <w:ind w:left="-284"/>
        <w:jc w:val="center"/>
        <w:rPr>
          <w:rFonts w:ascii="Arial" w:hAnsi="Arial" w:cs="Arial"/>
          <w:b/>
          <w:sz w:val="22"/>
          <w:szCs w:val="22"/>
        </w:rPr>
      </w:pPr>
      <w:r w:rsidRPr="00CB18C8">
        <w:rPr>
          <w:rFonts w:ascii="Arial" w:hAnsi="Arial" w:cs="Arial"/>
          <w:sz w:val="22"/>
          <w:szCs w:val="22"/>
        </w:rPr>
        <w:lastRenderedPageBreak/>
        <w:t xml:space="preserve">Čl. 4  </w:t>
      </w:r>
      <w:r w:rsidRPr="00CB18C8">
        <w:rPr>
          <w:rFonts w:ascii="Arial" w:hAnsi="Arial" w:cs="Arial"/>
          <w:b/>
          <w:sz w:val="22"/>
          <w:szCs w:val="22"/>
        </w:rPr>
        <w:t>Lehoty opráv</w:t>
      </w:r>
    </w:p>
    <w:p w14:paraId="09EAED15" w14:textId="554493B7" w:rsidR="00B74A8A" w:rsidRPr="00CB18C8" w:rsidRDefault="00B74A8A" w:rsidP="00160F84">
      <w:pPr>
        <w:ind w:left="-284"/>
        <w:rPr>
          <w:rFonts w:ascii="Arial" w:hAnsi="Arial" w:cs="Arial"/>
          <w:sz w:val="22"/>
          <w:szCs w:val="22"/>
        </w:rPr>
      </w:pPr>
      <w:r w:rsidRPr="00CB18C8">
        <w:rPr>
          <w:rFonts w:ascii="Arial" w:hAnsi="Arial" w:cs="Arial"/>
          <w:sz w:val="22"/>
          <w:szCs w:val="22"/>
        </w:rPr>
        <w:t>Zhotoviteľ sa zaväzuje poskytnúť základný servis – výmena olejov, kvapalín, ná</w:t>
      </w:r>
      <w:r w:rsidR="00CB14B2" w:rsidRPr="00CB18C8">
        <w:rPr>
          <w:rFonts w:ascii="Arial" w:hAnsi="Arial" w:cs="Arial"/>
          <w:sz w:val="22"/>
          <w:szCs w:val="22"/>
        </w:rPr>
        <w:t>p</w:t>
      </w:r>
      <w:r w:rsidRPr="00CB18C8">
        <w:rPr>
          <w:rFonts w:ascii="Arial" w:hAnsi="Arial" w:cs="Arial"/>
          <w:sz w:val="22"/>
          <w:szCs w:val="22"/>
        </w:rPr>
        <w:t>lní, filtrov, stieračov, žiaroviek, sviečok</w:t>
      </w:r>
      <w:r w:rsidR="009F33BE" w:rsidRPr="00CB18C8">
        <w:rPr>
          <w:rFonts w:ascii="Arial" w:hAnsi="Arial" w:cs="Arial"/>
          <w:sz w:val="22"/>
          <w:szCs w:val="22"/>
        </w:rPr>
        <w:t xml:space="preserve">, </w:t>
      </w:r>
      <w:proofErr w:type="spellStart"/>
      <w:r w:rsidR="009F33BE" w:rsidRPr="00CB18C8">
        <w:rPr>
          <w:rFonts w:ascii="Arial" w:hAnsi="Arial" w:cs="Arial"/>
          <w:sz w:val="22"/>
          <w:szCs w:val="22"/>
        </w:rPr>
        <w:t>žhavičo</w:t>
      </w:r>
      <w:r w:rsidR="00CF4E5B" w:rsidRPr="00CB18C8">
        <w:rPr>
          <w:rFonts w:ascii="Arial" w:hAnsi="Arial" w:cs="Arial"/>
          <w:sz w:val="22"/>
          <w:szCs w:val="22"/>
        </w:rPr>
        <w:t>v</w:t>
      </w:r>
      <w:proofErr w:type="spellEnd"/>
      <w:r w:rsidR="009F33BE" w:rsidRPr="00CB18C8">
        <w:rPr>
          <w:rFonts w:ascii="Arial" w:hAnsi="Arial" w:cs="Arial"/>
          <w:sz w:val="22"/>
          <w:szCs w:val="22"/>
        </w:rPr>
        <w:t>, cievok</w:t>
      </w:r>
      <w:r w:rsidRPr="00CB18C8">
        <w:rPr>
          <w:rFonts w:ascii="Arial" w:hAnsi="Arial" w:cs="Arial"/>
          <w:sz w:val="22"/>
          <w:szCs w:val="22"/>
        </w:rPr>
        <w:t>, akumulátora, nastavenie svetiel, geometria, výmena brzdových segmen</w:t>
      </w:r>
      <w:r w:rsidR="00922222" w:rsidRPr="00CB18C8">
        <w:rPr>
          <w:rFonts w:ascii="Arial" w:hAnsi="Arial" w:cs="Arial"/>
          <w:sz w:val="22"/>
          <w:szCs w:val="22"/>
        </w:rPr>
        <w:t>t</w:t>
      </w:r>
      <w:r w:rsidRPr="00CB18C8">
        <w:rPr>
          <w:rFonts w:ascii="Arial" w:hAnsi="Arial" w:cs="Arial"/>
          <w:sz w:val="22"/>
          <w:szCs w:val="22"/>
        </w:rPr>
        <w:t>ov, čistenie interiéru, umytie vozidla</w:t>
      </w:r>
      <w:r w:rsidR="00160F84">
        <w:rPr>
          <w:rFonts w:ascii="Arial" w:hAnsi="Arial" w:cs="Arial"/>
          <w:sz w:val="22"/>
          <w:szCs w:val="22"/>
        </w:rPr>
        <w:t xml:space="preserve"> </w:t>
      </w:r>
      <w:r w:rsidR="00AA3DB8" w:rsidRPr="00CB18C8">
        <w:rPr>
          <w:rFonts w:ascii="Arial" w:hAnsi="Arial" w:cs="Arial"/>
          <w:sz w:val="22"/>
          <w:szCs w:val="22"/>
        </w:rPr>
        <w:t xml:space="preserve">– </w:t>
      </w:r>
      <w:r w:rsidR="00AA3DB8" w:rsidRPr="00CB18C8">
        <w:rPr>
          <w:rFonts w:ascii="Arial" w:hAnsi="Arial" w:cs="Arial"/>
          <w:b/>
          <w:sz w:val="22"/>
          <w:szCs w:val="22"/>
        </w:rPr>
        <w:t xml:space="preserve">do </w:t>
      </w:r>
      <w:r w:rsidR="006F41AB" w:rsidRPr="00CB18C8">
        <w:rPr>
          <w:rFonts w:ascii="Arial" w:hAnsi="Arial" w:cs="Arial"/>
          <w:b/>
          <w:sz w:val="22"/>
          <w:szCs w:val="22"/>
        </w:rPr>
        <w:t>12</w:t>
      </w:r>
      <w:r w:rsidRPr="00CB18C8">
        <w:rPr>
          <w:rFonts w:ascii="Arial" w:hAnsi="Arial" w:cs="Arial"/>
          <w:b/>
          <w:sz w:val="22"/>
          <w:szCs w:val="22"/>
        </w:rPr>
        <w:t>h</w:t>
      </w:r>
      <w:r w:rsidRPr="00CB18C8">
        <w:rPr>
          <w:rFonts w:ascii="Arial" w:hAnsi="Arial" w:cs="Arial"/>
          <w:sz w:val="22"/>
          <w:szCs w:val="22"/>
        </w:rPr>
        <w:t>. od prevzatia vozidla.</w:t>
      </w:r>
    </w:p>
    <w:p w14:paraId="1495E419" w14:textId="77777777" w:rsidR="00CB14B2" w:rsidRPr="00CB18C8" w:rsidRDefault="00CB14B2" w:rsidP="00CB18C8">
      <w:pPr>
        <w:pStyle w:val="Odsekzoznamu"/>
        <w:ind w:left="-284"/>
        <w:rPr>
          <w:rFonts w:ascii="Arial" w:hAnsi="Arial" w:cs="Arial"/>
          <w:sz w:val="22"/>
          <w:szCs w:val="22"/>
        </w:rPr>
      </w:pPr>
    </w:p>
    <w:p w14:paraId="555C3FAA" w14:textId="77777777" w:rsidR="0096096D"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malé opravy – bežné opravy, výmena čapov, kĺbov, tlmičov, ložísk, remeňov </w:t>
      </w:r>
      <w:r w:rsidR="004408D1" w:rsidRPr="00CB18C8">
        <w:rPr>
          <w:rFonts w:ascii="Arial" w:hAnsi="Arial" w:cs="Arial"/>
          <w:b/>
          <w:sz w:val="22"/>
          <w:szCs w:val="22"/>
        </w:rPr>
        <w:t>do 24</w:t>
      </w:r>
      <w:r w:rsidRPr="00CB18C8">
        <w:rPr>
          <w:rFonts w:ascii="Arial" w:hAnsi="Arial" w:cs="Arial"/>
          <w:b/>
          <w:sz w:val="22"/>
          <w:szCs w:val="22"/>
        </w:rPr>
        <w:t xml:space="preserve"> hod</w:t>
      </w:r>
      <w:r w:rsidRPr="00CB18C8">
        <w:rPr>
          <w:rFonts w:ascii="Arial" w:hAnsi="Arial" w:cs="Arial"/>
          <w:sz w:val="22"/>
          <w:szCs w:val="22"/>
        </w:rPr>
        <w:t xml:space="preserve">. </w:t>
      </w:r>
      <w:r w:rsidR="002F4F37" w:rsidRPr="00CB18C8">
        <w:rPr>
          <w:rFonts w:ascii="Arial" w:hAnsi="Arial" w:cs="Arial"/>
          <w:sz w:val="22"/>
          <w:szCs w:val="22"/>
        </w:rPr>
        <w:t>od</w:t>
      </w:r>
      <w:r w:rsidRPr="00CB18C8">
        <w:rPr>
          <w:rFonts w:ascii="Arial" w:hAnsi="Arial" w:cs="Arial"/>
          <w:sz w:val="22"/>
          <w:szCs w:val="22"/>
        </w:rPr>
        <w:t xml:space="preserve"> prevzatia vozidla.</w:t>
      </w:r>
    </w:p>
    <w:p w14:paraId="4F033985" w14:textId="77777777" w:rsidR="00CB14B2" w:rsidRPr="00CB18C8" w:rsidRDefault="00CB14B2" w:rsidP="00CB18C8">
      <w:pPr>
        <w:pStyle w:val="Odsekzoznamu"/>
        <w:ind w:left="-284"/>
        <w:rPr>
          <w:rFonts w:ascii="Arial" w:hAnsi="Arial" w:cs="Arial"/>
          <w:sz w:val="22"/>
          <w:szCs w:val="22"/>
        </w:rPr>
      </w:pPr>
    </w:p>
    <w:p w14:paraId="49C27836"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Zhotoviteľ sa zaväzuje vykonať stredné opravy – výmena častí agregátov, opravy motorov a prevodoviek, výmena výfuku, dverí, blatníkov</w:t>
      </w:r>
      <w:r w:rsidR="006F41AB" w:rsidRPr="00CB18C8">
        <w:rPr>
          <w:rFonts w:ascii="Arial" w:hAnsi="Arial" w:cs="Arial"/>
          <w:sz w:val="22"/>
          <w:szCs w:val="22"/>
        </w:rPr>
        <w:t xml:space="preserve"> </w:t>
      </w:r>
      <w:r w:rsidRPr="00CB18C8">
        <w:rPr>
          <w:rFonts w:ascii="Arial" w:hAnsi="Arial" w:cs="Arial"/>
          <w:b/>
          <w:sz w:val="22"/>
          <w:szCs w:val="22"/>
        </w:rPr>
        <w:t xml:space="preserve">do </w:t>
      </w:r>
      <w:r w:rsidR="00AA3DB8" w:rsidRPr="00CB18C8">
        <w:rPr>
          <w:rFonts w:ascii="Arial" w:hAnsi="Arial" w:cs="Arial"/>
          <w:b/>
          <w:sz w:val="22"/>
          <w:szCs w:val="22"/>
        </w:rPr>
        <w:t>48</w:t>
      </w:r>
      <w:r w:rsidRPr="00CB18C8">
        <w:rPr>
          <w:rFonts w:ascii="Arial" w:hAnsi="Arial" w:cs="Arial"/>
          <w:b/>
          <w:sz w:val="22"/>
          <w:szCs w:val="22"/>
        </w:rPr>
        <w:t xml:space="preserve"> hod</w:t>
      </w:r>
      <w:r w:rsidRPr="00CB18C8">
        <w:rPr>
          <w:rFonts w:ascii="Arial" w:hAnsi="Arial" w:cs="Arial"/>
          <w:sz w:val="22"/>
          <w:szCs w:val="22"/>
        </w:rPr>
        <w:t>. od prevzatia vozidla.</w:t>
      </w:r>
    </w:p>
    <w:p w14:paraId="448A81BD" w14:textId="77777777" w:rsidR="00CB14B2" w:rsidRPr="00CB18C8" w:rsidRDefault="00CB14B2" w:rsidP="00CB18C8">
      <w:pPr>
        <w:pStyle w:val="Odsekzoznamu"/>
        <w:ind w:left="-284"/>
        <w:rPr>
          <w:rFonts w:ascii="Arial" w:hAnsi="Arial" w:cs="Arial"/>
          <w:sz w:val="22"/>
          <w:szCs w:val="22"/>
        </w:rPr>
      </w:pPr>
    </w:p>
    <w:p w14:paraId="10A00C80" w14:textId="77777777" w:rsidR="00CB14B2" w:rsidRPr="00CB18C8" w:rsidRDefault="00CB14B2" w:rsidP="00CB18C8">
      <w:pPr>
        <w:pStyle w:val="Odsekzoznamu"/>
        <w:numPr>
          <w:ilvl w:val="0"/>
          <w:numId w:val="1"/>
        </w:numPr>
        <w:ind w:left="-284" w:hanging="284"/>
        <w:rPr>
          <w:rFonts w:ascii="Arial" w:hAnsi="Arial" w:cs="Arial"/>
          <w:sz w:val="22"/>
          <w:szCs w:val="22"/>
        </w:rPr>
      </w:pPr>
      <w:r w:rsidRPr="00CB18C8">
        <w:rPr>
          <w:rFonts w:ascii="Arial" w:hAnsi="Arial" w:cs="Arial"/>
          <w:sz w:val="22"/>
          <w:szCs w:val="22"/>
        </w:rPr>
        <w:t xml:space="preserve">Zhotoviteľ sa zaväzuje vykonať veľké opravy – opravy po dopravných nehodách a poistných udalostiach vyžadujúce odstrojenie vozidla do </w:t>
      </w:r>
      <w:r w:rsidRPr="00CB18C8">
        <w:rPr>
          <w:rFonts w:ascii="Arial" w:hAnsi="Arial" w:cs="Arial"/>
          <w:b/>
          <w:sz w:val="22"/>
          <w:szCs w:val="22"/>
        </w:rPr>
        <w:t>160 hod</w:t>
      </w:r>
      <w:r w:rsidRPr="00CB18C8">
        <w:rPr>
          <w:rFonts w:ascii="Arial" w:hAnsi="Arial" w:cs="Arial"/>
          <w:sz w:val="22"/>
          <w:szCs w:val="22"/>
        </w:rPr>
        <w:t xml:space="preserve">. od prevzatia vozidla. </w:t>
      </w:r>
    </w:p>
    <w:p w14:paraId="670C3FFF" w14:textId="77777777" w:rsidR="00CB14B2" w:rsidRPr="00CB18C8" w:rsidRDefault="00CB14B2" w:rsidP="00CB18C8">
      <w:pPr>
        <w:pStyle w:val="Odsekzoznamu"/>
        <w:ind w:left="-284"/>
        <w:rPr>
          <w:rFonts w:ascii="Arial" w:hAnsi="Arial" w:cs="Arial"/>
          <w:sz w:val="22"/>
          <w:szCs w:val="22"/>
        </w:rPr>
      </w:pPr>
    </w:p>
    <w:p w14:paraId="355FDEBC" w14:textId="60B25044" w:rsidR="00160F84" w:rsidRPr="00CB18C8" w:rsidRDefault="00160F84" w:rsidP="00160F84">
      <w:pPr>
        <w:rPr>
          <w:rFonts w:ascii="Arial" w:hAnsi="Arial" w:cs="Arial"/>
          <w:sz w:val="22"/>
          <w:szCs w:val="22"/>
        </w:rPr>
      </w:pPr>
    </w:p>
    <w:p w14:paraId="0D7934C4" w14:textId="490106BB"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5  </w:t>
      </w:r>
      <w:r w:rsidRPr="00CB18C8">
        <w:rPr>
          <w:rFonts w:ascii="Arial" w:hAnsi="Arial" w:cs="Arial"/>
          <w:b/>
          <w:sz w:val="22"/>
          <w:szCs w:val="22"/>
        </w:rPr>
        <w:t>Objednávanie opráv  – jednotlivé objednávky</w:t>
      </w:r>
    </w:p>
    <w:p w14:paraId="7DE9FBEC" w14:textId="32028B62"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Mies</w:t>
      </w:r>
      <w:r w:rsidR="00CF4E5B" w:rsidRPr="00CB18C8">
        <w:rPr>
          <w:rFonts w:ascii="Arial" w:hAnsi="Arial" w:cs="Arial"/>
          <w:sz w:val="22"/>
          <w:szCs w:val="22"/>
        </w:rPr>
        <w:t>ta</w:t>
      </w:r>
      <w:r w:rsidRPr="00CB18C8">
        <w:rPr>
          <w:rFonts w:ascii="Arial" w:hAnsi="Arial" w:cs="Arial"/>
          <w:sz w:val="22"/>
          <w:szCs w:val="22"/>
        </w:rPr>
        <w:t xml:space="preserve"> poskytnutia služieb, ktoré sú predmetom zákazky </w:t>
      </w:r>
      <w:r w:rsidR="00160F84">
        <w:rPr>
          <w:rFonts w:ascii="Arial" w:hAnsi="Arial" w:cs="Arial"/>
          <w:sz w:val="22"/>
          <w:szCs w:val="22"/>
        </w:rPr>
        <w:t>sú pracoviská</w:t>
      </w:r>
      <w:r w:rsidR="00CF4E5B" w:rsidRPr="00CB18C8">
        <w:rPr>
          <w:rFonts w:ascii="Arial" w:hAnsi="Arial" w:cs="Arial"/>
          <w:sz w:val="22"/>
          <w:szCs w:val="22"/>
        </w:rPr>
        <w:t xml:space="preserve"> </w:t>
      </w:r>
      <w:r w:rsidRPr="00CB18C8">
        <w:rPr>
          <w:rFonts w:ascii="Arial" w:hAnsi="Arial" w:cs="Arial"/>
          <w:sz w:val="22"/>
          <w:szCs w:val="22"/>
        </w:rPr>
        <w:t xml:space="preserve">zhotoviteľa, uvedené </w:t>
      </w:r>
      <w:r w:rsidRPr="00CB18C8">
        <w:rPr>
          <w:rFonts w:ascii="Arial" w:hAnsi="Arial" w:cs="Arial"/>
          <w:b/>
          <w:sz w:val="22"/>
          <w:szCs w:val="22"/>
        </w:rPr>
        <w:t>v </w:t>
      </w:r>
      <w:r w:rsidR="00160F84">
        <w:rPr>
          <w:rFonts w:ascii="Arial" w:hAnsi="Arial" w:cs="Arial"/>
          <w:b/>
          <w:sz w:val="22"/>
          <w:szCs w:val="22"/>
        </w:rPr>
        <w:t>P</w:t>
      </w:r>
      <w:r w:rsidRPr="00CB18C8">
        <w:rPr>
          <w:rFonts w:ascii="Arial" w:hAnsi="Arial" w:cs="Arial"/>
          <w:b/>
          <w:sz w:val="22"/>
          <w:szCs w:val="22"/>
        </w:rPr>
        <w:t xml:space="preserve">rílohe č. </w:t>
      </w:r>
      <w:r w:rsidR="0072741F" w:rsidRPr="00CB18C8">
        <w:rPr>
          <w:rFonts w:ascii="Arial" w:hAnsi="Arial" w:cs="Arial"/>
          <w:b/>
          <w:sz w:val="22"/>
          <w:szCs w:val="22"/>
        </w:rPr>
        <w:t>4</w:t>
      </w:r>
      <w:r w:rsidRPr="00CB18C8">
        <w:rPr>
          <w:rFonts w:ascii="Arial" w:hAnsi="Arial" w:cs="Arial"/>
          <w:sz w:val="22"/>
          <w:szCs w:val="22"/>
        </w:rPr>
        <w:t xml:space="preserve"> tejto rámcovej dohody. </w:t>
      </w:r>
    </w:p>
    <w:p w14:paraId="147279D5" w14:textId="77777777" w:rsidR="004329BC" w:rsidRPr="00CB18C8" w:rsidRDefault="004329BC" w:rsidP="00CB18C8">
      <w:pPr>
        <w:ind w:left="-284"/>
        <w:rPr>
          <w:rFonts w:ascii="Arial" w:hAnsi="Arial" w:cs="Arial"/>
          <w:sz w:val="22"/>
          <w:szCs w:val="22"/>
        </w:rPr>
      </w:pPr>
    </w:p>
    <w:p w14:paraId="06B8A5D7" w14:textId="77777777"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je povinný prijať vozidlo do opravy do servisného strediska </w:t>
      </w:r>
      <w:r w:rsidRPr="00CB18C8">
        <w:rPr>
          <w:rFonts w:ascii="Arial" w:hAnsi="Arial" w:cs="Arial"/>
          <w:b/>
          <w:sz w:val="22"/>
          <w:szCs w:val="22"/>
        </w:rPr>
        <w:t xml:space="preserve">do </w:t>
      </w:r>
      <w:r w:rsidR="006F41AB" w:rsidRPr="00CB18C8">
        <w:rPr>
          <w:rFonts w:ascii="Arial" w:hAnsi="Arial" w:cs="Arial"/>
          <w:b/>
          <w:sz w:val="22"/>
          <w:szCs w:val="22"/>
        </w:rPr>
        <w:t>10</w:t>
      </w:r>
      <w:r w:rsidRPr="00CB18C8">
        <w:rPr>
          <w:rFonts w:ascii="Arial" w:hAnsi="Arial" w:cs="Arial"/>
          <w:b/>
          <w:sz w:val="22"/>
          <w:szCs w:val="22"/>
        </w:rPr>
        <w:t xml:space="preserve"> pracovných dní od </w:t>
      </w:r>
      <w:r w:rsidR="009A2D4A" w:rsidRPr="00CB18C8">
        <w:rPr>
          <w:rFonts w:ascii="Arial" w:hAnsi="Arial" w:cs="Arial"/>
          <w:b/>
          <w:sz w:val="22"/>
          <w:szCs w:val="22"/>
        </w:rPr>
        <w:t xml:space="preserve">doručenia </w:t>
      </w:r>
      <w:r w:rsidRPr="00CB18C8">
        <w:rPr>
          <w:rFonts w:ascii="Arial" w:hAnsi="Arial" w:cs="Arial"/>
          <w:b/>
          <w:sz w:val="22"/>
          <w:szCs w:val="22"/>
        </w:rPr>
        <w:t>objednávky</w:t>
      </w:r>
      <w:r w:rsidRPr="00CB18C8">
        <w:rPr>
          <w:rFonts w:ascii="Arial" w:hAnsi="Arial" w:cs="Arial"/>
          <w:sz w:val="22"/>
          <w:szCs w:val="22"/>
        </w:rPr>
        <w:t xml:space="preserve">. </w:t>
      </w:r>
      <w:r w:rsidR="00415C7F" w:rsidRPr="00CB18C8">
        <w:rPr>
          <w:rFonts w:ascii="Arial" w:hAnsi="Arial" w:cs="Arial"/>
          <w:sz w:val="22"/>
          <w:szCs w:val="22"/>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CB18C8" w:rsidRDefault="004329BC" w:rsidP="00CB18C8">
      <w:pPr>
        <w:pStyle w:val="Odsekzoznamu"/>
        <w:ind w:left="-284"/>
        <w:rPr>
          <w:rFonts w:ascii="Arial" w:hAnsi="Arial" w:cs="Arial"/>
          <w:sz w:val="22"/>
          <w:szCs w:val="22"/>
        </w:rPr>
      </w:pPr>
    </w:p>
    <w:p w14:paraId="5B519895" w14:textId="14DB31A5" w:rsidR="004329BC" w:rsidRPr="00CB18C8" w:rsidRDefault="004329BC"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Objednávky bude objednávateľ zadávať elektronicky </w:t>
      </w:r>
      <w:r w:rsidR="00B5038E" w:rsidRPr="00CB18C8">
        <w:rPr>
          <w:rFonts w:ascii="Arial" w:hAnsi="Arial" w:cs="Arial"/>
          <w:sz w:val="22"/>
          <w:szCs w:val="22"/>
        </w:rPr>
        <w:t>mailom</w:t>
      </w:r>
      <w:r w:rsidRPr="00CB18C8">
        <w:rPr>
          <w:rFonts w:ascii="Arial" w:hAnsi="Arial" w:cs="Arial"/>
          <w:sz w:val="22"/>
          <w:szCs w:val="22"/>
        </w:rPr>
        <w:t xml:space="preserve">. Zhotoviteľ je povinný elektronicky potvrdiť </w:t>
      </w:r>
      <w:r w:rsidR="009A2D4A" w:rsidRPr="00CB18C8">
        <w:rPr>
          <w:rFonts w:ascii="Arial" w:hAnsi="Arial" w:cs="Arial"/>
          <w:sz w:val="22"/>
          <w:szCs w:val="22"/>
        </w:rPr>
        <w:t xml:space="preserve">doručenie </w:t>
      </w:r>
      <w:r w:rsidRPr="00CB18C8">
        <w:rPr>
          <w:rFonts w:ascii="Arial" w:hAnsi="Arial" w:cs="Arial"/>
          <w:sz w:val="22"/>
          <w:szCs w:val="22"/>
        </w:rPr>
        <w:t>objednávk</w:t>
      </w:r>
      <w:r w:rsidR="009A2D4A" w:rsidRPr="00CB18C8">
        <w:rPr>
          <w:rFonts w:ascii="Arial" w:hAnsi="Arial" w:cs="Arial"/>
          <w:sz w:val="22"/>
          <w:szCs w:val="22"/>
        </w:rPr>
        <w:t xml:space="preserve">y </w:t>
      </w:r>
      <w:r w:rsidRPr="00CB18C8">
        <w:rPr>
          <w:rFonts w:ascii="Arial" w:hAnsi="Arial" w:cs="Arial"/>
          <w:sz w:val="22"/>
          <w:szCs w:val="22"/>
        </w:rPr>
        <w:t xml:space="preserve"> bez zbytočného odkladu, avšak najneskôr</w:t>
      </w:r>
      <w:r w:rsidR="00160F84">
        <w:rPr>
          <w:rFonts w:ascii="Arial" w:hAnsi="Arial" w:cs="Arial"/>
          <w:sz w:val="22"/>
          <w:szCs w:val="22"/>
        </w:rPr>
        <w:t xml:space="preserve"> </w:t>
      </w:r>
      <w:r w:rsidRPr="00CB18C8">
        <w:rPr>
          <w:rFonts w:ascii="Arial" w:hAnsi="Arial" w:cs="Arial"/>
          <w:sz w:val="22"/>
          <w:szCs w:val="22"/>
        </w:rPr>
        <w:t>do 24 hodín</w:t>
      </w:r>
      <w:r w:rsidR="009A2D4A" w:rsidRPr="00CB18C8">
        <w:rPr>
          <w:rFonts w:ascii="Arial" w:hAnsi="Arial" w:cs="Arial"/>
          <w:sz w:val="22"/>
          <w:szCs w:val="22"/>
        </w:rPr>
        <w:t xml:space="preserve"> ktoré sa počítajú len počas plynutia času </w:t>
      </w:r>
      <w:r w:rsidRPr="00CB18C8">
        <w:rPr>
          <w:rFonts w:ascii="Arial" w:hAnsi="Arial" w:cs="Arial"/>
          <w:sz w:val="22"/>
          <w:szCs w:val="22"/>
        </w:rPr>
        <w:t xml:space="preserve"> v pracovných dňoch od </w:t>
      </w:r>
      <w:r w:rsidR="009A2D4A" w:rsidRPr="00CB18C8">
        <w:rPr>
          <w:rFonts w:ascii="Arial" w:hAnsi="Arial" w:cs="Arial"/>
          <w:sz w:val="22"/>
          <w:szCs w:val="22"/>
        </w:rPr>
        <w:t>doručenia objednávky</w:t>
      </w:r>
      <w:r w:rsidRPr="00CB18C8">
        <w:rPr>
          <w:rFonts w:ascii="Arial" w:hAnsi="Arial" w:cs="Arial"/>
          <w:sz w:val="22"/>
          <w:szCs w:val="22"/>
        </w:rPr>
        <w:t xml:space="preserve">. </w:t>
      </w:r>
      <w:r w:rsidR="001C171D" w:rsidRPr="00CB18C8">
        <w:rPr>
          <w:rFonts w:ascii="Arial" w:hAnsi="Arial" w:cs="Arial"/>
          <w:sz w:val="22"/>
          <w:szCs w:val="22"/>
        </w:rPr>
        <w:t xml:space="preserve">Za čas doručenia objednávky sa považuje čas kedy objednávateľ odoslal </w:t>
      </w:r>
      <w:r w:rsidR="00B5038E" w:rsidRPr="00CB18C8">
        <w:rPr>
          <w:rFonts w:ascii="Arial" w:hAnsi="Arial" w:cs="Arial"/>
          <w:sz w:val="22"/>
          <w:szCs w:val="22"/>
        </w:rPr>
        <w:t>mail</w:t>
      </w:r>
      <w:r w:rsidR="001C171D" w:rsidRPr="00CB18C8">
        <w:rPr>
          <w:rFonts w:ascii="Arial" w:hAnsi="Arial" w:cs="Arial"/>
          <w:sz w:val="22"/>
          <w:szCs w:val="22"/>
        </w:rPr>
        <w:t>.</w:t>
      </w:r>
    </w:p>
    <w:p w14:paraId="6457679D" w14:textId="77777777" w:rsidR="00852123" w:rsidRPr="00CB18C8" w:rsidRDefault="00852123" w:rsidP="00CB18C8">
      <w:pPr>
        <w:pStyle w:val="Odsekzoznamu"/>
        <w:ind w:left="-284"/>
        <w:rPr>
          <w:rFonts w:ascii="Arial" w:hAnsi="Arial" w:cs="Arial"/>
          <w:sz w:val="22"/>
          <w:szCs w:val="22"/>
        </w:rPr>
      </w:pPr>
    </w:p>
    <w:p w14:paraId="082EE9ED"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Zhotoviteľ vykoná opravu vozidla na základe jednotlivej objednávky objednávateľa podľa vzájomne spísaného a podpismi oboch strán </w:t>
      </w:r>
      <w:r w:rsidRPr="00CB18C8">
        <w:rPr>
          <w:rFonts w:ascii="Arial" w:hAnsi="Arial" w:cs="Arial"/>
          <w:b/>
          <w:sz w:val="22"/>
          <w:szCs w:val="22"/>
        </w:rPr>
        <w:t>potvrdeného zákazkového listu</w:t>
      </w:r>
      <w:r w:rsidRPr="00CB18C8">
        <w:rPr>
          <w:rFonts w:ascii="Arial" w:hAnsi="Arial" w:cs="Arial"/>
          <w:sz w:val="22"/>
          <w:szCs w:val="22"/>
        </w:rPr>
        <w:t xml:space="preserve">. </w:t>
      </w:r>
    </w:p>
    <w:p w14:paraId="0AD0CE31" w14:textId="77777777" w:rsidR="0046084A" w:rsidRPr="00CB18C8" w:rsidRDefault="0046084A" w:rsidP="00CB18C8">
      <w:pPr>
        <w:pStyle w:val="Odsekzoznamu"/>
        <w:ind w:left="-284"/>
        <w:rPr>
          <w:rFonts w:ascii="Arial" w:hAnsi="Arial" w:cs="Arial"/>
          <w:sz w:val="22"/>
          <w:szCs w:val="22"/>
        </w:rPr>
      </w:pPr>
    </w:p>
    <w:p w14:paraId="0782DDE9" w14:textId="77777777" w:rsidR="0034513D" w:rsidRPr="00CB18C8" w:rsidRDefault="0034513D" w:rsidP="00CB18C8">
      <w:pPr>
        <w:pStyle w:val="Odsekzoznamu"/>
        <w:numPr>
          <w:ilvl w:val="0"/>
          <w:numId w:val="3"/>
        </w:numPr>
        <w:ind w:left="-284"/>
        <w:rPr>
          <w:rFonts w:ascii="Arial" w:hAnsi="Arial" w:cs="Arial"/>
          <w:sz w:val="22"/>
          <w:szCs w:val="22"/>
        </w:rPr>
      </w:pPr>
      <w:r w:rsidRPr="00CB18C8">
        <w:rPr>
          <w:rFonts w:ascii="Arial" w:hAnsi="Arial" w:cs="Arial"/>
          <w:sz w:val="22"/>
          <w:szCs w:val="22"/>
        </w:rPr>
        <w:t xml:space="preserve">Objednávateľ po podpise tejto </w:t>
      </w:r>
      <w:r w:rsidR="00C36CA9" w:rsidRPr="00CB18C8">
        <w:rPr>
          <w:rFonts w:ascii="Arial" w:hAnsi="Arial" w:cs="Arial"/>
          <w:sz w:val="22"/>
          <w:szCs w:val="22"/>
        </w:rPr>
        <w:t>rámcovej dohody</w:t>
      </w:r>
      <w:r w:rsidRPr="00CB18C8">
        <w:rPr>
          <w:rFonts w:ascii="Arial" w:hAnsi="Arial" w:cs="Arial"/>
          <w:sz w:val="22"/>
          <w:szCs w:val="22"/>
        </w:rPr>
        <w:t xml:space="preserve"> do 3 dní dodá zhotoviteľovi </w:t>
      </w:r>
    </w:p>
    <w:p w14:paraId="4287D849" w14:textId="42AD59B3"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zoznam vozidiel a osôb op</w:t>
      </w:r>
      <w:r w:rsidR="00160F84">
        <w:rPr>
          <w:rFonts w:ascii="Arial" w:hAnsi="Arial" w:cs="Arial"/>
          <w:sz w:val="22"/>
          <w:szCs w:val="22"/>
        </w:rPr>
        <w:t xml:space="preserve">rávnených v mene objednávateľa objednávať jednotlivé </w:t>
      </w:r>
      <w:r w:rsidRPr="00CB18C8">
        <w:rPr>
          <w:rFonts w:ascii="Arial" w:hAnsi="Arial" w:cs="Arial"/>
          <w:sz w:val="22"/>
          <w:szCs w:val="22"/>
        </w:rPr>
        <w:t>opravy vozidiel</w:t>
      </w:r>
    </w:p>
    <w:p w14:paraId="70813B8A" w14:textId="77777777" w:rsidR="0034513D" w:rsidRPr="00CB18C8" w:rsidRDefault="0034513D" w:rsidP="00CB18C8">
      <w:pPr>
        <w:pStyle w:val="Odsekzoznamu"/>
        <w:numPr>
          <w:ilvl w:val="1"/>
          <w:numId w:val="3"/>
        </w:numPr>
        <w:ind w:left="-284"/>
        <w:rPr>
          <w:rFonts w:ascii="Arial" w:hAnsi="Arial" w:cs="Arial"/>
          <w:sz w:val="22"/>
          <w:szCs w:val="22"/>
        </w:rPr>
      </w:pPr>
      <w:r w:rsidRPr="00CB18C8">
        <w:rPr>
          <w:rFonts w:ascii="Arial" w:hAnsi="Arial" w:cs="Arial"/>
          <w:sz w:val="22"/>
          <w:szCs w:val="22"/>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CB18C8" w:rsidRDefault="0034513D" w:rsidP="00CB18C8">
      <w:pPr>
        <w:ind w:left="-284"/>
        <w:rPr>
          <w:rFonts w:ascii="Arial" w:hAnsi="Arial" w:cs="Arial"/>
          <w:sz w:val="22"/>
          <w:szCs w:val="22"/>
        </w:rPr>
      </w:pPr>
    </w:p>
    <w:p w14:paraId="34EBEF22" w14:textId="17BE9586" w:rsidR="0034513D" w:rsidRPr="00CB18C8" w:rsidRDefault="0034513D" w:rsidP="00CB18C8">
      <w:pPr>
        <w:ind w:left="-284"/>
        <w:rPr>
          <w:rFonts w:ascii="Arial" w:hAnsi="Arial" w:cs="Arial"/>
          <w:sz w:val="22"/>
          <w:szCs w:val="22"/>
        </w:rPr>
      </w:pPr>
      <w:r w:rsidRPr="00CB18C8">
        <w:rPr>
          <w:rFonts w:ascii="Arial" w:hAnsi="Arial" w:cs="Arial"/>
          <w:sz w:val="22"/>
          <w:szCs w:val="22"/>
        </w:rPr>
        <w:t xml:space="preserve">Zoznam oprávnených osôb zo strany objednávateľa </w:t>
      </w:r>
      <w:r w:rsidR="00AA562C" w:rsidRPr="00CB18C8">
        <w:rPr>
          <w:rFonts w:ascii="Arial" w:hAnsi="Arial" w:cs="Arial"/>
          <w:sz w:val="22"/>
          <w:szCs w:val="22"/>
        </w:rPr>
        <w:t xml:space="preserve">je </w:t>
      </w:r>
      <w:r w:rsidRPr="00CB18C8">
        <w:rPr>
          <w:rFonts w:ascii="Arial" w:hAnsi="Arial" w:cs="Arial"/>
          <w:sz w:val="22"/>
          <w:szCs w:val="22"/>
        </w:rPr>
        <w:t xml:space="preserve">súčasťou tejto </w:t>
      </w:r>
      <w:r w:rsidR="00C36CA9" w:rsidRPr="00CB18C8">
        <w:rPr>
          <w:rFonts w:ascii="Arial" w:hAnsi="Arial" w:cs="Arial"/>
          <w:sz w:val="22"/>
          <w:szCs w:val="22"/>
        </w:rPr>
        <w:t>rámcovej dohody</w:t>
      </w:r>
      <w:r w:rsidR="00D014F4" w:rsidRPr="00CB18C8">
        <w:rPr>
          <w:rFonts w:ascii="Arial" w:hAnsi="Arial" w:cs="Arial"/>
          <w:sz w:val="22"/>
          <w:szCs w:val="22"/>
        </w:rPr>
        <w:t xml:space="preserve"> -</w:t>
      </w:r>
      <w:r w:rsidRPr="00CB18C8">
        <w:rPr>
          <w:rFonts w:ascii="Arial" w:hAnsi="Arial" w:cs="Arial"/>
          <w:sz w:val="22"/>
          <w:szCs w:val="22"/>
        </w:rPr>
        <w:t xml:space="preserve"> viď </w:t>
      </w:r>
      <w:r w:rsidR="009A7C0C" w:rsidRPr="00CB18C8">
        <w:rPr>
          <w:rFonts w:ascii="Arial" w:hAnsi="Arial" w:cs="Arial"/>
          <w:b/>
          <w:sz w:val="22"/>
          <w:szCs w:val="22"/>
        </w:rPr>
        <w:t>P</w:t>
      </w:r>
      <w:r w:rsidRPr="00CB18C8">
        <w:rPr>
          <w:rFonts w:ascii="Arial" w:hAnsi="Arial" w:cs="Arial"/>
          <w:b/>
          <w:sz w:val="22"/>
          <w:szCs w:val="22"/>
        </w:rPr>
        <w:t>ríloh</w:t>
      </w:r>
      <w:r w:rsidR="009A7C0C" w:rsidRPr="00CB18C8">
        <w:rPr>
          <w:rFonts w:ascii="Arial" w:hAnsi="Arial" w:cs="Arial"/>
          <w:b/>
          <w:sz w:val="22"/>
          <w:szCs w:val="22"/>
        </w:rPr>
        <w:t xml:space="preserve">a č. </w:t>
      </w:r>
      <w:r w:rsidR="0072741F" w:rsidRPr="00CB18C8">
        <w:rPr>
          <w:rFonts w:ascii="Arial" w:hAnsi="Arial" w:cs="Arial"/>
          <w:b/>
          <w:sz w:val="22"/>
          <w:szCs w:val="22"/>
        </w:rPr>
        <w:t>3</w:t>
      </w:r>
      <w:r w:rsidRPr="00CB18C8">
        <w:rPr>
          <w:rFonts w:ascii="Arial" w:hAnsi="Arial" w:cs="Arial"/>
          <w:sz w:val="22"/>
          <w:szCs w:val="22"/>
        </w:rPr>
        <w:t>.</w:t>
      </w:r>
    </w:p>
    <w:p w14:paraId="5A41C4D1" w14:textId="77777777" w:rsidR="003A44B7" w:rsidRPr="00CB18C8" w:rsidRDefault="003A44B7" w:rsidP="00CB18C8">
      <w:pPr>
        <w:ind w:left="-284"/>
        <w:rPr>
          <w:rFonts w:ascii="Arial" w:hAnsi="Arial" w:cs="Arial"/>
          <w:b/>
          <w:sz w:val="22"/>
          <w:szCs w:val="22"/>
        </w:rPr>
      </w:pPr>
    </w:p>
    <w:p w14:paraId="28285B1F" w14:textId="77777777" w:rsidR="003A44B7" w:rsidRPr="00CB18C8" w:rsidRDefault="003A44B7" w:rsidP="00CB18C8">
      <w:pPr>
        <w:pStyle w:val="Odsekzoznamu"/>
        <w:numPr>
          <w:ilvl w:val="0"/>
          <w:numId w:val="3"/>
        </w:numPr>
        <w:ind w:left="-284"/>
        <w:rPr>
          <w:rFonts w:ascii="Arial" w:hAnsi="Arial" w:cs="Arial"/>
          <w:sz w:val="22"/>
          <w:szCs w:val="22"/>
        </w:rPr>
      </w:pPr>
      <w:r w:rsidRPr="00CB18C8">
        <w:rPr>
          <w:rFonts w:ascii="Arial" w:hAnsi="Arial" w:cs="Arial"/>
          <w:sz w:val="22"/>
          <w:szCs w:val="22"/>
        </w:rPr>
        <w:t>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Aktuálny zoz</w:t>
      </w:r>
      <w:r w:rsidR="0072741F" w:rsidRPr="00CB18C8">
        <w:rPr>
          <w:rFonts w:ascii="Arial" w:hAnsi="Arial" w:cs="Arial"/>
          <w:sz w:val="22"/>
          <w:szCs w:val="22"/>
        </w:rPr>
        <w:t xml:space="preserve">nam vozidiel </w:t>
      </w:r>
      <w:r w:rsidR="0072741F" w:rsidRPr="00CB18C8">
        <w:rPr>
          <w:rFonts w:ascii="Arial" w:hAnsi="Arial" w:cs="Arial"/>
          <w:b/>
          <w:sz w:val="22"/>
          <w:szCs w:val="22"/>
        </w:rPr>
        <w:t xml:space="preserve">tvorí prílohu č. </w:t>
      </w:r>
      <w:r w:rsidR="00473B77" w:rsidRPr="00CB18C8">
        <w:rPr>
          <w:rFonts w:ascii="Arial" w:hAnsi="Arial" w:cs="Arial"/>
          <w:b/>
          <w:sz w:val="22"/>
          <w:szCs w:val="22"/>
        </w:rPr>
        <w:t>5</w:t>
      </w:r>
      <w:r w:rsidRPr="00CB18C8">
        <w:rPr>
          <w:rFonts w:ascii="Arial" w:hAnsi="Arial" w:cs="Arial"/>
          <w:sz w:val="22"/>
          <w:szCs w:val="22"/>
        </w:rPr>
        <w:t xml:space="preserve"> .</w:t>
      </w:r>
    </w:p>
    <w:p w14:paraId="3E69CC8B" w14:textId="057AE20B" w:rsidR="0034513D" w:rsidRPr="00CB18C8" w:rsidRDefault="0034513D" w:rsidP="00160F84">
      <w:pPr>
        <w:rPr>
          <w:rFonts w:ascii="Arial" w:hAnsi="Arial" w:cs="Arial"/>
          <w:sz w:val="22"/>
          <w:szCs w:val="22"/>
        </w:rPr>
      </w:pPr>
    </w:p>
    <w:p w14:paraId="7BD8CDDA" w14:textId="77777777" w:rsidR="0034513D" w:rsidRPr="00CB18C8" w:rsidRDefault="0034513D" w:rsidP="00CB18C8">
      <w:pPr>
        <w:pStyle w:val="Nzov"/>
        <w:numPr>
          <w:ilvl w:val="0"/>
          <w:numId w:val="3"/>
        </w:numPr>
        <w:ind w:left="-284"/>
        <w:jc w:val="both"/>
        <w:rPr>
          <w:rFonts w:ascii="Arial" w:hAnsi="Arial" w:cs="Arial"/>
          <w:b w:val="0"/>
          <w:sz w:val="22"/>
          <w:szCs w:val="22"/>
          <w:lang w:val="sk-SK"/>
        </w:rPr>
      </w:pPr>
      <w:r w:rsidRPr="00CB18C8">
        <w:rPr>
          <w:rFonts w:ascii="Arial" w:hAnsi="Arial" w:cs="Arial"/>
          <w:b w:val="0"/>
          <w:sz w:val="22"/>
          <w:szCs w:val="22"/>
          <w:lang w:val="sk-SK"/>
        </w:rPr>
        <w:t>Zmluvné strany zabezpečia neustálu aktuálnosť údajov oprávnených osôb a</w:t>
      </w:r>
      <w:r w:rsidR="003A44B7" w:rsidRPr="00CB18C8">
        <w:rPr>
          <w:rFonts w:ascii="Arial" w:hAnsi="Arial" w:cs="Arial"/>
          <w:b w:val="0"/>
          <w:sz w:val="22"/>
          <w:szCs w:val="22"/>
          <w:lang w:val="sk-SK"/>
        </w:rPr>
        <w:t> </w:t>
      </w:r>
      <w:r w:rsidRPr="00CB18C8">
        <w:rPr>
          <w:rFonts w:ascii="Arial" w:hAnsi="Arial" w:cs="Arial"/>
          <w:b w:val="0"/>
          <w:sz w:val="22"/>
          <w:szCs w:val="22"/>
          <w:lang w:val="sk-SK"/>
        </w:rPr>
        <w:t>kontaktov</w:t>
      </w:r>
      <w:r w:rsidR="003A44B7" w:rsidRPr="00CB18C8">
        <w:rPr>
          <w:rFonts w:ascii="Arial" w:hAnsi="Arial" w:cs="Arial"/>
          <w:b w:val="0"/>
          <w:sz w:val="22"/>
          <w:szCs w:val="22"/>
          <w:lang w:val="sk-SK"/>
        </w:rPr>
        <w:t xml:space="preserve"> a aktuálneho zoznamu vozidiel</w:t>
      </w:r>
      <w:r w:rsidRPr="00CB18C8">
        <w:rPr>
          <w:rFonts w:ascii="Arial" w:hAnsi="Arial" w:cs="Arial"/>
          <w:b w:val="0"/>
          <w:sz w:val="22"/>
          <w:szCs w:val="22"/>
          <w:lang w:val="sk-SK"/>
        </w:rPr>
        <w:t>, zmeny sú účinné od okamihu ich oznámenia druhej zmluvnej strane.</w:t>
      </w:r>
    </w:p>
    <w:p w14:paraId="475E30D6" w14:textId="77777777" w:rsidR="00DF16BC" w:rsidRPr="00CB18C8" w:rsidRDefault="00DF16BC" w:rsidP="00CB18C8">
      <w:pPr>
        <w:pStyle w:val="Nzov"/>
        <w:ind w:left="-284" w:hanging="284"/>
        <w:jc w:val="both"/>
        <w:rPr>
          <w:rFonts w:ascii="Arial" w:hAnsi="Arial" w:cs="Arial"/>
          <w:b w:val="0"/>
          <w:sz w:val="22"/>
          <w:szCs w:val="22"/>
          <w:lang w:val="sk-SK"/>
        </w:rPr>
      </w:pPr>
    </w:p>
    <w:p w14:paraId="10CBD44D" w14:textId="5C277A24" w:rsidR="00160F84" w:rsidRDefault="00160F84" w:rsidP="00160F84">
      <w:pPr>
        <w:rPr>
          <w:rFonts w:ascii="Arial" w:hAnsi="Arial" w:cs="Arial"/>
          <w:sz w:val="22"/>
          <w:szCs w:val="22"/>
        </w:rPr>
      </w:pPr>
    </w:p>
    <w:p w14:paraId="21480D25" w14:textId="769C5AEC" w:rsidR="00B62D3E"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6  </w:t>
      </w:r>
      <w:r w:rsidRPr="00CB18C8">
        <w:rPr>
          <w:rFonts w:ascii="Arial" w:hAnsi="Arial" w:cs="Arial"/>
          <w:b/>
          <w:sz w:val="22"/>
          <w:szCs w:val="22"/>
        </w:rPr>
        <w:t>Ceny a fakturácia opráv</w:t>
      </w:r>
    </w:p>
    <w:p w14:paraId="642D076D" w14:textId="424578F4" w:rsidR="00852123" w:rsidRPr="00160F84" w:rsidRDefault="00852123" w:rsidP="00160F84">
      <w:pPr>
        <w:pStyle w:val="Odsekzoznamu"/>
        <w:numPr>
          <w:ilvl w:val="0"/>
          <w:numId w:val="11"/>
        </w:numPr>
        <w:ind w:left="-284"/>
        <w:rPr>
          <w:rFonts w:ascii="Arial" w:hAnsi="Arial" w:cs="Arial"/>
          <w:sz w:val="22"/>
          <w:szCs w:val="22"/>
        </w:rPr>
      </w:pPr>
      <w:r w:rsidRPr="00CB18C8">
        <w:rPr>
          <w:rFonts w:ascii="Arial" w:hAnsi="Arial" w:cs="Arial"/>
          <w:sz w:val="22"/>
          <w:szCs w:val="22"/>
        </w:rPr>
        <w:t xml:space="preserve">Táto rámcová dohoda sa uzatvára na dobu určitú a to </w:t>
      </w:r>
      <w:r w:rsidRPr="00CB18C8">
        <w:rPr>
          <w:rFonts w:ascii="Arial" w:hAnsi="Arial" w:cs="Arial"/>
          <w:b/>
          <w:sz w:val="22"/>
          <w:szCs w:val="22"/>
        </w:rPr>
        <w:t>na 48 mesiacov</w:t>
      </w:r>
      <w:r w:rsidRPr="00CB18C8">
        <w:rPr>
          <w:rFonts w:ascii="Arial" w:hAnsi="Arial" w:cs="Arial"/>
          <w:sz w:val="22"/>
          <w:szCs w:val="22"/>
        </w:rPr>
        <w:t xml:space="preserve"> počítaných odo dňa jej účinnosti </w:t>
      </w:r>
      <w:r w:rsidRPr="00CB18C8">
        <w:rPr>
          <w:rFonts w:ascii="Arial" w:hAnsi="Arial" w:cs="Arial"/>
          <w:sz w:val="22"/>
          <w:szCs w:val="22"/>
        </w:rPr>
        <w:lastRenderedPageBreak/>
        <w:t>alebo do vyčerpania celkového finančného limitu, ktorý je určený vo výške</w:t>
      </w:r>
      <w:r w:rsidR="00160F84">
        <w:rPr>
          <w:rFonts w:ascii="Arial" w:hAnsi="Arial" w:cs="Arial"/>
          <w:sz w:val="22"/>
          <w:szCs w:val="22"/>
        </w:rPr>
        <w:t xml:space="preserve"> </w:t>
      </w:r>
      <w:r w:rsidR="00160F84">
        <w:rPr>
          <w:rFonts w:ascii="Arial" w:hAnsi="Arial" w:cs="Arial"/>
          <w:b/>
          <w:sz w:val="22"/>
          <w:szCs w:val="22"/>
        </w:rPr>
        <w:t>20 000,00</w:t>
      </w:r>
      <w:r w:rsidRPr="00160F84">
        <w:rPr>
          <w:rFonts w:ascii="Arial" w:hAnsi="Arial" w:cs="Arial"/>
          <w:b/>
          <w:sz w:val="22"/>
          <w:szCs w:val="22"/>
        </w:rPr>
        <w:t xml:space="preserve"> EUR bez DPH</w:t>
      </w:r>
      <w:r w:rsidRPr="00160F84">
        <w:rPr>
          <w:rFonts w:ascii="Arial" w:hAnsi="Arial" w:cs="Arial"/>
          <w:sz w:val="22"/>
          <w:szCs w:val="22"/>
        </w:rPr>
        <w:t xml:space="preserve"> a to podľa toho, ktorá skutočnosť nastane skôr. Finančný limit predstavuje maximálnu výšku, ktorú uhradí </w:t>
      </w:r>
      <w:r w:rsidR="004B2A62" w:rsidRPr="00160F84">
        <w:rPr>
          <w:rFonts w:ascii="Arial" w:hAnsi="Arial" w:cs="Arial"/>
          <w:sz w:val="22"/>
          <w:szCs w:val="22"/>
        </w:rPr>
        <w:t xml:space="preserve">objednávateľ zhotoviteľovi </w:t>
      </w:r>
      <w:r w:rsidRPr="00160F84">
        <w:rPr>
          <w:rFonts w:ascii="Arial" w:hAnsi="Arial" w:cs="Arial"/>
          <w:sz w:val="22"/>
          <w:szCs w:val="22"/>
        </w:rPr>
        <w:t xml:space="preserve">za predmet plnenia, pričom </w:t>
      </w:r>
      <w:r w:rsidR="004B2A62" w:rsidRPr="00160F84">
        <w:rPr>
          <w:rFonts w:ascii="Arial" w:hAnsi="Arial" w:cs="Arial"/>
          <w:sz w:val="22"/>
          <w:szCs w:val="22"/>
        </w:rPr>
        <w:t>objednávateľ</w:t>
      </w:r>
      <w:r w:rsidRPr="00160F84">
        <w:rPr>
          <w:rFonts w:ascii="Arial" w:hAnsi="Arial" w:cs="Arial"/>
          <w:sz w:val="22"/>
          <w:szCs w:val="22"/>
        </w:rPr>
        <w:t xml:space="preserve"> negarantuje, že predmetný finančný limit naplní. Finančný limit predstavuje celkovú cenu zákazky.</w:t>
      </w:r>
      <w:r w:rsidR="00AA562C" w:rsidRPr="00160F84">
        <w:rPr>
          <w:rFonts w:ascii="Arial" w:hAnsi="Arial" w:cs="Arial"/>
          <w:sz w:val="22"/>
          <w:szCs w:val="22"/>
        </w:rPr>
        <w:t xml:space="preserve"> V prípade </w:t>
      </w:r>
      <w:r w:rsidR="00264D3B" w:rsidRPr="00160F84">
        <w:rPr>
          <w:rFonts w:ascii="Arial" w:hAnsi="Arial" w:cs="Arial"/>
          <w:sz w:val="22"/>
          <w:szCs w:val="22"/>
        </w:rPr>
        <w:t>zmeny hodinových sadzieb z dôvodu inflácie/deflácie sa rovnakým percentom upraví finančný limit</w:t>
      </w:r>
      <w:r w:rsidR="001C529F" w:rsidRPr="00160F84">
        <w:rPr>
          <w:rFonts w:ascii="Arial" w:hAnsi="Arial" w:cs="Arial"/>
          <w:sz w:val="22"/>
          <w:szCs w:val="22"/>
        </w:rPr>
        <w:t xml:space="preserve">, </w:t>
      </w:r>
      <w:r w:rsidR="00264D3B" w:rsidRPr="00160F84">
        <w:rPr>
          <w:rFonts w:ascii="Arial" w:hAnsi="Arial" w:cs="Arial"/>
          <w:sz w:val="22"/>
          <w:szCs w:val="22"/>
        </w:rPr>
        <w:t xml:space="preserve">ktorý nebol ešte minutý. </w:t>
      </w:r>
    </w:p>
    <w:p w14:paraId="2E82C946" w14:textId="77777777" w:rsidR="00852123" w:rsidRPr="00CB18C8" w:rsidRDefault="00852123" w:rsidP="00CB18C8">
      <w:pPr>
        <w:pStyle w:val="Odsekzoznamu"/>
        <w:ind w:left="-284"/>
        <w:rPr>
          <w:rFonts w:ascii="Arial" w:hAnsi="Arial" w:cs="Arial"/>
          <w:sz w:val="22"/>
          <w:szCs w:val="22"/>
        </w:rPr>
      </w:pPr>
    </w:p>
    <w:p w14:paraId="6A7052C0" w14:textId="77777777" w:rsidR="00852123" w:rsidRPr="00CB18C8" w:rsidRDefault="00852123" w:rsidP="00CB18C8">
      <w:pPr>
        <w:pStyle w:val="Odsekzoznamu"/>
        <w:numPr>
          <w:ilvl w:val="0"/>
          <w:numId w:val="11"/>
        </w:numPr>
        <w:ind w:left="-284"/>
        <w:rPr>
          <w:rFonts w:ascii="Arial" w:hAnsi="Arial" w:cs="Arial"/>
          <w:sz w:val="22"/>
          <w:szCs w:val="22"/>
        </w:rPr>
      </w:pPr>
      <w:r w:rsidRPr="00CB18C8">
        <w:rPr>
          <w:rFonts w:ascii="Arial" w:hAnsi="Arial" w:cs="Arial"/>
          <w:bCs/>
          <w:sz w:val="22"/>
          <w:szCs w:val="22"/>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Pr="00CB18C8" w:rsidRDefault="00852123" w:rsidP="00CB18C8">
      <w:pPr>
        <w:pStyle w:val="Odsekzoznamu"/>
        <w:ind w:left="-284"/>
        <w:rPr>
          <w:rFonts w:ascii="Arial" w:hAnsi="Arial" w:cs="Arial"/>
          <w:sz w:val="22"/>
          <w:szCs w:val="22"/>
        </w:rPr>
      </w:pPr>
    </w:p>
    <w:p w14:paraId="57B867EF" w14:textId="78B3470F" w:rsidR="0034513D" w:rsidRPr="00CB18C8" w:rsidRDefault="0034513D" w:rsidP="00CB18C8">
      <w:pPr>
        <w:pStyle w:val="Odsekzoznamu"/>
        <w:numPr>
          <w:ilvl w:val="0"/>
          <w:numId w:val="11"/>
        </w:numPr>
        <w:ind w:left="-284"/>
        <w:rPr>
          <w:rFonts w:ascii="Arial" w:hAnsi="Arial" w:cs="Arial"/>
          <w:sz w:val="22"/>
          <w:szCs w:val="22"/>
        </w:rPr>
      </w:pPr>
      <w:r w:rsidRPr="00CB18C8">
        <w:rPr>
          <w:rFonts w:ascii="Arial" w:hAnsi="Arial" w:cs="Arial"/>
          <w:sz w:val="22"/>
          <w:szCs w:val="22"/>
        </w:rPr>
        <w:t xml:space="preserve">Zhotoviteľ prostredníctvom </w:t>
      </w:r>
      <w:r w:rsidR="009372F4" w:rsidRPr="00CB18C8">
        <w:rPr>
          <w:rFonts w:ascii="Arial" w:hAnsi="Arial" w:cs="Arial"/>
          <w:sz w:val="22"/>
          <w:szCs w:val="22"/>
        </w:rPr>
        <w:t xml:space="preserve">kontaktnej osoby </w:t>
      </w:r>
      <w:r w:rsidRPr="00CB18C8">
        <w:rPr>
          <w:rFonts w:ascii="Arial" w:hAnsi="Arial" w:cs="Arial"/>
          <w:sz w:val="22"/>
          <w:szCs w:val="22"/>
        </w:rPr>
        <w:t>stanoví predbežnú cenu na každú opravu alebo službu požadovanú objednávateľom</w:t>
      </w:r>
      <w:r w:rsidR="00B6670D" w:rsidRPr="00CB18C8">
        <w:rPr>
          <w:rFonts w:ascii="Arial" w:hAnsi="Arial" w:cs="Arial"/>
          <w:sz w:val="22"/>
          <w:szCs w:val="22"/>
        </w:rPr>
        <w:t xml:space="preserve"> a to </w:t>
      </w:r>
      <w:r w:rsidR="00956598" w:rsidRPr="00CB18C8">
        <w:rPr>
          <w:rFonts w:ascii="Arial" w:hAnsi="Arial" w:cs="Arial"/>
          <w:sz w:val="22"/>
          <w:szCs w:val="22"/>
        </w:rPr>
        <w:t xml:space="preserve">podľa časových noriem stanovených výrobcom a  v znení </w:t>
      </w:r>
      <w:r w:rsidR="00160F84">
        <w:rPr>
          <w:rFonts w:ascii="Arial" w:hAnsi="Arial" w:cs="Arial"/>
          <w:b/>
          <w:sz w:val="22"/>
          <w:szCs w:val="22"/>
        </w:rPr>
        <w:t>P</w:t>
      </w:r>
      <w:r w:rsidR="00956598" w:rsidRPr="00CB18C8">
        <w:rPr>
          <w:rFonts w:ascii="Arial" w:hAnsi="Arial" w:cs="Arial"/>
          <w:b/>
          <w:sz w:val="22"/>
          <w:szCs w:val="22"/>
        </w:rPr>
        <w:t>rílohy č.</w:t>
      </w:r>
      <w:r w:rsidR="001C529F" w:rsidRPr="00CB18C8">
        <w:rPr>
          <w:rFonts w:ascii="Arial" w:hAnsi="Arial" w:cs="Arial"/>
          <w:b/>
          <w:sz w:val="22"/>
          <w:szCs w:val="22"/>
        </w:rPr>
        <w:t xml:space="preserve"> </w:t>
      </w:r>
      <w:r w:rsidR="00956598" w:rsidRPr="00CB18C8">
        <w:rPr>
          <w:rFonts w:ascii="Arial" w:hAnsi="Arial" w:cs="Arial"/>
          <w:b/>
          <w:sz w:val="22"/>
          <w:szCs w:val="22"/>
        </w:rPr>
        <w:t>2</w:t>
      </w:r>
      <w:r w:rsidR="00956598" w:rsidRPr="00CB18C8">
        <w:rPr>
          <w:rFonts w:ascii="Arial" w:hAnsi="Arial" w:cs="Arial"/>
          <w:sz w:val="22"/>
          <w:szCs w:val="22"/>
        </w:rPr>
        <w:t xml:space="preserve"> </w:t>
      </w:r>
      <w:r w:rsidR="00956598" w:rsidRPr="00CB18C8">
        <w:rPr>
          <w:rFonts w:ascii="Arial" w:hAnsi="Arial" w:cs="Arial"/>
          <w:b/>
          <w:sz w:val="22"/>
          <w:szCs w:val="22"/>
        </w:rPr>
        <w:t xml:space="preserve">Ceny hodinových sadzieb zhotoviteľa a poskytnutie zľavy </w:t>
      </w:r>
      <w:r w:rsidR="001C529F" w:rsidRPr="00CB18C8">
        <w:rPr>
          <w:rFonts w:ascii="Arial" w:hAnsi="Arial" w:cs="Arial"/>
          <w:b/>
          <w:sz w:val="22"/>
          <w:szCs w:val="22"/>
        </w:rPr>
        <w:t xml:space="preserve">z originálnych </w:t>
      </w:r>
      <w:r w:rsidR="00956598" w:rsidRPr="00CB18C8">
        <w:rPr>
          <w:rFonts w:ascii="Arial" w:hAnsi="Arial" w:cs="Arial"/>
          <w:b/>
          <w:sz w:val="22"/>
          <w:szCs w:val="22"/>
        </w:rPr>
        <w:t> náhradných dielov</w:t>
      </w:r>
      <w:r w:rsidR="00956598" w:rsidRPr="00CB18C8">
        <w:rPr>
          <w:rFonts w:ascii="Arial" w:hAnsi="Arial" w:cs="Arial"/>
          <w:sz w:val="22"/>
          <w:szCs w:val="22"/>
        </w:rPr>
        <w:t>.</w:t>
      </w:r>
      <w:r w:rsidRPr="00CB18C8">
        <w:rPr>
          <w:rFonts w:ascii="Arial" w:hAnsi="Arial" w:cs="Arial"/>
          <w:sz w:val="22"/>
          <w:szCs w:val="22"/>
        </w:rPr>
        <w:t xml:space="preserve"> Cena, rozsah objednanej opravy a predpokladaný termín dokončenia opravy sa zaznamená do zákazkového listu podľa ktorého zhotovit</w:t>
      </w:r>
      <w:r w:rsidR="00160F84">
        <w:rPr>
          <w:rFonts w:ascii="Arial" w:hAnsi="Arial" w:cs="Arial"/>
          <w:sz w:val="22"/>
          <w:szCs w:val="22"/>
        </w:rPr>
        <w:t xml:space="preserve">eľ objednanú opravu zrealizuje. </w:t>
      </w:r>
      <w:r w:rsidR="009A2D4A" w:rsidRPr="00CB18C8">
        <w:rPr>
          <w:rFonts w:ascii="Arial" w:hAnsi="Arial" w:cs="Arial"/>
          <w:sz w:val="22"/>
          <w:szCs w:val="22"/>
        </w:rPr>
        <w:t>Predpokladaný termín nemôže zhotoviteľ určiť nad rámec lehoty pre tú ktorú opravu uvedenú v čl. 4.</w:t>
      </w:r>
    </w:p>
    <w:p w14:paraId="58782758" w14:textId="77777777" w:rsidR="0034513D" w:rsidRPr="00CB18C8" w:rsidRDefault="0034513D" w:rsidP="00CB18C8">
      <w:pPr>
        <w:ind w:left="-284"/>
        <w:rPr>
          <w:rFonts w:ascii="Arial" w:hAnsi="Arial" w:cs="Arial"/>
          <w:sz w:val="22"/>
          <w:szCs w:val="22"/>
        </w:rPr>
      </w:pPr>
    </w:p>
    <w:p w14:paraId="148A4DE9" w14:textId="77777777" w:rsidR="00E06105" w:rsidRPr="00CB18C8" w:rsidRDefault="0034513D" w:rsidP="00CB18C8">
      <w:pPr>
        <w:pStyle w:val="Odsekzoznamu"/>
        <w:widowControl/>
        <w:numPr>
          <w:ilvl w:val="0"/>
          <w:numId w:val="11"/>
        </w:numPr>
        <w:tabs>
          <w:tab w:val="num" w:pos="851"/>
        </w:tabs>
        <w:autoSpaceDE w:val="0"/>
        <w:autoSpaceDN w:val="0"/>
        <w:adjustRightInd w:val="0"/>
        <w:spacing w:before="120" w:line="271" w:lineRule="auto"/>
        <w:ind w:left="-284"/>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rPr>
        <w:t xml:space="preserve">Čas potrebný na vykonanie opravy/údržby sa bude fakturovať podľa časových noriem stanovených výrobcom, s použitím cien hodinových sadzieb prác zhotoviteľa </w:t>
      </w:r>
      <w:r w:rsidR="003E7477" w:rsidRPr="00CB18C8">
        <w:rPr>
          <w:rFonts w:ascii="Arial" w:hAnsi="Arial" w:cs="Arial"/>
          <w:color w:val="000000" w:themeColor="text1"/>
          <w:sz w:val="22"/>
          <w:szCs w:val="22"/>
        </w:rPr>
        <w:t xml:space="preserve"> uvedených v Prílohe č.2.</w:t>
      </w:r>
      <w:r w:rsidR="00B6670D" w:rsidRPr="00CB18C8">
        <w:rPr>
          <w:rFonts w:ascii="Arial" w:hAnsi="Arial" w:cs="Arial"/>
          <w:color w:val="000000" w:themeColor="text1"/>
          <w:sz w:val="22"/>
          <w:szCs w:val="22"/>
        </w:rPr>
        <w:t xml:space="preserve"> Zhotoviteľ je povinný na vyžiadanie objednávateľa mu  poskytnúť  časové normy stanovené výrobcom.</w:t>
      </w:r>
      <w:r w:rsidR="00E06105" w:rsidRPr="00CB18C8">
        <w:rPr>
          <w:rFonts w:ascii="Arial" w:hAnsi="Arial" w:cs="Arial"/>
          <w:color w:val="000000" w:themeColor="text1"/>
          <w:sz w:val="22"/>
          <w:szCs w:val="22"/>
          <w:lang w:eastAsia="x-none"/>
        </w:rPr>
        <w:t xml:space="preserve"> Strany</w:t>
      </w:r>
      <w:r w:rsidR="00932E34" w:rsidRPr="00CB18C8">
        <w:rPr>
          <w:rFonts w:ascii="Arial" w:hAnsi="Arial" w:cs="Arial"/>
          <w:color w:val="000000" w:themeColor="text1"/>
          <w:sz w:val="22"/>
          <w:szCs w:val="22"/>
          <w:lang w:eastAsia="x-none"/>
        </w:rPr>
        <w:t xml:space="preserve"> rámcovej </w:t>
      </w:r>
      <w:r w:rsidR="00E06105" w:rsidRPr="00CB18C8">
        <w:rPr>
          <w:rFonts w:ascii="Arial" w:hAnsi="Arial" w:cs="Arial"/>
          <w:color w:val="000000" w:themeColor="text1"/>
          <w:sz w:val="22"/>
          <w:szCs w:val="22"/>
          <w:lang w:eastAsia="x-none"/>
        </w:rPr>
        <w:t xml:space="preserve"> dohody sa dohodli, že kalkulácia ceny každej jednotlivej zákazky zadanej na základe vystavenej objednávky bude pozostávať z:</w:t>
      </w:r>
    </w:p>
    <w:p w14:paraId="18DBAF8D" w14:textId="77777777" w:rsidR="00E06105" w:rsidRPr="00CB18C8" w:rsidRDefault="00E06105" w:rsidP="00160F84">
      <w:pPr>
        <w:pStyle w:val="Odsekzoznamu"/>
        <w:widowControl/>
        <w:numPr>
          <w:ilvl w:val="0"/>
          <w:numId w:val="30"/>
        </w:numPr>
        <w:tabs>
          <w:tab w:val="left" w:pos="142"/>
          <w:tab w:val="left" w:pos="1418"/>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výkonu za  služby  podľa Prílohy č. </w:t>
      </w:r>
      <w:r w:rsidR="00932E34" w:rsidRPr="00CB18C8">
        <w:rPr>
          <w:rFonts w:ascii="Arial" w:hAnsi="Arial" w:cs="Arial"/>
          <w:color w:val="000000" w:themeColor="text1"/>
          <w:sz w:val="22"/>
          <w:szCs w:val="22"/>
          <w:lang w:eastAsia="x-none"/>
        </w:rPr>
        <w:t>2</w:t>
      </w:r>
      <w:r w:rsidRPr="00CB18C8">
        <w:rPr>
          <w:rFonts w:ascii="Arial" w:hAnsi="Arial" w:cs="Arial"/>
          <w:color w:val="000000" w:themeColor="text1"/>
          <w:sz w:val="22"/>
          <w:szCs w:val="22"/>
          <w:lang w:eastAsia="x-none"/>
        </w:rPr>
        <w:t> tejto dohody,</w:t>
      </w:r>
    </w:p>
    <w:p w14:paraId="3EEA67C6" w14:textId="77777777" w:rsidR="00E06105" w:rsidRPr="00CB18C8" w:rsidRDefault="00E06105" w:rsidP="00160F84">
      <w:pPr>
        <w:pStyle w:val="Odsekzoznamu"/>
        <w:widowControl/>
        <w:numPr>
          <w:ilvl w:val="0"/>
          <w:numId w:val="30"/>
        </w:numPr>
        <w:tabs>
          <w:tab w:val="left" w:pos="142"/>
        </w:tabs>
        <w:autoSpaceDE w:val="0"/>
        <w:autoSpaceDN w:val="0"/>
        <w:adjustRightInd w:val="0"/>
        <w:spacing w:line="271" w:lineRule="auto"/>
        <w:ind w:left="-284" w:firstLine="0"/>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počtu normohodín</w:t>
      </w:r>
      <w:r w:rsidR="00B6609E" w:rsidRPr="00CB18C8">
        <w:rPr>
          <w:rFonts w:ascii="Arial" w:hAnsi="Arial" w:cs="Arial"/>
          <w:color w:val="000000" w:themeColor="text1"/>
          <w:sz w:val="22"/>
          <w:szCs w:val="22"/>
          <w:lang w:eastAsia="x-none"/>
        </w:rPr>
        <w:t xml:space="preserve"> podľa časových noriem</w:t>
      </w:r>
      <w:r w:rsidRPr="00CB18C8">
        <w:rPr>
          <w:rFonts w:ascii="Arial" w:hAnsi="Arial" w:cs="Arial"/>
          <w:color w:val="000000" w:themeColor="text1"/>
          <w:sz w:val="22"/>
          <w:szCs w:val="22"/>
          <w:lang w:eastAsia="x-none"/>
        </w:rPr>
        <w:t>,</w:t>
      </w:r>
    </w:p>
    <w:p w14:paraId="419BEF92"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náhradných dielov podľa cenníka s vyznačením originál/</w:t>
      </w:r>
      <w:proofErr w:type="spellStart"/>
      <w:r w:rsidRPr="00CB18C8">
        <w:rPr>
          <w:rFonts w:ascii="Arial" w:hAnsi="Arial" w:cs="Arial"/>
          <w:color w:val="000000" w:themeColor="text1"/>
          <w:sz w:val="22"/>
          <w:szCs w:val="22"/>
          <w:lang w:eastAsia="x-none"/>
        </w:rPr>
        <w:t>neoriginál</w:t>
      </w:r>
      <w:proofErr w:type="spellEnd"/>
      <w:r w:rsidR="0032044E" w:rsidRPr="00CB18C8">
        <w:rPr>
          <w:rFonts w:ascii="Arial" w:hAnsi="Arial" w:cs="Arial"/>
          <w:color w:val="000000" w:themeColor="text1"/>
          <w:sz w:val="22"/>
          <w:szCs w:val="22"/>
          <w:lang w:eastAsia="x-none"/>
        </w:rPr>
        <w:t xml:space="preserve"> – ak objednávateľ v objednávke požiada aj takéto ocenenie</w:t>
      </w:r>
      <w:r w:rsidRPr="00CB18C8">
        <w:rPr>
          <w:rFonts w:ascii="Arial" w:hAnsi="Arial" w:cs="Arial"/>
          <w:color w:val="000000" w:themeColor="text1"/>
          <w:sz w:val="22"/>
          <w:szCs w:val="22"/>
          <w:lang w:eastAsia="x-none"/>
        </w:rPr>
        <w:t>,</w:t>
      </w:r>
    </w:p>
    <w:p w14:paraId="1642894F"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poskytnutej zľavy</w:t>
      </w:r>
      <w:r w:rsidRPr="00CB18C8">
        <w:rPr>
          <w:rFonts w:ascii="Arial" w:hAnsi="Arial" w:cs="Arial"/>
          <w:color w:val="000000" w:themeColor="text1"/>
          <w:sz w:val="22"/>
          <w:szCs w:val="22"/>
        </w:rPr>
        <w:t xml:space="preserve"> </w:t>
      </w:r>
      <w:r w:rsidRPr="00CB18C8">
        <w:rPr>
          <w:rFonts w:ascii="Arial" w:hAnsi="Arial" w:cs="Arial"/>
          <w:color w:val="000000" w:themeColor="text1"/>
          <w:sz w:val="22"/>
          <w:szCs w:val="22"/>
          <w:lang w:eastAsia="x-none"/>
        </w:rPr>
        <w:t xml:space="preserve">náhradných dielov a prevádzkových kvapalín, </w:t>
      </w:r>
    </w:p>
    <w:p w14:paraId="119A6A4D"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 xml:space="preserve">ceny náhradných dielov s uplatnením poskytnutej zľavy, </w:t>
      </w:r>
    </w:p>
    <w:p w14:paraId="6BECD434" w14:textId="77777777" w:rsidR="00E06105" w:rsidRPr="00CB18C8" w:rsidRDefault="00E06105" w:rsidP="00CB18C8">
      <w:pPr>
        <w:pStyle w:val="Odsekzoznamu"/>
        <w:widowControl/>
        <w:numPr>
          <w:ilvl w:val="0"/>
          <w:numId w:val="30"/>
        </w:numPr>
        <w:autoSpaceDE w:val="0"/>
        <w:autoSpaceDN w:val="0"/>
        <w:adjustRightInd w:val="0"/>
        <w:spacing w:line="271" w:lineRule="auto"/>
        <w:ind w:left="-284" w:hanging="425"/>
        <w:contextualSpacing w:val="0"/>
        <w:rPr>
          <w:rFonts w:ascii="Arial" w:hAnsi="Arial" w:cs="Arial"/>
          <w:b/>
          <w:bCs/>
          <w:color w:val="000000" w:themeColor="text1"/>
          <w:sz w:val="22"/>
          <w:szCs w:val="22"/>
          <w:lang w:val="x-none" w:eastAsia="x-none"/>
        </w:rPr>
      </w:pPr>
      <w:r w:rsidRPr="00CB18C8">
        <w:rPr>
          <w:rFonts w:ascii="Arial" w:hAnsi="Arial" w:cs="Arial"/>
          <w:color w:val="000000" w:themeColor="text1"/>
          <w:sz w:val="22"/>
          <w:szCs w:val="22"/>
          <w:lang w:eastAsia="x-none"/>
        </w:rPr>
        <w:t>ceny spotrebného materiálu.</w:t>
      </w:r>
    </w:p>
    <w:p w14:paraId="7795AC9F" w14:textId="77777777" w:rsidR="0034513D" w:rsidRPr="00CB18C8" w:rsidRDefault="0034513D" w:rsidP="00CB18C8">
      <w:pPr>
        <w:pStyle w:val="Nzov"/>
        <w:ind w:left="-284"/>
        <w:jc w:val="both"/>
        <w:rPr>
          <w:rFonts w:ascii="Arial" w:hAnsi="Arial" w:cs="Arial"/>
          <w:b w:val="0"/>
          <w:sz w:val="22"/>
          <w:szCs w:val="22"/>
          <w:lang w:val="sk-SK"/>
        </w:rPr>
      </w:pPr>
    </w:p>
    <w:p w14:paraId="28BD78F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CB18C8" w:rsidRDefault="0034513D" w:rsidP="00CB18C8">
      <w:pPr>
        <w:pStyle w:val="Nzov"/>
        <w:ind w:left="-284"/>
        <w:jc w:val="both"/>
        <w:rPr>
          <w:rFonts w:ascii="Arial" w:hAnsi="Arial" w:cs="Arial"/>
          <w:b w:val="0"/>
          <w:sz w:val="22"/>
          <w:szCs w:val="22"/>
          <w:lang w:val="sk-SK"/>
        </w:rPr>
      </w:pPr>
    </w:p>
    <w:p w14:paraId="3F84C5A6"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spoluúčasť vyčíslenú poisťovňou. </w:t>
      </w:r>
    </w:p>
    <w:p w14:paraId="639F3CD5" w14:textId="77777777" w:rsidR="0034513D" w:rsidRPr="00CB18C8" w:rsidRDefault="0034513D" w:rsidP="00CB18C8">
      <w:pPr>
        <w:pStyle w:val="Nzov"/>
        <w:ind w:left="-284"/>
        <w:jc w:val="both"/>
        <w:rPr>
          <w:rFonts w:ascii="Arial" w:hAnsi="Arial" w:cs="Arial"/>
          <w:b w:val="0"/>
          <w:sz w:val="22"/>
          <w:szCs w:val="22"/>
          <w:lang w:val="sk-SK"/>
        </w:rPr>
      </w:pPr>
    </w:p>
    <w:p w14:paraId="6EED94D0"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Platby za vykonané opravy a poskytnuté servisné služby uhrádza objednávateľ bankovým prevodom na základe riadne vystaveného daňového dokladu  – faktúry.</w:t>
      </w:r>
      <w:r w:rsidR="00B6670D" w:rsidRPr="00CB18C8">
        <w:rPr>
          <w:rFonts w:ascii="Arial" w:hAnsi="Arial" w:cs="Arial"/>
          <w:b w:val="0"/>
          <w:sz w:val="22"/>
          <w:szCs w:val="22"/>
          <w:lang w:val="sk-SK"/>
        </w:rPr>
        <w:t xml:space="preserve"> </w:t>
      </w:r>
    </w:p>
    <w:p w14:paraId="2B72DCCF" w14:textId="77777777" w:rsidR="0034513D" w:rsidRPr="00CB18C8" w:rsidRDefault="00D73843" w:rsidP="00CB18C8">
      <w:pPr>
        <w:pStyle w:val="Nzov"/>
        <w:ind w:left="-284"/>
        <w:jc w:val="both"/>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p>
    <w:p w14:paraId="708DC4BE"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K faktúre zhotoviteľ priloží obidvoma zmluvnými stranami podpísaný zákazkový list a doplní prípadne protokoly z vykonanej diagnostiky a meraní.</w:t>
      </w:r>
    </w:p>
    <w:p w14:paraId="09C19B2C" w14:textId="77777777" w:rsidR="0034513D" w:rsidRPr="00CB18C8" w:rsidRDefault="0034513D" w:rsidP="00CB18C8">
      <w:pPr>
        <w:pStyle w:val="Nzov"/>
        <w:ind w:left="-284"/>
        <w:jc w:val="both"/>
        <w:rPr>
          <w:rFonts w:ascii="Arial" w:hAnsi="Arial" w:cs="Arial"/>
          <w:b w:val="0"/>
          <w:sz w:val="22"/>
          <w:szCs w:val="22"/>
          <w:lang w:val="sk-SK"/>
        </w:rPr>
      </w:pPr>
    </w:p>
    <w:p w14:paraId="0BCB7182" w14:textId="764D4669" w:rsidR="000C109D" w:rsidRDefault="0034513D" w:rsidP="00331DE4">
      <w:pPr>
        <w:pStyle w:val="Odsekzoznamu"/>
        <w:widowControl/>
        <w:numPr>
          <w:ilvl w:val="0"/>
          <w:numId w:val="11"/>
        </w:numPr>
        <w:suppressAutoHyphens w:val="0"/>
        <w:autoSpaceDE w:val="0"/>
        <w:autoSpaceDN w:val="0"/>
        <w:adjustRightInd w:val="0"/>
        <w:ind w:left="-284"/>
        <w:rPr>
          <w:rFonts w:ascii="Arial" w:hAnsi="Arial" w:cs="Arial"/>
          <w:sz w:val="22"/>
          <w:szCs w:val="22"/>
        </w:rPr>
      </w:pPr>
      <w:r w:rsidRPr="00160F84">
        <w:rPr>
          <w:rFonts w:ascii="Arial" w:hAnsi="Arial" w:cs="Arial"/>
          <w:sz w:val="22"/>
          <w:szCs w:val="22"/>
        </w:rPr>
        <w:t xml:space="preserve">Zmluvné strany sa dohodli, že vystavené faktúry sú splatné do </w:t>
      </w:r>
      <w:r w:rsidR="00B62D3E" w:rsidRPr="00160F84">
        <w:rPr>
          <w:rFonts w:ascii="Arial" w:hAnsi="Arial" w:cs="Arial"/>
          <w:sz w:val="22"/>
          <w:szCs w:val="22"/>
        </w:rPr>
        <w:t>30</w:t>
      </w:r>
      <w:r w:rsidRPr="00160F84">
        <w:rPr>
          <w:rFonts w:ascii="Arial" w:hAnsi="Arial" w:cs="Arial"/>
          <w:sz w:val="22"/>
          <w:szCs w:val="22"/>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160F84">
        <w:rPr>
          <w:rFonts w:ascii="Arial" w:hAnsi="Arial" w:cs="Arial"/>
          <w:sz w:val="22"/>
          <w:szCs w:val="22"/>
        </w:rPr>
        <w:t>V prípade nedodržania termínu splatnosti má zhotoviteľ právo žiadať zmluvnú pokutu vo výške 0,0</w:t>
      </w:r>
      <w:r w:rsidR="00B6670D" w:rsidRPr="00160F84">
        <w:rPr>
          <w:rFonts w:ascii="Arial" w:hAnsi="Arial" w:cs="Arial"/>
          <w:sz w:val="22"/>
          <w:szCs w:val="22"/>
        </w:rPr>
        <w:t>2</w:t>
      </w:r>
      <w:r w:rsidR="007C06EA" w:rsidRPr="00160F84">
        <w:rPr>
          <w:rFonts w:ascii="Arial" w:hAnsi="Arial" w:cs="Arial"/>
          <w:sz w:val="22"/>
          <w:szCs w:val="22"/>
        </w:rPr>
        <w:t xml:space="preserve"> %  z dlžnej čiastky za každý deň omeškania, až do jej úplného zaplatenia.</w:t>
      </w:r>
    </w:p>
    <w:p w14:paraId="0D9333F1" w14:textId="77777777" w:rsidR="00160F84" w:rsidRPr="00160F84" w:rsidRDefault="00160F84" w:rsidP="00160F84">
      <w:pPr>
        <w:pStyle w:val="Odsekzoznamu"/>
        <w:widowControl/>
        <w:suppressAutoHyphens w:val="0"/>
        <w:autoSpaceDE w:val="0"/>
        <w:autoSpaceDN w:val="0"/>
        <w:adjustRightInd w:val="0"/>
        <w:ind w:left="-284"/>
        <w:rPr>
          <w:rFonts w:ascii="Arial" w:hAnsi="Arial" w:cs="Arial"/>
          <w:sz w:val="22"/>
          <w:szCs w:val="22"/>
        </w:rPr>
      </w:pPr>
    </w:p>
    <w:p w14:paraId="16CE40A7" w14:textId="77777777" w:rsidR="000C109D" w:rsidRPr="00CB18C8" w:rsidRDefault="000C109D" w:rsidP="00CB18C8">
      <w:pPr>
        <w:pStyle w:val="Odsekzoznamu"/>
        <w:numPr>
          <w:ilvl w:val="0"/>
          <w:numId w:val="11"/>
        </w:numPr>
        <w:tabs>
          <w:tab w:val="left" w:pos="657"/>
        </w:tabs>
        <w:suppressAutoHyphens w:val="0"/>
        <w:autoSpaceDE w:val="0"/>
        <w:autoSpaceDN w:val="0"/>
        <w:spacing w:before="121"/>
        <w:ind w:left="-284"/>
        <w:contextualSpacing w:val="0"/>
        <w:rPr>
          <w:rFonts w:ascii="Arial" w:hAnsi="Arial" w:cs="Arial"/>
          <w:sz w:val="22"/>
          <w:szCs w:val="22"/>
        </w:rPr>
      </w:pPr>
      <w:r w:rsidRPr="00CB18C8">
        <w:rPr>
          <w:rFonts w:ascii="Arial" w:hAnsi="Arial" w:cs="Arial"/>
          <w:sz w:val="22"/>
          <w:szCs w:val="22"/>
        </w:rPr>
        <w:t>Zmluvné strany sa dohodli na použití nasledovnej inflačnej</w:t>
      </w:r>
      <w:r w:rsidRPr="00CB18C8">
        <w:rPr>
          <w:rFonts w:ascii="Arial" w:hAnsi="Arial" w:cs="Arial"/>
          <w:spacing w:val="-6"/>
          <w:sz w:val="22"/>
          <w:szCs w:val="22"/>
        </w:rPr>
        <w:t xml:space="preserve"> </w:t>
      </w:r>
      <w:r w:rsidRPr="00CB18C8">
        <w:rPr>
          <w:rFonts w:ascii="Arial" w:hAnsi="Arial" w:cs="Arial"/>
          <w:sz w:val="22"/>
          <w:szCs w:val="22"/>
        </w:rPr>
        <w:t>doložke:</w:t>
      </w:r>
    </w:p>
    <w:p w14:paraId="0192F188" w14:textId="77777777" w:rsidR="000C109D" w:rsidRPr="00CB18C8" w:rsidRDefault="000C109D" w:rsidP="00CB18C8">
      <w:pPr>
        <w:ind w:left="-284"/>
        <w:rPr>
          <w:rFonts w:ascii="Arial" w:hAnsi="Arial" w:cs="Arial"/>
          <w:sz w:val="22"/>
          <w:szCs w:val="22"/>
        </w:rPr>
      </w:pPr>
    </w:p>
    <w:p w14:paraId="7D489DFB" w14:textId="77777777" w:rsidR="00264D3B" w:rsidRPr="00CB18C8" w:rsidRDefault="00927E9C" w:rsidP="00CB18C8">
      <w:pPr>
        <w:pStyle w:val="Zkladntext"/>
        <w:spacing w:before="119"/>
        <w:ind w:left="-284" w:right="115"/>
        <w:rPr>
          <w:rFonts w:ascii="Arial" w:hAnsi="Arial" w:cs="Arial"/>
          <w:sz w:val="22"/>
          <w:szCs w:val="22"/>
        </w:rPr>
      </w:pPr>
      <w:r w:rsidRPr="00CB18C8">
        <w:rPr>
          <w:rFonts w:ascii="Arial" w:hAnsi="Arial" w:cs="Arial"/>
          <w:sz w:val="22"/>
          <w:szCs w:val="22"/>
        </w:rPr>
        <w:lastRenderedPageBreak/>
        <w:t>Výška ceny</w:t>
      </w:r>
      <w:r w:rsidR="00AA562C" w:rsidRPr="00CB18C8">
        <w:rPr>
          <w:rFonts w:ascii="Arial" w:hAnsi="Arial" w:cs="Arial"/>
          <w:sz w:val="22"/>
          <w:szCs w:val="22"/>
        </w:rPr>
        <w:t xml:space="preserve"> hodinových sadzieb </w:t>
      </w:r>
      <w:r w:rsidRPr="00CB18C8">
        <w:rPr>
          <w:rFonts w:ascii="Arial" w:hAnsi="Arial" w:cs="Arial"/>
          <w:sz w:val="22"/>
          <w:szCs w:val="22"/>
        </w:rPr>
        <w:t xml:space="preserve"> sa upraví </w:t>
      </w:r>
      <w:r w:rsidR="00264D3B" w:rsidRPr="00CB18C8">
        <w:rPr>
          <w:rFonts w:ascii="Arial" w:hAnsi="Arial" w:cs="Arial"/>
          <w:sz w:val="22"/>
          <w:szCs w:val="22"/>
        </w:rPr>
        <w:t>za splnenia týchto podmienok:</w:t>
      </w:r>
    </w:p>
    <w:p w14:paraId="65E1B37F" w14:textId="77777777" w:rsidR="00264D3B" w:rsidRPr="00CB18C8" w:rsidRDefault="00AA562C"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zhotoviteľ  hodinové ceny</w:t>
      </w:r>
      <w:r w:rsidR="00264D3B" w:rsidRPr="00CB18C8">
        <w:rPr>
          <w:rFonts w:ascii="Arial" w:hAnsi="Arial" w:cs="Arial"/>
          <w:sz w:val="22"/>
          <w:szCs w:val="22"/>
        </w:rPr>
        <w:t xml:space="preserve"> upravil </w:t>
      </w:r>
      <w:r w:rsidRPr="00CB18C8">
        <w:rPr>
          <w:rFonts w:ascii="Arial" w:hAnsi="Arial" w:cs="Arial"/>
          <w:sz w:val="22"/>
          <w:szCs w:val="22"/>
        </w:rPr>
        <w:t xml:space="preserve"> vo svojom cenníku určenému tretím osobám</w:t>
      </w:r>
      <w:r w:rsidR="00264D3B" w:rsidRPr="00CB18C8">
        <w:rPr>
          <w:rFonts w:ascii="Arial" w:hAnsi="Arial" w:cs="Arial"/>
          <w:sz w:val="22"/>
          <w:szCs w:val="22"/>
        </w:rPr>
        <w:t xml:space="preserve"> ak požaduje od zhotoviteľa zvýšenie cien,</w:t>
      </w:r>
    </w:p>
    <w:p w14:paraId="1EB00A8C" w14:textId="77777777" w:rsidR="00264D3B" w:rsidRPr="00CB18C8" w:rsidRDefault="00264D3B" w:rsidP="00CB18C8">
      <w:pPr>
        <w:pStyle w:val="Zkladntext"/>
        <w:numPr>
          <w:ilvl w:val="0"/>
          <w:numId w:val="31"/>
        </w:numPr>
        <w:spacing w:before="119"/>
        <w:ind w:left="-284" w:right="115"/>
        <w:rPr>
          <w:rFonts w:ascii="Arial" w:hAnsi="Arial" w:cs="Arial"/>
          <w:color w:val="FF0000"/>
          <w:sz w:val="22"/>
          <w:szCs w:val="22"/>
        </w:rPr>
      </w:pPr>
      <w:r w:rsidRPr="00CB18C8">
        <w:rPr>
          <w:rFonts w:ascii="Arial" w:hAnsi="Arial" w:cs="Arial"/>
          <w:sz w:val="22"/>
          <w:szCs w:val="22"/>
        </w:rPr>
        <w:t xml:space="preserve">úprava sa vykoná v </w:t>
      </w:r>
      <w:r w:rsidR="00AA562C" w:rsidRPr="00CB18C8">
        <w:rPr>
          <w:rFonts w:ascii="Arial" w:hAnsi="Arial" w:cs="Arial"/>
          <w:sz w:val="22"/>
          <w:szCs w:val="22"/>
        </w:rPr>
        <w:t xml:space="preserve"> </w:t>
      </w:r>
      <w:r w:rsidR="00927E9C" w:rsidRPr="00CB18C8">
        <w:rPr>
          <w:rFonts w:ascii="Arial" w:hAnsi="Arial" w:cs="Arial"/>
          <w:sz w:val="22"/>
          <w:szCs w:val="22"/>
        </w:rPr>
        <w:t xml:space="preserve"> závislosti od priemernej mieri inflácie</w:t>
      </w:r>
      <w:r w:rsidR="00927E9C" w:rsidRPr="00CB18C8">
        <w:rPr>
          <w:rFonts w:ascii="Arial" w:hAnsi="Arial" w:cs="Arial"/>
          <w:color w:val="FF0000"/>
          <w:sz w:val="22"/>
          <w:szCs w:val="22"/>
        </w:rPr>
        <w:t xml:space="preserve"> </w:t>
      </w:r>
      <w:r w:rsidR="00927E9C" w:rsidRPr="00CB18C8">
        <w:rPr>
          <w:rFonts w:ascii="Arial" w:hAnsi="Arial" w:cs="Arial"/>
          <w:sz w:val="22"/>
          <w:szCs w:val="22"/>
        </w:rPr>
        <w:t>/ deflácie dosiahnutej v predchádzajúcom kalendárnom roku potvrdenej Štatistickým úradom Slovenskej republiky</w:t>
      </w:r>
      <w:r w:rsidRPr="00CB18C8">
        <w:rPr>
          <w:rFonts w:ascii="Arial" w:hAnsi="Arial" w:cs="Arial"/>
          <w:sz w:val="22"/>
          <w:szCs w:val="22"/>
        </w:rPr>
        <w:t>,</w:t>
      </w:r>
      <w:r w:rsidR="00927E9C" w:rsidRPr="00CB18C8">
        <w:rPr>
          <w:rFonts w:ascii="Arial" w:hAnsi="Arial" w:cs="Arial"/>
          <w:sz w:val="22"/>
          <w:szCs w:val="22"/>
        </w:rPr>
        <w:t xml:space="preserve"> </w:t>
      </w:r>
      <w:r w:rsidRPr="00CB18C8">
        <w:rPr>
          <w:rFonts w:ascii="Arial" w:hAnsi="Arial" w:cs="Arial"/>
          <w:sz w:val="22"/>
          <w:szCs w:val="22"/>
        </w:rPr>
        <w:t xml:space="preserve">pričom cena pre objednávateľa upravená infláciou nesmie byť vyššia ako cenníková cena zhotoviteľa pre tretie osoby, </w:t>
      </w:r>
    </w:p>
    <w:p w14:paraId="6291568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sz w:val="22"/>
          <w:szCs w:val="22"/>
        </w:rPr>
        <w:t>k</w:t>
      </w:r>
      <w:r w:rsidR="00927E9C" w:rsidRPr="00CB18C8">
        <w:rPr>
          <w:rFonts w:ascii="Arial" w:hAnsi="Arial" w:cs="Arial"/>
          <w:sz w:val="22"/>
          <w:szCs w:val="22"/>
        </w:rPr>
        <w:t>torákoľvek zo zmluvných strán je oprávnená z tohto dôvodu navrhnúť zmenu ceny</w:t>
      </w:r>
      <w:r w:rsidRPr="00CB18C8">
        <w:rPr>
          <w:rFonts w:ascii="Arial" w:hAnsi="Arial" w:cs="Arial"/>
          <w:sz w:val="22"/>
          <w:szCs w:val="22"/>
        </w:rPr>
        <w:t xml:space="preserve"> hodinových sadzieb</w:t>
      </w:r>
      <w:r w:rsidR="00927E9C" w:rsidRPr="00CB18C8">
        <w:rPr>
          <w:rFonts w:ascii="Arial" w:hAnsi="Arial" w:cs="Arial"/>
          <w:sz w:val="22"/>
          <w:szCs w:val="22"/>
        </w:rPr>
        <w:t xml:space="preserve"> – percentuálne zvýšenie / zníženie ceny rovnajúce sa výške priemernej mieri inflácie/ deflácie, pričom zmluvné strany sú </w:t>
      </w:r>
      <w:r w:rsidRPr="00CB18C8">
        <w:rPr>
          <w:rFonts w:ascii="Arial" w:hAnsi="Arial" w:cs="Arial"/>
          <w:sz w:val="22"/>
          <w:szCs w:val="22"/>
        </w:rPr>
        <w:t xml:space="preserve">povinné </w:t>
      </w:r>
      <w:r w:rsidR="00927E9C" w:rsidRPr="00CB18C8">
        <w:rPr>
          <w:rFonts w:ascii="Arial" w:hAnsi="Arial" w:cs="Arial"/>
          <w:sz w:val="22"/>
          <w:szCs w:val="22"/>
        </w:rPr>
        <w:t xml:space="preserve"> na základe tohto návrhu uzatvoriť dodatok k tejto rámcovej dohode</w:t>
      </w:r>
      <w:r w:rsidRPr="00CB18C8">
        <w:rPr>
          <w:rFonts w:ascii="Arial" w:hAnsi="Arial" w:cs="Arial"/>
          <w:sz w:val="22"/>
          <w:szCs w:val="22"/>
        </w:rPr>
        <w:t>,</w:t>
      </w:r>
      <w:r w:rsidR="00927E9C" w:rsidRPr="00CB18C8">
        <w:rPr>
          <w:rFonts w:ascii="Arial" w:hAnsi="Arial" w:cs="Arial"/>
          <w:bCs/>
          <w:sz w:val="22"/>
          <w:szCs w:val="22"/>
        </w:rPr>
        <w:t xml:space="preserve"> </w:t>
      </w:r>
    </w:p>
    <w:p w14:paraId="7CB25A2D" w14:textId="77777777" w:rsidR="00264D3B" w:rsidRPr="00CB18C8" w:rsidRDefault="00264D3B" w:rsidP="00CB18C8">
      <w:pPr>
        <w:pStyle w:val="Zkladntext"/>
        <w:numPr>
          <w:ilvl w:val="0"/>
          <w:numId w:val="31"/>
        </w:numPr>
        <w:spacing w:before="119"/>
        <w:ind w:left="-284" w:right="115"/>
        <w:rPr>
          <w:rFonts w:ascii="Arial" w:hAnsi="Arial" w:cs="Arial"/>
          <w:sz w:val="22"/>
          <w:szCs w:val="22"/>
        </w:rPr>
      </w:pPr>
      <w:r w:rsidRPr="00CB18C8">
        <w:rPr>
          <w:rFonts w:ascii="Arial" w:hAnsi="Arial" w:cs="Arial"/>
          <w:bCs/>
          <w:sz w:val="22"/>
          <w:szCs w:val="22"/>
        </w:rPr>
        <w:t>z</w:t>
      </w:r>
      <w:r w:rsidR="00927E9C" w:rsidRPr="00CB18C8">
        <w:rPr>
          <w:rFonts w:ascii="Arial" w:hAnsi="Arial" w:cs="Arial"/>
          <w:bCs/>
          <w:sz w:val="22"/>
          <w:szCs w:val="22"/>
        </w:rPr>
        <w:t>menu</w:t>
      </w:r>
      <w:r w:rsidRPr="00CB18C8">
        <w:rPr>
          <w:rFonts w:ascii="Arial" w:hAnsi="Arial" w:cs="Arial"/>
          <w:bCs/>
          <w:sz w:val="22"/>
          <w:szCs w:val="22"/>
        </w:rPr>
        <w:t xml:space="preserve"> </w:t>
      </w:r>
      <w:r w:rsidR="00927E9C" w:rsidRPr="00CB18C8">
        <w:rPr>
          <w:rFonts w:ascii="Arial" w:hAnsi="Arial" w:cs="Arial"/>
          <w:bCs/>
          <w:sz w:val="22"/>
          <w:szCs w:val="22"/>
        </w:rPr>
        <w:t xml:space="preserve"> ceny musí zmluvná strana písomne uplatniť najneskôr do 28.2. toho ktorého kalendárneho roka s preukázaním inflácie/deflácie odôvodňujúcej zmenu ceny, pokiaľ nebola ani jednou zo zmluvných strán uplatn</w:t>
      </w:r>
      <w:r w:rsidRPr="00CB18C8">
        <w:rPr>
          <w:rFonts w:ascii="Arial" w:hAnsi="Arial" w:cs="Arial"/>
          <w:bCs/>
          <w:sz w:val="22"/>
          <w:szCs w:val="22"/>
        </w:rPr>
        <w:t xml:space="preserve">ená </w:t>
      </w:r>
      <w:r w:rsidR="00927E9C" w:rsidRPr="00CB18C8">
        <w:rPr>
          <w:rFonts w:ascii="Arial" w:hAnsi="Arial" w:cs="Arial"/>
          <w:bCs/>
          <w:sz w:val="22"/>
          <w:szCs w:val="22"/>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CB18C8" w:rsidRDefault="00264D3B" w:rsidP="00CB18C8">
      <w:pPr>
        <w:pStyle w:val="Zkladntext"/>
        <w:numPr>
          <w:ilvl w:val="0"/>
          <w:numId w:val="31"/>
        </w:numPr>
        <w:spacing w:before="119"/>
        <w:ind w:left="-284" w:right="115"/>
        <w:rPr>
          <w:rFonts w:ascii="Arial" w:hAnsi="Arial" w:cs="Arial"/>
          <w:bCs/>
          <w:sz w:val="22"/>
          <w:szCs w:val="22"/>
        </w:rPr>
      </w:pPr>
      <w:r w:rsidRPr="00CB18C8">
        <w:rPr>
          <w:rFonts w:ascii="Arial" w:hAnsi="Arial" w:cs="Arial"/>
          <w:bCs/>
          <w:sz w:val="22"/>
          <w:szCs w:val="22"/>
        </w:rPr>
        <w:t xml:space="preserve">v prípade zmeny ceny sa súčasne </w:t>
      </w:r>
      <w:r w:rsidR="00927E9C" w:rsidRPr="00CB18C8">
        <w:rPr>
          <w:rFonts w:ascii="Arial" w:hAnsi="Arial" w:cs="Arial"/>
          <w:bCs/>
          <w:sz w:val="22"/>
          <w:szCs w:val="22"/>
        </w:rPr>
        <w:t>dodatkom  upraví aj celkový finančný limit spôsobom uvedeným v čl. 6. odseku 1 tejto rámcovej dohody.</w:t>
      </w:r>
    </w:p>
    <w:p w14:paraId="1A66FE1D" w14:textId="77777777" w:rsidR="000C109D" w:rsidRPr="00CB18C8" w:rsidRDefault="000C109D" w:rsidP="00CB18C8">
      <w:pPr>
        <w:tabs>
          <w:tab w:val="left" w:pos="657"/>
        </w:tabs>
        <w:suppressAutoHyphens w:val="0"/>
        <w:autoSpaceDE w:val="0"/>
        <w:autoSpaceDN w:val="0"/>
        <w:ind w:left="-284" w:right="112"/>
        <w:rPr>
          <w:rFonts w:ascii="Arial" w:hAnsi="Arial" w:cs="Arial"/>
          <w:sz w:val="22"/>
          <w:szCs w:val="22"/>
        </w:rPr>
      </w:pPr>
    </w:p>
    <w:p w14:paraId="7C2F5288" w14:textId="77777777" w:rsidR="0034513D" w:rsidRPr="00CB18C8" w:rsidRDefault="0034513D"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Zhotoviteľ sa zaväzuje informovať objednávateľa o všetkých podstatných skutočnostiach, ktoré majú vplyv na cenu alebo rozsah poskytovaných služieb s 30-denným p</w:t>
      </w:r>
      <w:r w:rsidR="00192653" w:rsidRPr="00CB18C8">
        <w:rPr>
          <w:rFonts w:ascii="Arial" w:hAnsi="Arial" w:cs="Arial"/>
          <w:b w:val="0"/>
          <w:sz w:val="22"/>
          <w:szCs w:val="22"/>
          <w:lang w:val="sk-SK"/>
        </w:rPr>
        <w:t xml:space="preserve">redstihom, </w:t>
      </w:r>
      <w:r w:rsidRPr="00CB18C8">
        <w:rPr>
          <w:rFonts w:ascii="Arial" w:hAnsi="Arial" w:cs="Arial"/>
          <w:b w:val="0"/>
          <w:sz w:val="22"/>
          <w:szCs w:val="22"/>
          <w:lang w:val="sk-SK"/>
        </w:rPr>
        <w:t xml:space="preserve"> s výnimkou prípadov, ak nastane táto situácia zjavne mimo možnosti kontroly zhotoviteľa. </w:t>
      </w:r>
      <w:r w:rsidR="00B92B32" w:rsidRPr="00CB18C8">
        <w:rPr>
          <w:rFonts w:ascii="Arial" w:hAnsi="Arial" w:cs="Arial"/>
          <w:b w:val="0"/>
          <w:sz w:val="22"/>
          <w:szCs w:val="22"/>
          <w:lang w:val="sk-SK"/>
        </w:rPr>
        <w:t>Zmena ceny však nemôže byť v rozpore s výsledkom verejného obstarávania alebo v rozpore so zákonom o verejnom obstarávaní.</w:t>
      </w:r>
    </w:p>
    <w:p w14:paraId="3E7E2DDB" w14:textId="77777777" w:rsidR="0034513D" w:rsidRPr="00CB18C8" w:rsidRDefault="0034513D" w:rsidP="00CB18C8">
      <w:pPr>
        <w:pStyle w:val="Nzov"/>
        <w:ind w:left="-284"/>
        <w:jc w:val="both"/>
        <w:rPr>
          <w:rFonts w:ascii="Arial" w:hAnsi="Arial" w:cs="Arial"/>
          <w:b w:val="0"/>
          <w:sz w:val="22"/>
          <w:szCs w:val="22"/>
          <w:lang w:val="sk-SK"/>
        </w:rPr>
      </w:pPr>
    </w:p>
    <w:p w14:paraId="09B20D8B" w14:textId="77777777" w:rsidR="00B62D3E" w:rsidRPr="00CB18C8" w:rsidRDefault="00B62D3E" w:rsidP="00CB18C8">
      <w:pPr>
        <w:pStyle w:val="Nzov"/>
        <w:numPr>
          <w:ilvl w:val="0"/>
          <w:numId w:val="11"/>
        </w:numPr>
        <w:ind w:left="-284"/>
        <w:jc w:val="both"/>
        <w:rPr>
          <w:rFonts w:ascii="Arial" w:hAnsi="Arial" w:cs="Arial"/>
          <w:b w:val="0"/>
          <w:sz w:val="22"/>
          <w:szCs w:val="22"/>
          <w:lang w:val="sk-SK"/>
        </w:rPr>
      </w:pPr>
      <w:r w:rsidRPr="00CB18C8">
        <w:rPr>
          <w:rFonts w:ascii="Arial" w:hAnsi="Arial" w:cs="Arial"/>
          <w:b w:val="0"/>
          <w:sz w:val="22"/>
          <w:szCs w:val="22"/>
          <w:lang w:val="sk-SK"/>
        </w:rPr>
        <w:t xml:space="preserve">Zhotoviteľ je oprávnený písomne požiadať o vykonanie úhrady faktúr pred uplynutím lehoty splatnosti. V prípade, že je žiadosť schválená, vykoná objednávateľ úhradu pred lehotou splatnosti, pričom zhotoviteľ zároveň súhlasí s poskytnutím skonta vo výške: 1 % z fakturovanej ceny bez DPH, pričom zhotoviteľ zároveň súhlasí, že zo strany objednávateľa bude už úhrada ponížená o alikvotnú výšku skonta,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xml:space="preserve">.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  č. 222/2004 </w:t>
      </w:r>
      <w:proofErr w:type="spellStart"/>
      <w:r w:rsidRPr="00CB18C8">
        <w:rPr>
          <w:rFonts w:ascii="Arial" w:hAnsi="Arial" w:cs="Arial"/>
          <w:b w:val="0"/>
          <w:sz w:val="22"/>
          <w:szCs w:val="22"/>
          <w:lang w:val="sk-SK"/>
        </w:rPr>
        <w:t>Z.z</w:t>
      </w:r>
      <w:proofErr w:type="spellEnd"/>
      <w:r w:rsidRPr="00CB18C8">
        <w:rPr>
          <w:rFonts w:ascii="Arial" w:hAnsi="Arial" w:cs="Arial"/>
          <w:b w:val="0"/>
          <w:sz w:val="22"/>
          <w:szCs w:val="22"/>
          <w:lang w:val="sk-SK"/>
        </w:rPr>
        <w:t xml:space="preserve">. o dani z pridanej hodnoty, </w:t>
      </w:r>
      <w:proofErr w:type="spellStart"/>
      <w:r w:rsidRPr="00CB18C8">
        <w:rPr>
          <w:rFonts w:ascii="Arial" w:hAnsi="Arial" w:cs="Arial"/>
          <w:b w:val="0"/>
          <w:sz w:val="22"/>
          <w:szCs w:val="22"/>
          <w:lang w:val="sk-SK"/>
        </w:rPr>
        <w:t>t.j</w:t>
      </w:r>
      <w:proofErr w:type="spellEnd"/>
      <w:r w:rsidRPr="00CB18C8">
        <w:rPr>
          <w:rFonts w:ascii="Arial" w:hAnsi="Arial" w:cs="Arial"/>
          <w:b w:val="0"/>
          <w:sz w:val="22"/>
          <w:szCs w:val="22"/>
          <w:lang w:val="sk-SK"/>
        </w:rPr>
        <w:t>. objednávateľ vyhotoví v súvislosti s DPH len nedaňový doklad – tzv. finančný dobropis, za účelom finančného vyrovnania uplatnenej zľavy.</w:t>
      </w:r>
    </w:p>
    <w:p w14:paraId="0EBE3EF4" w14:textId="1D4353A1" w:rsidR="00DF16BC" w:rsidRDefault="00DF16BC" w:rsidP="00CB18C8">
      <w:pPr>
        <w:ind w:left="-284"/>
        <w:jc w:val="center"/>
        <w:rPr>
          <w:rFonts w:ascii="Arial" w:hAnsi="Arial" w:cs="Arial"/>
          <w:sz w:val="22"/>
          <w:szCs w:val="22"/>
        </w:rPr>
      </w:pPr>
    </w:p>
    <w:p w14:paraId="3AEC1B2F" w14:textId="77777777" w:rsidR="00160F84" w:rsidRPr="00CB18C8" w:rsidRDefault="00160F84" w:rsidP="00CB18C8">
      <w:pPr>
        <w:ind w:left="-284"/>
        <w:jc w:val="center"/>
        <w:rPr>
          <w:rFonts w:ascii="Arial" w:hAnsi="Arial" w:cs="Arial"/>
          <w:sz w:val="22"/>
          <w:szCs w:val="22"/>
        </w:rPr>
      </w:pPr>
    </w:p>
    <w:p w14:paraId="14873A55" w14:textId="633C5986" w:rsidR="0034513D" w:rsidRPr="00CB18C8" w:rsidRDefault="0034513D" w:rsidP="00CB18C8">
      <w:pPr>
        <w:ind w:left="-284"/>
        <w:jc w:val="center"/>
        <w:rPr>
          <w:rFonts w:ascii="Arial" w:hAnsi="Arial" w:cs="Arial"/>
          <w:b/>
          <w:sz w:val="22"/>
          <w:szCs w:val="22"/>
        </w:rPr>
      </w:pPr>
      <w:r w:rsidRPr="00CB18C8">
        <w:rPr>
          <w:rFonts w:ascii="Arial" w:hAnsi="Arial" w:cs="Arial"/>
          <w:sz w:val="22"/>
          <w:szCs w:val="22"/>
        </w:rPr>
        <w:t xml:space="preserve">Čl. 7  </w:t>
      </w:r>
      <w:r w:rsidRPr="00CB18C8">
        <w:rPr>
          <w:rFonts w:ascii="Arial" w:hAnsi="Arial" w:cs="Arial"/>
          <w:b/>
          <w:sz w:val="22"/>
          <w:szCs w:val="22"/>
        </w:rPr>
        <w:t>Prevzatie a odovzdanie vozidla</w:t>
      </w:r>
    </w:p>
    <w:p w14:paraId="22D592FE" w14:textId="77777777" w:rsidR="0034513D" w:rsidRPr="00CB18C8" w:rsidRDefault="0034513D" w:rsidP="00CB18C8">
      <w:pPr>
        <w:pStyle w:val="Nzov"/>
        <w:ind w:left="-284" w:hanging="284"/>
        <w:jc w:val="both"/>
        <w:rPr>
          <w:rFonts w:ascii="Arial" w:hAnsi="Arial" w:cs="Arial"/>
          <w:b w:val="0"/>
          <w:sz w:val="22"/>
          <w:szCs w:val="22"/>
          <w:lang w:val="sk-SK"/>
        </w:rPr>
      </w:pPr>
      <w:r w:rsidRPr="00CB18C8">
        <w:rPr>
          <w:rFonts w:ascii="Arial" w:hAnsi="Arial" w:cs="Arial"/>
          <w:b w:val="0"/>
          <w:sz w:val="22"/>
          <w:szCs w:val="22"/>
          <w:lang w:val="sk-SK"/>
        </w:rPr>
        <w:t>1.</w:t>
      </w:r>
      <w:r w:rsidR="00D73843" w:rsidRPr="00CB18C8">
        <w:rPr>
          <w:rFonts w:ascii="Arial" w:hAnsi="Arial" w:cs="Arial"/>
          <w:b w:val="0"/>
          <w:sz w:val="22"/>
          <w:szCs w:val="22"/>
          <w:lang w:val="sk-SK"/>
        </w:rPr>
        <w:t xml:space="preserve"> </w:t>
      </w:r>
      <w:r w:rsidR="00D73843" w:rsidRPr="00CB18C8">
        <w:rPr>
          <w:rFonts w:ascii="Arial" w:hAnsi="Arial" w:cs="Arial"/>
          <w:b w:val="0"/>
          <w:sz w:val="22"/>
          <w:szCs w:val="22"/>
          <w:lang w:val="sk-SK"/>
        </w:rPr>
        <w:tab/>
      </w:r>
      <w:r w:rsidRPr="00CB18C8">
        <w:rPr>
          <w:rFonts w:ascii="Arial" w:hAnsi="Arial" w:cs="Arial"/>
          <w:b w:val="0"/>
          <w:sz w:val="22"/>
          <w:szCs w:val="22"/>
          <w:lang w:val="sk-SK"/>
        </w:rPr>
        <w:t xml:space="preserve">Zhotoviteľ pri preberaní vozidla do opravy popri vystavení zákazkového listu spíše za osobnej účasti objednávateľa preberací protokol v ktorom </w:t>
      </w:r>
      <w:r w:rsidR="00BD57A2" w:rsidRPr="00CB18C8">
        <w:rPr>
          <w:rFonts w:ascii="Arial" w:hAnsi="Arial" w:cs="Arial"/>
          <w:b w:val="0"/>
          <w:sz w:val="22"/>
          <w:szCs w:val="22"/>
          <w:lang w:val="sk-SK"/>
        </w:rPr>
        <w:t xml:space="preserve">sa </w:t>
      </w:r>
      <w:r w:rsidRPr="00CB18C8">
        <w:rPr>
          <w:rFonts w:ascii="Arial" w:hAnsi="Arial" w:cs="Arial"/>
          <w:b w:val="0"/>
          <w:sz w:val="22"/>
          <w:szCs w:val="22"/>
          <w:lang w:val="sk-SK"/>
        </w:rPr>
        <w:t>zaeviduj</w:t>
      </w:r>
      <w:r w:rsidR="00BD57A2" w:rsidRPr="00CB18C8">
        <w:rPr>
          <w:rFonts w:ascii="Arial" w:hAnsi="Arial" w:cs="Arial"/>
          <w:b w:val="0"/>
          <w:sz w:val="22"/>
          <w:szCs w:val="22"/>
          <w:lang w:val="sk-SK"/>
        </w:rPr>
        <w:t>ú</w:t>
      </w:r>
      <w:r w:rsidRPr="00CB18C8">
        <w:rPr>
          <w:rFonts w:ascii="Arial" w:hAnsi="Arial" w:cs="Arial"/>
          <w:b w:val="0"/>
          <w:sz w:val="22"/>
          <w:szCs w:val="22"/>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CB18C8" w:rsidRDefault="0034513D" w:rsidP="00CB18C8">
      <w:pPr>
        <w:pStyle w:val="Nzov"/>
        <w:ind w:left="-284"/>
        <w:jc w:val="both"/>
        <w:rPr>
          <w:rFonts w:ascii="Arial" w:hAnsi="Arial" w:cs="Arial"/>
          <w:b w:val="0"/>
          <w:sz w:val="22"/>
          <w:szCs w:val="22"/>
          <w:lang w:val="sk-SK"/>
        </w:rPr>
      </w:pPr>
    </w:p>
    <w:p w14:paraId="7AA9E90C" w14:textId="77777777" w:rsidR="00DF16BC" w:rsidRPr="00CB18C8" w:rsidRDefault="00DF16BC" w:rsidP="00CB18C8">
      <w:pPr>
        <w:ind w:left="-284"/>
        <w:jc w:val="center"/>
        <w:rPr>
          <w:rFonts w:ascii="Arial" w:hAnsi="Arial" w:cs="Arial"/>
          <w:sz w:val="22"/>
          <w:szCs w:val="22"/>
        </w:rPr>
      </w:pPr>
    </w:p>
    <w:p w14:paraId="3873FBDB" w14:textId="0EDBAFCC" w:rsidR="0034513D" w:rsidRPr="00CB18C8" w:rsidRDefault="0034513D" w:rsidP="00CB18C8">
      <w:pPr>
        <w:ind w:left="-284"/>
        <w:jc w:val="center"/>
        <w:rPr>
          <w:rFonts w:ascii="Arial" w:hAnsi="Arial" w:cs="Arial"/>
          <w:b/>
          <w:color w:val="FF0000"/>
          <w:sz w:val="22"/>
          <w:szCs w:val="22"/>
        </w:rPr>
      </w:pPr>
      <w:r w:rsidRPr="00CB18C8">
        <w:rPr>
          <w:rFonts w:ascii="Arial" w:hAnsi="Arial" w:cs="Arial"/>
          <w:sz w:val="22"/>
          <w:szCs w:val="22"/>
        </w:rPr>
        <w:t xml:space="preserve">Čl. 8  </w:t>
      </w:r>
      <w:r w:rsidRPr="00CB18C8">
        <w:rPr>
          <w:rFonts w:ascii="Arial" w:hAnsi="Arial" w:cs="Arial"/>
          <w:b/>
          <w:sz w:val="22"/>
          <w:szCs w:val="22"/>
        </w:rPr>
        <w:t>Kontaktné osoby</w:t>
      </w:r>
    </w:p>
    <w:p w14:paraId="5491C63E" w14:textId="77777777" w:rsidR="0034513D" w:rsidRPr="00CB18C8" w:rsidRDefault="0034513D" w:rsidP="00CB18C8">
      <w:pPr>
        <w:ind w:left="-284" w:hanging="284"/>
        <w:rPr>
          <w:rFonts w:ascii="Arial" w:hAnsi="Arial" w:cs="Arial"/>
          <w:sz w:val="22"/>
          <w:szCs w:val="22"/>
        </w:rPr>
      </w:pPr>
      <w:r w:rsidRPr="00CB18C8">
        <w:rPr>
          <w:rFonts w:ascii="Arial" w:hAnsi="Arial" w:cs="Arial"/>
          <w:sz w:val="22"/>
          <w:szCs w:val="22"/>
        </w:rPr>
        <w:t>1.</w:t>
      </w:r>
      <w:r w:rsidRPr="00CB18C8">
        <w:rPr>
          <w:rFonts w:ascii="Arial" w:hAnsi="Arial" w:cs="Arial"/>
          <w:sz w:val="22"/>
          <w:szCs w:val="22"/>
        </w:rPr>
        <w:tab/>
        <w:t xml:space="preserve">Zhotoviteľ určil pre objednávateľa zvlášť kontaktné  osoby ktoré sa budú starať o plnenie jeho požiadaviek a celkovú spokojnosť </w:t>
      </w:r>
      <w:r w:rsidR="009A7C0C" w:rsidRPr="00CB18C8">
        <w:rPr>
          <w:rFonts w:ascii="Arial" w:hAnsi="Arial" w:cs="Arial"/>
          <w:sz w:val="22"/>
          <w:szCs w:val="22"/>
        </w:rPr>
        <w:t xml:space="preserve">- </w:t>
      </w:r>
      <w:r w:rsidRPr="00CB18C8">
        <w:rPr>
          <w:rFonts w:ascii="Arial" w:hAnsi="Arial" w:cs="Arial"/>
          <w:sz w:val="22"/>
          <w:szCs w:val="22"/>
        </w:rPr>
        <w:t xml:space="preserve">viď </w:t>
      </w:r>
      <w:r w:rsidR="00FD751E" w:rsidRPr="00CB18C8">
        <w:rPr>
          <w:rFonts w:ascii="Arial" w:hAnsi="Arial" w:cs="Arial"/>
          <w:sz w:val="22"/>
          <w:szCs w:val="22"/>
        </w:rPr>
        <w:t>P</w:t>
      </w:r>
      <w:r w:rsidRPr="00CB18C8">
        <w:rPr>
          <w:rFonts w:ascii="Arial" w:hAnsi="Arial" w:cs="Arial"/>
          <w:sz w:val="22"/>
          <w:szCs w:val="22"/>
        </w:rPr>
        <w:t>ríloh</w:t>
      </w:r>
      <w:r w:rsidR="009A7C0C" w:rsidRPr="00CB18C8">
        <w:rPr>
          <w:rFonts w:ascii="Arial" w:hAnsi="Arial" w:cs="Arial"/>
          <w:sz w:val="22"/>
          <w:szCs w:val="22"/>
        </w:rPr>
        <w:t xml:space="preserve">a </w:t>
      </w:r>
      <w:r w:rsidR="00FD751E" w:rsidRPr="00CB18C8">
        <w:rPr>
          <w:rFonts w:ascii="Arial" w:hAnsi="Arial" w:cs="Arial"/>
          <w:sz w:val="22"/>
          <w:szCs w:val="22"/>
        </w:rPr>
        <w:t xml:space="preserve">č. </w:t>
      </w:r>
      <w:r w:rsidR="009A7C0C" w:rsidRPr="00CB18C8">
        <w:rPr>
          <w:rFonts w:ascii="Arial" w:hAnsi="Arial" w:cs="Arial"/>
          <w:sz w:val="22"/>
          <w:szCs w:val="22"/>
        </w:rPr>
        <w:t>3</w:t>
      </w:r>
      <w:r w:rsidRPr="00CB18C8">
        <w:rPr>
          <w:rFonts w:ascii="Arial" w:hAnsi="Arial" w:cs="Arial"/>
          <w:sz w:val="22"/>
          <w:szCs w:val="22"/>
        </w:rPr>
        <w:t>.</w:t>
      </w:r>
    </w:p>
    <w:p w14:paraId="497645E9" w14:textId="509DD19D" w:rsidR="00185DD4" w:rsidRPr="00CB18C8" w:rsidRDefault="00185DD4" w:rsidP="00160F84">
      <w:pPr>
        <w:rPr>
          <w:rFonts w:ascii="Arial" w:hAnsi="Arial" w:cs="Arial"/>
          <w:sz w:val="22"/>
          <w:szCs w:val="22"/>
        </w:rPr>
      </w:pPr>
    </w:p>
    <w:p w14:paraId="4287E90C" w14:textId="77777777" w:rsidR="00DF16BC" w:rsidRPr="00CB18C8" w:rsidRDefault="00DF16BC" w:rsidP="00CB18C8">
      <w:pPr>
        <w:ind w:left="-284"/>
        <w:rPr>
          <w:rFonts w:ascii="Arial" w:hAnsi="Arial" w:cs="Arial"/>
          <w:sz w:val="22"/>
          <w:szCs w:val="22"/>
        </w:rPr>
      </w:pPr>
    </w:p>
    <w:p w14:paraId="08A89F7A" w14:textId="517F5404" w:rsidR="00B62D3E" w:rsidRPr="00CB18C8" w:rsidRDefault="00F60EDD" w:rsidP="00CB18C8">
      <w:pPr>
        <w:ind w:left="-284" w:hanging="284"/>
        <w:jc w:val="center"/>
        <w:rPr>
          <w:rFonts w:ascii="Arial" w:hAnsi="Arial" w:cs="Arial"/>
          <w:b/>
          <w:sz w:val="22"/>
          <w:szCs w:val="22"/>
        </w:rPr>
      </w:pPr>
      <w:r w:rsidRPr="00CB18C8">
        <w:rPr>
          <w:rFonts w:ascii="Arial" w:hAnsi="Arial" w:cs="Arial"/>
          <w:sz w:val="22"/>
          <w:szCs w:val="22"/>
        </w:rPr>
        <w:t>Čl. 9</w:t>
      </w:r>
      <w:r w:rsidR="006635DA" w:rsidRPr="00CB18C8">
        <w:rPr>
          <w:rFonts w:ascii="Arial" w:hAnsi="Arial" w:cs="Arial"/>
          <w:sz w:val="22"/>
          <w:szCs w:val="22"/>
        </w:rPr>
        <w:t xml:space="preserve"> </w:t>
      </w:r>
      <w:r w:rsidR="006635DA" w:rsidRPr="00CB18C8">
        <w:rPr>
          <w:rFonts w:ascii="Arial" w:hAnsi="Arial" w:cs="Arial"/>
          <w:b/>
          <w:sz w:val="22"/>
          <w:szCs w:val="22"/>
        </w:rPr>
        <w:t>Doručovanie</w:t>
      </w:r>
    </w:p>
    <w:p w14:paraId="47FABCB3" w14:textId="77777777" w:rsidR="006635DA" w:rsidRPr="00CB18C8" w:rsidRDefault="006635DA" w:rsidP="00CB18C8">
      <w:pPr>
        <w:pStyle w:val="Podnadpis"/>
        <w:numPr>
          <w:ilvl w:val="0"/>
          <w:numId w:val="4"/>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sidRPr="00CB18C8">
        <w:rPr>
          <w:rFonts w:ascii="Arial" w:hAnsi="Arial" w:cs="Arial"/>
          <w:sz w:val="22"/>
          <w:szCs w:val="22"/>
          <w:lang w:val="sk-SK"/>
        </w:rPr>
        <w:t>dohody</w:t>
      </w:r>
      <w:r w:rsidRPr="00CB18C8">
        <w:rPr>
          <w:rFonts w:ascii="Arial" w:hAnsi="Arial" w:cs="Arial"/>
          <w:sz w:val="22"/>
          <w:szCs w:val="22"/>
          <w:lang w:val="sk-SK"/>
        </w:rPr>
        <w:t xml:space="preserve">. Všetky spôsoby doručovania sú rovnocenné a majú rovnakú </w:t>
      </w:r>
      <w:r w:rsidRPr="00CB18C8">
        <w:rPr>
          <w:rFonts w:ascii="Arial" w:hAnsi="Arial" w:cs="Arial"/>
          <w:sz w:val="22"/>
          <w:szCs w:val="22"/>
          <w:lang w:val="sk-SK"/>
        </w:rPr>
        <w:lastRenderedPageBreak/>
        <w:t>platnosť a záväznosť. Zmluvné strany sa dohodli, že akékoľvek písomnosti alebo oznámenia zasielané doporučenou poštou sa považujú za doručené:</w:t>
      </w:r>
    </w:p>
    <w:p w14:paraId="7925ED66"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dňom prevzatia písomnosti;</w:t>
      </w:r>
    </w:p>
    <w:p w14:paraId="3F11621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odopretia prijatia písomnosti, dňom, keď jej prijatie bolo odopreté;</w:t>
      </w:r>
    </w:p>
    <w:p w14:paraId="18ED8FFC"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adresát písomnosti nebol zastihnutý a písomnosť sa uloží na pošte, považuje sa za doručenú uplynutím tretieho dňa odo dňa jej uloženia, i keď sa adresát o</w:t>
      </w:r>
      <w:r w:rsidR="00C36CA9" w:rsidRPr="00CB18C8">
        <w:rPr>
          <w:rFonts w:ascii="Arial" w:hAnsi="Arial" w:cs="Arial"/>
          <w:sz w:val="22"/>
          <w:szCs w:val="22"/>
          <w:lang w:val="sk-SK"/>
        </w:rPr>
        <w:t> </w:t>
      </w:r>
      <w:r w:rsidRPr="00CB18C8">
        <w:rPr>
          <w:rFonts w:ascii="Arial" w:hAnsi="Arial" w:cs="Arial"/>
          <w:sz w:val="22"/>
          <w:szCs w:val="22"/>
          <w:lang w:val="sk-SK"/>
        </w:rPr>
        <w:t>jej</w:t>
      </w:r>
      <w:r w:rsidR="00C36CA9" w:rsidRPr="00CB18C8">
        <w:rPr>
          <w:rFonts w:ascii="Arial" w:hAnsi="Arial" w:cs="Arial"/>
          <w:sz w:val="22"/>
          <w:szCs w:val="22"/>
          <w:lang w:val="sk-SK"/>
        </w:rPr>
        <w:t xml:space="preserve"> </w:t>
      </w:r>
      <w:r w:rsidRPr="00CB18C8">
        <w:rPr>
          <w:rFonts w:ascii="Arial" w:hAnsi="Arial" w:cs="Arial"/>
          <w:sz w:val="22"/>
          <w:szCs w:val="22"/>
          <w:lang w:val="sk-SK"/>
        </w:rPr>
        <w:t>uložení nedozvedel;</w:t>
      </w:r>
    </w:p>
    <w:p w14:paraId="6CB978C8" w14:textId="77777777" w:rsidR="006635DA" w:rsidRPr="00CB18C8" w:rsidRDefault="006635DA" w:rsidP="00CB18C8">
      <w:pPr>
        <w:pStyle w:val="Podnadpis"/>
        <w:numPr>
          <w:ilvl w:val="0"/>
          <w:numId w:val="5"/>
        </w:numPr>
        <w:tabs>
          <w:tab w:val="clear" w:pos="0"/>
          <w:tab w:val="clear" w:pos="336"/>
        </w:tabs>
        <w:spacing w:before="0" w:after="0"/>
        <w:ind w:left="-284"/>
        <w:jc w:val="both"/>
        <w:rPr>
          <w:rFonts w:ascii="Arial" w:hAnsi="Arial" w:cs="Arial"/>
          <w:sz w:val="22"/>
          <w:szCs w:val="22"/>
          <w:lang w:val="sk-SK"/>
        </w:rPr>
      </w:pPr>
      <w:r w:rsidRPr="00CB18C8">
        <w:rPr>
          <w:rFonts w:ascii="Arial" w:hAnsi="Arial" w:cs="Arial"/>
          <w:sz w:val="22"/>
          <w:szCs w:val="22"/>
          <w:lang w:val="sk-SK"/>
        </w:rPr>
        <w:t>v prípade, ak nie je možné doručiť písomnosť na adresu uvedenú v</w:t>
      </w:r>
      <w:r w:rsidR="00C36CA9" w:rsidRPr="00CB18C8">
        <w:rPr>
          <w:rFonts w:ascii="Arial" w:hAnsi="Arial" w:cs="Arial"/>
          <w:sz w:val="22"/>
          <w:szCs w:val="22"/>
          <w:lang w:val="sk-SK"/>
        </w:rPr>
        <w:t> rámcovej dohode</w:t>
      </w:r>
      <w:r w:rsidRPr="00CB18C8">
        <w:rPr>
          <w:rFonts w:ascii="Arial" w:hAnsi="Arial" w:cs="Arial"/>
          <w:sz w:val="22"/>
          <w:szCs w:val="22"/>
          <w:lang w:val="sk-SK"/>
        </w:rPr>
        <w:t xml:space="preserve"> z</w:t>
      </w:r>
      <w:r w:rsidR="00C36CA9" w:rsidRPr="00CB18C8">
        <w:rPr>
          <w:rFonts w:ascii="Arial" w:hAnsi="Arial" w:cs="Arial"/>
          <w:sz w:val="22"/>
          <w:szCs w:val="22"/>
          <w:lang w:val="sk-SK"/>
        </w:rPr>
        <w:t> </w:t>
      </w:r>
      <w:r w:rsidRPr="00CB18C8">
        <w:rPr>
          <w:rFonts w:ascii="Arial" w:hAnsi="Arial" w:cs="Arial"/>
          <w:sz w:val="22"/>
          <w:szCs w:val="22"/>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1BF4FCC9" w:rsidR="006635DA" w:rsidRDefault="006635DA" w:rsidP="00CB18C8">
      <w:pPr>
        <w:ind w:left="-284"/>
        <w:rPr>
          <w:rFonts w:ascii="Arial" w:hAnsi="Arial" w:cs="Arial"/>
          <w:sz w:val="22"/>
          <w:szCs w:val="22"/>
        </w:rPr>
      </w:pPr>
    </w:p>
    <w:p w14:paraId="2092719B" w14:textId="77777777" w:rsidR="00160F84" w:rsidRPr="00CB18C8" w:rsidRDefault="00160F84" w:rsidP="00CB18C8">
      <w:pPr>
        <w:ind w:left="-284"/>
        <w:rPr>
          <w:rFonts w:ascii="Arial" w:hAnsi="Arial" w:cs="Arial"/>
          <w:sz w:val="22"/>
          <w:szCs w:val="22"/>
        </w:rPr>
      </w:pPr>
    </w:p>
    <w:p w14:paraId="054F9589" w14:textId="1CC71172" w:rsidR="00C36CA9" w:rsidRPr="00CB18C8" w:rsidRDefault="00F60EDD" w:rsidP="00160F84">
      <w:pPr>
        <w:ind w:left="-284" w:hanging="284"/>
        <w:jc w:val="center"/>
        <w:rPr>
          <w:rFonts w:ascii="Arial" w:hAnsi="Arial" w:cs="Arial"/>
          <w:sz w:val="22"/>
          <w:szCs w:val="22"/>
        </w:rPr>
      </w:pPr>
      <w:r w:rsidRPr="00CB18C8">
        <w:rPr>
          <w:rFonts w:ascii="Arial" w:hAnsi="Arial" w:cs="Arial"/>
          <w:sz w:val="22"/>
          <w:szCs w:val="22"/>
        </w:rPr>
        <w:t>Čl. 10</w:t>
      </w:r>
      <w:r w:rsidR="00C36CA9" w:rsidRPr="00CB18C8">
        <w:rPr>
          <w:rFonts w:ascii="Arial" w:hAnsi="Arial" w:cs="Arial"/>
          <w:b/>
          <w:sz w:val="22"/>
          <w:szCs w:val="22"/>
        </w:rPr>
        <w:t xml:space="preserve"> Zmluvné sankcie</w:t>
      </w:r>
    </w:p>
    <w:p w14:paraId="59286D2E" w14:textId="77777777" w:rsidR="00C36CA9" w:rsidRPr="00CB18C8" w:rsidRDefault="00C36CA9" w:rsidP="00CB18C8">
      <w:pPr>
        <w:widowControl/>
        <w:numPr>
          <w:ilvl w:val="0"/>
          <w:numId w:val="6"/>
        </w:numPr>
        <w:suppressAutoHyphens w:val="0"/>
        <w:ind w:left="-284"/>
        <w:rPr>
          <w:rFonts w:ascii="Arial" w:hAnsi="Arial" w:cs="Arial"/>
          <w:sz w:val="22"/>
          <w:szCs w:val="22"/>
        </w:rPr>
      </w:pPr>
      <w:r w:rsidRPr="00CB18C8">
        <w:rPr>
          <w:rFonts w:ascii="Arial" w:hAnsi="Arial" w:cs="Arial"/>
          <w:sz w:val="22"/>
          <w:szCs w:val="22"/>
        </w:rPr>
        <w:t>V prípade, ak zhotoviteľ neposkytne službu na základe objednávky riadne a včas, tak je povinný zaplatiť objednávateľovi zmluvnú pokutu vo výške 0,</w:t>
      </w:r>
      <w:r w:rsidRPr="00CB18C8">
        <w:rPr>
          <w:rFonts w:ascii="Arial" w:hAnsi="Arial" w:cs="Arial"/>
          <w:color w:val="000000" w:themeColor="text1"/>
          <w:sz w:val="22"/>
          <w:szCs w:val="22"/>
        </w:rPr>
        <w:t xml:space="preserve">05 % </w:t>
      </w:r>
      <w:r w:rsidRPr="00CB18C8">
        <w:rPr>
          <w:rFonts w:ascii="Arial" w:hAnsi="Arial" w:cs="Arial"/>
          <w:sz w:val="22"/>
          <w:szCs w:val="22"/>
        </w:rPr>
        <w:t>z celkovej ceny neposkytnutej služby uvedenej v dotknutej objednávke</w:t>
      </w:r>
      <w:r w:rsidR="006E2407" w:rsidRPr="00CB18C8">
        <w:rPr>
          <w:rFonts w:ascii="Arial" w:hAnsi="Arial" w:cs="Arial"/>
          <w:sz w:val="22"/>
          <w:szCs w:val="22"/>
        </w:rPr>
        <w:t xml:space="preserve"> </w:t>
      </w:r>
      <w:r w:rsidRPr="00CB18C8">
        <w:rPr>
          <w:rFonts w:ascii="Arial" w:hAnsi="Arial" w:cs="Arial"/>
          <w:sz w:val="22"/>
          <w:szCs w:val="22"/>
        </w:rPr>
        <w:t xml:space="preserve"> za každý deň omeškania</w:t>
      </w:r>
      <w:r w:rsidR="006E2407" w:rsidRPr="00CB18C8">
        <w:rPr>
          <w:rFonts w:ascii="Arial" w:hAnsi="Arial" w:cs="Arial"/>
          <w:sz w:val="22"/>
          <w:szCs w:val="22"/>
        </w:rPr>
        <w:t>, pričom cena sa určí zo zákazkového listu  - predpokladaná cena</w:t>
      </w:r>
      <w:r w:rsidRPr="00CB18C8">
        <w:rPr>
          <w:rFonts w:ascii="Arial" w:hAnsi="Arial" w:cs="Arial"/>
          <w:sz w:val="22"/>
          <w:szCs w:val="22"/>
        </w:rPr>
        <w:t>.</w:t>
      </w:r>
    </w:p>
    <w:p w14:paraId="7EF15154" w14:textId="77777777" w:rsidR="00C36CA9" w:rsidRPr="00CB18C8" w:rsidRDefault="00C36CA9" w:rsidP="00CB18C8">
      <w:pPr>
        <w:ind w:left="-284"/>
        <w:rPr>
          <w:rFonts w:ascii="Arial" w:hAnsi="Arial" w:cs="Arial"/>
          <w:sz w:val="22"/>
          <w:szCs w:val="22"/>
        </w:rPr>
      </w:pPr>
    </w:p>
    <w:p w14:paraId="0AC9F8A2" w14:textId="77777777" w:rsidR="00C36CA9" w:rsidRPr="00CB18C8" w:rsidRDefault="00C36CA9"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Zhotoviteľ je povinný prizvať objednávateľ</w:t>
      </w:r>
      <w:r w:rsidR="006E2407" w:rsidRPr="00CB18C8">
        <w:rPr>
          <w:rFonts w:ascii="Arial" w:hAnsi="Arial" w:cs="Arial"/>
          <w:bCs/>
          <w:sz w:val="22"/>
          <w:szCs w:val="22"/>
        </w:rPr>
        <w:t>a</w:t>
      </w:r>
      <w:r w:rsidRPr="00CB18C8">
        <w:rPr>
          <w:rFonts w:ascii="Arial" w:hAnsi="Arial" w:cs="Arial"/>
          <w:bCs/>
          <w:sz w:val="22"/>
          <w:szCs w:val="22"/>
        </w:rPr>
        <w:t xml:space="preserve"> na posúdenie oprávnenosti reklamácie. Ak zhotoviteľ mešká s vybavením reklamácie viac ako 3 dni, bude objednávateľ účtovať zmluvnú pokutu vo výške 0,5 % z hodnoty reklamovaného predmetu za každý deň omeškania s vybavením reklamácie.</w:t>
      </w:r>
    </w:p>
    <w:p w14:paraId="01540EBC" w14:textId="77777777" w:rsidR="00B35444" w:rsidRPr="00CB18C8" w:rsidRDefault="00B35444" w:rsidP="00CB18C8">
      <w:pPr>
        <w:pStyle w:val="Odsekzoznamu"/>
        <w:ind w:left="-284"/>
        <w:rPr>
          <w:rFonts w:ascii="Arial" w:hAnsi="Arial" w:cs="Arial"/>
          <w:bCs/>
          <w:sz w:val="22"/>
          <w:szCs w:val="22"/>
        </w:rPr>
      </w:pPr>
    </w:p>
    <w:p w14:paraId="10C5F866" w14:textId="77777777" w:rsidR="00B35444" w:rsidRPr="00CB18C8" w:rsidRDefault="00B35444" w:rsidP="00CB18C8">
      <w:pPr>
        <w:widowControl/>
        <w:numPr>
          <w:ilvl w:val="0"/>
          <w:numId w:val="6"/>
        </w:numPr>
        <w:suppressAutoHyphens w:val="0"/>
        <w:ind w:left="-284"/>
        <w:rPr>
          <w:rFonts w:ascii="Arial" w:hAnsi="Arial" w:cs="Arial"/>
          <w:bCs/>
          <w:sz w:val="22"/>
          <w:szCs w:val="22"/>
        </w:rPr>
      </w:pPr>
      <w:r w:rsidRPr="00CB18C8">
        <w:rPr>
          <w:rFonts w:ascii="Arial" w:hAnsi="Arial" w:cs="Arial"/>
          <w:bCs/>
          <w:sz w:val="22"/>
          <w:szCs w:val="22"/>
        </w:rPr>
        <w:t>Popri zmluvnej pokute má objednávateľ nárok aj na náhradu škody prevyšujúcej zmluvnú pokutu.</w:t>
      </w:r>
    </w:p>
    <w:p w14:paraId="15D71A14" w14:textId="4C68FBB5" w:rsidR="00C36CA9" w:rsidRDefault="00C36CA9" w:rsidP="00CB18C8">
      <w:pPr>
        <w:ind w:left="-284"/>
        <w:jc w:val="center"/>
        <w:rPr>
          <w:rFonts w:ascii="Arial" w:hAnsi="Arial" w:cs="Arial"/>
          <w:b/>
          <w:sz w:val="22"/>
          <w:szCs w:val="22"/>
        </w:rPr>
      </w:pPr>
    </w:p>
    <w:p w14:paraId="728D2FC9" w14:textId="77777777" w:rsidR="00160F84" w:rsidRPr="00CB18C8" w:rsidRDefault="00160F84" w:rsidP="00CB18C8">
      <w:pPr>
        <w:ind w:left="-284"/>
        <w:jc w:val="center"/>
        <w:rPr>
          <w:rFonts w:ascii="Arial" w:hAnsi="Arial" w:cs="Arial"/>
          <w:b/>
          <w:sz w:val="22"/>
          <w:szCs w:val="22"/>
        </w:rPr>
      </w:pPr>
    </w:p>
    <w:p w14:paraId="2167EBB7" w14:textId="2D1CFED5" w:rsidR="00C36CA9" w:rsidRPr="00CB18C8" w:rsidRDefault="00F60EDD" w:rsidP="00160F84">
      <w:pPr>
        <w:ind w:left="-284"/>
        <w:jc w:val="center"/>
        <w:rPr>
          <w:rFonts w:ascii="Arial" w:hAnsi="Arial" w:cs="Arial"/>
          <w:b/>
          <w:sz w:val="22"/>
          <w:szCs w:val="22"/>
        </w:rPr>
      </w:pPr>
      <w:r w:rsidRPr="00CB18C8">
        <w:rPr>
          <w:rFonts w:ascii="Arial" w:hAnsi="Arial" w:cs="Arial"/>
          <w:sz w:val="22"/>
          <w:szCs w:val="22"/>
        </w:rPr>
        <w:t>Čl. 11</w:t>
      </w:r>
      <w:r w:rsidR="00C36CA9" w:rsidRPr="00CB18C8">
        <w:rPr>
          <w:rFonts w:ascii="Arial" w:hAnsi="Arial" w:cs="Arial"/>
          <w:sz w:val="22"/>
          <w:szCs w:val="22"/>
        </w:rPr>
        <w:t xml:space="preserve"> </w:t>
      </w:r>
      <w:r w:rsidR="00C36CA9" w:rsidRPr="00CB18C8">
        <w:rPr>
          <w:rFonts w:ascii="Arial" w:hAnsi="Arial" w:cs="Arial"/>
          <w:b/>
          <w:sz w:val="22"/>
          <w:szCs w:val="22"/>
        </w:rPr>
        <w:t>Riešenie sporov</w:t>
      </w:r>
    </w:p>
    <w:p w14:paraId="2ACA8F98" w14:textId="77777777" w:rsidR="00C36CA9" w:rsidRPr="00CB18C8" w:rsidRDefault="00C36CA9" w:rsidP="00CB18C8">
      <w:pPr>
        <w:tabs>
          <w:tab w:val="left" w:pos="426"/>
        </w:tabs>
        <w:ind w:left="-284"/>
        <w:rPr>
          <w:rFonts w:ascii="Arial" w:hAnsi="Arial" w:cs="Arial"/>
          <w:bCs/>
          <w:sz w:val="22"/>
          <w:szCs w:val="22"/>
        </w:rPr>
      </w:pPr>
      <w:r w:rsidRPr="00CB18C8">
        <w:rPr>
          <w:rFonts w:ascii="Arial" w:hAnsi="Arial" w:cs="Arial"/>
          <w:bCs/>
          <w:sz w:val="22"/>
          <w:szCs w:val="22"/>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2D6F147A" w:rsidR="00C36CA9" w:rsidRDefault="00C36CA9" w:rsidP="00CB18C8">
      <w:pPr>
        <w:tabs>
          <w:tab w:val="left" w:pos="426"/>
        </w:tabs>
        <w:ind w:left="-284"/>
        <w:rPr>
          <w:rFonts w:ascii="Arial" w:hAnsi="Arial" w:cs="Arial"/>
          <w:bCs/>
          <w:sz w:val="22"/>
          <w:szCs w:val="22"/>
        </w:rPr>
      </w:pPr>
    </w:p>
    <w:p w14:paraId="197159E0" w14:textId="77777777" w:rsidR="00160F84" w:rsidRPr="00CB18C8" w:rsidRDefault="00160F84" w:rsidP="00CB18C8">
      <w:pPr>
        <w:tabs>
          <w:tab w:val="left" w:pos="426"/>
        </w:tabs>
        <w:ind w:left="-284"/>
        <w:rPr>
          <w:rFonts w:ascii="Arial" w:hAnsi="Arial" w:cs="Arial"/>
          <w:bCs/>
          <w:sz w:val="22"/>
          <w:szCs w:val="22"/>
        </w:rPr>
      </w:pPr>
    </w:p>
    <w:p w14:paraId="5B6DAB66" w14:textId="2C9199C7" w:rsidR="00C36CA9" w:rsidRPr="00CB18C8" w:rsidRDefault="00F60EDD" w:rsidP="00CB18C8">
      <w:pPr>
        <w:tabs>
          <w:tab w:val="left" w:pos="426"/>
        </w:tabs>
        <w:ind w:left="-284"/>
        <w:jc w:val="center"/>
        <w:rPr>
          <w:rFonts w:ascii="Arial" w:hAnsi="Arial" w:cs="Arial"/>
          <w:b/>
          <w:bCs/>
          <w:sz w:val="22"/>
          <w:szCs w:val="22"/>
        </w:rPr>
      </w:pPr>
      <w:r w:rsidRPr="00CB18C8">
        <w:rPr>
          <w:rFonts w:ascii="Arial" w:hAnsi="Arial" w:cs="Arial"/>
          <w:bCs/>
          <w:sz w:val="22"/>
          <w:szCs w:val="22"/>
        </w:rPr>
        <w:t>Čl. 12</w:t>
      </w:r>
      <w:r w:rsidR="00C36CA9" w:rsidRPr="00CB18C8">
        <w:rPr>
          <w:rFonts w:ascii="Arial" w:hAnsi="Arial" w:cs="Arial"/>
          <w:bCs/>
          <w:sz w:val="22"/>
          <w:szCs w:val="22"/>
        </w:rPr>
        <w:t xml:space="preserve"> </w:t>
      </w:r>
      <w:r w:rsidR="00C36CA9" w:rsidRPr="00CB18C8">
        <w:rPr>
          <w:rFonts w:ascii="Arial" w:hAnsi="Arial" w:cs="Arial"/>
          <w:b/>
          <w:bCs/>
          <w:sz w:val="22"/>
          <w:szCs w:val="22"/>
        </w:rPr>
        <w:t>Ukončenie zmluvy a úhrada súvisiacich nákladov</w:t>
      </w:r>
    </w:p>
    <w:p w14:paraId="19554BA3"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color w:val="000000" w:themeColor="text1"/>
          <w:sz w:val="22"/>
          <w:szCs w:val="22"/>
        </w:rPr>
      </w:pPr>
      <w:r w:rsidRPr="00CB18C8">
        <w:rPr>
          <w:rFonts w:ascii="Arial" w:hAnsi="Arial" w:cs="Arial"/>
          <w:bCs/>
          <w:sz w:val="22"/>
          <w:szCs w:val="22"/>
        </w:rPr>
        <w:t xml:space="preserve">Od tejto rámcovej dohody môže písomne odstúpiť ktorákoľvek zo zmluvných strán </w:t>
      </w:r>
      <w:r w:rsidRPr="00CB18C8">
        <w:rPr>
          <w:rFonts w:ascii="Arial" w:hAnsi="Arial" w:cs="Arial"/>
          <w:bCs/>
          <w:color w:val="000000" w:themeColor="text1"/>
          <w:sz w:val="22"/>
          <w:szCs w:val="22"/>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CB18C8" w:rsidRDefault="00C36CA9" w:rsidP="00CB18C8">
      <w:pPr>
        <w:tabs>
          <w:tab w:val="left" w:pos="0"/>
        </w:tabs>
        <w:ind w:left="-284"/>
        <w:contextualSpacing/>
        <w:rPr>
          <w:rFonts w:ascii="Arial" w:hAnsi="Arial" w:cs="Arial"/>
          <w:bCs/>
          <w:sz w:val="22"/>
          <w:szCs w:val="22"/>
        </w:rPr>
      </w:pPr>
    </w:p>
    <w:p w14:paraId="4E082076" w14:textId="77777777" w:rsidR="00C36CA9" w:rsidRPr="00CB18C8" w:rsidRDefault="00C36CA9" w:rsidP="00CB18C8">
      <w:pPr>
        <w:widowControl/>
        <w:numPr>
          <w:ilvl w:val="0"/>
          <w:numId w:val="8"/>
        </w:numPr>
        <w:tabs>
          <w:tab w:val="left" w:pos="0"/>
        </w:tabs>
        <w:suppressAutoHyphens w:val="0"/>
        <w:ind w:left="-284" w:hanging="426"/>
        <w:contextualSpacing/>
        <w:rPr>
          <w:rFonts w:ascii="Arial" w:hAnsi="Arial" w:cs="Arial"/>
          <w:bCs/>
          <w:sz w:val="22"/>
          <w:szCs w:val="22"/>
        </w:rPr>
      </w:pPr>
      <w:r w:rsidRPr="00CB18C8">
        <w:rPr>
          <w:rFonts w:ascii="Arial" w:hAnsi="Arial" w:cs="Arial"/>
          <w:bCs/>
          <w:sz w:val="22"/>
          <w:szCs w:val="22"/>
        </w:rPr>
        <w:t>Za podstatné porušenie tejto rámcovej dohody na základe ktorého môže objednávateľ okamžite odstúpiť od tejto rámcovej dohody a/alebo objednávok sa považuje najmä ak :</w:t>
      </w:r>
    </w:p>
    <w:p w14:paraId="28D22782"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zhotoviteľ bude v omeškaní s plnením predmetu rámcovej dohody na základe jednotlivej objednávky o viac ako 8 pracovných dní, </w:t>
      </w:r>
    </w:p>
    <w:p w14:paraId="21427B7F" w14:textId="77777777" w:rsidR="00C36CA9" w:rsidRPr="00CB18C8" w:rsidRDefault="00C36CA9" w:rsidP="00CB18C8">
      <w:pPr>
        <w:widowControl/>
        <w:numPr>
          <w:ilvl w:val="0"/>
          <w:numId w:val="10"/>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zhotoviteľ pri plnení predmetu tejto rámcovej dohody konal v rozpore s niektorým so všeobecne záväzných právnych predpisov,</w:t>
      </w:r>
    </w:p>
    <w:p w14:paraId="0E8885BD" w14:textId="77777777" w:rsidR="00C36CA9" w:rsidRPr="00CB18C8" w:rsidRDefault="00C36CA9" w:rsidP="00CB18C8">
      <w:pPr>
        <w:numPr>
          <w:ilvl w:val="0"/>
          <w:numId w:val="10"/>
        </w:numPr>
        <w:suppressAutoHyphens w:val="0"/>
        <w:autoSpaceDE w:val="0"/>
        <w:autoSpaceDN w:val="0"/>
        <w:adjustRightInd w:val="0"/>
        <w:ind w:left="-284" w:hanging="357"/>
        <w:rPr>
          <w:rFonts w:ascii="Arial" w:eastAsia="Calibri" w:hAnsi="Arial" w:cs="Arial"/>
          <w:bCs/>
          <w:sz w:val="22"/>
          <w:szCs w:val="22"/>
        </w:rPr>
      </w:pPr>
      <w:r w:rsidRPr="00CB18C8">
        <w:rPr>
          <w:rFonts w:ascii="Arial" w:eastAsia="Calibri" w:hAnsi="Arial" w:cs="Arial"/>
          <w:bCs/>
          <w:sz w:val="22"/>
          <w:szCs w:val="22"/>
        </w:rPr>
        <w:t>zhotoviteľ stratil podnikateľské oprávnenie vzťahujúce sa k predmetu tejto rámcovej dohody,</w:t>
      </w:r>
    </w:p>
    <w:p w14:paraId="267F6BE5" w14:textId="77777777" w:rsidR="00C36CA9" w:rsidRPr="00CB18C8" w:rsidRDefault="00C36CA9" w:rsidP="00CB18C8">
      <w:pPr>
        <w:autoSpaceDE w:val="0"/>
        <w:autoSpaceDN w:val="0"/>
        <w:adjustRightInd w:val="0"/>
        <w:ind w:left="-284"/>
        <w:rPr>
          <w:rFonts w:ascii="Arial" w:eastAsia="Calibri" w:hAnsi="Arial" w:cs="Arial"/>
          <w:bCs/>
          <w:color w:val="000000" w:themeColor="text1"/>
          <w:sz w:val="22"/>
          <w:szCs w:val="22"/>
        </w:rPr>
      </w:pPr>
    </w:p>
    <w:p w14:paraId="015AE791"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sz w:val="22"/>
          <w:szCs w:val="22"/>
        </w:rPr>
      </w:pPr>
      <w:r w:rsidRPr="00CB18C8">
        <w:rPr>
          <w:rFonts w:ascii="Arial" w:eastAsia="Calibri" w:hAnsi="Arial" w:cs="Arial"/>
          <w:bCs/>
          <w:sz w:val="22"/>
          <w:szCs w:val="22"/>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CB18C8" w:rsidRDefault="00C36CA9" w:rsidP="00CB18C8">
      <w:pPr>
        <w:autoSpaceDE w:val="0"/>
        <w:autoSpaceDN w:val="0"/>
        <w:adjustRightInd w:val="0"/>
        <w:ind w:left="-284"/>
        <w:rPr>
          <w:rFonts w:ascii="Arial" w:eastAsia="Calibri" w:hAnsi="Arial" w:cs="Arial"/>
          <w:bCs/>
          <w:color w:val="FF0000"/>
          <w:sz w:val="22"/>
          <w:szCs w:val="22"/>
        </w:rPr>
      </w:pPr>
    </w:p>
    <w:p w14:paraId="1A290F74" w14:textId="77777777" w:rsidR="00C36CA9" w:rsidRPr="00CB18C8" w:rsidRDefault="00C36CA9" w:rsidP="00CB18C8">
      <w:pPr>
        <w:numPr>
          <w:ilvl w:val="0"/>
          <w:numId w:val="8"/>
        </w:numPr>
        <w:suppressAutoHyphens w:val="0"/>
        <w:autoSpaceDE w:val="0"/>
        <w:autoSpaceDN w:val="0"/>
        <w:adjustRightInd w:val="0"/>
        <w:ind w:left="-284" w:hanging="426"/>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V zmysle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o verejnom obstarávaní v znení neskorších predpisov je objednávateľ taktiež oprávnený odstúpiť od tejto rámcovej dohody:</w:t>
      </w:r>
    </w:p>
    <w:p w14:paraId="34429BFD"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ak v čase jej uzavretia existoval dôvod na vylúčenie zhotoviteľa pre nesplnenie podmienky účasti podľa § 32 ods. 1 písm. a) zákona č. 343/2015 Z. z. o verejnom obstarávaní v znení neskorších predpisov,</w:t>
      </w:r>
    </w:p>
    <w:p w14:paraId="7A66F5A3"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ak táto nemala byť uzavretá so zhotoviteľom v súvislosti so závažným porušením povinnosti vyplývajúcej z právne záväzného aktu Európskej únie, o ktorom rozhodol Súdny dvor Európskej únie </w:t>
      </w:r>
      <w:r w:rsidRPr="00CB18C8">
        <w:rPr>
          <w:rFonts w:ascii="Arial" w:eastAsia="Calibri" w:hAnsi="Arial" w:cs="Arial"/>
          <w:bCs/>
          <w:color w:val="000000" w:themeColor="text1"/>
          <w:sz w:val="22"/>
          <w:szCs w:val="22"/>
        </w:rPr>
        <w:lastRenderedPageBreak/>
        <w:t>v súlade so Zmluvou o fungovaní Európskej únie, ktorou došlo k podstatnej zmene pôvodnej rámcovej dohody a ktorá si vyžadovala nové verejné obstarávanie,</w:t>
      </w:r>
    </w:p>
    <w:p w14:paraId="5AEA63AA" w14:textId="77777777" w:rsidR="00C36CA9" w:rsidRPr="00CB18C8" w:rsidRDefault="00C36CA9" w:rsidP="00CB18C8">
      <w:pPr>
        <w:numPr>
          <w:ilvl w:val="0"/>
          <w:numId w:val="10"/>
        </w:numPr>
        <w:suppressAutoHyphens w:val="0"/>
        <w:autoSpaceDE w:val="0"/>
        <w:autoSpaceDN w:val="0"/>
        <w:adjustRightInd w:val="0"/>
        <w:ind w:left="-284"/>
        <w:rPr>
          <w:rFonts w:ascii="Arial" w:eastAsia="Calibri" w:hAnsi="Arial" w:cs="Arial"/>
          <w:bCs/>
          <w:color w:val="000000" w:themeColor="text1"/>
          <w:sz w:val="22"/>
          <w:szCs w:val="22"/>
        </w:rPr>
      </w:pPr>
      <w:r w:rsidRPr="00CB18C8">
        <w:rPr>
          <w:rFonts w:ascii="Arial" w:eastAsia="Calibri" w:hAnsi="Arial" w:cs="Arial"/>
          <w:bCs/>
          <w:color w:val="000000" w:themeColor="text1"/>
          <w:sz w:val="22"/>
          <w:szCs w:val="22"/>
        </w:rPr>
        <w:t xml:space="preserve">uzavretej so zhotoviteľom-uchádzačom,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zákona č. 343/2015 </w:t>
      </w:r>
      <w:proofErr w:type="spellStart"/>
      <w:r w:rsidRPr="00CB18C8">
        <w:rPr>
          <w:rFonts w:ascii="Arial" w:eastAsia="Calibri" w:hAnsi="Arial" w:cs="Arial"/>
          <w:bCs/>
          <w:color w:val="000000" w:themeColor="text1"/>
          <w:sz w:val="22"/>
          <w:szCs w:val="22"/>
        </w:rPr>
        <w:t>Z.z</w:t>
      </w:r>
      <w:proofErr w:type="spellEnd"/>
      <w:r w:rsidRPr="00CB18C8">
        <w:rPr>
          <w:rFonts w:ascii="Arial" w:eastAsia="Calibri" w:hAnsi="Arial" w:cs="Arial"/>
          <w:bCs/>
          <w:color w:val="000000" w:themeColor="text1"/>
          <w:sz w:val="22"/>
          <w:szCs w:val="22"/>
        </w:rPr>
        <w:t xml:space="preserve">. o verejnom obstarávaní v znení neskorších predpisov. </w:t>
      </w:r>
    </w:p>
    <w:p w14:paraId="6CFE5323" w14:textId="77777777" w:rsidR="00C36CA9" w:rsidRPr="00CB18C8" w:rsidRDefault="00C36CA9" w:rsidP="00CB18C8">
      <w:pPr>
        <w:tabs>
          <w:tab w:val="left" w:pos="0"/>
        </w:tabs>
        <w:ind w:left="-284"/>
        <w:contextualSpacing/>
        <w:rPr>
          <w:rFonts w:ascii="Arial" w:hAnsi="Arial" w:cs="Arial"/>
          <w:bCs/>
          <w:sz w:val="22"/>
          <w:szCs w:val="22"/>
        </w:rPr>
      </w:pPr>
    </w:p>
    <w:p w14:paraId="73C85282" w14:textId="77777777" w:rsidR="00C36CA9" w:rsidRPr="00CB18C8" w:rsidRDefault="00C36CA9" w:rsidP="00CB18C8">
      <w:pPr>
        <w:numPr>
          <w:ilvl w:val="0"/>
          <w:numId w:val="8"/>
        </w:numPr>
        <w:suppressAutoHyphens w:val="0"/>
        <w:autoSpaceDE w:val="0"/>
        <w:autoSpaceDN w:val="0"/>
        <w:adjustRightInd w:val="0"/>
        <w:ind w:left="-284"/>
        <w:contextualSpacing/>
        <w:rPr>
          <w:rFonts w:ascii="Arial" w:hAnsi="Arial" w:cs="Arial"/>
          <w:bCs/>
          <w:sz w:val="22"/>
          <w:szCs w:val="22"/>
        </w:rPr>
      </w:pPr>
      <w:r w:rsidRPr="00CB18C8">
        <w:rPr>
          <w:rFonts w:ascii="Arial" w:eastAsia="Calibri" w:hAnsi="Arial" w:cs="Arial"/>
          <w:bCs/>
          <w:color w:val="000000" w:themeColor="text1"/>
          <w:sz w:val="22"/>
          <w:szCs w:val="22"/>
        </w:rPr>
        <w:t>Právne účinky odstúpenia od tejto rámcovej dohody nastávajú dňom doručenia písomného oznámenia o odstúpení druhej zmluvnej strane.</w:t>
      </w:r>
    </w:p>
    <w:p w14:paraId="67123B89" w14:textId="77777777" w:rsidR="00C36CA9" w:rsidRPr="00CB18C8" w:rsidRDefault="00C36CA9" w:rsidP="00CB18C8">
      <w:pPr>
        <w:autoSpaceDE w:val="0"/>
        <w:autoSpaceDN w:val="0"/>
        <w:adjustRightInd w:val="0"/>
        <w:ind w:left="-284"/>
        <w:contextualSpacing/>
        <w:rPr>
          <w:rFonts w:ascii="Arial" w:hAnsi="Arial" w:cs="Arial"/>
          <w:bCs/>
          <w:sz w:val="22"/>
          <w:szCs w:val="22"/>
        </w:rPr>
      </w:pPr>
    </w:p>
    <w:p w14:paraId="4182EFC7"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Odstúpenie od tejto rámcovej dohody musí mať písomnú formu, musí byť doručené druhej zmluvnej strane a musí v ňom byť uvedený konkrétny dôvod odstúpenia, inak je neplatné.</w:t>
      </w:r>
    </w:p>
    <w:p w14:paraId="57358C8B" w14:textId="77777777" w:rsidR="00C36CA9" w:rsidRPr="00CB18C8" w:rsidRDefault="00C36CA9" w:rsidP="00CB18C8">
      <w:pPr>
        <w:pStyle w:val="Odsekzoznamu"/>
        <w:ind w:left="-284"/>
        <w:rPr>
          <w:rFonts w:ascii="Arial" w:hAnsi="Arial" w:cs="Arial"/>
          <w:bCs/>
          <w:sz w:val="22"/>
          <w:szCs w:val="22"/>
        </w:rPr>
      </w:pPr>
    </w:p>
    <w:p w14:paraId="3C5D95E0" w14:textId="77777777" w:rsidR="00C36CA9" w:rsidRPr="00CB18C8" w:rsidRDefault="00C36CA9" w:rsidP="00CB18C8">
      <w:pPr>
        <w:numPr>
          <w:ilvl w:val="0"/>
          <w:numId w:val="8"/>
        </w:numPr>
        <w:suppressAutoHyphens w:val="0"/>
        <w:autoSpaceDE w:val="0"/>
        <w:autoSpaceDN w:val="0"/>
        <w:adjustRightInd w:val="0"/>
        <w:ind w:left="-284" w:hanging="284"/>
        <w:contextualSpacing/>
        <w:rPr>
          <w:rFonts w:ascii="Arial" w:hAnsi="Arial" w:cs="Arial"/>
          <w:bCs/>
          <w:sz w:val="22"/>
          <w:szCs w:val="22"/>
        </w:rPr>
      </w:pPr>
      <w:r w:rsidRPr="00CB18C8">
        <w:rPr>
          <w:rFonts w:ascii="Arial" w:hAnsi="Arial" w:cs="Arial"/>
          <w:bCs/>
          <w:sz w:val="22"/>
          <w:szCs w:val="22"/>
        </w:rPr>
        <w:t>Pred uplynutím dohodnutej doby platnosti tejto rámcovej dohody možno túto rámcovú dohodu ukončiť aj:</w:t>
      </w:r>
    </w:p>
    <w:p w14:paraId="6D4B82FF"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kedykoľvek písomnou dohodou zmluvných strán,</w:t>
      </w:r>
    </w:p>
    <w:p w14:paraId="04ED5B90" w14:textId="77777777" w:rsidR="00C36CA9" w:rsidRPr="00CB18C8" w:rsidRDefault="00C36CA9" w:rsidP="00CB18C8">
      <w:pPr>
        <w:widowControl/>
        <w:numPr>
          <w:ilvl w:val="0"/>
          <w:numId w:val="9"/>
        </w:numPr>
        <w:tabs>
          <w:tab w:val="left" w:pos="0"/>
        </w:tabs>
        <w:suppressAutoHyphens w:val="0"/>
        <w:ind w:left="-284"/>
        <w:contextualSpacing/>
        <w:rPr>
          <w:rFonts w:ascii="Arial" w:hAnsi="Arial" w:cs="Arial"/>
          <w:bCs/>
          <w:sz w:val="22"/>
          <w:szCs w:val="22"/>
        </w:rPr>
      </w:pPr>
      <w:r w:rsidRPr="00CB18C8">
        <w:rPr>
          <w:rFonts w:ascii="Arial" w:hAnsi="Arial" w:cs="Arial"/>
          <w:bCs/>
          <w:sz w:val="22"/>
          <w:szCs w:val="22"/>
        </w:rPr>
        <w:t xml:space="preserve">výpoveďou objednávateľa aj bez uvedenia dôvodu, pričom výpovedná lehota sa stanovuje na </w:t>
      </w:r>
      <w:r w:rsidR="00F60EDD" w:rsidRPr="00CB18C8">
        <w:rPr>
          <w:rFonts w:ascii="Arial" w:hAnsi="Arial" w:cs="Arial"/>
          <w:bCs/>
          <w:sz w:val="22"/>
          <w:szCs w:val="22"/>
        </w:rPr>
        <w:t>3</w:t>
      </w:r>
      <w:r w:rsidRPr="00CB18C8">
        <w:rPr>
          <w:rFonts w:ascii="Arial" w:hAnsi="Arial" w:cs="Arial"/>
          <w:bCs/>
          <w:sz w:val="22"/>
          <w:szCs w:val="22"/>
        </w:rPr>
        <w:t xml:space="preserve"> mesiac</w:t>
      </w:r>
      <w:r w:rsidR="00F60EDD" w:rsidRPr="00CB18C8">
        <w:rPr>
          <w:rFonts w:ascii="Arial" w:hAnsi="Arial" w:cs="Arial"/>
          <w:bCs/>
          <w:sz w:val="22"/>
          <w:szCs w:val="22"/>
        </w:rPr>
        <w:t>e</w:t>
      </w:r>
      <w:r w:rsidRPr="00CB18C8">
        <w:rPr>
          <w:rFonts w:ascii="Arial" w:hAnsi="Arial" w:cs="Arial"/>
          <w:bCs/>
          <w:sz w:val="22"/>
          <w:szCs w:val="22"/>
        </w:rPr>
        <w:t>, počítajúc od prvého dňa mesiaca nasledujúceho po doručení výpovede druhej strane.</w:t>
      </w:r>
    </w:p>
    <w:p w14:paraId="20DE5E95" w14:textId="77777777" w:rsidR="00C36CA9" w:rsidRPr="00CB18C8" w:rsidRDefault="00C36CA9" w:rsidP="00CB18C8">
      <w:pPr>
        <w:tabs>
          <w:tab w:val="left" w:pos="0"/>
        </w:tabs>
        <w:ind w:left="-284"/>
        <w:contextualSpacing/>
        <w:rPr>
          <w:rFonts w:ascii="Arial" w:hAnsi="Arial" w:cs="Arial"/>
          <w:bCs/>
          <w:sz w:val="22"/>
          <w:szCs w:val="22"/>
        </w:rPr>
      </w:pPr>
    </w:p>
    <w:p w14:paraId="0DDF479C"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Výpoveď tejto rámcovej dohody musí mať písomnú formu a musí byť doručená </w:t>
      </w:r>
      <w:r w:rsidR="00011884" w:rsidRPr="00CB18C8">
        <w:rPr>
          <w:rFonts w:ascii="Arial" w:hAnsi="Arial" w:cs="Arial"/>
          <w:bCs/>
          <w:sz w:val="22"/>
          <w:szCs w:val="22"/>
        </w:rPr>
        <w:t>zhotoviteľovi</w:t>
      </w:r>
      <w:r w:rsidRPr="00CB18C8">
        <w:rPr>
          <w:rFonts w:ascii="Arial" w:hAnsi="Arial" w:cs="Arial"/>
          <w:bCs/>
          <w:sz w:val="22"/>
          <w:szCs w:val="22"/>
        </w:rPr>
        <w:t>, inak je neplatná.</w:t>
      </w:r>
    </w:p>
    <w:p w14:paraId="49CAD81B" w14:textId="77777777" w:rsidR="00C36CA9" w:rsidRPr="00CB18C8" w:rsidRDefault="00C36CA9" w:rsidP="00CB18C8">
      <w:pPr>
        <w:tabs>
          <w:tab w:val="left" w:pos="0"/>
        </w:tabs>
        <w:ind w:left="-284"/>
        <w:contextualSpacing/>
        <w:rPr>
          <w:rFonts w:ascii="Arial" w:hAnsi="Arial" w:cs="Arial"/>
          <w:bCs/>
          <w:strike/>
          <w:sz w:val="22"/>
          <w:szCs w:val="22"/>
        </w:rPr>
      </w:pPr>
    </w:p>
    <w:p w14:paraId="05D152A3" w14:textId="77777777"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sidRPr="00CB18C8">
        <w:rPr>
          <w:rFonts w:ascii="Arial" w:hAnsi="Arial" w:cs="Arial"/>
          <w:bCs/>
          <w:sz w:val="22"/>
          <w:szCs w:val="22"/>
        </w:rPr>
        <w:t xml:space="preserve">objednávateľovi </w:t>
      </w:r>
      <w:r w:rsidRPr="00CB18C8">
        <w:rPr>
          <w:rFonts w:ascii="Arial" w:hAnsi="Arial" w:cs="Arial"/>
          <w:bCs/>
          <w:sz w:val="22"/>
          <w:szCs w:val="22"/>
        </w:rPr>
        <w:t xml:space="preserve">vzniklo pred odstúpením, napríklad z dôvodu nároku na výmenu </w:t>
      </w:r>
      <w:proofErr w:type="spellStart"/>
      <w:r w:rsidRPr="00CB18C8">
        <w:rPr>
          <w:rFonts w:ascii="Arial" w:hAnsi="Arial" w:cs="Arial"/>
          <w:bCs/>
          <w:sz w:val="22"/>
          <w:szCs w:val="22"/>
        </w:rPr>
        <w:t>vadného</w:t>
      </w:r>
      <w:proofErr w:type="spellEnd"/>
      <w:r w:rsidRPr="00CB18C8">
        <w:rPr>
          <w:rFonts w:ascii="Arial" w:hAnsi="Arial" w:cs="Arial"/>
          <w:bCs/>
          <w:sz w:val="22"/>
          <w:szCs w:val="22"/>
        </w:rPr>
        <w:t xml:space="preserve"> plnenia. Obdobne sa bude postupovať pri odstúpení od objednávky. </w:t>
      </w:r>
    </w:p>
    <w:p w14:paraId="4A5BEDFD" w14:textId="77777777" w:rsidR="00C36CA9" w:rsidRPr="00CB18C8" w:rsidRDefault="00C36CA9" w:rsidP="00CB18C8">
      <w:pPr>
        <w:tabs>
          <w:tab w:val="left" w:pos="0"/>
        </w:tabs>
        <w:ind w:left="-284"/>
        <w:contextualSpacing/>
        <w:rPr>
          <w:rFonts w:ascii="Arial" w:hAnsi="Arial" w:cs="Arial"/>
          <w:bCs/>
          <w:sz w:val="22"/>
          <w:szCs w:val="22"/>
        </w:rPr>
      </w:pPr>
    </w:p>
    <w:p w14:paraId="43C5D448" w14:textId="6687A89E" w:rsidR="00C36CA9" w:rsidRPr="00CB18C8" w:rsidRDefault="00C36CA9" w:rsidP="00CB18C8">
      <w:pPr>
        <w:numPr>
          <w:ilvl w:val="0"/>
          <w:numId w:val="8"/>
        </w:numPr>
        <w:suppressAutoHyphens w:val="0"/>
        <w:autoSpaceDE w:val="0"/>
        <w:autoSpaceDN w:val="0"/>
        <w:adjustRightInd w:val="0"/>
        <w:ind w:left="-284" w:hanging="426"/>
        <w:rPr>
          <w:rFonts w:ascii="Arial" w:hAnsi="Arial" w:cs="Arial"/>
          <w:bCs/>
          <w:sz w:val="22"/>
          <w:szCs w:val="22"/>
        </w:rPr>
      </w:pPr>
      <w:r w:rsidRPr="00CB18C8">
        <w:rPr>
          <w:rFonts w:ascii="Arial" w:hAnsi="Arial" w:cs="Arial"/>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sidRPr="00CB18C8">
        <w:rPr>
          <w:rFonts w:ascii="Arial" w:hAnsi="Arial" w:cs="Arial"/>
          <w:bCs/>
          <w:sz w:val="22"/>
          <w:szCs w:val="22"/>
        </w:rPr>
        <w:t>objednávateľa</w:t>
      </w:r>
      <w:r w:rsidRPr="00CB18C8">
        <w:rPr>
          <w:rFonts w:ascii="Arial" w:hAnsi="Arial" w:cs="Arial"/>
          <w:bCs/>
          <w:sz w:val="22"/>
          <w:szCs w:val="22"/>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sidRPr="00CB18C8">
        <w:rPr>
          <w:rFonts w:ascii="Arial" w:hAnsi="Arial" w:cs="Arial"/>
          <w:bCs/>
          <w:sz w:val="22"/>
          <w:szCs w:val="22"/>
        </w:rPr>
        <w:t>dohody</w:t>
      </w:r>
      <w:r w:rsidRPr="00CB18C8">
        <w:rPr>
          <w:rFonts w:ascii="Arial" w:hAnsi="Arial" w:cs="Arial"/>
          <w:bCs/>
          <w:sz w:val="22"/>
          <w:szCs w:val="22"/>
        </w:rPr>
        <w:t xml:space="preserve">, pričom uvedené neplatí, ak pri ukončení nebolo dohodnuté niečo iné. </w:t>
      </w:r>
    </w:p>
    <w:p w14:paraId="176DB20A" w14:textId="77777777" w:rsidR="00C36CA9" w:rsidRPr="00CB18C8" w:rsidRDefault="00C36CA9" w:rsidP="00CB18C8">
      <w:pPr>
        <w:ind w:left="-284"/>
        <w:contextualSpacing/>
        <w:rPr>
          <w:rFonts w:ascii="Arial" w:hAnsi="Arial" w:cs="Arial"/>
          <w:bCs/>
          <w:sz w:val="22"/>
          <w:szCs w:val="22"/>
        </w:rPr>
      </w:pPr>
    </w:p>
    <w:p w14:paraId="6653E1FA" w14:textId="77777777" w:rsidR="00C36CA9" w:rsidRPr="00CB18C8" w:rsidRDefault="00C36CA9" w:rsidP="00CB18C8">
      <w:pPr>
        <w:ind w:left="-284"/>
        <w:contextualSpacing/>
        <w:rPr>
          <w:rFonts w:ascii="Arial" w:hAnsi="Arial" w:cs="Arial"/>
          <w:bCs/>
          <w:color w:val="7030A0"/>
          <w:sz w:val="22"/>
          <w:szCs w:val="22"/>
        </w:rPr>
      </w:pPr>
    </w:p>
    <w:p w14:paraId="1BAFB6C1" w14:textId="68C531FF" w:rsidR="00C36CA9" w:rsidRPr="00CB18C8" w:rsidRDefault="00F60EDD" w:rsidP="00160F84">
      <w:pPr>
        <w:ind w:left="-284" w:hanging="284"/>
        <w:jc w:val="center"/>
        <w:rPr>
          <w:rFonts w:ascii="Arial" w:hAnsi="Arial" w:cs="Arial"/>
          <w:b/>
          <w:sz w:val="22"/>
          <w:szCs w:val="22"/>
        </w:rPr>
      </w:pPr>
      <w:r w:rsidRPr="00CB18C8">
        <w:rPr>
          <w:rFonts w:ascii="Arial" w:hAnsi="Arial" w:cs="Arial"/>
          <w:bCs/>
          <w:sz w:val="22"/>
          <w:szCs w:val="22"/>
        </w:rPr>
        <w:t>Čl. 13</w:t>
      </w:r>
      <w:r w:rsidR="000F5D44" w:rsidRPr="00CB18C8">
        <w:rPr>
          <w:rFonts w:ascii="Arial" w:hAnsi="Arial" w:cs="Arial"/>
          <w:bCs/>
          <w:sz w:val="22"/>
          <w:szCs w:val="22"/>
        </w:rPr>
        <w:t xml:space="preserve"> </w:t>
      </w:r>
      <w:r w:rsidR="00C36CA9" w:rsidRPr="00CB18C8">
        <w:rPr>
          <w:rFonts w:ascii="Arial" w:hAnsi="Arial" w:cs="Arial"/>
          <w:b/>
          <w:bCs/>
          <w:sz w:val="22"/>
          <w:szCs w:val="22"/>
        </w:rPr>
        <w:t>Osobitné ustanovenia</w:t>
      </w:r>
    </w:p>
    <w:p w14:paraId="3F02CA54"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CB18C8" w:rsidRDefault="00C36CA9" w:rsidP="00CB18C8">
      <w:pPr>
        <w:ind w:left="-284"/>
        <w:rPr>
          <w:rFonts w:ascii="Arial" w:hAnsi="Arial" w:cs="Arial"/>
          <w:sz w:val="22"/>
          <w:szCs w:val="22"/>
        </w:rPr>
      </w:pPr>
    </w:p>
    <w:p w14:paraId="765F34D8"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Práva z tejto rámcovej dohody môže </w:t>
      </w:r>
      <w:r w:rsidR="000F5D44" w:rsidRPr="00CB18C8">
        <w:rPr>
          <w:rFonts w:ascii="Arial" w:hAnsi="Arial" w:cs="Arial"/>
          <w:sz w:val="22"/>
          <w:szCs w:val="22"/>
        </w:rPr>
        <w:t>zhotoviteľ</w:t>
      </w:r>
      <w:r w:rsidRPr="00CB18C8">
        <w:rPr>
          <w:rFonts w:ascii="Arial" w:hAnsi="Arial" w:cs="Arial"/>
          <w:sz w:val="22"/>
          <w:szCs w:val="22"/>
        </w:rPr>
        <w:t xml:space="preserve"> postúpiť len s predchádzajúcim písomným súhlasom </w:t>
      </w:r>
      <w:r w:rsidR="000F5D44" w:rsidRPr="00CB18C8">
        <w:rPr>
          <w:rFonts w:ascii="Arial" w:hAnsi="Arial" w:cs="Arial"/>
          <w:sz w:val="22"/>
          <w:szCs w:val="22"/>
        </w:rPr>
        <w:t>objednávateľa</w:t>
      </w:r>
      <w:r w:rsidRPr="00CB18C8">
        <w:rPr>
          <w:rFonts w:ascii="Arial" w:hAnsi="Arial" w:cs="Arial"/>
          <w:sz w:val="22"/>
          <w:szCs w:val="22"/>
        </w:rPr>
        <w:t>.</w:t>
      </w:r>
    </w:p>
    <w:p w14:paraId="3D7B2A05" w14:textId="77777777" w:rsidR="00C36CA9" w:rsidRPr="00CB18C8" w:rsidRDefault="00C36CA9" w:rsidP="00CB18C8">
      <w:pPr>
        <w:ind w:left="-284"/>
        <w:rPr>
          <w:rFonts w:ascii="Arial" w:hAnsi="Arial" w:cs="Arial"/>
          <w:sz w:val="22"/>
          <w:szCs w:val="22"/>
        </w:rPr>
      </w:pPr>
    </w:p>
    <w:p w14:paraId="3907DCDB"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Rámcová dohoda je vyhotovená v jazyku slovenskom.</w:t>
      </w:r>
    </w:p>
    <w:p w14:paraId="7DB08BA1" w14:textId="77777777" w:rsidR="00C36CA9" w:rsidRPr="00CB18C8" w:rsidRDefault="00C36CA9" w:rsidP="00CB18C8">
      <w:pPr>
        <w:ind w:left="-284"/>
        <w:rPr>
          <w:rFonts w:ascii="Arial" w:hAnsi="Arial" w:cs="Arial"/>
          <w:sz w:val="22"/>
          <w:szCs w:val="22"/>
        </w:rPr>
      </w:pPr>
      <w:r w:rsidRPr="00CB18C8">
        <w:rPr>
          <w:rFonts w:ascii="Arial" w:hAnsi="Arial" w:cs="Arial"/>
          <w:sz w:val="22"/>
          <w:szCs w:val="22"/>
        </w:rPr>
        <w:t xml:space="preserve"> </w:t>
      </w:r>
    </w:p>
    <w:p w14:paraId="78E9AA07" w14:textId="77777777" w:rsidR="000F5D44"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Neoddeliteľnou súčasťou tejto rámcovej dohody</w:t>
      </w:r>
      <w:r w:rsidR="000F5D44" w:rsidRPr="00CB18C8">
        <w:rPr>
          <w:rFonts w:ascii="Arial" w:hAnsi="Arial" w:cs="Arial"/>
          <w:sz w:val="22"/>
          <w:szCs w:val="22"/>
        </w:rPr>
        <w:t xml:space="preserve"> sú prílohy:</w:t>
      </w:r>
    </w:p>
    <w:p w14:paraId="372CC934" w14:textId="77777777" w:rsidR="002E5CB3"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 xml:space="preserve">Príloha č. 1 Zoznam poskytovaných servisných služieb a podmienky ich poskytovania </w:t>
      </w:r>
    </w:p>
    <w:p w14:paraId="4C2F90B4" w14:textId="77777777" w:rsidR="00630049" w:rsidRPr="00CB18C8" w:rsidRDefault="002E5CB3"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t>Príloha č. 2 Ceny hodinových sadzieb zhotoviteľa a poskytnutie zľavy s náhradných dielov</w:t>
      </w:r>
    </w:p>
    <w:p w14:paraId="57CF27CD" w14:textId="2D609DBD" w:rsidR="000F5D44" w:rsidRPr="00CB18C8" w:rsidRDefault="00F60EDD" w:rsidP="00CB18C8">
      <w:pPr>
        <w:pStyle w:val="Odsekzoznamu"/>
        <w:widowControl/>
        <w:suppressAutoHyphens w:val="0"/>
        <w:autoSpaceDE w:val="0"/>
        <w:autoSpaceDN w:val="0"/>
        <w:adjustRightInd w:val="0"/>
        <w:ind w:left="-284"/>
        <w:rPr>
          <w:rFonts w:ascii="Arial" w:eastAsia="Times New Roman" w:hAnsi="Arial" w:cs="Arial"/>
          <w:sz w:val="22"/>
          <w:szCs w:val="22"/>
        </w:rPr>
      </w:pPr>
      <w:bookmarkStart w:id="1" w:name="_Hlk503967443"/>
      <w:r w:rsidRPr="00CB18C8">
        <w:rPr>
          <w:rFonts w:ascii="Arial" w:eastAsia="Times New Roman" w:hAnsi="Arial" w:cs="Arial"/>
          <w:sz w:val="22"/>
          <w:szCs w:val="22"/>
        </w:rPr>
        <w:t>Príloha č.</w:t>
      </w:r>
      <w:r w:rsidR="00B900A8" w:rsidRPr="00CB18C8">
        <w:rPr>
          <w:rFonts w:ascii="Arial" w:eastAsia="Times New Roman" w:hAnsi="Arial" w:cs="Arial"/>
          <w:sz w:val="22"/>
          <w:szCs w:val="22"/>
        </w:rPr>
        <w:t xml:space="preserve"> </w:t>
      </w:r>
      <w:r w:rsidR="00BD57A2" w:rsidRPr="00CB18C8">
        <w:rPr>
          <w:rFonts w:ascii="Arial" w:eastAsia="Times New Roman" w:hAnsi="Arial" w:cs="Arial"/>
          <w:sz w:val="22"/>
          <w:szCs w:val="22"/>
        </w:rPr>
        <w:t>3</w:t>
      </w:r>
      <w:r w:rsidR="000F5D44" w:rsidRPr="00CB18C8">
        <w:rPr>
          <w:rFonts w:ascii="Arial" w:eastAsia="Times New Roman" w:hAnsi="Arial" w:cs="Arial"/>
          <w:sz w:val="22"/>
          <w:szCs w:val="22"/>
        </w:rPr>
        <w:t xml:space="preserve"> -  Zoznam oprávnených osôb za zhotoviteľa a</w:t>
      </w:r>
      <w:r w:rsidR="00BD57A2" w:rsidRPr="00CB18C8">
        <w:rPr>
          <w:rFonts w:ascii="Arial" w:eastAsia="Times New Roman" w:hAnsi="Arial" w:cs="Arial"/>
          <w:sz w:val="22"/>
          <w:szCs w:val="22"/>
        </w:rPr>
        <w:t> </w:t>
      </w:r>
      <w:r w:rsidR="000F5D44" w:rsidRPr="00CB18C8">
        <w:rPr>
          <w:rFonts w:ascii="Arial" w:eastAsia="Times New Roman" w:hAnsi="Arial" w:cs="Arial"/>
          <w:sz w:val="22"/>
          <w:szCs w:val="22"/>
        </w:rPr>
        <w:t>objednávateľa</w:t>
      </w:r>
    </w:p>
    <w:p w14:paraId="4136B838" w14:textId="2C4D4D97" w:rsidR="00BD57A2" w:rsidRPr="00CB18C8" w:rsidRDefault="00BD57A2" w:rsidP="00CB18C8">
      <w:pPr>
        <w:pStyle w:val="Odsekzoznamu"/>
        <w:widowControl/>
        <w:suppressAutoHyphens w:val="0"/>
        <w:autoSpaceDE w:val="0"/>
        <w:autoSpaceDN w:val="0"/>
        <w:adjustRightInd w:val="0"/>
        <w:ind w:left="-284"/>
        <w:rPr>
          <w:rFonts w:ascii="Arial" w:hAnsi="Arial" w:cs="Arial"/>
          <w:sz w:val="22"/>
          <w:szCs w:val="22"/>
        </w:rPr>
      </w:pPr>
      <w:r w:rsidRPr="00CB18C8">
        <w:rPr>
          <w:rFonts w:ascii="Arial" w:hAnsi="Arial" w:cs="Arial"/>
          <w:sz w:val="22"/>
          <w:szCs w:val="22"/>
        </w:rPr>
        <w:lastRenderedPageBreak/>
        <w:t>Príloha č.</w:t>
      </w:r>
      <w:r w:rsidR="00B900A8" w:rsidRPr="00CB18C8">
        <w:rPr>
          <w:rFonts w:ascii="Arial" w:hAnsi="Arial" w:cs="Arial"/>
          <w:sz w:val="22"/>
          <w:szCs w:val="22"/>
        </w:rPr>
        <w:t xml:space="preserve"> </w:t>
      </w:r>
      <w:r w:rsidRPr="00CB18C8">
        <w:rPr>
          <w:rFonts w:ascii="Arial" w:hAnsi="Arial" w:cs="Arial"/>
          <w:sz w:val="22"/>
          <w:szCs w:val="22"/>
        </w:rPr>
        <w:t>4 Miesto/ta poskytnutia služieb, ktoré sú predmetom zákazky sú jednotlivé servisné pracovisko/pracoviská zhotoviteľa</w:t>
      </w:r>
    </w:p>
    <w:p w14:paraId="6B460087" w14:textId="77777777" w:rsidR="0072741F" w:rsidRPr="00CB18C8" w:rsidRDefault="0072741F" w:rsidP="00CB18C8">
      <w:pPr>
        <w:pStyle w:val="Odsekzoznamu"/>
        <w:widowControl/>
        <w:suppressAutoHyphens w:val="0"/>
        <w:autoSpaceDE w:val="0"/>
        <w:autoSpaceDN w:val="0"/>
        <w:adjustRightInd w:val="0"/>
        <w:ind w:left="-284"/>
        <w:rPr>
          <w:rFonts w:ascii="Arial" w:eastAsia="Times New Roman" w:hAnsi="Arial" w:cs="Arial"/>
          <w:sz w:val="22"/>
          <w:szCs w:val="22"/>
        </w:rPr>
      </w:pPr>
      <w:r w:rsidRPr="00CB18C8">
        <w:rPr>
          <w:rFonts w:ascii="Arial" w:hAnsi="Arial" w:cs="Arial"/>
          <w:sz w:val="22"/>
          <w:szCs w:val="22"/>
        </w:rPr>
        <w:t>Príloha č. 5 Aktuálny zoznam vozidiel</w:t>
      </w:r>
    </w:p>
    <w:bookmarkEnd w:id="1"/>
    <w:p w14:paraId="778F201E" w14:textId="77777777" w:rsidR="000F5D44" w:rsidRPr="00CB18C8" w:rsidRDefault="000F5D44" w:rsidP="00CB18C8">
      <w:pPr>
        <w:pStyle w:val="Odsekzoznamu"/>
        <w:ind w:left="-284"/>
        <w:rPr>
          <w:rFonts w:ascii="Arial" w:hAnsi="Arial" w:cs="Arial"/>
          <w:sz w:val="22"/>
          <w:szCs w:val="22"/>
        </w:rPr>
      </w:pPr>
    </w:p>
    <w:p w14:paraId="48D02073" w14:textId="4483F02D"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Rámcová dohoda bola vyhotovená v 4 exemplároch, pričom 2 exempláre </w:t>
      </w:r>
      <w:proofErr w:type="spellStart"/>
      <w:r w:rsidRPr="00CB18C8">
        <w:rPr>
          <w:rFonts w:ascii="Arial" w:hAnsi="Arial" w:cs="Arial"/>
          <w:sz w:val="22"/>
          <w:szCs w:val="22"/>
        </w:rPr>
        <w:t>obdrží</w:t>
      </w:r>
      <w:proofErr w:type="spellEnd"/>
      <w:r w:rsidRPr="00CB18C8">
        <w:rPr>
          <w:rFonts w:ascii="Arial" w:hAnsi="Arial" w:cs="Arial"/>
          <w:sz w:val="22"/>
          <w:szCs w:val="22"/>
        </w:rPr>
        <w:t xml:space="preserve"> </w:t>
      </w:r>
      <w:r w:rsidR="006F09B9" w:rsidRPr="00CB18C8">
        <w:rPr>
          <w:rFonts w:ascii="Arial" w:hAnsi="Arial" w:cs="Arial"/>
          <w:sz w:val="22"/>
          <w:szCs w:val="22"/>
        </w:rPr>
        <w:t xml:space="preserve">objednávateľ </w:t>
      </w:r>
      <w:r w:rsidRPr="00CB18C8">
        <w:rPr>
          <w:rFonts w:ascii="Arial" w:hAnsi="Arial" w:cs="Arial"/>
          <w:sz w:val="22"/>
          <w:szCs w:val="22"/>
        </w:rPr>
        <w:t xml:space="preserve">a 2 exempláre </w:t>
      </w:r>
      <w:r w:rsidR="006F09B9" w:rsidRPr="00CB18C8">
        <w:rPr>
          <w:rFonts w:ascii="Arial" w:hAnsi="Arial" w:cs="Arial"/>
          <w:sz w:val="22"/>
          <w:szCs w:val="22"/>
        </w:rPr>
        <w:t>zhotoviteľ</w:t>
      </w:r>
      <w:r w:rsidRPr="00CB18C8">
        <w:rPr>
          <w:rFonts w:ascii="Arial" w:hAnsi="Arial" w:cs="Arial"/>
          <w:sz w:val="22"/>
          <w:szCs w:val="22"/>
        </w:rPr>
        <w:t xml:space="preserve">. </w:t>
      </w:r>
    </w:p>
    <w:p w14:paraId="7379B7DD" w14:textId="77777777" w:rsidR="00C36CA9" w:rsidRPr="00CB18C8" w:rsidRDefault="00C36CA9" w:rsidP="00CB18C8">
      <w:pPr>
        <w:ind w:left="-284"/>
        <w:rPr>
          <w:rFonts w:ascii="Arial" w:hAnsi="Arial" w:cs="Arial"/>
          <w:sz w:val="22"/>
          <w:szCs w:val="22"/>
        </w:rPr>
      </w:pPr>
    </w:p>
    <w:p w14:paraId="1F8F7C31"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Práva a povinnosti zmluvných strán touto rámcovou dohodou neupravené sa riadia príslušnými ustanoveniami Obchodného zákonníka č. 513/1991 Zb. v platnom znení.</w:t>
      </w:r>
    </w:p>
    <w:p w14:paraId="5E9C34A6" w14:textId="77777777" w:rsidR="00C36CA9" w:rsidRPr="00CB18C8" w:rsidRDefault="00C36CA9" w:rsidP="00CB18C8">
      <w:pPr>
        <w:ind w:left="-284"/>
        <w:contextualSpacing/>
        <w:rPr>
          <w:rFonts w:ascii="Arial" w:hAnsi="Arial" w:cs="Arial"/>
          <w:sz w:val="22"/>
          <w:szCs w:val="22"/>
        </w:rPr>
      </w:pPr>
    </w:p>
    <w:p w14:paraId="299C9DC5" w14:textId="77777777" w:rsidR="00C36CA9" w:rsidRPr="00CB18C8" w:rsidRDefault="00C36CA9" w:rsidP="00CB18C8">
      <w:pPr>
        <w:pStyle w:val="Odsekzoznamu"/>
        <w:widowControl/>
        <w:numPr>
          <w:ilvl w:val="0"/>
          <w:numId w:val="7"/>
        </w:numPr>
        <w:suppressAutoHyphens w:val="0"/>
        <w:ind w:left="-284"/>
        <w:rPr>
          <w:rFonts w:ascii="Arial" w:hAnsi="Arial" w:cs="Arial"/>
          <w:strike/>
          <w:color w:val="000000" w:themeColor="text1"/>
          <w:sz w:val="22"/>
          <w:szCs w:val="22"/>
        </w:rPr>
      </w:pPr>
      <w:r w:rsidRPr="00CB18C8">
        <w:rPr>
          <w:rFonts w:ascii="Arial" w:hAnsi="Arial" w:cs="Arial"/>
          <w:sz w:val="22"/>
          <w:szCs w:val="22"/>
        </w:rPr>
        <w:t xml:space="preserve">Nič v tejto rámcovej dohode sa nebude vykladať tak, že </w:t>
      </w:r>
      <w:r w:rsidR="000F5D44" w:rsidRPr="00CB18C8">
        <w:rPr>
          <w:rFonts w:ascii="Arial" w:hAnsi="Arial" w:cs="Arial"/>
          <w:sz w:val="22"/>
          <w:szCs w:val="22"/>
        </w:rPr>
        <w:t>objednávateľ</w:t>
      </w:r>
      <w:r w:rsidRPr="00CB18C8">
        <w:rPr>
          <w:rFonts w:ascii="Arial" w:hAnsi="Arial" w:cs="Arial"/>
          <w:sz w:val="22"/>
          <w:szCs w:val="22"/>
        </w:rPr>
        <w:t xml:space="preserve"> musí odobrať na základe tejto rámcovej dohody od </w:t>
      </w:r>
      <w:r w:rsidR="000F5D44" w:rsidRPr="00CB18C8">
        <w:rPr>
          <w:rFonts w:ascii="Arial" w:hAnsi="Arial" w:cs="Arial"/>
          <w:sz w:val="22"/>
          <w:szCs w:val="22"/>
        </w:rPr>
        <w:t>zhotoviteľa</w:t>
      </w:r>
      <w:r w:rsidRPr="00CB18C8">
        <w:rPr>
          <w:rFonts w:ascii="Arial" w:hAnsi="Arial" w:cs="Arial"/>
          <w:sz w:val="22"/>
          <w:szCs w:val="22"/>
        </w:rPr>
        <w:t xml:space="preserve"> nejaké konkrétne určené </w:t>
      </w:r>
      <w:r w:rsidR="000F5D44" w:rsidRPr="00CB18C8">
        <w:rPr>
          <w:rFonts w:ascii="Arial" w:hAnsi="Arial" w:cs="Arial"/>
          <w:sz w:val="22"/>
          <w:szCs w:val="22"/>
        </w:rPr>
        <w:t xml:space="preserve">služby uvedené v predmete </w:t>
      </w:r>
      <w:r w:rsidRPr="00CB18C8">
        <w:rPr>
          <w:rFonts w:ascii="Arial" w:hAnsi="Arial" w:cs="Arial"/>
          <w:sz w:val="22"/>
          <w:szCs w:val="22"/>
        </w:rPr>
        <w:t xml:space="preserve">rámcovej dohody. </w:t>
      </w:r>
      <w:r w:rsidRPr="00CB18C8">
        <w:rPr>
          <w:rFonts w:ascii="Arial" w:hAnsi="Arial" w:cs="Arial"/>
          <w:color w:val="000000" w:themeColor="text1"/>
          <w:sz w:val="22"/>
          <w:szCs w:val="22"/>
        </w:rPr>
        <w:t xml:space="preserve">Konkrétne množstvo zadaných zákaziek za obdobie platnosti tejto rámcovej dohody bude určené výhradne </w:t>
      </w:r>
      <w:r w:rsidR="000F5D44" w:rsidRPr="00CB18C8">
        <w:rPr>
          <w:rFonts w:ascii="Arial" w:hAnsi="Arial" w:cs="Arial"/>
          <w:color w:val="000000" w:themeColor="text1"/>
          <w:sz w:val="22"/>
          <w:szCs w:val="22"/>
        </w:rPr>
        <w:t>objednávateľom</w:t>
      </w:r>
      <w:r w:rsidRPr="00CB18C8">
        <w:rPr>
          <w:rFonts w:ascii="Arial" w:hAnsi="Arial" w:cs="Arial"/>
          <w:color w:val="000000" w:themeColor="text1"/>
          <w:sz w:val="22"/>
          <w:szCs w:val="22"/>
        </w:rPr>
        <w:t xml:space="preserve"> na základe zadávania jednotlivých objednávok podľa jeho potrieb a finančných možností. </w:t>
      </w:r>
    </w:p>
    <w:p w14:paraId="785D63C2" w14:textId="77777777" w:rsidR="00C36CA9" w:rsidRPr="00CB18C8" w:rsidRDefault="00C36CA9" w:rsidP="00CB18C8">
      <w:pPr>
        <w:ind w:left="-284"/>
        <w:rPr>
          <w:rFonts w:ascii="Arial" w:hAnsi="Arial" w:cs="Arial"/>
          <w:strike/>
          <w:color w:val="FF0000"/>
          <w:sz w:val="22"/>
          <w:szCs w:val="22"/>
        </w:rPr>
      </w:pPr>
    </w:p>
    <w:p w14:paraId="31C8F779" w14:textId="77777777" w:rsidR="00C36CA9" w:rsidRPr="00CB18C8" w:rsidRDefault="00C36CA9"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CB18C8" w:rsidRDefault="00C36CA9" w:rsidP="00CB18C8">
      <w:pPr>
        <w:ind w:left="-284"/>
        <w:contextualSpacing/>
        <w:rPr>
          <w:rFonts w:ascii="Arial" w:hAnsi="Arial" w:cs="Arial"/>
          <w:color w:val="000000" w:themeColor="text1"/>
          <w:sz w:val="22"/>
          <w:szCs w:val="22"/>
        </w:rPr>
      </w:pPr>
    </w:p>
    <w:p w14:paraId="4ACE190F"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pre účely tejto rámcovej dohody zodpovedá za plnenia vykonané svojimi subdodávateľmi rovnako, akoby ich vykonal sám. Pre účely tejto dohody sa za subdodávateľa považuje v zmysle § 2 ods. 5 písm. e) zákona </w:t>
      </w:r>
      <w:r w:rsidRPr="00CB18C8">
        <w:rPr>
          <w:rFonts w:ascii="Arial" w:hAnsi="Arial" w:cs="Arial"/>
          <w:color w:val="000000" w:themeColor="text1"/>
          <w:sz w:val="22"/>
          <w:szCs w:val="22"/>
        </w:rPr>
        <w:t xml:space="preserve">č. 343/2015 </w:t>
      </w:r>
      <w:proofErr w:type="spellStart"/>
      <w:r w:rsidRPr="00CB18C8">
        <w:rPr>
          <w:rFonts w:ascii="Arial" w:hAnsi="Arial" w:cs="Arial"/>
          <w:color w:val="000000" w:themeColor="text1"/>
          <w:sz w:val="22"/>
          <w:szCs w:val="22"/>
        </w:rPr>
        <w:t>Z.z</w:t>
      </w:r>
      <w:proofErr w:type="spellEnd"/>
      <w:r w:rsidRPr="00CB18C8">
        <w:rPr>
          <w:rFonts w:ascii="Arial" w:hAnsi="Arial" w:cs="Arial"/>
          <w:color w:val="000000" w:themeColor="text1"/>
          <w:sz w:val="22"/>
          <w:szCs w:val="22"/>
        </w:rPr>
        <w:t xml:space="preserve">., </w:t>
      </w:r>
      <w:r w:rsidR="00C36CA9" w:rsidRPr="00CB18C8">
        <w:rPr>
          <w:rFonts w:ascii="Arial" w:hAnsi="Arial" w:cs="Arial"/>
          <w:color w:val="000000" w:themeColor="text1"/>
          <w:sz w:val="22"/>
          <w:szCs w:val="22"/>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CB18C8" w:rsidRDefault="00C36CA9" w:rsidP="00CB18C8">
      <w:pPr>
        <w:ind w:left="-284"/>
        <w:contextualSpacing/>
        <w:rPr>
          <w:rFonts w:ascii="Arial" w:hAnsi="Arial" w:cs="Arial"/>
          <w:color w:val="000000" w:themeColor="text1"/>
          <w:sz w:val="22"/>
          <w:szCs w:val="22"/>
        </w:rPr>
      </w:pPr>
    </w:p>
    <w:p w14:paraId="3A6DC91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určuje nasledovných subdodávateľov, ktorých bude využívať pri plnení tejto rámcovej dohody (údaj v čase uzatvorenia tejto rámcovej dohody) :</w:t>
      </w:r>
    </w:p>
    <w:p w14:paraId="20C830D4" w14:textId="77777777" w:rsidR="00C36CA9" w:rsidRPr="00CB18C8" w:rsidRDefault="00C36CA9" w:rsidP="00CB18C8">
      <w:pPr>
        <w:ind w:left="-284"/>
        <w:rPr>
          <w:rFonts w:ascii="Arial" w:hAnsi="Arial" w:cs="Arial"/>
          <w:color w:val="000000" w:themeColor="text1"/>
          <w:sz w:val="22"/>
          <w:szCs w:val="22"/>
        </w:rPr>
      </w:pPr>
    </w:p>
    <w:p w14:paraId="3B05F4B5"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Obchodné meno:</w:t>
      </w:r>
    </w:p>
    <w:p w14:paraId="6E89865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Sídlo/miesto podnikania:</w:t>
      </w:r>
    </w:p>
    <w:p w14:paraId="2CF489FC"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IČO:</w:t>
      </w:r>
    </w:p>
    <w:p w14:paraId="3C5E471D" w14:textId="77777777" w:rsidR="00C36CA9" w:rsidRPr="00CB18C8" w:rsidRDefault="00C36CA9" w:rsidP="00CB18C8">
      <w:pPr>
        <w:ind w:left="-284"/>
        <w:rPr>
          <w:rFonts w:ascii="Arial" w:hAnsi="Arial" w:cs="Arial"/>
          <w:color w:val="000000" w:themeColor="text1"/>
          <w:sz w:val="22"/>
          <w:szCs w:val="22"/>
        </w:rPr>
      </w:pPr>
      <w:r w:rsidRPr="00CB18C8">
        <w:rPr>
          <w:rFonts w:ascii="Arial" w:hAnsi="Arial" w:cs="Arial"/>
          <w:color w:val="000000" w:themeColor="text1"/>
          <w:sz w:val="22"/>
          <w:szCs w:val="22"/>
        </w:rPr>
        <w:t>Osoba oprávnená konať za subdodávateľa v rozsahu meno, priezvisko, adresa pobytu a dátum narodenia:</w:t>
      </w:r>
    </w:p>
    <w:p w14:paraId="07DAF0B7" w14:textId="77777777" w:rsidR="00C36CA9" w:rsidRPr="00CB18C8" w:rsidRDefault="00C36CA9" w:rsidP="00CB18C8">
      <w:pPr>
        <w:ind w:left="-284"/>
        <w:rPr>
          <w:rFonts w:ascii="Arial" w:hAnsi="Arial" w:cs="Arial"/>
          <w:color w:val="000000" w:themeColor="text1"/>
          <w:sz w:val="22"/>
          <w:szCs w:val="22"/>
        </w:rPr>
      </w:pPr>
    </w:p>
    <w:p w14:paraId="75515366"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zaviazaný z tejto rámcovej dohody je povinný počas platnosti oznamovať </w:t>
      </w:r>
      <w:r w:rsidRPr="00CB18C8">
        <w:rPr>
          <w:rFonts w:ascii="Arial" w:hAnsi="Arial" w:cs="Arial"/>
          <w:color w:val="000000" w:themeColor="text1"/>
          <w:sz w:val="22"/>
          <w:szCs w:val="22"/>
        </w:rPr>
        <w:t xml:space="preserve">objednávateľovi </w:t>
      </w:r>
      <w:r w:rsidR="00C36CA9" w:rsidRPr="00CB18C8">
        <w:rPr>
          <w:rFonts w:ascii="Arial" w:hAnsi="Arial" w:cs="Arial"/>
          <w:color w:val="000000" w:themeColor="text1"/>
          <w:sz w:val="22"/>
          <w:szCs w:val="22"/>
        </w:rPr>
        <w:t>akúkoľvek zmenu údajov o ktoromkoľvek subdodávateľovi uvedenom v ods. 8 tohto článku rámcovej dohody, a to písomnou formou najneskôr do 15 dní odo dňa uskutočnenia zmeny.</w:t>
      </w:r>
    </w:p>
    <w:p w14:paraId="4BF975BA" w14:textId="77777777" w:rsidR="00C36CA9" w:rsidRPr="00CB18C8" w:rsidRDefault="00C36CA9" w:rsidP="00CB18C8">
      <w:pPr>
        <w:ind w:left="-284"/>
        <w:rPr>
          <w:rFonts w:ascii="Arial" w:hAnsi="Arial" w:cs="Arial"/>
          <w:color w:val="000000" w:themeColor="text1"/>
          <w:sz w:val="22"/>
          <w:szCs w:val="22"/>
        </w:rPr>
      </w:pPr>
    </w:p>
    <w:p w14:paraId="3C263C35" w14:textId="77777777" w:rsidR="00C36CA9" w:rsidRPr="00CB18C8" w:rsidRDefault="000F5D44"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Doplnenie subdodávateľa alebo zmena </w:t>
      </w:r>
      <w:r w:rsidR="00C36CA9" w:rsidRPr="00CB18C8">
        <w:rPr>
          <w:rFonts w:ascii="Arial" w:hAnsi="Arial" w:cs="Arial"/>
          <w:color w:val="000000" w:themeColor="text1"/>
          <w:sz w:val="22"/>
          <w:szCs w:val="22"/>
        </w:rPr>
        <w:t>subdodávateľa uvedeného v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za iného subdodávateľa je možná len na základe uzatvoreného dodatku k rámcovej dohode. </w:t>
      </w:r>
      <w:r w:rsidRPr="00CB18C8">
        <w:rPr>
          <w:rFonts w:ascii="Arial" w:hAnsi="Arial" w:cs="Arial"/>
          <w:color w:val="000000" w:themeColor="text1"/>
          <w:sz w:val="22"/>
          <w:szCs w:val="22"/>
        </w:rPr>
        <w:t>Zhotoviteľ</w:t>
      </w:r>
      <w:r w:rsidR="00C36CA9" w:rsidRPr="00CB18C8">
        <w:rPr>
          <w:rFonts w:ascii="Arial" w:hAnsi="Arial" w:cs="Arial"/>
          <w:color w:val="000000" w:themeColor="text1"/>
          <w:sz w:val="22"/>
          <w:szCs w:val="22"/>
        </w:rPr>
        <w:t xml:space="preserve"> je povinný uviesť vo svojom návrhu na zmenu subdodávateľa všetky údaje v zmysle ods. 1</w:t>
      </w:r>
      <w:r w:rsidRPr="00CB18C8">
        <w:rPr>
          <w:rFonts w:ascii="Arial" w:hAnsi="Arial" w:cs="Arial"/>
          <w:color w:val="000000" w:themeColor="text1"/>
          <w:sz w:val="22"/>
          <w:szCs w:val="22"/>
        </w:rPr>
        <w:t>0</w:t>
      </w:r>
      <w:r w:rsidR="00C36CA9" w:rsidRPr="00CB18C8">
        <w:rPr>
          <w:rFonts w:ascii="Arial" w:hAnsi="Arial" w:cs="Arial"/>
          <w:color w:val="000000" w:themeColor="text1"/>
          <w:sz w:val="22"/>
          <w:szCs w:val="22"/>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CB18C8" w:rsidRDefault="00C36CA9" w:rsidP="00CB18C8">
      <w:pPr>
        <w:pStyle w:val="Odsekzoznamu"/>
        <w:ind w:left="-284"/>
        <w:rPr>
          <w:rFonts w:ascii="Arial" w:hAnsi="Arial" w:cs="Arial"/>
          <w:color w:val="000000" w:themeColor="text1"/>
          <w:sz w:val="22"/>
          <w:szCs w:val="22"/>
        </w:rPr>
      </w:pPr>
    </w:p>
    <w:p w14:paraId="40E8DBB1" w14:textId="77777777" w:rsidR="003C3488" w:rsidRPr="00CB18C8" w:rsidRDefault="003C3488" w:rsidP="00CB18C8">
      <w:pPr>
        <w:pStyle w:val="Odsekzoznamu"/>
        <w:ind w:left="-284"/>
        <w:rPr>
          <w:rFonts w:ascii="Arial" w:hAnsi="Arial" w:cs="Arial"/>
          <w:sz w:val="22"/>
          <w:szCs w:val="22"/>
        </w:rPr>
      </w:pPr>
    </w:p>
    <w:p w14:paraId="4040EC85" w14:textId="77777777" w:rsidR="003C3488" w:rsidRPr="00CB18C8" w:rsidRDefault="003C3488" w:rsidP="00CB18C8">
      <w:pPr>
        <w:pStyle w:val="Odsekzoznamu"/>
        <w:widowControl/>
        <w:numPr>
          <w:ilvl w:val="0"/>
          <w:numId w:val="7"/>
        </w:numPr>
        <w:suppressAutoHyphens w:val="0"/>
        <w:spacing w:before="120" w:after="120"/>
        <w:ind w:left="-284"/>
        <w:rPr>
          <w:rFonts w:ascii="Arial" w:hAnsi="Arial" w:cs="Arial"/>
          <w:iCs/>
          <w:sz w:val="22"/>
          <w:szCs w:val="22"/>
        </w:rPr>
      </w:pPr>
      <w:r w:rsidRPr="00CB18C8">
        <w:rPr>
          <w:rFonts w:ascii="Arial" w:hAnsi="Arial" w:cs="Arial"/>
          <w:iCs/>
          <w:sz w:val="22"/>
          <w:szCs w:val="22"/>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a)      ruským občanom, spoločnostiam, subjektom alebo orgánom sídliacim v Rusku, </w:t>
      </w:r>
    </w:p>
    <w:p w14:paraId="459969F7"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 xml:space="preserve">b)      spoločnostiam alebo subjektom, ktoré sú priamo alebo nepriamo akýmkoľvek spôsobom vlastnené z viac ako 50 % ruskými občanmi, spoločnosťami, subjektami alebo orgánmi sídliacimi v </w:t>
      </w:r>
      <w:r w:rsidRPr="00CB18C8">
        <w:rPr>
          <w:rStyle w:val="markedcontent"/>
          <w:rFonts w:ascii="Arial" w:hAnsi="Arial" w:cs="Arial"/>
          <w:iCs/>
          <w:sz w:val="22"/>
          <w:szCs w:val="22"/>
        </w:rPr>
        <w:lastRenderedPageBreak/>
        <w:t xml:space="preserve">Rusku a </w:t>
      </w:r>
    </w:p>
    <w:p w14:paraId="29831035"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c)      osobám, ktoré v ich mene alebo na základe ich pokynov predkladajú ponuku alebo plnia zákazku.</w:t>
      </w:r>
    </w:p>
    <w:p w14:paraId="2411952D" w14:textId="77777777" w:rsidR="003C3488" w:rsidRPr="00CB18C8" w:rsidRDefault="003C3488" w:rsidP="00CB18C8">
      <w:pPr>
        <w:pStyle w:val="Odsekzoznamu"/>
        <w:ind w:left="-284"/>
        <w:rPr>
          <w:rFonts w:ascii="Arial" w:hAnsi="Arial" w:cs="Arial"/>
          <w:iCs/>
          <w:sz w:val="22"/>
          <w:szCs w:val="22"/>
        </w:rPr>
      </w:pPr>
      <w:r w:rsidRPr="00CB18C8">
        <w:rPr>
          <w:rStyle w:val="markedcontent"/>
          <w:rFonts w:ascii="Arial" w:hAnsi="Arial" w:cs="Arial"/>
          <w:iCs/>
          <w:sz w:val="22"/>
          <w:szCs w:val="22"/>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CB18C8">
        <w:rPr>
          <w:rFonts w:ascii="Arial" w:hAnsi="Arial" w:cs="Arial"/>
          <w:iCs/>
          <w:sz w:val="22"/>
          <w:szCs w:val="22"/>
        </w:rPr>
        <w:t>.</w:t>
      </w:r>
    </w:p>
    <w:p w14:paraId="5194A39B" w14:textId="77777777" w:rsidR="003C3488" w:rsidRPr="00CB18C8" w:rsidRDefault="003C3488" w:rsidP="00CB18C8">
      <w:pPr>
        <w:widowControl/>
        <w:suppressAutoHyphens w:val="0"/>
        <w:ind w:left="-284"/>
        <w:contextualSpacing/>
        <w:rPr>
          <w:rFonts w:ascii="Arial" w:hAnsi="Arial" w:cs="Arial"/>
          <w:sz w:val="22"/>
          <w:szCs w:val="22"/>
        </w:rPr>
      </w:pPr>
    </w:p>
    <w:p w14:paraId="4E555D5B" w14:textId="77777777" w:rsidR="00BB71CF" w:rsidRPr="00CB18C8" w:rsidRDefault="00BB71CF" w:rsidP="00CB18C8">
      <w:pPr>
        <w:widowControl/>
        <w:numPr>
          <w:ilvl w:val="0"/>
          <w:numId w:val="7"/>
        </w:numPr>
        <w:suppressAutoHyphens w:val="0"/>
        <w:ind w:left="-284"/>
        <w:rPr>
          <w:rFonts w:ascii="Arial" w:hAnsi="Arial" w:cs="Arial"/>
          <w:color w:val="000000" w:themeColor="text1"/>
          <w:sz w:val="22"/>
          <w:szCs w:val="22"/>
        </w:rPr>
      </w:pPr>
      <w:r w:rsidRPr="00CB18C8">
        <w:rPr>
          <w:rFonts w:ascii="Arial" w:hAnsi="Arial" w:cs="Arial"/>
          <w:color w:val="000000" w:themeColor="text1"/>
          <w:sz w:val="22"/>
          <w:szCs w:val="22"/>
        </w:rPr>
        <w:t xml:space="preserve">Akékoľvek zmeny a doplnky tejto rámcovej dohody je možné vykonať len písomne, formou očíslovaných dodatkov podpísaných obidvoma zmluvnými stranami. </w:t>
      </w:r>
    </w:p>
    <w:p w14:paraId="3BEB430D" w14:textId="77777777" w:rsidR="00BB71CF" w:rsidRPr="00CB18C8" w:rsidRDefault="00BB71CF" w:rsidP="00CB18C8">
      <w:pPr>
        <w:ind w:left="-284"/>
        <w:rPr>
          <w:rFonts w:ascii="Arial" w:hAnsi="Arial" w:cs="Arial"/>
          <w:sz w:val="22"/>
          <w:szCs w:val="22"/>
        </w:rPr>
      </w:pPr>
    </w:p>
    <w:p w14:paraId="4B781F24" w14:textId="77777777" w:rsidR="00BB71CF" w:rsidRPr="00CB18C8" w:rsidRDefault="00BB71CF" w:rsidP="00CB18C8">
      <w:pPr>
        <w:widowControl/>
        <w:numPr>
          <w:ilvl w:val="0"/>
          <w:numId w:val="7"/>
        </w:numPr>
        <w:suppressAutoHyphens w:val="0"/>
        <w:ind w:left="-284"/>
        <w:rPr>
          <w:rFonts w:ascii="Arial" w:hAnsi="Arial" w:cs="Arial"/>
          <w:sz w:val="22"/>
          <w:szCs w:val="22"/>
        </w:rPr>
      </w:pPr>
      <w:r w:rsidRPr="00CB18C8">
        <w:rPr>
          <w:rFonts w:ascii="Arial" w:hAnsi="Arial" w:cs="Arial"/>
          <w:sz w:val="22"/>
          <w:szCs w:val="22"/>
        </w:rPr>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CB18C8" w:rsidRDefault="00BB71CF" w:rsidP="00CB18C8">
      <w:pPr>
        <w:ind w:left="-284"/>
        <w:rPr>
          <w:rFonts w:ascii="Arial" w:hAnsi="Arial" w:cs="Arial"/>
          <w:sz w:val="22"/>
          <w:szCs w:val="22"/>
        </w:rPr>
      </w:pPr>
    </w:p>
    <w:p w14:paraId="379F6163" w14:textId="77777777" w:rsidR="00BB71CF" w:rsidRPr="00CB18C8" w:rsidRDefault="00BB71CF" w:rsidP="00CB18C8">
      <w:pPr>
        <w:widowControl/>
        <w:numPr>
          <w:ilvl w:val="0"/>
          <w:numId w:val="7"/>
        </w:numPr>
        <w:suppressAutoHyphens w:val="0"/>
        <w:ind w:left="-284"/>
        <w:contextualSpacing/>
        <w:rPr>
          <w:rFonts w:ascii="Arial" w:hAnsi="Arial" w:cs="Arial"/>
          <w:sz w:val="22"/>
          <w:szCs w:val="22"/>
        </w:rPr>
      </w:pPr>
      <w:r w:rsidRPr="00CB18C8">
        <w:rPr>
          <w:rFonts w:ascii="Arial" w:hAnsi="Arial" w:cs="Arial"/>
          <w:sz w:val="22"/>
          <w:szCs w:val="22"/>
        </w:rPr>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CB18C8" w:rsidRDefault="0034513D" w:rsidP="00CB18C8">
      <w:pPr>
        <w:ind w:left="-284"/>
        <w:rPr>
          <w:rFonts w:ascii="Arial" w:hAnsi="Arial" w:cs="Arial"/>
          <w:sz w:val="22"/>
          <w:szCs w:val="22"/>
        </w:rPr>
      </w:pPr>
    </w:p>
    <w:p w14:paraId="46A6A47D" w14:textId="77777777" w:rsidR="00DF16BC" w:rsidRPr="00CB18C8" w:rsidRDefault="00DF16BC" w:rsidP="00CB18C8">
      <w:pPr>
        <w:ind w:left="-284"/>
        <w:rPr>
          <w:rFonts w:ascii="Arial" w:hAnsi="Arial" w:cs="Arial"/>
          <w:sz w:val="22"/>
          <w:szCs w:val="22"/>
        </w:rPr>
      </w:pPr>
    </w:p>
    <w:p w14:paraId="020135D7" w14:textId="04E19C8B" w:rsidR="00DF16BC" w:rsidRPr="00CB18C8" w:rsidRDefault="00160F84" w:rsidP="00CB18C8">
      <w:pPr>
        <w:ind w:left="-284"/>
        <w:rPr>
          <w:rFonts w:ascii="Arial" w:hAnsi="Arial" w:cs="Arial"/>
          <w:sz w:val="22"/>
          <w:szCs w:val="22"/>
        </w:rPr>
      </w:pPr>
      <w:r>
        <w:rPr>
          <w:rFonts w:ascii="Arial" w:hAnsi="Arial" w:cs="Arial"/>
          <w:sz w:val="22"/>
          <w:szCs w:val="22"/>
        </w:rPr>
        <w:t xml:space="preserve">   </w:t>
      </w:r>
    </w:p>
    <w:p w14:paraId="037B3833" w14:textId="7A7C5D54" w:rsidR="005D0A0A" w:rsidRPr="00CB18C8" w:rsidRDefault="005D0A0A" w:rsidP="00CB18C8">
      <w:pPr>
        <w:ind w:left="-284"/>
        <w:rPr>
          <w:rFonts w:ascii="Arial" w:hAnsi="Arial" w:cs="Arial"/>
          <w:sz w:val="22"/>
          <w:szCs w:val="22"/>
        </w:rPr>
      </w:pPr>
      <w:r w:rsidRPr="00CB18C8">
        <w:rPr>
          <w:rFonts w:ascii="Arial" w:hAnsi="Arial" w:cs="Arial"/>
          <w:sz w:val="22"/>
          <w:szCs w:val="22"/>
        </w:rPr>
        <w:t>V</w:t>
      </w:r>
      <w:r w:rsidR="00A61961">
        <w:rPr>
          <w:rFonts w:ascii="Arial" w:hAnsi="Arial" w:cs="Arial"/>
          <w:sz w:val="22"/>
          <w:szCs w:val="22"/>
        </w:rPr>
        <w:t> Uliči</w:t>
      </w:r>
      <w:r w:rsidR="00185DD4" w:rsidRPr="00CB18C8">
        <w:rPr>
          <w:rFonts w:ascii="Arial" w:hAnsi="Arial" w:cs="Arial"/>
          <w:sz w:val="22"/>
          <w:szCs w:val="22"/>
        </w:rPr>
        <w:t>,</w:t>
      </w:r>
      <w:r w:rsidRPr="00CB18C8">
        <w:rPr>
          <w:rFonts w:ascii="Arial" w:hAnsi="Arial" w:cs="Arial"/>
          <w:sz w:val="22"/>
          <w:szCs w:val="22"/>
        </w:rPr>
        <w:t xml:space="preserve"> dňa ........................</w:t>
      </w:r>
      <w:r w:rsidRPr="00CB18C8">
        <w:rPr>
          <w:rFonts w:ascii="Arial" w:hAnsi="Arial" w:cs="Arial"/>
          <w:sz w:val="22"/>
          <w:szCs w:val="22"/>
        </w:rPr>
        <w:tab/>
      </w:r>
      <w:r w:rsidRPr="00CB18C8">
        <w:rPr>
          <w:rFonts w:ascii="Arial" w:hAnsi="Arial" w:cs="Arial"/>
          <w:sz w:val="22"/>
          <w:szCs w:val="22"/>
        </w:rPr>
        <w:tab/>
      </w:r>
      <w:r w:rsidRPr="00CB18C8">
        <w:rPr>
          <w:rFonts w:ascii="Arial" w:hAnsi="Arial" w:cs="Arial"/>
          <w:sz w:val="22"/>
          <w:szCs w:val="22"/>
        </w:rPr>
        <w:tab/>
      </w:r>
      <w:r w:rsidR="00160F84">
        <w:rPr>
          <w:rFonts w:ascii="Arial" w:hAnsi="Arial" w:cs="Arial"/>
          <w:sz w:val="22"/>
          <w:szCs w:val="22"/>
        </w:rPr>
        <w:t xml:space="preserve">       </w:t>
      </w:r>
      <w:r w:rsidR="00A61961">
        <w:rPr>
          <w:rFonts w:ascii="Arial" w:hAnsi="Arial" w:cs="Arial"/>
          <w:sz w:val="22"/>
          <w:szCs w:val="22"/>
        </w:rPr>
        <w:t xml:space="preserve">                    </w:t>
      </w:r>
      <w:r w:rsidRPr="00CB18C8">
        <w:rPr>
          <w:rFonts w:ascii="Arial" w:hAnsi="Arial" w:cs="Arial"/>
          <w:sz w:val="22"/>
          <w:szCs w:val="22"/>
        </w:rPr>
        <w:t>V .....</w:t>
      </w:r>
      <w:r w:rsidR="00245844" w:rsidRPr="00CB18C8">
        <w:rPr>
          <w:rFonts w:ascii="Arial" w:hAnsi="Arial" w:cs="Arial"/>
          <w:sz w:val="22"/>
          <w:szCs w:val="22"/>
        </w:rPr>
        <w:t>.......................</w:t>
      </w:r>
      <w:r w:rsidRPr="00CB18C8">
        <w:rPr>
          <w:rFonts w:ascii="Arial" w:hAnsi="Arial" w:cs="Arial"/>
          <w:sz w:val="22"/>
          <w:szCs w:val="22"/>
        </w:rPr>
        <w:t>......, dňa .........</w:t>
      </w:r>
      <w:r w:rsidR="00A61961">
        <w:rPr>
          <w:rFonts w:ascii="Arial" w:hAnsi="Arial" w:cs="Arial"/>
          <w:sz w:val="22"/>
          <w:szCs w:val="22"/>
        </w:rPr>
        <w:t>...</w:t>
      </w:r>
      <w:r w:rsidRPr="00CB18C8">
        <w:rPr>
          <w:rFonts w:ascii="Arial" w:hAnsi="Arial" w:cs="Arial"/>
          <w:sz w:val="22"/>
          <w:szCs w:val="22"/>
        </w:rPr>
        <w:t>.........</w:t>
      </w:r>
    </w:p>
    <w:p w14:paraId="2927ADC2" w14:textId="77777777" w:rsidR="005D0A0A" w:rsidRPr="00CB18C8" w:rsidRDefault="005D0A0A" w:rsidP="00CB18C8">
      <w:pPr>
        <w:ind w:left="-284"/>
        <w:rPr>
          <w:rFonts w:ascii="Arial" w:hAnsi="Arial" w:cs="Arial"/>
          <w:sz w:val="22"/>
          <w:szCs w:val="22"/>
        </w:rPr>
      </w:pPr>
    </w:p>
    <w:p w14:paraId="7241C2E8" w14:textId="77777777" w:rsidR="005D0A0A" w:rsidRPr="00CB18C8" w:rsidRDefault="005D0A0A" w:rsidP="00CB18C8">
      <w:pPr>
        <w:ind w:left="-284"/>
        <w:rPr>
          <w:rFonts w:ascii="Arial" w:hAnsi="Arial" w:cs="Arial"/>
          <w:sz w:val="22"/>
          <w:szCs w:val="22"/>
        </w:rPr>
      </w:pPr>
    </w:p>
    <w:p w14:paraId="4001D64F" w14:textId="7A6E6935" w:rsidR="00160F84" w:rsidRPr="00CB18C8" w:rsidRDefault="00160F84" w:rsidP="00160F84">
      <w:pPr>
        <w:rPr>
          <w:rFonts w:ascii="Arial" w:hAnsi="Arial" w:cs="Arial"/>
          <w:sz w:val="22"/>
          <w:szCs w:val="22"/>
        </w:rPr>
      </w:pPr>
    </w:p>
    <w:p w14:paraId="09EE1EF6" w14:textId="31294EB4" w:rsidR="005D0A0A" w:rsidRPr="00CB18C8" w:rsidRDefault="00245844"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Za</w:t>
      </w:r>
      <w:r w:rsidR="005D0A0A" w:rsidRPr="00CB18C8">
        <w:rPr>
          <w:rFonts w:ascii="Arial" w:hAnsi="Arial" w:cs="Arial"/>
          <w:b w:val="0"/>
          <w:sz w:val="22"/>
          <w:szCs w:val="22"/>
          <w:lang w:val="sk-SK"/>
        </w:rPr>
        <w:t xml:space="preserve"> objednávateľa                                           </w:t>
      </w:r>
      <w:r w:rsidR="00160F84">
        <w:rPr>
          <w:rFonts w:ascii="Arial" w:hAnsi="Arial" w:cs="Arial"/>
          <w:b w:val="0"/>
          <w:sz w:val="22"/>
          <w:szCs w:val="22"/>
          <w:lang w:val="sk-SK"/>
        </w:rPr>
        <w:t xml:space="preserve">              </w:t>
      </w:r>
      <w:r w:rsidR="005D0A0A" w:rsidRPr="00CB18C8">
        <w:rPr>
          <w:rFonts w:ascii="Arial" w:hAnsi="Arial" w:cs="Arial"/>
          <w:b w:val="0"/>
          <w:sz w:val="22"/>
          <w:szCs w:val="22"/>
          <w:lang w:val="sk-SK"/>
        </w:rPr>
        <w:t>Za zhotoviteľa</w:t>
      </w:r>
    </w:p>
    <w:p w14:paraId="7D1D3E5A" w14:textId="77777777" w:rsidR="00160F84" w:rsidRDefault="00160F84" w:rsidP="00160F84">
      <w:pPr>
        <w:pStyle w:val="Nadpis1"/>
        <w:rPr>
          <w:rFonts w:ascii="Arial" w:eastAsia="Arial Unicode MS" w:hAnsi="Arial" w:cs="Arial"/>
          <w:b w:val="0"/>
          <w:sz w:val="22"/>
          <w:szCs w:val="22"/>
          <w:lang w:val="sk-SK"/>
        </w:rPr>
      </w:pPr>
    </w:p>
    <w:p w14:paraId="788D10E1" w14:textId="77777777" w:rsidR="00160F84" w:rsidRDefault="00160F84" w:rsidP="00160F84">
      <w:pPr>
        <w:pStyle w:val="Nadpis1"/>
        <w:rPr>
          <w:rFonts w:ascii="Arial" w:eastAsia="Arial Unicode MS" w:hAnsi="Arial" w:cs="Arial"/>
          <w:b w:val="0"/>
          <w:sz w:val="22"/>
          <w:szCs w:val="22"/>
          <w:lang w:val="sk-SK"/>
        </w:rPr>
      </w:pPr>
    </w:p>
    <w:p w14:paraId="25D69B05" w14:textId="77777777" w:rsidR="00160F84" w:rsidRDefault="00160F84" w:rsidP="00160F84">
      <w:pPr>
        <w:pStyle w:val="Nadpis1"/>
        <w:rPr>
          <w:rFonts w:ascii="Arial" w:eastAsia="Arial Unicode MS" w:hAnsi="Arial" w:cs="Arial"/>
          <w:b w:val="0"/>
          <w:sz w:val="22"/>
          <w:szCs w:val="22"/>
          <w:lang w:val="sk-SK"/>
        </w:rPr>
      </w:pPr>
    </w:p>
    <w:p w14:paraId="3E176E13" w14:textId="77777777" w:rsidR="00160F84" w:rsidRDefault="00160F84" w:rsidP="00160F84">
      <w:pPr>
        <w:pStyle w:val="Nadpis1"/>
        <w:rPr>
          <w:rFonts w:ascii="Arial" w:eastAsia="Arial Unicode MS" w:hAnsi="Arial" w:cs="Arial"/>
          <w:b w:val="0"/>
          <w:sz w:val="22"/>
          <w:szCs w:val="22"/>
          <w:lang w:val="sk-SK"/>
        </w:rPr>
      </w:pPr>
    </w:p>
    <w:p w14:paraId="0F268ADA" w14:textId="0380B206" w:rsidR="005D0A0A" w:rsidRPr="00CB18C8" w:rsidRDefault="00927E9C" w:rsidP="00160F84">
      <w:pPr>
        <w:pStyle w:val="Nadpis1"/>
        <w:rPr>
          <w:rFonts w:ascii="Arial" w:hAnsi="Arial" w:cs="Arial"/>
          <w:b w:val="0"/>
          <w:sz w:val="22"/>
          <w:szCs w:val="22"/>
          <w:lang w:val="sk-SK"/>
        </w:rPr>
      </w:pPr>
      <w:r w:rsidRPr="00CB18C8">
        <w:rPr>
          <w:rFonts w:ascii="Arial" w:hAnsi="Arial" w:cs="Arial"/>
          <w:b w:val="0"/>
          <w:sz w:val="22"/>
          <w:szCs w:val="22"/>
          <w:lang w:val="sk-SK"/>
        </w:rPr>
        <w:t>..</w:t>
      </w:r>
      <w:r w:rsidR="00160F84">
        <w:rPr>
          <w:rFonts w:ascii="Arial" w:hAnsi="Arial" w:cs="Arial"/>
          <w:b w:val="0"/>
          <w:sz w:val="22"/>
          <w:szCs w:val="22"/>
          <w:lang w:val="sk-SK"/>
        </w:rPr>
        <w:t>.........................</w:t>
      </w:r>
      <w:r w:rsidRPr="00CB18C8">
        <w:rPr>
          <w:rFonts w:ascii="Arial" w:hAnsi="Arial" w:cs="Arial"/>
          <w:b w:val="0"/>
          <w:sz w:val="22"/>
          <w:szCs w:val="22"/>
          <w:lang w:val="sk-SK"/>
        </w:rPr>
        <w:t>...........................</w:t>
      </w:r>
      <w:r w:rsidR="00245844" w:rsidRPr="00CB18C8">
        <w:rPr>
          <w:rFonts w:ascii="Arial" w:hAnsi="Arial" w:cs="Arial"/>
          <w:b w:val="0"/>
          <w:sz w:val="22"/>
          <w:szCs w:val="22"/>
          <w:lang w:val="sk-SK"/>
        </w:rPr>
        <w:t xml:space="preserve">                            </w:t>
      </w:r>
      <w:r w:rsidR="00185DD4" w:rsidRPr="00CB18C8">
        <w:rPr>
          <w:rFonts w:ascii="Arial" w:hAnsi="Arial" w:cs="Arial"/>
          <w:b w:val="0"/>
          <w:sz w:val="22"/>
          <w:szCs w:val="22"/>
          <w:lang w:val="sk-SK"/>
        </w:rPr>
        <w:t xml:space="preserve"> </w:t>
      </w:r>
      <w:r w:rsidR="00245844" w:rsidRPr="00CB18C8">
        <w:rPr>
          <w:rFonts w:ascii="Arial" w:hAnsi="Arial" w:cs="Arial"/>
          <w:b w:val="0"/>
          <w:sz w:val="22"/>
          <w:szCs w:val="22"/>
          <w:lang w:val="sk-SK"/>
        </w:rPr>
        <w:t xml:space="preserve">  </w:t>
      </w:r>
      <w:r w:rsidR="00160F84">
        <w:rPr>
          <w:rFonts w:ascii="Arial" w:hAnsi="Arial" w:cs="Arial"/>
          <w:b w:val="0"/>
          <w:sz w:val="22"/>
          <w:szCs w:val="22"/>
          <w:lang w:val="sk-SK"/>
        </w:rPr>
        <w:t>.............</w:t>
      </w:r>
      <w:r w:rsidR="00245844" w:rsidRPr="00CB18C8">
        <w:rPr>
          <w:rFonts w:ascii="Arial" w:hAnsi="Arial" w:cs="Arial"/>
          <w:b w:val="0"/>
          <w:sz w:val="22"/>
          <w:szCs w:val="22"/>
          <w:lang w:val="sk-SK"/>
        </w:rPr>
        <w:t>..........................................</w:t>
      </w:r>
    </w:p>
    <w:p w14:paraId="54A98B9C" w14:textId="13D7BA78" w:rsidR="005D0A0A" w:rsidRPr="00CB18C8" w:rsidRDefault="005D0A0A" w:rsidP="00CB18C8">
      <w:pPr>
        <w:pStyle w:val="Nadpis1"/>
        <w:ind w:left="-284"/>
        <w:rPr>
          <w:rFonts w:ascii="Arial" w:hAnsi="Arial" w:cs="Arial"/>
          <w:b w:val="0"/>
          <w:sz w:val="22"/>
          <w:szCs w:val="22"/>
          <w:lang w:val="sk-SK"/>
        </w:rPr>
      </w:pP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85DD4" w:rsidRPr="00CB18C8">
        <w:rPr>
          <w:rFonts w:ascii="Arial" w:hAnsi="Arial" w:cs="Arial"/>
          <w:b w:val="0"/>
          <w:sz w:val="22"/>
          <w:szCs w:val="22"/>
          <w:lang w:val="sk-SK"/>
        </w:rPr>
        <w:t xml:space="preserve">Ing. </w:t>
      </w:r>
      <w:r w:rsidR="00160F84">
        <w:rPr>
          <w:rFonts w:ascii="Arial" w:hAnsi="Arial" w:cs="Arial"/>
          <w:b w:val="0"/>
          <w:sz w:val="22"/>
          <w:szCs w:val="22"/>
          <w:lang w:val="sk-SK"/>
        </w:rPr>
        <w:t>Andrej Bilec</w:t>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Pr="00CB18C8">
        <w:rPr>
          <w:rFonts w:ascii="Arial" w:hAnsi="Arial" w:cs="Arial"/>
          <w:b w:val="0"/>
          <w:sz w:val="22"/>
          <w:szCs w:val="22"/>
          <w:lang w:val="sk-SK"/>
        </w:rPr>
        <w:tab/>
      </w:r>
      <w:r w:rsidR="00160F84">
        <w:rPr>
          <w:rFonts w:ascii="Arial" w:hAnsi="Arial" w:cs="Arial"/>
          <w:b w:val="0"/>
          <w:sz w:val="22"/>
          <w:szCs w:val="22"/>
          <w:lang w:val="sk-SK"/>
        </w:rPr>
        <w:t xml:space="preserve">                       </w:t>
      </w:r>
      <w:r w:rsidRPr="00CB18C8">
        <w:rPr>
          <w:rFonts w:ascii="Arial" w:hAnsi="Arial" w:cs="Arial"/>
          <w:b w:val="0"/>
          <w:sz w:val="22"/>
          <w:szCs w:val="22"/>
          <w:lang w:val="sk-SK"/>
        </w:rPr>
        <w:t>konateľ</w:t>
      </w:r>
    </w:p>
    <w:p w14:paraId="075DC547" w14:textId="0384CF70" w:rsidR="007F7737" w:rsidRPr="00CB18C8" w:rsidRDefault="00245844" w:rsidP="00CB18C8">
      <w:pPr>
        <w:ind w:left="-284"/>
        <w:rPr>
          <w:rFonts w:ascii="Arial" w:hAnsi="Arial" w:cs="Arial"/>
          <w:sz w:val="22"/>
          <w:szCs w:val="22"/>
        </w:rPr>
      </w:pPr>
      <w:r w:rsidRPr="00CB18C8">
        <w:rPr>
          <w:rFonts w:ascii="Arial" w:hAnsi="Arial" w:cs="Arial"/>
          <w:color w:val="000000" w:themeColor="text1"/>
          <w:sz w:val="22"/>
          <w:szCs w:val="22"/>
        </w:rPr>
        <w:t xml:space="preserve">          </w:t>
      </w:r>
      <w:r w:rsidR="00185DD4" w:rsidRPr="00CB18C8">
        <w:rPr>
          <w:rFonts w:ascii="Arial" w:hAnsi="Arial" w:cs="Arial"/>
          <w:color w:val="000000" w:themeColor="text1"/>
          <w:sz w:val="22"/>
          <w:szCs w:val="22"/>
        </w:rPr>
        <w:t xml:space="preserve"> </w:t>
      </w:r>
      <w:r w:rsidR="00A61961">
        <w:rPr>
          <w:rFonts w:ascii="Arial" w:hAnsi="Arial" w:cs="Arial"/>
          <w:color w:val="000000" w:themeColor="text1"/>
          <w:sz w:val="22"/>
          <w:szCs w:val="22"/>
        </w:rPr>
        <w:t xml:space="preserve">       </w:t>
      </w:r>
      <w:r w:rsidR="00160F84">
        <w:rPr>
          <w:rFonts w:ascii="Arial" w:hAnsi="Arial" w:cs="Arial"/>
          <w:color w:val="000000" w:themeColor="text1"/>
          <w:sz w:val="22"/>
          <w:szCs w:val="22"/>
        </w:rPr>
        <w:t>riaditeľ OZ Ulič</w:t>
      </w:r>
    </w:p>
    <w:p w14:paraId="3365F3F5" w14:textId="77777777" w:rsidR="00C4724F" w:rsidRPr="00CB18C8" w:rsidRDefault="00C4724F" w:rsidP="00CB18C8">
      <w:pPr>
        <w:ind w:left="-284"/>
        <w:rPr>
          <w:rFonts w:ascii="Arial" w:hAnsi="Arial" w:cs="Arial"/>
          <w:sz w:val="22"/>
          <w:szCs w:val="22"/>
        </w:rPr>
      </w:pPr>
    </w:p>
    <w:p w14:paraId="694CDC90" w14:textId="77777777" w:rsidR="00C4724F" w:rsidRPr="00CB18C8" w:rsidRDefault="00C4724F" w:rsidP="00CB18C8">
      <w:pPr>
        <w:widowControl/>
        <w:suppressAutoHyphens w:val="0"/>
        <w:ind w:left="-284"/>
        <w:jc w:val="left"/>
        <w:rPr>
          <w:rFonts w:ascii="Arial" w:hAnsi="Arial" w:cs="Arial"/>
          <w:sz w:val="22"/>
          <w:szCs w:val="22"/>
        </w:rPr>
      </w:pPr>
      <w:r w:rsidRPr="00CB18C8">
        <w:rPr>
          <w:rFonts w:ascii="Arial" w:hAnsi="Arial" w:cs="Arial"/>
          <w:sz w:val="22"/>
          <w:szCs w:val="22"/>
        </w:rPr>
        <w:br w:type="page"/>
      </w:r>
    </w:p>
    <w:p w14:paraId="44B662FE" w14:textId="65373FE0" w:rsidR="00C4724F" w:rsidRPr="00CB18C8" w:rsidRDefault="00B72885" w:rsidP="00CB18C8">
      <w:pPr>
        <w:ind w:left="-284"/>
        <w:rPr>
          <w:rFonts w:ascii="Arial" w:hAnsi="Arial" w:cs="Arial"/>
          <w:sz w:val="22"/>
          <w:szCs w:val="22"/>
        </w:rPr>
      </w:pPr>
      <w:r w:rsidRPr="00CB18C8">
        <w:rPr>
          <w:rFonts w:ascii="Arial" w:hAnsi="Arial" w:cs="Arial"/>
          <w:b/>
          <w:sz w:val="22"/>
          <w:szCs w:val="22"/>
        </w:rPr>
        <w:lastRenderedPageBreak/>
        <w:t>Príloha č. 1</w:t>
      </w:r>
      <w:r w:rsidR="00552464" w:rsidRPr="00CB18C8">
        <w:rPr>
          <w:rFonts w:ascii="Arial" w:hAnsi="Arial" w:cs="Arial"/>
          <w:b/>
          <w:sz w:val="22"/>
          <w:szCs w:val="22"/>
        </w:rPr>
        <w:t>:</w:t>
      </w:r>
      <w:r w:rsidR="00552464" w:rsidRPr="00CB18C8">
        <w:rPr>
          <w:rFonts w:ascii="Arial" w:hAnsi="Arial" w:cs="Arial"/>
          <w:sz w:val="22"/>
          <w:szCs w:val="22"/>
        </w:rPr>
        <w:t xml:space="preserve"> Zoznam poskytovaných servisných služieb a podmienky ich poskytovania.</w:t>
      </w:r>
    </w:p>
    <w:p w14:paraId="24008C95" w14:textId="77777777" w:rsidR="00552464" w:rsidRPr="00CB18C8" w:rsidRDefault="00552464" w:rsidP="00CB18C8">
      <w:pPr>
        <w:pStyle w:val="Zkladntext2"/>
        <w:shd w:val="clear" w:color="auto" w:fill="auto"/>
        <w:spacing w:before="0" w:line="240" w:lineRule="auto"/>
        <w:ind w:left="-284" w:firstLine="0"/>
        <w:rPr>
          <w:rFonts w:ascii="Arial" w:hAnsi="Arial" w:cs="Arial"/>
          <w:b/>
          <w:sz w:val="22"/>
          <w:szCs w:val="22"/>
        </w:rPr>
      </w:pPr>
    </w:p>
    <w:p w14:paraId="5455719D" w14:textId="77777777" w:rsidR="00A37086" w:rsidRPr="00CB18C8" w:rsidRDefault="00A37086" w:rsidP="00CB18C8">
      <w:pPr>
        <w:pStyle w:val="Zkladntext2"/>
        <w:shd w:val="clear" w:color="auto" w:fill="auto"/>
        <w:spacing w:before="0" w:line="240" w:lineRule="auto"/>
        <w:ind w:left="-284" w:firstLine="0"/>
        <w:rPr>
          <w:rFonts w:ascii="Arial" w:hAnsi="Arial" w:cs="Arial"/>
          <w:sz w:val="22"/>
          <w:szCs w:val="22"/>
        </w:rPr>
      </w:pPr>
      <w:r w:rsidRPr="00CB18C8">
        <w:rPr>
          <w:rFonts w:ascii="Arial" w:hAnsi="Arial" w:cs="Arial"/>
          <w:b/>
          <w:sz w:val="22"/>
          <w:szCs w:val="22"/>
        </w:rPr>
        <w:t>Opravami a údržbami</w:t>
      </w:r>
      <w:r w:rsidRPr="00CB18C8">
        <w:rPr>
          <w:rFonts w:ascii="Arial" w:hAnsi="Arial" w:cs="Arial"/>
          <w:sz w:val="22"/>
          <w:szCs w:val="22"/>
        </w:rPr>
        <w:t xml:space="preserve"> referentských, dispozičných a technologických vozidiel sa rozumie </w:t>
      </w:r>
    </w:p>
    <w:p w14:paraId="6CF464B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servisu autorizovanou</w:t>
      </w:r>
      <w:r w:rsidRPr="00CB18C8">
        <w:rPr>
          <w:rFonts w:ascii="Arial" w:hAnsi="Arial" w:cs="Arial"/>
          <w:color w:val="000000" w:themeColor="text1"/>
          <w:sz w:val="22"/>
          <w:szCs w:val="22"/>
          <w:vertAlign w:val="superscript"/>
        </w:rPr>
        <w:t>1</w:t>
      </w:r>
      <w:r w:rsidRPr="00CB18C8">
        <w:rPr>
          <w:rFonts w:ascii="Arial" w:hAnsi="Arial" w:cs="Arial"/>
          <w:color w:val="000000" w:themeColor="text1"/>
          <w:sz w:val="22"/>
          <w:szCs w:val="22"/>
        </w:rPr>
        <w:t xml:space="preserve"> a/alebo nezávislou  opravovňou</w:t>
      </w:r>
      <w:r w:rsidRPr="00CB18C8">
        <w:rPr>
          <w:rFonts w:ascii="Arial" w:hAnsi="Arial" w:cs="Arial"/>
          <w:color w:val="000000" w:themeColor="text1"/>
          <w:sz w:val="22"/>
          <w:szCs w:val="22"/>
          <w:vertAlign w:val="superscript"/>
        </w:rPr>
        <w:t>2</w:t>
      </w:r>
      <w:r w:rsidRPr="00CB18C8">
        <w:rPr>
          <w:rFonts w:ascii="Arial" w:hAnsi="Arial" w:cs="Arial"/>
          <w:color w:val="000000" w:themeColor="text1"/>
          <w:sz w:val="22"/>
          <w:szCs w:val="22"/>
        </w:rPr>
        <w:t>záručného a pozáručného servisu ( pokračovanie pravidelných predpísaných servisných prehliadok)</w:t>
      </w:r>
    </w:p>
    <w:p w14:paraId="76C94BD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opráv bežného opotrebenia vozidiel, a náhlych mechanických,  elektroinštalačných a softvérových porúch vozidiel</w:t>
      </w:r>
    </w:p>
    <w:p w14:paraId="236EBB1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Vykonávanie diagnostiky a načítavanie chybových hlásení centrálnej riadiacej jednotky CPU ( ECU ) vozidiel, a všetkých akčných a bezpečnostných členov</w:t>
      </w:r>
    </w:p>
    <w:p w14:paraId="6A0C28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Skúška tlmičov a riadenia</w:t>
      </w:r>
    </w:p>
    <w:p w14:paraId="3820B4A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right="20" w:hanging="340"/>
        <w:rPr>
          <w:rFonts w:ascii="Arial" w:hAnsi="Arial" w:cs="Arial"/>
          <w:color w:val="000000" w:themeColor="text1"/>
          <w:sz w:val="22"/>
          <w:szCs w:val="22"/>
        </w:rPr>
      </w:pPr>
      <w:r w:rsidRPr="00CB18C8">
        <w:rPr>
          <w:rFonts w:ascii="Arial" w:hAnsi="Arial" w:cs="Arial"/>
          <w:color w:val="000000" w:themeColor="text1"/>
          <w:sz w:val="22"/>
          <w:szCs w:val="22"/>
        </w:rPr>
        <w:t>Diagnostika stavu prevádzkových kvapalín</w:t>
      </w:r>
    </w:p>
    <w:p w14:paraId="59C0808E"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Vykonávanie merania a nastavenie geometrie vozidiel</w:t>
      </w:r>
    </w:p>
    <w:p w14:paraId="49109F67"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Dodávka originálnych náhradných dielov a vybavenia,</w:t>
      </w:r>
      <w:r w:rsidRPr="00CB18C8">
        <w:rPr>
          <w:rFonts w:ascii="Arial" w:hAnsi="Arial" w:cs="Arial"/>
          <w:color w:val="000000" w:themeColor="text1"/>
          <w:sz w:val="22"/>
          <w:szCs w:val="22"/>
          <w:vertAlign w:val="superscript"/>
        </w:rPr>
        <w:t xml:space="preserve"> </w:t>
      </w:r>
      <w:r w:rsidRPr="00CB18C8">
        <w:rPr>
          <w:rFonts w:ascii="Arial" w:hAnsi="Arial" w:cs="Arial"/>
          <w:color w:val="000000" w:themeColor="text1"/>
          <w:sz w:val="22"/>
          <w:szCs w:val="22"/>
        </w:rPr>
        <w:t>prípadne náhradných dielov zodpovedajúcej akosti</w:t>
      </w:r>
      <w:r w:rsidRPr="00CB18C8">
        <w:rPr>
          <w:rFonts w:ascii="Arial" w:hAnsi="Arial" w:cs="Arial"/>
          <w:color w:val="000000" w:themeColor="text1"/>
          <w:sz w:val="22"/>
          <w:szCs w:val="22"/>
          <w:vertAlign w:val="superscript"/>
        </w:rPr>
        <w:t>3</w:t>
      </w:r>
      <w:r w:rsidRPr="00CB18C8">
        <w:rPr>
          <w:rFonts w:ascii="Arial" w:hAnsi="Arial" w:cs="Arial"/>
          <w:color w:val="000000" w:themeColor="text1"/>
          <w:sz w:val="22"/>
          <w:szCs w:val="22"/>
        </w:rPr>
        <w:t xml:space="preserve"> a iných alternatívnych náhradných dielov</w:t>
      </w:r>
    </w:p>
    <w:p w14:paraId="1DC007C4"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proofErr w:type="spellStart"/>
      <w:r w:rsidRPr="00CB18C8">
        <w:rPr>
          <w:rFonts w:ascii="Arial" w:hAnsi="Arial" w:cs="Arial"/>
          <w:color w:val="000000" w:themeColor="text1"/>
          <w:sz w:val="22"/>
          <w:szCs w:val="22"/>
        </w:rPr>
        <w:t>Lakýrnicke</w:t>
      </w:r>
      <w:proofErr w:type="spellEnd"/>
      <w:r w:rsidRPr="00CB18C8">
        <w:rPr>
          <w:rFonts w:ascii="Arial" w:hAnsi="Arial" w:cs="Arial"/>
          <w:color w:val="000000" w:themeColor="text1"/>
          <w:sz w:val="22"/>
          <w:szCs w:val="22"/>
        </w:rPr>
        <w:t xml:space="preserve"> a autoklampiarske práce</w:t>
      </w:r>
    </w:p>
    <w:p w14:paraId="6AF69968"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Príprava vozidiel na TK a EK </w:t>
      </w:r>
    </w:p>
    <w:p w14:paraId="11681542"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strike/>
          <w:color w:val="000000" w:themeColor="text1"/>
          <w:sz w:val="22"/>
          <w:szCs w:val="22"/>
        </w:rPr>
      </w:pPr>
      <w:r w:rsidRPr="00CB18C8">
        <w:rPr>
          <w:rFonts w:ascii="Arial" w:hAnsi="Arial" w:cs="Arial"/>
          <w:color w:val="000000" w:themeColor="text1"/>
          <w:sz w:val="22"/>
          <w:szCs w:val="22"/>
        </w:rPr>
        <w:t xml:space="preserve">Servis a údržba klimatizácií </w:t>
      </w:r>
    </w:p>
    <w:p w14:paraId="61043CCC"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Lepenie a opravy certifikovaných fólií na sklá, výmena poškodených skiel</w:t>
      </w:r>
    </w:p>
    <w:p w14:paraId="7A9D444F"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Montáž a oprava certifikovaných ťažných zariadení na vozidlá</w:t>
      </w:r>
    </w:p>
    <w:p w14:paraId="7E52819B" w14:textId="77777777" w:rsidR="00A37086" w:rsidRPr="00CB18C8" w:rsidRDefault="00A37086" w:rsidP="00CB18C8">
      <w:pPr>
        <w:pStyle w:val="Zkladntext2"/>
        <w:numPr>
          <w:ilvl w:val="0"/>
          <w:numId w:val="12"/>
        </w:numPr>
        <w:shd w:val="clear" w:color="auto" w:fill="auto"/>
        <w:tabs>
          <w:tab w:val="left" w:pos="707"/>
        </w:tabs>
        <w:spacing w:before="0" w:line="240" w:lineRule="auto"/>
        <w:ind w:left="-284" w:hanging="340"/>
        <w:rPr>
          <w:rFonts w:ascii="Arial" w:hAnsi="Arial" w:cs="Arial"/>
          <w:color w:val="000000" w:themeColor="text1"/>
          <w:sz w:val="22"/>
          <w:szCs w:val="22"/>
        </w:rPr>
      </w:pPr>
      <w:r w:rsidRPr="00CB18C8">
        <w:rPr>
          <w:rFonts w:ascii="Arial" w:hAnsi="Arial" w:cs="Arial"/>
          <w:color w:val="000000" w:themeColor="text1"/>
          <w:sz w:val="22"/>
          <w:szCs w:val="22"/>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CB18C8" w:rsidRDefault="00A37086" w:rsidP="00CB18C8">
      <w:pPr>
        <w:pStyle w:val="Zkladntext2"/>
        <w:numPr>
          <w:ilvl w:val="0"/>
          <w:numId w:val="12"/>
        </w:numPr>
        <w:shd w:val="clear" w:color="auto" w:fill="auto"/>
        <w:spacing w:before="0" w:line="240" w:lineRule="auto"/>
        <w:ind w:left="-284" w:right="20" w:hanging="283"/>
        <w:rPr>
          <w:rFonts w:ascii="Arial" w:hAnsi="Arial" w:cs="Arial"/>
          <w:color w:val="000000" w:themeColor="text1"/>
          <w:sz w:val="22"/>
          <w:szCs w:val="22"/>
        </w:rPr>
      </w:pPr>
      <w:r w:rsidRPr="00CB18C8">
        <w:rPr>
          <w:rFonts w:ascii="Arial" w:hAnsi="Arial" w:cs="Arial"/>
          <w:color w:val="000000" w:themeColor="text1"/>
          <w:sz w:val="22"/>
          <w:szCs w:val="22"/>
        </w:rPr>
        <w:t>verejný obstarávateľ akceptuje u nezávislých prevádzkovateľov pri úkonoch nad rámec ich technického vybavenia a ich schopností možnosť subdodávky</w:t>
      </w:r>
    </w:p>
    <w:p w14:paraId="3070BCC0" w14:textId="77777777" w:rsidR="00A37086" w:rsidRPr="00CB18C8" w:rsidRDefault="00A37086" w:rsidP="00CB18C8">
      <w:pPr>
        <w:pStyle w:val="Odsekzoznamu"/>
        <w:widowControl/>
        <w:numPr>
          <w:ilvl w:val="0"/>
          <w:numId w:val="12"/>
        </w:numPr>
        <w:suppressAutoHyphens w:val="0"/>
        <w:spacing w:line="240" w:lineRule="atLeast"/>
        <w:ind w:left="-284" w:hanging="360"/>
        <w:contextualSpacing w:val="0"/>
        <w:rPr>
          <w:rFonts w:ascii="Arial" w:hAnsi="Arial" w:cs="Arial"/>
          <w:bCs/>
          <w:sz w:val="22"/>
          <w:szCs w:val="22"/>
        </w:rPr>
      </w:pPr>
      <w:r w:rsidRPr="00CB18C8">
        <w:rPr>
          <w:rFonts w:ascii="Arial" w:hAnsi="Arial" w:cs="Arial"/>
          <w:color w:val="000000" w:themeColor="text1"/>
          <w:sz w:val="22"/>
          <w:szCs w:val="22"/>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CB18C8">
        <w:rPr>
          <w:rFonts w:ascii="Arial" w:hAnsi="Arial" w:cs="Arial"/>
          <w:sz w:val="22"/>
          <w:szCs w:val="22"/>
        </w:rPr>
        <w:t>.</w:t>
      </w:r>
    </w:p>
    <w:p w14:paraId="7005DABA" w14:textId="77777777" w:rsidR="00A37086" w:rsidRPr="00CB18C8" w:rsidRDefault="00A37086" w:rsidP="00CB18C8">
      <w:pPr>
        <w:spacing w:line="240" w:lineRule="atLeast"/>
        <w:ind w:left="-284"/>
        <w:rPr>
          <w:rFonts w:ascii="Arial" w:hAnsi="Arial" w:cs="Arial"/>
          <w:b/>
          <w:bCs/>
          <w:sz w:val="22"/>
          <w:szCs w:val="22"/>
        </w:rPr>
      </w:pPr>
    </w:p>
    <w:p w14:paraId="2BA50EA1" w14:textId="77777777" w:rsidR="00A37086" w:rsidRPr="00CB18C8" w:rsidRDefault="00A37086" w:rsidP="00CB18C8">
      <w:pPr>
        <w:pStyle w:val="CM1"/>
        <w:spacing w:before="200" w:after="200"/>
        <w:ind w:left="-284"/>
        <w:rPr>
          <w:rFonts w:ascii="Arial" w:hAnsi="Arial" w:cs="Arial"/>
          <w:sz w:val="22"/>
          <w:szCs w:val="22"/>
        </w:rPr>
      </w:pPr>
      <w:r w:rsidRPr="00CB18C8">
        <w:rPr>
          <w:rFonts w:ascii="Arial" w:hAnsi="Arial" w:cs="Arial"/>
          <w:sz w:val="22"/>
          <w:szCs w:val="22"/>
        </w:rPr>
        <w:t>Vymedzenie pojmov:</w:t>
      </w:r>
    </w:p>
    <w:p w14:paraId="762EF01B" w14:textId="50E9020A"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Oznámenie Komisie Zmeny oznámenia Komisie – Doplňujúce usmernenia o vertikálnych obmedzeniach v dohodách o predaji a opravách motorových vozidiel a o distribúcii náhradných dielov pre motorové vozidlá (2023/C 133 I/01).</w:t>
      </w:r>
    </w:p>
    <w:p w14:paraId="1B1D5F98" w14:textId="77777777" w:rsidR="00A37086" w:rsidRPr="00CB18C8" w:rsidRDefault="00A37086" w:rsidP="00CB18C8">
      <w:pPr>
        <w:pStyle w:val="Default"/>
        <w:ind w:left="-284"/>
        <w:rPr>
          <w:rFonts w:ascii="Arial" w:hAnsi="Arial" w:cs="Arial"/>
          <w:sz w:val="22"/>
          <w:szCs w:val="22"/>
        </w:rPr>
      </w:pPr>
    </w:p>
    <w:p w14:paraId="01BE2FCD" w14:textId="77777777" w:rsidR="00A37086" w:rsidRPr="00CB18C8" w:rsidRDefault="00A37086" w:rsidP="00CB18C8">
      <w:pPr>
        <w:pStyle w:val="Default"/>
        <w:ind w:left="-284"/>
        <w:rPr>
          <w:rFonts w:ascii="Arial" w:hAnsi="Arial" w:cs="Arial"/>
          <w:sz w:val="22"/>
          <w:szCs w:val="22"/>
        </w:rPr>
      </w:pPr>
      <w:r w:rsidRPr="00CB18C8">
        <w:rPr>
          <w:rFonts w:ascii="Arial" w:hAnsi="Arial" w:cs="Arial"/>
          <w:sz w:val="22"/>
          <w:szCs w:val="22"/>
        </w:rPr>
        <w:t>1„autorizovaná opravovňa“ znamená poskytovateľa opravárenských služieb a údržby pre motorové vozidlá, ktorý patrí do distribučného systému zriadeného dodávateľom motorových vozidiel</w:t>
      </w:r>
    </w:p>
    <w:p w14:paraId="783C85D7" w14:textId="77777777" w:rsidR="00A37086" w:rsidRPr="00CB18C8" w:rsidRDefault="00A37086" w:rsidP="00CB18C8">
      <w:pPr>
        <w:pStyle w:val="Default"/>
        <w:ind w:left="-284"/>
        <w:rPr>
          <w:rFonts w:ascii="Arial" w:hAnsi="Arial" w:cs="Arial"/>
          <w:sz w:val="22"/>
          <w:szCs w:val="22"/>
        </w:rPr>
      </w:pPr>
    </w:p>
    <w:p w14:paraId="44E7760E" w14:textId="77777777" w:rsidR="00A37086" w:rsidRPr="00CB18C8" w:rsidRDefault="00A37086" w:rsidP="00CB18C8">
      <w:pPr>
        <w:autoSpaceDE w:val="0"/>
        <w:autoSpaceDN w:val="0"/>
        <w:adjustRightInd w:val="0"/>
        <w:spacing w:before="60" w:after="60"/>
        <w:ind w:left="-284"/>
        <w:rPr>
          <w:rFonts w:ascii="Arial" w:hAnsi="Arial" w:cs="Arial"/>
          <w:sz w:val="22"/>
          <w:szCs w:val="22"/>
        </w:rPr>
      </w:pPr>
      <w:r w:rsidRPr="00CB18C8">
        <w:rPr>
          <w:rFonts w:ascii="Arial" w:eastAsiaTheme="minorHAnsi" w:hAnsi="Arial" w:cs="Arial"/>
          <w:color w:val="000000"/>
          <w:sz w:val="22"/>
          <w:szCs w:val="22"/>
          <w:lang w:eastAsia="en-US"/>
        </w:rPr>
        <w:t xml:space="preserve">2„nezávislá opravovňa“ znamená: </w:t>
      </w:r>
      <w:r w:rsidRPr="00CB18C8">
        <w:rPr>
          <w:rFonts w:ascii="Arial" w:hAnsi="Arial" w:cs="Arial"/>
          <w:sz w:val="22"/>
          <w:szCs w:val="22"/>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r w:rsidRPr="00CB18C8">
        <w:rPr>
          <w:rFonts w:ascii="Arial" w:hAnsi="Arial" w:cs="Arial"/>
          <w:color w:val="000000"/>
          <w:sz w:val="22"/>
          <w:szCs w:val="22"/>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CB18C8" w:rsidRDefault="00A37086" w:rsidP="00CB18C8">
      <w:pPr>
        <w:autoSpaceDE w:val="0"/>
        <w:autoSpaceDN w:val="0"/>
        <w:adjustRightInd w:val="0"/>
        <w:spacing w:before="60" w:after="60"/>
        <w:ind w:left="-284"/>
        <w:rPr>
          <w:rFonts w:ascii="Arial" w:hAnsi="Arial" w:cs="Arial"/>
          <w:color w:val="000000"/>
          <w:sz w:val="22"/>
          <w:szCs w:val="22"/>
        </w:rPr>
      </w:pPr>
    </w:p>
    <w:p w14:paraId="4F30845B"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3Diely sa považujú za diely „zodpovedajúcej kvality“, ak majú dostatočne vysokú kvalitu a ich použitie neohrozí dobré meno príslušnej autorizovanej siete.</w:t>
      </w:r>
    </w:p>
    <w:p w14:paraId="135279D1" w14:textId="77777777" w:rsidR="00A37086" w:rsidRPr="00CB18C8" w:rsidRDefault="00A37086" w:rsidP="00CB18C8">
      <w:pPr>
        <w:autoSpaceDE w:val="0"/>
        <w:autoSpaceDN w:val="0"/>
        <w:adjustRightInd w:val="0"/>
        <w:spacing w:before="60" w:after="60"/>
        <w:ind w:left="-284"/>
        <w:rPr>
          <w:rFonts w:ascii="Arial" w:eastAsiaTheme="minorHAnsi" w:hAnsi="Arial" w:cs="Arial"/>
          <w:color w:val="000000"/>
          <w:sz w:val="22"/>
          <w:szCs w:val="22"/>
          <w:lang w:eastAsia="en-US"/>
        </w:rPr>
      </w:pPr>
    </w:p>
    <w:p w14:paraId="5E1809D6"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 xml:space="preserve">„hybridné vozidlo“ je vozidlo aspoň s dvoma rozličnými meničmi energie a s dvoma rozličnými </w:t>
      </w:r>
      <w:r w:rsidRPr="00CB18C8">
        <w:rPr>
          <w:rFonts w:ascii="Arial" w:eastAsiaTheme="minorHAnsi" w:hAnsi="Arial" w:cs="Arial"/>
          <w:color w:val="000000"/>
          <w:sz w:val="22"/>
          <w:szCs w:val="22"/>
          <w:lang w:eastAsia="en-US"/>
        </w:rPr>
        <w:lastRenderedPageBreak/>
        <w:t>systémami zdroja energie (vo vozidle) na účely pohonu vozidla;</w:t>
      </w:r>
    </w:p>
    <w:p w14:paraId="5B3E3873" w14:textId="77777777" w:rsidR="00A37086" w:rsidRPr="00CB18C8" w:rsidRDefault="00A37086" w:rsidP="00CB18C8">
      <w:pPr>
        <w:ind w:left="-284"/>
        <w:rPr>
          <w:rFonts w:ascii="Arial" w:eastAsiaTheme="minorHAnsi" w:hAnsi="Arial" w:cs="Arial"/>
          <w:color w:val="000000"/>
          <w:sz w:val="22"/>
          <w:szCs w:val="22"/>
          <w:lang w:eastAsia="en-US"/>
        </w:rPr>
      </w:pPr>
    </w:p>
    <w:p w14:paraId="7D086838"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CB18C8" w:rsidRDefault="00A37086" w:rsidP="00CB18C8">
      <w:pPr>
        <w:ind w:left="-284"/>
        <w:rPr>
          <w:rFonts w:ascii="Arial" w:eastAsiaTheme="minorHAnsi" w:hAnsi="Arial" w:cs="Arial"/>
          <w:color w:val="000000"/>
          <w:sz w:val="22"/>
          <w:szCs w:val="22"/>
          <w:lang w:eastAsia="en-US"/>
        </w:rPr>
      </w:pPr>
    </w:p>
    <w:p w14:paraId="15747BF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CB18C8" w:rsidRDefault="00A37086" w:rsidP="00CB18C8">
      <w:pPr>
        <w:pStyle w:val="Normlny1"/>
        <w:shd w:val="clear" w:color="auto" w:fill="FFFFFF"/>
        <w:spacing w:before="120"/>
        <w:ind w:left="-284"/>
        <w:jc w:val="both"/>
        <w:rPr>
          <w:rFonts w:ascii="Arial" w:hAnsi="Arial" w:cs="Arial"/>
          <w:color w:val="000000"/>
          <w:sz w:val="22"/>
          <w:szCs w:val="22"/>
          <w:lang w:eastAsia="en-US"/>
        </w:rPr>
      </w:pPr>
      <w:r w:rsidRPr="00CB18C8">
        <w:rPr>
          <w:rFonts w:ascii="Arial" w:hAnsi="Arial" w:cs="Arial"/>
          <w:color w:val="000000"/>
          <w:sz w:val="22"/>
          <w:szCs w:val="22"/>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CB18C8" w:rsidRDefault="00A37086" w:rsidP="00CB18C8">
      <w:pPr>
        <w:ind w:left="-284"/>
        <w:rPr>
          <w:rFonts w:ascii="Arial" w:eastAsiaTheme="minorHAnsi" w:hAnsi="Arial" w:cs="Arial"/>
          <w:color w:val="000000"/>
          <w:sz w:val="22"/>
          <w:szCs w:val="22"/>
          <w:lang w:eastAsia="en-US"/>
        </w:rPr>
      </w:pPr>
    </w:p>
    <w:p w14:paraId="17E3476C" w14:textId="77777777" w:rsidR="00A37086" w:rsidRPr="00CB18C8" w:rsidRDefault="00A37086" w:rsidP="00CB18C8">
      <w:pPr>
        <w:ind w:left="-284"/>
        <w:rPr>
          <w:rFonts w:ascii="Arial" w:eastAsiaTheme="minorHAnsi" w:hAnsi="Arial" w:cs="Arial"/>
          <w:color w:val="000000"/>
          <w:sz w:val="22"/>
          <w:szCs w:val="22"/>
          <w:lang w:eastAsia="en-US"/>
        </w:rPr>
      </w:pPr>
      <w:r w:rsidRPr="00CB18C8">
        <w:rPr>
          <w:rFonts w:ascii="Arial" w:eastAsiaTheme="minorHAnsi" w:hAnsi="Arial" w:cs="Arial"/>
          <w:color w:val="000000"/>
          <w:sz w:val="22"/>
          <w:szCs w:val="22"/>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CB18C8" w:rsidRDefault="00A37086" w:rsidP="00CB18C8">
      <w:pPr>
        <w:ind w:left="-284"/>
        <w:rPr>
          <w:rFonts w:ascii="Arial" w:eastAsiaTheme="minorHAnsi" w:hAnsi="Arial" w:cs="Arial"/>
          <w:color w:val="000000"/>
          <w:sz w:val="22"/>
          <w:szCs w:val="22"/>
          <w:lang w:eastAsia="en-US"/>
        </w:rPr>
      </w:pPr>
    </w:p>
    <w:p w14:paraId="06CBE3A9" w14:textId="27F46E3D" w:rsidR="00A37086" w:rsidRPr="00CB18C8" w:rsidRDefault="00A37086" w:rsidP="00CB18C8">
      <w:pPr>
        <w:pStyle w:val="Textkomentra"/>
        <w:ind w:left="-284"/>
        <w:rPr>
          <w:rFonts w:ascii="Arial" w:eastAsiaTheme="minorHAnsi" w:hAnsi="Arial" w:cs="Arial"/>
          <w:color w:val="000000"/>
          <w:sz w:val="22"/>
          <w:szCs w:val="22"/>
          <w:lang w:eastAsia="en-US"/>
        </w:rPr>
      </w:pPr>
      <w:r w:rsidRPr="00CB18C8">
        <w:rPr>
          <w:rFonts w:ascii="Arial" w:hAnsi="Arial" w:cs="Arial"/>
          <w:sz w:val="22"/>
          <w:szCs w:val="22"/>
        </w:rPr>
        <w:t>**Verejný obstarávateľ má povinnosť prevádzkovať do roku 2025</w:t>
      </w:r>
      <w:r w:rsidR="00135FD4" w:rsidRPr="00CB18C8">
        <w:rPr>
          <w:rFonts w:ascii="Arial" w:hAnsi="Arial" w:cs="Arial"/>
          <w:sz w:val="22"/>
          <w:szCs w:val="22"/>
        </w:rPr>
        <w:t xml:space="preserve">, </w:t>
      </w:r>
      <w:r w:rsidRPr="00CB18C8">
        <w:rPr>
          <w:rFonts w:ascii="Arial" w:hAnsi="Arial" w:cs="Arial"/>
          <w:sz w:val="22"/>
          <w:szCs w:val="22"/>
        </w:rPr>
        <w:t xml:space="preserve"> 22% vozidiel v znení zákona</w:t>
      </w:r>
      <w:r w:rsidR="00135FD4" w:rsidRPr="00CB18C8">
        <w:rPr>
          <w:rFonts w:ascii="Arial" w:hAnsi="Arial" w:cs="Arial"/>
          <w:sz w:val="22"/>
          <w:szCs w:val="22"/>
        </w:rPr>
        <w:t xml:space="preserve"> </w:t>
      </w:r>
      <w:r w:rsidRPr="00CB18C8">
        <w:rPr>
          <w:rFonts w:ascii="Arial" w:eastAsiaTheme="minorHAnsi" w:hAnsi="Arial" w:cs="Arial"/>
          <w:color w:val="000000"/>
          <w:sz w:val="22"/>
          <w:szCs w:val="22"/>
          <w:lang w:eastAsia="en-US"/>
        </w:rPr>
        <w:t xml:space="preserve">o podpore ekologických vozidiel  214/2021 </w:t>
      </w:r>
      <w:proofErr w:type="spellStart"/>
      <w:r w:rsidRPr="00CB18C8">
        <w:rPr>
          <w:rFonts w:ascii="Arial" w:eastAsiaTheme="minorHAnsi" w:hAnsi="Arial" w:cs="Arial"/>
          <w:color w:val="000000"/>
          <w:sz w:val="22"/>
          <w:szCs w:val="22"/>
          <w:lang w:eastAsia="en-US"/>
        </w:rPr>
        <w:t>Z.z</w:t>
      </w:r>
      <w:proofErr w:type="spellEnd"/>
      <w:r w:rsidRPr="00CB18C8">
        <w:rPr>
          <w:rFonts w:ascii="Arial" w:eastAsiaTheme="minorHAnsi" w:hAnsi="Arial" w:cs="Arial"/>
          <w:color w:val="000000"/>
          <w:sz w:val="22"/>
          <w:szCs w:val="22"/>
          <w:lang w:eastAsia="en-US"/>
        </w:rPr>
        <w:t xml:space="preserve">. </w:t>
      </w:r>
    </w:p>
    <w:p w14:paraId="56E98271" w14:textId="77777777" w:rsidR="00A37086" w:rsidRPr="00CB18C8" w:rsidRDefault="00A37086" w:rsidP="00CB18C8">
      <w:pPr>
        <w:ind w:left="-284"/>
        <w:rPr>
          <w:rFonts w:ascii="Arial" w:eastAsiaTheme="minorHAnsi" w:hAnsi="Arial" w:cs="Arial"/>
          <w:color w:val="000000"/>
          <w:sz w:val="22"/>
          <w:szCs w:val="22"/>
          <w:lang w:eastAsia="en-US"/>
        </w:rPr>
      </w:pPr>
    </w:p>
    <w:p w14:paraId="573DFDCB" w14:textId="77777777" w:rsidR="00A37086" w:rsidRPr="00CB18C8" w:rsidRDefault="00A37086" w:rsidP="00CB18C8">
      <w:pPr>
        <w:ind w:left="-284"/>
        <w:rPr>
          <w:rFonts w:ascii="Arial" w:eastAsiaTheme="minorHAnsi" w:hAnsi="Arial" w:cs="Arial"/>
          <w:color w:val="000000"/>
          <w:sz w:val="22"/>
          <w:szCs w:val="22"/>
          <w:lang w:eastAsia="en-US"/>
        </w:rPr>
      </w:pPr>
    </w:p>
    <w:p w14:paraId="42C770CC" w14:textId="18BD191F" w:rsidR="00DE51D4" w:rsidRDefault="00DE51D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297989EA" w14:textId="36AC8CB5"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149EC629" w14:textId="2A24D489"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61FA43BD" w14:textId="59059DCC"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478389C7" w14:textId="1C497C00" w:rsidR="00160F84" w:rsidRDefault="00160F84" w:rsidP="00CB18C8">
      <w:pPr>
        <w:autoSpaceDE w:val="0"/>
        <w:autoSpaceDN w:val="0"/>
        <w:adjustRightInd w:val="0"/>
        <w:spacing w:before="60" w:after="60"/>
        <w:ind w:left="-284"/>
        <w:jc w:val="left"/>
        <w:rPr>
          <w:rFonts w:ascii="Arial" w:eastAsiaTheme="minorHAnsi" w:hAnsi="Arial" w:cs="Arial"/>
          <w:color w:val="000000"/>
          <w:sz w:val="22"/>
          <w:szCs w:val="22"/>
          <w:lang w:eastAsia="en-US"/>
        </w:rPr>
      </w:pPr>
    </w:p>
    <w:p w14:paraId="5EB7EEAA" w14:textId="50156285" w:rsidR="00B72885" w:rsidRPr="001501EA" w:rsidRDefault="002E5CB3" w:rsidP="001501EA">
      <w:pPr>
        <w:widowControl/>
        <w:suppressAutoHyphens w:val="0"/>
        <w:autoSpaceDE w:val="0"/>
        <w:autoSpaceDN w:val="0"/>
        <w:adjustRightInd w:val="0"/>
        <w:rPr>
          <w:rFonts w:ascii="Arial" w:hAnsi="Arial" w:cs="Arial"/>
          <w:sz w:val="22"/>
          <w:szCs w:val="22"/>
        </w:rPr>
      </w:pPr>
      <w:r w:rsidRPr="001501EA">
        <w:rPr>
          <w:rFonts w:ascii="Arial" w:hAnsi="Arial" w:cs="Arial"/>
          <w:b/>
          <w:sz w:val="22"/>
          <w:szCs w:val="22"/>
        </w:rPr>
        <w:t>Príloha č. 2</w:t>
      </w:r>
      <w:r w:rsidRPr="001501EA">
        <w:rPr>
          <w:rFonts w:ascii="Arial" w:hAnsi="Arial" w:cs="Arial"/>
          <w:sz w:val="22"/>
          <w:szCs w:val="22"/>
        </w:rPr>
        <w:t>:</w:t>
      </w:r>
      <w:r w:rsidR="00B72885" w:rsidRPr="001501EA">
        <w:rPr>
          <w:rFonts w:ascii="Arial" w:hAnsi="Arial" w:cs="Arial"/>
          <w:sz w:val="22"/>
          <w:szCs w:val="22"/>
        </w:rPr>
        <w:t xml:space="preserve"> Ceny hodinových sadzieb zhotoviteľa a poskytnutie zľavy s náhradných dielov</w:t>
      </w:r>
    </w:p>
    <w:p w14:paraId="783F1640" w14:textId="7E7EBA24" w:rsidR="002E5CB3" w:rsidRPr="00CB18C8" w:rsidRDefault="002E5CB3" w:rsidP="00CB18C8">
      <w:pPr>
        <w:ind w:left="-284"/>
        <w:rPr>
          <w:rFonts w:ascii="Arial" w:hAnsi="Arial" w:cs="Arial"/>
          <w:sz w:val="22"/>
          <w:szCs w:val="22"/>
        </w:rPr>
      </w:pPr>
    </w:p>
    <w:p w14:paraId="274594C8" w14:textId="76B48DC5" w:rsidR="002E5CB3" w:rsidRPr="00CB18C8" w:rsidRDefault="002E5CB3" w:rsidP="00160F84">
      <w:pPr>
        <w:pStyle w:val="Odsekzoznamu"/>
        <w:widowControl/>
        <w:numPr>
          <w:ilvl w:val="0"/>
          <w:numId w:val="13"/>
        </w:numPr>
        <w:suppressAutoHyphens w:val="0"/>
        <w:ind w:left="567" w:hanging="283"/>
        <w:jc w:val="left"/>
        <w:rPr>
          <w:rFonts w:ascii="Arial" w:hAnsi="Arial" w:cs="Arial"/>
          <w:color w:val="FF0000"/>
          <w:sz w:val="22"/>
          <w:szCs w:val="22"/>
        </w:rPr>
      </w:pPr>
      <w:r w:rsidRPr="00CB18C8">
        <w:rPr>
          <w:rFonts w:ascii="Arial" w:hAnsi="Arial" w:cs="Arial"/>
          <w:sz w:val="22"/>
          <w:szCs w:val="22"/>
        </w:rPr>
        <w:t>Cena mechanickej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33697621" w14:textId="7BA6E81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elektrikárskej práce ............€</w:t>
      </w:r>
      <w:r w:rsidR="00B72885" w:rsidRPr="00CB18C8">
        <w:rPr>
          <w:rFonts w:ascii="Arial" w:hAnsi="Arial" w:cs="Arial"/>
          <w:sz w:val="22"/>
          <w:szCs w:val="22"/>
        </w:rPr>
        <w:t xml:space="preserve"> bez DPH</w:t>
      </w:r>
      <w:r w:rsidRPr="00CB18C8">
        <w:rPr>
          <w:rFonts w:ascii="Arial" w:hAnsi="Arial" w:cs="Arial"/>
          <w:sz w:val="22"/>
          <w:szCs w:val="22"/>
        </w:rPr>
        <w:t xml:space="preserve">/hod  </w:t>
      </w:r>
    </w:p>
    <w:p w14:paraId="6FE58FAD" w14:textId="1D15C0E9"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klampiarskej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54C5C8D2" w14:textId="66966250"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Cena lakovníckej práce ...............€</w:t>
      </w:r>
      <w:r w:rsidR="00245844" w:rsidRPr="00CB18C8">
        <w:rPr>
          <w:rFonts w:ascii="Arial" w:hAnsi="Arial" w:cs="Arial"/>
          <w:sz w:val="22"/>
          <w:szCs w:val="22"/>
        </w:rPr>
        <w:t xml:space="preserve"> </w:t>
      </w:r>
      <w:r w:rsidR="00B72885" w:rsidRPr="00CB18C8">
        <w:rPr>
          <w:rFonts w:ascii="Arial" w:hAnsi="Arial" w:cs="Arial"/>
          <w:sz w:val="22"/>
          <w:szCs w:val="22"/>
        </w:rPr>
        <w:t>bez DPH</w:t>
      </w:r>
      <w:r w:rsidRPr="00CB18C8">
        <w:rPr>
          <w:rFonts w:ascii="Arial" w:hAnsi="Arial" w:cs="Arial"/>
          <w:sz w:val="22"/>
          <w:szCs w:val="22"/>
        </w:rPr>
        <w:t xml:space="preserve">/hod  </w:t>
      </w:r>
    </w:p>
    <w:p w14:paraId="64494292" w14:textId="77777777" w:rsidR="00B72885" w:rsidRPr="00CB18C8" w:rsidRDefault="00B72885" w:rsidP="00160F84">
      <w:pPr>
        <w:pStyle w:val="Odsekzoznamu"/>
        <w:widowControl/>
        <w:suppressAutoHyphens w:val="0"/>
        <w:ind w:left="567" w:hanging="283"/>
        <w:jc w:val="left"/>
        <w:rPr>
          <w:rFonts w:ascii="Arial" w:hAnsi="Arial" w:cs="Arial"/>
          <w:sz w:val="22"/>
          <w:szCs w:val="22"/>
        </w:rPr>
      </w:pPr>
    </w:p>
    <w:p w14:paraId="42B60C90" w14:textId="77777777" w:rsidR="002E5CB3" w:rsidRPr="00CB18C8" w:rsidRDefault="002E5CB3" w:rsidP="00160F84">
      <w:pPr>
        <w:pStyle w:val="Odsekzoznamu"/>
        <w:widowControl/>
        <w:numPr>
          <w:ilvl w:val="0"/>
          <w:numId w:val="13"/>
        </w:numPr>
        <w:suppressAutoHyphens w:val="0"/>
        <w:ind w:left="567" w:hanging="283"/>
        <w:jc w:val="left"/>
        <w:rPr>
          <w:rFonts w:ascii="Arial" w:hAnsi="Arial" w:cs="Arial"/>
          <w:sz w:val="22"/>
          <w:szCs w:val="22"/>
        </w:rPr>
      </w:pPr>
      <w:r w:rsidRPr="00CB18C8">
        <w:rPr>
          <w:rFonts w:ascii="Arial" w:hAnsi="Arial" w:cs="Arial"/>
          <w:sz w:val="22"/>
          <w:szCs w:val="22"/>
        </w:rPr>
        <w:t xml:space="preserve">Percento zľavy na </w:t>
      </w:r>
      <w:r w:rsidR="00DE51D4" w:rsidRPr="00CB18C8">
        <w:rPr>
          <w:rFonts w:ascii="Arial" w:hAnsi="Arial" w:cs="Arial"/>
          <w:sz w:val="22"/>
          <w:szCs w:val="22"/>
        </w:rPr>
        <w:t>originálne</w:t>
      </w:r>
      <w:r w:rsidRPr="00CB18C8">
        <w:rPr>
          <w:rFonts w:ascii="Arial" w:hAnsi="Arial" w:cs="Arial"/>
          <w:sz w:val="22"/>
          <w:szCs w:val="22"/>
        </w:rPr>
        <w:t xml:space="preserve"> náhradne diely oproti MOC ....................%</w:t>
      </w:r>
    </w:p>
    <w:p w14:paraId="5D0CB5D8" w14:textId="77777777" w:rsidR="002E5CB3" w:rsidRPr="00CB18C8" w:rsidRDefault="002E5CB3" w:rsidP="00CB18C8">
      <w:pPr>
        <w:ind w:left="-284" w:hanging="720"/>
        <w:rPr>
          <w:rFonts w:ascii="Arial" w:hAnsi="Arial" w:cs="Arial"/>
          <w:sz w:val="22"/>
          <w:szCs w:val="22"/>
        </w:rPr>
      </w:pPr>
    </w:p>
    <w:sectPr w:rsidR="002E5CB3" w:rsidRPr="00CB18C8" w:rsidSect="00CB18C8">
      <w:headerReference w:type="default" r:id="rId7"/>
      <w:footnotePr>
        <w:pos w:val="beneathText"/>
      </w:footnotePr>
      <w:pgSz w:w="11905" w:h="16837"/>
      <w:pgMar w:top="1417" w:right="848"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624C1" w14:textId="77777777" w:rsidR="00546E82" w:rsidRDefault="00546E82">
      <w:r>
        <w:separator/>
      </w:r>
    </w:p>
  </w:endnote>
  <w:endnote w:type="continuationSeparator" w:id="0">
    <w:p w14:paraId="4264C210" w14:textId="77777777" w:rsidR="00546E82" w:rsidRDefault="0054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75ADC" w14:textId="77777777" w:rsidR="00546E82" w:rsidRDefault="00546E82">
      <w:r>
        <w:separator/>
      </w:r>
    </w:p>
  </w:footnote>
  <w:footnote w:type="continuationSeparator" w:id="0">
    <w:p w14:paraId="4DAF76FB" w14:textId="77777777" w:rsidR="00546E82" w:rsidRDefault="00546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01EA"/>
    <w:rsid w:val="00154C12"/>
    <w:rsid w:val="00155514"/>
    <w:rsid w:val="00160F8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6C14"/>
    <w:rsid w:val="00487362"/>
    <w:rsid w:val="00490612"/>
    <w:rsid w:val="00493551"/>
    <w:rsid w:val="00497B7A"/>
    <w:rsid w:val="004B2A62"/>
    <w:rsid w:val="004E53F1"/>
    <w:rsid w:val="00513389"/>
    <w:rsid w:val="00514E2C"/>
    <w:rsid w:val="00522D68"/>
    <w:rsid w:val="00542897"/>
    <w:rsid w:val="00545065"/>
    <w:rsid w:val="00546E82"/>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B6B84"/>
    <w:rsid w:val="008D2CFC"/>
    <w:rsid w:val="008D3FB8"/>
    <w:rsid w:val="00900294"/>
    <w:rsid w:val="00906887"/>
    <w:rsid w:val="009073A8"/>
    <w:rsid w:val="00922222"/>
    <w:rsid w:val="00927E9C"/>
    <w:rsid w:val="00932405"/>
    <w:rsid w:val="00932E34"/>
    <w:rsid w:val="009372F4"/>
    <w:rsid w:val="009417B9"/>
    <w:rsid w:val="00956598"/>
    <w:rsid w:val="0096096D"/>
    <w:rsid w:val="009616DB"/>
    <w:rsid w:val="009843C1"/>
    <w:rsid w:val="00993B16"/>
    <w:rsid w:val="00995986"/>
    <w:rsid w:val="009A2D4A"/>
    <w:rsid w:val="009A3AE0"/>
    <w:rsid w:val="009A6304"/>
    <w:rsid w:val="009A7C0C"/>
    <w:rsid w:val="009C1B2C"/>
    <w:rsid w:val="009E4B9B"/>
    <w:rsid w:val="009F33BE"/>
    <w:rsid w:val="009F678E"/>
    <w:rsid w:val="00A1456C"/>
    <w:rsid w:val="00A37086"/>
    <w:rsid w:val="00A61961"/>
    <w:rsid w:val="00A62888"/>
    <w:rsid w:val="00A67074"/>
    <w:rsid w:val="00A7017A"/>
    <w:rsid w:val="00A900C7"/>
    <w:rsid w:val="00A948D1"/>
    <w:rsid w:val="00AA3DB8"/>
    <w:rsid w:val="00AA562C"/>
    <w:rsid w:val="00AC0940"/>
    <w:rsid w:val="00AC4DA1"/>
    <w:rsid w:val="00AE3024"/>
    <w:rsid w:val="00B04D13"/>
    <w:rsid w:val="00B177EC"/>
    <w:rsid w:val="00B35444"/>
    <w:rsid w:val="00B36B92"/>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18C8"/>
    <w:rsid w:val="00CB2D1C"/>
    <w:rsid w:val="00CC3F3C"/>
    <w:rsid w:val="00CD056D"/>
    <w:rsid w:val="00CD1F76"/>
    <w:rsid w:val="00CF0FBA"/>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442455955">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4989</Words>
  <Characters>28439</Characters>
  <Application>Microsoft Office Word</Application>
  <DocSecurity>0</DocSecurity>
  <Lines>236</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33362</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2024-03-21T09:45:00Z</dcterms:modified>
</cp:coreProperties>
</file>