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CF3CBE" w:rsidRDefault="00B34C42" w:rsidP="00CF3CBE">
      <w:pPr>
        <w:pStyle w:val="Nadpis2"/>
      </w:pPr>
      <w:r w:rsidRPr="00CF3CBE">
        <w:t xml:space="preserve">čestné </w:t>
      </w:r>
      <w:proofErr w:type="spellStart"/>
      <w:r w:rsidRPr="00CF3CBE">
        <w:t>vyhlásenie</w:t>
      </w:r>
      <w:proofErr w:type="spellEnd"/>
      <w:r w:rsidRPr="00CF3CBE">
        <w:t xml:space="preserve"> </w:t>
      </w:r>
      <w:proofErr w:type="spellStart"/>
      <w:r w:rsidRPr="00CF3CBE">
        <w:t>uchádzača</w:t>
      </w:r>
      <w:proofErr w:type="spellEnd"/>
      <w:r w:rsidRPr="00CF3CBE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994CB92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C5AAC" w:rsidRPr="003C5AA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Časomiera na hasičský šport - dvojdráhová</w:t>
      </w:r>
      <w:bookmarkStart w:id="0" w:name="_GoBack"/>
      <w:bookmarkEnd w:id="0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F67BE2" w:rsidRPr="00F67BE2">
        <w:rPr>
          <w:rFonts w:ascii="Arial Narrow" w:hAnsi="Arial Narrow" w:cs="Times New Roman"/>
          <w:b/>
          <w:sz w:val="24"/>
          <w:szCs w:val="24"/>
        </w:rPr>
        <w:t>(</w:t>
      </w:r>
      <w:r w:rsidR="00D1134A" w:rsidRPr="00F67BE2">
        <w:rPr>
          <w:rFonts w:ascii="Arial Narrow" w:hAnsi="Arial Narrow" w:cs="Times New Roman"/>
          <w:b/>
          <w:sz w:val="24"/>
          <w:szCs w:val="24"/>
        </w:rPr>
        <w:t>ID zákazky</w:t>
      </w:r>
      <w:r w:rsidR="00CB52AF" w:rsidRPr="00CB52AF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54551A" w:rsidRPr="0054551A">
        <w:rPr>
          <w:rFonts w:ascii="Arial Narrow" w:hAnsi="Arial Narrow" w:cs="Times New Roman"/>
          <w:b/>
          <w:sz w:val="24"/>
          <w:szCs w:val="24"/>
        </w:rPr>
        <w:t>54996</w:t>
      </w:r>
      <w:r w:rsidR="00CB52AF" w:rsidRPr="00CB52AF">
        <w:rPr>
          <w:rFonts w:ascii="Arial Narrow" w:hAnsi="Arial Narrow" w:cs="Times New Roman"/>
          <w:b/>
          <w:sz w:val="24"/>
          <w:szCs w:val="24"/>
        </w:rPr>
        <w:t>)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940721">
        <w:rPr>
          <w:rFonts w:ascii="Arial Narrow" w:hAnsi="Arial Narrow" w:cs="Times New Roman"/>
          <w:sz w:val="24"/>
          <w:szCs w:val="24"/>
        </w:rPr>
        <w:t>Športový materiál</w:t>
      </w:r>
      <w:r w:rsidR="007F2BA1" w:rsidRPr="007F2BA1">
        <w:rPr>
          <w:rFonts w:ascii="Arial Narrow" w:hAnsi="Arial Narrow" w:cs="Times New Roman"/>
          <w:sz w:val="24"/>
          <w:szCs w:val="24"/>
        </w:rPr>
        <w:t>_DNS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CF3CBE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E378E" w14:textId="77777777" w:rsidR="001A14FF" w:rsidRDefault="001A14FF" w:rsidP="00DF3A42">
      <w:r>
        <w:separator/>
      </w:r>
    </w:p>
  </w:endnote>
  <w:endnote w:type="continuationSeparator" w:id="0">
    <w:p w14:paraId="4A1980CB" w14:textId="77777777" w:rsidR="001A14FF" w:rsidRDefault="001A14F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729B2" w14:textId="77777777" w:rsidR="001A14FF" w:rsidRDefault="001A14FF" w:rsidP="00DF3A42">
      <w:r>
        <w:separator/>
      </w:r>
    </w:p>
  </w:footnote>
  <w:footnote w:type="continuationSeparator" w:id="0">
    <w:p w14:paraId="0EC31D56" w14:textId="77777777" w:rsidR="001A14FF" w:rsidRDefault="001A14F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25579"/>
    <w:rsid w:val="00177778"/>
    <w:rsid w:val="001A14FF"/>
    <w:rsid w:val="001A346F"/>
    <w:rsid w:val="001C2C70"/>
    <w:rsid w:val="001C4A8F"/>
    <w:rsid w:val="001F1086"/>
    <w:rsid w:val="00212146"/>
    <w:rsid w:val="002374A3"/>
    <w:rsid w:val="003B2750"/>
    <w:rsid w:val="003C5AAC"/>
    <w:rsid w:val="004306DF"/>
    <w:rsid w:val="0043436F"/>
    <w:rsid w:val="0054551A"/>
    <w:rsid w:val="00555FCB"/>
    <w:rsid w:val="00596FCF"/>
    <w:rsid w:val="005C73B9"/>
    <w:rsid w:val="005D22AE"/>
    <w:rsid w:val="005F49C4"/>
    <w:rsid w:val="00691536"/>
    <w:rsid w:val="006D7ECF"/>
    <w:rsid w:val="006E681D"/>
    <w:rsid w:val="007B162B"/>
    <w:rsid w:val="007C0126"/>
    <w:rsid w:val="007D5BD0"/>
    <w:rsid w:val="007D7312"/>
    <w:rsid w:val="007F2BA1"/>
    <w:rsid w:val="008022BE"/>
    <w:rsid w:val="00821A09"/>
    <w:rsid w:val="00854954"/>
    <w:rsid w:val="00870052"/>
    <w:rsid w:val="00940721"/>
    <w:rsid w:val="009B420A"/>
    <w:rsid w:val="00A130B4"/>
    <w:rsid w:val="00A566DA"/>
    <w:rsid w:val="00A83926"/>
    <w:rsid w:val="00A85D80"/>
    <w:rsid w:val="00AB48BD"/>
    <w:rsid w:val="00B34C42"/>
    <w:rsid w:val="00BD7F42"/>
    <w:rsid w:val="00C0484F"/>
    <w:rsid w:val="00C16298"/>
    <w:rsid w:val="00C41726"/>
    <w:rsid w:val="00CB52AF"/>
    <w:rsid w:val="00CC31D9"/>
    <w:rsid w:val="00CF3CBE"/>
    <w:rsid w:val="00D03F80"/>
    <w:rsid w:val="00D1134A"/>
    <w:rsid w:val="00D47A73"/>
    <w:rsid w:val="00D60DD4"/>
    <w:rsid w:val="00DD72C5"/>
    <w:rsid w:val="00DF3A42"/>
    <w:rsid w:val="00E00B04"/>
    <w:rsid w:val="00E57D06"/>
    <w:rsid w:val="00EE007A"/>
    <w:rsid w:val="00EE3514"/>
    <w:rsid w:val="00F67BE2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F3CBE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F3CBE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5</cp:revision>
  <cp:lastPrinted>2022-07-01T05:42:00Z</cp:lastPrinted>
  <dcterms:created xsi:type="dcterms:W3CDTF">2023-07-12T08:40:00Z</dcterms:created>
  <dcterms:modified xsi:type="dcterms:W3CDTF">2024-04-16T12:24:00Z</dcterms:modified>
</cp:coreProperties>
</file>