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</w:t>
      </w:r>
      <w:proofErr w:type="spellStart"/>
      <w:r w:rsidRPr="00AE72E6">
        <w:t>vyhlásenie</w:t>
      </w:r>
      <w:proofErr w:type="spellEnd"/>
      <w:r w:rsidRPr="00AE72E6">
        <w:t xml:space="preserve"> </w:t>
      </w:r>
      <w:proofErr w:type="spellStart"/>
      <w:r w:rsidRPr="00AE72E6">
        <w:t>uchádzača</w:t>
      </w:r>
      <w:proofErr w:type="spellEnd"/>
      <w:r w:rsidRPr="00AE72E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09073992" w:rsidR="00B34C42" w:rsidRPr="00B553CF" w:rsidRDefault="00B34C42" w:rsidP="00382C05">
      <w:pPr>
        <w:pStyle w:val="In0"/>
        <w:shd w:val="clear" w:color="auto" w:fill="auto"/>
        <w:spacing w:after="180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 xml:space="preserve">V súvislosti so zákazkou na predmet 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„</w:t>
      </w:r>
      <w:r w:rsidR="00A45D3C" w:rsidRPr="00A45D3C">
        <w:rPr>
          <w:rFonts w:ascii="Arial Narrow" w:hAnsi="Arial Narrow"/>
          <w:b/>
        </w:rPr>
        <w:t xml:space="preserve">Digitálne videokamery a </w:t>
      </w:r>
      <w:proofErr w:type="spellStart"/>
      <w:r w:rsidR="00A45D3C" w:rsidRPr="00A45D3C">
        <w:rPr>
          <w:rFonts w:ascii="Arial Narrow" w:hAnsi="Arial Narrow"/>
          <w:b/>
        </w:rPr>
        <w:t>outdoorové</w:t>
      </w:r>
      <w:proofErr w:type="spellEnd"/>
      <w:r w:rsidR="00A45D3C" w:rsidRPr="00A45D3C">
        <w:rPr>
          <w:rFonts w:ascii="Arial Narrow" w:hAnsi="Arial Narrow"/>
          <w:b/>
        </w:rPr>
        <w:t xml:space="preserve"> kamery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“</w:t>
      </w:r>
      <w:r w:rsidRPr="00B553CF">
        <w:rPr>
          <w:rFonts w:ascii="Arial Narrow" w:hAnsi="Arial Narrow"/>
          <w:b/>
        </w:rPr>
        <w:t xml:space="preserve"> </w:t>
      </w:r>
      <w:r w:rsidR="005A4F02" w:rsidRPr="00B553CF">
        <w:rPr>
          <w:rFonts w:ascii="Arial Narrow" w:hAnsi="Arial Narrow"/>
          <w:b/>
        </w:rPr>
        <w:t>(</w:t>
      </w:r>
      <w:r w:rsidR="00D1134A" w:rsidRPr="00B553CF">
        <w:rPr>
          <w:rFonts w:ascii="Arial Narrow" w:hAnsi="Arial Narrow"/>
          <w:b/>
        </w:rPr>
        <w:t xml:space="preserve">ID zákazky </w:t>
      </w:r>
      <w:r w:rsidR="00A45D3C">
        <w:rPr>
          <w:rFonts w:ascii="Arial Narrow" w:hAnsi="Arial Narrow"/>
          <w:b/>
        </w:rPr>
        <w:t>56248</w:t>
      </w:r>
      <w:bookmarkStart w:id="0" w:name="_GoBack"/>
      <w:bookmarkEnd w:id="0"/>
      <w:r w:rsidR="005A4F02" w:rsidRPr="00B553CF">
        <w:rPr>
          <w:rFonts w:ascii="Arial Narrow" w:hAnsi="Arial Narrow"/>
          <w:b/>
        </w:rPr>
        <w:t>)</w:t>
      </w:r>
      <w:r w:rsidR="00D1134A" w:rsidRPr="00B553CF">
        <w:rPr>
          <w:rFonts w:ascii="Arial Narrow" w:hAnsi="Arial Narrow"/>
          <w:b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AA57F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0E19A" w14:textId="77777777" w:rsidR="00BB3964" w:rsidRDefault="00BB3964" w:rsidP="00DF3A42">
      <w:r>
        <w:separator/>
      </w:r>
    </w:p>
  </w:endnote>
  <w:endnote w:type="continuationSeparator" w:id="0">
    <w:p w14:paraId="6BECA512" w14:textId="77777777" w:rsidR="00BB3964" w:rsidRDefault="00BB396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323E6" w14:textId="77777777" w:rsidR="00BB3964" w:rsidRDefault="00BB3964" w:rsidP="00DF3A42">
      <w:r>
        <w:separator/>
      </w:r>
    </w:p>
  </w:footnote>
  <w:footnote w:type="continuationSeparator" w:id="0">
    <w:p w14:paraId="770F496D" w14:textId="77777777" w:rsidR="00BB3964" w:rsidRDefault="00BB396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41819"/>
    <w:rsid w:val="001A346F"/>
    <w:rsid w:val="001A5908"/>
    <w:rsid w:val="001D646D"/>
    <w:rsid w:val="00212146"/>
    <w:rsid w:val="002374A3"/>
    <w:rsid w:val="0035130A"/>
    <w:rsid w:val="00382C05"/>
    <w:rsid w:val="003B2750"/>
    <w:rsid w:val="003E150C"/>
    <w:rsid w:val="0042415C"/>
    <w:rsid w:val="0043436F"/>
    <w:rsid w:val="004751BB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D7ECF"/>
    <w:rsid w:val="006E072B"/>
    <w:rsid w:val="006E2B3E"/>
    <w:rsid w:val="006E681D"/>
    <w:rsid w:val="0075219A"/>
    <w:rsid w:val="007C0126"/>
    <w:rsid w:val="007D5BD0"/>
    <w:rsid w:val="007D7312"/>
    <w:rsid w:val="008022BE"/>
    <w:rsid w:val="00821A09"/>
    <w:rsid w:val="00854954"/>
    <w:rsid w:val="009055D5"/>
    <w:rsid w:val="009348B4"/>
    <w:rsid w:val="009E789F"/>
    <w:rsid w:val="00A130B4"/>
    <w:rsid w:val="00A45D3C"/>
    <w:rsid w:val="00A566DA"/>
    <w:rsid w:val="00A83926"/>
    <w:rsid w:val="00A85D80"/>
    <w:rsid w:val="00AB48BD"/>
    <w:rsid w:val="00AE72E6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80E8F"/>
    <w:rsid w:val="00F9601E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4</cp:revision>
  <dcterms:created xsi:type="dcterms:W3CDTF">2023-11-14T11:09:00Z</dcterms:created>
  <dcterms:modified xsi:type="dcterms:W3CDTF">2024-08-22T07:50:00Z</dcterms:modified>
</cp:coreProperties>
</file>