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9BABD" w14:textId="4748B34E" w:rsidR="000B4ECA" w:rsidRPr="00413119" w:rsidRDefault="000B4ECA" w:rsidP="0091435F">
      <w:pPr>
        <w:spacing w:after="120"/>
        <w:jc w:val="center"/>
        <w:rPr>
          <w:rFonts w:ascii="Arial Narrow" w:hAnsi="Arial Narrow"/>
          <w:color w:val="808080" w:themeColor="background1" w:themeShade="80"/>
          <w:sz w:val="24"/>
          <w:szCs w:val="24"/>
        </w:rPr>
      </w:pPr>
      <w:r w:rsidRPr="00413119">
        <w:rPr>
          <w:rFonts w:ascii="Arial Narrow" w:hAnsi="Arial Narrow"/>
          <w:color w:val="808080" w:themeColor="background1" w:themeShade="80"/>
          <w:sz w:val="24"/>
          <w:szCs w:val="24"/>
        </w:rPr>
        <w:t>(Návrh)</w:t>
      </w:r>
    </w:p>
    <w:p w14:paraId="4BD8B678" w14:textId="77777777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  <w:r w:rsidR="004A689E">
        <w:rPr>
          <w:rFonts w:ascii="Arial Narrow" w:hAnsi="Arial Narrow"/>
          <w:b/>
          <w:sz w:val="28"/>
          <w:szCs w:val="28"/>
        </w:rPr>
        <w:t xml:space="preserve"> 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146CC8">
        <w:rPr>
          <w:rFonts w:ascii="Arial Narrow" w:hAnsi="Arial Narrow"/>
          <w:sz w:val="22"/>
          <w:szCs w:val="22"/>
        </w:rPr>
        <w:t>nasl</w:t>
      </w:r>
      <w:proofErr w:type="spellEnd"/>
      <w:r w:rsidRPr="00146CC8">
        <w:rPr>
          <w:rFonts w:ascii="Arial Narrow" w:hAnsi="Arial Narrow"/>
          <w:sz w:val="22"/>
          <w:szCs w:val="22"/>
        </w:rPr>
        <w:t>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</w:t>
      </w:r>
      <w:proofErr w:type="spellStart"/>
      <w:r w:rsidR="00D304BC" w:rsidRPr="00D304BC">
        <w:rPr>
          <w:rFonts w:ascii="Arial Narrow" w:hAnsi="Arial Narrow"/>
          <w:sz w:val="22"/>
          <w:szCs w:val="22"/>
        </w:rPr>
        <w:t>nasl</w:t>
      </w:r>
      <w:proofErr w:type="spellEnd"/>
      <w:r w:rsidR="00D304BC" w:rsidRPr="00D304BC">
        <w:rPr>
          <w:rFonts w:ascii="Arial Narrow" w:hAnsi="Arial Narrow"/>
          <w:sz w:val="22"/>
          <w:szCs w:val="22"/>
        </w:rPr>
        <w:t xml:space="preserve">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0535F86F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57AEFBDD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4503A84" w14:textId="77777777" w:rsidR="00A41FD9" w:rsidRPr="004D27AE" w:rsidRDefault="00A41FD9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1BE609B3" w14:textId="0DEDA53E" w:rsidR="00982C25" w:rsidRPr="00FE37BD" w:rsidRDefault="00564276" w:rsidP="00413119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E37BD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FE37BD">
        <w:rPr>
          <w:rFonts w:ascii="Arial Narrow" w:hAnsi="Arial Narrow" w:cs="Calibri"/>
          <w:sz w:val="22"/>
          <w:szCs w:val="22"/>
        </w:rPr>
        <w:t xml:space="preserve">      </w:t>
      </w:r>
      <w:r w:rsidRPr="00FE37BD"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FE37BD">
        <w:rPr>
          <w:rFonts w:ascii="Arial Narrow" w:hAnsi="Arial Narrow" w:cs="Arial"/>
          <w:b/>
          <w:sz w:val="22"/>
          <w:szCs w:val="22"/>
        </w:rPr>
        <w:t>„</w:t>
      </w:r>
      <w:r w:rsidR="00686A15" w:rsidRPr="00FE37BD">
        <w:rPr>
          <w:rFonts w:ascii="Arial Narrow" w:hAnsi="Arial Narrow"/>
          <w:b/>
          <w:sz w:val="22"/>
          <w:szCs w:val="22"/>
        </w:rPr>
        <w:t>Športový materiál DNS</w:t>
      </w:r>
      <w:r w:rsidR="00E26C68" w:rsidRPr="00FE37BD">
        <w:rPr>
          <w:rFonts w:ascii="Arial Narrow" w:hAnsi="Arial Narrow" w:cs="Arial"/>
          <w:b/>
          <w:sz w:val="22"/>
          <w:szCs w:val="22"/>
        </w:rPr>
        <w:t>“</w:t>
      </w:r>
      <w:r w:rsidRPr="00FE37BD">
        <w:rPr>
          <w:rFonts w:ascii="Arial Narrow" w:hAnsi="Arial Narrow" w:cs="Calibri"/>
          <w:sz w:val="22"/>
          <w:szCs w:val="22"/>
        </w:rPr>
        <w:t>.</w:t>
      </w:r>
      <w:r w:rsidRPr="00FE37BD">
        <w:rPr>
          <w:rFonts w:ascii="Arial Narrow" w:hAnsi="Arial Narrow" w:cs="Calibri"/>
          <w:sz w:val="20"/>
          <w:szCs w:val="22"/>
        </w:rPr>
        <w:t xml:space="preserve"> </w:t>
      </w:r>
    </w:p>
    <w:p w14:paraId="1D5DB400" w14:textId="2D598AB8" w:rsidR="002761BF" w:rsidRPr="00FE37BD" w:rsidRDefault="00564276" w:rsidP="0042541A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b/>
          <w:sz w:val="22"/>
        </w:rPr>
      </w:pPr>
      <w:r w:rsidRPr="00FE37BD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FE37BD">
        <w:rPr>
          <w:rFonts w:ascii="Arial Narrow" w:hAnsi="Arial Narrow"/>
          <w:b/>
          <w:sz w:val="22"/>
        </w:rPr>
        <w:t xml:space="preserve"> </w:t>
      </w:r>
      <w:r w:rsidR="002761BF" w:rsidRPr="008D2DEB">
        <w:rPr>
          <w:rFonts w:ascii="Arial Narrow" w:hAnsi="Arial Narrow"/>
          <w:sz w:val="22"/>
        </w:rPr>
        <w:t>obstarávanie</w:t>
      </w:r>
      <w:r w:rsidRPr="00FE37BD">
        <w:rPr>
          <w:rFonts w:ascii="Arial Narrow" w:hAnsi="Arial Narrow" w:cs="Calibri"/>
          <w:sz w:val="22"/>
          <w:szCs w:val="22"/>
        </w:rPr>
        <w:t xml:space="preserve"> na predmet zákazky</w:t>
      </w:r>
      <w:r w:rsidR="00BC2741">
        <w:rPr>
          <w:rFonts w:ascii="Arial Narrow" w:hAnsi="Arial Narrow" w:cs="Calibri"/>
          <w:sz w:val="22"/>
          <w:szCs w:val="22"/>
        </w:rPr>
        <w:t xml:space="preserve"> „</w:t>
      </w:r>
      <w:r w:rsidR="0042541A" w:rsidRPr="0042541A">
        <w:rPr>
          <w:rFonts w:ascii="Arial Narrow" w:hAnsi="Arial Narrow" w:cs="Calibri"/>
          <w:b/>
          <w:sz w:val="22"/>
          <w:szCs w:val="22"/>
        </w:rPr>
        <w:t xml:space="preserve">Časomiera na hasičský šport </w:t>
      </w:r>
      <w:r w:rsidR="001B1AB0">
        <w:rPr>
          <w:rFonts w:ascii="Arial Narrow" w:hAnsi="Arial Narrow" w:cs="Calibri"/>
          <w:b/>
          <w:sz w:val="22"/>
          <w:szCs w:val="22"/>
        </w:rPr>
        <w:t>–</w:t>
      </w:r>
      <w:r w:rsidR="0042541A" w:rsidRPr="0042541A">
        <w:rPr>
          <w:rFonts w:ascii="Arial Narrow" w:hAnsi="Arial Narrow" w:cs="Calibri"/>
          <w:b/>
          <w:sz w:val="22"/>
          <w:szCs w:val="22"/>
        </w:rPr>
        <w:t xml:space="preserve"> dvojdráhová</w:t>
      </w:r>
      <w:r w:rsidR="001B1AB0">
        <w:rPr>
          <w:rFonts w:ascii="Arial Narrow" w:hAnsi="Arial Narrow" w:cs="Calibri"/>
          <w:b/>
          <w:sz w:val="22"/>
          <w:szCs w:val="22"/>
        </w:rPr>
        <w:t xml:space="preserve"> II.</w:t>
      </w:r>
      <w:r w:rsidR="00BC2741">
        <w:rPr>
          <w:rFonts w:ascii="Arial Narrow" w:hAnsi="Arial Narrow" w:cs="Calibri"/>
          <w:b/>
          <w:sz w:val="22"/>
          <w:szCs w:val="22"/>
        </w:rPr>
        <w:t>“</w:t>
      </w:r>
      <w:r w:rsidR="00FF05BF">
        <w:rPr>
          <w:rFonts w:ascii="Arial Narrow" w:hAnsi="Arial Narrow" w:cs="Calibri"/>
          <w:b/>
          <w:sz w:val="22"/>
          <w:szCs w:val="22"/>
        </w:rPr>
        <w:t xml:space="preserve"> </w:t>
      </w:r>
      <w:r w:rsidR="0096666C" w:rsidRPr="00FE37BD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(ID </w:t>
      </w:r>
      <w:r w:rsidR="0096666C" w:rsidRPr="00FE37BD">
        <w:rPr>
          <w:rFonts w:ascii="Arial Narrow" w:hAnsi="Arial Narrow" w:cs="Calibri"/>
          <w:b/>
          <w:sz w:val="22"/>
          <w:szCs w:val="22"/>
        </w:rPr>
        <w:t xml:space="preserve">JOSEPHINE </w:t>
      </w:r>
      <w:r w:rsidR="001B1AB0">
        <w:rPr>
          <w:rFonts w:ascii="Arial Narrow" w:hAnsi="Arial Narrow" w:cs="Helvetica"/>
          <w:b/>
          <w:sz w:val="22"/>
          <w:szCs w:val="22"/>
          <w:shd w:val="clear" w:color="auto" w:fill="FFFFFF"/>
        </w:rPr>
        <w:t>56599</w:t>
      </w:r>
      <w:bookmarkStart w:id="0" w:name="_GoBack"/>
      <w:bookmarkEnd w:id="0"/>
      <w:r w:rsidR="0096666C" w:rsidRPr="00FE37BD">
        <w:rPr>
          <w:rFonts w:ascii="Arial Narrow" w:hAnsi="Arial Narrow" w:cs="Helvetica"/>
          <w:b/>
          <w:sz w:val="22"/>
          <w:szCs w:val="22"/>
          <w:shd w:val="clear" w:color="auto" w:fill="FFFFFF"/>
        </w:rPr>
        <w:t>).</w:t>
      </w:r>
    </w:p>
    <w:p w14:paraId="2273B49B" w14:textId="77777777" w:rsidR="0096666C" w:rsidRPr="00FE37BD" w:rsidRDefault="0096666C" w:rsidP="00413119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E37BD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FE37BD">
        <w:rPr>
          <w:rFonts w:ascii="Arial Narrow" w:hAnsi="Arial Narrow"/>
          <w:sz w:val="22"/>
          <w:szCs w:val="22"/>
        </w:rPr>
        <w:t>zákona o verejnom obstarávaní.</w:t>
      </w:r>
      <w:r w:rsidRPr="00FE37BD">
        <w:rPr>
          <w:rFonts w:ascii="Arial Narrow" w:hAnsi="Arial Narrow" w:cs="Calibri"/>
          <w:sz w:val="22"/>
          <w:szCs w:val="22"/>
        </w:rPr>
        <w:t xml:space="preserve">  Predmet zákazky je </w:t>
      </w:r>
      <w:r w:rsidRPr="00FE37BD">
        <w:rPr>
          <w:rFonts w:ascii="Arial Narrow" w:hAnsi="Arial Narrow"/>
          <w:sz w:val="22"/>
          <w:szCs w:val="22"/>
        </w:rPr>
        <w:t>financovaný z rozpočtovaných prostriedkov verejného obstarávateľa.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2A670EFD" w:rsidR="006F23C1" w:rsidRPr="004D27AE" w:rsidRDefault="006F23C1" w:rsidP="004D27AE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E42C2F" w:rsidRPr="00E42C2F">
        <w:rPr>
          <w:rFonts w:ascii="Arial Narrow" w:hAnsi="Arial Narrow"/>
          <w:bCs/>
          <w:sz w:val="22"/>
          <w:szCs w:val="22"/>
        </w:rPr>
        <w:t>športového materiálu</w:t>
      </w:r>
      <w:r w:rsidR="00B15193" w:rsidRPr="00E42C2F">
        <w:rPr>
          <w:rFonts w:ascii="Arial Narrow" w:hAnsi="Arial Narrow"/>
          <w:sz w:val="22"/>
          <w:szCs w:val="22"/>
        </w:rPr>
        <w:t xml:space="preserve"> </w:t>
      </w:r>
      <w:r w:rsidR="00B15193" w:rsidRPr="00EF7F7E">
        <w:rPr>
          <w:rFonts w:ascii="Arial Narrow" w:hAnsi="Arial Narrow"/>
          <w:sz w:val="22"/>
          <w:szCs w:val="22"/>
        </w:rPr>
        <w:t>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121AAA">
        <w:rPr>
          <w:rFonts w:ascii="Arial Narrow" w:hAnsi="Arial Narrow" w:cs="Calibri"/>
          <w:sz w:val="22"/>
          <w:szCs w:val="22"/>
        </w:rPr>
        <w:t>v súlade s čl. V</w:t>
      </w:r>
      <w:r w:rsidR="00530292">
        <w:rPr>
          <w:rFonts w:ascii="Arial Narrow" w:hAnsi="Arial Narrow" w:cs="Calibri"/>
          <w:sz w:val="22"/>
          <w:szCs w:val="22"/>
        </w:rPr>
        <w:t>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Pr="004D27AE">
        <w:rPr>
          <w:rFonts w:ascii="Arial Narrow" w:hAnsi="Arial Narrow"/>
          <w:b/>
          <w:sz w:val="22"/>
        </w:rPr>
        <w:t>predmet zmluvy</w:t>
      </w:r>
      <w:r w:rsidR="007A08E0" w:rsidRPr="004D27AE">
        <w:rPr>
          <w:rFonts w:ascii="Arial Narrow" w:hAnsi="Arial Narrow"/>
          <w:sz w:val="22"/>
        </w:rPr>
        <w:t>“</w:t>
      </w:r>
      <w:r w:rsidR="002C35D2">
        <w:rPr>
          <w:rFonts w:ascii="Arial Narrow" w:hAnsi="Arial Narrow"/>
          <w:sz w:val="22"/>
        </w:rPr>
        <w:t xml:space="preserve"> alebo „</w:t>
      </w:r>
      <w:r w:rsidR="002C35D2" w:rsidRPr="002C35D2">
        <w:rPr>
          <w:rFonts w:ascii="Arial Narrow" w:hAnsi="Arial Narrow"/>
          <w:b/>
          <w:sz w:val="22"/>
        </w:rPr>
        <w:t>tovar</w:t>
      </w:r>
      <w:r w:rsidR="002C35D2">
        <w:rPr>
          <w:rFonts w:ascii="Arial Narrow" w:hAnsi="Arial Narrow"/>
          <w:sz w:val="22"/>
        </w:rPr>
        <w:t>“</w:t>
      </w:r>
      <w:r w:rsidR="007A08E0" w:rsidRPr="004D27AE">
        <w:rPr>
          <w:rFonts w:ascii="Arial Narrow" w:hAnsi="Arial Narrow"/>
          <w:sz w:val="22"/>
        </w:rPr>
        <w:t>).</w:t>
      </w:r>
    </w:p>
    <w:p w14:paraId="06E8774B" w14:textId="1D42707D" w:rsidR="00FC2417" w:rsidRPr="004D27AE" w:rsidRDefault="00121AAA" w:rsidP="00FC2417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383985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Pr="00383985">
        <w:rPr>
          <w:rFonts w:ascii="Arial Narrow" w:hAnsi="Arial Narrow"/>
          <w:sz w:val="22"/>
          <w:szCs w:val="22"/>
        </w:rPr>
        <w:t>tovar</w:t>
      </w:r>
      <w:r w:rsidRPr="00383985">
        <w:rPr>
          <w:rFonts w:ascii="Arial Narrow" w:hAnsi="Arial Narrow"/>
          <w:sz w:val="22"/>
        </w:rPr>
        <w:t xml:space="preserve"> a všetky s ním súvisiace plnenia  v súlade s  </w:t>
      </w:r>
      <w:r w:rsidRPr="00383985">
        <w:rPr>
          <w:rFonts w:ascii="Arial Narrow" w:hAnsi="Arial Narrow"/>
          <w:sz w:val="22"/>
          <w:szCs w:val="22"/>
        </w:rPr>
        <w:t xml:space="preserve">opisom predmetu zákazky a </w:t>
      </w:r>
      <w:r w:rsidRPr="00383985">
        <w:rPr>
          <w:rFonts w:ascii="Arial Narrow" w:hAnsi="Arial Narrow"/>
          <w:sz w:val="22"/>
        </w:rPr>
        <w:t>vlastným návrhom plnenia, ktorý je uvedený v prílohe č. 1 tejto zmluvy</w:t>
      </w:r>
    </w:p>
    <w:p w14:paraId="5E50BDA7" w14:textId="327EE2F5" w:rsidR="00FC2417" w:rsidRPr="00121AAA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121AAA">
        <w:rPr>
          <w:rFonts w:ascii="Arial Narrow" w:hAnsi="Arial Narrow"/>
          <w:sz w:val="22"/>
        </w:rPr>
        <w:t xml:space="preserve">Článok </w:t>
      </w:r>
      <w:r w:rsidR="0096666C" w:rsidRPr="00121AAA">
        <w:rPr>
          <w:rFonts w:ascii="Arial Narrow" w:hAnsi="Arial Narrow"/>
          <w:sz w:val="22"/>
        </w:rPr>
        <w:t>I</w:t>
      </w:r>
      <w:r w:rsidRPr="00121AAA">
        <w:rPr>
          <w:rFonts w:ascii="Arial Narrow" w:hAnsi="Arial Narrow"/>
          <w:sz w:val="22"/>
        </w:rPr>
        <w:t>V.</w:t>
      </w:r>
    </w:p>
    <w:p w14:paraId="4E6C0426" w14:textId="77777777" w:rsidR="00FC2417" w:rsidRPr="00121AAA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121AAA">
        <w:rPr>
          <w:rFonts w:ascii="Arial Narrow" w:hAnsi="Arial Narrow"/>
          <w:sz w:val="22"/>
        </w:rPr>
        <w:t>Dodacie podmienky</w:t>
      </w:r>
    </w:p>
    <w:p w14:paraId="20E80DF5" w14:textId="111999AB" w:rsidR="00363E6B" w:rsidRPr="00121AAA" w:rsidRDefault="00FC2417" w:rsidP="00612C4E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121AAA">
        <w:rPr>
          <w:rFonts w:ascii="Arial Narrow" w:hAnsi="Arial Narrow"/>
          <w:sz w:val="22"/>
        </w:rPr>
        <w:t xml:space="preserve">Predávajúci sa zaväzuje dodať </w:t>
      </w:r>
      <w:r w:rsidR="00E97A3E" w:rsidRPr="00121AAA">
        <w:rPr>
          <w:rFonts w:ascii="Arial Narrow" w:hAnsi="Arial Narrow" w:cs="Calibri"/>
          <w:sz w:val="22"/>
          <w:szCs w:val="22"/>
        </w:rPr>
        <w:t xml:space="preserve">tovar </w:t>
      </w:r>
      <w:r w:rsidR="009856C5" w:rsidRPr="00121AAA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121AAA">
        <w:rPr>
          <w:rFonts w:ascii="Arial Narrow" w:hAnsi="Arial Narrow"/>
          <w:sz w:val="22"/>
        </w:rPr>
        <w:t xml:space="preserve"> </w:t>
      </w:r>
      <w:r w:rsidRPr="00121AAA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121AAA">
        <w:rPr>
          <w:rFonts w:ascii="Arial Narrow" w:hAnsi="Arial Narrow"/>
          <w:sz w:val="22"/>
        </w:rPr>
        <w:t xml:space="preserve">všeobecne </w:t>
      </w:r>
      <w:r w:rsidRPr="00121AAA">
        <w:rPr>
          <w:rFonts w:ascii="Arial Narrow" w:hAnsi="Arial Narrow"/>
          <w:sz w:val="22"/>
        </w:rPr>
        <w:t>záväznými</w:t>
      </w:r>
      <w:r w:rsidR="006B19B5" w:rsidRPr="00121AAA">
        <w:rPr>
          <w:rFonts w:ascii="Arial Narrow" w:hAnsi="Arial Narrow"/>
          <w:sz w:val="22"/>
        </w:rPr>
        <w:t xml:space="preserve"> právnymi</w:t>
      </w:r>
      <w:r w:rsidRPr="00121AAA">
        <w:rPr>
          <w:rFonts w:ascii="Arial Narrow" w:hAnsi="Arial Narrow"/>
          <w:sz w:val="22"/>
        </w:rPr>
        <w:t xml:space="preserve"> predpismi</w:t>
      </w:r>
      <w:r w:rsidR="004738F4" w:rsidRPr="00121AAA">
        <w:rPr>
          <w:rFonts w:ascii="Arial Narrow" w:hAnsi="Arial Narrow"/>
          <w:sz w:val="22"/>
        </w:rPr>
        <w:t xml:space="preserve"> SR</w:t>
      </w:r>
      <w:r w:rsidRPr="00121AAA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 w:rsidRPr="00121AAA">
        <w:rPr>
          <w:rFonts w:ascii="Arial Narrow" w:hAnsi="Arial Narrow" w:cs="Calibri"/>
          <w:sz w:val="22"/>
          <w:szCs w:val="22"/>
        </w:rPr>
        <w:t>tovaru</w:t>
      </w:r>
      <w:r w:rsidR="00E97A3E" w:rsidRPr="00121AAA">
        <w:rPr>
          <w:rFonts w:ascii="Arial Narrow" w:hAnsi="Arial Narrow"/>
          <w:sz w:val="22"/>
        </w:rPr>
        <w:t xml:space="preserve"> </w:t>
      </w:r>
      <w:r w:rsidRPr="00121AAA">
        <w:rPr>
          <w:rFonts w:ascii="Arial Narrow" w:hAnsi="Arial Narrow"/>
          <w:sz w:val="22"/>
        </w:rPr>
        <w:t xml:space="preserve">odovzdať kupujúcemu aj všetky doklady, ktoré sa na dodaný </w:t>
      </w:r>
      <w:r w:rsidR="00E97A3E" w:rsidRPr="00121AAA">
        <w:rPr>
          <w:rFonts w:ascii="Arial Narrow" w:hAnsi="Arial Narrow" w:cs="Calibri"/>
          <w:sz w:val="22"/>
          <w:szCs w:val="22"/>
        </w:rPr>
        <w:t>tovar</w:t>
      </w:r>
      <w:r w:rsidR="00E97A3E" w:rsidRPr="00121AAA">
        <w:rPr>
          <w:rFonts w:ascii="Arial Narrow" w:hAnsi="Arial Narrow"/>
          <w:sz w:val="22"/>
        </w:rPr>
        <w:t xml:space="preserve"> </w:t>
      </w:r>
      <w:r w:rsidRPr="00121AAA">
        <w:rPr>
          <w:rFonts w:ascii="Arial Narrow" w:hAnsi="Arial Narrow"/>
          <w:sz w:val="22"/>
        </w:rPr>
        <w:t xml:space="preserve">vzťahujú (ako napr. </w:t>
      </w:r>
      <w:r w:rsidR="002761BF" w:rsidRPr="00121AAA">
        <w:rPr>
          <w:rFonts w:ascii="Arial Narrow" w:hAnsi="Arial Narrow"/>
          <w:sz w:val="22"/>
        </w:rPr>
        <w:t xml:space="preserve">návod na použitie, </w:t>
      </w:r>
      <w:r w:rsidRPr="00121AAA">
        <w:rPr>
          <w:rFonts w:ascii="Arial Narrow" w:hAnsi="Arial Narrow"/>
          <w:sz w:val="22"/>
        </w:rPr>
        <w:t>informácie</w:t>
      </w:r>
      <w:r w:rsidR="00E05266" w:rsidRPr="00121AAA">
        <w:rPr>
          <w:rFonts w:ascii="Arial Narrow" w:hAnsi="Arial Narrow"/>
          <w:sz w:val="22"/>
        </w:rPr>
        <w:t xml:space="preserve"> o manipulovaní a skladovaní</w:t>
      </w:r>
      <w:r w:rsidR="00E05266" w:rsidRPr="00121AAA">
        <w:rPr>
          <w:rFonts w:ascii="Arial Narrow" w:hAnsi="Arial Narrow" w:cs="Calibri"/>
          <w:sz w:val="22"/>
          <w:szCs w:val="22"/>
        </w:rPr>
        <w:t>)</w:t>
      </w:r>
      <w:r w:rsidR="009856C5" w:rsidRPr="00121AAA">
        <w:rPr>
          <w:rFonts w:ascii="Arial Narrow" w:hAnsi="Arial Narrow" w:cs="Calibri"/>
          <w:sz w:val="22"/>
          <w:szCs w:val="22"/>
        </w:rPr>
        <w:t xml:space="preserve"> písané v </w:t>
      </w:r>
      <w:r w:rsidR="00530292" w:rsidRPr="00121AAA">
        <w:rPr>
          <w:rFonts w:ascii="Arial Narrow" w:hAnsi="Arial Narrow" w:cs="Calibri"/>
          <w:sz w:val="22"/>
          <w:szCs w:val="22"/>
        </w:rPr>
        <w:t>s</w:t>
      </w:r>
      <w:r w:rsidR="009856C5" w:rsidRPr="00121AAA">
        <w:rPr>
          <w:rFonts w:ascii="Arial Narrow" w:hAnsi="Arial Narrow" w:cs="Calibri"/>
          <w:sz w:val="22"/>
          <w:szCs w:val="22"/>
        </w:rPr>
        <w:t>lovenskom jazyku</w:t>
      </w:r>
      <w:r w:rsidR="00E05266" w:rsidRPr="00121AAA">
        <w:rPr>
          <w:rFonts w:ascii="Arial Narrow" w:hAnsi="Arial Narrow"/>
          <w:sz w:val="22"/>
        </w:rPr>
        <w:t xml:space="preserve">. </w:t>
      </w:r>
    </w:p>
    <w:p w14:paraId="215CF88E" w14:textId="3398059F" w:rsidR="00287E51" w:rsidRPr="004D27AE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 xml:space="preserve">. </w:t>
      </w:r>
    </w:p>
    <w:p w14:paraId="036E7443" w14:textId="3BFB6524" w:rsidR="00430CB2" w:rsidRPr="00C86502" w:rsidRDefault="00FC2417" w:rsidP="0068610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686105">
        <w:rPr>
          <w:rFonts w:ascii="Arial Narrow" w:hAnsi="Arial Narrow"/>
          <w:sz w:val="22"/>
        </w:rPr>
        <w:t xml:space="preserve">Predávajúci sa zaväzuje </w:t>
      </w:r>
      <w:r w:rsidR="00686105" w:rsidRPr="00686105">
        <w:rPr>
          <w:rFonts w:ascii="Arial Narrow" w:hAnsi="Arial Narrow"/>
          <w:sz w:val="22"/>
        </w:rPr>
        <w:t xml:space="preserve"> </w:t>
      </w:r>
      <w:r w:rsidRPr="00686105">
        <w:rPr>
          <w:rFonts w:ascii="Arial Narrow" w:hAnsi="Arial Narrow"/>
          <w:sz w:val="22"/>
        </w:rPr>
        <w:t xml:space="preserve">odovzdať </w:t>
      </w:r>
      <w:r w:rsidR="00E97A3E" w:rsidRPr="00686105">
        <w:rPr>
          <w:rFonts w:ascii="Arial Narrow" w:hAnsi="Arial Narrow"/>
          <w:sz w:val="22"/>
        </w:rPr>
        <w:t xml:space="preserve">tovar </w:t>
      </w:r>
      <w:r w:rsidR="00FE37BD" w:rsidRPr="00686105">
        <w:rPr>
          <w:rFonts w:ascii="Arial Narrow" w:hAnsi="Arial Narrow"/>
          <w:sz w:val="22"/>
        </w:rPr>
        <w:t>k</w:t>
      </w:r>
      <w:r w:rsidRPr="00686105">
        <w:rPr>
          <w:rFonts w:ascii="Arial Narrow" w:hAnsi="Arial Narrow"/>
          <w:sz w:val="22"/>
        </w:rPr>
        <w:t>upujúcemu</w:t>
      </w:r>
      <w:r w:rsidR="004C286C" w:rsidRPr="00686105">
        <w:rPr>
          <w:rFonts w:ascii="Arial Narrow" w:hAnsi="Arial Narrow"/>
          <w:sz w:val="22"/>
        </w:rPr>
        <w:t xml:space="preserve"> </w:t>
      </w:r>
      <w:r w:rsidR="00A568F5">
        <w:rPr>
          <w:rFonts w:ascii="Arial Narrow" w:hAnsi="Arial Narrow"/>
          <w:sz w:val="22"/>
        </w:rPr>
        <w:t>v </w:t>
      </w:r>
      <w:r w:rsidR="00A568F5" w:rsidRPr="00C86502">
        <w:rPr>
          <w:rFonts w:ascii="Arial Narrow" w:hAnsi="Arial Narrow"/>
          <w:sz w:val="22"/>
        </w:rPr>
        <w:t xml:space="preserve">počte </w:t>
      </w:r>
      <w:r w:rsidR="00A568F5" w:rsidRPr="00C86502">
        <w:rPr>
          <w:rFonts w:ascii="Arial Narrow" w:hAnsi="Arial Narrow"/>
          <w:b/>
          <w:sz w:val="22"/>
        </w:rPr>
        <w:t xml:space="preserve">1 komplet </w:t>
      </w:r>
      <w:r w:rsidR="003E5B18" w:rsidRPr="00C86502">
        <w:rPr>
          <w:rFonts w:ascii="Arial Narrow" w:hAnsi="Arial Narrow"/>
          <w:b/>
          <w:sz w:val="22"/>
        </w:rPr>
        <w:t>v </w:t>
      </w:r>
      <w:r w:rsidR="00691CD7" w:rsidRPr="00C86502">
        <w:rPr>
          <w:rFonts w:ascii="Arial Narrow" w:hAnsi="Arial Narrow"/>
          <w:b/>
          <w:sz w:val="22"/>
        </w:rPr>
        <w:t>lehote</w:t>
      </w:r>
      <w:r w:rsidR="003E5B18" w:rsidRPr="00C86502">
        <w:rPr>
          <w:rFonts w:ascii="Arial Narrow" w:hAnsi="Arial Narrow"/>
          <w:b/>
          <w:sz w:val="22"/>
        </w:rPr>
        <w:t xml:space="preserve"> </w:t>
      </w:r>
      <w:r w:rsidR="00A568F5" w:rsidRPr="00C86502">
        <w:rPr>
          <w:rFonts w:ascii="Arial Narrow" w:hAnsi="Arial Narrow"/>
          <w:b/>
          <w:sz w:val="22"/>
        </w:rPr>
        <w:t>do 1 mesiaca</w:t>
      </w:r>
      <w:r w:rsidR="00A568F5" w:rsidRPr="00C86502">
        <w:rPr>
          <w:rFonts w:ascii="Arial Narrow" w:hAnsi="Arial Narrow"/>
          <w:sz w:val="22"/>
        </w:rPr>
        <w:t xml:space="preserve"> odo dňa nadobudnutia účinnosti tejto zmluvy a v počte </w:t>
      </w:r>
      <w:r w:rsidR="00A568F5" w:rsidRPr="00C86502">
        <w:rPr>
          <w:rFonts w:ascii="Arial Narrow" w:hAnsi="Arial Narrow"/>
          <w:b/>
          <w:sz w:val="22"/>
        </w:rPr>
        <w:t xml:space="preserve">8 kompletov </w:t>
      </w:r>
      <w:r w:rsidR="00FF05BF" w:rsidRPr="00C86502">
        <w:rPr>
          <w:rFonts w:ascii="Arial Narrow" w:hAnsi="Arial Narrow"/>
          <w:b/>
          <w:sz w:val="22"/>
        </w:rPr>
        <w:t xml:space="preserve">do </w:t>
      </w:r>
      <w:r w:rsidR="00A568F5" w:rsidRPr="00C86502">
        <w:rPr>
          <w:rFonts w:ascii="Arial Narrow" w:hAnsi="Arial Narrow"/>
          <w:b/>
          <w:sz w:val="22"/>
        </w:rPr>
        <w:t>5</w:t>
      </w:r>
      <w:r w:rsidR="00430CB2" w:rsidRPr="00C86502">
        <w:rPr>
          <w:rFonts w:ascii="Arial Narrow" w:hAnsi="Arial Narrow"/>
          <w:b/>
          <w:sz w:val="22"/>
        </w:rPr>
        <w:t xml:space="preserve"> </w:t>
      </w:r>
      <w:r w:rsidR="00FF05BF" w:rsidRPr="00C86502">
        <w:rPr>
          <w:rFonts w:ascii="Arial Narrow" w:hAnsi="Arial Narrow"/>
          <w:b/>
          <w:sz w:val="22"/>
        </w:rPr>
        <w:t>mesiacov</w:t>
      </w:r>
      <w:r w:rsidR="00430CB2" w:rsidRPr="00C86502">
        <w:rPr>
          <w:rFonts w:ascii="Arial Narrow" w:hAnsi="Arial Narrow"/>
          <w:sz w:val="22"/>
        </w:rPr>
        <w:t xml:space="preserve"> odo dňa nadobudnutia účinnosti</w:t>
      </w:r>
      <w:r w:rsidR="00686105" w:rsidRPr="00C86502">
        <w:rPr>
          <w:rFonts w:ascii="Arial Narrow" w:hAnsi="Arial Narrow"/>
          <w:sz w:val="22"/>
        </w:rPr>
        <w:t xml:space="preserve"> </w:t>
      </w:r>
      <w:r w:rsidR="00430CB2" w:rsidRPr="00C86502">
        <w:rPr>
          <w:rFonts w:ascii="Arial Narrow" w:hAnsi="Arial Narrow"/>
          <w:sz w:val="22"/>
        </w:rPr>
        <w:t xml:space="preserve">tejto zmluvy. </w:t>
      </w:r>
    </w:p>
    <w:p w14:paraId="610BF409" w14:textId="5404EFC9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Miestom dodania </w:t>
      </w:r>
      <w:r w:rsidR="00430CB2">
        <w:rPr>
          <w:rFonts w:ascii="Arial Narrow" w:hAnsi="Arial Narrow"/>
          <w:sz w:val="22"/>
        </w:rPr>
        <w:t>je miesto</w:t>
      </w:r>
      <w:r w:rsidR="001D0C05" w:rsidRPr="004D27AE">
        <w:rPr>
          <w:rFonts w:ascii="Arial Narrow" w:hAnsi="Arial Narrow"/>
          <w:sz w:val="22"/>
        </w:rPr>
        <w:t xml:space="preserve"> uvedené v Prílohe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217260C0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645733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7CEBAC85" w:rsidR="00BA2865" w:rsidRPr="004D27AE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subdodávateľov </w:t>
      </w:r>
      <w:r w:rsidR="00645733">
        <w:rPr>
          <w:rFonts w:ascii="Arial Narrow" w:hAnsi="Arial Narrow"/>
          <w:sz w:val="22"/>
        </w:rPr>
        <w:t>uvedených v Prílohe č. 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2A1220C6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645733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25C7EABA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250F65DF" w:rsidR="00BB427D" w:rsidRPr="0050160B" w:rsidRDefault="00BB427D" w:rsidP="0050160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="00617D78">
        <w:rPr>
          <w:rFonts w:ascii="Arial Narrow" w:hAnsi="Arial Narrow"/>
          <w:sz w:val="22"/>
        </w:rPr>
        <w:t>prechádza na k</w:t>
      </w:r>
      <w:r w:rsidRPr="004D27AE">
        <w:rPr>
          <w:rFonts w:ascii="Arial Narrow" w:hAnsi="Arial Narrow"/>
          <w:sz w:val="22"/>
        </w:rPr>
        <w:t xml:space="preserve">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EC512C">
        <w:rPr>
          <w:rFonts w:ascii="Arial Narrow" w:hAnsi="Arial Narrow" w:cs="Calibri"/>
          <w:sz w:val="22"/>
          <w:szCs w:val="22"/>
        </w:rPr>
        <w:t xml:space="preserve"> a vlastnícke právo k</w:t>
      </w:r>
      <w:r w:rsidR="00EC512C" w:rsidRPr="00EC512C">
        <w:rPr>
          <w:rFonts w:ascii="Arial Narrow" w:hAnsi="Arial Narrow" w:cs="Calibri"/>
          <w:sz w:val="22"/>
          <w:szCs w:val="22"/>
        </w:rPr>
        <w:t xml:space="preserve"> tovaru prechádza na kupujúceho </w:t>
      </w:r>
      <w:r w:rsidR="00EC512C" w:rsidRPr="0050160B">
        <w:rPr>
          <w:rFonts w:ascii="Arial Narrow" w:hAnsi="Arial Narrow" w:cs="Calibri"/>
          <w:sz w:val="22"/>
          <w:szCs w:val="22"/>
        </w:rPr>
        <w:t>zaplatením kúpnej ceny</w:t>
      </w:r>
      <w:r w:rsidRPr="0050160B">
        <w:rPr>
          <w:rFonts w:ascii="Arial Narrow" w:hAnsi="Arial Narrow"/>
          <w:sz w:val="22"/>
        </w:rPr>
        <w:t>.</w:t>
      </w:r>
    </w:p>
    <w:p w14:paraId="6A26A013" w14:textId="77777777" w:rsidR="00F42A78" w:rsidRPr="0050160B" w:rsidRDefault="00F42A78" w:rsidP="00F42A78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 xml:space="preserve">V prípade, že predávajúci, jeho subdodávateľ podľa zákona č. 343/2015 </w:t>
      </w:r>
      <w:proofErr w:type="spellStart"/>
      <w:r w:rsidRPr="0050160B">
        <w:rPr>
          <w:rFonts w:ascii="Arial Narrow" w:hAnsi="Arial Narrow"/>
          <w:sz w:val="22"/>
        </w:rPr>
        <w:t>Z.z</w:t>
      </w:r>
      <w:proofErr w:type="spellEnd"/>
      <w:r w:rsidRPr="0050160B">
        <w:rPr>
          <w:rFonts w:ascii="Arial Narrow" w:hAnsi="Arial Narrow"/>
          <w:sz w:val="22"/>
        </w:rPr>
        <w:t xml:space="preserve">. alebo subdodávateľ podľa zákona č. 315/2016 Z. z., má povinnosť byť zapísaný v 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50160B">
        <w:rPr>
          <w:rFonts w:ascii="Arial Narrow" w:hAnsi="Arial Narrow"/>
          <w:sz w:val="22"/>
        </w:rPr>
        <w:t>Z.z</w:t>
      </w:r>
      <w:proofErr w:type="spellEnd"/>
      <w:r w:rsidRPr="0050160B">
        <w:rPr>
          <w:rFonts w:ascii="Arial Narrow" w:hAnsi="Arial Narrow"/>
          <w:sz w:val="22"/>
        </w:rPr>
        <w:t>. alebo subdodávateľa podľa zákona č. 315/2016 Z. z., nie je:</w:t>
      </w:r>
    </w:p>
    <w:p w14:paraId="66D7DEE1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1. prezident Slovenskej republiky,</w:t>
      </w:r>
    </w:p>
    <w:p w14:paraId="028E3FC0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2. člen vlády,</w:t>
      </w:r>
    </w:p>
    <w:p w14:paraId="26304C58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3. vedúci ústredného orgánu štátnej správy, ktorý nie je členom vlády,</w:t>
      </w:r>
    </w:p>
    <w:p w14:paraId="25ED8A2A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4. vedúci orgánu štátnej správy s celoslovenskou pôsobnosťou,</w:t>
      </w:r>
    </w:p>
    <w:p w14:paraId="24DA2E99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5. sudca Ústavného súdu Slovenskej republiky alebo sudca,</w:t>
      </w:r>
    </w:p>
    <w:p w14:paraId="613A660B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6. generálny prokurátor Slovenskej republiky, špeciálny prokurátor alebo prokurátor,</w:t>
      </w:r>
    </w:p>
    <w:p w14:paraId="18699242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7. verejný ochranca práv,</w:t>
      </w:r>
    </w:p>
    <w:p w14:paraId="251CB4C9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8. predseda Najvyššieho kontrolného úradu Slovenskej republiky a podpredseda Najvyššieho</w:t>
      </w:r>
    </w:p>
    <w:p w14:paraId="59504F72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ab/>
      </w:r>
      <w:r w:rsidRPr="0050160B">
        <w:rPr>
          <w:rFonts w:ascii="Arial Narrow" w:hAnsi="Arial Narrow"/>
          <w:sz w:val="22"/>
        </w:rPr>
        <w:tab/>
        <w:t>kontrolného úradu Slovenskej republiky,</w:t>
      </w:r>
    </w:p>
    <w:p w14:paraId="7904ACBD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9. štátny tajomník,</w:t>
      </w:r>
    </w:p>
    <w:p w14:paraId="4363D72E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10. generálny tajomník služobného úradu,</w:t>
      </w:r>
    </w:p>
    <w:p w14:paraId="6842D7C0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11. prednosta okresného úradu,</w:t>
      </w:r>
    </w:p>
    <w:p w14:paraId="675BCAFF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 xml:space="preserve">12. primátor hlavného mesta Slovenskej republiky Bratislavy, primátor krajského mesta alebo primátor </w:t>
      </w:r>
      <w:r w:rsidRPr="0050160B">
        <w:rPr>
          <w:rFonts w:ascii="Arial Narrow" w:hAnsi="Arial Narrow"/>
          <w:sz w:val="22"/>
        </w:rPr>
        <w:tab/>
      </w:r>
      <w:r w:rsidRPr="0050160B">
        <w:rPr>
          <w:rFonts w:ascii="Arial Narrow" w:hAnsi="Arial Narrow"/>
          <w:sz w:val="22"/>
        </w:rPr>
        <w:tab/>
      </w:r>
      <w:r w:rsidRPr="0050160B">
        <w:rPr>
          <w:rFonts w:ascii="Arial Narrow" w:hAnsi="Arial Narrow"/>
          <w:sz w:val="22"/>
        </w:rPr>
        <w:tab/>
        <w:t>okresného mesta, alebo</w:t>
      </w:r>
    </w:p>
    <w:p w14:paraId="5AC3D0D6" w14:textId="41A1E64B" w:rsidR="00F42A78" w:rsidRPr="004D27AE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13. predseda vyššieho územného celku.</w:t>
      </w:r>
    </w:p>
    <w:p w14:paraId="4CD25B73" w14:textId="7EEB833D" w:rsidR="00FC2417" w:rsidRPr="004D27AE" w:rsidRDefault="00121AAA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</w:t>
      </w:r>
      <w:r w:rsidR="00FC2417" w:rsidRPr="004D27AE">
        <w:rPr>
          <w:rFonts w:ascii="Arial Narrow" w:hAnsi="Arial Narrow"/>
          <w:sz w:val="22"/>
        </w:rPr>
        <w:t>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38FA3303" w14:textId="7914B647" w:rsidR="00FC2417" w:rsidRPr="000342FD" w:rsidRDefault="00FC2417" w:rsidP="000342FD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lastRenderedPageBreak/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F13F72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33E4C782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Prílohy č. 1 tejto </w:t>
      </w:r>
      <w:r w:rsidR="00F13F72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Tovar, na obstaranie Tovaru, dovozné clá, dopravu na miesto dodania, náklady na obalovú techniku a balenie).</w:t>
      </w:r>
    </w:p>
    <w:p w14:paraId="7183D2A7" w14:textId="10E78A3F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>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586BA41E" w14:textId="77777777" w:rsidR="00F13F72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</w:t>
      </w:r>
    </w:p>
    <w:p w14:paraId="3A8E2D3D" w14:textId="77777777" w:rsidR="00F13F72" w:rsidRDefault="00F13F72" w:rsidP="00F13F72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2"/>
        </w:rPr>
      </w:pPr>
    </w:p>
    <w:p w14:paraId="0CC95F92" w14:textId="77777777" w:rsidR="00F13F72" w:rsidRDefault="00F13F72" w:rsidP="00F13F72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2"/>
        </w:rPr>
      </w:pPr>
    </w:p>
    <w:p w14:paraId="3BB1A0AD" w14:textId="1F409CBA" w:rsidR="00FC2417" w:rsidRDefault="00FC2417" w:rsidP="00F13F72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2"/>
        </w:rPr>
      </w:pPr>
      <w:r w:rsidRPr="005464F8">
        <w:rPr>
          <w:rFonts w:ascii="Arial Narrow" w:hAnsi="Arial Narrow"/>
          <w:sz w:val="22"/>
        </w:rPr>
        <w:t xml:space="preserve">  </w:t>
      </w:r>
    </w:p>
    <w:p w14:paraId="3B9FF79F" w14:textId="12DC3F9A" w:rsidR="00FC2417" w:rsidRPr="004D27AE" w:rsidRDefault="00F13F72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VI</w:t>
      </w:r>
      <w:r w:rsidR="00FC2417" w:rsidRPr="004D27AE">
        <w:rPr>
          <w:rFonts w:ascii="Arial Narrow" w:hAnsi="Arial Narrow"/>
          <w:sz w:val="22"/>
        </w:rPr>
        <w:t>.</w:t>
      </w:r>
    </w:p>
    <w:p w14:paraId="1991329F" w14:textId="77777777" w:rsidR="00FC2417" w:rsidRPr="004D27AE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724FCF22" w14:textId="67FAD55D" w:rsidR="00FC2417" w:rsidRPr="004D27AE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</w:t>
      </w:r>
      <w:r w:rsidRPr="00BC2741">
        <w:rPr>
          <w:rFonts w:ascii="Arial Narrow" w:hAnsi="Arial Narrow"/>
          <w:color w:val="000000"/>
          <w:sz w:val="22"/>
          <w:szCs w:val="22"/>
        </w:rPr>
        <w:t xml:space="preserve">doba na </w:t>
      </w:r>
      <w:r w:rsidR="00396F86" w:rsidRPr="00BC2741">
        <w:rPr>
          <w:rFonts w:ascii="Arial Narrow" w:hAnsi="Arial Narrow"/>
          <w:color w:val="000000"/>
          <w:sz w:val="22"/>
          <w:szCs w:val="22"/>
        </w:rPr>
        <w:t xml:space="preserve">tovar </w:t>
      </w:r>
      <w:r w:rsidRPr="00BC2741">
        <w:rPr>
          <w:rFonts w:ascii="Arial Narrow" w:hAnsi="Arial Narrow"/>
          <w:color w:val="000000"/>
          <w:sz w:val="22"/>
          <w:szCs w:val="22"/>
        </w:rPr>
        <w:t xml:space="preserve">je </w:t>
      </w:r>
      <w:r w:rsidR="00F13F72" w:rsidRPr="00BC2741">
        <w:rPr>
          <w:rFonts w:ascii="Arial Narrow" w:hAnsi="Arial Narrow"/>
          <w:color w:val="000000"/>
          <w:sz w:val="22"/>
          <w:szCs w:val="22"/>
        </w:rPr>
        <w:t>24 mesiacov od prebratia</w:t>
      </w:r>
      <w:r w:rsidR="00F13F72" w:rsidRPr="00B95B09">
        <w:rPr>
          <w:rFonts w:ascii="Arial Narrow" w:hAnsi="Arial Narrow"/>
          <w:sz w:val="22"/>
          <w:szCs w:val="22"/>
        </w:rPr>
        <w:t xml:space="preserve"> predmetu zmluvy </w:t>
      </w:r>
      <w:r w:rsidR="00F13F72" w:rsidRPr="00C86502">
        <w:rPr>
          <w:rFonts w:ascii="Arial Narrow" w:hAnsi="Arial Narrow"/>
          <w:sz w:val="22"/>
          <w:szCs w:val="22"/>
        </w:rPr>
        <w:t>kupujúcim</w:t>
      </w:r>
      <w:r w:rsidR="0050160B" w:rsidRPr="00C86502">
        <w:rPr>
          <w:rFonts w:ascii="Arial Narrow" w:hAnsi="Arial Narrow"/>
          <w:sz w:val="22"/>
          <w:szCs w:val="22"/>
        </w:rPr>
        <w:t xml:space="preserve"> </w:t>
      </w:r>
      <w:r w:rsidR="0024161A" w:rsidRPr="00C86502">
        <w:rPr>
          <w:rFonts w:ascii="Arial Narrow" w:hAnsi="Arial Narrow"/>
          <w:sz w:val="22"/>
          <w:szCs w:val="22"/>
        </w:rPr>
        <w:t xml:space="preserve">a </w:t>
      </w:r>
      <w:r w:rsidR="0024161A" w:rsidRPr="00C86502">
        <w:rPr>
          <w:rFonts w:ascii="Arial Narrow" w:hAnsi="Arial Narrow"/>
          <w:sz w:val="22"/>
          <w:szCs w:val="22"/>
          <w:lang w:eastAsia="cs-CZ"/>
        </w:rPr>
        <w:t xml:space="preserve">pozáručný servis garantovaný po dobu </w:t>
      </w:r>
      <w:r w:rsidR="0050160B" w:rsidRPr="00C86502">
        <w:rPr>
          <w:rFonts w:ascii="Arial Narrow" w:hAnsi="Arial Narrow"/>
          <w:sz w:val="22"/>
          <w:szCs w:val="22"/>
          <w:lang w:eastAsia="cs-CZ"/>
        </w:rPr>
        <w:t xml:space="preserve">minimálne </w:t>
      </w:r>
      <w:r w:rsidR="0024161A" w:rsidRPr="00C86502">
        <w:rPr>
          <w:rFonts w:ascii="Arial Narrow" w:hAnsi="Arial Narrow"/>
          <w:sz w:val="22"/>
          <w:szCs w:val="22"/>
          <w:lang w:eastAsia="cs-CZ"/>
        </w:rPr>
        <w:t>5</w:t>
      </w:r>
      <w:r w:rsidR="0050160B" w:rsidRPr="00C86502">
        <w:rPr>
          <w:rFonts w:ascii="Arial Narrow" w:hAnsi="Arial Narrow"/>
          <w:sz w:val="22"/>
          <w:szCs w:val="22"/>
          <w:lang w:eastAsia="cs-CZ"/>
        </w:rPr>
        <w:t xml:space="preserve"> rokov</w:t>
      </w:r>
      <w:r w:rsidR="00F13F72" w:rsidRPr="00C86502">
        <w:rPr>
          <w:rFonts w:ascii="Arial Narrow" w:hAnsi="Arial Narrow"/>
          <w:sz w:val="22"/>
          <w:szCs w:val="22"/>
        </w:rPr>
        <w:t>.</w:t>
      </w:r>
      <w:r w:rsidRPr="00C86502">
        <w:rPr>
          <w:rFonts w:ascii="Arial Narrow" w:hAnsi="Arial Narrow"/>
          <w:sz w:val="22"/>
        </w:rPr>
        <w:t xml:space="preserve"> V prípade oprávnenej reklamácie sa záručná</w:t>
      </w:r>
      <w:r w:rsidRPr="004D27AE">
        <w:rPr>
          <w:rFonts w:ascii="Arial Narrow" w:hAnsi="Arial Narrow"/>
          <w:sz w:val="22"/>
        </w:rPr>
        <w:t xml:space="preserve">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50BED861" w:rsidR="00FC2417" w:rsidRPr="00EC5CCA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EC5CCA">
        <w:rPr>
          <w:rFonts w:ascii="Arial Narrow" w:hAnsi="Arial Narrow"/>
          <w:sz w:val="22"/>
        </w:rPr>
        <w:t>Právo voľby uplatneného náro</w:t>
      </w:r>
      <w:r w:rsidR="0077096A" w:rsidRPr="00EC5CCA">
        <w:rPr>
          <w:rFonts w:ascii="Arial Narrow" w:hAnsi="Arial Narrow"/>
          <w:sz w:val="22"/>
        </w:rPr>
        <w:t xml:space="preserve">ku podľa bodu </w:t>
      </w:r>
      <w:r w:rsidR="008C79ED" w:rsidRPr="00EC5CCA">
        <w:rPr>
          <w:rFonts w:ascii="Arial Narrow" w:hAnsi="Arial Narrow"/>
          <w:sz w:val="22"/>
        </w:rPr>
        <w:t>6</w:t>
      </w:r>
      <w:r w:rsidR="00C831C6" w:rsidRPr="00EC5CCA">
        <w:rPr>
          <w:rFonts w:ascii="Arial Narrow" w:hAnsi="Arial Narrow"/>
          <w:sz w:val="22"/>
        </w:rPr>
        <w:t>.</w:t>
      </w:r>
      <w:r w:rsidR="003827C5" w:rsidRPr="00EC5CCA">
        <w:rPr>
          <w:rFonts w:ascii="Arial Narrow" w:hAnsi="Arial Narrow"/>
          <w:sz w:val="22"/>
        </w:rPr>
        <w:t>4</w:t>
      </w:r>
      <w:r w:rsidR="0077096A" w:rsidRPr="00EC5CCA">
        <w:rPr>
          <w:rFonts w:ascii="Arial Narrow" w:hAnsi="Arial Narrow"/>
          <w:sz w:val="22"/>
        </w:rPr>
        <w:t>. písm. a), b) alebo</w:t>
      </w:r>
      <w:r w:rsidRPr="00EC5CCA">
        <w:rPr>
          <w:rFonts w:ascii="Arial Narrow" w:hAnsi="Arial Narrow"/>
          <w:sz w:val="22"/>
        </w:rPr>
        <w:t xml:space="preserve"> c) musí </w:t>
      </w:r>
      <w:r w:rsidR="00BF0AE1" w:rsidRPr="00EC5CCA">
        <w:rPr>
          <w:rFonts w:ascii="Arial Narrow" w:hAnsi="Arial Narrow"/>
          <w:sz w:val="22"/>
        </w:rPr>
        <w:t>k</w:t>
      </w:r>
      <w:r w:rsidRPr="00EC5CCA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EC5CCA">
        <w:rPr>
          <w:rFonts w:ascii="Arial Narrow" w:hAnsi="Arial Narrow"/>
          <w:sz w:val="22"/>
        </w:rPr>
        <w:t>p</w:t>
      </w:r>
      <w:r w:rsidRPr="00EC5CCA">
        <w:rPr>
          <w:rFonts w:ascii="Arial Narrow" w:hAnsi="Arial Narrow"/>
          <w:sz w:val="22"/>
        </w:rPr>
        <w:t>redávajúci.</w:t>
      </w:r>
      <w:r w:rsidR="00E33056" w:rsidRPr="00EC5CCA">
        <w:rPr>
          <w:rFonts w:ascii="Arial Narrow" w:hAnsi="Arial Narrow"/>
          <w:sz w:val="22"/>
        </w:rPr>
        <w:t xml:space="preserve"> Predávajúci sa zaväzuje odstrániť vadu tovaru na vlastné náklady najneskôr v lehote do</w:t>
      </w:r>
      <w:r w:rsidR="008C79ED" w:rsidRPr="00EC5CCA">
        <w:rPr>
          <w:rFonts w:ascii="Arial Narrow" w:hAnsi="Arial Narrow"/>
          <w:sz w:val="22"/>
        </w:rPr>
        <w:t xml:space="preserve"> 30 </w:t>
      </w:r>
      <w:r w:rsidR="00E33056" w:rsidRPr="00EC5CCA">
        <w:rPr>
          <w:rFonts w:ascii="Arial Narrow" w:hAnsi="Arial Narrow"/>
          <w:sz w:val="22"/>
        </w:rPr>
        <w:t xml:space="preserve">dní odo dňa uplatnenia reklamácie. </w:t>
      </w:r>
    </w:p>
    <w:p w14:paraId="4D349FEC" w14:textId="2DE30CF8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620412D3" w14:textId="77777777" w:rsidR="00F0274A" w:rsidRPr="00F50D9F" w:rsidRDefault="00F0274A" w:rsidP="00465F23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51530902" w14:textId="023CA53A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VII.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08BF7F25" w14:textId="57D14A40" w:rsidR="00FC2417" w:rsidRPr="004D27AE" w:rsidRDefault="00FC2417" w:rsidP="00465F23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27B041EB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Kupujúci je povinný:</w:t>
      </w:r>
    </w:p>
    <w:p w14:paraId="2985504F" w14:textId="0BC42F13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8C79ED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8C79ED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183FC99D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06022C10" w:rsidR="00622DC5" w:rsidRPr="00B02C77" w:rsidRDefault="00F0274A" w:rsidP="00B02C7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48CC3D8E" w14:textId="77777777" w:rsidR="00216EB8" w:rsidRDefault="00216EB8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4B9BE15" w14:textId="0AB7D0A7" w:rsidR="00FC2417" w:rsidRPr="00216EB8" w:rsidRDefault="00216EB8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216EB8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216EB8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216EB8">
        <w:rPr>
          <w:rFonts w:ascii="Arial Narrow" w:hAnsi="Arial Narrow"/>
          <w:b/>
          <w:sz w:val="22"/>
        </w:rPr>
        <w:t>Zmluvné pokuty a úroky z omeškania</w:t>
      </w:r>
    </w:p>
    <w:p w14:paraId="52FF3D8C" w14:textId="29104E26" w:rsidR="00FC2417" w:rsidRPr="004D27AE" w:rsidRDefault="00216EB8" w:rsidP="00216EB8">
      <w:pPr>
        <w:pStyle w:val="CTL"/>
        <w:numPr>
          <w:ilvl w:val="0"/>
          <w:numId w:val="0"/>
        </w:numPr>
        <w:spacing w:line="24" w:lineRule="atLeast"/>
        <w:ind w:left="720" w:hanging="72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8.1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="00FC2417" w:rsidRPr="004D27AE">
        <w:rPr>
          <w:rFonts w:ascii="Arial Narrow" w:hAnsi="Arial Narrow"/>
          <w:sz w:val="22"/>
        </w:rPr>
        <w:t xml:space="preserve">strany nasledovné 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="00FC2417" w:rsidRPr="004D27AE">
        <w:rPr>
          <w:rFonts w:ascii="Arial Narrow" w:hAnsi="Arial Narrow"/>
          <w:sz w:val="22"/>
        </w:rPr>
        <w:t xml:space="preserve"> pokuty a úroky z omeškania:</w:t>
      </w:r>
    </w:p>
    <w:p w14:paraId="24E9062B" w14:textId="2AC6AD2F" w:rsidR="00FC2417" w:rsidRPr="00356B43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356B43">
        <w:rPr>
          <w:rFonts w:ascii="Arial Narrow" w:hAnsi="Arial Narrow"/>
          <w:sz w:val="22"/>
          <w:lang w:val="sk-SK"/>
        </w:rPr>
        <w:t xml:space="preserve">za omeškanie </w:t>
      </w:r>
      <w:r w:rsidR="008808C4" w:rsidRPr="00356B43">
        <w:rPr>
          <w:rFonts w:ascii="Arial Narrow" w:hAnsi="Arial Narrow"/>
          <w:sz w:val="22"/>
          <w:lang w:val="sk-SK"/>
        </w:rPr>
        <w:t>p</w:t>
      </w:r>
      <w:r w:rsidRPr="00356B43">
        <w:rPr>
          <w:rFonts w:ascii="Arial Narrow" w:hAnsi="Arial Narrow"/>
          <w:sz w:val="22"/>
          <w:lang w:val="sk-SK"/>
        </w:rPr>
        <w:t xml:space="preserve">redávajúceho s dodaním </w:t>
      </w:r>
      <w:r w:rsidR="003E3A47" w:rsidRPr="00356B43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356B43">
        <w:rPr>
          <w:rFonts w:ascii="Arial Narrow" w:hAnsi="Arial Narrow"/>
          <w:sz w:val="22"/>
          <w:lang w:val="sk-SK"/>
        </w:rPr>
        <w:t xml:space="preserve"> </w:t>
      </w:r>
      <w:r w:rsidR="00622DC5" w:rsidRPr="00356B43">
        <w:rPr>
          <w:rFonts w:ascii="Arial Narrow" w:hAnsi="Arial Narrow" w:cs="Calibri"/>
          <w:sz w:val="22"/>
          <w:szCs w:val="22"/>
          <w:lang w:val="sk-SK"/>
        </w:rPr>
        <w:t>a</w:t>
      </w:r>
      <w:r w:rsidR="00516957" w:rsidRPr="00356B43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 w:rsidRPr="00356B43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Pr="00356B43">
        <w:rPr>
          <w:rFonts w:ascii="Arial Narrow" w:hAnsi="Arial Narrow"/>
          <w:sz w:val="22"/>
          <w:lang w:val="sk-SK"/>
        </w:rPr>
        <w:t xml:space="preserve">podľa čl. </w:t>
      </w:r>
      <w:r w:rsidR="00356B43" w:rsidRPr="00356B43">
        <w:rPr>
          <w:rFonts w:ascii="Arial Narrow" w:hAnsi="Arial Narrow"/>
          <w:sz w:val="22"/>
          <w:lang w:val="sk-SK"/>
        </w:rPr>
        <w:t>I</w:t>
      </w:r>
      <w:r w:rsidRPr="00356B43">
        <w:rPr>
          <w:rFonts w:ascii="Arial Narrow" w:hAnsi="Arial Narrow" w:cs="Calibri"/>
          <w:sz w:val="22"/>
          <w:szCs w:val="22"/>
          <w:lang w:val="sk-SK"/>
        </w:rPr>
        <w:t>V.</w:t>
      </w:r>
      <w:r w:rsidR="007A08E0" w:rsidRPr="00356B4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849A2" w:rsidRPr="00356B43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356B43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356B43" w:rsidRPr="00356B43">
        <w:rPr>
          <w:rFonts w:ascii="Arial Narrow" w:hAnsi="Arial Narrow" w:cs="Calibri"/>
          <w:sz w:val="22"/>
          <w:szCs w:val="22"/>
          <w:lang w:val="sk-SK"/>
        </w:rPr>
        <w:t>4</w:t>
      </w:r>
      <w:r w:rsidR="007A08E0" w:rsidRPr="00356B43">
        <w:rPr>
          <w:rFonts w:ascii="Arial Narrow" w:hAnsi="Arial Narrow" w:cs="Calibri"/>
          <w:sz w:val="22"/>
          <w:szCs w:val="22"/>
          <w:lang w:val="sk-SK"/>
        </w:rPr>
        <w:t>.</w:t>
      </w:r>
      <w:r w:rsidR="003849A2" w:rsidRPr="00356B43">
        <w:rPr>
          <w:rFonts w:ascii="Arial Narrow" w:hAnsi="Arial Narrow" w:cs="Calibri"/>
          <w:sz w:val="22"/>
          <w:szCs w:val="22"/>
          <w:lang w:val="sk-SK"/>
        </w:rPr>
        <w:t>1</w:t>
      </w:r>
      <w:r w:rsidRPr="00356B43">
        <w:rPr>
          <w:rFonts w:ascii="Arial Narrow" w:hAnsi="Arial Narrow"/>
          <w:sz w:val="22"/>
          <w:lang w:val="sk-SK"/>
        </w:rPr>
        <w:t xml:space="preserve"> tejto zmluvy </w:t>
      </w:r>
      <w:r w:rsidR="0077096A" w:rsidRPr="00356B43">
        <w:rPr>
          <w:rFonts w:ascii="Arial Narrow" w:hAnsi="Arial Narrow"/>
          <w:sz w:val="22"/>
          <w:lang w:val="sk-SK"/>
        </w:rPr>
        <w:t xml:space="preserve">je </w:t>
      </w:r>
      <w:r w:rsidR="007B453C" w:rsidRPr="00356B43">
        <w:rPr>
          <w:rFonts w:ascii="Arial Narrow" w:hAnsi="Arial Narrow"/>
          <w:sz w:val="22"/>
          <w:lang w:val="sk-SK"/>
        </w:rPr>
        <w:t>k</w:t>
      </w:r>
      <w:r w:rsidR="0077096A" w:rsidRPr="00356B43">
        <w:rPr>
          <w:rFonts w:ascii="Arial Narrow" w:hAnsi="Arial Narrow"/>
          <w:sz w:val="22"/>
          <w:lang w:val="sk-SK"/>
        </w:rPr>
        <w:t>upujúci oprávnený uplatniť si</w:t>
      </w:r>
      <w:r w:rsidR="0077096A" w:rsidRPr="00356B4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 w:rsidRPr="00356B43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356B43">
        <w:rPr>
          <w:rFonts w:ascii="Arial Narrow" w:hAnsi="Arial Narrow"/>
          <w:sz w:val="22"/>
          <w:lang w:val="sk-SK"/>
        </w:rPr>
        <w:t xml:space="preserve"> zmluvnú pokutu</w:t>
      </w:r>
      <w:r w:rsidRPr="00356B43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356B43">
        <w:rPr>
          <w:rFonts w:ascii="Arial Narrow" w:hAnsi="Arial Narrow"/>
          <w:sz w:val="22"/>
          <w:lang w:val="sk-SK"/>
        </w:rPr>
        <w:t xml:space="preserve">ceny </w:t>
      </w:r>
      <w:r w:rsidR="003E3A47" w:rsidRPr="00356B43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356B43">
        <w:rPr>
          <w:rFonts w:ascii="Arial Narrow" w:hAnsi="Arial Narrow"/>
          <w:sz w:val="22"/>
          <w:lang w:val="sk-SK"/>
        </w:rPr>
        <w:t xml:space="preserve"> </w:t>
      </w:r>
      <w:r w:rsidR="0077096A" w:rsidRPr="00356B43">
        <w:rPr>
          <w:rFonts w:ascii="Arial Narrow" w:hAnsi="Arial Narrow"/>
          <w:sz w:val="22"/>
          <w:lang w:val="sk-SK"/>
        </w:rPr>
        <w:t>za každý</w:t>
      </w:r>
      <w:r w:rsidR="00554EC0" w:rsidRPr="00356B43">
        <w:rPr>
          <w:rFonts w:ascii="Arial Narrow" w:hAnsi="Arial Narrow"/>
          <w:sz w:val="22"/>
          <w:lang w:val="sk-SK"/>
        </w:rPr>
        <w:t xml:space="preserve"> aj začatý</w:t>
      </w:r>
      <w:r w:rsidR="0077096A" w:rsidRPr="00356B43">
        <w:rPr>
          <w:rFonts w:ascii="Arial Narrow" w:hAnsi="Arial Narrow"/>
          <w:sz w:val="22"/>
          <w:lang w:val="sk-SK"/>
        </w:rPr>
        <w:t xml:space="preserve"> deň omeškania,</w:t>
      </w:r>
      <w:r w:rsidRPr="00356B43">
        <w:rPr>
          <w:rFonts w:ascii="Arial Narrow" w:hAnsi="Arial Narrow"/>
          <w:sz w:val="22"/>
          <w:lang w:val="sk-SK"/>
        </w:rPr>
        <w:t xml:space="preserve"> </w:t>
      </w:r>
    </w:p>
    <w:p w14:paraId="1A9E5F17" w14:textId="29F57623" w:rsidR="004F1B98" w:rsidRPr="004D27AE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proofErr w:type="spellStart"/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>edávajúceho</w:t>
      </w:r>
      <w:proofErr w:type="spellEnd"/>
      <w:r w:rsidRPr="004D27AE">
        <w:rPr>
          <w:rFonts w:ascii="Arial Narrow" w:hAnsi="Arial Narrow"/>
          <w:sz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</w:t>
      </w:r>
      <w:r w:rsidR="00953E19">
        <w:rPr>
          <w:rFonts w:ascii="Arial Narrow" w:hAnsi="Arial Narrow" w:cs="Calibri"/>
          <w:sz w:val="22"/>
          <w:szCs w:val="22"/>
          <w:lang w:val="sk-SK"/>
        </w:rPr>
        <w:t>V</w:t>
      </w:r>
      <w:r w:rsidR="002420ED">
        <w:rPr>
          <w:rFonts w:ascii="Arial Narrow" w:hAnsi="Arial Narrow" w:cs="Calibri"/>
          <w:sz w:val="22"/>
          <w:szCs w:val="22"/>
          <w:lang w:val="sk-SK"/>
        </w:rPr>
        <w:t>I. bod 6</w:t>
      </w:r>
      <w:r w:rsidR="00953E19">
        <w:rPr>
          <w:rFonts w:ascii="Arial Narrow" w:hAnsi="Arial Narrow" w:cs="Calibri"/>
          <w:sz w:val="22"/>
          <w:szCs w:val="22"/>
          <w:lang w:val="sk-SK"/>
        </w:rPr>
        <w:t>.</w:t>
      </w:r>
      <w:r w:rsidR="006116B8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7A08E0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="00617D78">
        <w:rPr>
          <w:rFonts w:ascii="Arial Narrow" w:hAnsi="Arial Narrow"/>
          <w:sz w:val="22"/>
        </w:rPr>
        <w:t>je k</w:t>
      </w:r>
      <w:r w:rsidRPr="004D27AE">
        <w:rPr>
          <w:rFonts w:ascii="Arial Narrow" w:hAnsi="Arial Narrow"/>
          <w:sz w:val="22"/>
        </w:rPr>
        <w:t>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proofErr w:type="spellStart"/>
      <w:r w:rsidR="00CE13E9" w:rsidRPr="004D27AE">
        <w:rPr>
          <w:rFonts w:ascii="Arial Narrow" w:hAnsi="Arial Narrow"/>
          <w:sz w:val="22"/>
          <w:lang w:val="sk-SK"/>
        </w:rPr>
        <w:t>vadného</w:t>
      </w:r>
      <w:proofErr w:type="spellEnd"/>
      <w:r w:rsidR="00CE13E9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4D27AE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477001B0" w:rsidR="00503DEC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="00617D78">
        <w:rPr>
          <w:rFonts w:ascii="Arial Narrow" w:hAnsi="Arial Narrow"/>
          <w:sz w:val="22"/>
          <w:lang w:val="sk-SK"/>
        </w:rPr>
        <w:t>predávajúci dodá k</w:t>
      </w:r>
      <w:r w:rsidRPr="004D27AE">
        <w:rPr>
          <w:rFonts w:ascii="Arial Narrow" w:hAnsi="Arial Narrow"/>
          <w:sz w:val="22"/>
          <w:lang w:val="sk-SK"/>
        </w:rPr>
        <w:t>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2420ED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2420ED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617D78">
        <w:rPr>
          <w:rFonts w:ascii="Arial Narrow" w:hAnsi="Arial Narrow"/>
          <w:sz w:val="22"/>
          <w:lang w:val="sk-SK"/>
        </w:rPr>
        <w:t>je k</w:t>
      </w:r>
      <w:r w:rsidRPr="004D27AE">
        <w:rPr>
          <w:rFonts w:ascii="Arial Narrow" w:hAnsi="Arial Narrow"/>
          <w:sz w:val="22"/>
          <w:lang w:val="sk-SK"/>
        </w:rPr>
        <w:t xml:space="preserve">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4D27AE">
        <w:rPr>
          <w:rFonts w:ascii="Arial Narrow" w:hAnsi="Arial Narrow"/>
          <w:sz w:val="22"/>
          <w:lang w:val="sk-SK"/>
        </w:rPr>
        <w:t>.</w:t>
      </w:r>
    </w:p>
    <w:p w14:paraId="0629B046" w14:textId="77777777" w:rsidR="00F42A78" w:rsidRPr="0050160B" w:rsidRDefault="00F42A78" w:rsidP="00F42A7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50160B">
        <w:rPr>
          <w:rFonts w:ascii="Arial Narrow" w:hAnsi="Arial Narrow"/>
          <w:sz w:val="22"/>
          <w:lang w:val="sk-SK"/>
        </w:rPr>
        <w:t>v prípade nepravdivosti vyhlásenia predávajúceho, ktoré je uvedené v bode 4.16. tejto zmluvy,</w:t>
      </w:r>
    </w:p>
    <w:p w14:paraId="2EFDA5EA" w14:textId="004BB36E" w:rsidR="00F42A78" w:rsidRPr="00F42A78" w:rsidRDefault="00F42A78" w:rsidP="00F42A78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left="1440"/>
        <w:jc w:val="both"/>
        <w:rPr>
          <w:rFonts w:ascii="Arial Narrow" w:hAnsi="Arial Narrow"/>
          <w:sz w:val="22"/>
          <w:lang w:val="sk-SK"/>
        </w:rPr>
      </w:pPr>
      <w:r w:rsidRPr="0050160B">
        <w:rPr>
          <w:rFonts w:ascii="Arial Narrow" w:hAnsi="Arial Narrow"/>
          <w:sz w:val="22"/>
          <w:lang w:val="sk-SK"/>
        </w:rPr>
        <w:t>je predávajúci povinný zaplatiť kupujúcemu zmluvnú pokutu vo výške 30 000,-EUR.</w:t>
      </w:r>
    </w:p>
    <w:p w14:paraId="457D8388" w14:textId="572034A2" w:rsidR="00582DCF" w:rsidRDefault="00216EB8" w:rsidP="00216EB8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72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8.2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6056F6"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="006056F6" w:rsidRPr="004D27AE">
        <w:rPr>
          <w:rFonts w:ascii="Arial Narrow" w:hAnsi="Arial Narrow"/>
          <w:sz w:val="22"/>
        </w:rPr>
        <w:t>redávajúcim</w:t>
      </w:r>
      <w:r w:rsidR="002420ED">
        <w:rPr>
          <w:rFonts w:ascii="Arial Narrow" w:hAnsi="Arial Narrow" w:cs="Calibri"/>
          <w:sz w:val="22"/>
          <w:szCs w:val="22"/>
        </w:rPr>
        <w:t xml:space="preserve"> podľa bodu 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 w:rsidR="006056F6"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="006056F6"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35067289" w:rsidR="00613A8C" w:rsidRPr="00DD6996" w:rsidRDefault="00216EB8" w:rsidP="00216EB8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709" w:hanging="709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="0077096A"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 xml:space="preserve">okolnosťami </w:t>
      </w:r>
      <w:r>
        <w:rPr>
          <w:rFonts w:ascii="Arial Narrow" w:hAnsi="Arial Narrow"/>
          <w:sz w:val="22"/>
          <w:lang w:val="sk-SK"/>
        </w:rPr>
        <w:t xml:space="preserve"> </w:t>
      </w:r>
      <w:r w:rsidR="00CE13E9" w:rsidRPr="004D27AE">
        <w:rPr>
          <w:rFonts w:ascii="Arial Narrow" w:hAnsi="Arial Narrow"/>
          <w:sz w:val="22"/>
        </w:rPr>
        <w:t>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DD699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kupujúceho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76F77668" w14:textId="77777777" w:rsidR="002420ED" w:rsidRDefault="002420ED" w:rsidP="00DD6996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598B5EC" w14:textId="2036F23B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2420ED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30792BB" w14:textId="001D030F" w:rsidR="00FC2417" w:rsidRPr="004D27AE" w:rsidRDefault="002420ED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360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  <w:lang w:val="sk-SK"/>
        </w:rPr>
        <w:t xml:space="preserve">     </w:t>
      </w:r>
      <w:r w:rsidR="00FC2417"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FC2417"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lastRenderedPageBreak/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5A9DB963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617D78">
        <w:rPr>
          <w:rFonts w:ascii="Arial Narrow" w:hAnsi="Arial Narrow"/>
          <w:sz w:val="22"/>
          <w:lang w:val="sk-SK"/>
        </w:rPr>
        <w:t xml:space="preserve"> dodá k</w:t>
      </w:r>
      <w:r w:rsidR="00FC2417" w:rsidRPr="004D27AE">
        <w:rPr>
          <w:rFonts w:ascii="Arial Narrow" w:hAnsi="Arial Narrow"/>
          <w:sz w:val="22"/>
          <w:lang w:val="sk-SK"/>
        </w:rPr>
        <w:t xml:space="preserve">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6E9F5702" w:rsidR="00D5473D" w:rsidRPr="004D27AE" w:rsidRDefault="00617D78" w:rsidP="00617D78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  <w:lang w:val="sk-SK"/>
        </w:rPr>
        <w:t>k</w:t>
      </w:r>
      <w:r w:rsidR="00FC2417" w:rsidRPr="004D27AE">
        <w:rPr>
          <w:rFonts w:ascii="Arial Narrow" w:hAnsi="Arial Narrow"/>
          <w:sz w:val="22"/>
          <w:lang w:val="sk-SK"/>
        </w:rPr>
        <w:t>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="00FC2417"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="00FC2417"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63E652DC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2420ED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2420ED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DE14E79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3B5A01F2" w14:textId="77777777" w:rsidR="00372CE7" w:rsidRDefault="00880C7A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122FCA5B" w14:textId="4BD4614C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</w:p>
    <w:p w14:paraId="178C1F13" w14:textId="43BBBC3F" w:rsidR="00FC2417" w:rsidRPr="00DD6996" w:rsidRDefault="00FC2417" w:rsidP="00567BEE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567BEE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4B5A9910" w14:textId="77777777" w:rsidR="00A41FD9" w:rsidRDefault="00A41FD9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143183FF" w14:textId="3CBF65D0" w:rsidR="00DD6996" w:rsidRPr="00CB761A" w:rsidRDefault="00DD6996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>Člán</w:t>
      </w:r>
      <w:r w:rsidR="002420ED">
        <w:rPr>
          <w:rFonts w:ascii="Arial Narrow" w:hAnsi="Arial Narrow"/>
          <w:sz w:val="22"/>
        </w:rPr>
        <w:t>ok X</w:t>
      </w:r>
      <w:r w:rsidRPr="00DD6996">
        <w:rPr>
          <w:rFonts w:ascii="Arial Narrow" w:hAnsi="Arial Narrow"/>
          <w:sz w:val="22"/>
        </w:rPr>
        <w:t>.</w:t>
      </w:r>
    </w:p>
    <w:p w14:paraId="2E261B50" w14:textId="77777777" w:rsidR="00FC2417" w:rsidRPr="00CB761A" w:rsidRDefault="00FC2417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0C189C9A" w14:textId="77777777" w:rsidR="00110388" w:rsidRPr="002420ED" w:rsidRDefault="00110388" w:rsidP="002420E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588EA097" w14:textId="2A043295" w:rsidR="00FC2417" w:rsidRPr="00DD699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1BA5AB1C" w14:textId="77777777" w:rsidR="00A41FD9" w:rsidRPr="004D27AE" w:rsidRDefault="00A41FD9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47530EA5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5FCA01B3" w14:textId="0390216E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lastRenderedPageBreak/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561079CB" w14:textId="77777777" w:rsidR="00A41FD9" w:rsidRPr="00C33AE6" w:rsidRDefault="00A41FD9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proofErr w:type="spellStart"/>
      <w:r w:rsidR="00485F33" w:rsidRPr="00C33AE6">
        <w:rPr>
          <w:rFonts w:ascii="Arial Narrow" w:hAnsi="Arial Narrow"/>
          <w:sz w:val="22"/>
          <w:lang w:val="sk-SK"/>
        </w:rPr>
        <w:t>xxxxxxxxxxxx</w:t>
      </w:r>
      <w:proofErr w:type="spellEnd"/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</w:t>
      </w:r>
      <w:proofErr w:type="spellEnd"/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xxxxxxxxxxxxxxxx</w:t>
      </w:r>
      <w:proofErr w:type="spellEnd"/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 xml:space="preserve">k rukám: </w:t>
      </w:r>
      <w:proofErr w:type="spellStart"/>
      <w:r w:rsidR="00485F33" w:rsidRPr="00C33AE6">
        <w:rPr>
          <w:rFonts w:ascii="Arial Narrow" w:hAnsi="Arial Narrow"/>
        </w:rPr>
        <w:t>xxxxxxxxxxxxxxxxxx</w:t>
      </w:r>
      <w:proofErr w:type="spellEnd"/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proofErr w:type="spellStart"/>
      <w:r w:rsidRPr="00C33AE6">
        <w:rPr>
          <w:rFonts w:ascii="Arial Narrow" w:hAnsi="Arial Narrow"/>
          <w:sz w:val="22"/>
        </w:rPr>
        <w:t>xxxxxxxxxxxxxxxxxxxxx</w:t>
      </w:r>
      <w:proofErr w:type="spellEnd"/>
    </w:p>
    <w:p w14:paraId="398B905D" w14:textId="77777777" w:rsidR="00A41FD9" w:rsidRPr="00C33AE6" w:rsidRDefault="00A41FD9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3DFD6F3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3EA1A5D2" w14:textId="77777777" w:rsidR="00111BE1" w:rsidRPr="00C33AE6" w:rsidRDefault="00111BE1" w:rsidP="00111BE1">
      <w:pPr>
        <w:pStyle w:val="Odsekzoznamu"/>
        <w:rPr>
          <w:rFonts w:ascii="Arial Narrow" w:hAnsi="Arial Narrow"/>
          <w:sz w:val="22"/>
          <w:lang w:val="sk-SK"/>
        </w:rPr>
      </w:pPr>
    </w:p>
    <w:p w14:paraId="5A632C46" w14:textId="32D9D193" w:rsidR="00111BE1" w:rsidRPr="00C33AE6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 </w:t>
      </w:r>
      <w:r w:rsidR="002D54D6">
        <w:rPr>
          <w:rFonts w:ascii="Arial Narrow" w:hAnsi="Arial Narrow"/>
          <w:sz w:val="22"/>
          <w:szCs w:val="22"/>
          <w:lang w:val="sk-SK"/>
        </w:rPr>
        <w:t>troch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2D54D6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 xml:space="preserve">) rovnopisoch s platnosťou originálu, </w:t>
      </w:r>
      <w:r w:rsidR="002D54D6">
        <w:rPr>
          <w:rFonts w:ascii="Arial Narrow" w:hAnsi="Arial Narrow"/>
          <w:sz w:val="22"/>
          <w:szCs w:val="22"/>
          <w:lang w:val="sk-SK"/>
        </w:rPr>
        <w:t>jeden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2D54D6">
        <w:rPr>
          <w:rFonts w:ascii="Arial Narrow" w:hAnsi="Arial Narrow"/>
          <w:sz w:val="22"/>
          <w:szCs w:val="22"/>
          <w:lang w:val="sk-SK"/>
        </w:rPr>
        <w:t>1</w:t>
      </w:r>
      <w:r w:rsidR="002D54D6">
        <w:rPr>
          <w:rFonts w:ascii="Arial Narrow" w:hAnsi="Arial Narrow"/>
          <w:sz w:val="22"/>
          <w:szCs w:val="22"/>
        </w:rPr>
        <w:t>) rovnopis zostan</w:t>
      </w:r>
      <w:r w:rsidR="002D54D6">
        <w:rPr>
          <w:rFonts w:ascii="Arial Narrow" w:hAnsi="Arial Narrow"/>
          <w:sz w:val="22"/>
          <w:szCs w:val="22"/>
          <w:lang w:val="sk-SK"/>
        </w:rPr>
        <w:t>e</w:t>
      </w:r>
      <w:r w:rsidRPr="00C33AE6">
        <w:rPr>
          <w:rFonts w:ascii="Arial Narrow" w:hAnsi="Arial Narrow"/>
          <w:sz w:val="22"/>
          <w:szCs w:val="22"/>
        </w:rPr>
        <w:t xml:space="preserve"> predávajúcemu a </w:t>
      </w:r>
      <w:r w:rsidR="002D54D6">
        <w:rPr>
          <w:rFonts w:ascii="Arial Narrow" w:hAnsi="Arial Narrow"/>
          <w:sz w:val="22"/>
          <w:szCs w:val="22"/>
          <w:lang w:val="sk-SK"/>
        </w:rPr>
        <w:t>dva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2D54D6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29A6621B" w14:textId="77777777" w:rsidR="00386FA2" w:rsidRPr="00C33AE6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7EBEC8CC" w14:textId="77777777" w:rsidR="00430CB2" w:rsidRPr="00383985" w:rsidRDefault="00FC2417" w:rsidP="00430CB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430CB2">
        <w:rPr>
          <w:rFonts w:ascii="Arial Narrow" w:hAnsi="Arial Narrow"/>
          <w:sz w:val="22"/>
          <w:szCs w:val="22"/>
          <w:lang w:val="sk-SK"/>
        </w:rPr>
        <w:t>Opis predmetu</w:t>
      </w:r>
      <w:r w:rsidR="00430CB2" w:rsidRPr="004D27AE">
        <w:rPr>
          <w:rFonts w:ascii="Arial Narrow" w:hAnsi="Arial Narrow"/>
          <w:sz w:val="22"/>
        </w:rPr>
        <w:t xml:space="preserve"> zákazky</w:t>
      </w:r>
      <w:r w:rsidR="00430CB2">
        <w:rPr>
          <w:rFonts w:ascii="Arial Narrow" w:hAnsi="Arial Narrow"/>
          <w:sz w:val="22"/>
          <w:lang w:val="sk-SK"/>
        </w:rPr>
        <w:t xml:space="preserve">, </w:t>
      </w:r>
      <w:r w:rsidR="00430CB2" w:rsidRPr="004D27AE">
        <w:rPr>
          <w:rFonts w:ascii="Arial Narrow" w:hAnsi="Arial Narrow"/>
          <w:sz w:val="22"/>
        </w:rPr>
        <w:t>Vlastný návrh plnenia</w:t>
      </w:r>
    </w:p>
    <w:p w14:paraId="30287FF7" w14:textId="688AAA5B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645733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1A7730F7" w:rsidR="00BA2865" w:rsidRPr="004D27AE" w:rsidRDefault="00645733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ab/>
      </w:r>
    </w:p>
    <w:p w14:paraId="561609E7" w14:textId="29D9B510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49515CF1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77777777" w:rsidR="003D1B32" w:rsidRPr="00F436F6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</w:t>
      </w:r>
      <w:r w:rsidRPr="00F436F6">
        <w:rPr>
          <w:rFonts w:ascii="Arial Narrow" w:hAnsi="Arial Narrow"/>
          <w:sz w:val="22"/>
          <w:szCs w:val="22"/>
        </w:rPr>
        <w:t>.............................</w:t>
      </w: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Meno</w:t>
      </w:r>
      <w:proofErr w:type="spellEnd"/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funkcia</w:t>
      </w:r>
      <w:proofErr w:type="spellEnd"/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47E6C" w14:textId="77777777" w:rsidR="008D7FCB" w:rsidRDefault="008D7FCB" w:rsidP="00983CE3">
      <w:r>
        <w:separator/>
      </w:r>
    </w:p>
  </w:endnote>
  <w:endnote w:type="continuationSeparator" w:id="0">
    <w:p w14:paraId="724EABFC" w14:textId="77777777" w:rsidR="008D7FCB" w:rsidRDefault="008D7FCB" w:rsidP="00983CE3">
      <w:r>
        <w:continuationSeparator/>
      </w:r>
    </w:p>
  </w:endnote>
  <w:endnote w:type="continuationNotice" w:id="1">
    <w:p w14:paraId="6E19D6DF" w14:textId="77777777" w:rsidR="008D7FCB" w:rsidRDefault="008D7F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39084C5E" w14:textId="681C3FFE" w:rsidR="00DD6996" w:rsidRPr="00413119" w:rsidRDefault="00DD6996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413119">
          <w:rPr>
            <w:rFonts w:ascii="Arial Narrow" w:hAnsi="Arial Narrow"/>
            <w:sz w:val="16"/>
            <w:szCs w:val="16"/>
          </w:rPr>
          <w:fldChar w:fldCharType="begin"/>
        </w:r>
        <w:r w:rsidRPr="00413119">
          <w:rPr>
            <w:rFonts w:ascii="Arial Narrow" w:hAnsi="Arial Narrow"/>
            <w:sz w:val="16"/>
            <w:szCs w:val="16"/>
          </w:rPr>
          <w:instrText>PAGE   \* MERGEFORMAT</w:instrText>
        </w:r>
        <w:r w:rsidRPr="00413119">
          <w:rPr>
            <w:rFonts w:ascii="Arial Narrow" w:hAnsi="Arial Narrow"/>
            <w:sz w:val="16"/>
            <w:szCs w:val="16"/>
          </w:rPr>
          <w:fldChar w:fldCharType="separate"/>
        </w:r>
        <w:r w:rsidR="001B1AB0">
          <w:rPr>
            <w:rFonts w:ascii="Arial Narrow" w:hAnsi="Arial Narrow"/>
            <w:noProof/>
            <w:sz w:val="16"/>
            <w:szCs w:val="16"/>
          </w:rPr>
          <w:t>8</w:t>
        </w:r>
        <w:r w:rsidRPr="00413119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663C3" w14:textId="77777777" w:rsidR="008D7FCB" w:rsidRDefault="008D7FCB" w:rsidP="00983CE3">
      <w:r>
        <w:separator/>
      </w:r>
    </w:p>
  </w:footnote>
  <w:footnote w:type="continuationSeparator" w:id="0">
    <w:p w14:paraId="611DDB23" w14:textId="77777777" w:rsidR="008D7FCB" w:rsidRDefault="008D7FCB" w:rsidP="00983CE3">
      <w:r>
        <w:continuationSeparator/>
      </w:r>
    </w:p>
  </w:footnote>
  <w:footnote w:type="continuationNotice" w:id="1">
    <w:p w14:paraId="54A9131D" w14:textId="77777777" w:rsidR="008D7FCB" w:rsidRDefault="008D7FC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329683F"/>
    <w:multiLevelType w:val="multilevel"/>
    <w:tmpl w:val="42DE92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1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2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7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0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1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4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7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45"/>
  </w:num>
  <w:num w:numId="5">
    <w:abstractNumId w:val="46"/>
  </w:num>
  <w:num w:numId="6">
    <w:abstractNumId w:val="16"/>
  </w:num>
  <w:num w:numId="7">
    <w:abstractNumId w:val="26"/>
  </w:num>
  <w:num w:numId="8">
    <w:abstractNumId w:val="41"/>
  </w:num>
  <w:num w:numId="9">
    <w:abstractNumId w:val="43"/>
  </w:num>
  <w:num w:numId="10">
    <w:abstractNumId w:val="27"/>
  </w:num>
  <w:num w:numId="11">
    <w:abstractNumId w:val="21"/>
  </w:num>
  <w:num w:numId="12">
    <w:abstractNumId w:val="14"/>
  </w:num>
  <w:num w:numId="13">
    <w:abstractNumId w:val="18"/>
  </w:num>
  <w:num w:numId="14">
    <w:abstractNumId w:val="30"/>
  </w:num>
  <w:num w:numId="15">
    <w:abstractNumId w:val="20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2"/>
  </w:num>
  <w:num w:numId="26">
    <w:abstractNumId w:val="15"/>
  </w:num>
  <w:num w:numId="27">
    <w:abstractNumId w:val="44"/>
  </w:num>
  <w:num w:numId="28">
    <w:abstractNumId w:val="48"/>
  </w:num>
  <w:num w:numId="29">
    <w:abstractNumId w:val="35"/>
  </w:num>
  <w:num w:numId="30">
    <w:abstractNumId w:val="34"/>
  </w:num>
  <w:num w:numId="31">
    <w:abstractNumId w:val="25"/>
  </w:num>
  <w:num w:numId="32">
    <w:abstractNumId w:val="32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47"/>
    <w:lvlOverride w:ilvl="0">
      <w:startOverride w:val="1"/>
    </w:lvlOverride>
  </w:num>
  <w:num w:numId="44">
    <w:abstractNumId w:val="33"/>
  </w:num>
  <w:num w:numId="45">
    <w:abstractNumId w:val="38"/>
  </w:num>
  <w:num w:numId="46">
    <w:abstractNumId w:val="22"/>
  </w:num>
  <w:num w:numId="47">
    <w:abstractNumId w:val="40"/>
  </w:num>
  <w:num w:numId="48">
    <w:abstractNumId w:val="31"/>
  </w:num>
  <w:num w:numId="49">
    <w:abstractNumId w:val="29"/>
  </w:num>
  <w:num w:numId="50">
    <w:abstractNumId w:val="19"/>
  </w:num>
  <w:num w:numId="51">
    <w:abstractNumId w:val="24"/>
  </w:num>
  <w:num w:numId="52">
    <w:abstractNumId w:val="37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6"/>
  </w:num>
  <w:num w:numId="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AUALWDqyywAAAA="/>
  </w:docVars>
  <w:rsids>
    <w:rsidRoot w:val="00FC2417"/>
    <w:rsid w:val="0000767C"/>
    <w:rsid w:val="00014F60"/>
    <w:rsid w:val="000173AD"/>
    <w:rsid w:val="00022909"/>
    <w:rsid w:val="0002635E"/>
    <w:rsid w:val="000264F5"/>
    <w:rsid w:val="000307FC"/>
    <w:rsid w:val="000342FD"/>
    <w:rsid w:val="00034F53"/>
    <w:rsid w:val="000371AC"/>
    <w:rsid w:val="00042578"/>
    <w:rsid w:val="0004712A"/>
    <w:rsid w:val="00047724"/>
    <w:rsid w:val="00047F29"/>
    <w:rsid w:val="000524AB"/>
    <w:rsid w:val="000524DE"/>
    <w:rsid w:val="00052BBB"/>
    <w:rsid w:val="00054078"/>
    <w:rsid w:val="00063F4E"/>
    <w:rsid w:val="000714FE"/>
    <w:rsid w:val="000779D1"/>
    <w:rsid w:val="00085D7D"/>
    <w:rsid w:val="0008721E"/>
    <w:rsid w:val="00092962"/>
    <w:rsid w:val="00093088"/>
    <w:rsid w:val="000935F6"/>
    <w:rsid w:val="00096DC6"/>
    <w:rsid w:val="000A0488"/>
    <w:rsid w:val="000A0D4A"/>
    <w:rsid w:val="000A644D"/>
    <w:rsid w:val="000B3709"/>
    <w:rsid w:val="000B4043"/>
    <w:rsid w:val="000B4ECA"/>
    <w:rsid w:val="000B5370"/>
    <w:rsid w:val="000B6765"/>
    <w:rsid w:val="000C267E"/>
    <w:rsid w:val="000D06C7"/>
    <w:rsid w:val="000D3F75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7EB4"/>
    <w:rsid w:val="00106FB7"/>
    <w:rsid w:val="00107814"/>
    <w:rsid w:val="00110388"/>
    <w:rsid w:val="00111BE1"/>
    <w:rsid w:val="0012034B"/>
    <w:rsid w:val="00121519"/>
    <w:rsid w:val="00121AAA"/>
    <w:rsid w:val="00122EBB"/>
    <w:rsid w:val="00133C3F"/>
    <w:rsid w:val="00144AD6"/>
    <w:rsid w:val="00146CC8"/>
    <w:rsid w:val="001479F9"/>
    <w:rsid w:val="00153E4C"/>
    <w:rsid w:val="001553F9"/>
    <w:rsid w:val="00166A1C"/>
    <w:rsid w:val="0017463A"/>
    <w:rsid w:val="001822E3"/>
    <w:rsid w:val="0018384E"/>
    <w:rsid w:val="00187189"/>
    <w:rsid w:val="001A0C40"/>
    <w:rsid w:val="001A1D1B"/>
    <w:rsid w:val="001B01D3"/>
    <w:rsid w:val="001B18BD"/>
    <w:rsid w:val="001B1AB0"/>
    <w:rsid w:val="001B4B11"/>
    <w:rsid w:val="001B5406"/>
    <w:rsid w:val="001C1564"/>
    <w:rsid w:val="001C7204"/>
    <w:rsid w:val="001D0C05"/>
    <w:rsid w:val="001D67E7"/>
    <w:rsid w:val="001E174B"/>
    <w:rsid w:val="001F026E"/>
    <w:rsid w:val="001F4EE1"/>
    <w:rsid w:val="002036A5"/>
    <w:rsid w:val="0021612E"/>
    <w:rsid w:val="00216D53"/>
    <w:rsid w:val="00216EB8"/>
    <w:rsid w:val="00223693"/>
    <w:rsid w:val="002258B5"/>
    <w:rsid w:val="0023083E"/>
    <w:rsid w:val="00232340"/>
    <w:rsid w:val="00234CC9"/>
    <w:rsid w:val="0024161A"/>
    <w:rsid w:val="00241A9A"/>
    <w:rsid w:val="002420ED"/>
    <w:rsid w:val="002500F9"/>
    <w:rsid w:val="0025448F"/>
    <w:rsid w:val="002618B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39A4"/>
    <w:rsid w:val="002B3C9A"/>
    <w:rsid w:val="002C21FA"/>
    <w:rsid w:val="002C35D2"/>
    <w:rsid w:val="002D54D6"/>
    <w:rsid w:val="002E08EF"/>
    <w:rsid w:val="002E2C9D"/>
    <w:rsid w:val="002E2CFE"/>
    <w:rsid w:val="002F2457"/>
    <w:rsid w:val="002F24E0"/>
    <w:rsid w:val="002F6B0D"/>
    <w:rsid w:val="00313BF0"/>
    <w:rsid w:val="00314176"/>
    <w:rsid w:val="0031484E"/>
    <w:rsid w:val="003148C1"/>
    <w:rsid w:val="00317854"/>
    <w:rsid w:val="003224D6"/>
    <w:rsid w:val="00331860"/>
    <w:rsid w:val="00336D81"/>
    <w:rsid w:val="00353C6A"/>
    <w:rsid w:val="00356909"/>
    <w:rsid w:val="00356B43"/>
    <w:rsid w:val="00363E6B"/>
    <w:rsid w:val="00367DA8"/>
    <w:rsid w:val="00372CE7"/>
    <w:rsid w:val="003816E2"/>
    <w:rsid w:val="00382041"/>
    <w:rsid w:val="003827C5"/>
    <w:rsid w:val="003849A2"/>
    <w:rsid w:val="00386FA2"/>
    <w:rsid w:val="00392571"/>
    <w:rsid w:val="00396F86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BBA"/>
    <w:rsid w:val="004003BF"/>
    <w:rsid w:val="0040270E"/>
    <w:rsid w:val="004051D1"/>
    <w:rsid w:val="004111AF"/>
    <w:rsid w:val="00413119"/>
    <w:rsid w:val="004135CF"/>
    <w:rsid w:val="0042541A"/>
    <w:rsid w:val="00430CB2"/>
    <w:rsid w:val="004314B0"/>
    <w:rsid w:val="00434FBA"/>
    <w:rsid w:val="00436AD6"/>
    <w:rsid w:val="00440497"/>
    <w:rsid w:val="004419C1"/>
    <w:rsid w:val="0045329E"/>
    <w:rsid w:val="00465F23"/>
    <w:rsid w:val="00466F27"/>
    <w:rsid w:val="004719DF"/>
    <w:rsid w:val="00473394"/>
    <w:rsid w:val="004738F4"/>
    <w:rsid w:val="00475C35"/>
    <w:rsid w:val="004819EC"/>
    <w:rsid w:val="00485F33"/>
    <w:rsid w:val="00493053"/>
    <w:rsid w:val="004A1A7E"/>
    <w:rsid w:val="004A2B36"/>
    <w:rsid w:val="004A689E"/>
    <w:rsid w:val="004B3546"/>
    <w:rsid w:val="004B3C50"/>
    <w:rsid w:val="004B7BCA"/>
    <w:rsid w:val="004C286C"/>
    <w:rsid w:val="004D27AE"/>
    <w:rsid w:val="004D37DE"/>
    <w:rsid w:val="004D65F1"/>
    <w:rsid w:val="004E0054"/>
    <w:rsid w:val="004F1B98"/>
    <w:rsid w:val="004F26D3"/>
    <w:rsid w:val="004F6301"/>
    <w:rsid w:val="005014F7"/>
    <w:rsid w:val="0050160B"/>
    <w:rsid w:val="00502A0C"/>
    <w:rsid w:val="00503DEC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4359B"/>
    <w:rsid w:val="00543852"/>
    <w:rsid w:val="00545155"/>
    <w:rsid w:val="005464F8"/>
    <w:rsid w:val="00554EC0"/>
    <w:rsid w:val="00556CEB"/>
    <w:rsid w:val="00564276"/>
    <w:rsid w:val="00565125"/>
    <w:rsid w:val="0056770F"/>
    <w:rsid w:val="00567BEE"/>
    <w:rsid w:val="00571CF5"/>
    <w:rsid w:val="00575462"/>
    <w:rsid w:val="00582DCF"/>
    <w:rsid w:val="00583BDD"/>
    <w:rsid w:val="00586B2F"/>
    <w:rsid w:val="00593CAE"/>
    <w:rsid w:val="005961BD"/>
    <w:rsid w:val="005A087A"/>
    <w:rsid w:val="005A1340"/>
    <w:rsid w:val="005B294C"/>
    <w:rsid w:val="005B453B"/>
    <w:rsid w:val="005B6A6B"/>
    <w:rsid w:val="005C78FF"/>
    <w:rsid w:val="005D69E2"/>
    <w:rsid w:val="005E5837"/>
    <w:rsid w:val="005E7CEB"/>
    <w:rsid w:val="005F0DEE"/>
    <w:rsid w:val="0060327D"/>
    <w:rsid w:val="006056F6"/>
    <w:rsid w:val="006116B8"/>
    <w:rsid w:val="00612C4E"/>
    <w:rsid w:val="00613A8C"/>
    <w:rsid w:val="00617121"/>
    <w:rsid w:val="00617D78"/>
    <w:rsid w:val="006208A8"/>
    <w:rsid w:val="00622DC5"/>
    <w:rsid w:val="00636CA9"/>
    <w:rsid w:val="0064007D"/>
    <w:rsid w:val="00644E98"/>
    <w:rsid w:val="00645733"/>
    <w:rsid w:val="006459FE"/>
    <w:rsid w:val="006479B1"/>
    <w:rsid w:val="006710D7"/>
    <w:rsid w:val="00675C28"/>
    <w:rsid w:val="00680DCA"/>
    <w:rsid w:val="00682E61"/>
    <w:rsid w:val="0068504B"/>
    <w:rsid w:val="006852FA"/>
    <w:rsid w:val="00686105"/>
    <w:rsid w:val="00686A15"/>
    <w:rsid w:val="00691CD7"/>
    <w:rsid w:val="0069296A"/>
    <w:rsid w:val="00693E11"/>
    <w:rsid w:val="006A0064"/>
    <w:rsid w:val="006A0705"/>
    <w:rsid w:val="006A2EE3"/>
    <w:rsid w:val="006A54A9"/>
    <w:rsid w:val="006A5E8B"/>
    <w:rsid w:val="006B02D6"/>
    <w:rsid w:val="006B19B5"/>
    <w:rsid w:val="006B4957"/>
    <w:rsid w:val="006C25A5"/>
    <w:rsid w:val="006C30F1"/>
    <w:rsid w:val="006C6E73"/>
    <w:rsid w:val="006C762C"/>
    <w:rsid w:val="006E757E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4504"/>
    <w:rsid w:val="00756393"/>
    <w:rsid w:val="00763291"/>
    <w:rsid w:val="00765446"/>
    <w:rsid w:val="0076686F"/>
    <w:rsid w:val="0077096A"/>
    <w:rsid w:val="00775F46"/>
    <w:rsid w:val="00781E57"/>
    <w:rsid w:val="00797317"/>
    <w:rsid w:val="00797AF4"/>
    <w:rsid w:val="007A08E0"/>
    <w:rsid w:val="007A1F40"/>
    <w:rsid w:val="007A7406"/>
    <w:rsid w:val="007B12CE"/>
    <w:rsid w:val="007B1FE7"/>
    <w:rsid w:val="007B2C74"/>
    <w:rsid w:val="007B453C"/>
    <w:rsid w:val="007E2863"/>
    <w:rsid w:val="007E5974"/>
    <w:rsid w:val="007F32BF"/>
    <w:rsid w:val="00806255"/>
    <w:rsid w:val="00816278"/>
    <w:rsid w:val="008434BF"/>
    <w:rsid w:val="008503DC"/>
    <w:rsid w:val="00853F92"/>
    <w:rsid w:val="00866950"/>
    <w:rsid w:val="00871303"/>
    <w:rsid w:val="00871650"/>
    <w:rsid w:val="008808C4"/>
    <w:rsid w:val="00880C7A"/>
    <w:rsid w:val="008862AD"/>
    <w:rsid w:val="008A3759"/>
    <w:rsid w:val="008A780A"/>
    <w:rsid w:val="008B47C9"/>
    <w:rsid w:val="008B5D71"/>
    <w:rsid w:val="008C420E"/>
    <w:rsid w:val="008C65F2"/>
    <w:rsid w:val="008C79ED"/>
    <w:rsid w:val="008D1565"/>
    <w:rsid w:val="008D2DEB"/>
    <w:rsid w:val="008D3DA8"/>
    <w:rsid w:val="008D7FCB"/>
    <w:rsid w:val="008E1AA4"/>
    <w:rsid w:val="008E5017"/>
    <w:rsid w:val="008F0B5A"/>
    <w:rsid w:val="008F11C8"/>
    <w:rsid w:val="009108B7"/>
    <w:rsid w:val="00911EB1"/>
    <w:rsid w:val="009128C2"/>
    <w:rsid w:val="00912A3B"/>
    <w:rsid w:val="0091435F"/>
    <w:rsid w:val="0092116C"/>
    <w:rsid w:val="00922686"/>
    <w:rsid w:val="00923C5B"/>
    <w:rsid w:val="009309ED"/>
    <w:rsid w:val="00930F80"/>
    <w:rsid w:val="009358FC"/>
    <w:rsid w:val="009376A3"/>
    <w:rsid w:val="0094323D"/>
    <w:rsid w:val="00945EA5"/>
    <w:rsid w:val="0095162B"/>
    <w:rsid w:val="00952439"/>
    <w:rsid w:val="00953E19"/>
    <w:rsid w:val="00956E0B"/>
    <w:rsid w:val="00964845"/>
    <w:rsid w:val="0096666C"/>
    <w:rsid w:val="009668EF"/>
    <w:rsid w:val="00970C2D"/>
    <w:rsid w:val="00971B30"/>
    <w:rsid w:val="00981F64"/>
    <w:rsid w:val="00982C25"/>
    <w:rsid w:val="00983C00"/>
    <w:rsid w:val="00983CE3"/>
    <w:rsid w:val="00984481"/>
    <w:rsid w:val="009856C5"/>
    <w:rsid w:val="009938E1"/>
    <w:rsid w:val="00997F19"/>
    <w:rsid w:val="009C4031"/>
    <w:rsid w:val="009D018F"/>
    <w:rsid w:val="009D0370"/>
    <w:rsid w:val="009E27DA"/>
    <w:rsid w:val="009E3F1C"/>
    <w:rsid w:val="009E5D1A"/>
    <w:rsid w:val="009F0C40"/>
    <w:rsid w:val="009F3F1B"/>
    <w:rsid w:val="009F7778"/>
    <w:rsid w:val="00A005C0"/>
    <w:rsid w:val="00A009D1"/>
    <w:rsid w:val="00A04F38"/>
    <w:rsid w:val="00A06BB0"/>
    <w:rsid w:val="00A17434"/>
    <w:rsid w:val="00A20905"/>
    <w:rsid w:val="00A25BC2"/>
    <w:rsid w:val="00A41FD9"/>
    <w:rsid w:val="00A44BA4"/>
    <w:rsid w:val="00A44DED"/>
    <w:rsid w:val="00A45CAC"/>
    <w:rsid w:val="00A46BCE"/>
    <w:rsid w:val="00A500AC"/>
    <w:rsid w:val="00A51EA3"/>
    <w:rsid w:val="00A53D2F"/>
    <w:rsid w:val="00A5580E"/>
    <w:rsid w:val="00A568F5"/>
    <w:rsid w:val="00A57A68"/>
    <w:rsid w:val="00A57F94"/>
    <w:rsid w:val="00A64AD2"/>
    <w:rsid w:val="00A70D1B"/>
    <w:rsid w:val="00A75BFC"/>
    <w:rsid w:val="00A7722C"/>
    <w:rsid w:val="00A82F42"/>
    <w:rsid w:val="00A97B98"/>
    <w:rsid w:val="00AA04A6"/>
    <w:rsid w:val="00AA5611"/>
    <w:rsid w:val="00AB119A"/>
    <w:rsid w:val="00AB1D1F"/>
    <w:rsid w:val="00AB6487"/>
    <w:rsid w:val="00AB7E6A"/>
    <w:rsid w:val="00AC6749"/>
    <w:rsid w:val="00AC67C2"/>
    <w:rsid w:val="00AD0085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2C77"/>
    <w:rsid w:val="00B06A73"/>
    <w:rsid w:val="00B0760A"/>
    <w:rsid w:val="00B104DE"/>
    <w:rsid w:val="00B140C4"/>
    <w:rsid w:val="00B15193"/>
    <w:rsid w:val="00B16286"/>
    <w:rsid w:val="00B370BA"/>
    <w:rsid w:val="00B51ABA"/>
    <w:rsid w:val="00B52AB5"/>
    <w:rsid w:val="00B54A2F"/>
    <w:rsid w:val="00B60143"/>
    <w:rsid w:val="00B60CB6"/>
    <w:rsid w:val="00B62977"/>
    <w:rsid w:val="00B67577"/>
    <w:rsid w:val="00B71A81"/>
    <w:rsid w:val="00B72B87"/>
    <w:rsid w:val="00B73EB0"/>
    <w:rsid w:val="00B76FD7"/>
    <w:rsid w:val="00B84BE9"/>
    <w:rsid w:val="00B861CD"/>
    <w:rsid w:val="00B92002"/>
    <w:rsid w:val="00BA1A70"/>
    <w:rsid w:val="00BA2865"/>
    <w:rsid w:val="00BA72F0"/>
    <w:rsid w:val="00BB38A2"/>
    <w:rsid w:val="00BB427D"/>
    <w:rsid w:val="00BB6F56"/>
    <w:rsid w:val="00BB79AD"/>
    <w:rsid w:val="00BC2741"/>
    <w:rsid w:val="00BC2B1E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1BF8"/>
    <w:rsid w:val="00C33AE6"/>
    <w:rsid w:val="00C348A1"/>
    <w:rsid w:val="00C61439"/>
    <w:rsid w:val="00C63B11"/>
    <w:rsid w:val="00C76025"/>
    <w:rsid w:val="00C819A9"/>
    <w:rsid w:val="00C831C6"/>
    <w:rsid w:val="00C84D27"/>
    <w:rsid w:val="00C85957"/>
    <w:rsid w:val="00C86502"/>
    <w:rsid w:val="00C907E6"/>
    <w:rsid w:val="00CA20B2"/>
    <w:rsid w:val="00CA27C2"/>
    <w:rsid w:val="00CA704C"/>
    <w:rsid w:val="00CA7569"/>
    <w:rsid w:val="00CB3294"/>
    <w:rsid w:val="00CB3BD5"/>
    <w:rsid w:val="00CB761A"/>
    <w:rsid w:val="00CC0B6E"/>
    <w:rsid w:val="00CD1A39"/>
    <w:rsid w:val="00CD7A37"/>
    <w:rsid w:val="00CE13E9"/>
    <w:rsid w:val="00CE48AA"/>
    <w:rsid w:val="00CE6372"/>
    <w:rsid w:val="00CE65E9"/>
    <w:rsid w:val="00CF1C80"/>
    <w:rsid w:val="00CF4895"/>
    <w:rsid w:val="00CF6FF0"/>
    <w:rsid w:val="00D011C6"/>
    <w:rsid w:val="00D035DF"/>
    <w:rsid w:val="00D04933"/>
    <w:rsid w:val="00D058E5"/>
    <w:rsid w:val="00D076A4"/>
    <w:rsid w:val="00D07BDB"/>
    <w:rsid w:val="00D23C2E"/>
    <w:rsid w:val="00D2492E"/>
    <w:rsid w:val="00D304BC"/>
    <w:rsid w:val="00D30F21"/>
    <w:rsid w:val="00D32D80"/>
    <w:rsid w:val="00D32D88"/>
    <w:rsid w:val="00D33777"/>
    <w:rsid w:val="00D41174"/>
    <w:rsid w:val="00D4258D"/>
    <w:rsid w:val="00D4599A"/>
    <w:rsid w:val="00D5473D"/>
    <w:rsid w:val="00D815D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53022"/>
    <w:rsid w:val="00E53378"/>
    <w:rsid w:val="00E54884"/>
    <w:rsid w:val="00E61711"/>
    <w:rsid w:val="00E66F07"/>
    <w:rsid w:val="00E71649"/>
    <w:rsid w:val="00E747B8"/>
    <w:rsid w:val="00E912A7"/>
    <w:rsid w:val="00E97A3E"/>
    <w:rsid w:val="00EA047C"/>
    <w:rsid w:val="00EA1188"/>
    <w:rsid w:val="00EA5F24"/>
    <w:rsid w:val="00EC512C"/>
    <w:rsid w:val="00EC5CCA"/>
    <w:rsid w:val="00EC6DB9"/>
    <w:rsid w:val="00EC6F73"/>
    <w:rsid w:val="00ED113F"/>
    <w:rsid w:val="00ED27C0"/>
    <w:rsid w:val="00ED3314"/>
    <w:rsid w:val="00ED72DF"/>
    <w:rsid w:val="00EE747B"/>
    <w:rsid w:val="00EF0015"/>
    <w:rsid w:val="00EF0B84"/>
    <w:rsid w:val="00EF2140"/>
    <w:rsid w:val="00EF7F7E"/>
    <w:rsid w:val="00F01D61"/>
    <w:rsid w:val="00F0274A"/>
    <w:rsid w:val="00F07F10"/>
    <w:rsid w:val="00F135EA"/>
    <w:rsid w:val="00F13F72"/>
    <w:rsid w:val="00F151BD"/>
    <w:rsid w:val="00F167DD"/>
    <w:rsid w:val="00F21217"/>
    <w:rsid w:val="00F223A9"/>
    <w:rsid w:val="00F236FE"/>
    <w:rsid w:val="00F2456B"/>
    <w:rsid w:val="00F35032"/>
    <w:rsid w:val="00F42A78"/>
    <w:rsid w:val="00F432CD"/>
    <w:rsid w:val="00F436F6"/>
    <w:rsid w:val="00F45682"/>
    <w:rsid w:val="00F50D9F"/>
    <w:rsid w:val="00F560BE"/>
    <w:rsid w:val="00F56899"/>
    <w:rsid w:val="00F62D10"/>
    <w:rsid w:val="00F8115F"/>
    <w:rsid w:val="00F8219D"/>
    <w:rsid w:val="00F825A4"/>
    <w:rsid w:val="00F84F73"/>
    <w:rsid w:val="00F8595A"/>
    <w:rsid w:val="00FA2A04"/>
    <w:rsid w:val="00FB14DC"/>
    <w:rsid w:val="00FB265D"/>
    <w:rsid w:val="00FC2417"/>
    <w:rsid w:val="00FC27AD"/>
    <w:rsid w:val="00FC68E9"/>
    <w:rsid w:val="00FD4989"/>
    <w:rsid w:val="00FE1659"/>
    <w:rsid w:val="00FE37BD"/>
    <w:rsid w:val="00FF05BF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BBBDD"/>
  <w15:docId w15:val="{906369CB-DE3B-41A6-BB8C-028E3A1A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,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Odsek Char,Odsek zoznamu2 Char,Farebný zoznam – zvýraznenie 11 Char,List Paragraph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B11708E0-EFFA-48FC-BE4B-92290F1EC4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E81CCE-2953-491C-8BCC-73C3249EE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3081</Words>
  <Characters>17564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Martina Hlavová</cp:lastModifiedBy>
  <cp:revision>15</cp:revision>
  <cp:lastPrinted>2022-02-22T11:27:00Z</cp:lastPrinted>
  <dcterms:created xsi:type="dcterms:W3CDTF">2024-04-10T08:36:00Z</dcterms:created>
  <dcterms:modified xsi:type="dcterms:W3CDTF">2024-05-24T08:23:00Z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