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BB17A" w14:textId="77777777" w:rsidR="003046F7" w:rsidRPr="003046F7" w:rsidRDefault="00675917" w:rsidP="009C7448">
      <w:pPr>
        <w:widowControl/>
        <w:overflowPunct w:val="0"/>
        <w:autoSpaceDE w:val="0"/>
        <w:autoSpaceDN w:val="0"/>
        <w:adjustRightInd w:val="0"/>
        <w:ind w:left="778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          Príloha č. 3</w:t>
      </w:r>
      <w:r w:rsidR="003046F7" w:rsidRPr="003046F7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</w:t>
      </w:r>
    </w:p>
    <w:p w14:paraId="58B457B5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995920D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A10AFAD" w14:textId="32B96AD1"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0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</w:t>
      </w:r>
    </w:p>
    <w:p w14:paraId="0D30471C" w14:textId="77777777"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val="x-none" w:bidi="ar-SA"/>
        </w:rPr>
        <w:t>Ponuky sa vyhodnocujú na základe kritéria</w:t>
      </w: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 na vyhodnotenie ponúk</w:t>
      </w:r>
    </w:p>
    <w:p w14:paraId="1024A6AF" w14:textId="16DCD4E1"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>„</w:t>
      </w:r>
      <w:r w:rsidR="00704991" w:rsidRPr="00554084">
        <w:rPr>
          <w:rFonts w:ascii="Arial Narrow" w:eastAsia="Calibri" w:hAnsi="Arial Narrow"/>
          <w:b/>
          <w:bCs/>
        </w:rPr>
        <w:t>Celková cena za dodanie požadovaného predmetu zákazky vyjadrená v EUR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0"/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>7</w:t>
      </w:r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ab/>
      </w:r>
    </w:p>
    <w:p w14:paraId="691B532D" w14:textId="77777777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14:paraId="789B83D8" w14:textId="5BB3AFA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F57D47">
        <w:rPr>
          <w:rFonts w:ascii="Arial Narrow" w:hAnsi="Arial Narrow" w:cs="Arial"/>
          <w:b/>
          <w:sz w:val="22"/>
          <w:szCs w:val="22"/>
        </w:rPr>
        <w:t xml:space="preserve"> </w:t>
      </w:r>
      <w:r w:rsidRPr="008406C1">
        <w:rPr>
          <w:rFonts w:ascii="Arial Narrow" w:hAnsi="Arial Narrow" w:cs="Arial"/>
          <w:b/>
          <w:sz w:val="22"/>
          <w:szCs w:val="22"/>
        </w:rPr>
        <w:t>Kritérium na vyhodnotenie ponúk:</w:t>
      </w:r>
    </w:p>
    <w:p w14:paraId="011DE6EA" w14:textId="59328094" w:rsidR="00F57D47" w:rsidRPr="008406C1" w:rsidRDefault="001A4848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1A484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733052C8" w14:textId="3D24DF25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Hodnotí sa celková cena </w:t>
      </w:r>
      <w:r w:rsidRPr="001A4848">
        <w:rPr>
          <w:rFonts w:ascii="Arial Narrow" w:hAnsi="Arial Narrow"/>
          <w:sz w:val="22"/>
          <w:szCs w:val="22"/>
        </w:rPr>
        <w:t>za dodanie</w:t>
      </w:r>
      <w:r w:rsidR="001A4848" w:rsidRPr="001A4848">
        <w:rPr>
          <w:rFonts w:ascii="Arial Narrow" w:hAnsi="Arial Narrow"/>
          <w:sz w:val="22"/>
          <w:szCs w:val="22"/>
        </w:rPr>
        <w:t xml:space="preserve"> </w:t>
      </w:r>
      <w:r w:rsidRPr="001A4848">
        <w:rPr>
          <w:rFonts w:ascii="Arial Narrow" w:hAnsi="Arial Narrow"/>
          <w:sz w:val="22"/>
          <w:szCs w:val="22"/>
        </w:rPr>
        <w:t xml:space="preserve"> predmetu zákazky v EUR bez DPH uvedená</w:t>
      </w:r>
      <w:r w:rsidRPr="008406C1">
        <w:rPr>
          <w:rFonts w:ascii="Arial Narrow" w:hAnsi="Arial Narrow"/>
          <w:sz w:val="22"/>
          <w:szCs w:val="22"/>
        </w:rPr>
        <w:t xml:space="preserve"> v ponuke a ktorá je výsledkom súčtu celkových cien položiek podľa Štruktúrovaného rozpočtu ceny, ktorý je prílohou č.</w:t>
      </w:r>
      <w:r w:rsidR="00742906"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SP</w:t>
      </w:r>
      <w:r w:rsidR="00742906">
        <w:rPr>
          <w:rFonts w:ascii="Arial Narrow" w:hAnsi="Arial Narrow"/>
          <w:sz w:val="22"/>
          <w:szCs w:val="22"/>
        </w:rPr>
        <w:t xml:space="preserve"> a </w:t>
      </w:r>
      <w:r w:rsidRPr="008406C1">
        <w:rPr>
          <w:rFonts w:ascii="Arial Narrow" w:hAnsi="Arial Narrow"/>
          <w:sz w:val="22"/>
          <w:szCs w:val="22"/>
        </w:rPr>
        <w:t>v zmysle špecifikácie predmetu zákazky uvedenej v prílohe č. 1 SP. Celková cena položky je výsledkom súčinu jednotkovej ceny položky a množstva pri danej položke. Neuvedenie jednotkovej ceny niektorej položky v rozpočte bude znamenať, že ponuka uchádzača je neúplná a nespĺňa požiadavky verejného obstarávateľa na predmet zákazky.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FE4B034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23488F56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31AFA4EB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  <w:r w:rsidRPr="008406C1">
        <w:rPr>
          <w:rFonts w:ascii="Arial Narrow" w:eastAsia="Calibri" w:hAnsi="Arial Narrow"/>
          <w:sz w:val="22"/>
          <w:szCs w:val="22"/>
        </w:rPr>
        <w:t>Vyhodnotenie návrhov na plnenie kritéria sa uskutoční prostredníctvom porovnania cien ponúk. Pri vyhodnotení bude zostavené poradie ponúk.</w:t>
      </w:r>
      <w:r w:rsidRPr="008406C1">
        <w:t xml:space="preserve"> </w:t>
      </w:r>
      <w:r w:rsidRPr="008406C1">
        <w:rPr>
          <w:rFonts w:ascii="Arial Narrow" w:eastAsia="Calibri" w:hAnsi="Arial Narrow"/>
          <w:sz w:val="22"/>
          <w:szCs w:val="22"/>
        </w:rPr>
        <w:t>Ponuky budú zoradené podľa výšky ceny, na prvom mieste poradia sa umiestni tá ponuka, ktorá bude obsahovať najnižšiu cenu.</w:t>
      </w:r>
    </w:p>
    <w:p w14:paraId="3E77C2D2" w14:textId="77777777" w:rsidR="004001D4" w:rsidRDefault="001A4848" w:rsidP="004001D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9D6F8D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</w:rPr>
        <w:t xml:space="preserve">. rovnakej celkovej ceny viacerých uchádzačov, rozhoduje o poradí ponúk </w:t>
      </w:r>
      <w:r>
        <w:rPr>
          <w:rFonts w:ascii="Arial Narrow" w:eastAsia="Calibri" w:hAnsi="Arial Narrow"/>
          <w:sz w:val="22"/>
          <w:szCs w:val="22"/>
        </w:rPr>
        <w:t>pomocné vyhodnocovacie kritérium</w:t>
      </w:r>
      <w:r w:rsidRPr="009D6F8D">
        <w:rPr>
          <w:rFonts w:ascii="Arial Narrow" w:eastAsia="Calibri" w:hAnsi="Arial Narrow"/>
          <w:sz w:val="22"/>
          <w:szCs w:val="22"/>
        </w:rPr>
        <w:t>:</w:t>
      </w:r>
      <w:r>
        <w:rPr>
          <w:rFonts w:ascii="Arial Narrow" w:eastAsia="Calibri" w:hAnsi="Arial Narrow"/>
          <w:sz w:val="22"/>
          <w:szCs w:val="22"/>
        </w:rPr>
        <w:t xml:space="preserve"> </w:t>
      </w:r>
    </w:p>
    <w:p w14:paraId="61D1977E" w14:textId="26EB2DB6" w:rsidR="009B660E" w:rsidRDefault="004001D4" w:rsidP="009B660E">
      <w:pPr>
        <w:tabs>
          <w:tab w:val="left" w:pos="708"/>
        </w:tabs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>Celková najnižšia cena vyjadrená v EUR bez DPH pri položke</w:t>
      </w:r>
      <w:r w:rsidR="009B660E">
        <w:rPr>
          <w:rFonts w:ascii="Arial Narrow" w:eastAsia="Calibri" w:hAnsi="Arial Narrow"/>
          <w:sz w:val="22"/>
          <w:szCs w:val="22"/>
        </w:rPr>
        <w:t xml:space="preserve">: </w:t>
      </w:r>
    </w:p>
    <w:p w14:paraId="049DD248" w14:textId="4C1EC55B" w:rsidR="004001D4" w:rsidRPr="00F755A6" w:rsidRDefault="004001D4" w:rsidP="009B660E">
      <w:pPr>
        <w:tabs>
          <w:tab w:val="left" w:pos="708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 xml:space="preserve"> </w:t>
      </w:r>
      <w:r w:rsidRPr="00435AC4">
        <w:rPr>
          <w:rFonts w:ascii="Arial Narrow" w:eastAsia="Calibri" w:hAnsi="Arial Narrow"/>
          <w:sz w:val="22"/>
          <w:szCs w:val="22"/>
        </w:rPr>
        <w:t xml:space="preserve">č. </w:t>
      </w:r>
      <w:r w:rsidR="000D6582">
        <w:rPr>
          <w:rFonts w:ascii="Arial Narrow" w:eastAsia="Calibri" w:hAnsi="Arial Narrow"/>
          <w:sz w:val="22"/>
          <w:szCs w:val="22"/>
        </w:rPr>
        <w:t>196</w:t>
      </w:r>
      <w:r w:rsidR="00725D28" w:rsidRPr="00435AC4">
        <w:rPr>
          <w:rFonts w:ascii="Arial Narrow" w:eastAsia="Calibri" w:hAnsi="Arial Narrow"/>
          <w:sz w:val="22"/>
          <w:szCs w:val="22"/>
        </w:rPr>
        <w:t xml:space="preserve">  </w:t>
      </w:r>
      <w:r w:rsidR="000D6582" w:rsidRPr="000D6582">
        <w:rPr>
          <w:rFonts w:ascii="Arial Narrow" w:eastAsia="Calibri" w:hAnsi="Arial Narrow"/>
          <w:sz w:val="22"/>
          <w:szCs w:val="22"/>
        </w:rPr>
        <w:t xml:space="preserve">Toner HP LJ Pro M404dn;CF259X alebo koncovka </w:t>
      </w:r>
      <w:proofErr w:type="spellStart"/>
      <w:r w:rsidR="000D6582" w:rsidRPr="000D6582">
        <w:rPr>
          <w:rFonts w:ascii="Arial Narrow" w:eastAsia="Calibri" w:hAnsi="Arial Narrow"/>
          <w:sz w:val="22"/>
          <w:szCs w:val="22"/>
        </w:rPr>
        <w:t>XC,XD,XL;BK;Výťažnosť</w:t>
      </w:r>
      <w:proofErr w:type="spellEnd"/>
      <w:r w:rsidR="000D6582" w:rsidRPr="000D6582">
        <w:rPr>
          <w:rFonts w:ascii="Arial Narrow" w:eastAsia="Calibri" w:hAnsi="Arial Narrow"/>
          <w:sz w:val="22"/>
          <w:szCs w:val="22"/>
        </w:rPr>
        <w:t>: 10000str.</w:t>
      </w:r>
      <w:bookmarkStart w:id="1" w:name="_GoBack"/>
      <w:bookmarkEnd w:id="1"/>
    </w:p>
    <w:p w14:paraId="0A1E28DE" w14:textId="13DC4709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</w:p>
    <w:p w14:paraId="42127363" w14:textId="77777777" w:rsidR="00F57D47" w:rsidRPr="008406C1" w:rsidRDefault="00F57D47" w:rsidP="00F57D47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</w:rPr>
      </w:pPr>
      <w:r w:rsidRPr="008406C1">
        <w:rPr>
          <w:rFonts w:ascii="Arial Narrow" w:eastAsia="Calibri" w:hAnsi="Arial Narrow"/>
          <w:b/>
          <w:sz w:val="22"/>
          <w:szCs w:val="22"/>
        </w:rPr>
        <w:t>Návrh na plnenie kritérií</w:t>
      </w:r>
    </w:p>
    <w:p w14:paraId="58E17348" w14:textId="4178076A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vyplní prílohu č. </w:t>
      </w:r>
      <w:r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vzor Štruktúrovaného rozpočtu ceny týchto SP a predloží ho v ponuke a zároveň vyplní </w:t>
      </w:r>
      <w:r w:rsidRPr="001432B2">
        <w:rPr>
          <w:rFonts w:ascii="Arial Narrow" w:hAnsi="Arial Narrow"/>
          <w:sz w:val="22"/>
          <w:szCs w:val="22"/>
        </w:rPr>
        <w:t>jednotkové ceny položiek</w:t>
      </w:r>
      <w:r w:rsidRPr="008406C1">
        <w:rPr>
          <w:rFonts w:ascii="Arial Narrow" w:hAnsi="Arial Narrow"/>
          <w:sz w:val="22"/>
          <w:szCs w:val="22"/>
        </w:rPr>
        <w:t xml:space="preserve"> v elektronickom ponukovom formulári v elektronickom prostriedku JOSEPHINE, ktorý zodpovedá Štruktúrovanému rozpočtu ceny. </w:t>
      </w:r>
    </w:p>
    <w:p w14:paraId="5C107496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Uchádzačom navrhovaná jednotková cena za každú položku predmetu zákazky musí byť uvedená v EUR, matematicky zaokrúhlená na dve desatinné miesta. </w:t>
      </w:r>
    </w:p>
    <w:p w14:paraId="7E5579C0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SP. Ponuka je vyhotovená elektronicky v zmysle § 49 ods. 1 písm. a) zákona a vložená do elektronického prostriedku JOSEPHINE umiestnenom na webovej adrese </w:t>
      </w:r>
      <w:hyperlink r:id="rId7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 elektronickom prostriedku JOSEPHINE umiestnenom na webovej adrese </w:t>
      </w:r>
      <w:hyperlink r:id="rId8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>. V predloženej ponuke prostredníctvom elektronického prostriedku JOSEPHINE musí byť pripojený návrh na plnenie kritérií vyplnením elektronického formulára, v elektronickom prostriedku JOSEPHINE.</w:t>
      </w:r>
    </w:p>
    <w:p w14:paraId="302CC418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65B26556" w14:textId="2DA39BC4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</w:p>
    <w:sectPr w:rsidR="007B7B8F">
      <w:headerReference w:type="default" r:id="rId9"/>
      <w:footerReference w:type="default" r:id="rId10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362FD" w14:textId="77777777" w:rsidR="000C564A" w:rsidRDefault="000C564A">
      <w:r>
        <w:separator/>
      </w:r>
    </w:p>
  </w:endnote>
  <w:endnote w:type="continuationSeparator" w:id="0">
    <w:p w14:paraId="2C353A08" w14:textId="77777777" w:rsidR="000C564A" w:rsidRDefault="000C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7705" w14:textId="77777777"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538E5BD" w14:textId="77777777" w:rsidR="00F65080" w:rsidRDefault="00F65080">
    <w:pPr>
      <w:pStyle w:val="Pta"/>
    </w:pPr>
  </w:p>
  <w:p w14:paraId="02D26539" w14:textId="77777777" w:rsidR="00F65080" w:rsidRDefault="00F65080">
    <w:pPr>
      <w:pStyle w:val="Pta"/>
    </w:pPr>
  </w:p>
  <w:p w14:paraId="5C81DBDA" w14:textId="77777777"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22925" w14:textId="77777777" w:rsidR="000C564A" w:rsidRDefault="000C564A"/>
  </w:footnote>
  <w:footnote w:type="continuationSeparator" w:id="0">
    <w:p w14:paraId="619F2CD8" w14:textId="77777777" w:rsidR="000C564A" w:rsidRDefault="000C56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238B7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0B68B4A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360A6250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76A5507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14:paraId="554CCFB3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14:paraId="7EC8DDEA" w14:textId="77777777"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FDA43A7" wp14:editId="63622C0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A7574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C0D69"/>
    <w:multiLevelType w:val="hybridMultilevel"/>
    <w:tmpl w:val="88F6A53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4FB201B"/>
    <w:multiLevelType w:val="multilevel"/>
    <w:tmpl w:val="D83E3F36"/>
    <w:numStyleLink w:val="tl5"/>
  </w:abstractNum>
  <w:abstractNum w:abstractNumId="5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2413A"/>
    <w:rsid w:val="00073F47"/>
    <w:rsid w:val="000C564A"/>
    <w:rsid w:val="000D4EF5"/>
    <w:rsid w:val="000D6582"/>
    <w:rsid w:val="000D6AE9"/>
    <w:rsid w:val="001411FF"/>
    <w:rsid w:val="001828FE"/>
    <w:rsid w:val="001831B0"/>
    <w:rsid w:val="001A4848"/>
    <w:rsid w:val="001E1B98"/>
    <w:rsid w:val="00211B67"/>
    <w:rsid w:val="00213F07"/>
    <w:rsid w:val="00262631"/>
    <w:rsid w:val="00282FC9"/>
    <w:rsid w:val="002B3E80"/>
    <w:rsid w:val="002D0960"/>
    <w:rsid w:val="00302D50"/>
    <w:rsid w:val="003046F7"/>
    <w:rsid w:val="0038338F"/>
    <w:rsid w:val="003B1077"/>
    <w:rsid w:val="003C1170"/>
    <w:rsid w:val="004001D4"/>
    <w:rsid w:val="00435AC4"/>
    <w:rsid w:val="00451B99"/>
    <w:rsid w:val="00456943"/>
    <w:rsid w:val="004675CF"/>
    <w:rsid w:val="00473738"/>
    <w:rsid w:val="004B5452"/>
    <w:rsid w:val="004E7F20"/>
    <w:rsid w:val="0052396B"/>
    <w:rsid w:val="00566A03"/>
    <w:rsid w:val="005933C9"/>
    <w:rsid w:val="005A4F70"/>
    <w:rsid w:val="005E1A73"/>
    <w:rsid w:val="0063489A"/>
    <w:rsid w:val="00675917"/>
    <w:rsid w:val="006802D9"/>
    <w:rsid w:val="00696C0E"/>
    <w:rsid w:val="00704991"/>
    <w:rsid w:val="00725D28"/>
    <w:rsid w:val="00742906"/>
    <w:rsid w:val="00784331"/>
    <w:rsid w:val="00796DC4"/>
    <w:rsid w:val="007B7B8F"/>
    <w:rsid w:val="007C6D03"/>
    <w:rsid w:val="007C7217"/>
    <w:rsid w:val="007F33F7"/>
    <w:rsid w:val="007F5BA1"/>
    <w:rsid w:val="0081341F"/>
    <w:rsid w:val="00826B9C"/>
    <w:rsid w:val="008360DD"/>
    <w:rsid w:val="008411B7"/>
    <w:rsid w:val="00846047"/>
    <w:rsid w:val="0085499B"/>
    <w:rsid w:val="00883205"/>
    <w:rsid w:val="008A3AB1"/>
    <w:rsid w:val="008F34ED"/>
    <w:rsid w:val="00921548"/>
    <w:rsid w:val="00941C3C"/>
    <w:rsid w:val="00942A8E"/>
    <w:rsid w:val="00950FD8"/>
    <w:rsid w:val="009724F4"/>
    <w:rsid w:val="009B660E"/>
    <w:rsid w:val="009C403C"/>
    <w:rsid w:val="009C7448"/>
    <w:rsid w:val="009E12B1"/>
    <w:rsid w:val="00A65E72"/>
    <w:rsid w:val="00A922EA"/>
    <w:rsid w:val="00A952C1"/>
    <w:rsid w:val="00AA7847"/>
    <w:rsid w:val="00AB6E8C"/>
    <w:rsid w:val="00AF0B71"/>
    <w:rsid w:val="00B10DEC"/>
    <w:rsid w:val="00B17A9C"/>
    <w:rsid w:val="00B306A1"/>
    <w:rsid w:val="00B97095"/>
    <w:rsid w:val="00B97A5F"/>
    <w:rsid w:val="00C4075B"/>
    <w:rsid w:val="00C522E3"/>
    <w:rsid w:val="00CE17F9"/>
    <w:rsid w:val="00CF2428"/>
    <w:rsid w:val="00DB1507"/>
    <w:rsid w:val="00E05AF3"/>
    <w:rsid w:val="00E33377"/>
    <w:rsid w:val="00E470C6"/>
    <w:rsid w:val="00E67157"/>
    <w:rsid w:val="00E70F7B"/>
    <w:rsid w:val="00E92932"/>
    <w:rsid w:val="00ED25DD"/>
    <w:rsid w:val="00ED76E3"/>
    <w:rsid w:val="00F25174"/>
    <w:rsid w:val="00F44868"/>
    <w:rsid w:val="00F57D47"/>
    <w:rsid w:val="00F64EDF"/>
    <w:rsid w:val="00F65080"/>
    <w:rsid w:val="00F755A6"/>
    <w:rsid w:val="00F92E7F"/>
    <w:rsid w:val="00F949FF"/>
    <w:rsid w:val="00FC280B"/>
    <w:rsid w:val="00FD6632"/>
    <w:rsid w:val="00FE4BA1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D2AC"/>
  <w15:docId w15:val="{2D2700AE-AC76-4E4B-AB35-3886FD4C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  <w:style w:type="character" w:styleId="Hypertextovprepojenie">
    <w:name w:val="Hyperlink"/>
    <w:rsid w:val="00F57D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Kuruc</dc:creator>
  <cp:lastModifiedBy>Martina Hlavová</cp:lastModifiedBy>
  <cp:revision>18</cp:revision>
  <cp:lastPrinted>2022-04-07T08:40:00Z</cp:lastPrinted>
  <dcterms:created xsi:type="dcterms:W3CDTF">2022-05-19T09:37:00Z</dcterms:created>
  <dcterms:modified xsi:type="dcterms:W3CDTF">2024-08-14T10:23:00Z</dcterms:modified>
</cp:coreProperties>
</file>