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FE6" w:rsidRDefault="00630C52">
      <w:pPr>
        <w:pStyle w:val="Standard"/>
        <w:shd w:val="clear" w:color="auto" w:fill="FFFFFF"/>
        <w:spacing w:line="360" w:lineRule="auto"/>
        <w:jc w:val="both"/>
        <w:rPr>
          <w:rFonts w:ascii="Calibri" w:hAnsi="Calibri" w:cs="Calibri"/>
          <w:b/>
          <w:sz w:val="26"/>
          <w:szCs w:val="26"/>
        </w:rPr>
      </w:pPr>
      <w:r w:rsidRPr="00AB4E44">
        <w:rPr>
          <w:rFonts w:ascii="Calibri" w:hAnsi="Calibri" w:cs="Calibri"/>
          <w:b/>
          <w:sz w:val="26"/>
          <w:szCs w:val="26"/>
        </w:rPr>
        <w:t>Załącznik nr 2</w:t>
      </w:r>
      <w:r w:rsidR="003A2377">
        <w:rPr>
          <w:rFonts w:ascii="Calibri" w:hAnsi="Calibri" w:cs="Calibri"/>
          <w:b/>
          <w:sz w:val="26"/>
          <w:szCs w:val="26"/>
        </w:rPr>
        <w:tab/>
      </w:r>
      <w:r w:rsidR="003A2377">
        <w:rPr>
          <w:rFonts w:ascii="Calibri" w:hAnsi="Calibri" w:cs="Calibri"/>
          <w:b/>
          <w:sz w:val="26"/>
          <w:szCs w:val="26"/>
        </w:rPr>
        <w:tab/>
      </w:r>
    </w:p>
    <w:p w:rsidR="00C42318" w:rsidRDefault="003A2377">
      <w:pPr>
        <w:pStyle w:val="Standard"/>
        <w:shd w:val="clear" w:color="auto" w:fill="FFFFFF"/>
        <w:spacing w:line="360" w:lineRule="auto"/>
        <w:jc w:val="both"/>
        <w:rPr>
          <w:rFonts w:ascii="Calibri" w:hAnsi="Calibri" w:cs="Calibri"/>
        </w:rPr>
      </w:pPr>
      <w:r w:rsidRPr="00AB4E44">
        <w:rPr>
          <w:rFonts w:ascii="Calibri" w:hAnsi="Calibri" w:cs="Calibri"/>
        </w:rPr>
        <w:t xml:space="preserve">Nr </w:t>
      </w:r>
      <w:r>
        <w:rPr>
          <w:rFonts w:ascii="Calibri" w:hAnsi="Calibri" w:cs="Calibri"/>
        </w:rPr>
        <w:t>referencyjny</w:t>
      </w:r>
      <w:r w:rsidRPr="00AB4E44">
        <w:rPr>
          <w:rFonts w:ascii="Calibri" w:hAnsi="Calibri" w:cs="Calibri"/>
        </w:rPr>
        <w:t xml:space="preserve">: </w:t>
      </w:r>
      <w:r w:rsidR="00556567" w:rsidRPr="00CE4221">
        <w:rPr>
          <w:rFonts w:ascii="Calibri" w:hAnsi="Calibri" w:cs="Calibri"/>
        </w:rPr>
        <w:t>DN.492</w:t>
      </w:r>
      <w:r w:rsidR="00CE4221" w:rsidRPr="00CE4221">
        <w:rPr>
          <w:rFonts w:ascii="Calibri" w:hAnsi="Calibri" w:cs="Calibri"/>
        </w:rPr>
        <w:t>.56.</w:t>
      </w:r>
      <w:r w:rsidR="002231D4">
        <w:rPr>
          <w:rFonts w:ascii="Calibri" w:hAnsi="Calibri" w:cs="Calibri"/>
        </w:rPr>
        <w:t>2024</w:t>
      </w:r>
    </w:p>
    <w:p w:rsidR="00116FE6" w:rsidRPr="00420F8D" w:rsidRDefault="00116FE6">
      <w:pPr>
        <w:pStyle w:val="Standard"/>
        <w:shd w:val="clear" w:color="auto" w:fill="FFFFFF"/>
        <w:spacing w:line="360" w:lineRule="auto"/>
        <w:jc w:val="both"/>
        <w:rPr>
          <w:rFonts w:hint="eastAsia"/>
        </w:rPr>
      </w:pPr>
    </w:p>
    <w:p w:rsidR="00C42318" w:rsidRPr="00AB4E44" w:rsidRDefault="00630C52" w:rsidP="00AB4E44">
      <w:pPr>
        <w:pStyle w:val="Standard"/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</w:rPr>
      </w:pPr>
      <w:r w:rsidRPr="00AB4E44">
        <w:rPr>
          <w:rFonts w:asciiTheme="minorHAnsi" w:hAnsiTheme="minorHAnsi" w:cstheme="minorHAnsi"/>
          <w:b/>
        </w:rPr>
        <w:t>OŚWIADCZENIE WYKONAWCY O NIEPODLEGANIU WYKLUCZENIU I SPEŁNIANIU WARUNKÓW UDZIAŁU W POSTĘPOWANIU</w:t>
      </w:r>
    </w:p>
    <w:p w:rsidR="004F2244" w:rsidRPr="004F2244" w:rsidRDefault="00630C52" w:rsidP="004F2244">
      <w:pPr>
        <w:pStyle w:val="Akapitzlist"/>
        <w:numPr>
          <w:ilvl w:val="2"/>
          <w:numId w:val="1"/>
        </w:numPr>
        <w:tabs>
          <w:tab w:val="left" w:pos="897"/>
          <w:tab w:val="left" w:pos="1701"/>
        </w:tabs>
        <w:spacing w:before="241" w:line="271" w:lineRule="auto"/>
        <w:ind w:right="261"/>
        <w:rPr>
          <w:rFonts w:asciiTheme="minorHAnsi" w:hAnsiTheme="minorHAnsi" w:cstheme="minorHAnsi"/>
          <w:sz w:val="16"/>
          <w:szCs w:val="16"/>
        </w:rPr>
      </w:pPr>
      <w:r w:rsidRPr="006B0A60">
        <w:rPr>
          <w:rFonts w:asciiTheme="minorHAnsi" w:hAnsiTheme="minorHAnsi" w:cstheme="minorHAnsi"/>
          <w:b/>
          <w:sz w:val="16"/>
          <w:szCs w:val="16"/>
        </w:rPr>
        <w:t xml:space="preserve">składane na podstawie art. 125 ust. 1 ustawy z dnia 11 września </w:t>
      </w:r>
      <w:r w:rsidRPr="006B0A60">
        <w:rPr>
          <w:rFonts w:asciiTheme="minorHAnsi" w:hAnsiTheme="minorHAnsi" w:cstheme="minorHAnsi"/>
          <w:b/>
          <w:color w:val="000000"/>
          <w:sz w:val="16"/>
          <w:szCs w:val="16"/>
        </w:rPr>
        <w:t>Prawo zamówie</w:t>
      </w:r>
      <w:r w:rsidR="00D272B7">
        <w:rPr>
          <w:rFonts w:asciiTheme="minorHAnsi" w:hAnsiTheme="minorHAnsi" w:cstheme="minorHAnsi"/>
          <w:b/>
          <w:color w:val="000000"/>
          <w:sz w:val="16"/>
          <w:szCs w:val="16"/>
        </w:rPr>
        <w:t xml:space="preserve">ń publicznych </w:t>
      </w:r>
      <w:r w:rsidR="004F2244" w:rsidRPr="004F2244">
        <w:rPr>
          <w:rFonts w:asciiTheme="minorHAnsi" w:hAnsiTheme="minorHAnsi" w:cstheme="minorHAnsi"/>
          <w:b/>
          <w:color w:val="000009"/>
          <w:sz w:val="16"/>
          <w:szCs w:val="16"/>
        </w:rPr>
        <w:t>(Dz. U. 2023 poz. 1605</w:t>
      </w:r>
      <w:r w:rsidR="004F2244" w:rsidRPr="004F2244">
        <w:rPr>
          <w:rFonts w:asciiTheme="minorHAnsi" w:hAnsiTheme="minorHAnsi" w:cstheme="minorHAnsi"/>
          <w:b/>
          <w:color w:val="000009"/>
          <w:spacing w:val="-2"/>
          <w:sz w:val="16"/>
          <w:szCs w:val="16"/>
        </w:rPr>
        <w:t xml:space="preserve"> </w:t>
      </w:r>
      <w:r w:rsidR="004F2244" w:rsidRPr="004F2244">
        <w:rPr>
          <w:rFonts w:asciiTheme="minorHAnsi" w:hAnsiTheme="minorHAnsi" w:cstheme="minorHAnsi"/>
          <w:b/>
          <w:color w:val="000009"/>
          <w:spacing w:val="-3"/>
          <w:sz w:val="16"/>
          <w:szCs w:val="16"/>
        </w:rPr>
        <w:t>ze zm.)</w:t>
      </w:r>
      <w:bookmarkStart w:id="0" w:name="_GoBack"/>
      <w:bookmarkEnd w:id="0"/>
    </w:p>
    <w:p w:rsidR="00C42318" w:rsidRPr="006B0A60" w:rsidRDefault="00C42318" w:rsidP="00AB4E44">
      <w:pPr>
        <w:pStyle w:val="Standard"/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AB4E44" w:rsidRPr="00AB4E44" w:rsidRDefault="00AB4E44" w:rsidP="00AB4E44">
      <w:pPr>
        <w:pStyle w:val="Standard"/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AB4E44" w:rsidRPr="00AB4E44" w:rsidRDefault="00630C52">
      <w:pPr>
        <w:pStyle w:val="Standard"/>
        <w:shd w:val="clear" w:color="auto" w:fill="FFFFFF"/>
        <w:spacing w:line="360" w:lineRule="auto"/>
        <w:jc w:val="both"/>
        <w:rPr>
          <w:rFonts w:ascii="Calibri" w:hAnsi="Calibri" w:cs="Calibri"/>
        </w:rPr>
      </w:pPr>
      <w:r w:rsidRPr="00AB4E44">
        <w:rPr>
          <w:rFonts w:ascii="Calibri" w:hAnsi="Calibri" w:cs="Calibri"/>
          <w:b/>
        </w:rPr>
        <w:t>Zamawiający:</w:t>
      </w:r>
      <w:r w:rsidRPr="00AB4E44">
        <w:rPr>
          <w:rFonts w:ascii="Calibri" w:hAnsi="Calibri" w:cs="Calibri"/>
        </w:rPr>
        <w:t xml:space="preserve"> Gmina Andrychów ul. Rynek 15, 34-120 Andrychów</w:t>
      </w:r>
    </w:p>
    <w:p w:rsidR="00437C5A" w:rsidRDefault="00630C52">
      <w:pPr>
        <w:pStyle w:val="Standard"/>
        <w:shd w:val="clear" w:color="auto" w:fill="FFFFFF"/>
        <w:spacing w:line="360" w:lineRule="auto"/>
        <w:jc w:val="both"/>
        <w:rPr>
          <w:rFonts w:ascii="Calibri" w:hAnsi="Calibri" w:cs="Calibri"/>
        </w:rPr>
      </w:pPr>
      <w:r w:rsidRPr="00AB4E44">
        <w:rPr>
          <w:rFonts w:ascii="Calibri" w:hAnsi="Calibri" w:cs="Calibri"/>
          <w:b/>
        </w:rPr>
        <w:t>Odbiorca:</w:t>
      </w:r>
      <w:r w:rsidRPr="00AB4E44">
        <w:rPr>
          <w:rFonts w:ascii="Calibri" w:hAnsi="Calibri" w:cs="Calibri"/>
        </w:rPr>
        <w:t xml:space="preserve"> Gminny Zarząd Oświaty w Andrychowie</w:t>
      </w:r>
      <w:r w:rsidR="00F33790">
        <w:rPr>
          <w:rFonts w:ascii="Calibri" w:hAnsi="Calibri" w:cs="Calibri"/>
        </w:rPr>
        <w:t xml:space="preserve">, </w:t>
      </w:r>
      <w:r w:rsidRPr="00AB4E44">
        <w:rPr>
          <w:rFonts w:ascii="Calibri" w:hAnsi="Calibri" w:cs="Calibri"/>
        </w:rPr>
        <w:t>ul. Rynek 10, 34-120 Andrychów</w:t>
      </w:r>
      <w:r w:rsidR="00F33790">
        <w:rPr>
          <w:rFonts w:ascii="Calibri" w:hAnsi="Calibri" w:cs="Calibri"/>
        </w:rPr>
        <w:t>.</w:t>
      </w:r>
    </w:p>
    <w:p w:rsidR="00F33790" w:rsidRPr="00AB4E44" w:rsidRDefault="00F33790">
      <w:pPr>
        <w:pStyle w:val="Standard"/>
        <w:shd w:val="clear" w:color="auto" w:fill="FFFFFF"/>
        <w:spacing w:line="360" w:lineRule="auto"/>
        <w:jc w:val="both"/>
        <w:rPr>
          <w:rFonts w:ascii="Calibri" w:hAnsi="Calibri" w:cs="Calibri"/>
        </w:rPr>
      </w:pPr>
    </w:p>
    <w:p w:rsidR="00437C5A" w:rsidRDefault="00630C52" w:rsidP="00E9245B">
      <w:pPr>
        <w:pStyle w:val="Standard"/>
        <w:spacing w:line="360" w:lineRule="auto"/>
        <w:jc w:val="both"/>
        <w:rPr>
          <w:rStyle w:val="Domylnaczcionkaakapitu3"/>
          <w:rFonts w:ascii="Calibri" w:eastAsia="Times New Roman" w:hAnsi="Calibri" w:cs="Calibri"/>
          <w:b/>
          <w:color w:val="000000"/>
          <w:spacing w:val="1"/>
          <w:sz w:val="28"/>
          <w:szCs w:val="28"/>
          <w:lang w:eastAsia="pl-PL" w:bidi="pl-PL"/>
        </w:rPr>
      </w:pPr>
      <w:r w:rsidRPr="00437C5A">
        <w:rPr>
          <w:rStyle w:val="Domylnaczcionkaakapitu1"/>
          <w:rFonts w:ascii="Calibri" w:eastAsia="Times New Roman" w:hAnsi="Calibri" w:cs="Calibri"/>
          <w:b/>
          <w:color w:val="00000A"/>
          <w:spacing w:val="1"/>
          <w:sz w:val="28"/>
          <w:szCs w:val="28"/>
          <w:shd w:val="clear" w:color="auto" w:fill="FFFFFF"/>
          <w:lang w:eastAsia="pl-PL" w:bidi="pl-PL"/>
        </w:rPr>
        <w:t>„</w:t>
      </w:r>
      <w:r w:rsidRPr="00437C5A">
        <w:rPr>
          <w:rStyle w:val="Domylnaczcionkaakapitu1"/>
          <w:rFonts w:ascii="Calibri" w:eastAsia="Times New Roman" w:hAnsi="Calibri" w:cs="Calibri"/>
          <w:b/>
          <w:color w:val="000000"/>
          <w:spacing w:val="1"/>
          <w:sz w:val="28"/>
          <w:szCs w:val="28"/>
          <w:shd w:val="clear" w:color="auto" w:fill="FFFFFF"/>
          <w:lang w:eastAsia="pl-PL" w:bidi="pl-PL"/>
        </w:rPr>
        <w:t>Dowóz i odwóz uczniów niepełnosprawny</w:t>
      </w:r>
      <w:r w:rsidR="00E174FB">
        <w:rPr>
          <w:rStyle w:val="Domylnaczcionkaakapitu1"/>
          <w:rFonts w:ascii="Calibri" w:eastAsia="Times New Roman" w:hAnsi="Calibri" w:cs="Calibri"/>
          <w:b/>
          <w:color w:val="000000"/>
          <w:spacing w:val="1"/>
          <w:sz w:val="28"/>
          <w:szCs w:val="28"/>
          <w:shd w:val="clear" w:color="auto" w:fill="FFFFFF"/>
          <w:lang w:eastAsia="pl-PL" w:bidi="pl-PL"/>
        </w:rPr>
        <w:t>ch do szkół w roku szkolnym 2024</w:t>
      </w:r>
      <w:r w:rsidR="00AF1342" w:rsidRPr="00437C5A">
        <w:rPr>
          <w:rStyle w:val="Domylnaczcionkaakapitu1"/>
          <w:rFonts w:ascii="Calibri" w:eastAsia="Times New Roman" w:hAnsi="Calibri" w:cs="Calibri"/>
          <w:b/>
          <w:color w:val="000000"/>
          <w:spacing w:val="1"/>
          <w:sz w:val="28"/>
          <w:szCs w:val="28"/>
          <w:shd w:val="clear" w:color="auto" w:fill="FFFFFF"/>
          <w:lang w:eastAsia="pl-PL" w:bidi="pl-PL"/>
        </w:rPr>
        <w:t>/202</w:t>
      </w:r>
      <w:r w:rsidR="00E174FB">
        <w:rPr>
          <w:rStyle w:val="Domylnaczcionkaakapitu1"/>
          <w:rFonts w:ascii="Calibri" w:eastAsia="Times New Roman" w:hAnsi="Calibri" w:cs="Calibri"/>
          <w:b/>
          <w:color w:val="000000"/>
          <w:spacing w:val="1"/>
          <w:sz w:val="28"/>
          <w:szCs w:val="28"/>
          <w:shd w:val="clear" w:color="auto" w:fill="FFFFFF"/>
          <w:lang w:eastAsia="pl-PL" w:bidi="pl-PL"/>
        </w:rPr>
        <w:t>5</w:t>
      </w:r>
      <w:r w:rsidRPr="00437C5A">
        <w:rPr>
          <w:rStyle w:val="Domylnaczcionkaakapitu3"/>
          <w:rFonts w:ascii="Calibri" w:eastAsia="Times New Roman" w:hAnsi="Calibri" w:cs="Calibri"/>
          <w:b/>
          <w:color w:val="000000"/>
          <w:spacing w:val="1"/>
          <w:sz w:val="28"/>
          <w:szCs w:val="28"/>
          <w:lang w:eastAsia="pl-PL" w:bidi="pl-PL"/>
        </w:rPr>
        <w:t>”</w:t>
      </w:r>
    </w:p>
    <w:p w:rsidR="00F33790" w:rsidRPr="00E9245B" w:rsidRDefault="00F33790" w:rsidP="00E9245B">
      <w:pPr>
        <w:pStyle w:val="Standard"/>
        <w:spacing w:line="360" w:lineRule="auto"/>
        <w:jc w:val="both"/>
        <w:rPr>
          <w:rFonts w:hint="eastAsia"/>
          <w:b/>
          <w:sz w:val="28"/>
          <w:szCs w:val="28"/>
        </w:rPr>
      </w:pPr>
    </w:p>
    <w:p w:rsidR="00C42318" w:rsidRPr="007403C1" w:rsidRDefault="00630C52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7403C1">
        <w:rPr>
          <w:rFonts w:asciiTheme="minorHAnsi" w:hAnsiTheme="minorHAnsi" w:cstheme="minorHAnsi"/>
          <w:sz w:val="22"/>
          <w:szCs w:val="22"/>
          <w:u w:val="single"/>
        </w:rPr>
        <w:t>Wykonawca:</w:t>
      </w:r>
    </w:p>
    <w:p w:rsidR="00C42318" w:rsidRPr="008E5B98" w:rsidRDefault="00630C52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>…...................................………..........……………............</w:t>
      </w:r>
      <w:r w:rsidR="00437C5A" w:rsidRPr="008E5B98">
        <w:rPr>
          <w:rFonts w:asciiTheme="minorHAnsi" w:hAnsiTheme="minorHAnsi" w:cstheme="minorHAnsi"/>
          <w:sz w:val="22"/>
          <w:szCs w:val="22"/>
        </w:rPr>
        <w:t>...........</w:t>
      </w:r>
    </w:p>
    <w:p w:rsidR="00C42318" w:rsidRPr="008E5B98" w:rsidRDefault="00630C52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…...............................................................................</w:t>
      </w:r>
      <w:r w:rsidR="00437C5A" w:rsidRPr="008E5B98">
        <w:rPr>
          <w:rFonts w:asciiTheme="minorHAnsi" w:hAnsiTheme="minorHAnsi" w:cstheme="minorHAnsi"/>
          <w:sz w:val="22"/>
          <w:szCs w:val="22"/>
        </w:rPr>
        <w:t>............</w:t>
      </w:r>
    </w:p>
    <w:p w:rsidR="00C42318" w:rsidRPr="00791018" w:rsidRDefault="00630C52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791018">
        <w:rPr>
          <w:rFonts w:asciiTheme="minorHAnsi" w:hAnsiTheme="minorHAnsi" w:cstheme="minorHAnsi"/>
          <w:i/>
          <w:iCs/>
          <w:sz w:val="16"/>
          <w:szCs w:val="16"/>
        </w:rPr>
        <w:t>(pełna nazwa/firma, adres w zależności od podmiotu: NIP/PESEL, KRS/</w:t>
      </w:r>
      <w:proofErr w:type="spellStart"/>
      <w:r w:rsidRPr="00791018"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 w:rsidRPr="00791018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:rsidR="00C42318" w:rsidRPr="008E5B98" w:rsidRDefault="00630C52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>reprezentowany przez:</w:t>
      </w:r>
    </w:p>
    <w:p w:rsidR="00C42318" w:rsidRPr="008E5B98" w:rsidRDefault="00630C52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>….............................................................</w:t>
      </w:r>
      <w:r w:rsidR="00437C5A" w:rsidRPr="008E5B98">
        <w:rPr>
          <w:rFonts w:asciiTheme="minorHAnsi" w:hAnsiTheme="minorHAnsi" w:cstheme="minorHAnsi"/>
          <w:sz w:val="22"/>
          <w:szCs w:val="22"/>
        </w:rPr>
        <w:t>..........................</w:t>
      </w:r>
    </w:p>
    <w:p w:rsidR="00C42318" w:rsidRPr="008E5B98" w:rsidRDefault="00630C52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>….............................................................</w:t>
      </w:r>
      <w:r w:rsidR="00437C5A" w:rsidRPr="008E5B98">
        <w:rPr>
          <w:rFonts w:asciiTheme="minorHAnsi" w:hAnsiTheme="minorHAnsi" w:cstheme="minorHAnsi"/>
          <w:sz w:val="22"/>
          <w:szCs w:val="22"/>
        </w:rPr>
        <w:t>...........................</w:t>
      </w:r>
    </w:p>
    <w:p w:rsidR="00C42318" w:rsidRPr="00791018" w:rsidRDefault="00630C52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791018">
        <w:rPr>
          <w:rFonts w:asciiTheme="minorHAnsi" w:hAnsiTheme="minorHAnsi" w:cstheme="minorHAnsi"/>
          <w:i/>
          <w:iCs/>
          <w:sz w:val="16"/>
          <w:szCs w:val="16"/>
        </w:rPr>
        <w:t>(imię, nazwisko, stanowisko/podstawa reprezentacji)</w:t>
      </w:r>
    </w:p>
    <w:p w:rsidR="00C42318" w:rsidRPr="00AB4E44" w:rsidRDefault="00C42318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</w:rPr>
      </w:pPr>
    </w:p>
    <w:p w:rsidR="00E9245B" w:rsidRDefault="00630C52" w:rsidP="007403C1">
      <w:pPr>
        <w:pStyle w:val="Standard"/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E5B98">
        <w:rPr>
          <w:rFonts w:asciiTheme="minorHAnsi" w:hAnsiTheme="minorHAnsi" w:cstheme="minorHAnsi"/>
          <w:b/>
          <w:sz w:val="22"/>
          <w:szCs w:val="22"/>
        </w:rPr>
        <w:t>DOTYCZĄCE PRZESŁANEK WYKLUCZENIA Z POSTĘPOWANIA</w:t>
      </w:r>
    </w:p>
    <w:p w:rsidR="007403C1" w:rsidRDefault="007403C1" w:rsidP="007403C1">
      <w:pPr>
        <w:pStyle w:val="Standard"/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42318" w:rsidRDefault="00630C52" w:rsidP="00284809">
      <w:pPr>
        <w:pStyle w:val="Standard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Pr="008E5B98">
        <w:rPr>
          <w:rStyle w:val="Domylnaczcionkaakapitu1"/>
          <w:rFonts w:asciiTheme="minorHAnsi" w:eastAsia="Times New Roman" w:hAnsiTheme="minorHAnsi" w:cstheme="minorHAnsi"/>
          <w:color w:val="00000A"/>
          <w:sz w:val="22"/>
          <w:szCs w:val="22"/>
          <w:shd w:val="clear" w:color="auto" w:fill="FFFFFF"/>
        </w:rPr>
        <w:t xml:space="preserve">: </w:t>
      </w:r>
      <w:r w:rsidRPr="00A62E79">
        <w:rPr>
          <w:rStyle w:val="Domylnaczcionkaakapitu1"/>
          <w:rFonts w:asciiTheme="minorHAnsi" w:eastAsia="Times New Roman" w:hAnsiTheme="minorHAnsi" w:cstheme="minorHAnsi"/>
          <w:b/>
          <w:color w:val="00000A"/>
          <w:spacing w:val="1"/>
          <w:sz w:val="22"/>
          <w:szCs w:val="22"/>
          <w:shd w:val="clear" w:color="auto" w:fill="FFFFFF"/>
          <w:lang w:eastAsia="pl-PL" w:bidi="pl-PL"/>
        </w:rPr>
        <w:t>„</w:t>
      </w:r>
      <w:r w:rsidRPr="00A62E79">
        <w:rPr>
          <w:rStyle w:val="Domylnaczcionkaakapitu1"/>
          <w:rFonts w:asciiTheme="minorHAnsi" w:eastAsia="Times New Roman" w:hAnsiTheme="minorHAnsi" w:cstheme="minorHAnsi"/>
          <w:b/>
          <w:color w:val="000000"/>
          <w:spacing w:val="1"/>
          <w:sz w:val="22"/>
          <w:szCs w:val="22"/>
          <w:shd w:val="clear" w:color="auto" w:fill="FFFFFF"/>
          <w:lang w:eastAsia="pl-PL" w:bidi="pl-PL"/>
        </w:rPr>
        <w:t>Dowóz i odwóz uczniów niepełnosprawny</w:t>
      </w:r>
      <w:r w:rsidR="00594FE6">
        <w:rPr>
          <w:rStyle w:val="Domylnaczcionkaakapitu1"/>
          <w:rFonts w:asciiTheme="minorHAnsi" w:eastAsia="Times New Roman" w:hAnsiTheme="minorHAnsi" w:cstheme="minorHAnsi"/>
          <w:b/>
          <w:color w:val="000000"/>
          <w:spacing w:val="1"/>
          <w:sz w:val="22"/>
          <w:szCs w:val="22"/>
          <w:shd w:val="clear" w:color="auto" w:fill="FFFFFF"/>
          <w:lang w:eastAsia="pl-PL" w:bidi="pl-PL"/>
        </w:rPr>
        <w:t>ch do szkół w roku szkolnym 2024</w:t>
      </w:r>
      <w:r w:rsidRPr="00A62E79">
        <w:rPr>
          <w:rStyle w:val="Domylnaczcionkaakapitu1"/>
          <w:rFonts w:asciiTheme="minorHAnsi" w:eastAsia="Times New Roman" w:hAnsiTheme="minorHAnsi" w:cstheme="minorHAnsi"/>
          <w:b/>
          <w:color w:val="000000"/>
          <w:spacing w:val="1"/>
          <w:sz w:val="22"/>
          <w:szCs w:val="22"/>
          <w:shd w:val="clear" w:color="auto" w:fill="FFFFFF"/>
          <w:lang w:eastAsia="pl-PL" w:bidi="pl-PL"/>
        </w:rPr>
        <w:t>/202</w:t>
      </w:r>
      <w:r w:rsidR="00594FE6">
        <w:rPr>
          <w:rStyle w:val="Domylnaczcionkaakapitu1"/>
          <w:rFonts w:asciiTheme="minorHAnsi" w:eastAsia="Times New Roman" w:hAnsiTheme="minorHAnsi" w:cstheme="minorHAnsi"/>
          <w:b/>
          <w:color w:val="000000"/>
          <w:spacing w:val="1"/>
          <w:sz w:val="22"/>
          <w:szCs w:val="22"/>
          <w:shd w:val="clear" w:color="auto" w:fill="FFFFFF"/>
          <w:lang w:eastAsia="pl-PL" w:bidi="pl-PL"/>
        </w:rPr>
        <w:t>5</w:t>
      </w:r>
      <w:r w:rsidRPr="00A62E79">
        <w:rPr>
          <w:rStyle w:val="Domylnaczcionkaakapitu3"/>
          <w:rFonts w:asciiTheme="minorHAnsi" w:eastAsia="Times New Roman" w:hAnsiTheme="minorHAnsi" w:cstheme="minorHAnsi"/>
          <w:b/>
          <w:color w:val="000000"/>
          <w:spacing w:val="1"/>
          <w:sz w:val="22"/>
          <w:szCs w:val="22"/>
          <w:lang w:eastAsia="pl-PL" w:bidi="pl-PL"/>
        </w:rPr>
        <w:t>”</w:t>
      </w:r>
      <w:r w:rsidRPr="008E5B98">
        <w:rPr>
          <w:rStyle w:val="Domylnaczcionkaakapitu1"/>
          <w:rFonts w:asciiTheme="minorHAnsi" w:eastAsia="Times New Roman" w:hAnsiTheme="minorHAnsi" w:cstheme="minorHAnsi"/>
          <w:color w:val="00000A"/>
          <w:spacing w:val="1"/>
          <w:sz w:val="22"/>
          <w:szCs w:val="22"/>
          <w:shd w:val="clear" w:color="auto" w:fill="FFFFFF"/>
          <w:lang w:eastAsia="pl-PL" w:bidi="ar-SA"/>
        </w:rPr>
        <w:t xml:space="preserve"> </w:t>
      </w:r>
      <w:r w:rsidRPr="008E5B98">
        <w:rPr>
          <w:rFonts w:asciiTheme="minorHAnsi" w:hAnsiTheme="minorHAnsi" w:cstheme="minorHAnsi"/>
          <w:sz w:val="22"/>
          <w:szCs w:val="22"/>
        </w:rPr>
        <w:t>prowadzonego przez Gminny Zarząd Oświaty w Andrychowie oświadczam, co następuje:</w:t>
      </w:r>
    </w:p>
    <w:p w:rsidR="00284809" w:rsidRPr="008E5B98" w:rsidRDefault="00284809" w:rsidP="00284809">
      <w:pPr>
        <w:pStyle w:val="Standard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:rsidR="00E82762" w:rsidRDefault="00630C52" w:rsidP="00284809">
      <w:pPr>
        <w:pStyle w:val="Standard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 xml:space="preserve">Oświadczam, że nie podlegam wykluczeniu z ww. postępowania na podstawie art. 108 ust. 1 ustawy </w:t>
      </w:r>
      <w:proofErr w:type="spellStart"/>
      <w:r w:rsidRPr="008E5B9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E5B98">
        <w:rPr>
          <w:rFonts w:asciiTheme="minorHAnsi" w:hAnsiTheme="minorHAnsi" w:cstheme="minorHAnsi"/>
          <w:sz w:val="22"/>
          <w:szCs w:val="22"/>
        </w:rPr>
        <w:t>.</w:t>
      </w:r>
    </w:p>
    <w:p w:rsidR="009B13C8" w:rsidRPr="008E5B98" w:rsidRDefault="009B13C8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82762" w:rsidRPr="008E5B98" w:rsidRDefault="00630C52" w:rsidP="00E82762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>…………….....................……. dnia ………….……. r.</w:t>
      </w:r>
      <w:r w:rsidR="00E82762" w:rsidRPr="008E5B98">
        <w:rPr>
          <w:rFonts w:asciiTheme="minorHAnsi" w:hAnsiTheme="minorHAnsi" w:cstheme="minorHAnsi"/>
          <w:sz w:val="22"/>
          <w:szCs w:val="22"/>
        </w:rPr>
        <w:tab/>
      </w:r>
      <w:r w:rsidR="00E82762" w:rsidRPr="008E5B98">
        <w:rPr>
          <w:rFonts w:asciiTheme="minorHAnsi" w:hAnsiTheme="minorHAnsi" w:cstheme="minorHAnsi"/>
          <w:sz w:val="22"/>
          <w:szCs w:val="22"/>
        </w:rPr>
        <w:tab/>
      </w:r>
      <w:r w:rsidR="00E82762" w:rsidRPr="008E5B98">
        <w:rPr>
          <w:rFonts w:asciiTheme="minorHAnsi" w:hAnsiTheme="minorHAnsi" w:cstheme="minorHAnsi"/>
          <w:sz w:val="22"/>
          <w:szCs w:val="22"/>
        </w:rPr>
        <w:tab/>
        <w:t>….…………………………………………</w:t>
      </w:r>
    </w:p>
    <w:p w:rsidR="00E82762" w:rsidRPr="009B13C8" w:rsidRDefault="00E82762" w:rsidP="00E82762">
      <w:pPr>
        <w:pStyle w:val="Standard"/>
        <w:spacing w:line="360" w:lineRule="auto"/>
        <w:ind w:left="993"/>
        <w:rPr>
          <w:rFonts w:asciiTheme="minorHAnsi" w:hAnsiTheme="minorHAnsi" w:cstheme="minorHAnsi"/>
          <w:i/>
          <w:sz w:val="16"/>
          <w:szCs w:val="16"/>
        </w:rPr>
      </w:pPr>
      <w:r w:rsidRPr="009B13C8">
        <w:rPr>
          <w:rFonts w:asciiTheme="minorHAnsi" w:hAnsiTheme="minorHAnsi" w:cstheme="minorHAnsi"/>
          <w:i/>
          <w:sz w:val="16"/>
          <w:szCs w:val="16"/>
        </w:rPr>
        <w:t>(miejscowość)</w:t>
      </w:r>
      <w:r w:rsidR="009B13C8">
        <w:rPr>
          <w:rFonts w:asciiTheme="minorHAnsi" w:hAnsiTheme="minorHAnsi" w:cstheme="minorHAnsi"/>
          <w:i/>
          <w:sz w:val="16"/>
          <w:szCs w:val="16"/>
        </w:rPr>
        <w:t xml:space="preserve">   </w:t>
      </w:r>
      <w:r w:rsidR="009B13C8">
        <w:rPr>
          <w:rFonts w:asciiTheme="minorHAnsi" w:hAnsiTheme="minorHAnsi" w:cstheme="minorHAnsi"/>
          <w:i/>
          <w:sz w:val="16"/>
          <w:szCs w:val="16"/>
        </w:rPr>
        <w:tab/>
      </w:r>
      <w:r w:rsidR="009B13C8">
        <w:rPr>
          <w:rFonts w:asciiTheme="minorHAnsi" w:hAnsiTheme="minorHAnsi" w:cstheme="minorHAnsi"/>
          <w:i/>
          <w:sz w:val="16"/>
          <w:szCs w:val="16"/>
        </w:rPr>
        <w:tab/>
      </w:r>
      <w:r w:rsidR="009B13C8">
        <w:rPr>
          <w:rFonts w:asciiTheme="minorHAnsi" w:hAnsiTheme="minorHAnsi" w:cstheme="minorHAnsi"/>
          <w:i/>
          <w:sz w:val="16"/>
          <w:szCs w:val="16"/>
        </w:rPr>
        <w:tab/>
      </w:r>
      <w:r w:rsidR="009B13C8">
        <w:rPr>
          <w:rFonts w:asciiTheme="minorHAnsi" w:hAnsiTheme="minorHAnsi" w:cstheme="minorHAnsi"/>
          <w:i/>
          <w:sz w:val="16"/>
          <w:szCs w:val="16"/>
        </w:rPr>
        <w:tab/>
      </w:r>
      <w:r w:rsidR="009B13C8">
        <w:rPr>
          <w:rFonts w:asciiTheme="minorHAnsi" w:hAnsiTheme="minorHAnsi" w:cstheme="minorHAnsi"/>
          <w:i/>
          <w:sz w:val="16"/>
          <w:szCs w:val="16"/>
        </w:rPr>
        <w:tab/>
      </w:r>
      <w:r w:rsidR="009B13C8">
        <w:rPr>
          <w:rFonts w:asciiTheme="minorHAnsi" w:hAnsiTheme="minorHAnsi" w:cstheme="minorHAnsi"/>
          <w:i/>
          <w:sz w:val="16"/>
          <w:szCs w:val="16"/>
        </w:rPr>
        <w:tab/>
      </w:r>
      <w:r w:rsidR="009B13C8">
        <w:rPr>
          <w:rFonts w:asciiTheme="minorHAnsi" w:hAnsiTheme="minorHAnsi" w:cstheme="minorHAnsi"/>
          <w:i/>
          <w:sz w:val="16"/>
          <w:szCs w:val="16"/>
        </w:rPr>
        <w:tab/>
      </w:r>
      <w:r w:rsidR="009B13C8">
        <w:rPr>
          <w:rFonts w:asciiTheme="minorHAnsi" w:hAnsiTheme="minorHAnsi" w:cstheme="minorHAnsi"/>
          <w:i/>
          <w:sz w:val="16"/>
          <w:szCs w:val="16"/>
        </w:rPr>
        <w:tab/>
      </w:r>
      <w:r w:rsidRPr="009B13C8">
        <w:rPr>
          <w:rFonts w:asciiTheme="minorHAnsi" w:hAnsiTheme="minorHAnsi" w:cstheme="minorHAnsi"/>
          <w:i/>
          <w:sz w:val="16"/>
          <w:szCs w:val="16"/>
        </w:rPr>
        <w:t xml:space="preserve">  (podpis)</w:t>
      </w:r>
    </w:p>
    <w:p w:rsidR="00E82762" w:rsidRPr="008E5B98" w:rsidRDefault="00E82762" w:rsidP="00E82762">
      <w:pPr>
        <w:pStyle w:val="Standard"/>
        <w:spacing w:line="360" w:lineRule="auto"/>
        <w:ind w:left="567"/>
        <w:rPr>
          <w:rFonts w:asciiTheme="minorHAnsi" w:hAnsiTheme="minorHAnsi" w:cstheme="minorHAnsi"/>
          <w:i/>
          <w:sz w:val="22"/>
          <w:szCs w:val="22"/>
        </w:rPr>
      </w:pPr>
    </w:p>
    <w:p w:rsidR="007403C1" w:rsidRPr="008E5B98" w:rsidRDefault="007403C1" w:rsidP="00284809">
      <w:pPr>
        <w:pStyle w:val="Standard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 z postępowania na podstawie art. 7 ust.1 ustawy z dnia 13 kwietnia 2022 r. o szczególnych rozwiązaniach w zakresie przeciw działania wspieraniu agresji na Ukrainę oraz służących ochronie bezpieczeństwa narodowego (Dz. U.</w:t>
      </w:r>
      <w:r w:rsidR="008726FD">
        <w:rPr>
          <w:rFonts w:asciiTheme="minorHAnsi" w:hAnsiTheme="minorHAnsi" w:cstheme="minorHAnsi"/>
          <w:sz w:val="22"/>
          <w:szCs w:val="22"/>
        </w:rPr>
        <w:t xml:space="preserve"> z 2024 poz. 507</w:t>
      </w:r>
      <w:r w:rsidRPr="008E5B98">
        <w:rPr>
          <w:rFonts w:asciiTheme="minorHAnsi" w:hAnsiTheme="minorHAnsi" w:cstheme="minorHAnsi"/>
          <w:sz w:val="22"/>
          <w:szCs w:val="22"/>
        </w:rPr>
        <w:t>)</w:t>
      </w:r>
    </w:p>
    <w:p w:rsidR="007403C1" w:rsidRPr="008E5B98" w:rsidRDefault="007403C1" w:rsidP="007403C1">
      <w:pPr>
        <w:pStyle w:val="Standard"/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7403C1" w:rsidRPr="008E5B98" w:rsidRDefault="007403C1" w:rsidP="006A5F08">
      <w:pPr>
        <w:pStyle w:val="Standard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>…………….....................…….dnia ………….……. r.</w:t>
      </w:r>
      <w:r w:rsidRPr="008E5B98">
        <w:rPr>
          <w:rFonts w:asciiTheme="minorHAnsi" w:hAnsiTheme="minorHAnsi" w:cstheme="minorHAnsi"/>
          <w:sz w:val="22"/>
          <w:szCs w:val="22"/>
        </w:rPr>
        <w:tab/>
      </w:r>
      <w:r w:rsidRPr="008E5B98">
        <w:rPr>
          <w:rFonts w:asciiTheme="minorHAnsi" w:hAnsiTheme="minorHAnsi" w:cstheme="minorHAnsi"/>
          <w:sz w:val="22"/>
          <w:szCs w:val="22"/>
        </w:rPr>
        <w:tab/>
      </w:r>
      <w:r w:rsidR="006A5F08">
        <w:rPr>
          <w:rFonts w:asciiTheme="minorHAnsi" w:hAnsiTheme="minorHAnsi" w:cstheme="minorHAnsi"/>
          <w:sz w:val="22"/>
          <w:szCs w:val="22"/>
        </w:rPr>
        <w:tab/>
      </w:r>
      <w:r w:rsidRPr="008E5B98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7403C1" w:rsidRPr="00116FE6" w:rsidRDefault="007403C1" w:rsidP="00116FE6">
      <w:pPr>
        <w:pStyle w:val="Standard"/>
        <w:ind w:left="851"/>
        <w:rPr>
          <w:rFonts w:asciiTheme="minorHAnsi" w:hAnsiTheme="minorHAnsi" w:cstheme="minorHAnsi"/>
          <w:i/>
          <w:sz w:val="16"/>
          <w:szCs w:val="16"/>
        </w:rPr>
      </w:pPr>
      <w:r w:rsidRPr="006A5F08">
        <w:rPr>
          <w:rFonts w:asciiTheme="minorHAnsi" w:hAnsiTheme="minorHAnsi" w:cstheme="minorHAnsi"/>
          <w:i/>
          <w:sz w:val="16"/>
          <w:szCs w:val="16"/>
        </w:rPr>
        <w:t>(miejscowość)</w:t>
      </w:r>
      <w:r w:rsidRPr="006A5F08">
        <w:rPr>
          <w:rFonts w:asciiTheme="minorHAnsi" w:hAnsiTheme="minorHAnsi" w:cstheme="minorHAnsi"/>
          <w:i/>
          <w:sz w:val="16"/>
          <w:szCs w:val="16"/>
        </w:rPr>
        <w:tab/>
      </w:r>
      <w:r w:rsidRPr="006A5F08">
        <w:rPr>
          <w:rFonts w:asciiTheme="minorHAnsi" w:hAnsiTheme="minorHAnsi" w:cstheme="minorHAnsi"/>
          <w:i/>
          <w:sz w:val="16"/>
          <w:szCs w:val="16"/>
        </w:rPr>
        <w:tab/>
      </w:r>
      <w:r w:rsidRPr="006A5F08">
        <w:rPr>
          <w:rFonts w:asciiTheme="minorHAnsi" w:hAnsiTheme="minorHAnsi" w:cstheme="minorHAnsi"/>
          <w:i/>
          <w:sz w:val="16"/>
          <w:szCs w:val="16"/>
        </w:rPr>
        <w:tab/>
      </w:r>
      <w:r w:rsidRPr="006A5F08">
        <w:rPr>
          <w:rFonts w:asciiTheme="minorHAnsi" w:hAnsiTheme="minorHAnsi" w:cstheme="minorHAnsi"/>
          <w:i/>
          <w:sz w:val="16"/>
          <w:szCs w:val="16"/>
        </w:rPr>
        <w:tab/>
      </w:r>
      <w:r w:rsidRPr="006A5F08">
        <w:rPr>
          <w:rFonts w:asciiTheme="minorHAnsi" w:hAnsiTheme="minorHAnsi" w:cstheme="minorHAnsi"/>
          <w:i/>
          <w:sz w:val="16"/>
          <w:szCs w:val="16"/>
        </w:rPr>
        <w:tab/>
      </w:r>
      <w:r w:rsidRPr="006A5F08">
        <w:rPr>
          <w:rFonts w:asciiTheme="minorHAnsi" w:hAnsiTheme="minorHAnsi" w:cstheme="minorHAnsi"/>
          <w:i/>
          <w:sz w:val="16"/>
          <w:szCs w:val="16"/>
        </w:rPr>
        <w:tab/>
      </w:r>
      <w:r w:rsidRPr="006A5F08">
        <w:rPr>
          <w:rFonts w:asciiTheme="minorHAnsi" w:hAnsiTheme="minorHAnsi" w:cstheme="minorHAnsi"/>
          <w:i/>
          <w:sz w:val="16"/>
          <w:szCs w:val="16"/>
        </w:rPr>
        <w:tab/>
        <w:t xml:space="preserve"> (podpis)</w:t>
      </w:r>
    </w:p>
    <w:p w:rsidR="008F05C3" w:rsidRDefault="00630C52" w:rsidP="008F05C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8E5B9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E5B9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F05C3" w:rsidRDefault="00630C52" w:rsidP="008F05C3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F05C3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8F05C3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8F05C3">
        <w:rPr>
          <w:rFonts w:asciiTheme="minorHAnsi" w:hAnsiTheme="minorHAnsi" w:cstheme="minorHAnsi"/>
          <w:i/>
          <w:sz w:val="16"/>
          <w:szCs w:val="16"/>
        </w:rPr>
        <w:t>)</w:t>
      </w:r>
      <w:r w:rsidRPr="008E5B98">
        <w:rPr>
          <w:rFonts w:asciiTheme="minorHAnsi" w:hAnsiTheme="minorHAnsi" w:cstheme="minorHAnsi"/>
          <w:i/>
          <w:sz w:val="22"/>
          <w:szCs w:val="22"/>
        </w:rPr>
        <w:t>.</w:t>
      </w:r>
    </w:p>
    <w:p w:rsidR="008F05C3" w:rsidRPr="007437CA" w:rsidRDefault="008F05C3" w:rsidP="008F05C3">
      <w:pPr>
        <w:pStyle w:val="Standard"/>
        <w:jc w:val="both"/>
        <w:rPr>
          <w:rFonts w:asciiTheme="minorHAnsi" w:hAnsiTheme="minorHAnsi" w:cstheme="minorHAnsi"/>
          <w:sz w:val="16"/>
          <w:szCs w:val="16"/>
        </w:rPr>
      </w:pPr>
    </w:p>
    <w:p w:rsidR="0000571C" w:rsidRDefault="00630C52" w:rsidP="0000571C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>Jednocześnie oświadczam, że w związku z ww. okolicznością, na podstawie art.</w:t>
      </w:r>
      <w:r w:rsidR="0000571C">
        <w:rPr>
          <w:rFonts w:asciiTheme="minorHAnsi" w:hAnsiTheme="minorHAnsi" w:cstheme="minorHAnsi"/>
          <w:sz w:val="22"/>
          <w:szCs w:val="22"/>
        </w:rPr>
        <w:t xml:space="preserve"> 110 ust. 2 ustawy </w:t>
      </w:r>
      <w:proofErr w:type="spellStart"/>
      <w:r w:rsidR="0000571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0571C">
        <w:rPr>
          <w:rFonts w:asciiTheme="minorHAnsi" w:hAnsiTheme="minorHAnsi" w:cstheme="minorHAnsi"/>
          <w:sz w:val="22"/>
          <w:szCs w:val="22"/>
        </w:rPr>
        <w:t xml:space="preserve"> podjąłem </w:t>
      </w:r>
      <w:r w:rsidRPr="008E5B98">
        <w:rPr>
          <w:rFonts w:asciiTheme="minorHAnsi" w:hAnsiTheme="minorHAnsi" w:cstheme="minorHAnsi"/>
          <w:sz w:val="22"/>
          <w:szCs w:val="22"/>
        </w:rPr>
        <w:t>n</w:t>
      </w:r>
      <w:r w:rsidR="0000571C">
        <w:rPr>
          <w:rFonts w:asciiTheme="minorHAnsi" w:hAnsiTheme="minorHAnsi" w:cstheme="minorHAnsi"/>
          <w:sz w:val="22"/>
          <w:szCs w:val="22"/>
        </w:rPr>
        <w:t xml:space="preserve">astępujące </w:t>
      </w:r>
      <w:r w:rsidRPr="008E5B98">
        <w:rPr>
          <w:rFonts w:asciiTheme="minorHAnsi" w:hAnsiTheme="minorHAnsi" w:cstheme="minorHAnsi"/>
          <w:sz w:val="22"/>
          <w:szCs w:val="22"/>
        </w:rPr>
        <w:t>środki naprawcze:</w:t>
      </w:r>
    </w:p>
    <w:p w:rsidR="0000571C" w:rsidRDefault="0000571C" w:rsidP="0000571C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C42318" w:rsidRDefault="00630C52" w:rsidP="0000571C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 xml:space="preserve"> ………...................................................………………………………………......................</w:t>
      </w:r>
      <w:r w:rsidR="0000571C">
        <w:rPr>
          <w:rFonts w:asciiTheme="minorHAnsi" w:hAnsiTheme="minorHAnsi" w:cstheme="minorHAnsi"/>
          <w:sz w:val="22"/>
          <w:szCs w:val="22"/>
        </w:rPr>
        <w:t>...................................</w:t>
      </w:r>
    </w:p>
    <w:p w:rsidR="005F674A" w:rsidRPr="008E5B98" w:rsidRDefault="005F674A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42318" w:rsidRPr="008E5B98" w:rsidRDefault="00630C52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>…....................................………….……. dnia ………….……. r.</w:t>
      </w:r>
      <w:r w:rsidR="00586C52" w:rsidRPr="008E5B98">
        <w:rPr>
          <w:rFonts w:asciiTheme="minorHAnsi" w:hAnsiTheme="minorHAnsi" w:cstheme="minorHAnsi"/>
          <w:sz w:val="22"/>
          <w:szCs w:val="22"/>
        </w:rPr>
        <w:tab/>
      </w:r>
      <w:r w:rsidR="00586C52" w:rsidRPr="008E5B98">
        <w:rPr>
          <w:rFonts w:asciiTheme="minorHAnsi" w:hAnsiTheme="minorHAnsi" w:cstheme="minorHAnsi"/>
          <w:sz w:val="22"/>
          <w:szCs w:val="22"/>
        </w:rPr>
        <w:tab/>
      </w:r>
      <w:r w:rsidR="00586C52" w:rsidRPr="008E5B98">
        <w:rPr>
          <w:rFonts w:asciiTheme="minorHAnsi" w:hAnsiTheme="minorHAnsi" w:cstheme="minorHAnsi"/>
          <w:sz w:val="22"/>
          <w:szCs w:val="22"/>
        </w:rPr>
        <w:tab/>
        <w:t>…………………………….</w:t>
      </w:r>
    </w:p>
    <w:p w:rsidR="00C42318" w:rsidRPr="00791018" w:rsidRDefault="00630C52">
      <w:pPr>
        <w:pStyle w:val="Standard"/>
        <w:spacing w:line="360" w:lineRule="auto"/>
        <w:ind w:left="1191"/>
        <w:rPr>
          <w:rFonts w:asciiTheme="minorHAnsi" w:hAnsiTheme="minorHAnsi" w:cstheme="minorHAnsi"/>
          <w:i/>
          <w:sz w:val="16"/>
          <w:szCs w:val="16"/>
        </w:rPr>
      </w:pPr>
      <w:r w:rsidRPr="00791018">
        <w:rPr>
          <w:rFonts w:asciiTheme="minorHAnsi" w:hAnsiTheme="minorHAnsi" w:cstheme="minorHAnsi"/>
          <w:i/>
          <w:sz w:val="16"/>
          <w:szCs w:val="16"/>
        </w:rPr>
        <w:t>(miejscowość)</w:t>
      </w:r>
      <w:r w:rsidR="00791018">
        <w:rPr>
          <w:rFonts w:asciiTheme="minorHAnsi" w:hAnsiTheme="minorHAnsi" w:cstheme="minorHAnsi"/>
          <w:i/>
          <w:sz w:val="16"/>
          <w:szCs w:val="16"/>
        </w:rPr>
        <w:tab/>
      </w:r>
      <w:r w:rsidR="00791018">
        <w:rPr>
          <w:rFonts w:asciiTheme="minorHAnsi" w:hAnsiTheme="minorHAnsi" w:cstheme="minorHAnsi"/>
          <w:i/>
          <w:sz w:val="16"/>
          <w:szCs w:val="16"/>
        </w:rPr>
        <w:tab/>
      </w:r>
      <w:r w:rsidR="00791018">
        <w:rPr>
          <w:rFonts w:asciiTheme="minorHAnsi" w:hAnsiTheme="minorHAnsi" w:cstheme="minorHAnsi"/>
          <w:i/>
          <w:sz w:val="16"/>
          <w:szCs w:val="16"/>
        </w:rPr>
        <w:tab/>
      </w:r>
      <w:r w:rsidR="00791018">
        <w:rPr>
          <w:rFonts w:asciiTheme="minorHAnsi" w:hAnsiTheme="minorHAnsi" w:cstheme="minorHAnsi"/>
          <w:i/>
          <w:sz w:val="16"/>
          <w:szCs w:val="16"/>
        </w:rPr>
        <w:tab/>
      </w:r>
      <w:r w:rsidR="00791018">
        <w:rPr>
          <w:rFonts w:asciiTheme="minorHAnsi" w:hAnsiTheme="minorHAnsi" w:cstheme="minorHAnsi"/>
          <w:i/>
          <w:sz w:val="16"/>
          <w:szCs w:val="16"/>
        </w:rPr>
        <w:tab/>
      </w:r>
      <w:r w:rsidR="00791018">
        <w:rPr>
          <w:rFonts w:asciiTheme="minorHAnsi" w:hAnsiTheme="minorHAnsi" w:cstheme="minorHAnsi"/>
          <w:i/>
          <w:sz w:val="16"/>
          <w:szCs w:val="16"/>
        </w:rPr>
        <w:tab/>
      </w:r>
      <w:r w:rsidR="00791018">
        <w:rPr>
          <w:rFonts w:asciiTheme="minorHAnsi" w:hAnsiTheme="minorHAnsi" w:cstheme="minorHAnsi"/>
          <w:i/>
          <w:sz w:val="16"/>
          <w:szCs w:val="16"/>
        </w:rPr>
        <w:tab/>
      </w:r>
      <w:r w:rsidR="00791018">
        <w:rPr>
          <w:rFonts w:asciiTheme="minorHAnsi" w:hAnsiTheme="minorHAnsi" w:cstheme="minorHAnsi"/>
          <w:i/>
          <w:sz w:val="16"/>
          <w:szCs w:val="16"/>
        </w:rPr>
        <w:tab/>
      </w:r>
      <w:r w:rsidR="00586C52" w:rsidRPr="00791018">
        <w:rPr>
          <w:rFonts w:asciiTheme="minorHAnsi" w:hAnsiTheme="minorHAnsi" w:cstheme="minorHAnsi"/>
          <w:i/>
          <w:sz w:val="16"/>
          <w:szCs w:val="16"/>
        </w:rPr>
        <w:t>(podpis</w:t>
      </w:r>
      <w:r w:rsidR="00791018">
        <w:rPr>
          <w:rFonts w:asciiTheme="minorHAnsi" w:hAnsiTheme="minorHAnsi" w:cstheme="minorHAnsi"/>
          <w:i/>
          <w:sz w:val="16"/>
          <w:szCs w:val="16"/>
        </w:rPr>
        <w:t>)</w:t>
      </w:r>
    </w:p>
    <w:p w:rsidR="00C42318" w:rsidRPr="008E5B98" w:rsidRDefault="00C42318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42318" w:rsidRPr="008E5B98" w:rsidRDefault="00C42318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42318" w:rsidRPr="008E5B98" w:rsidRDefault="00630C52" w:rsidP="00534F3A">
      <w:pPr>
        <w:pStyle w:val="Standard"/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E5B98">
        <w:rPr>
          <w:rFonts w:asciiTheme="minorHAnsi" w:hAnsiTheme="minorHAnsi" w:cstheme="minorHAnsi"/>
          <w:b/>
          <w:sz w:val="22"/>
          <w:szCs w:val="22"/>
        </w:rPr>
        <w:t>DOTYCZĄCE SPEŁNIANIA WARUNKÓW UDZIAŁU W POSTĘPOWANIU</w:t>
      </w:r>
    </w:p>
    <w:p w:rsidR="00C42318" w:rsidRPr="008E5B98" w:rsidRDefault="00630C52" w:rsidP="00444399">
      <w:pPr>
        <w:pStyle w:val="Standard"/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E5B98"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:rsidR="00C42318" w:rsidRDefault="00630C52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>Oświadczam, że spełniam warunki udziału w przedmiotowym postępowaniu określone przez Zamawiającego w Ogłoszeniu o zamówieniu oraz Specyfikacji Warunków Zamówienia.</w:t>
      </w:r>
    </w:p>
    <w:p w:rsidR="008E5B98" w:rsidRPr="008E5B98" w:rsidRDefault="008E5B98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42318" w:rsidRPr="008E5B98" w:rsidRDefault="00630C52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>…....................................………….…….  dnia ………….……. r.</w:t>
      </w:r>
      <w:r w:rsidR="008E5B98">
        <w:rPr>
          <w:rFonts w:asciiTheme="minorHAnsi" w:hAnsiTheme="minorHAnsi" w:cstheme="minorHAnsi"/>
          <w:sz w:val="22"/>
          <w:szCs w:val="22"/>
        </w:rPr>
        <w:tab/>
      </w:r>
      <w:r w:rsidR="008E5B98">
        <w:rPr>
          <w:rFonts w:asciiTheme="minorHAnsi" w:hAnsiTheme="minorHAnsi" w:cstheme="minorHAnsi"/>
          <w:sz w:val="22"/>
          <w:szCs w:val="22"/>
        </w:rPr>
        <w:tab/>
      </w:r>
      <w:r w:rsidR="008E5B98">
        <w:rPr>
          <w:rFonts w:asciiTheme="minorHAnsi" w:hAnsiTheme="minorHAnsi" w:cstheme="minorHAnsi"/>
          <w:sz w:val="22"/>
          <w:szCs w:val="22"/>
        </w:rPr>
        <w:tab/>
      </w:r>
      <w:r w:rsidR="008E5B98" w:rsidRPr="008E5B98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C42318" w:rsidRPr="008E5B98" w:rsidRDefault="00630C52">
      <w:pPr>
        <w:pStyle w:val="Standard"/>
        <w:spacing w:line="360" w:lineRule="auto"/>
        <w:ind w:left="1191"/>
        <w:rPr>
          <w:rFonts w:asciiTheme="minorHAnsi" w:hAnsiTheme="minorHAnsi" w:cstheme="minorHAnsi"/>
          <w:i/>
          <w:sz w:val="16"/>
          <w:szCs w:val="16"/>
        </w:rPr>
      </w:pPr>
      <w:r w:rsidRPr="008E5B98">
        <w:rPr>
          <w:rFonts w:asciiTheme="minorHAnsi" w:hAnsiTheme="minorHAnsi" w:cstheme="minorHAnsi"/>
          <w:i/>
          <w:sz w:val="16"/>
          <w:szCs w:val="16"/>
        </w:rPr>
        <w:t>(miejscowość)</w:t>
      </w:r>
      <w:r w:rsidR="008E5B98" w:rsidRPr="008E5B98">
        <w:rPr>
          <w:rFonts w:asciiTheme="minorHAnsi" w:hAnsiTheme="minorHAnsi" w:cstheme="minorHAnsi"/>
          <w:i/>
          <w:sz w:val="16"/>
          <w:szCs w:val="16"/>
        </w:rPr>
        <w:tab/>
      </w:r>
      <w:r w:rsidR="008E5B98" w:rsidRPr="008E5B98">
        <w:rPr>
          <w:rFonts w:asciiTheme="minorHAnsi" w:hAnsiTheme="minorHAnsi" w:cstheme="minorHAnsi"/>
          <w:i/>
          <w:sz w:val="16"/>
          <w:szCs w:val="16"/>
        </w:rPr>
        <w:tab/>
      </w:r>
      <w:r w:rsidR="008E5B98" w:rsidRPr="008E5B98">
        <w:rPr>
          <w:rFonts w:asciiTheme="minorHAnsi" w:hAnsiTheme="minorHAnsi" w:cstheme="minorHAnsi"/>
          <w:i/>
          <w:sz w:val="16"/>
          <w:szCs w:val="16"/>
        </w:rPr>
        <w:tab/>
      </w:r>
      <w:r w:rsidR="008E5B98" w:rsidRPr="008E5B98">
        <w:rPr>
          <w:rFonts w:asciiTheme="minorHAnsi" w:hAnsiTheme="minorHAnsi" w:cstheme="minorHAnsi"/>
          <w:i/>
          <w:sz w:val="16"/>
          <w:szCs w:val="16"/>
        </w:rPr>
        <w:tab/>
      </w:r>
      <w:r w:rsidR="008E5B98" w:rsidRPr="008E5B98">
        <w:rPr>
          <w:rFonts w:asciiTheme="minorHAnsi" w:hAnsiTheme="minorHAnsi" w:cstheme="minorHAnsi"/>
          <w:i/>
          <w:sz w:val="16"/>
          <w:szCs w:val="16"/>
        </w:rPr>
        <w:tab/>
      </w:r>
      <w:r w:rsidR="008E5B98" w:rsidRPr="008E5B98">
        <w:rPr>
          <w:rFonts w:asciiTheme="minorHAnsi" w:hAnsiTheme="minorHAnsi" w:cstheme="minorHAnsi"/>
          <w:i/>
          <w:sz w:val="16"/>
          <w:szCs w:val="16"/>
        </w:rPr>
        <w:tab/>
      </w:r>
      <w:r w:rsidR="008E5B98" w:rsidRPr="008E5B98">
        <w:rPr>
          <w:rFonts w:asciiTheme="minorHAnsi" w:hAnsiTheme="minorHAnsi" w:cstheme="minorHAnsi"/>
          <w:i/>
          <w:sz w:val="16"/>
          <w:szCs w:val="16"/>
        </w:rPr>
        <w:tab/>
      </w:r>
      <w:r w:rsidR="008E5B98">
        <w:rPr>
          <w:rFonts w:asciiTheme="minorHAnsi" w:hAnsiTheme="minorHAnsi" w:cstheme="minorHAnsi"/>
          <w:i/>
          <w:sz w:val="16"/>
          <w:szCs w:val="16"/>
        </w:rPr>
        <w:tab/>
      </w:r>
      <w:r w:rsidR="008E5B98" w:rsidRPr="008E5B98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444399" w:rsidRPr="00485E42" w:rsidRDefault="0022226F" w:rsidP="00485E42">
      <w:pPr>
        <w:pStyle w:val="Standard"/>
        <w:spacing w:line="360" w:lineRule="auto"/>
        <w:ind w:left="4706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ab/>
      </w:r>
      <w:r w:rsidRPr="008E5B98">
        <w:rPr>
          <w:rFonts w:asciiTheme="minorHAnsi" w:hAnsiTheme="minorHAnsi" w:cstheme="minorHAnsi"/>
          <w:sz w:val="22"/>
          <w:szCs w:val="22"/>
        </w:rPr>
        <w:tab/>
      </w:r>
      <w:r w:rsidRPr="008E5B98">
        <w:rPr>
          <w:rFonts w:asciiTheme="minorHAnsi" w:hAnsiTheme="minorHAnsi" w:cstheme="minorHAnsi"/>
          <w:sz w:val="22"/>
          <w:szCs w:val="22"/>
        </w:rPr>
        <w:tab/>
      </w:r>
      <w:r w:rsidRPr="008E5B98">
        <w:rPr>
          <w:rFonts w:asciiTheme="minorHAnsi" w:hAnsiTheme="minorHAnsi" w:cstheme="minorHAnsi"/>
          <w:i/>
          <w:sz w:val="22"/>
          <w:szCs w:val="22"/>
        </w:rPr>
        <w:tab/>
      </w:r>
    </w:p>
    <w:p w:rsidR="00C42318" w:rsidRPr="008E5B98" w:rsidRDefault="00630C52" w:rsidP="005F674A">
      <w:pPr>
        <w:pStyle w:val="Standard"/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E5B98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</w:p>
    <w:p w:rsidR="00C42318" w:rsidRPr="008E5B98" w:rsidRDefault="00630C52" w:rsidP="00485E42">
      <w:pPr>
        <w:pStyle w:val="Standard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>Oświadczam, że w celu wykazania spełniania warunków udziału w przedmiotowym postępowaniu określonych przez Zamawiającego w Ogłoszeniu o zamówieniu oraz w Specyfikacji Warunków Zamówienia polegam na zasobach następującego/</w:t>
      </w:r>
      <w:proofErr w:type="spellStart"/>
      <w:r w:rsidRPr="008E5B98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8E5B98">
        <w:rPr>
          <w:rFonts w:asciiTheme="minorHAnsi" w:hAnsiTheme="minorHAnsi" w:cstheme="minorHAnsi"/>
          <w:sz w:val="22"/>
          <w:szCs w:val="22"/>
        </w:rPr>
        <w:t xml:space="preserve"> podmiotu/ów na zasadach określonych w art. 118 ust. 1 ustawy </w:t>
      </w:r>
      <w:proofErr w:type="spellStart"/>
      <w:r w:rsidRPr="008E5B9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E5B98">
        <w:rPr>
          <w:rFonts w:asciiTheme="minorHAnsi" w:hAnsiTheme="minorHAnsi" w:cstheme="minorHAnsi"/>
          <w:sz w:val="22"/>
          <w:szCs w:val="22"/>
        </w:rPr>
        <w:t xml:space="preserve"> 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42318" w:rsidRPr="00284809" w:rsidRDefault="00630C52" w:rsidP="00485E42">
      <w:pPr>
        <w:pStyle w:val="Standard"/>
        <w:shd w:val="clear" w:color="auto" w:fill="FFFFFF"/>
        <w:rPr>
          <w:rFonts w:asciiTheme="minorHAnsi" w:hAnsiTheme="minorHAnsi" w:cstheme="minorHAnsi"/>
          <w:i/>
          <w:iCs/>
          <w:sz w:val="16"/>
          <w:szCs w:val="16"/>
        </w:rPr>
      </w:pPr>
      <w:r w:rsidRPr="00284809">
        <w:rPr>
          <w:rFonts w:asciiTheme="minorHAnsi" w:hAnsiTheme="minorHAnsi" w:cstheme="minorHAnsi"/>
          <w:i/>
          <w:iCs/>
          <w:sz w:val="16"/>
          <w:szCs w:val="16"/>
        </w:rPr>
        <w:t>(wskazać podmiot i określić odpowiedni zakres dla wskazanego podmiotu).</w:t>
      </w:r>
    </w:p>
    <w:p w:rsidR="00C42318" w:rsidRPr="008E5B98" w:rsidRDefault="00C42318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:rsidR="00C42318" w:rsidRPr="008E5B98" w:rsidRDefault="00630C52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>…....................................………….…….  dnia ………….……. r.</w:t>
      </w:r>
      <w:r w:rsidR="00444399" w:rsidRPr="008E5B98">
        <w:rPr>
          <w:rFonts w:asciiTheme="minorHAnsi" w:hAnsiTheme="minorHAnsi" w:cstheme="minorHAnsi"/>
          <w:sz w:val="22"/>
          <w:szCs w:val="22"/>
        </w:rPr>
        <w:tab/>
      </w:r>
      <w:r w:rsidR="00444399" w:rsidRPr="008E5B98">
        <w:rPr>
          <w:rFonts w:asciiTheme="minorHAnsi" w:hAnsiTheme="minorHAnsi" w:cstheme="minorHAnsi"/>
          <w:sz w:val="22"/>
          <w:szCs w:val="22"/>
        </w:rPr>
        <w:tab/>
      </w:r>
      <w:r w:rsidR="008E5B98">
        <w:rPr>
          <w:rFonts w:asciiTheme="minorHAnsi" w:hAnsiTheme="minorHAnsi" w:cstheme="minorHAnsi"/>
          <w:sz w:val="22"/>
          <w:szCs w:val="22"/>
        </w:rPr>
        <w:t xml:space="preserve"> </w:t>
      </w:r>
      <w:r w:rsidR="008E5B98">
        <w:rPr>
          <w:rFonts w:asciiTheme="minorHAnsi" w:hAnsiTheme="minorHAnsi" w:cstheme="minorHAnsi"/>
          <w:sz w:val="22"/>
          <w:szCs w:val="22"/>
        </w:rPr>
        <w:tab/>
        <w:t xml:space="preserve">    </w:t>
      </w:r>
      <w:r w:rsidR="00444399" w:rsidRPr="008E5B98">
        <w:rPr>
          <w:rFonts w:asciiTheme="minorHAnsi" w:hAnsiTheme="minorHAnsi" w:cstheme="minorHAnsi"/>
          <w:sz w:val="22"/>
          <w:szCs w:val="22"/>
        </w:rPr>
        <w:t>……………………………….</w:t>
      </w:r>
    </w:p>
    <w:p w:rsidR="00C42318" w:rsidRPr="008E5B98" w:rsidRDefault="00630C52" w:rsidP="008E5B98">
      <w:pPr>
        <w:pStyle w:val="Standard"/>
        <w:spacing w:line="360" w:lineRule="auto"/>
        <w:ind w:left="1134"/>
        <w:rPr>
          <w:rFonts w:asciiTheme="minorHAnsi" w:hAnsiTheme="minorHAnsi" w:cstheme="minorHAnsi"/>
          <w:i/>
          <w:sz w:val="16"/>
          <w:szCs w:val="16"/>
        </w:rPr>
      </w:pPr>
      <w:r w:rsidRPr="008E5B98">
        <w:rPr>
          <w:rFonts w:asciiTheme="minorHAnsi" w:hAnsiTheme="minorHAnsi" w:cstheme="minorHAnsi"/>
          <w:i/>
          <w:sz w:val="16"/>
          <w:szCs w:val="16"/>
        </w:rPr>
        <w:t>(miejscowość)</w:t>
      </w:r>
      <w:r w:rsidR="008E5B98" w:rsidRPr="008E5B98">
        <w:rPr>
          <w:rFonts w:asciiTheme="minorHAnsi" w:hAnsiTheme="minorHAnsi" w:cstheme="minorHAnsi"/>
          <w:i/>
          <w:sz w:val="16"/>
          <w:szCs w:val="16"/>
        </w:rPr>
        <w:tab/>
      </w:r>
      <w:r w:rsidR="008E5B98" w:rsidRPr="008E5B98">
        <w:rPr>
          <w:rFonts w:asciiTheme="minorHAnsi" w:hAnsiTheme="minorHAnsi" w:cstheme="minorHAnsi"/>
          <w:i/>
          <w:sz w:val="16"/>
          <w:szCs w:val="16"/>
        </w:rPr>
        <w:tab/>
      </w:r>
      <w:r w:rsidR="008E5B98" w:rsidRPr="008E5B98">
        <w:rPr>
          <w:rFonts w:asciiTheme="minorHAnsi" w:hAnsiTheme="minorHAnsi" w:cstheme="minorHAnsi"/>
          <w:i/>
          <w:sz w:val="16"/>
          <w:szCs w:val="16"/>
        </w:rPr>
        <w:tab/>
      </w:r>
      <w:r w:rsidR="008E5B98" w:rsidRPr="008E5B98">
        <w:rPr>
          <w:rFonts w:asciiTheme="minorHAnsi" w:hAnsiTheme="minorHAnsi" w:cstheme="minorHAnsi"/>
          <w:i/>
          <w:sz w:val="16"/>
          <w:szCs w:val="16"/>
        </w:rPr>
        <w:tab/>
      </w:r>
      <w:r w:rsidR="008E5B98" w:rsidRPr="008E5B98">
        <w:rPr>
          <w:rFonts w:asciiTheme="minorHAnsi" w:hAnsiTheme="minorHAnsi" w:cstheme="minorHAnsi"/>
          <w:i/>
          <w:sz w:val="16"/>
          <w:szCs w:val="16"/>
        </w:rPr>
        <w:tab/>
        <w:t xml:space="preserve">  </w:t>
      </w:r>
      <w:r w:rsidR="008E5B98">
        <w:rPr>
          <w:rFonts w:asciiTheme="minorHAnsi" w:hAnsiTheme="minorHAnsi" w:cstheme="minorHAnsi"/>
          <w:i/>
          <w:sz w:val="16"/>
          <w:szCs w:val="16"/>
        </w:rPr>
        <w:tab/>
      </w:r>
      <w:r w:rsidR="008E5B98">
        <w:rPr>
          <w:rFonts w:asciiTheme="minorHAnsi" w:hAnsiTheme="minorHAnsi" w:cstheme="minorHAnsi"/>
          <w:i/>
          <w:sz w:val="16"/>
          <w:szCs w:val="16"/>
        </w:rPr>
        <w:tab/>
      </w:r>
      <w:r w:rsidR="008E5B98" w:rsidRPr="008E5B98">
        <w:rPr>
          <w:rFonts w:asciiTheme="minorHAnsi" w:hAnsiTheme="minorHAnsi" w:cstheme="minorHAnsi"/>
          <w:i/>
          <w:sz w:val="16"/>
          <w:szCs w:val="16"/>
        </w:rPr>
        <w:t xml:space="preserve">          </w:t>
      </w:r>
      <w:r w:rsidR="008E5B98">
        <w:rPr>
          <w:rFonts w:asciiTheme="minorHAnsi" w:hAnsiTheme="minorHAnsi" w:cstheme="minorHAnsi"/>
          <w:i/>
          <w:sz w:val="16"/>
          <w:szCs w:val="16"/>
        </w:rPr>
        <w:tab/>
      </w:r>
      <w:r w:rsidR="008E5B98" w:rsidRPr="008E5B98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44399" w:rsidRPr="008E5B98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284809" w:rsidRDefault="00284809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C42318" w:rsidRPr="008E5B98" w:rsidRDefault="00630C52" w:rsidP="00284809">
      <w:pPr>
        <w:pStyle w:val="Standard"/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E5B98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:rsidR="00C42318" w:rsidRPr="008E5B98" w:rsidRDefault="00C42318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42318" w:rsidRPr="008E5B98" w:rsidRDefault="00630C52" w:rsidP="00485E42">
      <w:pPr>
        <w:pStyle w:val="Standard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>Oświadczam, że wszystkie informacje w powyższych oświadczeniach są aktualne i zgodne z prawdą oraz zostały przedstawione z pełna świadomością konsekwencji wprowadzenia zamawiającego w błąd przy przedstawieniu informacji.</w:t>
      </w:r>
    </w:p>
    <w:p w:rsidR="00957623" w:rsidRDefault="00630C52" w:rsidP="00485E42">
      <w:pPr>
        <w:pStyle w:val="Standard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t>Na potwierdzenie powyższego składam zobowiązanie tych podmiotów do oddania im do dyspozycji niezbędnych zasobów na potrzeby realizacji zamówienia.</w:t>
      </w:r>
    </w:p>
    <w:p w:rsidR="00957623" w:rsidRDefault="00957623" w:rsidP="00957623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957623" w:rsidRDefault="00630C52" w:rsidP="00957623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E5B98">
        <w:rPr>
          <w:rFonts w:asciiTheme="minorHAnsi" w:hAnsiTheme="minorHAnsi" w:cstheme="minorHAnsi"/>
          <w:sz w:val="22"/>
          <w:szCs w:val="22"/>
        </w:rPr>
        <w:lastRenderedPageBreak/>
        <w:t>……………...................................……. dnia ………….……. r.</w:t>
      </w:r>
      <w:r w:rsidR="00957623">
        <w:rPr>
          <w:rFonts w:asciiTheme="minorHAnsi" w:hAnsiTheme="minorHAnsi" w:cstheme="minorHAnsi"/>
          <w:sz w:val="22"/>
          <w:szCs w:val="22"/>
        </w:rPr>
        <w:tab/>
      </w:r>
      <w:r w:rsidR="00957623">
        <w:rPr>
          <w:rFonts w:asciiTheme="minorHAnsi" w:hAnsiTheme="minorHAnsi" w:cstheme="minorHAnsi"/>
          <w:sz w:val="22"/>
          <w:szCs w:val="22"/>
        </w:rPr>
        <w:tab/>
      </w:r>
      <w:r w:rsidR="00957623">
        <w:rPr>
          <w:rFonts w:asciiTheme="minorHAnsi" w:hAnsiTheme="minorHAnsi" w:cstheme="minorHAnsi"/>
          <w:sz w:val="22"/>
          <w:szCs w:val="22"/>
        </w:rPr>
        <w:tab/>
      </w:r>
      <w:r w:rsidR="00957623" w:rsidRPr="008E5B98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:rsidR="00957623" w:rsidRPr="00957623" w:rsidRDefault="00957623" w:rsidP="00957623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630C52" w:rsidRPr="008E5B98">
        <w:rPr>
          <w:rFonts w:asciiTheme="minorHAnsi" w:hAnsiTheme="minorHAnsi" w:cstheme="minorHAnsi"/>
          <w:i/>
          <w:sz w:val="16"/>
          <w:szCs w:val="16"/>
        </w:rPr>
        <w:t>(miejscowość)</w:t>
      </w: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</w:r>
      <w:r w:rsidRPr="008E5B98">
        <w:rPr>
          <w:rFonts w:asciiTheme="minorHAnsi" w:hAnsiTheme="minorHAnsi" w:cstheme="minorHAnsi"/>
          <w:i/>
          <w:sz w:val="16"/>
          <w:szCs w:val="16"/>
        </w:rPr>
        <w:t>(podpis)</w:t>
      </w:r>
    </w:p>
    <w:sectPr w:rsidR="00957623" w:rsidRPr="00957623" w:rsidSect="00E82762">
      <w:headerReference w:type="default" r:id="rId7"/>
      <w:footerReference w:type="default" r:id="rId8"/>
      <w:pgSz w:w="11906" w:h="16838"/>
      <w:pgMar w:top="951" w:right="1134" w:bottom="1276" w:left="1134" w:header="838" w:footer="11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9DE" w:rsidRDefault="002A39DE">
      <w:pPr>
        <w:rPr>
          <w:rFonts w:hint="eastAsia"/>
        </w:rPr>
      </w:pPr>
      <w:r>
        <w:separator/>
      </w:r>
    </w:p>
  </w:endnote>
  <w:endnote w:type="continuationSeparator" w:id="0">
    <w:p w:rsidR="002A39DE" w:rsidRDefault="002A39D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Times New Roman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00"/>
    <w:family w:val="modern"/>
    <w:pitch w:val="fixed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AC" w:rsidRDefault="002A39DE">
    <w:pPr>
      <w:pStyle w:val="Tekstprzypisudolnego"/>
      <w:spacing w:before="240" w:after="120"/>
      <w:ind w:right="360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9DE" w:rsidRDefault="002A39D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2A39DE" w:rsidRDefault="002A39D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FAC" w:rsidRDefault="002A39DE">
    <w:pPr>
      <w:pStyle w:val="Standard"/>
      <w:spacing w:line="360" w:lineRule="auto"/>
      <w:jc w:val="cen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654DD"/>
    <w:multiLevelType w:val="multilevel"/>
    <w:tmpl w:val="0DC6E04E"/>
    <w:lvl w:ilvl="0">
      <w:start w:val="23"/>
      <w:numFmt w:val="decimal"/>
      <w:lvlText w:val="%1."/>
      <w:lvlJc w:val="left"/>
      <w:pPr>
        <w:ind w:left="504" w:hanging="329"/>
      </w:pPr>
      <w:rPr>
        <w:rFonts w:ascii="Carlito" w:eastAsia="Carlito" w:hAnsi="Carlito" w:cs="Carlito" w:hint="default"/>
        <w:color w:val="000009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72" w:hanging="496"/>
      </w:pPr>
      <w:rPr>
        <w:rFonts w:ascii="Carlito" w:eastAsia="Carlito" w:hAnsi="Carlito" w:cs="Carlito" w:hint="default"/>
        <w:color w:val="000009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ind w:left="896" w:hanging="360"/>
      </w:pPr>
      <w:rPr>
        <w:rFonts w:ascii="Symbol" w:eastAsia="Symbol" w:hAnsi="Symbol" w:cs="Symbol" w:hint="default"/>
        <w:color w:val="000009"/>
        <w:w w:val="99"/>
        <w:sz w:val="26"/>
        <w:szCs w:val="26"/>
        <w:lang w:val="pl-PL" w:eastAsia="en-US" w:bidi="ar-SA"/>
      </w:rPr>
    </w:lvl>
    <w:lvl w:ilvl="3">
      <w:numFmt w:val="bullet"/>
      <w:lvlText w:val="•"/>
      <w:lvlJc w:val="left"/>
      <w:pPr>
        <w:ind w:left="1958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016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074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133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191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249" w:hanging="360"/>
      </w:pPr>
      <w:rPr>
        <w:lang w:val="pl-PL" w:eastAsia="en-US" w:bidi="ar-SA"/>
      </w:rPr>
    </w:lvl>
  </w:abstractNum>
  <w:num w:numId="1">
    <w:abstractNumId w:val="0"/>
    <w:lvlOverride w:ilvl="0">
      <w:startOverride w:val="2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18"/>
    <w:rsid w:val="0000571C"/>
    <w:rsid w:val="00116FE6"/>
    <w:rsid w:val="0022226F"/>
    <w:rsid w:val="002231D4"/>
    <w:rsid w:val="00284809"/>
    <w:rsid w:val="002A39DE"/>
    <w:rsid w:val="002C3E6F"/>
    <w:rsid w:val="003A2377"/>
    <w:rsid w:val="00420F8D"/>
    <w:rsid w:val="00427649"/>
    <w:rsid w:val="00437C5A"/>
    <w:rsid w:val="00444399"/>
    <w:rsid w:val="00485E42"/>
    <w:rsid w:val="004F2244"/>
    <w:rsid w:val="00534F3A"/>
    <w:rsid w:val="00556567"/>
    <w:rsid w:val="00557101"/>
    <w:rsid w:val="00586C52"/>
    <w:rsid w:val="00594FE6"/>
    <w:rsid w:val="005F674A"/>
    <w:rsid w:val="00630C52"/>
    <w:rsid w:val="006A5F08"/>
    <w:rsid w:val="006B0A60"/>
    <w:rsid w:val="00734FD4"/>
    <w:rsid w:val="007403C1"/>
    <w:rsid w:val="007437CA"/>
    <w:rsid w:val="007519BB"/>
    <w:rsid w:val="00773EA1"/>
    <w:rsid w:val="00791018"/>
    <w:rsid w:val="007A08D3"/>
    <w:rsid w:val="007E0BAA"/>
    <w:rsid w:val="008726FD"/>
    <w:rsid w:val="008E5B98"/>
    <w:rsid w:val="008F05C3"/>
    <w:rsid w:val="00933021"/>
    <w:rsid w:val="00957623"/>
    <w:rsid w:val="009B13C8"/>
    <w:rsid w:val="00A62E79"/>
    <w:rsid w:val="00AB4E44"/>
    <w:rsid w:val="00AF1342"/>
    <w:rsid w:val="00B95C32"/>
    <w:rsid w:val="00C42318"/>
    <w:rsid w:val="00CA19A0"/>
    <w:rsid w:val="00CE4221"/>
    <w:rsid w:val="00D272B7"/>
    <w:rsid w:val="00D407D6"/>
    <w:rsid w:val="00E174FB"/>
    <w:rsid w:val="00E17FF3"/>
    <w:rsid w:val="00E620D9"/>
    <w:rsid w:val="00E82762"/>
    <w:rsid w:val="00E9245B"/>
    <w:rsid w:val="00F33790"/>
    <w:rsid w:val="00F8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DE6C9"/>
  <w15:docId w15:val="{D56FF5DE-E4FF-4FA0-B663-6F936270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ormalny1">
    <w:name w:val="Normalny1"/>
    <w:pPr>
      <w:suppressAutoHyphens/>
    </w:pPr>
    <w:rPr>
      <w:color w:val="00000A"/>
    </w:rPr>
  </w:style>
  <w:style w:type="paragraph" w:customStyle="1" w:styleId="Style14">
    <w:name w:val="Style14"/>
    <w:basedOn w:val="Normalny1"/>
    <w:pPr>
      <w:jc w:val="both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NormalnyWeb">
    <w:name w:val="Normal (Web)"/>
    <w:basedOn w:val="Standard"/>
    <w:pPr>
      <w:spacing w:before="280" w:after="119"/>
    </w:pPr>
    <w:rPr>
      <w:rFonts w:ascii="Times New Roman" w:eastAsia="Times New Roman" w:hAnsi="Times New Roman" w:cs="Times New Roman"/>
    </w:rPr>
  </w:style>
  <w:style w:type="paragraph" w:customStyle="1" w:styleId="Standarduser">
    <w:name w:val="Standard (user)"/>
    <w:pPr>
      <w:widowControl/>
      <w:suppressAutoHyphens/>
      <w:spacing w:after="200" w:line="276" w:lineRule="auto"/>
    </w:pPr>
    <w:rPr>
      <w:rFonts w:ascii="Calibri" w:eastAsia="Calibri" w:hAnsi="Calibri" w:cs="Tahoma"/>
      <w:color w:val="00000A"/>
      <w:sz w:val="22"/>
      <w:szCs w:val="22"/>
      <w:lang w:bidi="ar-SA"/>
    </w:rPr>
  </w:style>
  <w:style w:type="paragraph" w:styleId="Nagwek">
    <w:name w:val="header"/>
    <w:basedOn w:val="HeaderandFooter"/>
  </w:style>
  <w:style w:type="paragraph" w:styleId="Tekstprzypisudolnego">
    <w:name w:val="footnote text"/>
    <w:basedOn w:val="Standard"/>
    <w:next w:val="Textbodyuser"/>
    <w:rPr>
      <w:sz w:val="20"/>
      <w:szCs w:val="20"/>
    </w:rPr>
  </w:style>
  <w:style w:type="paragraph" w:customStyle="1" w:styleId="WW-Tekstpodstawowywcity3">
    <w:name w:val="WW-Tekst podstawowy wcięty 3"/>
    <w:basedOn w:val="Standard"/>
    <w:pPr>
      <w:tabs>
        <w:tab w:val="left" w:pos="17040"/>
      </w:tabs>
      <w:ind w:left="284"/>
      <w:jc w:val="both"/>
    </w:pPr>
  </w:style>
  <w:style w:type="paragraph" w:customStyle="1" w:styleId="Textbodyuser">
    <w:name w:val="Text body (user)"/>
    <w:basedOn w:val="WW-Tekstpodstawowywcity3"/>
    <w:pPr>
      <w:spacing w:after="140" w:line="288" w:lineRule="auto"/>
    </w:pPr>
  </w:style>
  <w:style w:type="paragraph" w:customStyle="1" w:styleId="Nagwek1">
    <w:name w:val="Nagłówek1"/>
    <w:basedOn w:val="Textbodyuser"/>
    <w:next w:val="Textbodyuser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rPr>
      <w:rFonts w:ascii="Times New Roman" w:eastAsia="Times New Roman" w:hAnsi="Times New Roman" w:cs="Times New Roman"/>
      <w:sz w:val="24"/>
      <w:szCs w:val="24"/>
    </w:rPr>
  </w:style>
  <w:style w:type="character" w:customStyle="1" w:styleId="Domylnaczcionkaakapitu6">
    <w:name w:val="Domyślna czcionka akapitu6"/>
  </w:style>
  <w:style w:type="character" w:customStyle="1" w:styleId="FontStyle33">
    <w:name w:val="Font Style33"/>
    <w:basedOn w:val="Domylnaczcionkaakapitu6"/>
    <w:rPr>
      <w:rFonts w:ascii="Times New Roman" w:eastAsia="Times New Roman" w:hAnsi="Times New Roman" w:cs="Times New Roman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Domylnaczcionkaakapitu3">
    <w:name w:val="Domyślna czcionka akapitu3"/>
  </w:style>
  <w:style w:type="paragraph" w:styleId="Tekstdymka">
    <w:name w:val="Balloon Text"/>
    <w:basedOn w:val="Normalny"/>
    <w:link w:val="TekstdymkaZnak"/>
    <w:uiPriority w:val="99"/>
    <w:semiHidden/>
    <w:unhideWhenUsed/>
    <w:rsid w:val="002231D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1D4"/>
    <w:rPr>
      <w:rFonts w:ascii="Segoe UI" w:hAnsi="Segoe UI"/>
      <w:sz w:val="18"/>
      <w:szCs w:val="16"/>
    </w:rPr>
  </w:style>
  <w:style w:type="paragraph" w:styleId="Akapitzlist">
    <w:name w:val="List Paragraph"/>
    <w:basedOn w:val="Normalny"/>
    <w:uiPriority w:val="1"/>
    <w:qFormat/>
    <w:rsid w:val="004F2244"/>
    <w:pPr>
      <w:suppressAutoHyphens w:val="0"/>
      <w:autoSpaceDE w:val="0"/>
      <w:ind w:left="968" w:hanging="432"/>
      <w:textAlignment w:val="auto"/>
    </w:pPr>
    <w:rPr>
      <w:rFonts w:ascii="Tahoma" w:eastAsia="Tahoma" w:hAnsi="Tahoma" w:cs="Tahoma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3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608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GLG</dc:creator>
  <cp:lastModifiedBy>Mirosław Toma</cp:lastModifiedBy>
  <cp:revision>41</cp:revision>
  <cp:lastPrinted>2024-06-27T09:01:00Z</cp:lastPrinted>
  <dcterms:created xsi:type="dcterms:W3CDTF">2022-07-13T12:22:00Z</dcterms:created>
  <dcterms:modified xsi:type="dcterms:W3CDTF">2024-07-09T05:34:00Z</dcterms:modified>
</cp:coreProperties>
</file>