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C02C39D" w14:textId="61FADA5A" w:rsidR="00D07A49" w:rsidRPr="009D6F8D" w:rsidRDefault="00D07A49" w:rsidP="00AD6D3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color w:val="FF0000"/>
          <w:sz w:val="22"/>
          <w:szCs w:val="22"/>
        </w:rPr>
      </w:pPr>
      <w:r w:rsidRPr="00AB052F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 w:rsidRPr="00AB052F">
        <w:rPr>
          <w:rFonts w:ascii="Arial Narrow" w:hAnsi="Arial Narrow"/>
          <w:i/>
          <w:sz w:val="22"/>
          <w:szCs w:val="22"/>
        </w:rPr>
        <w:t>položke č.</w:t>
      </w:r>
      <w:r w:rsidR="00AD6D32" w:rsidRPr="00AB052F">
        <w:rPr>
          <w:rFonts w:ascii="Arial Narrow" w:hAnsi="Arial Narrow"/>
          <w:i/>
          <w:sz w:val="22"/>
          <w:szCs w:val="22"/>
        </w:rPr>
        <w:t xml:space="preserve"> </w:t>
      </w:r>
      <w:r w:rsidR="00E107A3" w:rsidRPr="00AB052F">
        <w:rPr>
          <w:rFonts w:ascii="Arial Narrow" w:hAnsi="Arial Narrow"/>
          <w:i/>
          <w:sz w:val="22"/>
          <w:szCs w:val="22"/>
        </w:rPr>
        <w:t xml:space="preserve"> 12 – EXT.HDD 2.5" 4TB</w:t>
      </w:r>
      <w:r w:rsidR="00AD6D32" w:rsidRPr="00AB052F">
        <w:rPr>
          <w:rFonts w:ascii="Arial Narrow" w:hAnsi="Arial Narrow"/>
          <w:i/>
          <w:sz w:val="22"/>
          <w:szCs w:val="22"/>
        </w:rPr>
        <w:t>“</w:t>
      </w:r>
      <w:r w:rsidR="001C5213" w:rsidRPr="00AB052F">
        <w:rPr>
          <w:rFonts w:ascii="Arial Narrow" w:hAnsi="Arial Narrow"/>
          <w:i/>
          <w:sz w:val="22"/>
          <w:szCs w:val="22"/>
        </w:rPr>
        <w:t xml:space="preserve">“ </w:t>
      </w:r>
      <w:r w:rsidR="003626C9" w:rsidRPr="00AB052F">
        <w:rPr>
          <w:rFonts w:ascii="Arial Narrow" w:hAnsi="Arial Narrow"/>
          <w:i/>
          <w:sz w:val="22"/>
          <w:szCs w:val="22"/>
        </w:rPr>
        <w:t xml:space="preserve">v </w:t>
      </w:r>
      <w:r w:rsidRPr="00AB052F">
        <w:rPr>
          <w:rFonts w:ascii="Arial Narrow" w:hAnsi="Arial Narrow"/>
          <w:i/>
          <w:sz w:val="22"/>
          <w:szCs w:val="22"/>
        </w:rPr>
        <w:t xml:space="preserve">množstve </w:t>
      </w:r>
      <w:r w:rsidR="00AB052F" w:rsidRPr="00AB052F">
        <w:rPr>
          <w:rFonts w:ascii="Arial Narrow" w:hAnsi="Arial Narrow"/>
          <w:i/>
          <w:sz w:val="22"/>
          <w:szCs w:val="22"/>
        </w:rPr>
        <w:t>250</w:t>
      </w:r>
      <w:r w:rsidRPr="00AB052F">
        <w:rPr>
          <w:rFonts w:ascii="Arial Narrow" w:hAnsi="Arial Narrow"/>
          <w:i/>
          <w:sz w:val="22"/>
          <w:szCs w:val="22"/>
        </w:rPr>
        <w:t xml:space="preserve"> kus</w:t>
      </w:r>
      <w:r w:rsidR="00AD6D32" w:rsidRPr="00AB052F">
        <w:rPr>
          <w:rFonts w:ascii="Arial Narrow" w:hAnsi="Arial Narrow"/>
          <w:i/>
          <w:sz w:val="22"/>
          <w:szCs w:val="22"/>
        </w:rPr>
        <w:t>ov.</w:t>
      </w:r>
      <w:r w:rsidR="00AD6D32" w:rsidRPr="009D6F8D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290EF" w14:textId="77777777" w:rsidR="001410F1" w:rsidRDefault="001410F1" w:rsidP="007C6581">
      <w:r>
        <w:separator/>
      </w:r>
    </w:p>
  </w:endnote>
  <w:endnote w:type="continuationSeparator" w:id="0">
    <w:p w14:paraId="300580EC" w14:textId="77777777" w:rsidR="001410F1" w:rsidRDefault="001410F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08330B3A" w:rsidR="00506046" w:rsidRPr="009C6396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sz w:val="18"/>
        <w:szCs w:val="18"/>
      </w:rPr>
    </w:pPr>
    <w:r w:rsidRPr="009C6396">
      <w:rPr>
        <w:rFonts w:ascii="Arial Narrow" w:hAnsi="Arial Narrow"/>
        <w:sz w:val="18"/>
        <w:szCs w:val="18"/>
      </w:rPr>
      <w:t>Súťažné podklady  „</w:t>
    </w:r>
    <w:r w:rsidR="009C6396" w:rsidRPr="009C6396">
      <w:rPr>
        <w:rFonts w:ascii="Arial Narrow" w:hAnsi="Arial Narrow"/>
        <w:sz w:val="18"/>
        <w:szCs w:val="18"/>
        <w:shd w:val="clear" w:color="auto" w:fill="FFFFFF"/>
      </w:rPr>
      <w:t>Spotrebný materiál_2024</w:t>
    </w:r>
    <w:r w:rsidRPr="009C6396">
      <w:rPr>
        <w:rFonts w:ascii="Arial Narrow" w:hAnsi="Arial Narrow"/>
        <w:sz w:val="18"/>
        <w:szCs w:val="18"/>
      </w:rPr>
      <w:t>“</w:t>
    </w:r>
    <w:r w:rsidRPr="009C6396">
      <w:rPr>
        <w:rFonts w:ascii="Arial Narrow" w:hAnsi="Arial Narrow"/>
        <w:sz w:val="18"/>
        <w:szCs w:val="16"/>
      </w:rPr>
      <w:tab/>
    </w:r>
    <w:r w:rsidR="00506046" w:rsidRPr="009C6396">
      <w:rPr>
        <w:rFonts w:ascii="Arial Narrow" w:hAnsi="Arial Narrow" w:cs="Arial"/>
        <w:sz w:val="18"/>
        <w:szCs w:val="18"/>
      </w:rPr>
      <w:fldChar w:fldCharType="begin"/>
    </w:r>
    <w:r w:rsidR="00506046" w:rsidRPr="009C6396">
      <w:rPr>
        <w:rFonts w:ascii="Arial Narrow" w:hAnsi="Arial Narrow" w:cs="Arial"/>
        <w:sz w:val="18"/>
        <w:szCs w:val="18"/>
      </w:rPr>
      <w:instrText xml:space="preserve"> PAGE  </w:instrText>
    </w:r>
    <w:r w:rsidR="00506046" w:rsidRPr="009C6396">
      <w:rPr>
        <w:rFonts w:ascii="Arial Narrow" w:hAnsi="Arial Narrow" w:cs="Arial"/>
        <w:sz w:val="18"/>
        <w:szCs w:val="18"/>
      </w:rPr>
      <w:fldChar w:fldCharType="separate"/>
    </w:r>
    <w:r w:rsidR="009C6396">
      <w:rPr>
        <w:rFonts w:ascii="Arial Narrow" w:hAnsi="Arial Narrow" w:cs="Arial"/>
        <w:noProof/>
        <w:sz w:val="18"/>
        <w:szCs w:val="18"/>
      </w:rPr>
      <w:t>1</w:t>
    </w:r>
    <w:r w:rsidR="00506046" w:rsidRPr="009C6396">
      <w:rPr>
        <w:rFonts w:ascii="Arial Narrow" w:hAnsi="Arial Narrow" w:cs="Arial"/>
        <w:sz w:val="18"/>
        <w:szCs w:val="18"/>
      </w:rPr>
      <w:fldChar w:fldCharType="end"/>
    </w:r>
    <w:r w:rsidR="00506046" w:rsidRPr="009C6396">
      <w:rPr>
        <w:rFonts w:ascii="Arial Narrow" w:hAnsi="Arial Narrow" w:cs="Arial"/>
        <w:sz w:val="18"/>
        <w:szCs w:val="18"/>
      </w:rPr>
      <w:t>/</w:t>
    </w:r>
    <w:r w:rsidR="00506046" w:rsidRPr="009C6396">
      <w:rPr>
        <w:rFonts w:ascii="Arial Narrow" w:hAnsi="Arial Narrow" w:cs="Arial"/>
        <w:sz w:val="18"/>
        <w:szCs w:val="18"/>
      </w:rPr>
      <w:fldChar w:fldCharType="begin"/>
    </w:r>
    <w:r w:rsidR="00506046" w:rsidRPr="009C6396">
      <w:rPr>
        <w:rFonts w:ascii="Arial Narrow" w:hAnsi="Arial Narrow" w:cs="Arial"/>
        <w:sz w:val="18"/>
        <w:szCs w:val="18"/>
      </w:rPr>
      <w:instrText xml:space="preserve"> NUMPAGES  \* Arabic  \* MERGEFORMAT </w:instrText>
    </w:r>
    <w:r w:rsidR="00506046" w:rsidRPr="009C6396">
      <w:rPr>
        <w:rFonts w:ascii="Arial Narrow" w:hAnsi="Arial Narrow" w:cs="Arial"/>
        <w:sz w:val="18"/>
        <w:szCs w:val="18"/>
      </w:rPr>
      <w:fldChar w:fldCharType="separate"/>
    </w:r>
    <w:r w:rsidR="009C6396">
      <w:rPr>
        <w:rFonts w:ascii="Arial Narrow" w:hAnsi="Arial Narrow" w:cs="Arial"/>
        <w:noProof/>
        <w:sz w:val="18"/>
        <w:szCs w:val="18"/>
      </w:rPr>
      <w:t>1</w:t>
    </w:r>
    <w:r w:rsidR="00506046" w:rsidRPr="009C6396">
      <w:rPr>
        <w:rFonts w:ascii="Arial Narrow" w:hAnsi="Arial Narrow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3AF8B" w14:textId="77777777" w:rsidR="001410F1" w:rsidRDefault="001410F1" w:rsidP="007C6581">
      <w:r>
        <w:separator/>
      </w:r>
    </w:p>
  </w:footnote>
  <w:footnote w:type="continuationSeparator" w:id="0">
    <w:p w14:paraId="21BA7A36" w14:textId="77777777" w:rsidR="001410F1" w:rsidRDefault="001410F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2783E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10F1"/>
    <w:rsid w:val="00142EB5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671B9"/>
    <w:rsid w:val="00572DC8"/>
    <w:rsid w:val="00574E1E"/>
    <w:rsid w:val="00596FF3"/>
    <w:rsid w:val="005A2B51"/>
    <w:rsid w:val="005B606D"/>
    <w:rsid w:val="005B7209"/>
    <w:rsid w:val="005C0737"/>
    <w:rsid w:val="005D7521"/>
    <w:rsid w:val="005E16CA"/>
    <w:rsid w:val="005E2CF1"/>
    <w:rsid w:val="005E4C69"/>
    <w:rsid w:val="005F47CD"/>
    <w:rsid w:val="00604B41"/>
    <w:rsid w:val="00623D1C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073F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396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B052F"/>
    <w:rsid w:val="00AC1B98"/>
    <w:rsid w:val="00AC780D"/>
    <w:rsid w:val="00AD259F"/>
    <w:rsid w:val="00AD4760"/>
    <w:rsid w:val="00AD6D32"/>
    <w:rsid w:val="00AD6D96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07A3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31</cp:revision>
  <cp:lastPrinted>2022-07-13T07:06:00Z</cp:lastPrinted>
  <dcterms:created xsi:type="dcterms:W3CDTF">2022-04-28T09:57:00Z</dcterms:created>
  <dcterms:modified xsi:type="dcterms:W3CDTF">2024-12-04T09:37:00Z</dcterms:modified>
</cp:coreProperties>
</file>