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32BDFE" w14:textId="77777777" w:rsidR="009A0AC7" w:rsidRDefault="00BF63A2" w:rsidP="00BF63A2">
      <w:pPr>
        <w:spacing w:before="120" w:after="120"/>
        <w:jc w:val="center"/>
        <w:rPr>
          <w:rFonts w:ascii="Segoe UI" w:eastAsia="Times New Roman" w:hAnsi="Segoe UI" w:cs="Segoe UI"/>
          <w:b/>
          <w:bCs/>
          <w:caps/>
          <w:spacing w:val="40"/>
          <w:kern w:val="28"/>
          <w:sz w:val="22"/>
          <w:szCs w:val="22"/>
          <w:lang w:eastAsia="cs-CZ"/>
        </w:rPr>
      </w:pPr>
      <w:r w:rsidRPr="00234160">
        <w:rPr>
          <w:rFonts w:ascii="Segoe UI" w:eastAsia="Times New Roman" w:hAnsi="Segoe UI" w:cs="Segoe UI"/>
          <w:b/>
          <w:bCs/>
          <w:caps/>
          <w:spacing w:val="40"/>
          <w:kern w:val="28"/>
          <w:sz w:val="22"/>
          <w:szCs w:val="22"/>
          <w:lang w:eastAsia="cs-CZ"/>
        </w:rPr>
        <w:t xml:space="preserve">Dohoda o ochraně důvěrných informací </w:t>
      </w:r>
    </w:p>
    <w:p w14:paraId="64AFBAE6" w14:textId="77777777" w:rsidR="00BF63A2" w:rsidRPr="00234160" w:rsidRDefault="009A0AC7" w:rsidP="00BF63A2">
      <w:pPr>
        <w:spacing w:before="120" w:after="120"/>
        <w:jc w:val="center"/>
        <w:rPr>
          <w:rFonts w:ascii="Segoe UI" w:eastAsia="Times New Roman" w:hAnsi="Segoe UI" w:cs="Segoe UI"/>
          <w:b/>
          <w:bCs/>
          <w:caps/>
          <w:spacing w:val="40"/>
          <w:kern w:val="28"/>
          <w:sz w:val="22"/>
          <w:szCs w:val="22"/>
          <w:lang w:eastAsia="cs-CZ"/>
        </w:rPr>
      </w:pPr>
      <w:r w:rsidRPr="009A0AC7">
        <w:rPr>
          <w:rFonts w:ascii="Segoe UI" w:eastAsia="Times New Roman" w:hAnsi="Segoe UI" w:cs="Segoe UI"/>
          <w:b/>
          <w:bCs/>
          <w:caps/>
          <w:spacing w:val="40"/>
          <w:kern w:val="28"/>
          <w:sz w:val="22"/>
          <w:szCs w:val="22"/>
          <w:lang w:eastAsia="cs-CZ"/>
        </w:rPr>
        <w:t>Non-disclosure agreement</w:t>
      </w:r>
      <w:r w:rsidRPr="00966B84">
        <w:rPr>
          <w:rFonts w:ascii="Verdana" w:eastAsia="Times New Roman" w:hAnsi="Verdana" w:cs="Arial"/>
          <w:bCs/>
          <w:i/>
          <w:caps/>
          <w:spacing w:val="40"/>
          <w:kern w:val="28"/>
          <w:sz w:val="18"/>
          <w:szCs w:val="18"/>
          <w:lang w:eastAsia="cs-CZ"/>
        </w:rPr>
        <w:t xml:space="preserve"> </w:t>
      </w:r>
      <w:r>
        <w:rPr>
          <w:rFonts w:ascii="Segoe UI" w:eastAsia="Times New Roman" w:hAnsi="Segoe UI" w:cs="Segoe UI"/>
          <w:b/>
          <w:bCs/>
          <w:caps/>
          <w:spacing w:val="40"/>
          <w:kern w:val="28"/>
          <w:sz w:val="22"/>
          <w:szCs w:val="22"/>
          <w:lang w:eastAsia="cs-CZ"/>
        </w:rPr>
        <w:t>(NDA)</w:t>
      </w:r>
    </w:p>
    <w:p w14:paraId="44A1ECAF" w14:textId="77777777" w:rsidR="00CB0743" w:rsidRDefault="00CB0743" w:rsidP="00BF63A2">
      <w:pPr>
        <w:spacing w:before="120" w:after="120"/>
        <w:jc w:val="center"/>
        <w:rPr>
          <w:rFonts w:ascii="Segoe UI" w:eastAsia="Times New Roman" w:hAnsi="Segoe UI" w:cs="Segoe UI"/>
          <w:sz w:val="22"/>
          <w:szCs w:val="22"/>
        </w:rPr>
      </w:pPr>
    </w:p>
    <w:p w14:paraId="1301DB54" w14:textId="77777777" w:rsidR="00BF63A2" w:rsidRPr="00234160" w:rsidRDefault="00BF63A2" w:rsidP="00BF63A2">
      <w:pPr>
        <w:spacing w:before="120" w:after="120"/>
        <w:jc w:val="center"/>
        <w:rPr>
          <w:rFonts w:ascii="Segoe UI" w:eastAsia="Times New Roman" w:hAnsi="Segoe UI" w:cs="Segoe UI"/>
          <w:sz w:val="22"/>
          <w:szCs w:val="22"/>
        </w:rPr>
      </w:pPr>
      <w:r w:rsidRPr="00234160">
        <w:rPr>
          <w:rFonts w:ascii="Segoe UI" w:eastAsia="Times New Roman" w:hAnsi="Segoe UI" w:cs="Segoe UI"/>
          <w:sz w:val="22"/>
          <w:szCs w:val="22"/>
        </w:rPr>
        <w:t>Smluvní strany:</w:t>
      </w:r>
    </w:p>
    <w:p w14:paraId="4947F29E" w14:textId="77777777" w:rsidR="00BF63A2" w:rsidRPr="00234160" w:rsidRDefault="00BF63A2" w:rsidP="00BF63A2">
      <w:pPr>
        <w:spacing w:before="120" w:after="120"/>
        <w:jc w:val="center"/>
        <w:rPr>
          <w:rFonts w:ascii="Segoe UI" w:eastAsia="Times New Roman" w:hAnsi="Segoe UI" w:cs="Segoe UI"/>
          <w:sz w:val="22"/>
          <w:szCs w:val="22"/>
        </w:rPr>
      </w:pPr>
    </w:p>
    <w:p w14:paraId="68336DB7" w14:textId="77777777" w:rsidR="00BF63A2" w:rsidRPr="00234160" w:rsidRDefault="00BF63A2" w:rsidP="00BF63A2">
      <w:pPr>
        <w:spacing w:before="120" w:after="120"/>
        <w:ind w:firstLine="360"/>
        <w:jc w:val="center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b/>
          <w:bCs/>
          <w:sz w:val="22"/>
          <w:szCs w:val="22"/>
        </w:rPr>
        <w:t>Dopravní podnik Ostrava a.s.</w:t>
      </w:r>
    </w:p>
    <w:p w14:paraId="1804E8EA" w14:textId="77777777" w:rsidR="00BF63A2" w:rsidRPr="00234160" w:rsidRDefault="00BF63A2" w:rsidP="00BF63A2">
      <w:pPr>
        <w:numPr>
          <w:ilvl w:val="12"/>
          <w:numId w:val="0"/>
        </w:numPr>
        <w:tabs>
          <w:tab w:val="left" w:pos="2160"/>
        </w:tabs>
        <w:spacing w:before="120" w:after="120"/>
        <w:ind w:left="360"/>
        <w:jc w:val="center"/>
        <w:rPr>
          <w:rFonts w:ascii="Segoe UI" w:hAnsi="Segoe UI" w:cs="Segoe UI"/>
          <w:sz w:val="22"/>
          <w:szCs w:val="22"/>
        </w:rPr>
      </w:pPr>
      <w:r w:rsidRPr="00234160">
        <w:rPr>
          <w:rFonts w:ascii="Segoe UI" w:hAnsi="Segoe UI" w:cs="Segoe UI"/>
          <w:sz w:val="22"/>
          <w:szCs w:val="22"/>
        </w:rPr>
        <w:t xml:space="preserve">se sídlem: </w:t>
      </w:r>
      <w:r>
        <w:rPr>
          <w:rFonts w:ascii="Segoe UI" w:hAnsi="Segoe UI" w:cs="Segoe UI"/>
          <w:sz w:val="22"/>
          <w:szCs w:val="22"/>
        </w:rPr>
        <w:t>Poděbradova 494/2</w:t>
      </w:r>
      <w:r w:rsidRPr="00234160">
        <w:rPr>
          <w:rFonts w:ascii="Segoe UI" w:hAnsi="Segoe UI" w:cs="Segoe UI"/>
          <w:sz w:val="22"/>
          <w:szCs w:val="22"/>
        </w:rPr>
        <w:t xml:space="preserve">, </w:t>
      </w:r>
      <w:r>
        <w:rPr>
          <w:rFonts w:ascii="Segoe UI" w:hAnsi="Segoe UI" w:cs="Segoe UI"/>
          <w:sz w:val="22"/>
          <w:szCs w:val="22"/>
        </w:rPr>
        <w:t>702 00</w:t>
      </w:r>
      <w:r w:rsidRPr="00234160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>Ostrava</w:t>
      </w:r>
    </w:p>
    <w:p w14:paraId="0F680DE9" w14:textId="77777777" w:rsidR="00BF63A2" w:rsidRPr="00234160" w:rsidRDefault="00BF63A2" w:rsidP="00BF63A2">
      <w:pPr>
        <w:numPr>
          <w:ilvl w:val="12"/>
          <w:numId w:val="0"/>
        </w:numPr>
        <w:tabs>
          <w:tab w:val="left" w:pos="2160"/>
        </w:tabs>
        <w:spacing w:before="120" w:after="120"/>
        <w:ind w:left="360"/>
        <w:jc w:val="center"/>
        <w:rPr>
          <w:rFonts w:ascii="Segoe UI" w:hAnsi="Segoe UI" w:cs="Segoe UI"/>
          <w:sz w:val="22"/>
          <w:szCs w:val="22"/>
        </w:rPr>
      </w:pPr>
      <w:r w:rsidRPr="00234160">
        <w:rPr>
          <w:rFonts w:ascii="Segoe UI" w:hAnsi="Segoe UI" w:cs="Segoe UI"/>
          <w:sz w:val="22"/>
          <w:szCs w:val="22"/>
        </w:rPr>
        <w:t xml:space="preserve">IČO: </w:t>
      </w:r>
      <w:r>
        <w:rPr>
          <w:rFonts w:ascii="Segoe UI" w:hAnsi="Segoe UI" w:cs="Segoe UI"/>
          <w:sz w:val="22"/>
          <w:szCs w:val="22"/>
        </w:rPr>
        <w:t>61974757</w:t>
      </w:r>
      <w:r w:rsidRPr="00234160">
        <w:rPr>
          <w:rFonts w:ascii="Segoe UI" w:hAnsi="Segoe UI" w:cs="Segoe UI"/>
          <w:sz w:val="22"/>
          <w:szCs w:val="22"/>
        </w:rPr>
        <w:t>, DIČ: CZ</w:t>
      </w:r>
      <w:r>
        <w:rPr>
          <w:rFonts w:ascii="Segoe UI" w:hAnsi="Segoe UI" w:cs="Segoe UI"/>
          <w:sz w:val="22"/>
          <w:szCs w:val="22"/>
        </w:rPr>
        <w:t>61974757</w:t>
      </w:r>
    </w:p>
    <w:p w14:paraId="2B7BC228" w14:textId="1CB0FF35" w:rsidR="00BF63A2" w:rsidRDefault="00BA679F" w:rsidP="006D6CD0">
      <w:pPr>
        <w:spacing w:before="120" w:after="120"/>
        <w:ind w:firstLine="360"/>
        <w:jc w:val="center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iCs/>
          <w:sz w:val="22"/>
          <w:szCs w:val="22"/>
        </w:rPr>
        <w:t xml:space="preserve">společnost </w:t>
      </w:r>
      <w:r w:rsidR="00BF63A2" w:rsidRPr="00234160">
        <w:rPr>
          <w:rFonts w:ascii="Segoe UI" w:hAnsi="Segoe UI" w:cs="Segoe UI"/>
          <w:iCs/>
          <w:sz w:val="22"/>
          <w:szCs w:val="22"/>
        </w:rPr>
        <w:t xml:space="preserve">zapsaná </w:t>
      </w:r>
      <w:r w:rsidR="00BF63A2" w:rsidRPr="00234160">
        <w:rPr>
          <w:rFonts w:ascii="Segoe UI" w:hAnsi="Segoe UI" w:cs="Segoe UI"/>
          <w:sz w:val="22"/>
          <w:szCs w:val="22"/>
        </w:rPr>
        <w:t>v obchodním rejstříku u Krajského soudu v </w:t>
      </w:r>
      <w:r w:rsidR="00BF63A2">
        <w:rPr>
          <w:rFonts w:ascii="Segoe UI" w:hAnsi="Segoe UI" w:cs="Segoe UI"/>
          <w:sz w:val="22"/>
          <w:szCs w:val="22"/>
        </w:rPr>
        <w:t>Ostravě</w:t>
      </w:r>
      <w:r w:rsidR="00BF63A2" w:rsidRPr="00234160">
        <w:rPr>
          <w:rFonts w:ascii="Segoe UI" w:hAnsi="Segoe UI" w:cs="Segoe UI"/>
          <w:sz w:val="22"/>
          <w:szCs w:val="22"/>
        </w:rPr>
        <w:t>,</w:t>
      </w:r>
      <w:r>
        <w:rPr>
          <w:rFonts w:ascii="Segoe UI" w:hAnsi="Segoe UI" w:cs="Segoe UI"/>
          <w:sz w:val="22"/>
          <w:szCs w:val="22"/>
        </w:rPr>
        <w:t xml:space="preserve"> </w:t>
      </w:r>
      <w:proofErr w:type="spellStart"/>
      <w:r>
        <w:rPr>
          <w:rFonts w:ascii="Segoe UI" w:hAnsi="Segoe UI" w:cs="Segoe UI"/>
          <w:sz w:val="22"/>
          <w:szCs w:val="22"/>
        </w:rPr>
        <w:t>sp</w:t>
      </w:r>
      <w:proofErr w:type="spellEnd"/>
      <w:r>
        <w:rPr>
          <w:rFonts w:ascii="Segoe UI" w:hAnsi="Segoe UI" w:cs="Segoe UI"/>
          <w:sz w:val="22"/>
          <w:szCs w:val="22"/>
        </w:rPr>
        <w:t>. zn.</w:t>
      </w:r>
      <w:r w:rsidR="00BF63A2" w:rsidRPr="00234160">
        <w:rPr>
          <w:rFonts w:ascii="Segoe UI" w:hAnsi="Segoe UI" w:cs="Segoe UI"/>
          <w:sz w:val="22"/>
          <w:szCs w:val="22"/>
        </w:rPr>
        <w:t xml:space="preserve"> </w:t>
      </w:r>
      <w:r w:rsidR="00BF63A2">
        <w:rPr>
          <w:rFonts w:ascii="Segoe UI" w:hAnsi="Segoe UI" w:cs="Segoe UI"/>
          <w:sz w:val="22"/>
          <w:szCs w:val="22"/>
        </w:rPr>
        <w:t>B</w:t>
      </w:r>
      <w:r w:rsidR="00BF63A2" w:rsidRPr="00234160">
        <w:rPr>
          <w:rFonts w:ascii="Segoe UI" w:hAnsi="Segoe UI" w:cs="Segoe UI"/>
          <w:sz w:val="22"/>
          <w:szCs w:val="22"/>
        </w:rPr>
        <w:t xml:space="preserve"> </w:t>
      </w:r>
      <w:r w:rsidR="00BF63A2">
        <w:rPr>
          <w:rFonts w:ascii="Segoe UI" w:hAnsi="Segoe UI" w:cs="Segoe UI"/>
          <w:sz w:val="22"/>
          <w:szCs w:val="22"/>
        </w:rPr>
        <w:t>1104</w:t>
      </w:r>
    </w:p>
    <w:p w14:paraId="0905AE8C" w14:textId="34B22035" w:rsidR="00BA679F" w:rsidRPr="00234160" w:rsidRDefault="00BA679F" w:rsidP="006D6CD0">
      <w:pPr>
        <w:spacing w:before="120" w:after="120"/>
        <w:ind w:firstLine="360"/>
        <w:jc w:val="center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zastoupená: MT </w:t>
      </w:r>
      <w:proofErr w:type="spellStart"/>
      <w:r>
        <w:rPr>
          <w:rFonts w:ascii="Segoe UI" w:hAnsi="Segoe UI" w:cs="Segoe UI"/>
          <w:sz w:val="22"/>
          <w:szCs w:val="22"/>
        </w:rPr>
        <w:t>Legal</w:t>
      </w:r>
      <w:proofErr w:type="spellEnd"/>
      <w:r>
        <w:rPr>
          <w:rFonts w:ascii="Segoe UI" w:hAnsi="Segoe UI" w:cs="Segoe UI"/>
          <w:sz w:val="22"/>
          <w:szCs w:val="22"/>
        </w:rPr>
        <w:t xml:space="preserve"> s.r.o., advokátní kancelář, na základě plné moci</w:t>
      </w:r>
    </w:p>
    <w:p w14:paraId="45D44DE0" w14:textId="77777777" w:rsidR="00BF63A2" w:rsidRPr="00234160" w:rsidRDefault="00BF63A2" w:rsidP="00BF63A2">
      <w:pPr>
        <w:spacing w:before="120" w:after="120"/>
        <w:jc w:val="center"/>
        <w:rPr>
          <w:rFonts w:ascii="Segoe UI" w:eastAsia="Times New Roman" w:hAnsi="Segoe UI" w:cs="Segoe UI"/>
          <w:sz w:val="22"/>
          <w:szCs w:val="22"/>
        </w:rPr>
      </w:pPr>
      <w:r w:rsidRPr="00234160">
        <w:rPr>
          <w:rFonts w:ascii="Segoe UI" w:eastAsia="Times New Roman" w:hAnsi="Segoe UI" w:cs="Segoe UI"/>
          <w:sz w:val="22"/>
          <w:szCs w:val="22"/>
        </w:rPr>
        <w:t>(dále jen „</w:t>
      </w:r>
      <w:r w:rsidRPr="00234160">
        <w:rPr>
          <w:rFonts w:ascii="Segoe UI" w:eastAsia="Times New Roman" w:hAnsi="Segoe UI" w:cs="Segoe UI"/>
          <w:b/>
          <w:sz w:val="22"/>
          <w:szCs w:val="22"/>
        </w:rPr>
        <w:t>Zadavatel</w:t>
      </w:r>
      <w:r w:rsidRPr="00234160">
        <w:rPr>
          <w:rFonts w:ascii="Segoe UI" w:eastAsia="Times New Roman" w:hAnsi="Segoe UI" w:cs="Segoe UI"/>
          <w:sz w:val="22"/>
          <w:szCs w:val="22"/>
        </w:rPr>
        <w:t>“)</w:t>
      </w:r>
    </w:p>
    <w:p w14:paraId="7CBC5FF1" w14:textId="77777777" w:rsidR="00BF63A2" w:rsidRPr="00234160" w:rsidRDefault="00BF63A2" w:rsidP="00BF63A2">
      <w:pPr>
        <w:spacing w:before="120" w:after="120"/>
        <w:jc w:val="center"/>
        <w:rPr>
          <w:rFonts w:ascii="Segoe UI" w:eastAsia="Times New Roman" w:hAnsi="Segoe UI" w:cs="Segoe UI"/>
          <w:sz w:val="22"/>
          <w:szCs w:val="22"/>
        </w:rPr>
      </w:pPr>
    </w:p>
    <w:p w14:paraId="61B98B06" w14:textId="77777777" w:rsidR="00BF63A2" w:rsidRPr="00234160" w:rsidRDefault="00BF63A2" w:rsidP="00BF63A2">
      <w:pPr>
        <w:spacing w:before="120" w:after="120"/>
        <w:jc w:val="center"/>
        <w:rPr>
          <w:rFonts w:ascii="Segoe UI" w:eastAsia="Times New Roman" w:hAnsi="Segoe UI" w:cs="Segoe UI"/>
          <w:sz w:val="22"/>
          <w:szCs w:val="22"/>
        </w:rPr>
      </w:pPr>
      <w:r w:rsidRPr="00234160">
        <w:rPr>
          <w:rFonts w:ascii="Segoe UI" w:eastAsia="Times New Roman" w:hAnsi="Segoe UI" w:cs="Segoe UI"/>
          <w:sz w:val="22"/>
          <w:szCs w:val="22"/>
        </w:rPr>
        <w:t>a</w:t>
      </w:r>
    </w:p>
    <w:p w14:paraId="2617435E" w14:textId="77777777" w:rsidR="00BF63A2" w:rsidRPr="00234160" w:rsidRDefault="00BF63A2" w:rsidP="00BF63A2">
      <w:pPr>
        <w:spacing w:before="120" w:after="120"/>
        <w:jc w:val="center"/>
        <w:rPr>
          <w:rFonts w:ascii="Segoe UI" w:eastAsia="Times New Roman" w:hAnsi="Segoe UI" w:cs="Segoe UI"/>
          <w:sz w:val="22"/>
          <w:szCs w:val="22"/>
        </w:rPr>
      </w:pPr>
    </w:p>
    <w:p w14:paraId="65802CFC" w14:textId="77777777" w:rsidR="00BF63A2" w:rsidRPr="00234160" w:rsidRDefault="00BF63A2" w:rsidP="00BF63A2">
      <w:pPr>
        <w:spacing w:before="120" w:after="120"/>
        <w:jc w:val="center"/>
        <w:rPr>
          <w:rFonts w:ascii="Segoe UI" w:eastAsia="Times New Roman" w:hAnsi="Segoe UI" w:cs="Segoe UI"/>
          <w:b/>
          <w:sz w:val="22"/>
          <w:szCs w:val="22"/>
          <w:lang w:eastAsia="cs-CZ"/>
        </w:rPr>
      </w:pPr>
      <w:r w:rsidRPr="00234160">
        <w:rPr>
          <w:rFonts w:ascii="Segoe UI" w:eastAsia="Times New Roman" w:hAnsi="Segoe UI" w:cs="Segoe UI"/>
          <w:b/>
          <w:sz w:val="22"/>
          <w:szCs w:val="22"/>
          <w:highlight w:val="yellow"/>
          <w:lang w:eastAsia="cs-CZ"/>
        </w:rPr>
        <w:t>[DOPLNÍ DODAVATEL]</w:t>
      </w:r>
    </w:p>
    <w:p w14:paraId="014AB676" w14:textId="77777777" w:rsidR="00BF63A2" w:rsidRPr="00234160" w:rsidRDefault="00BF63A2" w:rsidP="00BF63A2">
      <w:pPr>
        <w:spacing w:before="120" w:after="120"/>
        <w:jc w:val="center"/>
        <w:rPr>
          <w:rFonts w:ascii="Segoe UI" w:eastAsia="Times New Roman" w:hAnsi="Segoe UI" w:cs="Segoe UI"/>
          <w:sz w:val="22"/>
          <w:szCs w:val="22"/>
          <w:lang w:eastAsia="cs-CZ"/>
        </w:rPr>
      </w:pPr>
      <w:r w:rsidRPr="00234160">
        <w:rPr>
          <w:rFonts w:ascii="Segoe UI" w:eastAsia="Times New Roman" w:hAnsi="Segoe UI" w:cs="Segoe UI"/>
          <w:sz w:val="22"/>
          <w:szCs w:val="22"/>
        </w:rPr>
        <w:t xml:space="preserve">se sídlem: </w:t>
      </w:r>
      <w:r w:rsidRPr="00234160">
        <w:rPr>
          <w:rFonts w:ascii="Segoe UI" w:eastAsia="Times New Roman" w:hAnsi="Segoe UI" w:cs="Segoe UI"/>
          <w:sz w:val="22"/>
          <w:szCs w:val="22"/>
          <w:highlight w:val="yellow"/>
          <w:lang w:eastAsia="cs-CZ"/>
        </w:rPr>
        <w:t>[DOPLNÍ DODAVATEL]</w:t>
      </w:r>
    </w:p>
    <w:p w14:paraId="2A468A76" w14:textId="77777777" w:rsidR="00BF63A2" w:rsidRPr="00234160" w:rsidRDefault="00BF63A2" w:rsidP="00BF63A2">
      <w:pPr>
        <w:spacing w:before="120" w:after="120"/>
        <w:jc w:val="center"/>
        <w:rPr>
          <w:rFonts w:ascii="Segoe UI" w:eastAsia="Times New Roman" w:hAnsi="Segoe UI" w:cs="Segoe UI"/>
          <w:sz w:val="22"/>
          <w:szCs w:val="22"/>
          <w:lang w:eastAsia="cs-CZ"/>
        </w:rPr>
      </w:pPr>
      <w:r w:rsidRPr="00234160">
        <w:rPr>
          <w:rFonts w:ascii="Segoe UI" w:eastAsia="Times New Roman" w:hAnsi="Segoe UI" w:cs="Segoe UI"/>
          <w:sz w:val="22"/>
          <w:szCs w:val="22"/>
        </w:rPr>
        <w:t xml:space="preserve">IČO: </w:t>
      </w:r>
      <w:r w:rsidRPr="00234160">
        <w:rPr>
          <w:rFonts w:ascii="Segoe UI" w:eastAsia="Times New Roman" w:hAnsi="Segoe UI" w:cs="Segoe UI"/>
          <w:sz w:val="22"/>
          <w:szCs w:val="22"/>
          <w:highlight w:val="yellow"/>
          <w:lang w:eastAsia="cs-CZ"/>
        </w:rPr>
        <w:t>[DOPLNÍ DODAVATEL]</w:t>
      </w:r>
      <w:r w:rsidRPr="00234160">
        <w:rPr>
          <w:rFonts w:ascii="Segoe UI" w:eastAsia="Times New Roman" w:hAnsi="Segoe UI" w:cs="Segoe UI"/>
          <w:sz w:val="22"/>
          <w:szCs w:val="22"/>
        </w:rPr>
        <w:t xml:space="preserve">, DIČ: </w:t>
      </w:r>
      <w:r w:rsidRPr="00234160">
        <w:rPr>
          <w:rFonts w:ascii="Segoe UI" w:eastAsia="Times New Roman" w:hAnsi="Segoe UI" w:cs="Segoe UI"/>
          <w:sz w:val="22"/>
          <w:szCs w:val="22"/>
          <w:highlight w:val="yellow"/>
          <w:lang w:eastAsia="cs-CZ"/>
        </w:rPr>
        <w:t>[DOPLNÍ DODAVATEL]</w:t>
      </w:r>
    </w:p>
    <w:p w14:paraId="6F3A902E" w14:textId="2C3475F9" w:rsidR="00BF63A2" w:rsidRPr="00234160" w:rsidRDefault="00BF63A2" w:rsidP="00BF63A2">
      <w:pPr>
        <w:spacing w:before="120" w:after="120"/>
        <w:jc w:val="center"/>
        <w:rPr>
          <w:rFonts w:ascii="Segoe UI" w:eastAsia="Times New Roman" w:hAnsi="Segoe UI" w:cs="Segoe UI"/>
          <w:sz w:val="22"/>
          <w:szCs w:val="22"/>
          <w:lang w:eastAsia="cs-CZ"/>
        </w:rPr>
      </w:pPr>
      <w:r w:rsidRPr="00234160">
        <w:rPr>
          <w:rFonts w:ascii="Segoe UI" w:eastAsia="Times New Roman" w:hAnsi="Segoe UI" w:cs="Segoe UI"/>
          <w:sz w:val="22"/>
          <w:szCs w:val="22"/>
        </w:rPr>
        <w:t xml:space="preserve">společnost zapsaná v obchodním rejstříku vedeném </w:t>
      </w:r>
      <w:r w:rsidRPr="00234160">
        <w:rPr>
          <w:rFonts w:ascii="Segoe UI" w:eastAsia="Times New Roman" w:hAnsi="Segoe UI" w:cs="Segoe UI"/>
          <w:sz w:val="22"/>
          <w:szCs w:val="22"/>
          <w:highlight w:val="yellow"/>
          <w:lang w:eastAsia="cs-CZ"/>
        </w:rPr>
        <w:t>[DOPLNÍ DODAVATEL]</w:t>
      </w:r>
      <w:r w:rsidRPr="00234160">
        <w:rPr>
          <w:rFonts w:ascii="Segoe UI" w:eastAsia="Times New Roman" w:hAnsi="Segoe UI" w:cs="Segoe UI"/>
          <w:sz w:val="22"/>
          <w:szCs w:val="22"/>
        </w:rPr>
        <w:t xml:space="preserve"> soudem v </w:t>
      </w:r>
      <w:r w:rsidRPr="00234160">
        <w:rPr>
          <w:rFonts w:ascii="Segoe UI" w:eastAsia="Times New Roman" w:hAnsi="Segoe UI" w:cs="Segoe UI"/>
          <w:sz w:val="22"/>
          <w:szCs w:val="22"/>
          <w:highlight w:val="yellow"/>
          <w:lang w:eastAsia="cs-CZ"/>
        </w:rPr>
        <w:t>[DOPLNÍ DODAVATEL]</w:t>
      </w:r>
      <w:r w:rsidR="00677550">
        <w:rPr>
          <w:rFonts w:ascii="Segoe UI" w:eastAsia="Times New Roman" w:hAnsi="Segoe UI" w:cs="Segoe UI"/>
          <w:sz w:val="22"/>
          <w:szCs w:val="22"/>
          <w:lang w:eastAsia="cs-CZ"/>
        </w:rPr>
        <w:t xml:space="preserve"> pod </w:t>
      </w:r>
      <w:proofErr w:type="spellStart"/>
      <w:r w:rsidR="00677550">
        <w:rPr>
          <w:rFonts w:ascii="Segoe UI" w:eastAsia="Times New Roman" w:hAnsi="Segoe UI" w:cs="Segoe UI"/>
          <w:sz w:val="22"/>
          <w:szCs w:val="22"/>
          <w:lang w:eastAsia="cs-CZ"/>
        </w:rPr>
        <w:t>sp</w:t>
      </w:r>
      <w:proofErr w:type="spellEnd"/>
      <w:r w:rsidR="00677550">
        <w:rPr>
          <w:rFonts w:ascii="Segoe UI" w:eastAsia="Times New Roman" w:hAnsi="Segoe UI" w:cs="Segoe UI"/>
          <w:sz w:val="22"/>
          <w:szCs w:val="22"/>
          <w:lang w:eastAsia="cs-CZ"/>
        </w:rPr>
        <w:t xml:space="preserve">. zn. </w:t>
      </w:r>
      <w:r w:rsidR="00677550" w:rsidRPr="00234160">
        <w:rPr>
          <w:rFonts w:ascii="Segoe UI" w:eastAsia="Times New Roman" w:hAnsi="Segoe UI" w:cs="Segoe UI"/>
          <w:sz w:val="22"/>
          <w:szCs w:val="22"/>
          <w:highlight w:val="yellow"/>
          <w:lang w:eastAsia="cs-CZ"/>
        </w:rPr>
        <w:t>[DOPLNÍ DODAVATEL]</w:t>
      </w:r>
    </w:p>
    <w:p w14:paraId="655204E0" w14:textId="77777777" w:rsidR="00BF63A2" w:rsidRPr="00234160" w:rsidRDefault="00BF63A2" w:rsidP="00BF63A2">
      <w:pPr>
        <w:spacing w:before="120" w:after="120"/>
        <w:jc w:val="center"/>
        <w:rPr>
          <w:rFonts w:ascii="Segoe UI" w:eastAsia="Times New Roman" w:hAnsi="Segoe UI" w:cs="Segoe UI"/>
          <w:sz w:val="22"/>
          <w:szCs w:val="22"/>
          <w:lang w:eastAsia="cs-CZ"/>
        </w:rPr>
      </w:pPr>
      <w:r w:rsidRPr="00234160">
        <w:rPr>
          <w:rFonts w:ascii="Segoe UI" w:eastAsia="Times New Roman" w:hAnsi="Segoe UI" w:cs="Segoe UI"/>
          <w:sz w:val="22"/>
          <w:szCs w:val="22"/>
        </w:rPr>
        <w:t xml:space="preserve">zastoupená: </w:t>
      </w:r>
      <w:r w:rsidRPr="00234160">
        <w:rPr>
          <w:rFonts w:ascii="Segoe UI" w:eastAsia="Times New Roman" w:hAnsi="Segoe UI" w:cs="Segoe UI"/>
          <w:sz w:val="22"/>
          <w:szCs w:val="22"/>
          <w:highlight w:val="yellow"/>
          <w:lang w:eastAsia="cs-CZ"/>
        </w:rPr>
        <w:t>[DOPLNÍ DODAVATEL]</w:t>
      </w:r>
    </w:p>
    <w:p w14:paraId="1691FF83" w14:textId="77777777" w:rsidR="00BF63A2" w:rsidRPr="00234160" w:rsidRDefault="00BF63A2" w:rsidP="00BF63A2">
      <w:pPr>
        <w:spacing w:before="120" w:after="120"/>
        <w:jc w:val="center"/>
        <w:rPr>
          <w:rFonts w:ascii="Segoe UI" w:eastAsia="Times New Roman" w:hAnsi="Segoe UI" w:cs="Segoe UI"/>
          <w:sz w:val="22"/>
          <w:szCs w:val="22"/>
        </w:rPr>
      </w:pPr>
      <w:r w:rsidRPr="00234160">
        <w:rPr>
          <w:rFonts w:ascii="Segoe UI" w:eastAsia="Times New Roman" w:hAnsi="Segoe UI" w:cs="Segoe UI"/>
          <w:sz w:val="22"/>
          <w:szCs w:val="22"/>
        </w:rPr>
        <w:t>(dále jen „</w:t>
      </w:r>
      <w:r w:rsidRPr="00234160">
        <w:rPr>
          <w:rFonts w:ascii="Segoe UI" w:eastAsia="Times New Roman" w:hAnsi="Segoe UI" w:cs="Segoe UI"/>
          <w:b/>
          <w:sz w:val="22"/>
          <w:szCs w:val="22"/>
        </w:rPr>
        <w:t>Dodavatel</w:t>
      </w:r>
      <w:r w:rsidRPr="00234160">
        <w:rPr>
          <w:rFonts w:ascii="Segoe UI" w:eastAsia="Times New Roman" w:hAnsi="Segoe UI" w:cs="Segoe UI"/>
          <w:sz w:val="22"/>
          <w:szCs w:val="22"/>
        </w:rPr>
        <w:t>“)</w:t>
      </w:r>
    </w:p>
    <w:p w14:paraId="7A03FAE9" w14:textId="77777777" w:rsidR="00BF63A2" w:rsidRPr="00234160" w:rsidRDefault="00BF63A2" w:rsidP="00BF63A2">
      <w:pPr>
        <w:spacing w:before="120" w:after="120"/>
        <w:jc w:val="center"/>
        <w:rPr>
          <w:rFonts w:ascii="Segoe UI" w:eastAsia="Times New Roman" w:hAnsi="Segoe UI" w:cs="Segoe UI"/>
          <w:sz w:val="22"/>
          <w:szCs w:val="22"/>
        </w:rPr>
      </w:pPr>
      <w:r w:rsidRPr="00234160">
        <w:rPr>
          <w:rFonts w:ascii="Segoe UI" w:eastAsia="Times New Roman" w:hAnsi="Segoe UI" w:cs="Segoe UI"/>
          <w:sz w:val="22"/>
          <w:szCs w:val="22"/>
        </w:rPr>
        <w:t>(společně také jako „</w:t>
      </w:r>
      <w:r w:rsidRPr="00234160">
        <w:rPr>
          <w:rFonts w:ascii="Segoe UI" w:eastAsia="Times New Roman" w:hAnsi="Segoe UI" w:cs="Segoe UI"/>
          <w:b/>
          <w:sz w:val="22"/>
          <w:szCs w:val="22"/>
        </w:rPr>
        <w:t>Strany</w:t>
      </w:r>
      <w:r w:rsidRPr="00234160">
        <w:rPr>
          <w:rFonts w:ascii="Segoe UI" w:eastAsia="Times New Roman" w:hAnsi="Segoe UI" w:cs="Segoe UI"/>
          <w:sz w:val="22"/>
          <w:szCs w:val="22"/>
        </w:rPr>
        <w:t>“)</w:t>
      </w:r>
    </w:p>
    <w:p w14:paraId="05BDB0F0" w14:textId="77777777" w:rsidR="00BF63A2" w:rsidRPr="00234160" w:rsidRDefault="00BF63A2" w:rsidP="00BF63A2">
      <w:pPr>
        <w:spacing w:before="120" w:after="120"/>
        <w:jc w:val="center"/>
        <w:rPr>
          <w:rFonts w:ascii="Segoe UI" w:eastAsia="Times New Roman" w:hAnsi="Segoe UI" w:cs="Segoe UI"/>
          <w:sz w:val="22"/>
          <w:szCs w:val="22"/>
        </w:rPr>
      </w:pPr>
    </w:p>
    <w:p w14:paraId="59399711" w14:textId="77777777" w:rsidR="00BF63A2" w:rsidRPr="00234160" w:rsidRDefault="00BF63A2" w:rsidP="00BF63A2">
      <w:pPr>
        <w:spacing w:before="120" w:after="120"/>
        <w:jc w:val="center"/>
        <w:rPr>
          <w:rFonts w:ascii="Segoe UI" w:eastAsia="Times New Roman" w:hAnsi="Segoe UI" w:cs="Segoe UI"/>
          <w:sz w:val="22"/>
          <w:szCs w:val="22"/>
        </w:rPr>
      </w:pPr>
      <w:r w:rsidRPr="00234160">
        <w:rPr>
          <w:rFonts w:ascii="Segoe UI" w:eastAsia="Times New Roman" w:hAnsi="Segoe UI" w:cs="Segoe UI"/>
          <w:sz w:val="22"/>
          <w:szCs w:val="22"/>
        </w:rPr>
        <w:t>dnešního dne uzavřely tuto dohodu v souladu s ustanovením § 1746 odst. 2 zákona č. 89/2012 Sb., občanského zákoníku, v platném znění (dále jen „</w:t>
      </w:r>
      <w:r w:rsidRPr="00234160">
        <w:rPr>
          <w:rFonts w:ascii="Segoe UI" w:eastAsia="Times New Roman" w:hAnsi="Segoe UI" w:cs="Segoe UI"/>
          <w:b/>
          <w:sz w:val="22"/>
          <w:szCs w:val="22"/>
        </w:rPr>
        <w:t>Občanský zákoník</w:t>
      </w:r>
      <w:r w:rsidRPr="00234160">
        <w:rPr>
          <w:rFonts w:ascii="Segoe UI" w:eastAsia="Times New Roman" w:hAnsi="Segoe UI" w:cs="Segoe UI"/>
          <w:sz w:val="22"/>
          <w:szCs w:val="22"/>
        </w:rPr>
        <w:t>“)</w:t>
      </w:r>
    </w:p>
    <w:p w14:paraId="116543A4" w14:textId="77777777" w:rsidR="00BF63A2" w:rsidRPr="00234160" w:rsidRDefault="00BF63A2" w:rsidP="00BF63A2">
      <w:pPr>
        <w:spacing w:before="120" w:after="120"/>
        <w:jc w:val="center"/>
        <w:rPr>
          <w:rFonts w:ascii="Segoe UI" w:eastAsia="Times New Roman" w:hAnsi="Segoe UI" w:cs="Segoe UI"/>
          <w:sz w:val="22"/>
          <w:szCs w:val="22"/>
        </w:rPr>
      </w:pPr>
      <w:r w:rsidRPr="00234160">
        <w:rPr>
          <w:rFonts w:ascii="Segoe UI" w:eastAsia="Times New Roman" w:hAnsi="Segoe UI" w:cs="Segoe UI"/>
          <w:sz w:val="22"/>
          <w:szCs w:val="22"/>
        </w:rPr>
        <w:t>(dále jen „</w:t>
      </w:r>
      <w:r w:rsidRPr="00234160">
        <w:rPr>
          <w:rFonts w:ascii="Segoe UI" w:eastAsia="Times New Roman" w:hAnsi="Segoe UI" w:cs="Segoe UI"/>
          <w:b/>
          <w:sz w:val="22"/>
          <w:szCs w:val="22"/>
        </w:rPr>
        <w:t>Dohoda</w:t>
      </w:r>
      <w:r w:rsidRPr="00234160">
        <w:rPr>
          <w:rFonts w:ascii="Segoe UI" w:eastAsia="Times New Roman" w:hAnsi="Segoe UI" w:cs="Segoe UI"/>
          <w:sz w:val="22"/>
          <w:szCs w:val="22"/>
        </w:rPr>
        <w:t>“)</w:t>
      </w:r>
    </w:p>
    <w:p w14:paraId="74E0A398" w14:textId="77777777" w:rsidR="00BF63A2" w:rsidRPr="00234160" w:rsidRDefault="00BF63A2" w:rsidP="00BF63A2">
      <w:pPr>
        <w:pStyle w:val="RLProhlensmluvnchstran"/>
        <w:spacing w:before="120" w:line="276" w:lineRule="auto"/>
        <w:rPr>
          <w:rFonts w:ascii="Segoe UI" w:hAnsi="Segoe UI" w:cs="Segoe UI"/>
          <w:szCs w:val="22"/>
        </w:rPr>
      </w:pPr>
    </w:p>
    <w:p w14:paraId="68F1072F" w14:textId="77777777" w:rsidR="00BF63A2" w:rsidRPr="00234160" w:rsidRDefault="00BF63A2" w:rsidP="00BF63A2">
      <w:pPr>
        <w:pStyle w:val="RLProhlensmluvnchstran"/>
        <w:spacing w:before="120" w:line="276" w:lineRule="auto"/>
        <w:rPr>
          <w:rFonts w:ascii="Segoe UI" w:hAnsi="Segoe UI" w:cs="Segoe UI"/>
          <w:szCs w:val="22"/>
        </w:rPr>
      </w:pPr>
      <w:r w:rsidRPr="00234160">
        <w:rPr>
          <w:rFonts w:ascii="Segoe UI" w:hAnsi="Segoe UI" w:cs="Segoe UI"/>
          <w:szCs w:val="22"/>
        </w:rPr>
        <w:t>Strany, vědomy si svých závazků v této Dohodě obsažených a s úmyslem být touto Dohodou vázány, dohodly se na následujícím znění Dohody:</w:t>
      </w:r>
    </w:p>
    <w:p w14:paraId="01AD97C7" w14:textId="77777777" w:rsidR="00BF63A2" w:rsidRPr="006518EA" w:rsidRDefault="00BF63A2" w:rsidP="00FE54C1">
      <w:pPr>
        <w:pStyle w:val="RLlneksmlouvy"/>
        <w:spacing w:before="240" w:line="276" w:lineRule="auto"/>
        <w:rPr>
          <w:rFonts w:ascii="Segoe UI" w:hAnsi="Segoe UI" w:cs="Segoe UI"/>
          <w:szCs w:val="22"/>
        </w:rPr>
      </w:pPr>
      <w:bookmarkStart w:id="0" w:name="_Ref306009990"/>
      <w:r w:rsidRPr="006518EA">
        <w:rPr>
          <w:rFonts w:ascii="Segoe UI" w:hAnsi="Segoe UI" w:cs="Segoe UI"/>
          <w:szCs w:val="22"/>
        </w:rPr>
        <w:lastRenderedPageBreak/>
        <w:t>ÚČEL DOHODY</w:t>
      </w:r>
      <w:bookmarkEnd w:id="0"/>
    </w:p>
    <w:p w14:paraId="79DF2B4F" w14:textId="1B77BBC2" w:rsidR="00677550" w:rsidRDefault="00BF63A2" w:rsidP="00BF63A2">
      <w:pPr>
        <w:pStyle w:val="RLTextlnkuslovan"/>
        <w:tabs>
          <w:tab w:val="clear" w:pos="1474"/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szCs w:val="22"/>
        </w:rPr>
      </w:pPr>
      <w:bookmarkStart w:id="1" w:name="_Ref303256455"/>
      <w:bookmarkStart w:id="2" w:name="_Ref303252683"/>
      <w:bookmarkStart w:id="3" w:name="_Ref303258566"/>
      <w:r w:rsidRPr="006518EA">
        <w:rPr>
          <w:rFonts w:ascii="Segoe UI" w:hAnsi="Segoe UI" w:cs="Segoe UI"/>
          <w:szCs w:val="22"/>
        </w:rPr>
        <w:t xml:space="preserve">Zadavatel </w:t>
      </w:r>
      <w:r w:rsidR="00677550">
        <w:rPr>
          <w:rFonts w:ascii="Segoe UI" w:hAnsi="Segoe UI" w:cs="Segoe UI"/>
          <w:szCs w:val="22"/>
        </w:rPr>
        <w:t>uveřejnil svůj záměr zadat</w:t>
      </w:r>
      <w:r>
        <w:rPr>
          <w:rFonts w:ascii="Segoe UI" w:hAnsi="Segoe UI" w:cs="Segoe UI"/>
          <w:szCs w:val="22"/>
        </w:rPr>
        <w:t xml:space="preserve"> v </w:t>
      </w:r>
      <w:r w:rsidR="00DE4485">
        <w:rPr>
          <w:rFonts w:ascii="Segoe UI" w:hAnsi="Segoe UI" w:cs="Segoe UI"/>
          <w:szCs w:val="22"/>
        </w:rPr>
        <w:t xml:space="preserve">užším </w:t>
      </w:r>
      <w:r>
        <w:rPr>
          <w:rFonts w:ascii="Segoe UI" w:hAnsi="Segoe UI" w:cs="Segoe UI"/>
          <w:szCs w:val="22"/>
        </w:rPr>
        <w:t>řízení</w:t>
      </w:r>
      <w:r w:rsidR="00677550">
        <w:rPr>
          <w:rFonts w:ascii="Segoe UI" w:hAnsi="Segoe UI" w:cs="Segoe UI"/>
          <w:szCs w:val="22"/>
        </w:rPr>
        <w:t xml:space="preserve"> nadlimitní</w:t>
      </w:r>
      <w:r w:rsidRPr="006518EA">
        <w:rPr>
          <w:rFonts w:ascii="Segoe UI" w:hAnsi="Segoe UI" w:cs="Segoe UI"/>
          <w:szCs w:val="22"/>
        </w:rPr>
        <w:t xml:space="preserve"> veřejnou zakázku s</w:t>
      </w:r>
      <w:r>
        <w:rPr>
          <w:rFonts w:ascii="Segoe UI" w:hAnsi="Segoe UI" w:cs="Segoe UI"/>
          <w:szCs w:val="22"/>
        </w:rPr>
        <w:t> </w:t>
      </w:r>
      <w:r w:rsidRPr="006518EA">
        <w:rPr>
          <w:rFonts w:ascii="Segoe UI" w:hAnsi="Segoe UI" w:cs="Segoe UI"/>
          <w:szCs w:val="22"/>
        </w:rPr>
        <w:t>názvem „</w:t>
      </w:r>
      <w:r w:rsidR="00677550" w:rsidRPr="00677550">
        <w:rPr>
          <w:rFonts w:ascii="Segoe UI" w:hAnsi="Segoe UI" w:cs="Segoe UI"/>
          <w:b/>
          <w:szCs w:val="22"/>
        </w:rPr>
        <w:t xml:space="preserve">Údržba </w:t>
      </w:r>
      <w:r w:rsidR="008C150C">
        <w:rPr>
          <w:rFonts w:ascii="Segoe UI" w:hAnsi="Segoe UI" w:cs="Segoe UI"/>
          <w:b/>
          <w:szCs w:val="22"/>
        </w:rPr>
        <w:t xml:space="preserve">a oprava </w:t>
      </w:r>
      <w:r w:rsidR="00677550" w:rsidRPr="00677550">
        <w:rPr>
          <w:rFonts w:ascii="Segoe UI" w:hAnsi="Segoe UI" w:cs="Segoe UI"/>
          <w:b/>
          <w:szCs w:val="22"/>
        </w:rPr>
        <w:t>velkokapacitních tramvají Škoda 39T</w:t>
      </w:r>
      <w:r w:rsidRPr="006518EA">
        <w:rPr>
          <w:rFonts w:ascii="Segoe UI" w:hAnsi="Segoe UI" w:cs="Segoe UI"/>
          <w:szCs w:val="22"/>
        </w:rPr>
        <w:t>“ (dále jen „</w:t>
      </w:r>
      <w:r w:rsidRPr="006E52A5">
        <w:rPr>
          <w:rFonts w:ascii="Segoe UI" w:hAnsi="Segoe UI" w:cs="Segoe UI"/>
          <w:b/>
          <w:szCs w:val="22"/>
        </w:rPr>
        <w:t>Veřejná zakázka“</w:t>
      </w:r>
      <w:r w:rsidRPr="006518EA">
        <w:rPr>
          <w:rFonts w:ascii="Segoe UI" w:hAnsi="Segoe UI" w:cs="Segoe UI"/>
          <w:szCs w:val="22"/>
        </w:rPr>
        <w:t xml:space="preserve">) dle zákona č. </w:t>
      </w:r>
      <w:r>
        <w:rPr>
          <w:rFonts w:ascii="Segoe UI" w:hAnsi="Segoe UI" w:cs="Segoe UI"/>
          <w:szCs w:val="22"/>
        </w:rPr>
        <w:t> </w:t>
      </w:r>
      <w:r w:rsidRPr="006518EA">
        <w:rPr>
          <w:rFonts w:ascii="Segoe UI" w:hAnsi="Segoe UI" w:cs="Segoe UI"/>
          <w:szCs w:val="22"/>
        </w:rPr>
        <w:t>134/2016 Sb., o zadávání veřejných zakázek</w:t>
      </w:r>
      <w:r w:rsidR="00677550">
        <w:rPr>
          <w:rFonts w:ascii="Segoe UI" w:hAnsi="Segoe UI" w:cs="Segoe UI"/>
          <w:szCs w:val="22"/>
        </w:rPr>
        <w:t>, ve znění pozdějších předpisů</w:t>
      </w:r>
      <w:r w:rsidRPr="006518EA">
        <w:rPr>
          <w:rFonts w:ascii="Segoe UI" w:hAnsi="Segoe UI" w:cs="Segoe UI"/>
          <w:szCs w:val="22"/>
        </w:rPr>
        <w:t>.</w:t>
      </w:r>
      <w:bookmarkEnd w:id="1"/>
      <w:r w:rsidRPr="006518EA">
        <w:rPr>
          <w:rFonts w:ascii="Segoe UI" w:hAnsi="Segoe UI" w:cs="Segoe UI"/>
          <w:szCs w:val="22"/>
        </w:rPr>
        <w:t xml:space="preserve"> </w:t>
      </w:r>
      <w:bookmarkEnd w:id="2"/>
    </w:p>
    <w:p w14:paraId="7BA470E0" w14:textId="5D7343AB" w:rsidR="00BF63A2" w:rsidRDefault="00BF63A2" w:rsidP="00BF63A2">
      <w:pPr>
        <w:pStyle w:val="RLTextlnkuslovan"/>
        <w:tabs>
          <w:tab w:val="clear" w:pos="1474"/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szCs w:val="22"/>
        </w:rPr>
      </w:pPr>
      <w:r w:rsidRPr="006518EA">
        <w:rPr>
          <w:rFonts w:ascii="Segoe UI" w:hAnsi="Segoe UI" w:cs="Segoe UI"/>
          <w:szCs w:val="22"/>
        </w:rPr>
        <w:t xml:space="preserve">Dodavatel s úmyslem účastnit se Veřejné zakázky požaduje vydání těch částí zadávací dokumentace k Veřejné zakázce, které obsahují </w:t>
      </w:r>
      <w:r w:rsidR="00677550" w:rsidRPr="00677550">
        <w:rPr>
          <w:rFonts w:ascii="Segoe UI" w:hAnsi="Segoe UI" w:cs="Segoe UI"/>
          <w:szCs w:val="22"/>
        </w:rPr>
        <w:t>specifikaci údržbářských služeb</w:t>
      </w:r>
      <w:r w:rsidRPr="006518EA">
        <w:rPr>
          <w:rFonts w:ascii="Segoe UI" w:hAnsi="Segoe UI" w:cs="Segoe UI"/>
          <w:szCs w:val="22"/>
        </w:rPr>
        <w:t>, jež Zadavatel považuje za důvěrné a vyžaduje jejich ochranu (dále jen „</w:t>
      </w:r>
      <w:r w:rsidRPr="006E52A5">
        <w:rPr>
          <w:rFonts w:ascii="Segoe UI" w:hAnsi="Segoe UI" w:cs="Segoe UI"/>
          <w:b/>
          <w:szCs w:val="22"/>
        </w:rPr>
        <w:t>Důvěrné informace“</w:t>
      </w:r>
      <w:r w:rsidRPr="006518EA">
        <w:rPr>
          <w:rFonts w:ascii="Segoe UI" w:hAnsi="Segoe UI" w:cs="Segoe UI"/>
          <w:szCs w:val="22"/>
        </w:rPr>
        <w:t>)</w:t>
      </w:r>
      <w:r w:rsidR="00FE54C1">
        <w:rPr>
          <w:rFonts w:ascii="Segoe UI" w:hAnsi="Segoe UI" w:cs="Segoe UI"/>
          <w:szCs w:val="22"/>
        </w:rPr>
        <w:t xml:space="preserve">, </w:t>
      </w:r>
      <w:r w:rsidR="00FE54C1">
        <w:rPr>
          <w:rFonts w:ascii="Segoe UI" w:hAnsi="Segoe UI" w:cs="Segoe UI"/>
        </w:rPr>
        <w:t>a to jak po dobu trvání zadávacího řízení, tak i po skončení smlouvy uzavřené na základě zadávacího řízení či po zrušení zadávacího řízení na Veřejnou zakázku</w:t>
      </w:r>
      <w:r w:rsidRPr="006518EA">
        <w:rPr>
          <w:rFonts w:ascii="Segoe UI" w:hAnsi="Segoe UI" w:cs="Segoe UI"/>
          <w:szCs w:val="22"/>
        </w:rPr>
        <w:t>. Z tohoto důvodu uzavírají Strany tuto Dohodu, která upravuje pravidla pro nakládání s Důvěrnými informacemi převzatými Dodavatelem.</w:t>
      </w:r>
      <w:bookmarkEnd w:id="3"/>
    </w:p>
    <w:p w14:paraId="6E8B3B6F" w14:textId="77777777" w:rsidR="00BF63A2" w:rsidRPr="006518EA" w:rsidRDefault="00BF63A2" w:rsidP="00FE54C1">
      <w:pPr>
        <w:pStyle w:val="RLlneksmlouvy"/>
        <w:spacing w:before="240" w:line="276" w:lineRule="auto"/>
        <w:rPr>
          <w:rFonts w:ascii="Segoe UI" w:hAnsi="Segoe UI" w:cs="Segoe UI"/>
          <w:szCs w:val="22"/>
        </w:rPr>
      </w:pPr>
      <w:r w:rsidRPr="006518EA">
        <w:rPr>
          <w:rFonts w:ascii="Segoe UI" w:hAnsi="Segoe UI" w:cs="Segoe UI"/>
          <w:szCs w:val="22"/>
        </w:rPr>
        <w:t>PŘEDMĚT DOHODY</w:t>
      </w:r>
    </w:p>
    <w:p w14:paraId="6E73FE0B" w14:textId="77777777" w:rsidR="00BF63A2" w:rsidRPr="006518EA" w:rsidRDefault="00BF63A2" w:rsidP="00BF63A2">
      <w:pPr>
        <w:pStyle w:val="RLTextlnkuslovan"/>
        <w:tabs>
          <w:tab w:val="clear" w:pos="1474"/>
          <w:tab w:val="left" w:pos="567"/>
          <w:tab w:val="num" w:pos="709"/>
        </w:tabs>
        <w:spacing w:before="120" w:line="276" w:lineRule="auto"/>
        <w:ind w:left="567" w:hanging="567"/>
        <w:rPr>
          <w:rFonts w:ascii="Segoe UI" w:hAnsi="Segoe UI" w:cs="Segoe UI"/>
          <w:caps/>
          <w:szCs w:val="22"/>
        </w:rPr>
      </w:pPr>
      <w:bookmarkStart w:id="4" w:name="_Ref303277281"/>
      <w:r w:rsidRPr="006518EA">
        <w:rPr>
          <w:rFonts w:ascii="Segoe UI" w:hAnsi="Segoe UI" w:cs="Segoe UI"/>
          <w:szCs w:val="22"/>
        </w:rPr>
        <w:t>Předmětem této Dohody je závazek Dodavatele, že Důvěrné informace dle této Dohody použije pouze způsobem a k účelu v této Dohodě stanoveným</w:t>
      </w:r>
      <w:bookmarkEnd w:id="4"/>
      <w:r w:rsidRPr="006518EA">
        <w:rPr>
          <w:rFonts w:ascii="Segoe UI" w:hAnsi="Segoe UI" w:cs="Segoe UI"/>
          <w:szCs w:val="22"/>
        </w:rPr>
        <w:t>.</w:t>
      </w:r>
    </w:p>
    <w:p w14:paraId="72E5DB69" w14:textId="77777777" w:rsidR="00BF63A2" w:rsidRPr="006518EA" w:rsidRDefault="00BF63A2" w:rsidP="00FE54C1">
      <w:pPr>
        <w:pStyle w:val="RLlneksmlouvy"/>
        <w:spacing w:before="240" w:line="276" w:lineRule="auto"/>
        <w:rPr>
          <w:rFonts w:ascii="Segoe UI" w:hAnsi="Segoe UI" w:cs="Segoe UI"/>
          <w:szCs w:val="22"/>
        </w:rPr>
      </w:pPr>
      <w:r w:rsidRPr="006518EA">
        <w:rPr>
          <w:rFonts w:ascii="Segoe UI" w:hAnsi="Segoe UI" w:cs="Segoe UI"/>
          <w:szCs w:val="22"/>
        </w:rPr>
        <w:t>DŮVĚRNÉ INFORMACE</w:t>
      </w:r>
    </w:p>
    <w:p w14:paraId="771F4F3D" w14:textId="73E156DB" w:rsidR="00BF63A2" w:rsidRDefault="00BF63A2" w:rsidP="00BF63A2">
      <w:pPr>
        <w:pStyle w:val="RLTextlnkuslovan"/>
        <w:tabs>
          <w:tab w:val="clear" w:pos="1474"/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szCs w:val="22"/>
        </w:rPr>
      </w:pPr>
      <w:bookmarkStart w:id="5" w:name="_Ref303277874"/>
      <w:bookmarkStart w:id="6" w:name="_Ref303255108"/>
      <w:r w:rsidRPr="006518EA">
        <w:rPr>
          <w:rFonts w:ascii="Segoe UI" w:hAnsi="Segoe UI" w:cs="Segoe UI"/>
          <w:szCs w:val="22"/>
        </w:rPr>
        <w:t>Nedohodnou-li se Dodavatel a Zadavatel jinak, jsou veškeré informace, které byly Zadavatelem Dodavateli</w:t>
      </w:r>
      <w:r>
        <w:rPr>
          <w:rFonts w:ascii="Segoe UI" w:hAnsi="Segoe UI" w:cs="Segoe UI"/>
          <w:szCs w:val="22"/>
        </w:rPr>
        <w:t xml:space="preserve"> poskytnuty</w:t>
      </w:r>
      <w:r w:rsidR="00677550">
        <w:rPr>
          <w:rFonts w:ascii="Segoe UI" w:hAnsi="Segoe UI" w:cs="Segoe UI"/>
          <w:szCs w:val="22"/>
        </w:rPr>
        <w:t xml:space="preserve"> v rámci přílohy č. 3 zadávací dokumentace - </w:t>
      </w:r>
      <w:r w:rsidR="00677550" w:rsidRPr="0077703B">
        <w:rPr>
          <w:rFonts w:ascii="Segoe UI" w:hAnsi="Segoe UI" w:cs="Segoe UI"/>
          <w:szCs w:val="22"/>
        </w:rPr>
        <w:t>Specifikace údržbářských služeb (specifikace SP)</w:t>
      </w:r>
      <w:r>
        <w:rPr>
          <w:rFonts w:ascii="Segoe UI" w:hAnsi="Segoe UI" w:cs="Segoe UI"/>
          <w:szCs w:val="22"/>
        </w:rPr>
        <w:t xml:space="preserve">, </w:t>
      </w:r>
      <w:r w:rsidRPr="006518EA">
        <w:rPr>
          <w:rFonts w:ascii="Segoe UI" w:hAnsi="Segoe UI" w:cs="Segoe UI"/>
          <w:szCs w:val="22"/>
        </w:rPr>
        <w:t>považovány za Důvěrné informace, jejichž použití podléhá této Dohodě.</w:t>
      </w:r>
      <w:bookmarkEnd w:id="5"/>
      <w:r w:rsidRPr="006518EA">
        <w:rPr>
          <w:rFonts w:ascii="Segoe UI" w:hAnsi="Segoe UI" w:cs="Segoe UI"/>
          <w:szCs w:val="22"/>
        </w:rPr>
        <w:t xml:space="preserve"> </w:t>
      </w:r>
      <w:bookmarkEnd w:id="6"/>
      <w:r w:rsidR="00677550">
        <w:rPr>
          <w:rFonts w:ascii="Segoe UI" w:hAnsi="Segoe UI" w:cs="Segoe UI"/>
        </w:rPr>
        <w:t>Za důvěrné ve smyslu tohoto odstavce se považují také veškeré informace, které na informace dle předchozí věty nepochybně přímo či nepřímo navazují.</w:t>
      </w:r>
    </w:p>
    <w:p w14:paraId="52BECD03" w14:textId="77777777" w:rsidR="00BF63A2" w:rsidRPr="006518EA" w:rsidRDefault="00BF63A2" w:rsidP="00FE54C1">
      <w:pPr>
        <w:pStyle w:val="RLlneksmlouvy"/>
        <w:spacing w:before="240" w:line="276" w:lineRule="auto"/>
        <w:rPr>
          <w:rFonts w:ascii="Segoe UI" w:hAnsi="Segoe UI" w:cs="Segoe UI"/>
          <w:szCs w:val="22"/>
        </w:rPr>
      </w:pPr>
      <w:bookmarkStart w:id="7" w:name="_Ref306010265"/>
      <w:r w:rsidRPr="006518EA">
        <w:rPr>
          <w:rFonts w:ascii="Segoe UI" w:hAnsi="Segoe UI" w:cs="Segoe UI"/>
          <w:szCs w:val="22"/>
        </w:rPr>
        <w:t>UŽITÍ DŮVĚRNÝCH INFORMACÍ</w:t>
      </w:r>
      <w:bookmarkEnd w:id="7"/>
    </w:p>
    <w:p w14:paraId="7CCBD0A4" w14:textId="24468CA9" w:rsidR="00BF63A2" w:rsidRPr="006518EA" w:rsidRDefault="00BF63A2" w:rsidP="00BF63A2">
      <w:pPr>
        <w:pStyle w:val="RLTextlnkuslovan"/>
        <w:tabs>
          <w:tab w:val="clear" w:pos="1474"/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caps/>
          <w:szCs w:val="22"/>
        </w:rPr>
      </w:pPr>
      <w:bookmarkStart w:id="8" w:name="_Ref303318317"/>
      <w:bookmarkStart w:id="9" w:name="_Ref303255062"/>
      <w:r w:rsidRPr="006518EA">
        <w:rPr>
          <w:rFonts w:ascii="Segoe UI" w:hAnsi="Segoe UI" w:cs="Segoe UI"/>
          <w:szCs w:val="22"/>
        </w:rPr>
        <w:t>Veškeré</w:t>
      </w:r>
      <w:r>
        <w:rPr>
          <w:rFonts w:ascii="Segoe UI" w:hAnsi="Segoe UI" w:cs="Segoe UI"/>
          <w:szCs w:val="22"/>
        </w:rPr>
        <w:t xml:space="preserve"> Důvěrné informace je</w:t>
      </w:r>
      <w:r w:rsidRPr="006518EA">
        <w:rPr>
          <w:rFonts w:ascii="Segoe UI" w:hAnsi="Segoe UI" w:cs="Segoe UI"/>
          <w:szCs w:val="22"/>
        </w:rPr>
        <w:t xml:space="preserve"> Dodavatel </w:t>
      </w:r>
      <w:r>
        <w:rPr>
          <w:rFonts w:ascii="Segoe UI" w:hAnsi="Segoe UI" w:cs="Segoe UI"/>
          <w:szCs w:val="22"/>
        </w:rPr>
        <w:t xml:space="preserve">oprávněn </w:t>
      </w:r>
      <w:r w:rsidRPr="006518EA">
        <w:rPr>
          <w:rFonts w:ascii="Segoe UI" w:hAnsi="Segoe UI" w:cs="Segoe UI"/>
          <w:szCs w:val="22"/>
        </w:rPr>
        <w:t>užít jen pro účely své účasti v zadávacím řízení na zadání Veřejné zakázky</w:t>
      </w:r>
      <w:r w:rsidR="00677550">
        <w:rPr>
          <w:rFonts w:ascii="Segoe UI" w:hAnsi="Segoe UI" w:cs="Segoe UI"/>
          <w:szCs w:val="22"/>
        </w:rPr>
        <w:t xml:space="preserve"> </w:t>
      </w:r>
      <w:r w:rsidR="00677550">
        <w:rPr>
          <w:rFonts w:ascii="Segoe UI" w:hAnsi="Segoe UI" w:cs="Segoe UI"/>
        </w:rPr>
        <w:t>či v nezbytně nutném rozsahu pro plnění Veřejné zakázky</w:t>
      </w:r>
      <w:r w:rsidRPr="006518EA">
        <w:rPr>
          <w:rFonts w:ascii="Segoe UI" w:hAnsi="Segoe UI" w:cs="Segoe UI"/>
          <w:szCs w:val="22"/>
        </w:rPr>
        <w:t xml:space="preserve">. </w:t>
      </w:r>
      <w:bookmarkStart w:id="10" w:name="_Ref289870410"/>
      <w:bookmarkStart w:id="11" w:name="_Ref303318007"/>
      <w:bookmarkEnd w:id="8"/>
    </w:p>
    <w:p w14:paraId="32101AA4" w14:textId="77777777" w:rsidR="00BF63A2" w:rsidRPr="006518EA" w:rsidRDefault="00BF63A2" w:rsidP="00BF63A2">
      <w:pPr>
        <w:pStyle w:val="RLTextlnkuslovan"/>
        <w:tabs>
          <w:tab w:val="clear" w:pos="1474"/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caps/>
          <w:szCs w:val="22"/>
        </w:rPr>
      </w:pPr>
      <w:r w:rsidRPr="006518EA">
        <w:rPr>
          <w:rFonts w:ascii="Segoe UI" w:hAnsi="Segoe UI" w:cs="Segoe UI"/>
          <w:szCs w:val="22"/>
        </w:rPr>
        <w:t xml:space="preserve">Dodavatel se zavazuje zachovat důvěrnost Důvěrných informací a nezpřístupnit je žádné třetí osobě. </w:t>
      </w:r>
    </w:p>
    <w:p w14:paraId="2EDAD12F" w14:textId="7C764DB8" w:rsidR="00BF63A2" w:rsidRPr="006518EA" w:rsidRDefault="00BF63A2" w:rsidP="00BF63A2">
      <w:pPr>
        <w:pStyle w:val="RLTextlnkuslovan"/>
        <w:tabs>
          <w:tab w:val="clear" w:pos="1474"/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caps/>
          <w:szCs w:val="22"/>
        </w:rPr>
      </w:pPr>
      <w:r w:rsidRPr="006518EA">
        <w:rPr>
          <w:rFonts w:ascii="Segoe UI" w:hAnsi="Segoe UI" w:cs="Segoe UI"/>
          <w:szCs w:val="22"/>
        </w:rPr>
        <w:t xml:space="preserve">Svým zaměstnancům a orgánům je Dodavatel oprávněn Důvěrné informace zpřístupnit jen v rozsahu, v jakém je pro </w:t>
      </w:r>
      <w:r w:rsidR="00677550">
        <w:rPr>
          <w:rFonts w:ascii="Segoe UI" w:hAnsi="Segoe UI" w:cs="Segoe UI"/>
          <w:szCs w:val="22"/>
        </w:rPr>
        <w:t>konkrétní</w:t>
      </w:r>
      <w:r w:rsidRPr="006518EA">
        <w:rPr>
          <w:rFonts w:ascii="Segoe UI" w:hAnsi="Segoe UI" w:cs="Segoe UI"/>
          <w:szCs w:val="22"/>
        </w:rPr>
        <w:t xml:space="preserve"> osobu nezbytně nutné, aby se s Důvěrnými informacemi seznámila pro účely účasti Dodavatele v zadávacím řízení na zadání Veřejné zakázky</w:t>
      </w:r>
      <w:r w:rsidR="00677550">
        <w:rPr>
          <w:rFonts w:ascii="Segoe UI" w:hAnsi="Segoe UI" w:cs="Segoe UI"/>
          <w:szCs w:val="22"/>
        </w:rPr>
        <w:t xml:space="preserve"> </w:t>
      </w:r>
      <w:r w:rsidR="00677550">
        <w:rPr>
          <w:rFonts w:ascii="Segoe UI" w:hAnsi="Segoe UI" w:cs="Segoe UI"/>
        </w:rPr>
        <w:t>či při plnění Veřejné zakázky</w:t>
      </w:r>
      <w:r w:rsidRPr="006518EA">
        <w:rPr>
          <w:rFonts w:ascii="Segoe UI" w:hAnsi="Segoe UI" w:cs="Segoe UI"/>
          <w:szCs w:val="22"/>
        </w:rPr>
        <w:t>. Tyto osoby musí být poučeny o důvěrném charakteru předávaných informací a zavázány k mlčenlivosti.</w:t>
      </w:r>
    </w:p>
    <w:p w14:paraId="1B97B61E" w14:textId="77777777" w:rsidR="00BF63A2" w:rsidRPr="006518EA" w:rsidRDefault="00BF63A2" w:rsidP="00BF63A2">
      <w:pPr>
        <w:pStyle w:val="RLTextlnkuslovan"/>
        <w:tabs>
          <w:tab w:val="clear" w:pos="1474"/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caps/>
          <w:szCs w:val="22"/>
        </w:rPr>
      </w:pPr>
      <w:r w:rsidRPr="006518EA">
        <w:rPr>
          <w:rFonts w:ascii="Segoe UI" w:hAnsi="Segoe UI" w:cs="Segoe UI"/>
          <w:szCs w:val="22"/>
        </w:rPr>
        <w:t xml:space="preserve">Dodavatel je oprávněn zpřístupnit Důvěrné informace jiným třetím osobám </w:t>
      </w:r>
      <w:bookmarkEnd w:id="10"/>
      <w:r w:rsidRPr="006518EA">
        <w:rPr>
          <w:rFonts w:ascii="Segoe UI" w:hAnsi="Segoe UI" w:cs="Segoe UI"/>
          <w:szCs w:val="22"/>
        </w:rPr>
        <w:t xml:space="preserve">jen s předchozím písemným souhlasem Zadavatele anebo při splnění podmínek uvedených v článku </w:t>
      </w:r>
      <w:bookmarkEnd w:id="9"/>
      <w:bookmarkEnd w:id="11"/>
      <w:r w:rsidRPr="006518EA">
        <w:rPr>
          <w:rFonts w:ascii="Segoe UI" w:hAnsi="Segoe UI" w:cs="Segoe UI"/>
          <w:szCs w:val="22"/>
        </w:rPr>
        <w:t xml:space="preserve">5 Dohody. </w:t>
      </w:r>
    </w:p>
    <w:p w14:paraId="26325FA9" w14:textId="77777777" w:rsidR="00BF63A2" w:rsidRPr="006518EA" w:rsidRDefault="00BF63A2" w:rsidP="00FE54C1">
      <w:pPr>
        <w:pStyle w:val="RLlneksmlouvy"/>
        <w:spacing w:before="240" w:line="276" w:lineRule="auto"/>
        <w:rPr>
          <w:rFonts w:ascii="Segoe UI" w:hAnsi="Segoe UI" w:cs="Segoe UI"/>
          <w:szCs w:val="22"/>
        </w:rPr>
      </w:pPr>
      <w:bookmarkStart w:id="12" w:name="_Ref306006405"/>
      <w:r w:rsidRPr="006518EA">
        <w:rPr>
          <w:rFonts w:ascii="Segoe UI" w:hAnsi="Segoe UI" w:cs="Segoe UI"/>
          <w:szCs w:val="22"/>
        </w:rPr>
        <w:lastRenderedPageBreak/>
        <w:t>PODDODAVATELÉ</w:t>
      </w:r>
      <w:bookmarkEnd w:id="12"/>
    </w:p>
    <w:p w14:paraId="758CAA29" w14:textId="77777777" w:rsidR="00BF63A2" w:rsidRPr="006518EA" w:rsidRDefault="00BF63A2" w:rsidP="00BF63A2">
      <w:pPr>
        <w:pStyle w:val="RLTextlnkuslovan"/>
        <w:numPr>
          <w:ilvl w:val="1"/>
          <w:numId w:val="2"/>
        </w:numPr>
        <w:tabs>
          <w:tab w:val="clear" w:pos="1474"/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szCs w:val="22"/>
        </w:rPr>
      </w:pPr>
      <w:bookmarkStart w:id="13" w:name="_Ref306006456"/>
      <w:bookmarkStart w:id="14" w:name="_Ref303259180"/>
      <w:bookmarkStart w:id="15" w:name="_Ref303258280"/>
      <w:r w:rsidRPr="006518EA">
        <w:rPr>
          <w:rFonts w:ascii="Segoe UI" w:hAnsi="Segoe UI" w:cs="Segoe UI"/>
          <w:szCs w:val="22"/>
        </w:rPr>
        <w:t>Pokud Dodavatel zvažuje spolupracovat při přípravě nabídky na realizaci Veřejně zakázky a/nebo při eventuálním plnění Veřejné zakázky Dodavatelem se třetími osobami, zavazuje se sdílet s těmito osobami (dále jen „</w:t>
      </w:r>
      <w:r w:rsidRPr="006518EA">
        <w:rPr>
          <w:rFonts w:ascii="Segoe UI" w:hAnsi="Segoe UI" w:cs="Segoe UI"/>
          <w:b/>
          <w:szCs w:val="22"/>
        </w:rPr>
        <w:t>Poddodavatelé</w:t>
      </w:r>
      <w:r w:rsidRPr="006518EA">
        <w:rPr>
          <w:rFonts w:ascii="Segoe UI" w:hAnsi="Segoe UI" w:cs="Segoe UI"/>
          <w:szCs w:val="22"/>
        </w:rPr>
        <w:t>“) Důvěrné informace jen v</w:t>
      </w:r>
      <w:r>
        <w:rPr>
          <w:rFonts w:ascii="Segoe UI" w:hAnsi="Segoe UI" w:cs="Segoe UI"/>
          <w:szCs w:val="22"/>
        </w:rPr>
        <w:t> </w:t>
      </w:r>
      <w:bookmarkEnd w:id="13"/>
      <w:r>
        <w:rPr>
          <w:rFonts w:ascii="Segoe UI" w:hAnsi="Segoe UI" w:cs="Segoe UI"/>
          <w:szCs w:val="22"/>
        </w:rPr>
        <w:t xml:space="preserve">případě, že Dodavatel uzavře </w:t>
      </w:r>
      <w:r w:rsidRPr="006518EA">
        <w:rPr>
          <w:rFonts w:ascii="Segoe UI" w:hAnsi="Segoe UI" w:cs="Segoe UI"/>
          <w:szCs w:val="22"/>
        </w:rPr>
        <w:t>s Poddodavatelem dohodu o ochraně informací, na základě které budou Důvěrné informace poskytnuté Dodavateli a sdílené s Poddodavatelem podléhat ochraně i ze strany Poddodavatele za stejných podmínek, j</w:t>
      </w:r>
      <w:r>
        <w:rPr>
          <w:rFonts w:ascii="Segoe UI" w:hAnsi="Segoe UI" w:cs="Segoe UI"/>
          <w:szCs w:val="22"/>
        </w:rPr>
        <w:t>ako jsou stanoveny touto Dohodo</w:t>
      </w:r>
      <w:r w:rsidRPr="006518EA">
        <w:rPr>
          <w:rFonts w:ascii="Segoe UI" w:hAnsi="Segoe UI" w:cs="Segoe UI"/>
          <w:szCs w:val="22"/>
        </w:rPr>
        <w:t>u</w:t>
      </w:r>
      <w:r>
        <w:rPr>
          <w:rFonts w:ascii="Segoe UI" w:hAnsi="Segoe UI" w:cs="Segoe UI"/>
          <w:szCs w:val="22"/>
        </w:rPr>
        <w:t>.</w:t>
      </w:r>
    </w:p>
    <w:bookmarkEnd w:id="14"/>
    <w:bookmarkEnd w:id="15"/>
    <w:p w14:paraId="3068E9F2" w14:textId="77777777" w:rsidR="00BF63A2" w:rsidRPr="006518EA" w:rsidRDefault="00BF63A2" w:rsidP="00FE54C1">
      <w:pPr>
        <w:pStyle w:val="RLlneksmlouvy"/>
        <w:numPr>
          <w:ilvl w:val="0"/>
          <w:numId w:val="2"/>
        </w:numPr>
        <w:spacing w:before="240" w:line="276" w:lineRule="auto"/>
        <w:rPr>
          <w:rFonts w:ascii="Segoe UI" w:hAnsi="Segoe UI" w:cs="Segoe UI"/>
          <w:szCs w:val="22"/>
        </w:rPr>
      </w:pPr>
      <w:r w:rsidRPr="006518EA">
        <w:rPr>
          <w:rFonts w:ascii="Segoe UI" w:hAnsi="Segoe UI" w:cs="Segoe UI"/>
          <w:szCs w:val="22"/>
        </w:rPr>
        <w:t>SPLNĚNÍ ÚČELU DOHODY</w:t>
      </w:r>
    </w:p>
    <w:p w14:paraId="43E3B6EA" w14:textId="77777777" w:rsidR="00BF63A2" w:rsidRPr="006518EA" w:rsidRDefault="00BF63A2" w:rsidP="00BF63A2">
      <w:pPr>
        <w:pStyle w:val="RLTextlnkuslovan"/>
        <w:tabs>
          <w:tab w:val="clear" w:pos="1474"/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szCs w:val="22"/>
        </w:rPr>
      </w:pPr>
      <w:bookmarkStart w:id="16" w:name="_Ref303278277"/>
      <w:r w:rsidRPr="006518EA">
        <w:rPr>
          <w:rFonts w:ascii="Segoe UI" w:hAnsi="Segoe UI" w:cs="Segoe UI"/>
          <w:szCs w:val="22"/>
        </w:rPr>
        <w:t>Dodavatel se zavazuje, že po splnění účelu této Dohody dle článku 1 anebo na písemnou výzvu Zadavatele bezodkladně zničí dokumenty získané od Zadavatele, jakož i jakékoliv kopie, které v souvislosti s plněním předmětu a účelu této Dohody pořídil.</w:t>
      </w:r>
      <w:bookmarkEnd w:id="16"/>
      <w:r w:rsidRPr="006518EA">
        <w:rPr>
          <w:rFonts w:ascii="Segoe UI" w:hAnsi="Segoe UI" w:cs="Segoe UI"/>
          <w:szCs w:val="22"/>
        </w:rPr>
        <w:t xml:space="preserve"> </w:t>
      </w:r>
    </w:p>
    <w:p w14:paraId="11ED0C39" w14:textId="77777777" w:rsidR="00BF63A2" w:rsidRPr="006518EA" w:rsidRDefault="00BF63A2" w:rsidP="00FE54C1">
      <w:pPr>
        <w:pStyle w:val="RLlneksmlouvy"/>
        <w:numPr>
          <w:ilvl w:val="0"/>
          <w:numId w:val="2"/>
        </w:numPr>
        <w:spacing w:before="240" w:line="276" w:lineRule="auto"/>
        <w:rPr>
          <w:rFonts w:ascii="Segoe UI" w:hAnsi="Segoe UI" w:cs="Segoe UI"/>
          <w:szCs w:val="22"/>
        </w:rPr>
      </w:pPr>
      <w:r w:rsidRPr="006518EA">
        <w:rPr>
          <w:rFonts w:ascii="Segoe UI" w:hAnsi="Segoe UI" w:cs="Segoe UI"/>
          <w:szCs w:val="22"/>
        </w:rPr>
        <w:t>PORUŠENÍ POVINNOSTÍ</w:t>
      </w:r>
    </w:p>
    <w:p w14:paraId="4DFA98AF" w14:textId="77777777" w:rsidR="00BF63A2" w:rsidRPr="006518EA" w:rsidRDefault="00BF63A2" w:rsidP="00BF63A2">
      <w:pPr>
        <w:pStyle w:val="RLTextlnkuslovan"/>
        <w:tabs>
          <w:tab w:val="clear" w:pos="1474"/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szCs w:val="22"/>
        </w:rPr>
      </w:pPr>
      <w:r w:rsidRPr="006518EA">
        <w:rPr>
          <w:rFonts w:ascii="Segoe UI" w:hAnsi="Segoe UI" w:cs="Segoe UI"/>
          <w:szCs w:val="22"/>
        </w:rPr>
        <w:t>Dodavatel odpovídá za porušení povinností pro nakládání s Důvěrnými informacemi dle článku 4 této Dohody, které způsobil jeho Poddodavatel, jako by toto porušení způsobil sám Dodavatel</w:t>
      </w:r>
      <w:r>
        <w:rPr>
          <w:rFonts w:ascii="Segoe UI" w:hAnsi="Segoe UI" w:cs="Segoe UI"/>
          <w:szCs w:val="22"/>
        </w:rPr>
        <w:t xml:space="preserve">. </w:t>
      </w:r>
    </w:p>
    <w:p w14:paraId="21C05156" w14:textId="46F9A3F6" w:rsidR="00BF63A2" w:rsidRPr="0060490B" w:rsidRDefault="00BF63A2" w:rsidP="00BF63A2">
      <w:pPr>
        <w:pStyle w:val="RLTextlnkuslovan"/>
        <w:tabs>
          <w:tab w:val="clear" w:pos="1474"/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szCs w:val="22"/>
        </w:rPr>
      </w:pPr>
      <w:bookmarkStart w:id="17" w:name="_Ref303256265"/>
      <w:r w:rsidRPr="0060490B">
        <w:rPr>
          <w:rFonts w:ascii="Segoe UI" w:hAnsi="Segoe UI" w:cs="Segoe UI"/>
          <w:szCs w:val="22"/>
        </w:rPr>
        <w:t xml:space="preserve">Poruší-li Dodavatel jakoukoliv povinnost dle článku 4 této Dohody, vznikne Zadavateli právo požadovat zaplacení smluvní pokuty Dodavatelem ve </w:t>
      </w:r>
      <w:r w:rsidRPr="0081300E">
        <w:rPr>
          <w:rFonts w:ascii="Segoe UI" w:hAnsi="Segoe UI" w:cs="Segoe UI"/>
          <w:szCs w:val="22"/>
        </w:rPr>
        <w:t xml:space="preserve">výši </w:t>
      </w:r>
      <w:proofErr w:type="gramStart"/>
      <w:r w:rsidR="008C150C">
        <w:rPr>
          <w:rFonts w:ascii="Segoe UI" w:hAnsi="Segoe UI" w:cs="Segoe UI"/>
          <w:szCs w:val="22"/>
        </w:rPr>
        <w:t>1.50</w:t>
      </w:r>
      <w:r w:rsidRPr="0081300E">
        <w:rPr>
          <w:rFonts w:ascii="Segoe UI" w:hAnsi="Segoe UI" w:cs="Segoe UI"/>
          <w:szCs w:val="22"/>
        </w:rPr>
        <w:t>0.000,-</w:t>
      </w:r>
      <w:proofErr w:type="gramEnd"/>
      <w:r w:rsidRPr="0081300E">
        <w:rPr>
          <w:rFonts w:ascii="Segoe UI" w:hAnsi="Segoe UI" w:cs="Segoe UI"/>
          <w:szCs w:val="22"/>
        </w:rPr>
        <w:t xml:space="preserve"> Kč</w:t>
      </w:r>
      <w:r w:rsidRPr="0060490B">
        <w:rPr>
          <w:rFonts w:ascii="Segoe UI" w:hAnsi="Segoe UI" w:cs="Segoe UI"/>
          <w:szCs w:val="22"/>
        </w:rPr>
        <w:t xml:space="preserve"> za každé porušení takové povinnosti.</w:t>
      </w:r>
      <w:bookmarkEnd w:id="17"/>
    </w:p>
    <w:p w14:paraId="69FD08F6" w14:textId="77777777" w:rsidR="00BF63A2" w:rsidRPr="006518EA" w:rsidRDefault="00BF63A2" w:rsidP="00BF63A2">
      <w:pPr>
        <w:pStyle w:val="RLTextlnkuslovan"/>
        <w:tabs>
          <w:tab w:val="clear" w:pos="1474"/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szCs w:val="22"/>
          <w:lang w:eastAsia="cs-CZ"/>
        </w:rPr>
      </w:pPr>
      <w:r w:rsidRPr="006518EA">
        <w:rPr>
          <w:rFonts w:ascii="Segoe UI" w:hAnsi="Segoe UI" w:cs="Segoe UI"/>
          <w:szCs w:val="22"/>
        </w:rPr>
        <w:t>Povinnost Dodavatele zaplatit smluvní pokutu dle této Dohody se nedotýká nároku Zadavatele na náhradu škody způsobené porušením povinností, která ke vzniku nároku na smluvní pokutu vedla, a to v plné výši.</w:t>
      </w:r>
    </w:p>
    <w:p w14:paraId="2B4DB277" w14:textId="77777777" w:rsidR="00BF63A2" w:rsidRPr="006518EA" w:rsidRDefault="00BF63A2" w:rsidP="00FE54C1">
      <w:pPr>
        <w:pStyle w:val="RLlneksmlouvy"/>
        <w:numPr>
          <w:ilvl w:val="0"/>
          <w:numId w:val="2"/>
        </w:numPr>
        <w:spacing w:before="240" w:line="276" w:lineRule="auto"/>
        <w:rPr>
          <w:rFonts w:ascii="Segoe UI" w:hAnsi="Segoe UI" w:cs="Segoe UI"/>
          <w:szCs w:val="22"/>
        </w:rPr>
      </w:pPr>
      <w:r w:rsidRPr="006518EA">
        <w:rPr>
          <w:rFonts w:ascii="Segoe UI" w:hAnsi="Segoe UI" w:cs="Segoe UI"/>
          <w:szCs w:val="22"/>
        </w:rPr>
        <w:t>ZÁVĚREČNÁ USTANOVENÍ</w:t>
      </w:r>
    </w:p>
    <w:p w14:paraId="5EC444B0" w14:textId="77777777" w:rsidR="00BF63A2" w:rsidRPr="006518EA" w:rsidRDefault="00BF63A2" w:rsidP="00BF63A2">
      <w:pPr>
        <w:pStyle w:val="RLTextlnkuslovan"/>
        <w:tabs>
          <w:tab w:val="clear" w:pos="1474"/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szCs w:val="22"/>
        </w:rPr>
      </w:pPr>
      <w:bookmarkStart w:id="18" w:name="_Ref306010659"/>
      <w:r w:rsidRPr="006518EA">
        <w:rPr>
          <w:rFonts w:ascii="Segoe UI" w:hAnsi="Segoe UI" w:cs="Segoe UI"/>
          <w:szCs w:val="22"/>
        </w:rPr>
        <w:t>Povinnost chránit Důvěrné informace zavazuje Dodavatele</w:t>
      </w:r>
      <w:r>
        <w:rPr>
          <w:rFonts w:ascii="Segoe UI" w:hAnsi="Segoe UI" w:cs="Segoe UI"/>
          <w:szCs w:val="22"/>
        </w:rPr>
        <w:t xml:space="preserve"> bez ohledu na</w:t>
      </w:r>
      <w:r w:rsidRPr="006518EA">
        <w:rPr>
          <w:rFonts w:ascii="Segoe UI" w:hAnsi="Segoe UI" w:cs="Segoe UI"/>
          <w:szCs w:val="22"/>
        </w:rPr>
        <w:t xml:space="preserve"> zánik úč</w:t>
      </w:r>
      <w:r>
        <w:rPr>
          <w:rFonts w:ascii="Segoe UI" w:hAnsi="Segoe UI" w:cs="Segoe UI"/>
          <w:szCs w:val="22"/>
        </w:rPr>
        <w:t>innosti této Dohody</w:t>
      </w:r>
      <w:r w:rsidRPr="006518EA">
        <w:rPr>
          <w:rFonts w:ascii="Segoe UI" w:hAnsi="Segoe UI" w:cs="Segoe UI"/>
          <w:szCs w:val="22"/>
        </w:rPr>
        <w:t>.</w:t>
      </w:r>
      <w:bookmarkEnd w:id="18"/>
      <w:r>
        <w:rPr>
          <w:rFonts w:ascii="Segoe UI" w:hAnsi="Segoe UI" w:cs="Segoe UI"/>
          <w:szCs w:val="22"/>
        </w:rPr>
        <w:t xml:space="preserve"> </w:t>
      </w:r>
    </w:p>
    <w:p w14:paraId="2A8BFC64" w14:textId="77777777" w:rsidR="00BF63A2" w:rsidRPr="006518EA" w:rsidRDefault="00BF63A2" w:rsidP="00BF63A2">
      <w:pPr>
        <w:pStyle w:val="RLTextlnkuslovan"/>
        <w:tabs>
          <w:tab w:val="clear" w:pos="1474"/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szCs w:val="22"/>
        </w:rPr>
      </w:pPr>
      <w:r w:rsidRPr="006518EA">
        <w:rPr>
          <w:rFonts w:ascii="Segoe UI" w:hAnsi="Segoe UI" w:cs="Segoe UI"/>
          <w:szCs w:val="22"/>
        </w:rPr>
        <w:t>Tuto Dohodu je možné měnit pouze písemnou dohodou Stran ve formě číslovaných dodatků této Dohody, podepsaných za každou Stranu osobou nebo osobami oprávněnými zastupovat tuto Stranu.</w:t>
      </w:r>
    </w:p>
    <w:p w14:paraId="575E43BF" w14:textId="77777777" w:rsidR="00BF63A2" w:rsidRPr="006518EA" w:rsidRDefault="00BF63A2" w:rsidP="00BF63A2">
      <w:pPr>
        <w:pStyle w:val="RLTextlnkuslovan"/>
        <w:tabs>
          <w:tab w:val="clear" w:pos="1474"/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szCs w:val="22"/>
        </w:rPr>
      </w:pPr>
      <w:r w:rsidRPr="006518EA">
        <w:rPr>
          <w:rFonts w:ascii="Segoe UI" w:hAnsi="Segoe UI" w:cs="Segoe UI"/>
          <w:szCs w:val="22"/>
        </w:rPr>
        <w:t xml:space="preserve">Veškerá práva a povinnosti vyplývající z této Dohody přecházejí, pokud to povaha těchto práv a povinností nevylučuje, na právní nástupce Stran. </w:t>
      </w:r>
    </w:p>
    <w:p w14:paraId="753EAF9A" w14:textId="7CBFEE35" w:rsidR="00BF63A2" w:rsidRPr="006518EA" w:rsidRDefault="00BF63A2" w:rsidP="00BF63A2">
      <w:pPr>
        <w:pStyle w:val="RLTextlnkuslovan"/>
        <w:tabs>
          <w:tab w:val="clear" w:pos="1474"/>
          <w:tab w:val="num" w:pos="567"/>
        </w:tabs>
        <w:spacing w:before="120" w:line="276" w:lineRule="auto"/>
        <w:ind w:left="567" w:hanging="567"/>
        <w:rPr>
          <w:rFonts w:ascii="Segoe UI" w:hAnsi="Segoe UI" w:cs="Segoe UI"/>
          <w:szCs w:val="22"/>
          <w:lang w:eastAsia="cs-CZ"/>
        </w:rPr>
      </w:pPr>
      <w:r w:rsidRPr="006518EA">
        <w:rPr>
          <w:rFonts w:ascii="Segoe UI" w:hAnsi="Segoe UI" w:cs="Segoe UI"/>
          <w:szCs w:val="22"/>
        </w:rPr>
        <w:t xml:space="preserve">Tato Dohoda je uzavřena </w:t>
      </w:r>
      <w:r w:rsidR="007F2094">
        <w:rPr>
          <w:rFonts w:ascii="Segoe UI" w:hAnsi="Segoe UI" w:cs="Segoe UI"/>
          <w:szCs w:val="22"/>
        </w:rPr>
        <w:t>elektronicky</w:t>
      </w:r>
      <w:r w:rsidR="00677550">
        <w:rPr>
          <w:rFonts w:ascii="Segoe UI" w:hAnsi="Segoe UI" w:cs="Segoe UI"/>
          <w:szCs w:val="22"/>
        </w:rPr>
        <w:t>, přičemž každá smluvní strana obdrží její elektronický originál</w:t>
      </w:r>
      <w:r w:rsidRPr="006518EA">
        <w:rPr>
          <w:rFonts w:ascii="Segoe UI" w:hAnsi="Segoe UI" w:cs="Segoe UI"/>
          <w:szCs w:val="22"/>
        </w:rPr>
        <w:t>.</w:t>
      </w:r>
    </w:p>
    <w:p w14:paraId="00E3AB0C" w14:textId="77777777" w:rsidR="00BF63A2" w:rsidRPr="006518EA" w:rsidRDefault="00BF63A2" w:rsidP="00BF63A2">
      <w:pPr>
        <w:pStyle w:val="RLProhlensmluvnchstran"/>
        <w:spacing w:before="120" w:line="276" w:lineRule="auto"/>
        <w:rPr>
          <w:rFonts w:ascii="Segoe UI" w:hAnsi="Segoe UI" w:cs="Segoe UI"/>
          <w:szCs w:val="22"/>
        </w:rPr>
      </w:pPr>
    </w:p>
    <w:p w14:paraId="700DC5B3" w14:textId="77777777" w:rsidR="00FE54C1" w:rsidRDefault="00FE54C1" w:rsidP="00FE54C1">
      <w:pPr>
        <w:pStyle w:val="RLProhlensmluvnchstran"/>
        <w:keepNext/>
        <w:spacing w:before="120" w:line="276" w:lineRule="auto"/>
        <w:rPr>
          <w:rFonts w:ascii="Segoe UI" w:hAnsi="Segoe UI" w:cs="Segoe UI"/>
          <w:szCs w:val="22"/>
        </w:rPr>
      </w:pPr>
    </w:p>
    <w:p w14:paraId="3925A7D4" w14:textId="57A85690" w:rsidR="00BF63A2" w:rsidRPr="006518EA" w:rsidRDefault="00BF63A2" w:rsidP="00FE54C1">
      <w:pPr>
        <w:pStyle w:val="RLProhlensmluvnchstran"/>
        <w:keepNext/>
        <w:spacing w:before="120" w:line="276" w:lineRule="auto"/>
        <w:rPr>
          <w:rFonts w:ascii="Segoe UI" w:hAnsi="Segoe UI" w:cs="Segoe UI"/>
          <w:szCs w:val="22"/>
        </w:rPr>
      </w:pPr>
      <w:r w:rsidRPr="006518EA">
        <w:rPr>
          <w:rFonts w:ascii="Segoe UI" w:hAnsi="Segoe UI" w:cs="Segoe UI"/>
          <w:szCs w:val="22"/>
        </w:rPr>
        <w:t>Strany prohlašují, že si tuto Dohodu přečetly, že s jejím obsahem souhlasí a na důkaz toho k ní připojují svoje podpisy.</w:t>
      </w:r>
    </w:p>
    <w:p w14:paraId="74A439E5" w14:textId="77777777" w:rsidR="00BF63A2" w:rsidRPr="006518EA" w:rsidRDefault="00BF63A2" w:rsidP="00BF63A2">
      <w:pPr>
        <w:pStyle w:val="RLProhlensmluvnchstran"/>
        <w:spacing w:before="120" w:line="276" w:lineRule="auto"/>
        <w:rPr>
          <w:rFonts w:ascii="Segoe UI" w:hAnsi="Segoe UI" w:cs="Segoe UI"/>
          <w:szCs w:val="22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32"/>
        <w:gridCol w:w="4540"/>
      </w:tblGrid>
      <w:tr w:rsidR="00BF63A2" w:rsidRPr="006518EA" w14:paraId="270DA5C3" w14:textId="77777777" w:rsidTr="00C6279B">
        <w:trPr>
          <w:jc w:val="center"/>
        </w:trPr>
        <w:tc>
          <w:tcPr>
            <w:tcW w:w="4605" w:type="dxa"/>
          </w:tcPr>
          <w:p w14:paraId="5B4DEF3D" w14:textId="77777777" w:rsidR="00BF63A2" w:rsidRPr="006518EA" w:rsidRDefault="00BF63A2" w:rsidP="00C6279B">
            <w:pPr>
              <w:pStyle w:val="RLdajeosmluvnstran"/>
              <w:spacing w:before="120" w:line="276" w:lineRule="auto"/>
              <w:rPr>
                <w:rFonts w:ascii="Segoe UI" w:hAnsi="Segoe UI" w:cs="Segoe UI"/>
                <w:b/>
                <w:lang w:eastAsia="cs-CZ"/>
              </w:rPr>
            </w:pPr>
            <w:r w:rsidRPr="006518EA">
              <w:rPr>
                <w:rFonts w:ascii="Segoe UI" w:hAnsi="Segoe UI" w:cs="Segoe UI"/>
                <w:b/>
                <w:szCs w:val="22"/>
                <w:lang w:eastAsia="cs-CZ"/>
              </w:rPr>
              <w:t>Zadavatel</w:t>
            </w:r>
          </w:p>
          <w:p w14:paraId="57DFEA79" w14:textId="77777777" w:rsidR="00BF63A2" w:rsidRPr="006518EA" w:rsidRDefault="00BF63A2" w:rsidP="00C6279B">
            <w:pPr>
              <w:pStyle w:val="RLdajeosmluvnstran"/>
              <w:spacing w:before="120" w:line="276" w:lineRule="auto"/>
              <w:rPr>
                <w:rFonts w:ascii="Segoe UI" w:hAnsi="Segoe UI" w:cs="Segoe UI"/>
              </w:rPr>
            </w:pPr>
          </w:p>
          <w:p w14:paraId="443312B3" w14:textId="52DC6CC8" w:rsidR="00BF63A2" w:rsidRPr="006518EA" w:rsidRDefault="00BF63A2" w:rsidP="00C6279B">
            <w:pPr>
              <w:pStyle w:val="RLdajeosmluvnstran"/>
              <w:spacing w:before="120" w:line="276" w:lineRule="auto"/>
              <w:rPr>
                <w:rFonts w:ascii="Segoe UI" w:hAnsi="Segoe UI" w:cs="Segoe UI"/>
              </w:rPr>
            </w:pPr>
          </w:p>
          <w:p w14:paraId="766148B2" w14:textId="77777777" w:rsidR="00BF63A2" w:rsidRPr="006518EA" w:rsidRDefault="00BF63A2" w:rsidP="00C6279B">
            <w:pPr>
              <w:spacing w:before="120" w:after="120"/>
              <w:rPr>
                <w:rFonts w:ascii="Segoe UI" w:hAnsi="Segoe UI" w:cs="Segoe UI"/>
              </w:rPr>
            </w:pPr>
          </w:p>
        </w:tc>
        <w:tc>
          <w:tcPr>
            <w:tcW w:w="4605" w:type="dxa"/>
          </w:tcPr>
          <w:p w14:paraId="0D2ED58B" w14:textId="77777777" w:rsidR="00BF63A2" w:rsidRPr="006518EA" w:rsidRDefault="00BF63A2" w:rsidP="00C6279B">
            <w:pPr>
              <w:pStyle w:val="RLdajeosmluvnstran"/>
              <w:spacing w:before="120" w:line="276" w:lineRule="auto"/>
              <w:rPr>
                <w:rFonts w:ascii="Segoe UI" w:hAnsi="Segoe UI" w:cs="Segoe UI"/>
                <w:b/>
                <w:lang w:eastAsia="cs-CZ"/>
              </w:rPr>
            </w:pPr>
            <w:r w:rsidRPr="006518EA">
              <w:rPr>
                <w:rFonts w:ascii="Segoe UI" w:hAnsi="Segoe UI" w:cs="Segoe UI"/>
                <w:b/>
                <w:szCs w:val="22"/>
                <w:lang w:eastAsia="cs-CZ"/>
              </w:rPr>
              <w:t xml:space="preserve">Dodavatel </w:t>
            </w:r>
          </w:p>
          <w:p w14:paraId="58C2F928" w14:textId="77777777" w:rsidR="00BF63A2" w:rsidRPr="006518EA" w:rsidRDefault="00BF63A2" w:rsidP="00C6279B">
            <w:pPr>
              <w:pStyle w:val="RLdajeosmluvnstran"/>
              <w:spacing w:before="120" w:line="276" w:lineRule="auto"/>
              <w:rPr>
                <w:rFonts w:ascii="Segoe UI" w:hAnsi="Segoe UI" w:cs="Segoe UI"/>
              </w:rPr>
            </w:pPr>
          </w:p>
          <w:p w14:paraId="4ADD4E32" w14:textId="51874F5F" w:rsidR="00BF63A2" w:rsidRPr="006518EA" w:rsidRDefault="00BF63A2" w:rsidP="00C6279B">
            <w:pPr>
              <w:pStyle w:val="RLdajeosmluvnstran"/>
              <w:spacing w:before="120" w:line="276" w:lineRule="auto"/>
              <w:jc w:val="left"/>
              <w:rPr>
                <w:rFonts w:ascii="Segoe UI" w:hAnsi="Segoe UI" w:cs="Segoe UI"/>
              </w:rPr>
            </w:pPr>
          </w:p>
        </w:tc>
      </w:tr>
      <w:tr w:rsidR="00BF63A2" w:rsidRPr="006518EA" w14:paraId="68E7034D" w14:textId="77777777" w:rsidTr="00C6279B">
        <w:trPr>
          <w:jc w:val="center"/>
        </w:trPr>
        <w:tc>
          <w:tcPr>
            <w:tcW w:w="4605" w:type="dxa"/>
            <w:hideMark/>
          </w:tcPr>
          <w:p w14:paraId="519CFC43" w14:textId="77777777" w:rsidR="00BF63A2" w:rsidRPr="006518EA" w:rsidRDefault="00BF63A2" w:rsidP="00C6279B">
            <w:pPr>
              <w:spacing w:before="120" w:after="120"/>
              <w:jc w:val="center"/>
              <w:rPr>
                <w:rFonts w:ascii="Segoe UI" w:hAnsi="Segoe UI" w:cs="Segoe UI"/>
                <w:b/>
                <w:bCs/>
              </w:rPr>
            </w:pPr>
          </w:p>
          <w:p w14:paraId="556AF350" w14:textId="77777777" w:rsidR="00BF63A2" w:rsidRDefault="00DD2C67" w:rsidP="00C6279B">
            <w:pPr>
              <w:spacing w:before="120" w:after="120"/>
              <w:jc w:val="center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bCs/>
                <w:sz w:val="22"/>
                <w:szCs w:val="22"/>
              </w:rPr>
              <w:t>Dopravní podnik Ostrava a.s.</w:t>
            </w:r>
          </w:p>
          <w:p w14:paraId="1DB4B675" w14:textId="4D91C4CC" w:rsidR="00677550" w:rsidRDefault="00677550" w:rsidP="00C6279B">
            <w:pPr>
              <w:spacing w:before="120" w:after="120"/>
              <w:jc w:val="center"/>
              <w:rPr>
                <w:rFonts w:ascii="Segoe UI" w:eastAsia="Times New Roman" w:hAnsi="Segoe UI" w:cs="Segoe UI"/>
                <w:bCs/>
                <w:sz w:val="22"/>
              </w:rPr>
            </w:pPr>
            <w:r>
              <w:rPr>
                <w:rFonts w:ascii="Segoe UI" w:eastAsia="Times New Roman" w:hAnsi="Segoe UI" w:cs="Segoe UI"/>
                <w:bCs/>
                <w:sz w:val="22"/>
              </w:rPr>
              <w:t>na základě plné moci</w:t>
            </w:r>
          </w:p>
          <w:p w14:paraId="41E2881D" w14:textId="42143EA9" w:rsidR="00677550" w:rsidRPr="006518EA" w:rsidRDefault="00677550" w:rsidP="00C6279B">
            <w:pPr>
              <w:spacing w:before="120" w:after="120"/>
              <w:jc w:val="center"/>
              <w:rPr>
                <w:rFonts w:ascii="Segoe UI" w:hAnsi="Segoe UI" w:cs="Segoe UI"/>
                <w:b/>
                <w:bCs/>
              </w:rPr>
            </w:pPr>
            <w:r>
              <w:rPr>
                <w:rFonts w:ascii="Segoe UI" w:eastAsia="Times New Roman" w:hAnsi="Segoe UI" w:cs="Segoe UI"/>
                <w:bCs/>
                <w:sz w:val="22"/>
              </w:rPr>
              <w:t xml:space="preserve">MT </w:t>
            </w:r>
            <w:proofErr w:type="spellStart"/>
            <w:r>
              <w:rPr>
                <w:rFonts w:ascii="Segoe UI" w:eastAsia="Times New Roman" w:hAnsi="Segoe UI" w:cs="Segoe UI"/>
                <w:bCs/>
                <w:sz w:val="22"/>
              </w:rPr>
              <w:t>Legal</w:t>
            </w:r>
            <w:proofErr w:type="spellEnd"/>
            <w:r>
              <w:rPr>
                <w:rFonts w:ascii="Segoe UI" w:eastAsia="Times New Roman" w:hAnsi="Segoe UI" w:cs="Segoe UI"/>
                <w:bCs/>
                <w:sz w:val="22"/>
              </w:rPr>
              <w:t xml:space="preserve"> s.r.o., advokátní kancelář</w:t>
            </w:r>
          </w:p>
          <w:p w14:paraId="030539EE" w14:textId="51FEFC4A" w:rsidR="00BF63A2" w:rsidRPr="006518EA" w:rsidRDefault="00BF63A2" w:rsidP="00C6279B">
            <w:pPr>
              <w:spacing w:before="120" w:after="120"/>
              <w:jc w:val="center"/>
              <w:rPr>
                <w:rFonts w:ascii="Segoe UI" w:hAnsi="Segoe UI" w:cs="Segoe UI"/>
                <w:iCs/>
              </w:rPr>
            </w:pPr>
          </w:p>
        </w:tc>
        <w:tc>
          <w:tcPr>
            <w:tcW w:w="4605" w:type="dxa"/>
            <w:hideMark/>
          </w:tcPr>
          <w:p w14:paraId="7A8C0838" w14:textId="77777777" w:rsidR="00DD2C67" w:rsidRDefault="00DD2C67" w:rsidP="00C6279B">
            <w:pPr>
              <w:pStyle w:val="RLdajeosmluvnstran"/>
              <w:spacing w:before="120" w:line="276" w:lineRule="auto"/>
              <w:rPr>
                <w:rFonts w:ascii="Segoe UI" w:hAnsi="Segoe UI" w:cs="Segoe UI"/>
                <w:szCs w:val="22"/>
              </w:rPr>
            </w:pPr>
          </w:p>
          <w:p w14:paraId="2F858BF3" w14:textId="2807DC5E" w:rsidR="00BF63A2" w:rsidRPr="006518EA" w:rsidRDefault="00D45773" w:rsidP="00C6279B">
            <w:pPr>
              <w:pStyle w:val="RLProhlensmluvnchstran"/>
              <w:spacing w:before="120" w:line="276" w:lineRule="auto"/>
              <w:rPr>
                <w:rFonts w:ascii="Segoe UI" w:hAnsi="Segoe UI" w:cs="Segoe UI"/>
              </w:rPr>
            </w:pPr>
            <w:r w:rsidRPr="006518EA" w:rsidDel="00D45773">
              <w:rPr>
                <w:rFonts w:ascii="Segoe UI" w:hAnsi="Segoe UI" w:cs="Segoe UI"/>
                <w:szCs w:val="22"/>
              </w:rPr>
              <w:t xml:space="preserve"> </w:t>
            </w:r>
            <w:r w:rsidR="00BF63A2" w:rsidRPr="006518EA">
              <w:rPr>
                <w:rFonts w:ascii="Segoe UI" w:hAnsi="Segoe UI" w:cs="Segoe UI"/>
                <w:szCs w:val="22"/>
                <w:highlight w:val="yellow"/>
                <w:lang w:eastAsia="cs-CZ"/>
              </w:rPr>
              <w:t>[DOPLNÍ DODAVATEL]</w:t>
            </w:r>
          </w:p>
          <w:p w14:paraId="3156C597" w14:textId="509DDAB7" w:rsidR="00BF63A2" w:rsidRPr="006518EA" w:rsidRDefault="00BF63A2" w:rsidP="00C6279B">
            <w:pPr>
              <w:pStyle w:val="RLdajeosmluvnstran"/>
              <w:spacing w:before="120" w:line="276" w:lineRule="auto"/>
              <w:rPr>
                <w:rFonts w:ascii="Segoe UI" w:hAnsi="Segoe UI" w:cs="Segoe UI"/>
              </w:rPr>
            </w:pPr>
          </w:p>
        </w:tc>
      </w:tr>
    </w:tbl>
    <w:p w14:paraId="01768BD3" w14:textId="77777777" w:rsidR="00BF63A2" w:rsidRPr="00F85B7F" w:rsidRDefault="00BF63A2" w:rsidP="00BF63A2">
      <w:pPr>
        <w:tabs>
          <w:tab w:val="left" w:pos="2610"/>
        </w:tabs>
        <w:rPr>
          <w:rFonts w:ascii="Segoe UI" w:hAnsi="Segoe UI" w:cs="Segoe UI"/>
          <w:sz w:val="22"/>
          <w:szCs w:val="22"/>
        </w:rPr>
      </w:pPr>
    </w:p>
    <w:p w14:paraId="3BDED1E1" w14:textId="77777777" w:rsidR="00372DDC" w:rsidRDefault="00372DDC"/>
    <w:sectPr w:rsidR="00372DDC" w:rsidSect="00C8679F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A7410B" w14:textId="77777777" w:rsidR="00BF27EC" w:rsidRDefault="00BF27EC">
      <w:pPr>
        <w:spacing w:after="0" w:line="240" w:lineRule="auto"/>
      </w:pPr>
      <w:r>
        <w:separator/>
      </w:r>
    </w:p>
  </w:endnote>
  <w:endnote w:type="continuationSeparator" w:id="0">
    <w:p w14:paraId="62C88FDF" w14:textId="77777777" w:rsidR="00BF27EC" w:rsidRDefault="00BF2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923545" w14:textId="77777777" w:rsidR="00BF27EC" w:rsidRDefault="00BF27EC">
      <w:pPr>
        <w:spacing w:after="0" w:line="240" w:lineRule="auto"/>
      </w:pPr>
      <w:r>
        <w:separator/>
      </w:r>
    </w:p>
  </w:footnote>
  <w:footnote w:type="continuationSeparator" w:id="0">
    <w:p w14:paraId="02551B33" w14:textId="77777777" w:rsidR="00BF27EC" w:rsidRDefault="00BF2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DDDE77" w14:textId="45DE5B74" w:rsidR="00FE54C1" w:rsidRDefault="00303FCB" w:rsidP="00303FCB">
    <w:pPr>
      <w:pStyle w:val="Zhlav"/>
      <w:ind w:left="3119"/>
      <w:rPr>
        <w:rFonts w:ascii="Segoe UI" w:hAnsi="Segoe UI" w:cs="Segoe UI"/>
        <w:noProof/>
      </w:rPr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0D82C4D8" wp14:editId="6CC64917">
          <wp:simplePos x="0" y="0"/>
          <wp:positionH relativeFrom="column">
            <wp:posOffset>-635</wp:posOffset>
          </wp:positionH>
          <wp:positionV relativeFrom="paragraph">
            <wp:posOffset>-129540</wp:posOffset>
          </wp:positionV>
          <wp:extent cx="1871476" cy="502921"/>
          <wp:effectExtent l="0" t="0" r="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dp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Segoe UI" w:hAnsi="Segoe UI" w:cs="Segoe UI"/>
        <w:i/>
        <w:sz w:val="22"/>
        <w:szCs w:val="22"/>
      </w:rPr>
      <w:br/>
    </w:r>
    <w:r w:rsidR="001D05D5" w:rsidRPr="001D05D5">
      <w:rPr>
        <w:rFonts w:ascii="Segoe UI" w:hAnsi="Segoe UI" w:cs="Segoe UI"/>
        <w:i/>
        <w:sz w:val="22"/>
        <w:szCs w:val="22"/>
      </w:rPr>
      <w:t xml:space="preserve">Příloha č. </w:t>
    </w:r>
    <w:r w:rsidR="007E2001">
      <w:rPr>
        <w:rFonts w:ascii="Segoe UI" w:hAnsi="Segoe UI" w:cs="Segoe UI"/>
        <w:i/>
        <w:sz w:val="22"/>
        <w:szCs w:val="22"/>
      </w:rPr>
      <w:t>10</w:t>
    </w:r>
    <w:r w:rsidR="001D05D5" w:rsidRPr="001D05D5">
      <w:rPr>
        <w:rFonts w:ascii="Segoe UI" w:hAnsi="Segoe UI" w:cs="Segoe UI"/>
        <w:i/>
        <w:sz w:val="22"/>
        <w:szCs w:val="22"/>
      </w:rPr>
      <w:t xml:space="preserve"> ZD Dohoda o ochraně důvěrných informací</w:t>
    </w:r>
    <w:r w:rsidR="001D05D5" w:rsidRPr="001D05D5">
      <w:rPr>
        <w:rFonts w:ascii="Segoe UI" w:hAnsi="Segoe UI" w:cs="Segoe UI"/>
        <w:noProof/>
        <w:sz w:val="22"/>
        <w:szCs w:val="22"/>
      </w:rPr>
      <w:ptab w:relativeTo="margin" w:alignment="right" w:leader="none"/>
    </w:r>
  </w:p>
  <w:p w14:paraId="6EAC4362" w14:textId="77777777" w:rsidR="001D05D5" w:rsidRDefault="00303FCB" w:rsidP="00303FCB">
    <w:pPr>
      <w:pStyle w:val="Zhlav"/>
      <w:tabs>
        <w:tab w:val="clear" w:pos="4536"/>
        <w:tab w:val="clear" w:pos="9072"/>
        <w:tab w:val="left" w:pos="2028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2C6FCD"/>
    <w:multiLevelType w:val="multilevel"/>
    <w:tmpl w:val="87B24BAE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b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 w16cid:durableId="10705458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64763123">
    <w:abstractNumId w:val="0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000000"/>
          <w:sz w:val="22"/>
          <w:szCs w:val="24"/>
          <w:u w:val="none"/>
          <w:effect w:val="none"/>
          <w:vertAlign w:val="baseline"/>
          <w:specVanish w:val="0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3A2"/>
    <w:rsid w:val="000E5CCC"/>
    <w:rsid w:val="0014211D"/>
    <w:rsid w:val="001B5164"/>
    <w:rsid w:val="001D05D5"/>
    <w:rsid w:val="001F28C5"/>
    <w:rsid w:val="002F44B6"/>
    <w:rsid w:val="00303FCB"/>
    <w:rsid w:val="00310B1F"/>
    <w:rsid w:val="00321062"/>
    <w:rsid w:val="00336755"/>
    <w:rsid w:val="00341445"/>
    <w:rsid w:val="00372DDC"/>
    <w:rsid w:val="003F6B45"/>
    <w:rsid w:val="004475A9"/>
    <w:rsid w:val="0048501F"/>
    <w:rsid w:val="004A2968"/>
    <w:rsid w:val="005407E1"/>
    <w:rsid w:val="00553452"/>
    <w:rsid w:val="00556B86"/>
    <w:rsid w:val="005A2021"/>
    <w:rsid w:val="0066217A"/>
    <w:rsid w:val="0067358B"/>
    <w:rsid w:val="00677550"/>
    <w:rsid w:val="006A29A8"/>
    <w:rsid w:val="006D6CD0"/>
    <w:rsid w:val="007006F7"/>
    <w:rsid w:val="0077703B"/>
    <w:rsid w:val="007E2001"/>
    <w:rsid w:val="007F2094"/>
    <w:rsid w:val="0081300E"/>
    <w:rsid w:val="0083594B"/>
    <w:rsid w:val="00883B82"/>
    <w:rsid w:val="008C150C"/>
    <w:rsid w:val="008D40F2"/>
    <w:rsid w:val="008D45A9"/>
    <w:rsid w:val="009567CA"/>
    <w:rsid w:val="009A0AC7"/>
    <w:rsid w:val="00A0661D"/>
    <w:rsid w:val="00A57821"/>
    <w:rsid w:val="00AB42EF"/>
    <w:rsid w:val="00AC2FC5"/>
    <w:rsid w:val="00B15437"/>
    <w:rsid w:val="00B71871"/>
    <w:rsid w:val="00BA679F"/>
    <w:rsid w:val="00BF27EC"/>
    <w:rsid w:val="00BF63A2"/>
    <w:rsid w:val="00C35AAE"/>
    <w:rsid w:val="00CB0743"/>
    <w:rsid w:val="00CC3E4C"/>
    <w:rsid w:val="00CE333A"/>
    <w:rsid w:val="00CF799C"/>
    <w:rsid w:val="00D45773"/>
    <w:rsid w:val="00D7035C"/>
    <w:rsid w:val="00DA53B4"/>
    <w:rsid w:val="00DB587E"/>
    <w:rsid w:val="00DD2C67"/>
    <w:rsid w:val="00DE4485"/>
    <w:rsid w:val="00E6211F"/>
    <w:rsid w:val="00EB746F"/>
    <w:rsid w:val="00FE5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98B681E"/>
  <w15:chartTrackingRefBased/>
  <w15:docId w15:val="{0AC90DBB-7233-4CCF-9F51-8FD995B31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3A2"/>
    <w:pPr>
      <w:spacing w:after="200" w:line="276" w:lineRule="auto"/>
    </w:pPr>
    <w:rPr>
      <w:rFonts w:ascii="Calibri" w:eastAsia="Calibri" w:hAnsi="Calibri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F6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63A2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BF63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F63A2"/>
    <w:rPr>
      <w:rFonts w:ascii="Calibri" w:eastAsia="Calibri" w:hAnsi="Calibri" w:cs="Times New Roman"/>
      <w:sz w:val="24"/>
      <w:szCs w:val="24"/>
      <w:lang w:val="en-US"/>
    </w:rPr>
  </w:style>
  <w:style w:type="character" w:customStyle="1" w:styleId="RLTextlnkuslovanChar">
    <w:name w:val="RL Text článku číslovaný Char"/>
    <w:link w:val="RLTextlnkuslovan"/>
    <w:locked/>
    <w:rsid w:val="00BF63A2"/>
    <w:rPr>
      <w:rFonts w:ascii="Times New Roman" w:eastAsia="Times New Roman" w:hAnsi="Times New Roman" w:cs="Times New Roman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BF63A2"/>
    <w:pPr>
      <w:numPr>
        <w:ilvl w:val="1"/>
        <w:numId w:val="1"/>
      </w:numPr>
      <w:spacing w:after="120" w:line="280" w:lineRule="exact"/>
      <w:jc w:val="both"/>
    </w:pPr>
    <w:rPr>
      <w:rFonts w:ascii="Times New Roman" w:eastAsia="Times New Roman" w:hAnsi="Times New Roman"/>
      <w:sz w:val="22"/>
    </w:rPr>
  </w:style>
  <w:style w:type="character" w:customStyle="1" w:styleId="RLlneksmlouvyCharChar">
    <w:name w:val="RL Článek smlouvy Char Char"/>
    <w:link w:val="RLlneksmlouvy"/>
    <w:locked/>
    <w:rsid w:val="00BF63A2"/>
    <w:rPr>
      <w:rFonts w:ascii="Times New Roman" w:eastAsia="Times New Roman" w:hAnsi="Times New Roman" w:cs="Times New Roman"/>
      <w:b/>
      <w:szCs w:val="24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BF63A2"/>
    <w:pPr>
      <w:keepNext/>
      <w:numPr>
        <w:numId w:val="1"/>
      </w:numPr>
      <w:suppressAutoHyphens/>
      <w:spacing w:before="360" w:after="120" w:line="280" w:lineRule="exact"/>
      <w:jc w:val="both"/>
      <w:outlineLvl w:val="0"/>
    </w:pPr>
    <w:rPr>
      <w:rFonts w:ascii="Times New Roman" w:eastAsia="Times New Roman" w:hAnsi="Times New Roman"/>
      <w:b/>
      <w:sz w:val="22"/>
    </w:rPr>
  </w:style>
  <w:style w:type="paragraph" w:customStyle="1" w:styleId="RLdajeosmluvnstran">
    <w:name w:val="RL Údaje o smluvní straně"/>
    <w:basedOn w:val="Normln"/>
    <w:rsid w:val="00BF63A2"/>
    <w:pPr>
      <w:spacing w:after="120" w:line="280" w:lineRule="exact"/>
      <w:jc w:val="center"/>
    </w:pPr>
    <w:rPr>
      <w:rFonts w:eastAsia="Times New Roman"/>
      <w:sz w:val="22"/>
    </w:rPr>
  </w:style>
  <w:style w:type="character" w:customStyle="1" w:styleId="RLProhlensmluvnchstranChar">
    <w:name w:val="RL Prohlášení smluvních stran Char"/>
    <w:link w:val="RLProhlensmluvnchstran"/>
    <w:locked/>
    <w:rsid w:val="00BF63A2"/>
    <w:rPr>
      <w:rFonts w:ascii="Times New Roman" w:eastAsia="Times New Roman" w:hAnsi="Times New Roman" w:cs="Times New Roman"/>
      <w:b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BF63A2"/>
    <w:pPr>
      <w:spacing w:after="120" w:line="280" w:lineRule="exact"/>
      <w:jc w:val="center"/>
    </w:pPr>
    <w:rPr>
      <w:rFonts w:ascii="Times New Roman" w:eastAsia="Times New Roman" w:hAnsi="Times New Roman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BF63A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F63A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F63A2"/>
    <w:rPr>
      <w:rFonts w:ascii="Calibri" w:eastAsia="Calibri" w:hAnsi="Calibri" w:cs="Times New Roman"/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F63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F63A2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Zpat">
    <w:name w:val="footer"/>
    <w:basedOn w:val="Normln"/>
    <w:link w:val="ZpatChar"/>
    <w:uiPriority w:val="99"/>
    <w:unhideWhenUsed/>
    <w:rsid w:val="001D05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05D5"/>
    <w:rPr>
      <w:rFonts w:ascii="Calibri" w:eastAsia="Calibri" w:hAnsi="Calibri" w:cs="Times New Roman"/>
      <w:sz w:val="24"/>
      <w:szCs w:val="24"/>
      <w:lang w:val="en-US"/>
    </w:rPr>
  </w:style>
  <w:style w:type="character" w:customStyle="1" w:styleId="preformatted">
    <w:name w:val="preformatted"/>
    <w:basedOn w:val="Standardnpsmoodstavce"/>
    <w:rsid w:val="009567CA"/>
  </w:style>
  <w:style w:type="paragraph" w:styleId="Revize">
    <w:name w:val="Revision"/>
    <w:hidden/>
    <w:uiPriority w:val="99"/>
    <w:semiHidden/>
    <w:rsid w:val="007E2001"/>
    <w:pPr>
      <w:spacing w:after="0" w:line="240" w:lineRule="auto"/>
    </w:pPr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bb71d5-9a12-4112-9663-da8f5c23a8e7" xsi:nil="true"/>
    <lcf76f155ced4ddcb4097134ff3c332f xmlns="81345655-23be-4c0b-969c-f7893cc3bd5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2B1602ACA5944A3F8D4054E82ED1E" ma:contentTypeVersion="14" ma:contentTypeDescription="Vytvoří nový dokument" ma:contentTypeScope="" ma:versionID="d076d16dec4b86fc302e2215063be47e">
  <xsd:schema xmlns:xsd="http://www.w3.org/2001/XMLSchema" xmlns:xs="http://www.w3.org/2001/XMLSchema" xmlns:p="http://schemas.microsoft.com/office/2006/metadata/properties" xmlns:ns2="4cbb71d5-9a12-4112-9663-da8f5c23a8e7" xmlns:ns3="81345655-23be-4c0b-969c-f7893cc3bd5b" targetNamespace="http://schemas.microsoft.com/office/2006/metadata/properties" ma:root="true" ma:fieldsID="504da186e5ed728f6cd56d07a5f62ceb" ns2:_="" ns3:_="">
    <xsd:import namespace="4cbb71d5-9a12-4112-9663-da8f5c23a8e7"/>
    <xsd:import namespace="81345655-23be-4c0b-969c-f7893cc3bd5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b71d5-9a12-4112-9663-da8f5c23a8e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fe0cf12-f3e1-40ec-b145-d98aaad058d7}" ma:internalName="TaxCatchAll" ma:showField="CatchAllData" ma:web="4cbb71d5-9a12-4112-9663-da8f5c23a8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345655-23be-4c0b-969c-f7893cc3bd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ea48900b-b177-415a-9b1c-9079cb0675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FABCF-9B3B-46BF-995C-C62F57131603}">
  <ds:schemaRefs>
    <ds:schemaRef ds:uri="http://schemas.microsoft.com/office/2006/metadata/properties"/>
    <ds:schemaRef ds:uri="http://schemas.microsoft.com/office/infopath/2007/PartnerControls"/>
    <ds:schemaRef ds:uri="4cbb71d5-9a12-4112-9663-da8f5c23a8e7"/>
    <ds:schemaRef ds:uri="81345655-23be-4c0b-969c-f7893cc3bd5b"/>
  </ds:schemaRefs>
</ds:datastoreItem>
</file>

<file path=customXml/itemProps2.xml><?xml version="1.0" encoding="utf-8"?>
<ds:datastoreItem xmlns:ds="http://schemas.openxmlformats.org/officeDocument/2006/customXml" ds:itemID="{6212616A-75D5-4F20-A8A3-FE1DE8F29C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A3BDEA-67FC-45B3-992B-3FF3F95F57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bb71d5-9a12-4112-9663-da8f5c23a8e7"/>
    <ds:schemaRef ds:uri="81345655-23be-4c0b-969c-f7893cc3bd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692A2B-7BCF-4A12-A253-86F6F9125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800</Words>
  <Characters>4723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Burdová</dc:creator>
  <cp:keywords/>
  <dc:description/>
  <cp:lastModifiedBy>Milan Friedrich</cp:lastModifiedBy>
  <cp:revision>5</cp:revision>
  <dcterms:created xsi:type="dcterms:W3CDTF">2024-06-04T08:40:00Z</dcterms:created>
  <dcterms:modified xsi:type="dcterms:W3CDTF">2024-11-18T09:15:00Z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0x0101007502B1602ACA5944A3F8D4054E82ED1E</vt:lpwstr>
  </property>
</Properties>
</file>