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11F8B934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88AFE97" w14:textId="6E0B5712" w:rsidR="008E4406" w:rsidRPr="00B27B3A" w:rsidRDefault="008E4406" w:rsidP="008E440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</w:t>
      </w:r>
      <w:r w:rsidRPr="00B27B3A">
        <w:rPr>
          <w:rFonts w:ascii="Arial Narrow" w:hAnsi="Arial Narrow"/>
          <w:sz w:val="22"/>
          <w:szCs w:val="22"/>
        </w:rPr>
        <w:t xml:space="preserve"> v súlade so zákonom</w:t>
      </w:r>
      <w:r>
        <w:rPr>
          <w:rFonts w:ascii="Arial Narrow" w:hAnsi="Arial Narrow"/>
          <w:sz w:val="22"/>
          <w:szCs w:val="22"/>
        </w:rPr>
        <w:t xml:space="preserve"> o verejnom obstarávaní </w:t>
      </w:r>
      <w:r w:rsidRPr="00B27B3A">
        <w:rPr>
          <w:rFonts w:ascii="Arial Narrow" w:hAnsi="Arial Narrow"/>
          <w:sz w:val="22"/>
          <w:szCs w:val="22"/>
        </w:rPr>
        <w:t>vyhodnot</w:t>
      </w:r>
      <w:r>
        <w:rPr>
          <w:rFonts w:ascii="Arial Narrow" w:hAnsi="Arial Narrow"/>
          <w:sz w:val="22"/>
          <w:szCs w:val="22"/>
        </w:rPr>
        <w:t xml:space="preserve">í ponuky uchádzačov ktoré boli predložené elektronickým </w:t>
      </w:r>
      <w:r w:rsidRPr="00B27B3A">
        <w:rPr>
          <w:rFonts w:ascii="Arial Narrow" w:hAnsi="Arial Narrow"/>
          <w:sz w:val="22"/>
          <w:szCs w:val="22"/>
        </w:rPr>
        <w:t>prostriedk</w:t>
      </w:r>
      <w:r>
        <w:rPr>
          <w:rFonts w:ascii="Arial Narrow" w:hAnsi="Arial Narrow"/>
          <w:sz w:val="22"/>
          <w:szCs w:val="22"/>
        </w:rPr>
        <w:t xml:space="preserve">om JOSEPHINE, zoradené </w:t>
      </w:r>
      <w:r w:rsidRPr="00B27B3A">
        <w:rPr>
          <w:rFonts w:ascii="Arial Narrow" w:hAnsi="Arial Narrow"/>
          <w:sz w:val="22"/>
          <w:szCs w:val="22"/>
        </w:rPr>
        <w:t xml:space="preserve">automatizovaným spôsobom </w:t>
      </w:r>
      <w:r>
        <w:rPr>
          <w:rFonts w:ascii="Arial Narrow" w:hAnsi="Arial Narrow"/>
          <w:sz w:val="22"/>
          <w:szCs w:val="22"/>
        </w:rPr>
        <w:t xml:space="preserve">a </w:t>
      </w:r>
      <w:r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  <w:bookmarkStart w:id="0" w:name="_GoBack"/>
      <w:bookmarkEnd w:id="0"/>
    </w:p>
    <w:p w14:paraId="2352F629" w14:textId="25C52935" w:rsidR="004D3C02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a za prvú, </w:t>
      </w:r>
      <w:proofErr w:type="spellStart"/>
      <w:r w:rsidR="000B4D8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. úspešnú ponuku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>ý obstarávateľ prijme.</w:t>
      </w:r>
    </w:p>
    <w:p w14:paraId="431E7864" w14:textId="77777777" w:rsidR="004D3C02" w:rsidRPr="00EB3EE6" w:rsidRDefault="004D3C02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4D3C02" w:rsidRPr="00EB3EE6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304DA" w14:textId="77777777" w:rsidR="00E8171E" w:rsidRDefault="00E8171E" w:rsidP="007C6581">
      <w:r>
        <w:separator/>
      </w:r>
    </w:p>
  </w:endnote>
  <w:endnote w:type="continuationSeparator" w:id="0">
    <w:p w14:paraId="445A5A74" w14:textId="77777777" w:rsidR="00E8171E" w:rsidRDefault="00E8171E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34D898C6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67418C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E8171E">
      <w:fldChar w:fldCharType="begin"/>
    </w:r>
    <w:r w:rsidR="00E8171E">
      <w:instrText xml:space="preserve"> NUMPAGES  \* Arabic  \* MERGEFORMAT </w:instrText>
    </w:r>
    <w:r w:rsidR="00E8171E">
      <w:fldChar w:fldCharType="separate"/>
    </w:r>
    <w:r w:rsidR="0067418C" w:rsidRPr="0067418C">
      <w:rPr>
        <w:rFonts w:ascii="Arial Narrow" w:hAnsi="Arial Narrow" w:cs="Arial"/>
        <w:noProof/>
        <w:color w:val="000000"/>
        <w:sz w:val="18"/>
        <w:szCs w:val="18"/>
      </w:rPr>
      <w:t>1</w:t>
    </w:r>
    <w:r w:rsidR="00E8171E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E134C" w14:textId="77777777" w:rsidR="00E8171E" w:rsidRDefault="00E8171E" w:rsidP="007C6581">
      <w:r>
        <w:separator/>
      </w:r>
    </w:p>
  </w:footnote>
  <w:footnote w:type="continuationSeparator" w:id="0">
    <w:p w14:paraId="3A838C12" w14:textId="77777777" w:rsidR="00E8171E" w:rsidRDefault="00E8171E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4D86"/>
    <w:rsid w:val="000B61F1"/>
    <w:rsid w:val="000C048B"/>
    <w:rsid w:val="000C0675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8346E"/>
    <w:rsid w:val="001918A0"/>
    <w:rsid w:val="00193BE8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252D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6301"/>
    <w:rsid w:val="00290F6B"/>
    <w:rsid w:val="00297E66"/>
    <w:rsid w:val="002B2C72"/>
    <w:rsid w:val="002B530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57E09"/>
    <w:rsid w:val="0047501F"/>
    <w:rsid w:val="00475054"/>
    <w:rsid w:val="0047788D"/>
    <w:rsid w:val="0048679C"/>
    <w:rsid w:val="00493B01"/>
    <w:rsid w:val="0049568A"/>
    <w:rsid w:val="004A357D"/>
    <w:rsid w:val="004C75D4"/>
    <w:rsid w:val="004D2514"/>
    <w:rsid w:val="004D3C02"/>
    <w:rsid w:val="004D7D86"/>
    <w:rsid w:val="004E211B"/>
    <w:rsid w:val="004E6AF0"/>
    <w:rsid w:val="004F0513"/>
    <w:rsid w:val="00506046"/>
    <w:rsid w:val="00511B17"/>
    <w:rsid w:val="00527184"/>
    <w:rsid w:val="00530300"/>
    <w:rsid w:val="005343E1"/>
    <w:rsid w:val="00535778"/>
    <w:rsid w:val="00537F4F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139B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73CBC"/>
    <w:rsid w:val="0067418C"/>
    <w:rsid w:val="00695678"/>
    <w:rsid w:val="006B0711"/>
    <w:rsid w:val="006B612D"/>
    <w:rsid w:val="006C0375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040"/>
    <w:rsid w:val="007A416D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406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07C6C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D73E6"/>
    <w:rsid w:val="00AE4E61"/>
    <w:rsid w:val="00AE6C8E"/>
    <w:rsid w:val="00AE78DF"/>
    <w:rsid w:val="00AF21BF"/>
    <w:rsid w:val="00AF414D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53"/>
    <w:rsid w:val="00C661DC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589E"/>
    <w:rsid w:val="00D65F20"/>
    <w:rsid w:val="00D6794A"/>
    <w:rsid w:val="00D76BB6"/>
    <w:rsid w:val="00D83ED2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8171E"/>
    <w:rsid w:val="00E97FFB"/>
    <w:rsid w:val="00EA370C"/>
    <w:rsid w:val="00EA79FC"/>
    <w:rsid w:val="00EB3EE6"/>
    <w:rsid w:val="00EB6EA9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90BEB"/>
    <w:rsid w:val="00FA2F74"/>
    <w:rsid w:val="00FA7870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8</cp:revision>
  <cp:lastPrinted>2023-09-19T14:13:00Z</cp:lastPrinted>
  <dcterms:created xsi:type="dcterms:W3CDTF">2024-02-16T13:39:00Z</dcterms:created>
  <dcterms:modified xsi:type="dcterms:W3CDTF">2025-02-20T11:18:00Z</dcterms:modified>
</cp:coreProperties>
</file>