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7003942D" w:rsidR="0058581A" w:rsidRDefault="006854FC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81517">
        <w:rPr>
          <w:rFonts w:ascii="Cambria" w:hAnsi="Cambria" w:cs="Arial"/>
          <w:b/>
          <w:bCs/>
          <w:sz w:val="22"/>
          <w:szCs w:val="22"/>
        </w:rPr>
        <w:t>6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7DE7205F" w:rsidR="00D25FD8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25FD8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D25FD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</w:t>
      </w:r>
      <w:proofErr w:type="spellStart"/>
      <w:r w:rsidR="0068042F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8042F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68042F">
        <w:rPr>
          <w:rFonts w:ascii="Cambria" w:hAnsi="Cambria" w:cs="Arial"/>
          <w:bCs/>
          <w:sz w:val="22"/>
          <w:szCs w:val="22"/>
        </w:rPr>
        <w:t>21</w:t>
      </w:r>
      <w:r w:rsidR="00D25FD8">
        <w:rPr>
          <w:rFonts w:ascii="Cambria" w:hAnsi="Cambria" w:cs="Arial"/>
          <w:bCs/>
          <w:sz w:val="22"/>
          <w:szCs w:val="22"/>
        </w:rPr>
        <w:t xml:space="preserve"> r. poz. </w:t>
      </w:r>
      <w:r w:rsidR="0068042F">
        <w:rPr>
          <w:rFonts w:ascii="Cambria" w:hAnsi="Cambria" w:cs="Arial"/>
          <w:bCs/>
          <w:sz w:val="22"/>
          <w:szCs w:val="22"/>
        </w:rPr>
        <w:t>1129</w:t>
      </w:r>
      <w:r w:rsidR="00D25FD8">
        <w:rPr>
          <w:rFonts w:ascii="Cambria" w:hAnsi="Cambria" w:cs="Arial"/>
          <w:bCs/>
          <w:sz w:val="22"/>
          <w:szCs w:val="22"/>
        </w:rPr>
        <w:t xml:space="preserve">) na 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F06026" w:rsidRPr="00F06026">
        <w:rPr>
          <w:rFonts w:ascii="Cambria" w:hAnsi="Cambria" w:cs="Arial"/>
          <w:b/>
          <w:bCs/>
          <w:sz w:val="22"/>
          <w:szCs w:val="22"/>
        </w:rPr>
        <w:t>Remont parkingu przy siedzibie Nadleśnictwa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1773A3B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16B21049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oraz art. 109 ust. 1 pkt 1, 4, 8 i 10 ustawy z dnia 11 września 2019r. Prawo zamówień publicznych </w:t>
      </w:r>
      <w:r w:rsidR="0068042F" w:rsidRPr="0068042F">
        <w:rPr>
          <w:rFonts w:ascii="Cambria" w:hAnsi="Cambria" w:cs="Arial"/>
          <w:bCs/>
          <w:sz w:val="22"/>
          <w:szCs w:val="22"/>
        </w:rPr>
        <w:t>(</w:t>
      </w:r>
      <w:bookmarkStart w:id="0" w:name="_GoBack"/>
      <w:bookmarkEnd w:id="0"/>
      <w:proofErr w:type="spellStart"/>
      <w:r w:rsidR="0068042F" w:rsidRPr="0068042F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68042F" w:rsidRPr="0068042F">
        <w:rPr>
          <w:rFonts w:ascii="Cambria" w:hAnsi="Cambria" w:cs="Arial"/>
          <w:bCs/>
          <w:sz w:val="22"/>
          <w:szCs w:val="22"/>
        </w:rPr>
        <w:t>. Dz. U. z 2021 r. poz. 1129 – dalej jako „PZP”)</w:t>
      </w:r>
      <w:r w:rsidR="0068042F">
        <w:rPr>
          <w:rFonts w:ascii="Cambria" w:hAnsi="Cambria" w:cs="Arial"/>
          <w:bCs/>
          <w:sz w:val="22"/>
          <w:szCs w:val="22"/>
        </w:rPr>
        <w:t>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DC5F4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892E7B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</w:t>
      </w:r>
      <w:r w:rsidR="00CA2EEA">
        <w:rPr>
          <w:rFonts w:ascii="Cambria" w:hAnsi="Cambria" w:cs="Arial"/>
          <w:bCs/>
          <w:sz w:val="18"/>
          <w:szCs w:val="18"/>
        </w:rPr>
        <w:t>o</w:t>
      </w:r>
      <w:r>
        <w:rPr>
          <w:rFonts w:ascii="Cambria" w:hAnsi="Cambria" w:cs="Arial"/>
          <w:bCs/>
          <w:sz w:val="18"/>
          <w:szCs w:val="18"/>
        </w:rPr>
        <w:t>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85DE8" w14:textId="77777777" w:rsidR="002D2F6F" w:rsidRDefault="002D2F6F">
      <w:r>
        <w:separator/>
      </w:r>
    </w:p>
  </w:endnote>
  <w:endnote w:type="continuationSeparator" w:id="0">
    <w:p w14:paraId="7E778285" w14:textId="77777777" w:rsidR="002D2F6F" w:rsidRDefault="002D2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2D2F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2D2F6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042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2D2F6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2D2F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3BF04" w14:textId="77777777" w:rsidR="002D2F6F" w:rsidRDefault="002D2F6F">
      <w:r>
        <w:separator/>
      </w:r>
    </w:p>
  </w:footnote>
  <w:footnote w:type="continuationSeparator" w:id="0">
    <w:p w14:paraId="368892FB" w14:textId="77777777" w:rsidR="002D2F6F" w:rsidRDefault="002D2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2D2F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2D2F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2D2F6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0B4E1A"/>
    <w:rsid w:val="00106011"/>
    <w:rsid w:val="001401CE"/>
    <w:rsid w:val="00186022"/>
    <w:rsid w:val="001F7FA0"/>
    <w:rsid w:val="002D2F6F"/>
    <w:rsid w:val="004A7BA3"/>
    <w:rsid w:val="004F4DA5"/>
    <w:rsid w:val="0058581A"/>
    <w:rsid w:val="0068042F"/>
    <w:rsid w:val="006854FC"/>
    <w:rsid w:val="006C4AA7"/>
    <w:rsid w:val="00752FE4"/>
    <w:rsid w:val="00790244"/>
    <w:rsid w:val="007E5031"/>
    <w:rsid w:val="00892E7B"/>
    <w:rsid w:val="0097281D"/>
    <w:rsid w:val="00A147DF"/>
    <w:rsid w:val="00A81517"/>
    <w:rsid w:val="00AD623D"/>
    <w:rsid w:val="00B91AEF"/>
    <w:rsid w:val="00CA2EEA"/>
    <w:rsid w:val="00D25FD8"/>
    <w:rsid w:val="00E62B31"/>
    <w:rsid w:val="00E74BEA"/>
    <w:rsid w:val="00E776E1"/>
    <w:rsid w:val="00F06026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4</cp:revision>
  <cp:lastPrinted>2021-04-15T10:17:00Z</cp:lastPrinted>
  <dcterms:created xsi:type="dcterms:W3CDTF">2021-05-21T06:54:00Z</dcterms:created>
  <dcterms:modified xsi:type="dcterms:W3CDTF">2021-07-01T10:12:00Z</dcterms:modified>
</cp:coreProperties>
</file>