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DC727" w14:textId="1A7EDF87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0E5F6B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5F6B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EB5DE3" w:rsidRDefault="00CE7CB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CFE6DF" w14:textId="560DCD2F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0E5F6B">
        <w:rPr>
          <w:rFonts w:ascii="Cambria" w:hAnsi="Cambria" w:cs="Arial"/>
          <w:bCs/>
          <w:sz w:val="22"/>
          <w:szCs w:val="22"/>
        </w:rPr>
        <w:t xml:space="preserve">postępowaniu </w:t>
      </w:r>
      <w:r w:rsidR="000E5F6B" w:rsidRPr="000E5F6B">
        <w:rPr>
          <w:rFonts w:ascii="Cambria" w:hAnsi="Cambria" w:cs="Arial"/>
          <w:bCs/>
          <w:sz w:val="22"/>
          <w:szCs w:val="22"/>
        </w:rPr>
        <w:t xml:space="preserve">o udzielenie zamówienia publicznego prowadzonym w trybie podstawowym (Wariant I) na </w:t>
      </w:r>
      <w:r w:rsidR="00D04020" w:rsidRPr="00CE7CB4">
        <w:rPr>
          <w:rFonts w:ascii="Cambria" w:hAnsi="Cambria" w:cs="Arial"/>
          <w:b/>
          <w:bCs/>
          <w:sz w:val="22"/>
          <w:szCs w:val="22"/>
        </w:rPr>
        <w:t>„</w:t>
      </w:r>
      <w:r w:rsidR="000E5F6B" w:rsidRPr="00CE7CB4">
        <w:rPr>
          <w:rFonts w:ascii="Cambria" w:hAnsi="Cambria" w:cs="Arial"/>
          <w:b/>
          <w:bCs/>
          <w:sz w:val="22"/>
          <w:szCs w:val="22"/>
        </w:rPr>
        <w:t>Termomodernizacja leśniczówki Zaleśniak”</w:t>
      </w:r>
      <w:r w:rsidR="00D04020">
        <w:rPr>
          <w:rFonts w:ascii="Cambria" w:hAnsi="Cambria" w:cs="Arial"/>
          <w:bCs/>
          <w:sz w:val="22"/>
          <w:szCs w:val="22"/>
        </w:rPr>
        <w:t xml:space="preserve">, 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9991FF" w14:textId="77777777" w:rsidR="00FD6DFA" w:rsidRPr="00EB5DE3" w:rsidRDefault="00FD6DFA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82E531" w14:textId="77777777" w:rsidR="00FD6DFA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6BC655E8" w14:textId="77777777" w:rsidR="00FD6DFA" w:rsidRPr="00A53379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A53379">
        <w:rPr>
          <w:rFonts w:ascii="Cambria" w:hAnsi="Cambria" w:cs="Arial"/>
          <w:bCs/>
          <w:i/>
          <w:sz w:val="18"/>
          <w:szCs w:val="18"/>
        </w:rPr>
        <w:tab/>
      </w:r>
    </w:p>
    <w:p w14:paraId="32DA9646" w14:textId="77777777" w:rsidR="00FD6DFA" w:rsidRPr="00A53379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06C3D1FA" w14:textId="77777777" w:rsidR="00FD6DFA" w:rsidRPr="00A53379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A53379">
        <w:rPr>
          <w:rFonts w:ascii="Cambria" w:hAnsi="Cambria" w:cs="Arial"/>
          <w:bCs/>
          <w:i/>
          <w:sz w:val="18"/>
          <w:szCs w:val="18"/>
        </w:rPr>
        <w:tab/>
      </w:r>
    </w:p>
    <w:p w14:paraId="215B0F6E" w14:textId="77777777" w:rsidR="00FD6DFA" w:rsidRPr="00A53379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3D6BBDDC" w14:textId="77777777" w:rsidR="00FD6DFA" w:rsidRPr="00A53379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 xml:space="preserve">lub </w:t>
      </w:r>
      <w:r w:rsidRPr="00A53379">
        <w:rPr>
          <w:rFonts w:ascii="Cambria" w:hAnsi="Cambria" w:cs="Arial"/>
          <w:bCs/>
          <w:i/>
          <w:sz w:val="18"/>
          <w:szCs w:val="18"/>
        </w:rPr>
        <w:tab/>
      </w:r>
    </w:p>
    <w:p w14:paraId="695F8506" w14:textId="77777777" w:rsidR="00FD6DFA" w:rsidRPr="00A53379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107F2ACC" w14:textId="77777777" w:rsidR="00FD6DFA" w:rsidRPr="001557A5" w:rsidRDefault="00FD6DFA" w:rsidP="00FD6DFA">
      <w:pPr>
        <w:rPr>
          <w:rFonts w:ascii="Cambria" w:hAnsi="Cambria" w:cs="Arial"/>
          <w:bCs/>
          <w:sz w:val="22"/>
          <w:szCs w:val="22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>(2) jako cyfrowe odwzoro</w:t>
      </w:r>
      <w:bookmarkStart w:id="0" w:name="_GoBack"/>
      <w:bookmarkEnd w:id="0"/>
      <w:r w:rsidRPr="00A53379">
        <w:rPr>
          <w:rFonts w:ascii="Cambria" w:hAnsi="Cambria" w:cs="Arial"/>
          <w:bCs/>
          <w:i/>
          <w:sz w:val="18"/>
          <w:szCs w:val="18"/>
        </w:rPr>
        <w:t>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5D450FD3" w14:textId="5A0ACF7A" w:rsidR="008C02A1" w:rsidRDefault="008C02A1" w:rsidP="00FD6DFA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B3DB8" w14:textId="77777777" w:rsidR="00CE0F48" w:rsidRDefault="00CE0F48" w:rsidP="00D04020">
      <w:r>
        <w:separator/>
      </w:r>
    </w:p>
  </w:endnote>
  <w:endnote w:type="continuationSeparator" w:id="0">
    <w:p w14:paraId="62C4F96F" w14:textId="77777777" w:rsidR="00CE0F48" w:rsidRDefault="00CE0F48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D6DF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2EC06" w14:textId="77777777" w:rsidR="00CE0F48" w:rsidRDefault="00CE0F48" w:rsidP="00D04020">
      <w:r>
        <w:separator/>
      </w:r>
    </w:p>
  </w:footnote>
  <w:footnote w:type="continuationSeparator" w:id="0">
    <w:p w14:paraId="0D39721D" w14:textId="77777777" w:rsidR="00CE0F48" w:rsidRDefault="00CE0F48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30DF"/>
    <w:rsid w:val="000E5F6B"/>
    <w:rsid w:val="001E4D51"/>
    <w:rsid w:val="002A3D3B"/>
    <w:rsid w:val="002D6014"/>
    <w:rsid w:val="004248C0"/>
    <w:rsid w:val="004C6BFB"/>
    <w:rsid w:val="0052521B"/>
    <w:rsid w:val="005D10AF"/>
    <w:rsid w:val="00661664"/>
    <w:rsid w:val="00690E45"/>
    <w:rsid w:val="006C2D34"/>
    <w:rsid w:val="0083689E"/>
    <w:rsid w:val="00855076"/>
    <w:rsid w:val="00883B14"/>
    <w:rsid w:val="00895784"/>
    <w:rsid w:val="008B6D81"/>
    <w:rsid w:val="008C02A1"/>
    <w:rsid w:val="008C6CB1"/>
    <w:rsid w:val="00AB4755"/>
    <w:rsid w:val="00CE0F48"/>
    <w:rsid w:val="00CE7CB4"/>
    <w:rsid w:val="00D04020"/>
    <w:rsid w:val="00D15697"/>
    <w:rsid w:val="00E0602D"/>
    <w:rsid w:val="00E84F31"/>
    <w:rsid w:val="00F34EA7"/>
    <w:rsid w:val="00F3568C"/>
    <w:rsid w:val="00FD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5</cp:revision>
  <dcterms:created xsi:type="dcterms:W3CDTF">2021-05-05T05:32:00Z</dcterms:created>
  <dcterms:modified xsi:type="dcterms:W3CDTF">2021-08-19T05:54:00Z</dcterms:modified>
</cp:coreProperties>
</file>