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36A3FD1" w14:textId="77777777" w:rsidR="0076777B" w:rsidRPr="00BA6CE4" w:rsidRDefault="0076777B" w:rsidP="00812D6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EF22F5" w:rsidRPr="00BA6CE4">
        <w:rPr>
          <w:rFonts w:ascii="Cambria" w:hAnsi="Cambria" w:cs="Arial"/>
          <w:b/>
          <w:bCs/>
          <w:sz w:val="21"/>
          <w:szCs w:val="21"/>
        </w:rPr>
        <w:t>4</w:t>
      </w:r>
      <w:r w:rsidR="003E5C2B" w:rsidRPr="00BA6CE4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1E1EDA64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0AD0147" w14:textId="77777777" w:rsidR="00695EB5" w:rsidRPr="00F64E0F" w:rsidRDefault="00695EB5" w:rsidP="00812D6C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2816B731" w14:textId="77777777" w:rsidR="00695EB5" w:rsidRPr="00F64E0F" w:rsidRDefault="00695EB5" w:rsidP="00812D6C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5CB64360" w14:textId="0B019BF0" w:rsidR="00AA3A0A" w:rsidRPr="00C07EF9" w:rsidRDefault="00AA3A0A" w:rsidP="00AA3A0A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57439E47" w14:textId="77777777" w:rsidR="00AA3A0A" w:rsidRPr="00C07EF9" w:rsidRDefault="00AA3A0A" w:rsidP="00AA3A0A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581BF2EB" w14:textId="77777777" w:rsidR="00AA3A0A" w:rsidRPr="00C07EF9" w:rsidRDefault="00AA3A0A" w:rsidP="00AA3A0A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4342F524" w14:textId="77777777" w:rsidR="00AA3A0A" w:rsidRPr="00461D87" w:rsidRDefault="00AA3A0A" w:rsidP="00AA3A0A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2CF3E0DB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3060D6C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A3DB63C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>
        <w:rPr>
          <w:rFonts w:ascii="Cambria" w:hAnsi="Cambria" w:cs="Arial"/>
          <w:b/>
          <w:bCs/>
          <w:sz w:val="21"/>
          <w:szCs w:val="21"/>
        </w:rPr>
        <w:br/>
      </w:r>
      <w:r w:rsidRPr="00BA6CE4">
        <w:rPr>
          <w:rFonts w:ascii="Cambria" w:hAnsi="Cambria" w:cs="Arial"/>
          <w:b/>
          <w:bCs/>
          <w:sz w:val="21"/>
          <w:szCs w:val="21"/>
        </w:rPr>
        <w:t>O AKTUALNOŚCI INFORMA</w:t>
      </w:r>
      <w:r>
        <w:rPr>
          <w:rFonts w:ascii="Cambria" w:hAnsi="Cambria" w:cs="Arial"/>
          <w:b/>
          <w:bCs/>
          <w:sz w:val="21"/>
          <w:szCs w:val="21"/>
        </w:rPr>
        <w:t>CJI ZAWARTYCH W OŚWIADCZENIU, O</w:t>
      </w:r>
      <w:r w:rsidRPr="00BA6CE4">
        <w:rPr>
          <w:rFonts w:ascii="Cambria" w:hAnsi="Cambria" w:cs="Arial"/>
          <w:b/>
          <w:bCs/>
          <w:sz w:val="21"/>
          <w:szCs w:val="21"/>
        </w:rPr>
        <w:t xml:space="preserve"> KTÓRYM MOWA W ART. 125 UST. 1 PZP W ZAKRESIE PODSTAW WYKLUCZENIA Z POSTĘPOWANIA</w:t>
      </w:r>
    </w:p>
    <w:p w14:paraId="6C84F901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44519A11" w14:textId="7866F59F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W związku ze złożeniem oferty/udostępnieniem zasobów* w postępowaniu o udzielenie zamówienia publicznego pn. „</w:t>
      </w:r>
      <w:r w:rsidR="00B93C8E">
        <w:rPr>
          <w:rFonts w:ascii="Cambria" w:hAnsi="Cambria" w:cs="Arial"/>
          <w:b/>
          <w:bCs/>
          <w:sz w:val="21"/>
          <w:szCs w:val="21"/>
        </w:rPr>
        <w:t>Zaprojektowanie i budowa instalacji fotowoltaicznych na terenie Nadleśnictwa Lutówko</w:t>
      </w:r>
      <w:r w:rsidRPr="00BA6CE4">
        <w:rPr>
          <w:rFonts w:ascii="Cambria" w:hAnsi="Cambria" w:cs="Arial"/>
          <w:bCs/>
          <w:sz w:val="21"/>
          <w:szCs w:val="21"/>
        </w:rPr>
        <w:t xml:space="preserve">”, </w:t>
      </w:r>
    </w:p>
    <w:p w14:paraId="09905E03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Pr="00BA6CE4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</w:t>
      </w:r>
    </w:p>
    <w:p w14:paraId="027358C8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działając w imieniu i na rzecz</w:t>
      </w:r>
      <w:r>
        <w:rPr>
          <w:rFonts w:ascii="Cambria" w:hAnsi="Cambria" w:cs="Arial"/>
          <w:bCs/>
          <w:sz w:val="21"/>
          <w:szCs w:val="21"/>
        </w:rPr>
        <w:t>:</w:t>
      </w:r>
    </w:p>
    <w:p w14:paraId="1E21B345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E723E8" w14:textId="212829F5" w:rsidR="0076777B" w:rsidRPr="00BA6CE4" w:rsidRDefault="0076777B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oświ</w:t>
      </w:r>
      <w:r w:rsidR="004164D4" w:rsidRPr="00BA6CE4">
        <w:rPr>
          <w:rFonts w:ascii="Cambria" w:hAnsi="Cambria" w:cs="Arial"/>
          <w:bCs/>
          <w:sz w:val="21"/>
          <w:szCs w:val="21"/>
        </w:rPr>
        <w:t>adczam, że informacje zawarte w</w:t>
      </w:r>
      <w:r w:rsidRPr="00BA6CE4">
        <w:rPr>
          <w:rFonts w:ascii="Cambria" w:hAnsi="Cambria" w:cs="Arial"/>
          <w:bCs/>
          <w:sz w:val="21"/>
          <w:szCs w:val="21"/>
        </w:rPr>
        <w:t xml:space="preserve"> oświadczeniu, </w:t>
      </w:r>
      <w:r w:rsidR="004164D4" w:rsidRPr="00BA6CE4">
        <w:rPr>
          <w:rFonts w:ascii="Cambria" w:hAnsi="Cambria" w:cs="Arial"/>
          <w:bCs/>
          <w:sz w:val="21"/>
          <w:szCs w:val="21"/>
        </w:rPr>
        <w:t xml:space="preserve">o którym mowa w art. 125 ust. </w:t>
      </w:r>
      <w:r w:rsidR="003E5C2B" w:rsidRPr="00BA6CE4">
        <w:rPr>
          <w:rFonts w:ascii="Cambria" w:hAnsi="Cambria" w:cs="Arial"/>
          <w:bCs/>
          <w:sz w:val="21"/>
          <w:szCs w:val="21"/>
        </w:rPr>
        <w:t>1</w:t>
      </w:r>
      <w:r w:rsidRPr="00BA6CE4">
        <w:rPr>
          <w:rFonts w:ascii="Cambria" w:hAnsi="Cambria" w:cs="Arial"/>
          <w:bCs/>
          <w:sz w:val="21"/>
          <w:szCs w:val="21"/>
        </w:rPr>
        <w:t xml:space="preserve"> ustawy  z dnia 11 września 2019 r. </w:t>
      </w:r>
      <w:r w:rsidR="00BA6CE4">
        <w:rPr>
          <w:rFonts w:ascii="Cambria" w:hAnsi="Cambria" w:cs="Arial"/>
          <w:bCs/>
          <w:sz w:val="21"/>
          <w:szCs w:val="21"/>
        </w:rPr>
        <w:t xml:space="preserve">Prawo zamówień publicznych </w:t>
      </w:r>
      <w:r w:rsidRPr="00BA6CE4">
        <w:rPr>
          <w:rFonts w:ascii="Cambria" w:hAnsi="Cambria" w:cs="Arial"/>
          <w:bCs/>
          <w:sz w:val="21"/>
          <w:szCs w:val="21"/>
        </w:rPr>
        <w:t>(</w:t>
      </w:r>
      <w:r w:rsidR="00B93C8E">
        <w:rPr>
          <w:rFonts w:ascii="Cambria" w:hAnsi="Cambria" w:cs="Arial"/>
          <w:bCs/>
          <w:sz w:val="21"/>
          <w:szCs w:val="21"/>
        </w:rPr>
        <w:t>tekst jedn.: D</w:t>
      </w:r>
      <w:bookmarkStart w:id="0" w:name="_GoBack"/>
      <w:bookmarkEnd w:id="0"/>
      <w:r w:rsidRPr="00BA6CE4">
        <w:rPr>
          <w:rFonts w:ascii="Cambria" w:hAnsi="Cambria" w:cs="Arial"/>
          <w:bCs/>
          <w:sz w:val="21"/>
          <w:szCs w:val="21"/>
        </w:rPr>
        <w:t xml:space="preserve">z. U. z </w:t>
      </w:r>
      <w:r w:rsidR="00817716">
        <w:rPr>
          <w:rFonts w:ascii="Cambria" w:hAnsi="Cambria" w:cs="Arial"/>
          <w:bCs/>
          <w:sz w:val="21"/>
          <w:szCs w:val="21"/>
        </w:rPr>
        <w:t>2021</w:t>
      </w:r>
      <w:r w:rsidRPr="00BA6CE4">
        <w:rPr>
          <w:rFonts w:ascii="Cambria" w:hAnsi="Cambria" w:cs="Arial"/>
          <w:bCs/>
          <w:sz w:val="21"/>
          <w:szCs w:val="21"/>
        </w:rPr>
        <w:t xml:space="preserve"> r. poz. </w:t>
      </w:r>
      <w:r w:rsidR="00817716">
        <w:rPr>
          <w:rFonts w:ascii="Cambria" w:hAnsi="Cambria" w:cs="Arial"/>
          <w:bCs/>
          <w:sz w:val="21"/>
          <w:szCs w:val="21"/>
        </w:rPr>
        <w:t>1129</w:t>
      </w:r>
      <w:r w:rsidRPr="00BA6CE4">
        <w:rPr>
          <w:rFonts w:ascii="Cambria" w:hAnsi="Cambria" w:cs="Arial"/>
          <w:bCs/>
          <w:sz w:val="21"/>
          <w:szCs w:val="21"/>
        </w:rPr>
        <w:t xml:space="preserve"> z </w:t>
      </w:r>
      <w:proofErr w:type="spellStart"/>
      <w:r w:rsidRPr="00BA6CE4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Pr="00BA6CE4">
        <w:rPr>
          <w:rFonts w:ascii="Cambria" w:hAnsi="Cambria" w:cs="Arial"/>
          <w:bCs/>
          <w:sz w:val="21"/>
          <w:szCs w:val="21"/>
        </w:rPr>
        <w:t>. zm. - „PZP”) przedłożonym wraz z ofertą przez Wykonawcę, są aktualne w</w:t>
      </w:r>
      <w:r w:rsidR="002C476A">
        <w:rPr>
          <w:rFonts w:ascii="Cambria" w:hAnsi="Cambria" w:cs="Arial"/>
          <w:bCs/>
          <w:sz w:val="21"/>
          <w:szCs w:val="21"/>
        </w:rPr>
        <w:t xml:space="preserve"> zakresie podstaw wykluczenia z </w:t>
      </w:r>
      <w:r w:rsidRPr="00BA6CE4">
        <w:rPr>
          <w:rFonts w:ascii="Cambria" w:hAnsi="Cambria" w:cs="Arial"/>
          <w:bCs/>
          <w:sz w:val="21"/>
          <w:szCs w:val="21"/>
        </w:rPr>
        <w:t>postępowania określonych w:</w:t>
      </w:r>
    </w:p>
    <w:p w14:paraId="77592A7C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  <w:t>art. 108 ust. 1 pkt 3 PZP,</w:t>
      </w:r>
    </w:p>
    <w:p w14:paraId="32BFC185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</w:r>
      <w:r w:rsidRPr="00BA6CE4">
        <w:rPr>
          <w:rFonts w:ascii="Cambria" w:hAnsi="Cambria" w:cs="Arial"/>
          <w:sz w:val="21"/>
          <w:szCs w:val="21"/>
        </w:rPr>
        <w:t xml:space="preserve">art. 108 ust. 1 pkt 4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orzeczenia zakazu ubiegania się o zamówienie publiczne tytułem środka zapobiegawczego, </w:t>
      </w:r>
    </w:p>
    <w:p w14:paraId="016FE981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art. 108 ust. 1 pkt 5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zawarcia z innymi wykonawcami porozumienia mającego na celu zakłócenie konkurencji, </w:t>
      </w:r>
    </w:p>
    <w:p w14:paraId="3D5DB9B4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108 ust. 1 pkt 6 PZP,</w:t>
      </w:r>
    </w:p>
    <w:p w14:paraId="4FA9FEF0" w14:textId="7D9AA3B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109 ust. 1 pkt 1 PZP odnośnie naruszenia obowiązków dotyczących płatności podatków i opłat lokalnych, o których mowa w ustawie z dnia 12</w:t>
      </w:r>
      <w:r w:rsidR="002C476A">
        <w:rPr>
          <w:rFonts w:ascii="Cambria" w:hAnsi="Cambria" w:cs="Arial"/>
          <w:sz w:val="21"/>
          <w:szCs w:val="21"/>
        </w:rPr>
        <w:t xml:space="preserve"> stycznia 1991 r. o podatkach i </w:t>
      </w:r>
      <w:r w:rsidRPr="00BA6CE4">
        <w:rPr>
          <w:rFonts w:ascii="Cambria" w:hAnsi="Cambria" w:cs="Arial"/>
          <w:sz w:val="21"/>
          <w:szCs w:val="21"/>
        </w:rPr>
        <w:t xml:space="preserve">opłatach lokalnych (tekst jedn. Dz. U. z 2019 r. poz. 1170 z </w:t>
      </w:r>
      <w:proofErr w:type="spellStart"/>
      <w:r w:rsidRPr="00BA6CE4">
        <w:rPr>
          <w:rFonts w:ascii="Cambria" w:hAnsi="Cambria" w:cs="Arial"/>
          <w:sz w:val="21"/>
          <w:szCs w:val="21"/>
        </w:rPr>
        <w:t>późn</w:t>
      </w:r>
      <w:proofErr w:type="spellEnd"/>
      <w:r w:rsidRPr="00BA6CE4">
        <w:rPr>
          <w:rFonts w:ascii="Cambria" w:hAnsi="Cambria" w:cs="Arial"/>
          <w:sz w:val="21"/>
          <w:szCs w:val="21"/>
        </w:rPr>
        <w:t>. zm.),</w:t>
      </w:r>
    </w:p>
    <w:p w14:paraId="47A62C9B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 art. 109 ust. 1 pkt </w:t>
      </w:r>
      <w:r w:rsidR="00594DF6" w:rsidRPr="00BA6CE4">
        <w:rPr>
          <w:rFonts w:ascii="Cambria" w:hAnsi="Cambria" w:cs="Arial"/>
          <w:sz w:val="21"/>
          <w:szCs w:val="21"/>
        </w:rPr>
        <w:t>8 i 10</w:t>
      </w:r>
      <w:r w:rsidR="003E5C2B" w:rsidRPr="00BA6CE4">
        <w:rPr>
          <w:rFonts w:ascii="Cambria" w:hAnsi="Cambria" w:cs="Arial"/>
          <w:sz w:val="21"/>
          <w:szCs w:val="21"/>
        </w:rPr>
        <w:t xml:space="preserve"> PZP.</w:t>
      </w:r>
    </w:p>
    <w:p w14:paraId="4D0A13F8" w14:textId="77777777" w:rsidR="00D55D6D" w:rsidRPr="00D019A3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16ACECE2" w14:textId="77777777" w:rsidR="00D55D6D" w:rsidRPr="008351F0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03086123" w14:textId="77777777" w:rsidR="00D55D6D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____________2021 r.</w:t>
      </w:r>
    </w:p>
    <w:p w14:paraId="738336AE" w14:textId="77777777" w:rsidR="00D55D6D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0BD5AF8C" w14:textId="77777777" w:rsidR="00D55D6D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FBC3B7E" w14:textId="77777777" w:rsidR="00D55D6D" w:rsidRPr="008351F0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13431C01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lastRenderedPageBreak/>
        <w:t>* - niepotrzebne skreślić</w:t>
      </w:r>
    </w:p>
    <w:p w14:paraId="109613EE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68874276" w14:textId="77777777" w:rsidR="00D55D6D" w:rsidRDefault="00D55D6D" w:rsidP="00812D6C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1" w:name="_Hlk77598445"/>
    </w:p>
    <w:bookmarkEnd w:id="1"/>
    <w:p w14:paraId="07B2421A" w14:textId="60628DF1" w:rsidR="006E3EDA" w:rsidRPr="001D7A0F" w:rsidRDefault="006E3EDA" w:rsidP="006E3EDA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W przypadku, gdy dokument dotyczy wykonawcy, to </w:t>
      </w:r>
      <w:r w:rsidRPr="001D7A0F">
        <w:rPr>
          <w:rFonts w:ascii="Cambria" w:hAnsi="Cambria" w:cs="Arial"/>
          <w:bCs/>
          <w:i/>
          <w:sz w:val="22"/>
          <w:szCs w:val="22"/>
        </w:rPr>
        <w:t>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bookmarkStart w:id="2" w:name="_Hlk77608743"/>
      <w:r w:rsidRPr="001D7A0F">
        <w:rPr>
          <w:rFonts w:ascii="Cambria" w:hAnsi="Cambria" w:cs="Arial"/>
          <w:bCs/>
          <w:i/>
          <w:sz w:val="22"/>
          <w:szCs w:val="22"/>
        </w:rPr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66ECF">
        <w:rPr>
          <w:rFonts w:ascii="Cambria" w:hAnsi="Cambria" w:cs="Arial"/>
          <w:bCs/>
          <w:i/>
          <w:sz w:val="22"/>
          <w:szCs w:val="22"/>
        </w:rPr>
        <w:t xml:space="preserve">lub 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 w:rsidRPr="00166ECF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2C476A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1D7A0F">
        <w:rPr>
          <w:rFonts w:ascii="Cambria" w:hAnsi="Cambria" w:cs="Arial"/>
          <w:bCs/>
          <w:i/>
          <w:sz w:val="22"/>
          <w:szCs w:val="22"/>
        </w:rPr>
        <w:t>opatrzony 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 wykonawcy,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potwierdzające zgodność odwzorowania cyfrowego z dokumentem w postaci papierowej; cyfrowe odwzorowanie dokumentu (elektroniczna kopia dokumentu, który został sporządzony w postaci papierowej i opatrzony 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 wykonawcy</w:t>
      </w:r>
      <w:r w:rsidRPr="001D7A0F">
        <w:rPr>
          <w:rFonts w:ascii="Cambria" w:hAnsi="Cambria" w:cs="Arial"/>
          <w:bCs/>
          <w:i/>
          <w:sz w:val="22"/>
          <w:szCs w:val="22"/>
        </w:rPr>
        <w:t>) jest opatrywane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kwalifikowanym podpisem elektronicznym</w:t>
      </w:r>
      <w:r>
        <w:rPr>
          <w:rFonts w:ascii="Cambria" w:hAnsi="Cambria" w:cs="Arial"/>
          <w:bCs/>
          <w:i/>
          <w:sz w:val="22"/>
          <w:szCs w:val="22"/>
        </w:rPr>
        <w:t>,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213293">
        <w:rPr>
          <w:rFonts w:ascii="Cambria" w:hAnsi="Cambria" w:cs="Arial"/>
          <w:bCs/>
          <w:i/>
          <w:sz w:val="22"/>
          <w:szCs w:val="22"/>
        </w:rPr>
        <w:t xml:space="preserve">podpisem zaufanym lub podpisem osobistym </w:t>
      </w:r>
      <w:r w:rsidRPr="001D7A0F">
        <w:rPr>
          <w:rFonts w:ascii="Cambria" w:hAnsi="Cambria" w:cs="Arial"/>
          <w:bCs/>
          <w:i/>
          <w:sz w:val="22"/>
          <w:szCs w:val="22"/>
        </w:rPr>
        <w:t>lub przez notariusza</w:t>
      </w:r>
      <w:bookmarkEnd w:id="2"/>
      <w:r w:rsidRPr="001D7A0F">
        <w:rPr>
          <w:rFonts w:ascii="Cambria" w:hAnsi="Cambria" w:cs="Arial"/>
          <w:bCs/>
          <w:i/>
          <w:sz w:val="22"/>
          <w:szCs w:val="22"/>
        </w:rPr>
        <w:t xml:space="preserve">. </w:t>
      </w:r>
    </w:p>
    <w:p w14:paraId="5C9E9C23" w14:textId="77777777" w:rsidR="006E3EDA" w:rsidRDefault="006E3EDA" w:rsidP="006E3EDA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4BD8C980" w14:textId="77777777" w:rsidR="006E3EDA" w:rsidRPr="0008111C" w:rsidRDefault="006E3EDA" w:rsidP="006E3EDA">
      <w:pPr>
        <w:spacing w:before="120" w:after="120"/>
        <w:rPr>
          <w:rFonts w:ascii="Cambria" w:hAnsi="Cambria" w:cs="Arial"/>
          <w:bCs/>
          <w:i/>
          <w:sz w:val="21"/>
          <w:szCs w:val="21"/>
        </w:rPr>
      </w:pPr>
    </w:p>
    <w:p w14:paraId="56B704B9" w14:textId="63BE55DA" w:rsidR="006E3EDA" w:rsidRPr="0008111C" w:rsidRDefault="006E3EDA" w:rsidP="006E3EDA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08111C">
        <w:rPr>
          <w:rFonts w:ascii="Cambria" w:hAnsi="Cambria" w:cs="Arial"/>
          <w:bCs/>
          <w:i/>
          <w:sz w:val="21"/>
          <w:szCs w:val="21"/>
        </w:rPr>
        <w:t xml:space="preserve">W przypadku, gdy dokument dotyczy </w:t>
      </w:r>
      <w:r>
        <w:rPr>
          <w:rFonts w:ascii="Cambria" w:hAnsi="Cambria" w:cs="Arial"/>
          <w:bCs/>
          <w:i/>
          <w:sz w:val="21"/>
          <w:szCs w:val="21"/>
        </w:rPr>
        <w:t>podmiotu udostępniającego zasoby</w:t>
      </w:r>
      <w:r w:rsidRPr="0008111C">
        <w:rPr>
          <w:rFonts w:ascii="Cambria" w:hAnsi="Cambria" w:cs="Arial"/>
          <w:bCs/>
          <w:i/>
          <w:sz w:val="21"/>
          <w:szCs w:val="21"/>
        </w:rPr>
        <w:t>, to może być przekazany:</w:t>
      </w:r>
      <w:r w:rsidRPr="0008111C">
        <w:rPr>
          <w:rFonts w:ascii="Cambria" w:hAnsi="Cambria" w:cs="Arial"/>
          <w:bCs/>
          <w:i/>
          <w:sz w:val="21"/>
          <w:szCs w:val="21"/>
        </w:rPr>
        <w:br/>
      </w:r>
      <w:r w:rsidRPr="0008111C">
        <w:rPr>
          <w:rFonts w:ascii="Cambria" w:hAnsi="Cambria" w:cs="Arial"/>
          <w:bCs/>
          <w:i/>
          <w:sz w:val="21"/>
          <w:szCs w:val="21"/>
        </w:rPr>
        <w:br/>
        <w:t xml:space="preserve">(1) w postaci elektronicznej opatrzonej kwalifikowanym podpisem elektronicznym przez </w:t>
      </w:r>
      <w:r>
        <w:rPr>
          <w:rFonts w:ascii="Cambria" w:hAnsi="Cambria" w:cs="Arial"/>
          <w:bCs/>
          <w:i/>
          <w:sz w:val="21"/>
          <w:szCs w:val="21"/>
        </w:rPr>
        <w:t>podmiot udostępniający zasoby</w:t>
      </w:r>
      <w:r w:rsidRPr="009D60EA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9D60EA">
        <w:rPr>
          <w:rFonts w:ascii="Cambria" w:hAnsi="Cambria" w:cs="Arial"/>
          <w:bCs/>
          <w:i/>
          <w:sz w:val="21"/>
          <w:szCs w:val="21"/>
        </w:rPr>
        <w:t xml:space="preserve">lub w postaci elektronicznej opatrzonej przez </w:t>
      </w:r>
      <w:r w:rsidRPr="00E64001">
        <w:rPr>
          <w:rFonts w:ascii="Cambria" w:hAnsi="Cambria" w:cs="Arial"/>
          <w:bCs/>
          <w:i/>
          <w:sz w:val="21"/>
          <w:szCs w:val="21"/>
        </w:rPr>
        <w:t xml:space="preserve">podmiot udostępniający zasoby </w:t>
      </w:r>
      <w:r w:rsidRPr="009D60EA">
        <w:rPr>
          <w:rFonts w:ascii="Cambria" w:hAnsi="Cambria" w:cs="Arial"/>
          <w:bCs/>
          <w:i/>
          <w:sz w:val="21"/>
          <w:szCs w:val="21"/>
        </w:rPr>
        <w:t>podpisem zaufanym lub podpisem osobistym</w:t>
      </w:r>
      <w:r w:rsidRPr="0008111C">
        <w:rPr>
          <w:rFonts w:ascii="Cambria" w:hAnsi="Cambria" w:cs="Arial"/>
          <w:bCs/>
          <w:i/>
          <w:sz w:val="21"/>
          <w:szCs w:val="21"/>
        </w:rPr>
        <w:t xml:space="preserve"> </w:t>
      </w:r>
      <w:r>
        <w:rPr>
          <w:rFonts w:ascii="Cambria" w:hAnsi="Cambria" w:cs="Arial"/>
          <w:bCs/>
          <w:i/>
          <w:sz w:val="21"/>
          <w:szCs w:val="21"/>
        </w:rPr>
        <w:tab/>
      </w:r>
      <w:r w:rsidRPr="0008111C">
        <w:rPr>
          <w:rFonts w:ascii="Cambria" w:hAnsi="Cambria" w:cs="Arial"/>
          <w:bCs/>
          <w:i/>
          <w:sz w:val="21"/>
          <w:szCs w:val="21"/>
        </w:rPr>
        <w:br/>
      </w:r>
      <w:r w:rsidRPr="0008111C">
        <w:rPr>
          <w:rFonts w:ascii="Cambria" w:hAnsi="Cambria" w:cs="Arial"/>
          <w:bCs/>
          <w:i/>
          <w:sz w:val="21"/>
          <w:szCs w:val="21"/>
        </w:rPr>
        <w:br/>
        <w:t xml:space="preserve">lub </w:t>
      </w:r>
      <w:r w:rsidRPr="0008111C">
        <w:rPr>
          <w:rFonts w:ascii="Cambria" w:hAnsi="Cambria" w:cs="Arial"/>
          <w:bCs/>
          <w:i/>
          <w:sz w:val="21"/>
          <w:szCs w:val="21"/>
        </w:rPr>
        <w:tab/>
      </w:r>
      <w:r w:rsidRPr="0008111C">
        <w:rPr>
          <w:rFonts w:ascii="Cambria" w:hAnsi="Cambria" w:cs="Arial"/>
          <w:bCs/>
          <w:i/>
          <w:sz w:val="21"/>
          <w:szCs w:val="21"/>
        </w:rPr>
        <w:br/>
      </w:r>
      <w:r w:rsidRPr="0008111C">
        <w:rPr>
          <w:rFonts w:ascii="Cambria" w:hAnsi="Cambria" w:cs="Arial"/>
          <w:bCs/>
          <w:i/>
          <w:sz w:val="21"/>
          <w:szCs w:val="21"/>
        </w:rPr>
        <w:br/>
        <w:t>(2) jako cyfrowe odwzorowanie dokumentu, który został spo</w:t>
      </w:r>
      <w:r w:rsidR="002C476A">
        <w:rPr>
          <w:rFonts w:ascii="Cambria" w:hAnsi="Cambria" w:cs="Arial"/>
          <w:bCs/>
          <w:i/>
          <w:sz w:val="21"/>
          <w:szCs w:val="21"/>
        </w:rPr>
        <w:t>rządzony w postaci papierowej i </w:t>
      </w:r>
      <w:r w:rsidRPr="0008111C">
        <w:rPr>
          <w:rFonts w:ascii="Cambria" w:hAnsi="Cambria" w:cs="Arial"/>
          <w:bCs/>
          <w:i/>
          <w:sz w:val="21"/>
          <w:szCs w:val="21"/>
        </w:rPr>
        <w:t>opatrzony własnoręcznym podpisem</w:t>
      </w:r>
      <w:r>
        <w:rPr>
          <w:rFonts w:ascii="Cambria" w:hAnsi="Cambria" w:cs="Arial"/>
          <w:bCs/>
          <w:i/>
          <w:sz w:val="21"/>
          <w:szCs w:val="21"/>
        </w:rPr>
        <w:t xml:space="preserve"> podmiotu udostępniającego zasoby</w:t>
      </w:r>
      <w:r w:rsidRPr="0008111C">
        <w:rPr>
          <w:rFonts w:ascii="Cambria" w:hAnsi="Cambria" w:cs="Arial"/>
          <w:bCs/>
          <w:i/>
          <w:sz w:val="21"/>
          <w:szCs w:val="21"/>
        </w:rPr>
        <w:t>, potwierdzające zgodność odwzorowania cyfrowego z dokumentem w postaci papierowej; cyfrowe odwzorowanie dokumentu (elektroniczna kopia dokumentu, który został sporządzony w postaci papierowej i opatrzony własnoręcznym podpisem</w:t>
      </w:r>
      <w:r>
        <w:rPr>
          <w:rFonts w:ascii="Cambria" w:hAnsi="Cambria" w:cs="Arial"/>
          <w:bCs/>
          <w:i/>
          <w:sz w:val="21"/>
          <w:szCs w:val="21"/>
        </w:rPr>
        <w:t xml:space="preserve"> podmiotu udostępniającego zasoby</w:t>
      </w:r>
      <w:r w:rsidRPr="0008111C">
        <w:rPr>
          <w:rFonts w:ascii="Cambria" w:hAnsi="Cambria" w:cs="Arial"/>
          <w:bCs/>
          <w:i/>
          <w:sz w:val="21"/>
          <w:szCs w:val="21"/>
        </w:rPr>
        <w:t xml:space="preserve">) jest opatrywane przez </w:t>
      </w:r>
      <w:r>
        <w:rPr>
          <w:rFonts w:ascii="Cambria" w:hAnsi="Cambria" w:cs="Arial"/>
          <w:bCs/>
          <w:i/>
          <w:sz w:val="21"/>
          <w:szCs w:val="21"/>
        </w:rPr>
        <w:t>podmiot udostępniający</w:t>
      </w:r>
      <w:r w:rsidRPr="0008111C">
        <w:rPr>
          <w:rFonts w:ascii="Cambria" w:hAnsi="Cambria" w:cs="Arial"/>
          <w:bCs/>
          <w:i/>
          <w:sz w:val="21"/>
          <w:szCs w:val="21"/>
        </w:rPr>
        <w:t xml:space="preserve"> </w:t>
      </w:r>
      <w:r>
        <w:rPr>
          <w:rFonts w:ascii="Cambria" w:hAnsi="Cambria" w:cs="Arial"/>
          <w:bCs/>
          <w:i/>
          <w:sz w:val="21"/>
          <w:szCs w:val="21"/>
        </w:rPr>
        <w:t xml:space="preserve">zasoby </w:t>
      </w:r>
      <w:r w:rsidRPr="0008111C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r>
        <w:rPr>
          <w:rFonts w:ascii="Cambria" w:hAnsi="Cambria" w:cs="Arial"/>
          <w:bCs/>
          <w:i/>
          <w:sz w:val="21"/>
          <w:szCs w:val="21"/>
        </w:rPr>
        <w:t>,</w:t>
      </w:r>
      <w:r w:rsidRPr="005D5E40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5D5E40">
        <w:rPr>
          <w:rFonts w:ascii="Cambria" w:hAnsi="Cambria" w:cs="Arial"/>
          <w:bCs/>
          <w:i/>
          <w:sz w:val="21"/>
          <w:szCs w:val="21"/>
        </w:rPr>
        <w:t>podpisem zaufanym lub podpisem osobistym</w:t>
      </w:r>
      <w:r w:rsidRPr="0008111C">
        <w:rPr>
          <w:rFonts w:ascii="Cambria" w:hAnsi="Cambria" w:cs="Arial"/>
          <w:bCs/>
          <w:i/>
          <w:sz w:val="21"/>
          <w:szCs w:val="21"/>
        </w:rPr>
        <w:t xml:space="preserve"> lub przez notariusza. </w:t>
      </w:r>
    </w:p>
    <w:p w14:paraId="7C0EFE95" w14:textId="77777777" w:rsidR="00EF22F5" w:rsidRPr="00BA6CE4" w:rsidRDefault="00EF22F5" w:rsidP="00D42A80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sectPr w:rsidR="00EF22F5" w:rsidRPr="00BA6C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499AA1" w16cid:durableId="23E249D3"/>
  <w16cid:commentId w16cid:paraId="30BE001C" w16cid:durableId="24806A3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EEC3A" w14:textId="77777777" w:rsidR="0082713D" w:rsidRDefault="0082713D">
      <w:r>
        <w:separator/>
      </w:r>
    </w:p>
  </w:endnote>
  <w:endnote w:type="continuationSeparator" w:id="0">
    <w:p w14:paraId="0F8C5BEE" w14:textId="77777777" w:rsidR="0082713D" w:rsidRDefault="00827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AC80C5" w14:textId="77777777" w:rsidR="0076777B" w:rsidRDefault="007677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E2938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6300B6E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93C8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C335CBE" w14:textId="77777777" w:rsidR="0076777B" w:rsidRDefault="0076777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43253" w14:textId="77777777" w:rsidR="0076777B" w:rsidRDefault="007677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E3CF20" w14:textId="77777777" w:rsidR="0082713D" w:rsidRDefault="0082713D">
      <w:r>
        <w:separator/>
      </w:r>
    </w:p>
  </w:footnote>
  <w:footnote w:type="continuationSeparator" w:id="0">
    <w:p w14:paraId="0312C8CF" w14:textId="77777777" w:rsidR="0082713D" w:rsidRDefault="008271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2FB30" w14:textId="77777777" w:rsidR="0076777B" w:rsidRDefault="007677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978FB" w14:textId="77777777" w:rsidR="0076777B" w:rsidRDefault="0076777B">
    <w:pPr>
      <w:pStyle w:val="Nagwek"/>
    </w:pPr>
    <w:r>
      <w:t xml:space="preserve"> </w:t>
    </w:r>
  </w:p>
  <w:p w14:paraId="62630D86" w14:textId="77777777" w:rsidR="0076777B" w:rsidRDefault="0076777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8533D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4EF"/>
    <w:rsid w:val="001663C1"/>
    <w:rsid w:val="00166D5C"/>
    <w:rsid w:val="00166EC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293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2AC3"/>
    <w:rsid w:val="00293F25"/>
    <w:rsid w:val="00294A40"/>
    <w:rsid w:val="00295922"/>
    <w:rsid w:val="00295D98"/>
    <w:rsid w:val="00296CF8"/>
    <w:rsid w:val="0029771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476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0657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4D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29F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06A7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359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4DF6"/>
    <w:rsid w:val="00595188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E4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BF0"/>
    <w:rsid w:val="006057A3"/>
    <w:rsid w:val="00605918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06F"/>
    <w:rsid w:val="00621BF3"/>
    <w:rsid w:val="00625EC0"/>
    <w:rsid w:val="00627EA4"/>
    <w:rsid w:val="0063078D"/>
    <w:rsid w:val="00633D2F"/>
    <w:rsid w:val="0063483B"/>
    <w:rsid w:val="00636FA9"/>
    <w:rsid w:val="00643BA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16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B5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EDA"/>
    <w:rsid w:val="006E4C7F"/>
    <w:rsid w:val="006E4CA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77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6C"/>
    <w:rsid w:val="00812D81"/>
    <w:rsid w:val="008131BD"/>
    <w:rsid w:val="00815A95"/>
    <w:rsid w:val="00815C51"/>
    <w:rsid w:val="00815EE0"/>
    <w:rsid w:val="00817716"/>
    <w:rsid w:val="0082001F"/>
    <w:rsid w:val="008208F5"/>
    <w:rsid w:val="00821399"/>
    <w:rsid w:val="00824406"/>
    <w:rsid w:val="0082713D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390"/>
    <w:rsid w:val="00852D07"/>
    <w:rsid w:val="008556B5"/>
    <w:rsid w:val="00855995"/>
    <w:rsid w:val="00861F6C"/>
    <w:rsid w:val="008629FF"/>
    <w:rsid w:val="00865AFD"/>
    <w:rsid w:val="0086600C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29D"/>
    <w:rsid w:val="00991790"/>
    <w:rsid w:val="00993368"/>
    <w:rsid w:val="0099465E"/>
    <w:rsid w:val="00994D74"/>
    <w:rsid w:val="00995AD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42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3ABD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A0A"/>
    <w:rsid w:val="00AA3E41"/>
    <w:rsid w:val="00AB05FA"/>
    <w:rsid w:val="00AB0C55"/>
    <w:rsid w:val="00AB2FF7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3C8E"/>
    <w:rsid w:val="00B94484"/>
    <w:rsid w:val="00B957BE"/>
    <w:rsid w:val="00BA0D37"/>
    <w:rsid w:val="00BA10AC"/>
    <w:rsid w:val="00BA1C8E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CD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80"/>
    <w:rsid w:val="00D441A2"/>
    <w:rsid w:val="00D451E0"/>
    <w:rsid w:val="00D45980"/>
    <w:rsid w:val="00D47A42"/>
    <w:rsid w:val="00D55D27"/>
    <w:rsid w:val="00D55D6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9243B"/>
    <w:rsid w:val="00D92B14"/>
    <w:rsid w:val="00D96055"/>
    <w:rsid w:val="00D96757"/>
    <w:rsid w:val="00DA184F"/>
    <w:rsid w:val="00DA2974"/>
    <w:rsid w:val="00DA2BAB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E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6ABD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2FF6AE"/>
  <w15:chartTrackingRefBased/>
  <w15:docId w15:val="{E1BEC4C5-5E20-453A-8422-9E5C49B8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7F178-579C-461F-A3D6-CBAB3BCBC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6</cp:revision>
  <cp:lastPrinted>2017-05-23T10:32:00Z</cp:lastPrinted>
  <dcterms:created xsi:type="dcterms:W3CDTF">2021-08-31T07:46:00Z</dcterms:created>
  <dcterms:modified xsi:type="dcterms:W3CDTF">2021-11-03T13:20:00Z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