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152F7AE2"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989F93B"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 xml:space="preserve">atel je povinen oznámit konání </w:t>
      </w:r>
      <w:r>
        <w:rPr>
          <w:rFonts w:ascii="Arial" w:hAnsi="Arial"/>
          <w:snapToGrid w:val="0"/>
          <w:lang w:eastAsia="cs-CZ"/>
        </w:rPr>
        <w:lastRenderedPageBreak/>
        <w:t>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zjišťovat a kontrolovat jejich </w:t>
      </w:r>
      <w:r w:rsidRPr="00C15C32">
        <w:rPr>
          <w:rFonts w:ascii="Arial" w:hAnsi="Arial"/>
          <w:snapToGrid w:val="0"/>
          <w:lang w:eastAsia="cs-CZ"/>
        </w:rPr>
        <w:lastRenderedPageBreak/>
        <w:t>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w:t>
      </w:r>
      <w:r w:rsidRPr="00C15C32">
        <w:rPr>
          <w:rFonts w:ascii="Arial" w:hAnsi="Arial" w:cs="Arial"/>
          <w:lang w:eastAsia="cs-CZ"/>
        </w:rPr>
        <w:lastRenderedPageBreak/>
        <w:t xml:space="preserve">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předepsaných měření (např., radon, CO apod.);</w:t>
      </w:r>
    </w:p>
    <w:p w14:paraId="66F06A9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30350CC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7E37E86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deník (případně deníky) a deník(y) víceprací</w:t>
      </w:r>
    </w:p>
    <w:p w14:paraId="52D911E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6C904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771B2D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8A4375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 xml:space="preserve">bjednatel oprávněn pověřit odstraněním vady jinou odbornou </w:t>
      </w:r>
      <w:r w:rsidRPr="00A83792">
        <w:rPr>
          <w:rFonts w:ascii="Arial" w:hAnsi="Arial"/>
          <w:snapToGrid w:val="0"/>
          <w:lang w:eastAsia="cs-CZ"/>
        </w:rPr>
        <w:lastRenderedPageBreak/>
        <w:t>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 xml:space="preserve">hotovitel </w:t>
      </w:r>
      <w:r w:rsidRPr="00A83792">
        <w:rPr>
          <w:rFonts w:ascii="Arial" w:hAnsi="Arial"/>
          <w:snapToGrid w:val="0"/>
          <w:lang w:eastAsia="cs-CZ"/>
        </w:rPr>
        <w:lastRenderedPageBreak/>
        <w:t>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lastRenderedPageBreak/>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lastRenderedPageBreak/>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lastRenderedPageBreak/>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413C5" w14:textId="77777777" w:rsidR="00A53161" w:rsidRDefault="00A53161" w:rsidP="00B535EB">
      <w:r>
        <w:separator/>
      </w:r>
    </w:p>
  </w:endnote>
  <w:endnote w:type="continuationSeparator" w:id="0">
    <w:p w14:paraId="1532273F" w14:textId="77777777" w:rsidR="00A53161" w:rsidRDefault="00A53161"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1FDD9" w14:textId="77777777" w:rsidR="00A53161" w:rsidRDefault="00A53161" w:rsidP="00B535EB">
      <w:r>
        <w:separator/>
      </w:r>
    </w:p>
  </w:footnote>
  <w:footnote w:type="continuationSeparator" w:id="0">
    <w:p w14:paraId="6F28D513" w14:textId="77777777" w:rsidR="00A53161" w:rsidRDefault="00A53161"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979191833">
    <w:abstractNumId w:val="0"/>
  </w:num>
  <w:num w:numId="2" w16cid:durableId="985209612">
    <w:abstractNumId w:val="5"/>
  </w:num>
  <w:num w:numId="3" w16cid:durableId="501630604">
    <w:abstractNumId w:val="11"/>
  </w:num>
  <w:num w:numId="4" w16cid:durableId="1487551329">
    <w:abstractNumId w:val="12"/>
  </w:num>
  <w:num w:numId="5" w16cid:durableId="1053698175">
    <w:abstractNumId w:val="9"/>
  </w:num>
  <w:num w:numId="6" w16cid:durableId="1945724156">
    <w:abstractNumId w:val="13"/>
  </w:num>
  <w:num w:numId="7" w16cid:durableId="1152521416">
    <w:abstractNumId w:val="10"/>
  </w:num>
  <w:num w:numId="8" w16cid:durableId="130027720">
    <w:abstractNumId w:val="8"/>
  </w:num>
  <w:num w:numId="9" w16cid:durableId="126072154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422830"/>
    <w:rsid w:val="004952A3"/>
    <w:rsid w:val="004B57A6"/>
    <w:rsid w:val="005135A7"/>
    <w:rsid w:val="00582D77"/>
    <w:rsid w:val="00596B78"/>
    <w:rsid w:val="0059702B"/>
    <w:rsid w:val="005D0F42"/>
    <w:rsid w:val="00610806"/>
    <w:rsid w:val="006C3DF9"/>
    <w:rsid w:val="006F2F6D"/>
    <w:rsid w:val="007A66A1"/>
    <w:rsid w:val="007B779A"/>
    <w:rsid w:val="007D7BC3"/>
    <w:rsid w:val="007F1BF6"/>
    <w:rsid w:val="00841986"/>
    <w:rsid w:val="008E6207"/>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794C"/>
    <w:rsid w:val="00C46492"/>
    <w:rsid w:val="00CF6A6B"/>
    <w:rsid w:val="00D13839"/>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2.xml><?xml version="1.0" encoding="utf-8"?>
<ds:datastoreItem xmlns:ds="http://schemas.openxmlformats.org/officeDocument/2006/customXml" ds:itemID="{74141B16-DAE6-4C22-92B4-F9E80CF37863}">
  <ds:schemaRefs>
    <ds:schemaRef ds:uri="http://schemas.microsoft.com/office/2006/metadata/properties"/>
    <ds:schemaRef ds:uri="http://schemas.openxmlformats.org/package/2006/metadata/core-properties"/>
    <ds:schemaRef ds:uri="http://purl.org/dc/elements/1.1/"/>
    <ds:schemaRef ds:uri="http://purl.org/dc/terms/"/>
    <ds:schemaRef ds:uri="http://www.w3.org/XML/1998/namespace"/>
    <ds:schemaRef ds:uri="http://purl.org/dc/dcmitype/"/>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EA8459-7F90-44D0-8339-F269E5992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12746</Words>
  <Characters>75208</Characters>
  <Application>Microsoft Office Word</Application>
  <DocSecurity>0</DocSecurity>
  <Lines>626</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Šestáková Miroslava, Ing.</cp:lastModifiedBy>
  <cp:revision>2</cp:revision>
  <cp:lastPrinted>2019-06-27T05:25:00Z</cp:lastPrinted>
  <dcterms:created xsi:type="dcterms:W3CDTF">2022-06-20T12:47:00Z</dcterms:created>
  <dcterms:modified xsi:type="dcterms:W3CDTF">2022-06-20T12:47:00Z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