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Pr="004D4E2F" w:rsidRDefault="00A41051" w:rsidP="00917EB3">
      <w:pPr>
        <w:pStyle w:val="NadpisoznaenedouasB"/>
        <w:rPr>
          <w:rFonts w:ascii="Nudista" w:hAnsi="Nudista"/>
          <w:noProof/>
        </w:rPr>
      </w:pPr>
    </w:p>
    <w:p w14:paraId="1E3307DF" w14:textId="77777777" w:rsidR="00A41051" w:rsidRPr="004D4E2F" w:rsidRDefault="00A41051" w:rsidP="00A41051">
      <w:pPr>
        <w:jc w:val="center"/>
        <w:rPr>
          <w:rFonts w:ascii="Nudista" w:hAnsi="Nudista"/>
          <w:noProof/>
        </w:rPr>
      </w:pPr>
    </w:p>
    <w:p w14:paraId="26C1A5E5" w14:textId="77777777" w:rsidR="00A41051" w:rsidRPr="004D4E2F"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4D4E2F" w:rsidRDefault="00A41051" w:rsidP="00A41051">
      <w:pPr>
        <w:widowControl w:val="0"/>
        <w:jc w:val="center"/>
        <w:rPr>
          <w:rFonts w:ascii="Nudista" w:eastAsia="Proba Pro" w:hAnsi="Nudista" w:cs="Proba Pro"/>
          <w:smallCaps/>
          <w:color w:val="008998"/>
          <w:sz w:val="40"/>
          <w:szCs w:val="40"/>
        </w:rPr>
      </w:pPr>
      <w:r w:rsidRPr="004D4E2F">
        <w:rPr>
          <w:rFonts w:ascii="Nudista" w:eastAsia="Proba Pro" w:hAnsi="Nudista" w:cs="Proba Pro"/>
          <w:smallCaps/>
          <w:color w:val="008998"/>
          <w:sz w:val="40"/>
          <w:szCs w:val="40"/>
        </w:rPr>
        <w:t>SÚŤAŽNÉ PODKLADY</w:t>
      </w:r>
    </w:p>
    <w:p w14:paraId="76130E43" w14:textId="77777777" w:rsidR="00A41051" w:rsidRPr="004D4E2F" w:rsidRDefault="00A41051" w:rsidP="00A41051">
      <w:pPr>
        <w:widowControl w:val="0"/>
        <w:jc w:val="center"/>
        <w:rPr>
          <w:rFonts w:ascii="Nudista" w:eastAsia="Proba Pro" w:hAnsi="Nudista" w:cs="Proba Pro"/>
          <w:smallCaps/>
          <w:sz w:val="24"/>
          <w:szCs w:val="24"/>
        </w:rPr>
      </w:pPr>
    </w:p>
    <w:p w14:paraId="54172962" w14:textId="77777777" w:rsidR="00A41051" w:rsidRPr="004D4E2F" w:rsidRDefault="00A41051" w:rsidP="00A41051">
      <w:pPr>
        <w:widowControl w:val="0"/>
        <w:jc w:val="center"/>
        <w:rPr>
          <w:rFonts w:ascii="Nudista" w:eastAsia="Proba Pro" w:hAnsi="Nudista" w:cs="Proba Pro"/>
          <w:smallCaps/>
          <w:sz w:val="24"/>
          <w:szCs w:val="24"/>
        </w:rPr>
      </w:pPr>
    </w:p>
    <w:p w14:paraId="179B76FC" w14:textId="77777777" w:rsidR="00A41051" w:rsidRPr="004D4E2F" w:rsidRDefault="00A41051" w:rsidP="00A41051">
      <w:pPr>
        <w:widowControl w:val="0"/>
        <w:jc w:val="center"/>
        <w:rPr>
          <w:rFonts w:ascii="Nudista" w:eastAsia="Proba Pro" w:hAnsi="Nudista" w:cs="Proba Pro"/>
          <w:smallCaps/>
          <w:sz w:val="24"/>
          <w:szCs w:val="24"/>
        </w:rPr>
      </w:pPr>
    </w:p>
    <w:p w14:paraId="423067FB"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VEREJNÁ SÚŤAŽ</w:t>
      </w:r>
    </w:p>
    <w:p w14:paraId="5611D822" w14:textId="77777777" w:rsidR="00A41051" w:rsidRPr="004D4E2F" w:rsidRDefault="00A41051" w:rsidP="00A41051">
      <w:pPr>
        <w:jc w:val="center"/>
        <w:rPr>
          <w:rFonts w:ascii="Nudista" w:eastAsia="Proba Pro" w:hAnsi="Nudista" w:cs="Proba Pro"/>
          <w:smallCaps/>
          <w:sz w:val="20"/>
          <w:szCs w:val="20"/>
        </w:rPr>
      </w:pPr>
    </w:p>
    <w:p w14:paraId="059D62ED" w14:textId="77777777" w:rsidR="00A41051" w:rsidRPr="004D4E2F" w:rsidRDefault="00A41051" w:rsidP="00A41051">
      <w:pPr>
        <w:jc w:val="center"/>
        <w:rPr>
          <w:rFonts w:ascii="Nudista" w:eastAsia="Proba Pro" w:hAnsi="Nudista" w:cs="Proba Pro"/>
          <w:smallCaps/>
        </w:rPr>
      </w:pPr>
    </w:p>
    <w:p w14:paraId="01E8D805"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realizovaná v</w:t>
      </w:r>
      <w:r w:rsidRPr="004D4E2F">
        <w:rPr>
          <w:rFonts w:ascii="Nudista" w:eastAsia="Arial" w:hAnsi="Nudista" w:cs="Calibri"/>
          <w:sz w:val="20"/>
          <w:szCs w:val="20"/>
        </w:rPr>
        <w:t> </w:t>
      </w:r>
      <w:r w:rsidRPr="004D4E2F">
        <w:rPr>
          <w:rFonts w:ascii="Nudista" w:eastAsia="Proba Pro" w:hAnsi="Nudista" w:cs="Proba Pro"/>
          <w:sz w:val="20"/>
          <w:szCs w:val="20"/>
        </w:rPr>
        <w:t xml:space="preserve">súlade so zákonom č. 343/2015 Z. z. o verejnom obstarávaní </w:t>
      </w:r>
      <w:r w:rsidRPr="004D4E2F">
        <w:rPr>
          <w:rFonts w:ascii="Nudista" w:eastAsia="Proba Pro" w:hAnsi="Nudista" w:cs="Proba Pro"/>
          <w:sz w:val="20"/>
          <w:szCs w:val="20"/>
        </w:rPr>
        <w:br/>
        <w:t>a o zmene a doplnení niektorých zákonov v platnom znení („</w:t>
      </w:r>
      <w:r w:rsidRPr="004D4E2F">
        <w:rPr>
          <w:rFonts w:ascii="Nudista" w:eastAsia="Proba Pro" w:hAnsi="Nudista" w:cs="Proba Pro"/>
          <w:b/>
          <w:sz w:val="20"/>
          <w:szCs w:val="20"/>
        </w:rPr>
        <w:t>ZVO</w:t>
      </w:r>
      <w:r w:rsidRPr="004D4E2F">
        <w:rPr>
          <w:rFonts w:ascii="Nudista" w:eastAsia="Proba Pro" w:hAnsi="Nudista" w:cs="Proba Pro"/>
          <w:sz w:val="20"/>
          <w:szCs w:val="20"/>
        </w:rPr>
        <w:t>“)</w:t>
      </w:r>
      <w:r w:rsidRPr="004D4E2F">
        <w:rPr>
          <w:rFonts w:ascii="Nudista" w:eastAsia="Proba Pro" w:hAnsi="Nudista" w:cs="Proba Pro"/>
          <w:sz w:val="20"/>
          <w:szCs w:val="20"/>
        </w:rPr>
        <w:br/>
        <w:t xml:space="preserve"> („</w:t>
      </w:r>
      <w:r w:rsidRPr="004D4E2F">
        <w:rPr>
          <w:rFonts w:ascii="Nudista" w:eastAsia="Proba Pro" w:hAnsi="Nudista" w:cs="Proba Pro"/>
          <w:b/>
          <w:sz w:val="20"/>
          <w:szCs w:val="20"/>
        </w:rPr>
        <w:t>verejná</w:t>
      </w:r>
      <w:r w:rsidRPr="004D4E2F">
        <w:rPr>
          <w:rFonts w:ascii="Nudista" w:eastAsia="Proba Pro" w:hAnsi="Nudista" w:cs="Proba Pro"/>
          <w:sz w:val="20"/>
          <w:szCs w:val="20"/>
        </w:rPr>
        <w:t xml:space="preserve"> </w:t>
      </w:r>
      <w:r w:rsidRPr="004D4E2F">
        <w:rPr>
          <w:rFonts w:ascii="Nudista" w:eastAsia="Proba Pro" w:hAnsi="Nudista" w:cs="Proba Pro"/>
          <w:b/>
          <w:sz w:val="20"/>
          <w:szCs w:val="20"/>
        </w:rPr>
        <w:t>súťaž</w:t>
      </w:r>
      <w:r w:rsidRPr="004D4E2F">
        <w:rPr>
          <w:rFonts w:ascii="Nudista" w:eastAsia="Proba Pro" w:hAnsi="Nudista" w:cs="Proba Pro"/>
          <w:sz w:val="20"/>
          <w:szCs w:val="20"/>
        </w:rPr>
        <w:t>“)</w:t>
      </w:r>
    </w:p>
    <w:p w14:paraId="5CB3FAF3" w14:textId="77777777" w:rsidR="00A41051" w:rsidRPr="004D4E2F" w:rsidRDefault="00A41051" w:rsidP="00A41051">
      <w:pPr>
        <w:jc w:val="center"/>
        <w:rPr>
          <w:rFonts w:ascii="Nudista" w:eastAsia="Proba Pro" w:hAnsi="Nudista" w:cs="Proba Pro"/>
        </w:rPr>
      </w:pPr>
    </w:p>
    <w:p w14:paraId="7FAF32E3" w14:textId="77777777" w:rsidR="00A41051" w:rsidRPr="004D4E2F" w:rsidRDefault="00A41051" w:rsidP="00A41051">
      <w:pPr>
        <w:jc w:val="center"/>
        <w:rPr>
          <w:rFonts w:ascii="Nudista" w:eastAsia="Proba Pro" w:hAnsi="Nudista" w:cs="Proba Pro"/>
        </w:rPr>
      </w:pPr>
    </w:p>
    <w:p w14:paraId="7F4033E9"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/stavebné práce/</w:t>
      </w:r>
    </w:p>
    <w:p w14:paraId="5D145ED0" w14:textId="77777777" w:rsidR="00A41051" w:rsidRPr="004D4E2F" w:rsidRDefault="00A41051" w:rsidP="00A41051">
      <w:pPr>
        <w:jc w:val="center"/>
        <w:rPr>
          <w:rFonts w:ascii="Nudista" w:eastAsia="Proba Pro" w:hAnsi="Nudista" w:cs="Proba Pro"/>
        </w:rPr>
      </w:pPr>
    </w:p>
    <w:p w14:paraId="7186446D" w14:textId="77777777" w:rsidR="00A41051" w:rsidRPr="004D4E2F" w:rsidRDefault="00A41051" w:rsidP="00A41051">
      <w:pPr>
        <w:jc w:val="center"/>
        <w:rPr>
          <w:rFonts w:ascii="Nudista" w:eastAsia="Proba Pro" w:hAnsi="Nudista" w:cs="Proba Pro"/>
        </w:rPr>
      </w:pPr>
    </w:p>
    <w:p w14:paraId="46FBF4E5" w14:textId="77777777" w:rsidR="00A41051" w:rsidRPr="004D4E2F" w:rsidRDefault="00A41051" w:rsidP="00A41051">
      <w:pPr>
        <w:jc w:val="center"/>
        <w:rPr>
          <w:rFonts w:ascii="Nudista" w:eastAsia="Proba Pro" w:hAnsi="Nudista" w:cs="Proba Pro"/>
        </w:rPr>
      </w:pPr>
    </w:p>
    <w:p w14:paraId="4AEED33A"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evidenčné číslo verejnej súťaže:</w:t>
      </w:r>
    </w:p>
    <w:p w14:paraId="388D2C08" w14:textId="38E56128" w:rsidR="00A41051" w:rsidRPr="004D4E2F" w:rsidRDefault="00802832" w:rsidP="00A41051">
      <w:pPr>
        <w:jc w:val="center"/>
        <w:rPr>
          <w:rFonts w:ascii="Nudista" w:eastAsia="Proba Pro" w:hAnsi="Nudista" w:cs="Proba Pro"/>
        </w:rPr>
      </w:pPr>
      <w:r w:rsidRPr="004D4E2F">
        <w:rPr>
          <w:rFonts w:ascii="Nudista" w:eastAsia="Proba Pro" w:hAnsi="Nudista" w:cs="Proba Pro"/>
          <w:color w:val="auto"/>
          <w:sz w:val="20"/>
          <w:szCs w:val="20"/>
        </w:rPr>
        <w:t>447912</w:t>
      </w:r>
    </w:p>
    <w:p w14:paraId="1ADF121D" w14:textId="77777777" w:rsidR="00A41051" w:rsidRPr="004D4E2F" w:rsidRDefault="00A41051" w:rsidP="00A41051">
      <w:pPr>
        <w:jc w:val="center"/>
        <w:rPr>
          <w:rFonts w:ascii="Nudista" w:eastAsia="Proba Pro" w:hAnsi="Nudista" w:cs="Proba Pro"/>
        </w:rPr>
      </w:pPr>
    </w:p>
    <w:p w14:paraId="7AC6A8E4"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PREDMET ZÁKAZKY</w:t>
      </w:r>
    </w:p>
    <w:p w14:paraId="324A222C" w14:textId="77777777" w:rsidR="00A41051" w:rsidRPr="004D4E2F" w:rsidRDefault="00A41051" w:rsidP="00A41051">
      <w:pPr>
        <w:jc w:val="center"/>
        <w:rPr>
          <w:rFonts w:ascii="Nudista" w:eastAsia="Proba Pro" w:hAnsi="Nudista" w:cs="Proba Pro"/>
          <w:smallCaps/>
        </w:rPr>
      </w:pPr>
    </w:p>
    <w:p w14:paraId="610DC8D3" w14:textId="77777777" w:rsidR="00A41051" w:rsidRPr="004D4E2F" w:rsidRDefault="00A41051" w:rsidP="00A41051">
      <w:pPr>
        <w:rPr>
          <w:rFonts w:ascii="Nudista" w:eastAsia="Proba Pro" w:hAnsi="Nudista" w:cs="Proba Pro"/>
        </w:rPr>
      </w:pPr>
    </w:p>
    <w:p w14:paraId="2F90D0EB" w14:textId="23AD7617" w:rsidR="00A41051" w:rsidRPr="004D4E2F" w:rsidRDefault="00C65635" w:rsidP="00A41051">
      <w:pPr>
        <w:jc w:val="center"/>
        <w:rPr>
          <w:rFonts w:ascii="Nudista" w:eastAsia="Proba Pro" w:hAnsi="Nudista" w:cs="Proba Pro"/>
        </w:rPr>
      </w:pPr>
      <w:r w:rsidRPr="004D4E2F">
        <w:rPr>
          <w:rFonts w:ascii="Nudista" w:hAnsi="Nudista" w:cs="Times New Roman"/>
          <w:b/>
          <w:bCs/>
          <w:sz w:val="28"/>
          <w:szCs w:val="40"/>
        </w:rPr>
        <w:t>Hrubý Šúr – kanalizácia a ČOV</w:t>
      </w:r>
    </w:p>
    <w:p w14:paraId="61AB869C" w14:textId="77777777" w:rsidR="00A41051" w:rsidRPr="004D4E2F" w:rsidRDefault="00A41051" w:rsidP="00A41051">
      <w:pPr>
        <w:jc w:val="center"/>
        <w:rPr>
          <w:rFonts w:ascii="Nudista" w:eastAsia="Proba Pro" w:hAnsi="Nudista" w:cs="Proba Pro"/>
        </w:rPr>
      </w:pPr>
    </w:p>
    <w:p w14:paraId="5955F833" w14:textId="77777777" w:rsidR="00A41051" w:rsidRPr="004D4E2F" w:rsidRDefault="00A41051" w:rsidP="00A41051">
      <w:pPr>
        <w:tabs>
          <w:tab w:val="left" w:pos="6425"/>
        </w:tabs>
        <w:rPr>
          <w:rFonts w:ascii="Nudista" w:hAnsi="Nudista"/>
          <w:sz w:val="20"/>
        </w:rPr>
      </w:pPr>
    </w:p>
    <w:p w14:paraId="521FB3D0" w14:textId="77777777" w:rsidR="00A41051" w:rsidRPr="004D4E2F" w:rsidRDefault="00A41051" w:rsidP="00A41051">
      <w:pPr>
        <w:jc w:val="center"/>
        <w:rPr>
          <w:rFonts w:ascii="Nudista" w:hAnsi="Nudista"/>
          <w:sz w:val="20"/>
        </w:rPr>
      </w:pP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094"/>
      </w:tblGrid>
      <w:tr w:rsidR="00C65635" w:rsidRPr="004D4E2F" w14:paraId="6F02974C" w14:textId="77777777" w:rsidTr="0050756C">
        <w:trPr>
          <w:trHeight w:val="1476"/>
        </w:trPr>
        <w:tc>
          <w:tcPr>
            <w:tcW w:w="4820" w:type="dxa"/>
            <w:tcBorders>
              <w:bottom w:val="single" w:sz="4" w:space="0" w:color="auto"/>
            </w:tcBorders>
            <w:vAlign w:val="center"/>
          </w:tcPr>
          <w:p w14:paraId="7AAF81CE" w14:textId="77777777" w:rsidR="00C65635" w:rsidRPr="004D4E2F" w:rsidRDefault="00C65635" w:rsidP="0050756C">
            <w:pPr>
              <w:widowControl w:val="0"/>
              <w:rPr>
                <w:rFonts w:ascii="Nudista" w:hAnsi="Nudista"/>
                <w:noProof/>
                <w:color w:val="000000"/>
                <w:sz w:val="20"/>
              </w:rPr>
            </w:pPr>
          </w:p>
          <w:p w14:paraId="3A13A8C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Osoba zodpovedná za vypracovanie súťažných podkladov:</w:t>
            </w:r>
          </w:p>
        </w:tc>
        <w:tc>
          <w:tcPr>
            <w:tcW w:w="4094" w:type="dxa"/>
            <w:tcBorders>
              <w:bottom w:val="single" w:sz="4" w:space="0" w:color="auto"/>
            </w:tcBorders>
          </w:tcPr>
          <w:p w14:paraId="1F3EDEB2" w14:textId="77777777" w:rsidR="00C65635" w:rsidRPr="004D4E2F" w:rsidRDefault="00C65635" w:rsidP="0050756C">
            <w:pPr>
              <w:widowControl w:val="0"/>
              <w:rPr>
                <w:rFonts w:ascii="Nudista" w:hAnsi="Nudista"/>
                <w:noProof/>
                <w:color w:val="000000"/>
                <w:sz w:val="20"/>
              </w:rPr>
            </w:pPr>
          </w:p>
          <w:p w14:paraId="49F20491" w14:textId="77777777" w:rsidR="00C65635" w:rsidRPr="004D4E2F" w:rsidRDefault="00C65635" w:rsidP="0050756C">
            <w:pPr>
              <w:widowControl w:val="0"/>
              <w:rPr>
                <w:rFonts w:ascii="Nudista" w:hAnsi="Nudista"/>
                <w:noProof/>
                <w:color w:val="000000"/>
                <w:sz w:val="20"/>
              </w:rPr>
            </w:pPr>
          </w:p>
          <w:p w14:paraId="64A60777" w14:textId="77777777" w:rsidR="00C65635" w:rsidRPr="004D4E2F" w:rsidRDefault="00C65635" w:rsidP="0050756C">
            <w:pPr>
              <w:widowControl w:val="0"/>
              <w:rPr>
                <w:rFonts w:ascii="Nudista" w:hAnsi="Nudista"/>
                <w:noProof/>
                <w:color w:val="000000"/>
                <w:sz w:val="20"/>
              </w:rPr>
            </w:pPr>
          </w:p>
          <w:p w14:paraId="5079436F"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JUDr. Gabriela Heribanová </w:t>
            </w:r>
          </w:p>
          <w:p w14:paraId="571CE60B" w14:textId="77777777" w:rsidR="00C65635" w:rsidRPr="004D4E2F" w:rsidRDefault="00C65635" w:rsidP="0050756C">
            <w:pPr>
              <w:widowControl w:val="0"/>
              <w:rPr>
                <w:rFonts w:ascii="Nudista" w:hAnsi="Nudista"/>
                <w:noProof/>
                <w:color w:val="000000"/>
                <w:sz w:val="20"/>
              </w:rPr>
            </w:pPr>
          </w:p>
          <w:p w14:paraId="0AB2235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tc>
      </w:tr>
      <w:tr w:rsidR="00C65635" w:rsidRPr="004D4E2F" w14:paraId="6D3DA7FC" w14:textId="77777777" w:rsidTr="0050756C">
        <w:trPr>
          <w:trHeight w:val="976"/>
        </w:trPr>
        <w:tc>
          <w:tcPr>
            <w:tcW w:w="4820" w:type="dxa"/>
            <w:tcBorders>
              <w:top w:val="single" w:sz="4" w:space="0" w:color="auto"/>
            </w:tcBorders>
            <w:vAlign w:val="center"/>
          </w:tcPr>
          <w:p w14:paraId="51731E84" w14:textId="77777777" w:rsidR="00C65635" w:rsidRPr="004D4E2F" w:rsidRDefault="00C65635" w:rsidP="0050756C">
            <w:pPr>
              <w:widowControl w:val="0"/>
              <w:rPr>
                <w:rFonts w:ascii="Nudista" w:hAnsi="Nudista"/>
                <w:noProof/>
                <w:color w:val="000000"/>
                <w:sz w:val="20"/>
              </w:rPr>
            </w:pPr>
          </w:p>
          <w:p w14:paraId="48669AF9"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rPr>
              <w:t>Súťažné podklady schválil</w:t>
            </w:r>
            <w:r w:rsidRPr="004D4E2F">
              <w:rPr>
                <w:rFonts w:ascii="Nudista" w:hAnsi="Nudista"/>
                <w:noProof/>
                <w:color w:val="000000"/>
                <w:sz w:val="20"/>
                <w:szCs w:val="20"/>
              </w:rPr>
              <w:t xml:space="preserve">:                                                                  </w:t>
            </w:r>
          </w:p>
          <w:p w14:paraId="23542750"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p w14:paraId="6E74EE45" w14:textId="77777777" w:rsidR="00C65635" w:rsidRPr="004D4E2F" w:rsidRDefault="00C65635" w:rsidP="0050756C">
            <w:pPr>
              <w:widowControl w:val="0"/>
              <w:rPr>
                <w:rFonts w:ascii="Nudista" w:hAnsi="Nudista"/>
                <w:noProof/>
                <w:color w:val="000000"/>
                <w:sz w:val="20"/>
              </w:rPr>
            </w:pPr>
          </w:p>
        </w:tc>
        <w:tc>
          <w:tcPr>
            <w:tcW w:w="4094" w:type="dxa"/>
            <w:tcBorders>
              <w:top w:val="single" w:sz="4" w:space="0" w:color="auto"/>
            </w:tcBorders>
          </w:tcPr>
          <w:p w14:paraId="16E5AE7A" w14:textId="77777777" w:rsidR="00C65635" w:rsidRPr="004D4E2F" w:rsidRDefault="00C65635" w:rsidP="0050756C">
            <w:pPr>
              <w:widowControl w:val="0"/>
              <w:rPr>
                <w:rFonts w:ascii="Nudista" w:hAnsi="Nudista"/>
                <w:noProof/>
                <w:color w:val="000000"/>
                <w:sz w:val="20"/>
              </w:rPr>
            </w:pPr>
          </w:p>
          <w:p w14:paraId="046336E5"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szCs w:val="20"/>
              </w:rPr>
              <w:t xml:space="preserve">          Ing. Adrián Takács, starosta</w:t>
            </w:r>
          </w:p>
        </w:tc>
      </w:tr>
    </w:tbl>
    <w:p w14:paraId="082FBA52" w14:textId="2E62E17B" w:rsidR="00A41051" w:rsidRPr="004D4E2F" w:rsidRDefault="00A41051" w:rsidP="00A41051">
      <w:pPr>
        <w:jc w:val="center"/>
        <w:rPr>
          <w:rFonts w:ascii="Nudista" w:hAnsi="Nudista"/>
          <w:sz w:val="20"/>
        </w:rPr>
      </w:pPr>
    </w:p>
    <w:p w14:paraId="2270FA5C" w14:textId="46613401" w:rsidR="00C65635" w:rsidRPr="004D4E2F" w:rsidRDefault="00C65635" w:rsidP="00A41051">
      <w:pPr>
        <w:jc w:val="center"/>
        <w:rPr>
          <w:rFonts w:ascii="Nudista" w:hAnsi="Nudista"/>
          <w:sz w:val="20"/>
        </w:rPr>
      </w:pPr>
    </w:p>
    <w:p w14:paraId="1A14D751" w14:textId="40D9DEC9" w:rsidR="00C65635" w:rsidRPr="004D4E2F" w:rsidRDefault="00C65635" w:rsidP="00A41051">
      <w:pPr>
        <w:jc w:val="center"/>
        <w:rPr>
          <w:rFonts w:ascii="Nudista" w:hAnsi="Nudista"/>
          <w:sz w:val="20"/>
        </w:rPr>
      </w:pPr>
    </w:p>
    <w:p w14:paraId="01449FE9" w14:textId="5E1B2EFC" w:rsidR="00C65635" w:rsidRPr="004D4E2F" w:rsidRDefault="00C65635" w:rsidP="00A41051">
      <w:pPr>
        <w:jc w:val="center"/>
        <w:rPr>
          <w:rFonts w:ascii="Nudista" w:hAnsi="Nudista"/>
          <w:sz w:val="20"/>
        </w:rPr>
      </w:pPr>
    </w:p>
    <w:p w14:paraId="53E65A47" w14:textId="23333A35" w:rsidR="00C65635" w:rsidRPr="004D4E2F" w:rsidRDefault="00C65635" w:rsidP="00A41051">
      <w:pPr>
        <w:jc w:val="center"/>
        <w:rPr>
          <w:rFonts w:ascii="Nudista" w:hAnsi="Nudista"/>
          <w:sz w:val="20"/>
        </w:rPr>
      </w:pPr>
    </w:p>
    <w:p w14:paraId="7F4CB5D4" w14:textId="3B98D83C" w:rsidR="00C65635" w:rsidRPr="004D4E2F" w:rsidRDefault="00C65635" w:rsidP="00A41051">
      <w:pPr>
        <w:jc w:val="center"/>
        <w:rPr>
          <w:rFonts w:ascii="Nudista" w:hAnsi="Nudista"/>
          <w:sz w:val="20"/>
        </w:rPr>
      </w:pPr>
    </w:p>
    <w:p w14:paraId="71AC5939" w14:textId="7647C9B6" w:rsidR="00C65635" w:rsidRPr="004D4E2F" w:rsidRDefault="00C65635" w:rsidP="00A41051">
      <w:pPr>
        <w:jc w:val="center"/>
        <w:rPr>
          <w:rFonts w:ascii="Nudista" w:hAnsi="Nudista"/>
          <w:sz w:val="20"/>
        </w:rPr>
      </w:pPr>
    </w:p>
    <w:p w14:paraId="3B125416" w14:textId="543D7D65" w:rsidR="00C65635" w:rsidRPr="004D4E2F" w:rsidRDefault="00C65635" w:rsidP="00A41051">
      <w:pPr>
        <w:jc w:val="center"/>
        <w:rPr>
          <w:rFonts w:ascii="Nudista" w:hAnsi="Nudista"/>
          <w:sz w:val="20"/>
        </w:rPr>
      </w:pPr>
    </w:p>
    <w:p w14:paraId="560080CE" w14:textId="71790AB8" w:rsidR="00C65635" w:rsidRPr="004D4E2F" w:rsidRDefault="00C65635" w:rsidP="00A41051">
      <w:pPr>
        <w:jc w:val="center"/>
        <w:rPr>
          <w:rFonts w:ascii="Nudista" w:hAnsi="Nudista"/>
          <w:sz w:val="20"/>
        </w:rPr>
      </w:pPr>
    </w:p>
    <w:p w14:paraId="4B9D2336" w14:textId="455C6529" w:rsidR="00C65635" w:rsidRPr="004D4E2F" w:rsidRDefault="00C65635" w:rsidP="00A41051">
      <w:pPr>
        <w:jc w:val="center"/>
        <w:rPr>
          <w:rFonts w:ascii="Nudista" w:hAnsi="Nudista"/>
          <w:sz w:val="20"/>
        </w:rPr>
      </w:pPr>
    </w:p>
    <w:p w14:paraId="04A1BA14" w14:textId="6831FEEB" w:rsidR="00C65635" w:rsidRPr="004D4E2F" w:rsidRDefault="00C65635" w:rsidP="00A41051">
      <w:pPr>
        <w:jc w:val="center"/>
        <w:rPr>
          <w:rFonts w:ascii="Nudista" w:hAnsi="Nudista"/>
          <w:sz w:val="20"/>
        </w:rPr>
      </w:pPr>
    </w:p>
    <w:p w14:paraId="610D775A" w14:textId="50F30340" w:rsidR="00C65635" w:rsidRPr="004D4E2F" w:rsidRDefault="00C65635" w:rsidP="00A41051">
      <w:pPr>
        <w:jc w:val="center"/>
        <w:rPr>
          <w:rFonts w:ascii="Nudista" w:hAnsi="Nudista"/>
          <w:sz w:val="20"/>
        </w:rPr>
      </w:pPr>
    </w:p>
    <w:p w14:paraId="15D08266" w14:textId="77777777" w:rsidR="00C65635" w:rsidRPr="004D4E2F" w:rsidRDefault="00C65635" w:rsidP="00A41051">
      <w:pPr>
        <w:jc w:val="center"/>
        <w:rPr>
          <w:rFonts w:ascii="Nudista" w:hAnsi="Nudista"/>
          <w:sz w:val="20"/>
        </w:rPr>
      </w:pPr>
    </w:p>
    <w:p w14:paraId="2A0B94F6" w14:textId="77777777" w:rsidR="00A41051" w:rsidRPr="004D4E2F" w:rsidRDefault="00A41051" w:rsidP="00A41051">
      <w:pPr>
        <w:jc w:val="center"/>
        <w:rPr>
          <w:rFonts w:ascii="Nudista" w:hAnsi="Nudista"/>
          <w:sz w:val="20"/>
        </w:rPr>
      </w:pPr>
    </w:p>
    <w:p w14:paraId="195E6B8D" w14:textId="5BA951B2" w:rsidR="00A41051" w:rsidRPr="004D4E2F" w:rsidRDefault="00A41051" w:rsidP="00A41051">
      <w:pPr>
        <w:jc w:val="center"/>
        <w:rPr>
          <w:rFonts w:ascii="Nudista" w:hAnsi="Nudista"/>
          <w:sz w:val="20"/>
        </w:rPr>
        <w:sectPr w:rsidR="00A41051" w:rsidRPr="004D4E2F" w:rsidSect="00420EF9">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sidRPr="004D4E2F">
        <w:rPr>
          <w:rFonts w:ascii="Nudista" w:hAnsi="Nudista"/>
          <w:sz w:val="20"/>
        </w:rPr>
        <w:t>V</w:t>
      </w:r>
      <w:r w:rsidR="00C65635" w:rsidRPr="004D4E2F">
        <w:rPr>
          <w:rFonts w:ascii="Nudista" w:hAnsi="Nudista" w:cs="Calibri"/>
          <w:sz w:val="20"/>
        </w:rPr>
        <w:t> Hrubom Šúre</w:t>
      </w:r>
      <w:r w:rsidRPr="004D4E2F">
        <w:rPr>
          <w:rFonts w:ascii="Nudista" w:hAnsi="Nudista" w:cs="Calibri"/>
          <w:sz w:val="20"/>
        </w:rPr>
        <w:t>,</w:t>
      </w:r>
      <w:r w:rsidRPr="004D4E2F">
        <w:rPr>
          <w:rFonts w:ascii="Nudista" w:hAnsi="Nudista"/>
          <w:sz w:val="20"/>
        </w:rPr>
        <w:t xml:space="preserve"> dňa </w:t>
      </w:r>
      <w:r w:rsidR="003D17C7" w:rsidRPr="004D4E2F">
        <w:rPr>
          <w:rFonts w:ascii="Nudista" w:hAnsi="Nudista"/>
          <w:color w:val="auto"/>
          <w:sz w:val="20"/>
        </w:rPr>
        <w:t>14</w:t>
      </w:r>
      <w:r w:rsidR="00C4068B" w:rsidRPr="004D4E2F">
        <w:rPr>
          <w:rFonts w:ascii="Nudista" w:hAnsi="Nudista"/>
          <w:color w:val="auto"/>
          <w:sz w:val="20"/>
        </w:rPr>
        <w:t>.</w:t>
      </w:r>
      <w:r w:rsidR="00B62758" w:rsidRPr="004D4E2F">
        <w:rPr>
          <w:rFonts w:ascii="Nudista" w:hAnsi="Nudista"/>
          <w:color w:val="auto"/>
          <w:sz w:val="20"/>
        </w:rPr>
        <w:t>10</w:t>
      </w:r>
      <w:r w:rsidRPr="004D4E2F">
        <w:rPr>
          <w:rFonts w:ascii="Nudista" w:hAnsi="Nudista"/>
          <w:sz w:val="20"/>
        </w:rPr>
        <w:t>.2022</w:t>
      </w:r>
    </w:p>
    <w:p w14:paraId="0402A7A1" w14:textId="77777777" w:rsidR="004D4E2F" w:rsidRPr="004D4E2F" w:rsidRDefault="00A41051" w:rsidP="00A41051">
      <w:pPr>
        <w:pStyle w:val="Obsah1"/>
      </w:pPr>
      <w:r w:rsidRPr="004D4E2F">
        <w:lastRenderedPageBreak/>
        <w:t>OBSAH</w:t>
      </w:r>
      <w:r w:rsidRPr="004D4E2F">
        <w:fldChar w:fldCharType="begin"/>
      </w:r>
      <w:r w:rsidRPr="004D4E2F">
        <w:instrText xml:space="preserve"> TOC \h \z \t "SAŽP 1;3;SAŽP Hlavný;1;SAŽP 0;2" </w:instrText>
      </w:r>
      <w:r w:rsidRPr="004D4E2F">
        <w:fldChar w:fldCharType="separate"/>
      </w:r>
    </w:p>
    <w:p w14:paraId="74E57392" w14:textId="298D3B23" w:rsidR="004D4E2F" w:rsidRPr="004D4E2F" w:rsidRDefault="004D4E2F">
      <w:pPr>
        <w:pStyle w:val="Obsah1"/>
        <w:rPr>
          <w:rFonts w:eastAsiaTheme="minorEastAsia" w:cstheme="minorBidi"/>
          <w:b w:val="0"/>
          <w:color w:val="auto"/>
          <w:lang w:val="en-GB" w:eastAsia="en-GB"/>
        </w:rPr>
      </w:pPr>
      <w:hyperlink w:anchor="_Toc117090382" w:history="1">
        <w:r w:rsidRPr="004D4E2F">
          <w:rPr>
            <w:rStyle w:val="Hypertextovprepojenie"/>
          </w:rPr>
          <w:t>ČASŤ A. Pokyny pre uchádzačov</w:t>
        </w:r>
        <w:r w:rsidRPr="004D4E2F">
          <w:rPr>
            <w:webHidden/>
          </w:rPr>
          <w:tab/>
        </w:r>
        <w:r w:rsidRPr="004D4E2F">
          <w:rPr>
            <w:webHidden/>
          </w:rPr>
          <w:fldChar w:fldCharType="begin"/>
        </w:r>
        <w:r w:rsidRPr="004D4E2F">
          <w:rPr>
            <w:webHidden/>
          </w:rPr>
          <w:instrText xml:space="preserve"> PAGEREF _Toc117090382 \h </w:instrText>
        </w:r>
        <w:r w:rsidRPr="004D4E2F">
          <w:rPr>
            <w:webHidden/>
          </w:rPr>
        </w:r>
        <w:r w:rsidRPr="004D4E2F">
          <w:rPr>
            <w:webHidden/>
          </w:rPr>
          <w:fldChar w:fldCharType="separate"/>
        </w:r>
        <w:r w:rsidRPr="004D4E2F">
          <w:rPr>
            <w:webHidden/>
          </w:rPr>
          <w:t>3</w:t>
        </w:r>
        <w:r w:rsidRPr="004D4E2F">
          <w:rPr>
            <w:webHidden/>
          </w:rPr>
          <w:fldChar w:fldCharType="end"/>
        </w:r>
      </w:hyperlink>
    </w:p>
    <w:p w14:paraId="218FAF10" w14:textId="275F7F5B" w:rsidR="004D4E2F" w:rsidRPr="004D4E2F" w:rsidRDefault="004D4E2F">
      <w:pPr>
        <w:pStyle w:val="Obsah2"/>
        <w:rPr>
          <w:rFonts w:ascii="Nudista" w:eastAsiaTheme="minorEastAsia" w:hAnsi="Nudista" w:cstheme="minorBidi"/>
          <w:color w:val="auto"/>
          <w:sz w:val="20"/>
          <w:lang w:val="en-GB" w:eastAsia="en-GB"/>
        </w:rPr>
      </w:pPr>
      <w:hyperlink w:anchor="_Toc117090383" w:history="1">
        <w:r w:rsidRPr="004D4E2F">
          <w:rPr>
            <w:rStyle w:val="Hypertextovprepojenie"/>
            <w:rFonts w:ascii="Nudista" w:hAnsi="Nudista"/>
            <w:sz w:val="20"/>
          </w:rPr>
          <w:t>ODDIEL I. Všeobecné informácie</w:t>
        </w:r>
        <w:r w:rsidRPr="004D4E2F">
          <w:rPr>
            <w:rFonts w:ascii="Nudista" w:hAnsi="Nudista"/>
            <w:webHidden/>
            <w:sz w:val="20"/>
          </w:rPr>
          <w:tab/>
        </w:r>
        <w:r w:rsidRPr="004D4E2F">
          <w:rPr>
            <w:rFonts w:ascii="Nudista" w:hAnsi="Nudista"/>
            <w:webHidden/>
            <w:sz w:val="20"/>
          </w:rPr>
          <w:fldChar w:fldCharType="begin"/>
        </w:r>
        <w:r w:rsidRPr="004D4E2F">
          <w:rPr>
            <w:rFonts w:ascii="Nudista" w:hAnsi="Nudista"/>
            <w:webHidden/>
            <w:sz w:val="20"/>
          </w:rPr>
          <w:instrText xml:space="preserve"> PAGEREF _Toc117090383 \h </w:instrText>
        </w:r>
        <w:r w:rsidRPr="004D4E2F">
          <w:rPr>
            <w:rFonts w:ascii="Nudista" w:hAnsi="Nudista"/>
            <w:webHidden/>
            <w:sz w:val="20"/>
          </w:rPr>
        </w:r>
        <w:r w:rsidRPr="004D4E2F">
          <w:rPr>
            <w:rFonts w:ascii="Nudista" w:hAnsi="Nudista"/>
            <w:webHidden/>
            <w:sz w:val="20"/>
          </w:rPr>
          <w:fldChar w:fldCharType="separate"/>
        </w:r>
        <w:r w:rsidRPr="004D4E2F">
          <w:rPr>
            <w:rFonts w:ascii="Nudista" w:hAnsi="Nudista"/>
            <w:webHidden/>
            <w:sz w:val="20"/>
          </w:rPr>
          <w:t>4</w:t>
        </w:r>
        <w:r w:rsidRPr="004D4E2F">
          <w:rPr>
            <w:rFonts w:ascii="Nudista" w:hAnsi="Nudista"/>
            <w:webHidden/>
            <w:sz w:val="20"/>
          </w:rPr>
          <w:fldChar w:fldCharType="end"/>
        </w:r>
      </w:hyperlink>
    </w:p>
    <w:p w14:paraId="203BB894" w14:textId="543C6F31"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84" w:history="1">
        <w:r w:rsidRPr="004D4E2F">
          <w:rPr>
            <w:rStyle w:val="Hypertextovprepojenie"/>
            <w:rFonts w:ascii="Nudista" w:hAnsi="Nudista"/>
            <w:i w:val="0"/>
            <w:noProof/>
            <w:sz w:val="20"/>
            <w:szCs w:val="20"/>
          </w:rPr>
          <w:t>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Identifikácia verejného obstarávateľa</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_Toc117090384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4</w:t>
        </w:r>
        <w:r w:rsidRPr="004D4E2F">
          <w:rPr>
            <w:rFonts w:ascii="Nudista" w:hAnsi="Nudista"/>
            <w:i w:val="0"/>
            <w:noProof/>
            <w:webHidden/>
            <w:sz w:val="20"/>
            <w:szCs w:val="20"/>
          </w:rPr>
          <w:fldChar w:fldCharType="end"/>
        </w:r>
      </w:hyperlink>
    </w:p>
    <w:p w14:paraId="2E24CF59" w14:textId="49481EEE"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85" w:history="1">
        <w:r w:rsidRPr="004D4E2F">
          <w:rPr>
            <w:rStyle w:val="Hypertextovprepojenie"/>
            <w:rFonts w:ascii="Nudista" w:hAnsi="Nudista"/>
            <w:i w:val="0"/>
            <w:noProof/>
            <w:sz w:val="20"/>
            <w:szCs w:val="20"/>
          </w:rPr>
          <w:t>2</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Predmet zákazky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_Toc117090385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4</w:t>
        </w:r>
        <w:r w:rsidRPr="004D4E2F">
          <w:rPr>
            <w:rFonts w:ascii="Nudista" w:hAnsi="Nudista"/>
            <w:i w:val="0"/>
            <w:noProof/>
            <w:webHidden/>
            <w:sz w:val="20"/>
            <w:szCs w:val="20"/>
          </w:rPr>
          <w:fldChar w:fldCharType="end"/>
        </w:r>
      </w:hyperlink>
    </w:p>
    <w:p w14:paraId="55334B0B" w14:textId="2D01031A"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86" w:history="1">
        <w:r w:rsidRPr="004D4E2F">
          <w:rPr>
            <w:rStyle w:val="Hypertextovprepojenie"/>
            <w:rFonts w:ascii="Nudista" w:hAnsi="Nudista"/>
            <w:i w:val="0"/>
            <w:noProof/>
            <w:sz w:val="20"/>
            <w:szCs w:val="20"/>
          </w:rPr>
          <w:t>3</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Komplexnosť dodávky a odôvodnenie nerozdelenia</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_Toc117090386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4</w:t>
        </w:r>
        <w:r w:rsidRPr="004D4E2F">
          <w:rPr>
            <w:rFonts w:ascii="Nudista" w:hAnsi="Nudista"/>
            <w:i w:val="0"/>
            <w:noProof/>
            <w:webHidden/>
            <w:sz w:val="20"/>
            <w:szCs w:val="20"/>
          </w:rPr>
          <w:fldChar w:fldCharType="end"/>
        </w:r>
      </w:hyperlink>
    </w:p>
    <w:p w14:paraId="2BD2CA4D" w14:textId="6FE94C4E"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87" w:history="1">
        <w:r w:rsidRPr="004D4E2F">
          <w:rPr>
            <w:rStyle w:val="Hypertextovprepojenie"/>
            <w:rFonts w:ascii="Nudista" w:hAnsi="Nudista"/>
            <w:i w:val="0"/>
            <w:noProof/>
            <w:sz w:val="20"/>
            <w:szCs w:val="20"/>
          </w:rPr>
          <w:t>4</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Zdroj finančných prostriekov</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_Toc117090387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5</w:t>
        </w:r>
        <w:r w:rsidRPr="004D4E2F">
          <w:rPr>
            <w:rFonts w:ascii="Nudista" w:hAnsi="Nudista"/>
            <w:i w:val="0"/>
            <w:noProof/>
            <w:webHidden/>
            <w:sz w:val="20"/>
            <w:szCs w:val="20"/>
          </w:rPr>
          <w:fldChar w:fldCharType="end"/>
        </w:r>
      </w:hyperlink>
    </w:p>
    <w:p w14:paraId="50A7B5A0" w14:textId="7F65F9D0"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88" w:history="1">
        <w:r w:rsidRPr="004D4E2F">
          <w:rPr>
            <w:rStyle w:val="Hypertextovprepojenie"/>
            <w:rFonts w:ascii="Nudista" w:hAnsi="Nudista"/>
            <w:i w:val="0"/>
            <w:noProof/>
            <w:sz w:val="20"/>
            <w:szCs w:val="20"/>
          </w:rPr>
          <w:t>5</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Zmluva</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_Toc117090388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5</w:t>
        </w:r>
        <w:r w:rsidRPr="004D4E2F">
          <w:rPr>
            <w:rFonts w:ascii="Nudista" w:hAnsi="Nudista"/>
            <w:i w:val="0"/>
            <w:noProof/>
            <w:webHidden/>
            <w:sz w:val="20"/>
            <w:szCs w:val="20"/>
          </w:rPr>
          <w:fldChar w:fldCharType="end"/>
        </w:r>
      </w:hyperlink>
    </w:p>
    <w:p w14:paraId="4CEFAA2B" w14:textId="78349F3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89" w:history="1">
        <w:r w:rsidRPr="004D4E2F">
          <w:rPr>
            <w:rStyle w:val="Hypertextovprepojenie"/>
            <w:rFonts w:ascii="Nudista" w:hAnsi="Nudista"/>
            <w:i w:val="0"/>
            <w:noProof/>
            <w:sz w:val="20"/>
            <w:szCs w:val="20"/>
          </w:rPr>
          <w:t>6</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Miesto a</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termín realizácie predmetu zákazky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_Toc117090389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5</w:t>
        </w:r>
        <w:r w:rsidRPr="004D4E2F">
          <w:rPr>
            <w:rFonts w:ascii="Nudista" w:hAnsi="Nudista"/>
            <w:i w:val="0"/>
            <w:noProof/>
            <w:webHidden/>
            <w:sz w:val="20"/>
            <w:szCs w:val="20"/>
          </w:rPr>
          <w:fldChar w:fldCharType="end"/>
        </w:r>
      </w:hyperlink>
    </w:p>
    <w:p w14:paraId="216014CE" w14:textId="7937F78F"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0" w:history="1">
        <w:r w:rsidRPr="004D4E2F">
          <w:rPr>
            <w:rStyle w:val="Hypertextovprepojenie"/>
            <w:rFonts w:ascii="Nudista" w:hAnsi="Nudista"/>
            <w:i w:val="0"/>
            <w:noProof/>
            <w:sz w:val="20"/>
            <w:szCs w:val="20"/>
          </w:rPr>
          <w:t>7</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Oprávnení uchádzači</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_Toc117090390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5</w:t>
        </w:r>
        <w:r w:rsidRPr="004D4E2F">
          <w:rPr>
            <w:rFonts w:ascii="Nudista" w:hAnsi="Nudista"/>
            <w:i w:val="0"/>
            <w:noProof/>
            <w:webHidden/>
            <w:sz w:val="20"/>
            <w:szCs w:val="20"/>
          </w:rPr>
          <w:fldChar w:fldCharType="end"/>
        </w:r>
      </w:hyperlink>
    </w:p>
    <w:p w14:paraId="7E0AECDD" w14:textId="2F510420"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1" w:history="1">
        <w:r w:rsidRPr="004D4E2F">
          <w:rPr>
            <w:rStyle w:val="Hypertextovprepojenie"/>
            <w:rFonts w:ascii="Nudista" w:hAnsi="Nudista"/>
            <w:i w:val="0"/>
            <w:noProof/>
            <w:sz w:val="20"/>
            <w:szCs w:val="20"/>
          </w:rPr>
          <w:t>8</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Predloženie a obsah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_Toc117090391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6</w:t>
        </w:r>
        <w:r w:rsidRPr="004D4E2F">
          <w:rPr>
            <w:rFonts w:ascii="Nudista" w:hAnsi="Nudista"/>
            <w:i w:val="0"/>
            <w:noProof/>
            <w:webHidden/>
            <w:sz w:val="20"/>
            <w:szCs w:val="20"/>
          </w:rPr>
          <w:fldChar w:fldCharType="end"/>
        </w:r>
      </w:hyperlink>
    </w:p>
    <w:p w14:paraId="042DC5D0" w14:textId="490B0511"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2" w:history="1">
        <w:r w:rsidRPr="004D4E2F">
          <w:rPr>
            <w:rStyle w:val="Hypertextovprepojenie"/>
            <w:rFonts w:ascii="Nudista" w:hAnsi="Nudista"/>
            <w:i w:val="0"/>
            <w:noProof/>
            <w:sz w:val="20"/>
            <w:szCs w:val="20"/>
          </w:rPr>
          <w:t>9</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Variantné riešenie</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_Toc117090392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7</w:t>
        </w:r>
        <w:r w:rsidRPr="004D4E2F">
          <w:rPr>
            <w:rFonts w:ascii="Nudista" w:hAnsi="Nudista"/>
            <w:i w:val="0"/>
            <w:noProof/>
            <w:webHidden/>
            <w:sz w:val="20"/>
            <w:szCs w:val="20"/>
          </w:rPr>
          <w:fldChar w:fldCharType="end"/>
        </w:r>
      </w:hyperlink>
    </w:p>
    <w:p w14:paraId="6B0A62D9" w14:textId="356AD642"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3" w:history="1">
        <w:r w:rsidRPr="004D4E2F">
          <w:rPr>
            <w:rStyle w:val="Hypertextovprepojenie"/>
            <w:rFonts w:ascii="Nudista" w:hAnsi="Nudista"/>
            <w:i w:val="0"/>
            <w:noProof/>
            <w:sz w:val="20"/>
            <w:szCs w:val="20"/>
          </w:rPr>
          <w:t>10</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Platnosť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_Toc117090393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8</w:t>
        </w:r>
        <w:r w:rsidRPr="004D4E2F">
          <w:rPr>
            <w:rFonts w:ascii="Nudista" w:hAnsi="Nudista"/>
            <w:i w:val="0"/>
            <w:noProof/>
            <w:webHidden/>
            <w:sz w:val="20"/>
            <w:szCs w:val="20"/>
          </w:rPr>
          <w:fldChar w:fldCharType="end"/>
        </w:r>
      </w:hyperlink>
    </w:p>
    <w:p w14:paraId="087F1812" w14:textId="5C6F7F11"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4" w:history="1">
        <w:r w:rsidRPr="004D4E2F">
          <w:rPr>
            <w:rStyle w:val="Hypertextovprepojenie"/>
            <w:rFonts w:ascii="Nudista" w:hAnsi="Nudista"/>
            <w:i w:val="0"/>
            <w:noProof/>
            <w:sz w:val="20"/>
            <w:szCs w:val="20"/>
          </w:rPr>
          <w:t>11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Náklady na ponuky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_Toc117090394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8</w:t>
        </w:r>
        <w:r w:rsidRPr="004D4E2F">
          <w:rPr>
            <w:rFonts w:ascii="Nudista" w:hAnsi="Nudista"/>
            <w:i w:val="0"/>
            <w:noProof/>
            <w:webHidden/>
            <w:sz w:val="20"/>
            <w:szCs w:val="20"/>
          </w:rPr>
          <w:fldChar w:fldCharType="end"/>
        </w:r>
      </w:hyperlink>
    </w:p>
    <w:p w14:paraId="0ECB1A1F" w14:textId="5C3462BE" w:rsidR="004D4E2F" w:rsidRPr="004D4E2F" w:rsidRDefault="004D4E2F">
      <w:pPr>
        <w:pStyle w:val="Obsah2"/>
        <w:rPr>
          <w:rFonts w:ascii="Nudista" w:eastAsiaTheme="minorEastAsia" w:hAnsi="Nudista" w:cstheme="minorBidi"/>
          <w:color w:val="auto"/>
          <w:sz w:val="20"/>
          <w:lang w:val="en-GB" w:eastAsia="en-GB"/>
        </w:rPr>
      </w:pPr>
      <w:hyperlink w:anchor="_Toc117090395" w:history="1">
        <w:r w:rsidRPr="004D4E2F">
          <w:rPr>
            <w:rStyle w:val="Hypertextovprepojenie"/>
            <w:rFonts w:ascii="Nudista" w:hAnsi="Nudista"/>
            <w:sz w:val="20"/>
          </w:rPr>
          <w:t>ODDIEL II. Dorozumievanie medzi verejným obstarávateľom a</w:t>
        </w:r>
        <w:r w:rsidRPr="004D4E2F">
          <w:rPr>
            <w:rStyle w:val="Hypertextovprepojenie"/>
            <w:rFonts w:ascii="Nudista" w:hAnsi="Nudista" w:cs="Calibri"/>
            <w:sz w:val="20"/>
          </w:rPr>
          <w:t> </w:t>
        </w:r>
        <w:r w:rsidRPr="004D4E2F">
          <w:rPr>
            <w:rStyle w:val="Hypertextovprepojenie"/>
            <w:rFonts w:ascii="Nudista" w:hAnsi="Nudista"/>
            <w:sz w:val="20"/>
          </w:rPr>
          <w:t>uchádzačmi alebo záujemcami</w:t>
        </w:r>
        <w:r w:rsidRPr="004D4E2F">
          <w:rPr>
            <w:rFonts w:ascii="Nudista" w:hAnsi="Nudista"/>
            <w:webHidden/>
            <w:sz w:val="20"/>
          </w:rPr>
          <w:tab/>
        </w:r>
        <w:r w:rsidRPr="004D4E2F">
          <w:rPr>
            <w:rFonts w:ascii="Nudista" w:hAnsi="Nudista"/>
            <w:webHidden/>
            <w:sz w:val="20"/>
          </w:rPr>
          <w:fldChar w:fldCharType="begin"/>
        </w:r>
        <w:r w:rsidRPr="004D4E2F">
          <w:rPr>
            <w:rFonts w:ascii="Nudista" w:hAnsi="Nudista"/>
            <w:webHidden/>
            <w:sz w:val="20"/>
          </w:rPr>
          <w:instrText xml:space="preserve"> PAGEREF _Toc117090395 \h </w:instrText>
        </w:r>
        <w:r w:rsidRPr="004D4E2F">
          <w:rPr>
            <w:rFonts w:ascii="Nudista" w:hAnsi="Nudista"/>
            <w:webHidden/>
            <w:sz w:val="20"/>
          </w:rPr>
        </w:r>
        <w:r w:rsidRPr="004D4E2F">
          <w:rPr>
            <w:rFonts w:ascii="Nudista" w:hAnsi="Nudista"/>
            <w:webHidden/>
            <w:sz w:val="20"/>
          </w:rPr>
          <w:fldChar w:fldCharType="separate"/>
        </w:r>
        <w:r w:rsidRPr="004D4E2F">
          <w:rPr>
            <w:rFonts w:ascii="Nudista" w:hAnsi="Nudista"/>
            <w:webHidden/>
            <w:sz w:val="20"/>
          </w:rPr>
          <w:t>8</w:t>
        </w:r>
        <w:r w:rsidRPr="004D4E2F">
          <w:rPr>
            <w:rFonts w:ascii="Nudista" w:hAnsi="Nudista"/>
            <w:webHidden/>
            <w:sz w:val="20"/>
          </w:rPr>
          <w:fldChar w:fldCharType="end"/>
        </w:r>
      </w:hyperlink>
    </w:p>
    <w:p w14:paraId="20B5D7DA" w14:textId="5C4F5D8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6" w:history="1">
        <w:r w:rsidRPr="004D4E2F">
          <w:rPr>
            <w:rStyle w:val="Hypertextovprepojenie"/>
            <w:rFonts w:ascii="Nudista" w:hAnsi="Nudista"/>
            <w:i w:val="0"/>
            <w:noProof/>
            <w:sz w:val="20"/>
            <w:szCs w:val="20"/>
          </w:rPr>
          <w:t>12</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Dorozumievanie medzi verejným obstarávateľom a</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uchádzačmi alebo záujemcami</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_Toc117090396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8</w:t>
        </w:r>
        <w:r w:rsidRPr="004D4E2F">
          <w:rPr>
            <w:rFonts w:ascii="Nudista" w:hAnsi="Nudista"/>
            <w:i w:val="0"/>
            <w:noProof/>
            <w:webHidden/>
            <w:sz w:val="20"/>
            <w:szCs w:val="20"/>
          </w:rPr>
          <w:fldChar w:fldCharType="end"/>
        </w:r>
      </w:hyperlink>
    </w:p>
    <w:p w14:paraId="7B268FB2" w14:textId="7FF62BF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7" w:history="1">
        <w:r w:rsidRPr="004D4E2F">
          <w:rPr>
            <w:rStyle w:val="Hypertextovprepojenie"/>
            <w:rFonts w:ascii="Nudista" w:hAnsi="Nudista"/>
            <w:i w:val="0"/>
            <w:noProof/>
            <w:sz w:val="20"/>
            <w:szCs w:val="20"/>
          </w:rPr>
          <w:t>13</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Vysvetľovanie a</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doplnenie súťažných podkladov</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_Toc117090397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9</w:t>
        </w:r>
        <w:r w:rsidRPr="004D4E2F">
          <w:rPr>
            <w:rFonts w:ascii="Nudista" w:hAnsi="Nudista"/>
            <w:i w:val="0"/>
            <w:noProof/>
            <w:webHidden/>
            <w:sz w:val="20"/>
            <w:szCs w:val="20"/>
          </w:rPr>
          <w:fldChar w:fldCharType="end"/>
        </w:r>
      </w:hyperlink>
    </w:p>
    <w:p w14:paraId="1163A723" w14:textId="329F80E7"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398" w:history="1">
        <w:r w:rsidRPr="004D4E2F">
          <w:rPr>
            <w:rStyle w:val="Hypertextovprepojenie"/>
            <w:rFonts w:ascii="Nudista" w:hAnsi="Nudista"/>
            <w:i w:val="0"/>
            <w:noProof/>
            <w:sz w:val="20"/>
            <w:szCs w:val="20"/>
          </w:rPr>
          <w:t>14</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Obhliadka miesta realizácie predmetu zákazky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_Toc117090398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9</w:t>
        </w:r>
        <w:r w:rsidRPr="004D4E2F">
          <w:rPr>
            <w:rFonts w:ascii="Nudista" w:hAnsi="Nudista"/>
            <w:i w:val="0"/>
            <w:noProof/>
            <w:webHidden/>
            <w:sz w:val="20"/>
            <w:szCs w:val="20"/>
          </w:rPr>
          <w:fldChar w:fldCharType="end"/>
        </w:r>
      </w:hyperlink>
    </w:p>
    <w:p w14:paraId="370FACC7" w14:textId="2C757D97" w:rsidR="004D4E2F" w:rsidRPr="004D4E2F" w:rsidRDefault="004D4E2F">
      <w:pPr>
        <w:pStyle w:val="Obsah2"/>
        <w:rPr>
          <w:rFonts w:ascii="Nudista" w:eastAsiaTheme="minorEastAsia" w:hAnsi="Nudista" w:cstheme="minorBidi"/>
          <w:color w:val="auto"/>
          <w:sz w:val="20"/>
          <w:lang w:val="en-GB" w:eastAsia="en-GB"/>
        </w:rPr>
      </w:pPr>
      <w:hyperlink w:anchor="_Toc117090399" w:history="1">
        <w:r w:rsidRPr="004D4E2F">
          <w:rPr>
            <w:rStyle w:val="Hypertextovprepojenie"/>
            <w:rFonts w:ascii="Nudista" w:hAnsi="Nudista"/>
            <w:sz w:val="20"/>
          </w:rPr>
          <w:t>ODDIEL III. Príprava ponuky</w:t>
        </w:r>
        <w:r w:rsidRPr="004D4E2F">
          <w:rPr>
            <w:rFonts w:ascii="Nudista" w:hAnsi="Nudista"/>
            <w:webHidden/>
            <w:sz w:val="20"/>
          </w:rPr>
          <w:tab/>
        </w:r>
        <w:r w:rsidRPr="004D4E2F">
          <w:rPr>
            <w:rFonts w:ascii="Nudista" w:hAnsi="Nudista"/>
            <w:webHidden/>
            <w:sz w:val="20"/>
          </w:rPr>
          <w:fldChar w:fldCharType="begin"/>
        </w:r>
        <w:r w:rsidRPr="004D4E2F">
          <w:rPr>
            <w:rFonts w:ascii="Nudista" w:hAnsi="Nudista"/>
            <w:webHidden/>
            <w:sz w:val="20"/>
          </w:rPr>
          <w:instrText xml:space="preserve"> PAGEREF _Toc117090399 \h </w:instrText>
        </w:r>
        <w:r w:rsidRPr="004D4E2F">
          <w:rPr>
            <w:rFonts w:ascii="Nudista" w:hAnsi="Nudista"/>
            <w:webHidden/>
            <w:sz w:val="20"/>
          </w:rPr>
        </w:r>
        <w:r w:rsidRPr="004D4E2F">
          <w:rPr>
            <w:rFonts w:ascii="Nudista" w:hAnsi="Nudista"/>
            <w:webHidden/>
            <w:sz w:val="20"/>
          </w:rPr>
          <w:fldChar w:fldCharType="separate"/>
        </w:r>
        <w:r w:rsidRPr="004D4E2F">
          <w:rPr>
            <w:rFonts w:ascii="Nudista" w:hAnsi="Nudista"/>
            <w:webHidden/>
            <w:sz w:val="20"/>
          </w:rPr>
          <w:t>10</w:t>
        </w:r>
        <w:r w:rsidRPr="004D4E2F">
          <w:rPr>
            <w:rFonts w:ascii="Nudista" w:hAnsi="Nudista"/>
            <w:webHidden/>
            <w:sz w:val="20"/>
          </w:rPr>
          <w:fldChar w:fldCharType="end"/>
        </w:r>
      </w:hyperlink>
    </w:p>
    <w:p w14:paraId="6F641792" w14:textId="759E05D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0" w:history="1">
        <w:r w:rsidRPr="004D4E2F">
          <w:rPr>
            <w:rStyle w:val="Hypertextovprepojenie"/>
            <w:rFonts w:ascii="Nudista" w:hAnsi="Nudista"/>
            <w:i w:val="0"/>
            <w:noProof/>
            <w:sz w:val="20"/>
            <w:szCs w:val="20"/>
          </w:rPr>
          <w:t>15</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Jazyk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_Toc117090400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10</w:t>
        </w:r>
        <w:r w:rsidRPr="004D4E2F">
          <w:rPr>
            <w:rFonts w:ascii="Nudista" w:hAnsi="Nudista"/>
            <w:i w:val="0"/>
            <w:noProof/>
            <w:webHidden/>
            <w:sz w:val="20"/>
            <w:szCs w:val="20"/>
          </w:rPr>
          <w:fldChar w:fldCharType="end"/>
        </w:r>
      </w:hyperlink>
    </w:p>
    <w:p w14:paraId="6DE92E9A" w14:textId="1CDF812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1" w:history="1">
        <w:r w:rsidRPr="004D4E2F">
          <w:rPr>
            <w:rStyle w:val="Hypertextovprepojenie"/>
            <w:rFonts w:ascii="Nudista" w:hAnsi="Nudista"/>
            <w:i w:val="0"/>
            <w:noProof/>
            <w:sz w:val="20"/>
            <w:szCs w:val="20"/>
          </w:rPr>
          <w:t>16</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Zábezpeka</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_Toc117090401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10</w:t>
        </w:r>
        <w:r w:rsidRPr="004D4E2F">
          <w:rPr>
            <w:rFonts w:ascii="Nudista" w:hAnsi="Nudista"/>
            <w:i w:val="0"/>
            <w:noProof/>
            <w:webHidden/>
            <w:sz w:val="20"/>
            <w:szCs w:val="20"/>
          </w:rPr>
          <w:fldChar w:fldCharType="end"/>
        </w:r>
      </w:hyperlink>
    </w:p>
    <w:p w14:paraId="25ADBFCF" w14:textId="109443B1"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2" w:history="1">
        <w:r w:rsidRPr="004D4E2F">
          <w:rPr>
            <w:rStyle w:val="Hypertextovprepojenie"/>
            <w:rFonts w:ascii="Nudista" w:hAnsi="Nudista"/>
            <w:i w:val="0"/>
            <w:noProof/>
            <w:sz w:val="20"/>
            <w:szCs w:val="20"/>
          </w:rPr>
          <w:t>17</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Mena a</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ceny uvádzané v ponukách</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_Toc117090402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12</w:t>
        </w:r>
        <w:r w:rsidRPr="004D4E2F">
          <w:rPr>
            <w:rFonts w:ascii="Nudista" w:hAnsi="Nudista"/>
            <w:i w:val="0"/>
            <w:noProof/>
            <w:webHidden/>
            <w:sz w:val="20"/>
            <w:szCs w:val="20"/>
          </w:rPr>
          <w:fldChar w:fldCharType="end"/>
        </w:r>
      </w:hyperlink>
    </w:p>
    <w:p w14:paraId="15A43767" w14:textId="6F5C10DB"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3" w:history="1">
        <w:r w:rsidRPr="004D4E2F">
          <w:rPr>
            <w:rStyle w:val="Hypertextovprepojenie"/>
            <w:rFonts w:ascii="Nudista" w:hAnsi="Nudista"/>
            <w:i w:val="0"/>
            <w:noProof/>
            <w:sz w:val="20"/>
            <w:szCs w:val="20"/>
          </w:rPr>
          <w:t>18</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Vyhotovenie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_Toc117090403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12</w:t>
        </w:r>
        <w:r w:rsidRPr="004D4E2F">
          <w:rPr>
            <w:rFonts w:ascii="Nudista" w:hAnsi="Nudista"/>
            <w:i w:val="0"/>
            <w:noProof/>
            <w:webHidden/>
            <w:sz w:val="20"/>
            <w:szCs w:val="20"/>
          </w:rPr>
          <w:fldChar w:fldCharType="end"/>
        </w:r>
      </w:hyperlink>
    </w:p>
    <w:p w14:paraId="57EE1DAB" w14:textId="5E2A748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4" w:history="1">
        <w:r w:rsidRPr="004D4E2F">
          <w:rPr>
            <w:rStyle w:val="Hypertextovprepojenie"/>
            <w:rFonts w:ascii="Nudista" w:hAnsi="Nudista"/>
            <w:i w:val="0"/>
            <w:noProof/>
            <w:sz w:val="20"/>
            <w:szCs w:val="20"/>
          </w:rPr>
          <w:t>19</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Konflikt záujmov</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_Toc117090404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12</w:t>
        </w:r>
        <w:r w:rsidRPr="004D4E2F">
          <w:rPr>
            <w:rFonts w:ascii="Nudista" w:hAnsi="Nudista"/>
            <w:i w:val="0"/>
            <w:noProof/>
            <w:webHidden/>
            <w:sz w:val="20"/>
            <w:szCs w:val="20"/>
          </w:rPr>
          <w:fldChar w:fldCharType="end"/>
        </w:r>
      </w:hyperlink>
    </w:p>
    <w:p w14:paraId="64F50C40" w14:textId="7C6E366F" w:rsidR="004D4E2F" w:rsidRPr="004D4E2F" w:rsidRDefault="004D4E2F">
      <w:pPr>
        <w:pStyle w:val="Obsah2"/>
        <w:rPr>
          <w:rFonts w:ascii="Nudista" w:eastAsiaTheme="minorEastAsia" w:hAnsi="Nudista" w:cstheme="minorBidi"/>
          <w:color w:val="auto"/>
          <w:sz w:val="20"/>
          <w:lang w:val="en-GB" w:eastAsia="en-GB"/>
        </w:rPr>
      </w:pPr>
      <w:hyperlink w:anchor="_Toc117090405" w:history="1">
        <w:r w:rsidRPr="004D4E2F">
          <w:rPr>
            <w:rStyle w:val="Hypertextovprepojenie"/>
            <w:rFonts w:ascii="Nudista" w:hAnsi="Nudista"/>
            <w:sz w:val="20"/>
          </w:rPr>
          <w:t>Oddiel IV. Predkladanie ponúk</w:t>
        </w:r>
        <w:r w:rsidRPr="004D4E2F">
          <w:rPr>
            <w:rFonts w:ascii="Nudista" w:hAnsi="Nudista"/>
            <w:webHidden/>
            <w:sz w:val="20"/>
          </w:rPr>
          <w:tab/>
        </w:r>
        <w:r w:rsidRPr="004D4E2F">
          <w:rPr>
            <w:rFonts w:ascii="Nudista" w:hAnsi="Nudista"/>
            <w:webHidden/>
            <w:sz w:val="20"/>
          </w:rPr>
          <w:fldChar w:fldCharType="begin"/>
        </w:r>
        <w:r w:rsidRPr="004D4E2F">
          <w:rPr>
            <w:rFonts w:ascii="Nudista" w:hAnsi="Nudista"/>
            <w:webHidden/>
            <w:sz w:val="20"/>
          </w:rPr>
          <w:instrText xml:space="preserve"> PAGEREF _Toc117090405 \h </w:instrText>
        </w:r>
        <w:r w:rsidRPr="004D4E2F">
          <w:rPr>
            <w:rFonts w:ascii="Nudista" w:hAnsi="Nudista"/>
            <w:webHidden/>
            <w:sz w:val="20"/>
          </w:rPr>
        </w:r>
        <w:r w:rsidRPr="004D4E2F">
          <w:rPr>
            <w:rFonts w:ascii="Nudista" w:hAnsi="Nudista"/>
            <w:webHidden/>
            <w:sz w:val="20"/>
          </w:rPr>
          <w:fldChar w:fldCharType="separate"/>
        </w:r>
        <w:r w:rsidRPr="004D4E2F">
          <w:rPr>
            <w:rFonts w:ascii="Nudista" w:hAnsi="Nudista"/>
            <w:webHidden/>
            <w:sz w:val="20"/>
          </w:rPr>
          <w:t>12</w:t>
        </w:r>
        <w:r w:rsidRPr="004D4E2F">
          <w:rPr>
            <w:rFonts w:ascii="Nudista" w:hAnsi="Nudista"/>
            <w:webHidden/>
            <w:sz w:val="20"/>
          </w:rPr>
          <w:fldChar w:fldCharType="end"/>
        </w:r>
      </w:hyperlink>
    </w:p>
    <w:p w14:paraId="27E3D901" w14:textId="1E4D12B7"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6" w:history="1">
        <w:r w:rsidRPr="004D4E2F">
          <w:rPr>
            <w:rStyle w:val="Hypertextovprepojenie"/>
            <w:rFonts w:ascii="Nudista" w:hAnsi="Nudista"/>
            <w:i w:val="0"/>
            <w:noProof/>
            <w:sz w:val="20"/>
            <w:szCs w:val="20"/>
          </w:rPr>
          <w:t>20</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Sp</w:t>
        </w:r>
        <w:r w:rsidRPr="004D4E2F">
          <w:rPr>
            <w:rStyle w:val="Hypertextovprepojenie"/>
            <w:rFonts w:ascii="Nudista" w:hAnsi="Nudista" w:cs="Calibri"/>
            <w:i w:val="0"/>
            <w:noProof/>
            <w:sz w:val="20"/>
            <w:szCs w:val="20"/>
          </w:rPr>
          <w:t>ôsob predkladania ponuky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_Toc117090406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12</w:t>
        </w:r>
        <w:r w:rsidRPr="004D4E2F">
          <w:rPr>
            <w:rFonts w:ascii="Nudista" w:hAnsi="Nudista"/>
            <w:i w:val="0"/>
            <w:noProof/>
            <w:webHidden/>
            <w:sz w:val="20"/>
            <w:szCs w:val="20"/>
          </w:rPr>
          <w:fldChar w:fldCharType="end"/>
        </w:r>
      </w:hyperlink>
    </w:p>
    <w:p w14:paraId="6B08C876" w14:textId="0DB0D8CD"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7" w:history="1">
        <w:r w:rsidRPr="004D4E2F">
          <w:rPr>
            <w:rStyle w:val="Hypertextovprepojenie"/>
            <w:rFonts w:ascii="Nudista" w:hAnsi="Nudista"/>
            <w:i w:val="0"/>
            <w:noProof/>
            <w:sz w:val="20"/>
            <w:szCs w:val="20"/>
          </w:rPr>
          <w:t>21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Miesto a</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lehota na predkladanie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_Toc117090407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13</w:t>
        </w:r>
        <w:r w:rsidRPr="004D4E2F">
          <w:rPr>
            <w:rFonts w:ascii="Nudista" w:hAnsi="Nudista"/>
            <w:i w:val="0"/>
            <w:noProof/>
            <w:webHidden/>
            <w:sz w:val="20"/>
            <w:szCs w:val="20"/>
          </w:rPr>
          <w:fldChar w:fldCharType="end"/>
        </w:r>
      </w:hyperlink>
    </w:p>
    <w:p w14:paraId="4AFF538C" w14:textId="40686170"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8" w:history="1">
        <w:r w:rsidRPr="004D4E2F">
          <w:rPr>
            <w:rStyle w:val="Hypertextovprepojenie"/>
            <w:rFonts w:ascii="Nudista" w:hAnsi="Nudista"/>
            <w:i w:val="0"/>
            <w:noProof/>
            <w:sz w:val="20"/>
            <w:szCs w:val="20"/>
          </w:rPr>
          <w:t>22</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Stiahnutie a zmena odoslanej ponuky a predloženie novej ponuky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_Toc117090408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14</w:t>
        </w:r>
        <w:r w:rsidRPr="004D4E2F">
          <w:rPr>
            <w:rFonts w:ascii="Nudista" w:hAnsi="Nudista"/>
            <w:i w:val="0"/>
            <w:noProof/>
            <w:webHidden/>
            <w:sz w:val="20"/>
            <w:szCs w:val="20"/>
          </w:rPr>
          <w:fldChar w:fldCharType="end"/>
        </w:r>
      </w:hyperlink>
    </w:p>
    <w:p w14:paraId="4035054A" w14:textId="2096C753"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09" w:history="1">
        <w:r w:rsidRPr="004D4E2F">
          <w:rPr>
            <w:rStyle w:val="Hypertextovprepojenie"/>
            <w:rFonts w:ascii="Nudista" w:hAnsi="Nudista"/>
            <w:i w:val="0"/>
            <w:noProof/>
            <w:sz w:val="20"/>
            <w:szCs w:val="20"/>
          </w:rPr>
          <w:t>23</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Otváranie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_Toc117090409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14</w:t>
        </w:r>
        <w:r w:rsidRPr="004D4E2F">
          <w:rPr>
            <w:rFonts w:ascii="Nudista" w:hAnsi="Nudista"/>
            <w:i w:val="0"/>
            <w:noProof/>
            <w:webHidden/>
            <w:sz w:val="20"/>
            <w:szCs w:val="20"/>
          </w:rPr>
          <w:fldChar w:fldCharType="end"/>
        </w:r>
      </w:hyperlink>
    </w:p>
    <w:p w14:paraId="4D18C325" w14:textId="4BBBD210"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0" w:history="1">
        <w:r w:rsidRPr="004D4E2F">
          <w:rPr>
            <w:rStyle w:val="Hypertextovprepojenie"/>
            <w:rFonts w:ascii="Nudista" w:hAnsi="Nudista"/>
            <w:i w:val="0"/>
            <w:noProof/>
            <w:sz w:val="20"/>
            <w:szCs w:val="20"/>
          </w:rPr>
          <w:t>24</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Vyhodnotenie splnenia podmienok účasti, vysvetľovanie a</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vyhodnocovanie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_Toc117090410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14</w:t>
        </w:r>
        <w:r w:rsidRPr="004D4E2F">
          <w:rPr>
            <w:rFonts w:ascii="Nudista" w:hAnsi="Nudista"/>
            <w:i w:val="0"/>
            <w:noProof/>
            <w:webHidden/>
            <w:sz w:val="20"/>
            <w:szCs w:val="20"/>
          </w:rPr>
          <w:fldChar w:fldCharType="end"/>
        </w:r>
      </w:hyperlink>
    </w:p>
    <w:p w14:paraId="4A03456C" w14:textId="778B7294"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1" w:history="1">
        <w:r w:rsidRPr="004D4E2F">
          <w:rPr>
            <w:rStyle w:val="Hypertextovprepojenie"/>
            <w:rFonts w:ascii="Nudista" w:hAnsi="Nudista"/>
            <w:i w:val="0"/>
            <w:noProof/>
            <w:sz w:val="20"/>
            <w:szCs w:val="20"/>
          </w:rPr>
          <w:t>25</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Dôvernosť procesu verejného obstarávania</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_Toc117090411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16</w:t>
        </w:r>
        <w:r w:rsidRPr="004D4E2F">
          <w:rPr>
            <w:rFonts w:ascii="Nudista" w:hAnsi="Nudista"/>
            <w:i w:val="0"/>
            <w:noProof/>
            <w:webHidden/>
            <w:sz w:val="20"/>
            <w:szCs w:val="20"/>
          </w:rPr>
          <w:fldChar w:fldCharType="end"/>
        </w:r>
      </w:hyperlink>
    </w:p>
    <w:p w14:paraId="7A8B180C" w14:textId="298D8C90" w:rsidR="004D4E2F" w:rsidRPr="004D4E2F" w:rsidRDefault="004D4E2F">
      <w:pPr>
        <w:pStyle w:val="Obsah2"/>
        <w:rPr>
          <w:rFonts w:ascii="Nudista" w:eastAsiaTheme="minorEastAsia" w:hAnsi="Nudista" w:cstheme="minorBidi"/>
          <w:color w:val="auto"/>
          <w:sz w:val="20"/>
          <w:lang w:val="en-GB" w:eastAsia="en-GB"/>
        </w:rPr>
      </w:pPr>
      <w:hyperlink w:anchor="_Toc117090412" w:history="1">
        <w:r w:rsidRPr="004D4E2F">
          <w:rPr>
            <w:rStyle w:val="Hypertextovprepojenie"/>
            <w:rFonts w:ascii="Nudista" w:hAnsi="Nudista"/>
            <w:sz w:val="20"/>
          </w:rPr>
          <w:t>Oddiel V. Prijatie ponuky a</w:t>
        </w:r>
        <w:r w:rsidRPr="004D4E2F">
          <w:rPr>
            <w:rStyle w:val="Hypertextovprepojenie"/>
            <w:rFonts w:ascii="Nudista" w:hAnsi="Nudista" w:cs="Calibri"/>
            <w:sz w:val="20"/>
          </w:rPr>
          <w:t> </w:t>
        </w:r>
        <w:r w:rsidRPr="004D4E2F">
          <w:rPr>
            <w:rStyle w:val="Hypertextovprepojenie"/>
            <w:rFonts w:ascii="Nudista" w:hAnsi="Nudista"/>
            <w:sz w:val="20"/>
          </w:rPr>
          <w:t>uzavretie zmluvy</w:t>
        </w:r>
        <w:r w:rsidRPr="004D4E2F">
          <w:rPr>
            <w:rFonts w:ascii="Nudista" w:hAnsi="Nudista"/>
            <w:webHidden/>
            <w:sz w:val="20"/>
          </w:rPr>
          <w:tab/>
        </w:r>
        <w:r w:rsidRPr="004D4E2F">
          <w:rPr>
            <w:rFonts w:ascii="Nudista" w:hAnsi="Nudista"/>
            <w:webHidden/>
            <w:sz w:val="20"/>
          </w:rPr>
          <w:fldChar w:fldCharType="begin"/>
        </w:r>
        <w:r w:rsidRPr="004D4E2F">
          <w:rPr>
            <w:rFonts w:ascii="Nudista" w:hAnsi="Nudista"/>
            <w:webHidden/>
            <w:sz w:val="20"/>
          </w:rPr>
          <w:instrText xml:space="preserve"> PAGEREF _Toc117090412 \h </w:instrText>
        </w:r>
        <w:r w:rsidRPr="004D4E2F">
          <w:rPr>
            <w:rFonts w:ascii="Nudista" w:hAnsi="Nudista"/>
            <w:webHidden/>
            <w:sz w:val="20"/>
          </w:rPr>
        </w:r>
        <w:r w:rsidRPr="004D4E2F">
          <w:rPr>
            <w:rFonts w:ascii="Nudista" w:hAnsi="Nudista"/>
            <w:webHidden/>
            <w:sz w:val="20"/>
          </w:rPr>
          <w:fldChar w:fldCharType="separate"/>
        </w:r>
        <w:r w:rsidRPr="004D4E2F">
          <w:rPr>
            <w:rFonts w:ascii="Nudista" w:hAnsi="Nudista"/>
            <w:webHidden/>
            <w:sz w:val="20"/>
          </w:rPr>
          <w:t>17</w:t>
        </w:r>
        <w:r w:rsidRPr="004D4E2F">
          <w:rPr>
            <w:rFonts w:ascii="Nudista" w:hAnsi="Nudista"/>
            <w:webHidden/>
            <w:sz w:val="20"/>
          </w:rPr>
          <w:fldChar w:fldCharType="end"/>
        </w:r>
      </w:hyperlink>
    </w:p>
    <w:p w14:paraId="45268011" w14:textId="2F8A1F5B"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3" w:history="1">
        <w:r w:rsidRPr="004D4E2F">
          <w:rPr>
            <w:rStyle w:val="Hypertextovprepojenie"/>
            <w:rFonts w:ascii="Nudista" w:hAnsi="Nudista"/>
            <w:i w:val="0"/>
            <w:noProof/>
            <w:sz w:val="20"/>
            <w:szCs w:val="20"/>
          </w:rPr>
          <w:t>26</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Vyhodnotenie splnenia podmienok účasti úspešného uchádzača a informácia o</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výsledku hodnotenia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_Toc117090413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17</w:t>
        </w:r>
        <w:r w:rsidRPr="004D4E2F">
          <w:rPr>
            <w:rFonts w:ascii="Nudista" w:hAnsi="Nudista"/>
            <w:i w:val="0"/>
            <w:noProof/>
            <w:webHidden/>
            <w:sz w:val="20"/>
            <w:szCs w:val="20"/>
          </w:rPr>
          <w:fldChar w:fldCharType="end"/>
        </w:r>
      </w:hyperlink>
    </w:p>
    <w:p w14:paraId="710BE1D1" w14:textId="52D55D22"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4" w:history="1">
        <w:r w:rsidRPr="004D4E2F">
          <w:rPr>
            <w:rStyle w:val="Hypertextovprepojenie"/>
            <w:rFonts w:ascii="Nudista" w:hAnsi="Nudista"/>
            <w:i w:val="0"/>
            <w:noProof/>
            <w:sz w:val="20"/>
            <w:szCs w:val="20"/>
          </w:rPr>
          <w:t>27</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Uzavretie zmluvy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_Toc117090414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17</w:t>
        </w:r>
        <w:r w:rsidRPr="004D4E2F">
          <w:rPr>
            <w:rFonts w:ascii="Nudista" w:hAnsi="Nudista"/>
            <w:i w:val="0"/>
            <w:noProof/>
            <w:webHidden/>
            <w:sz w:val="20"/>
            <w:szCs w:val="20"/>
          </w:rPr>
          <w:fldChar w:fldCharType="end"/>
        </w:r>
      </w:hyperlink>
    </w:p>
    <w:p w14:paraId="6FE3005D" w14:textId="5BABA004"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5" w:history="1">
        <w:r w:rsidRPr="004D4E2F">
          <w:rPr>
            <w:rStyle w:val="Hypertextovprepojenie"/>
            <w:rFonts w:ascii="Nudista" w:hAnsi="Nudista"/>
            <w:i w:val="0"/>
            <w:noProof/>
            <w:sz w:val="20"/>
            <w:szCs w:val="20"/>
          </w:rPr>
          <w:t>28</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Záverečné ustanovenia</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_Toc117090415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19</w:t>
        </w:r>
        <w:r w:rsidRPr="004D4E2F">
          <w:rPr>
            <w:rFonts w:ascii="Nudista" w:hAnsi="Nudista"/>
            <w:i w:val="0"/>
            <w:noProof/>
            <w:webHidden/>
            <w:sz w:val="20"/>
            <w:szCs w:val="20"/>
          </w:rPr>
          <w:fldChar w:fldCharType="end"/>
        </w:r>
      </w:hyperlink>
    </w:p>
    <w:p w14:paraId="7291F049" w14:textId="43258812" w:rsidR="004D4E2F" w:rsidRPr="004D4E2F" w:rsidRDefault="004D4E2F">
      <w:pPr>
        <w:pStyle w:val="Obsah1"/>
        <w:rPr>
          <w:rFonts w:eastAsiaTheme="minorEastAsia" w:cstheme="minorBidi"/>
          <w:b w:val="0"/>
          <w:color w:val="auto"/>
          <w:lang w:val="en-GB" w:eastAsia="en-GB"/>
        </w:rPr>
      </w:pPr>
      <w:hyperlink w:anchor="_Toc117090416" w:history="1">
        <w:r w:rsidRPr="004D4E2F">
          <w:rPr>
            <w:rStyle w:val="Hypertextovprepojenie"/>
          </w:rPr>
          <w:t>ČASŤ B. Opis predmetu zákazky</w:t>
        </w:r>
        <w:r w:rsidRPr="004D4E2F">
          <w:rPr>
            <w:webHidden/>
          </w:rPr>
          <w:tab/>
        </w:r>
        <w:r w:rsidRPr="004D4E2F">
          <w:rPr>
            <w:webHidden/>
          </w:rPr>
          <w:fldChar w:fldCharType="begin"/>
        </w:r>
        <w:r w:rsidRPr="004D4E2F">
          <w:rPr>
            <w:webHidden/>
          </w:rPr>
          <w:instrText xml:space="preserve"> PAGEREF _Toc117090416 \h </w:instrText>
        </w:r>
        <w:r w:rsidRPr="004D4E2F">
          <w:rPr>
            <w:webHidden/>
          </w:rPr>
        </w:r>
        <w:r w:rsidRPr="004D4E2F">
          <w:rPr>
            <w:webHidden/>
          </w:rPr>
          <w:fldChar w:fldCharType="separate"/>
        </w:r>
        <w:r w:rsidRPr="004D4E2F">
          <w:rPr>
            <w:webHidden/>
          </w:rPr>
          <w:t>20</w:t>
        </w:r>
        <w:r w:rsidRPr="004D4E2F">
          <w:rPr>
            <w:webHidden/>
          </w:rPr>
          <w:fldChar w:fldCharType="end"/>
        </w:r>
      </w:hyperlink>
    </w:p>
    <w:p w14:paraId="63BC0E23" w14:textId="2835C077" w:rsidR="004D4E2F" w:rsidRPr="004D4E2F" w:rsidRDefault="004D4E2F">
      <w:pPr>
        <w:pStyle w:val="Obsah1"/>
        <w:rPr>
          <w:rFonts w:eastAsiaTheme="minorEastAsia" w:cstheme="minorBidi"/>
          <w:b w:val="0"/>
          <w:color w:val="auto"/>
          <w:lang w:val="en-GB" w:eastAsia="en-GB"/>
        </w:rPr>
      </w:pPr>
      <w:hyperlink w:anchor="_Toc117090417" w:history="1">
        <w:r w:rsidRPr="004D4E2F">
          <w:rPr>
            <w:rStyle w:val="Hypertextovprepojenie"/>
          </w:rPr>
          <w:t>ČASŤ C. Spôsob určenia ceny</w:t>
        </w:r>
        <w:r w:rsidRPr="004D4E2F">
          <w:rPr>
            <w:webHidden/>
          </w:rPr>
          <w:tab/>
        </w:r>
        <w:r w:rsidRPr="004D4E2F">
          <w:rPr>
            <w:webHidden/>
          </w:rPr>
          <w:fldChar w:fldCharType="begin"/>
        </w:r>
        <w:r w:rsidRPr="004D4E2F">
          <w:rPr>
            <w:webHidden/>
          </w:rPr>
          <w:instrText xml:space="preserve"> PAGEREF _Toc117090417 \h </w:instrText>
        </w:r>
        <w:r w:rsidRPr="004D4E2F">
          <w:rPr>
            <w:webHidden/>
          </w:rPr>
        </w:r>
        <w:r w:rsidRPr="004D4E2F">
          <w:rPr>
            <w:webHidden/>
          </w:rPr>
          <w:fldChar w:fldCharType="separate"/>
        </w:r>
        <w:r w:rsidRPr="004D4E2F">
          <w:rPr>
            <w:webHidden/>
          </w:rPr>
          <w:t>22</w:t>
        </w:r>
        <w:r w:rsidRPr="004D4E2F">
          <w:rPr>
            <w:webHidden/>
          </w:rPr>
          <w:fldChar w:fldCharType="end"/>
        </w:r>
      </w:hyperlink>
    </w:p>
    <w:p w14:paraId="40774B07" w14:textId="4629AA56"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8" w:history="1">
        <w:r w:rsidRPr="004D4E2F">
          <w:rPr>
            <w:rStyle w:val="Hypertextovprepojenie"/>
            <w:rFonts w:ascii="Nudista" w:hAnsi="Nudista"/>
            <w:i w:val="0"/>
            <w:noProof/>
            <w:sz w:val="20"/>
            <w:szCs w:val="20"/>
          </w:rPr>
          <w:t>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Stanovenie ceny za predmet zákazky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_Toc117090418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22</w:t>
        </w:r>
        <w:r w:rsidRPr="004D4E2F">
          <w:rPr>
            <w:rFonts w:ascii="Nudista" w:hAnsi="Nudista"/>
            <w:i w:val="0"/>
            <w:noProof/>
            <w:webHidden/>
            <w:sz w:val="20"/>
            <w:szCs w:val="20"/>
          </w:rPr>
          <w:fldChar w:fldCharType="end"/>
        </w:r>
      </w:hyperlink>
    </w:p>
    <w:p w14:paraId="3B861E1D" w14:textId="4AF3855E"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19" w:history="1">
        <w:r w:rsidRPr="004D4E2F">
          <w:rPr>
            <w:rStyle w:val="Hypertextovprepojenie"/>
            <w:rFonts w:ascii="Nudista" w:hAnsi="Nudista"/>
            <w:i w:val="0"/>
            <w:noProof/>
            <w:sz w:val="20"/>
            <w:szCs w:val="20"/>
          </w:rPr>
          <w:t>2</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Predloženie ceny za predmet zákazky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_Toc117090419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22</w:t>
        </w:r>
        <w:r w:rsidRPr="004D4E2F">
          <w:rPr>
            <w:rFonts w:ascii="Nudista" w:hAnsi="Nudista"/>
            <w:i w:val="0"/>
            <w:noProof/>
            <w:webHidden/>
            <w:sz w:val="20"/>
            <w:szCs w:val="20"/>
          </w:rPr>
          <w:fldChar w:fldCharType="end"/>
        </w:r>
      </w:hyperlink>
    </w:p>
    <w:p w14:paraId="233E1ED2" w14:textId="463BB2D7" w:rsidR="004D4E2F" w:rsidRPr="004D4E2F" w:rsidRDefault="004D4E2F">
      <w:pPr>
        <w:pStyle w:val="Obsah1"/>
        <w:rPr>
          <w:rFonts w:eastAsiaTheme="minorEastAsia" w:cstheme="minorBidi"/>
          <w:b w:val="0"/>
          <w:color w:val="auto"/>
          <w:lang w:val="en-GB" w:eastAsia="en-GB"/>
        </w:rPr>
      </w:pPr>
      <w:hyperlink w:anchor="_Toc117090420" w:history="1">
        <w:r w:rsidRPr="004D4E2F">
          <w:rPr>
            <w:rStyle w:val="Hypertextovprepojenie"/>
          </w:rPr>
          <w:t>ČASŤ D. Podmienky účasti uchádzačov</w:t>
        </w:r>
        <w:r w:rsidRPr="004D4E2F">
          <w:rPr>
            <w:webHidden/>
          </w:rPr>
          <w:tab/>
        </w:r>
        <w:r w:rsidRPr="004D4E2F">
          <w:rPr>
            <w:webHidden/>
          </w:rPr>
          <w:fldChar w:fldCharType="begin"/>
        </w:r>
        <w:r w:rsidRPr="004D4E2F">
          <w:rPr>
            <w:webHidden/>
          </w:rPr>
          <w:instrText xml:space="preserve"> PAGEREF _Toc117090420 \h </w:instrText>
        </w:r>
        <w:r w:rsidRPr="004D4E2F">
          <w:rPr>
            <w:webHidden/>
          </w:rPr>
        </w:r>
        <w:r w:rsidRPr="004D4E2F">
          <w:rPr>
            <w:webHidden/>
          </w:rPr>
          <w:fldChar w:fldCharType="separate"/>
        </w:r>
        <w:r w:rsidRPr="004D4E2F">
          <w:rPr>
            <w:webHidden/>
          </w:rPr>
          <w:t>24</w:t>
        </w:r>
        <w:r w:rsidRPr="004D4E2F">
          <w:rPr>
            <w:webHidden/>
          </w:rPr>
          <w:fldChar w:fldCharType="end"/>
        </w:r>
      </w:hyperlink>
    </w:p>
    <w:p w14:paraId="2131216D" w14:textId="3F3B8E8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1" w:history="1">
        <w:r w:rsidRPr="004D4E2F">
          <w:rPr>
            <w:rStyle w:val="Hypertextovprepojenie"/>
            <w:rFonts w:ascii="Nudista" w:hAnsi="Nudista"/>
            <w:i w:val="0"/>
            <w:noProof/>
            <w:sz w:val="20"/>
            <w:szCs w:val="20"/>
          </w:rPr>
          <w:t>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Osobné postavenie</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_Toc117090421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24</w:t>
        </w:r>
        <w:r w:rsidRPr="004D4E2F">
          <w:rPr>
            <w:rFonts w:ascii="Nudista" w:hAnsi="Nudista"/>
            <w:i w:val="0"/>
            <w:noProof/>
            <w:webHidden/>
            <w:sz w:val="20"/>
            <w:szCs w:val="20"/>
          </w:rPr>
          <w:fldChar w:fldCharType="end"/>
        </w:r>
      </w:hyperlink>
    </w:p>
    <w:p w14:paraId="74DC22D8" w14:textId="795C168C"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2" w:history="1">
        <w:r w:rsidRPr="004D4E2F">
          <w:rPr>
            <w:rStyle w:val="Hypertextovprepojenie"/>
            <w:rFonts w:ascii="Nudista" w:hAnsi="Nudista"/>
            <w:i w:val="0"/>
            <w:noProof/>
            <w:sz w:val="20"/>
            <w:szCs w:val="20"/>
          </w:rPr>
          <w:t>2</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Finančné a ekonomické postavenie</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_Toc117090422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24</w:t>
        </w:r>
        <w:r w:rsidRPr="004D4E2F">
          <w:rPr>
            <w:rFonts w:ascii="Nudista" w:hAnsi="Nudista"/>
            <w:i w:val="0"/>
            <w:noProof/>
            <w:webHidden/>
            <w:sz w:val="20"/>
            <w:szCs w:val="20"/>
          </w:rPr>
          <w:fldChar w:fldCharType="end"/>
        </w:r>
      </w:hyperlink>
    </w:p>
    <w:p w14:paraId="3C31A6EA" w14:textId="0268A7B9"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3" w:history="1">
        <w:r w:rsidRPr="004D4E2F">
          <w:rPr>
            <w:rStyle w:val="Hypertextovprepojenie"/>
            <w:rFonts w:ascii="Nudista" w:hAnsi="Nudista"/>
            <w:i w:val="0"/>
            <w:noProof/>
            <w:sz w:val="20"/>
            <w:szCs w:val="20"/>
          </w:rPr>
          <w:t>3</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Technická alebo odborná spôsobilosť</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_Toc117090423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25</w:t>
        </w:r>
        <w:r w:rsidRPr="004D4E2F">
          <w:rPr>
            <w:rFonts w:ascii="Nudista" w:hAnsi="Nudista"/>
            <w:i w:val="0"/>
            <w:noProof/>
            <w:webHidden/>
            <w:sz w:val="20"/>
            <w:szCs w:val="20"/>
          </w:rPr>
          <w:fldChar w:fldCharType="end"/>
        </w:r>
      </w:hyperlink>
    </w:p>
    <w:p w14:paraId="57DD2EF5" w14:textId="6AE3F3B8"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4" w:history="1">
        <w:r w:rsidRPr="004D4E2F">
          <w:rPr>
            <w:rStyle w:val="Hypertextovprepojenie"/>
            <w:rFonts w:ascii="Nudista" w:hAnsi="Nudista"/>
            <w:i w:val="0"/>
            <w:noProof/>
            <w:sz w:val="20"/>
            <w:szCs w:val="20"/>
          </w:rPr>
          <w:t>4</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Spoločné podmienky k</w:t>
        </w:r>
        <w:r w:rsidRPr="004D4E2F">
          <w:rPr>
            <w:rStyle w:val="Hypertextovprepojenie"/>
            <w:rFonts w:ascii="Nudista" w:hAnsi="Nudista" w:cs="Calibri"/>
            <w:i w:val="0"/>
            <w:noProof/>
            <w:sz w:val="20"/>
            <w:szCs w:val="20"/>
          </w:rPr>
          <w:t> </w:t>
        </w:r>
        <w:r w:rsidRPr="004D4E2F">
          <w:rPr>
            <w:rStyle w:val="Hypertextovprepojenie"/>
            <w:rFonts w:ascii="Nudista" w:hAnsi="Nudista"/>
            <w:i w:val="0"/>
            <w:noProof/>
            <w:sz w:val="20"/>
            <w:szCs w:val="20"/>
          </w:rPr>
          <w:t xml:space="preserve">preukazovaniu splnenia podmienok </w:t>
        </w:r>
        <w:r w:rsidRPr="004D4E2F">
          <w:rPr>
            <w:rStyle w:val="Hypertextovprepojenie"/>
            <w:rFonts w:ascii="Nudista" w:hAnsi="Nudista" w:cs="Proba Pro"/>
            <w:i w:val="0"/>
            <w:noProof/>
            <w:sz w:val="20"/>
            <w:szCs w:val="20"/>
          </w:rPr>
          <w:t>úč</w:t>
        </w:r>
        <w:r w:rsidRPr="004D4E2F">
          <w:rPr>
            <w:rStyle w:val="Hypertextovprepojenie"/>
            <w:rFonts w:ascii="Nudista" w:hAnsi="Nudista"/>
            <w:i w:val="0"/>
            <w:noProof/>
            <w:sz w:val="20"/>
            <w:szCs w:val="20"/>
          </w:rPr>
          <w:t>asti</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_Toc117090424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28</w:t>
        </w:r>
        <w:r w:rsidRPr="004D4E2F">
          <w:rPr>
            <w:rFonts w:ascii="Nudista" w:hAnsi="Nudista"/>
            <w:i w:val="0"/>
            <w:noProof/>
            <w:webHidden/>
            <w:sz w:val="20"/>
            <w:szCs w:val="20"/>
          </w:rPr>
          <w:fldChar w:fldCharType="end"/>
        </w:r>
      </w:hyperlink>
    </w:p>
    <w:p w14:paraId="5B5F3F93" w14:textId="2BC66EB9" w:rsidR="004D4E2F" w:rsidRPr="004D4E2F" w:rsidRDefault="004D4E2F">
      <w:pPr>
        <w:pStyle w:val="Obsah1"/>
        <w:rPr>
          <w:rFonts w:eastAsiaTheme="minorEastAsia" w:cstheme="minorBidi"/>
          <w:b w:val="0"/>
          <w:color w:val="auto"/>
          <w:lang w:val="en-GB" w:eastAsia="en-GB"/>
        </w:rPr>
      </w:pPr>
      <w:hyperlink w:anchor="_Toc117090425" w:history="1">
        <w:r w:rsidRPr="004D4E2F">
          <w:rPr>
            <w:rStyle w:val="Hypertextovprepojenie"/>
          </w:rPr>
          <w:t>ČASŤ E. Obchodné podmienky</w:t>
        </w:r>
        <w:r w:rsidRPr="004D4E2F">
          <w:rPr>
            <w:webHidden/>
          </w:rPr>
          <w:tab/>
        </w:r>
        <w:r w:rsidRPr="004D4E2F">
          <w:rPr>
            <w:webHidden/>
          </w:rPr>
          <w:fldChar w:fldCharType="begin"/>
        </w:r>
        <w:r w:rsidRPr="004D4E2F">
          <w:rPr>
            <w:webHidden/>
          </w:rPr>
          <w:instrText xml:space="preserve"> PAGEREF _Toc117090425 \h </w:instrText>
        </w:r>
        <w:r w:rsidRPr="004D4E2F">
          <w:rPr>
            <w:webHidden/>
          </w:rPr>
        </w:r>
        <w:r w:rsidRPr="004D4E2F">
          <w:rPr>
            <w:webHidden/>
          </w:rPr>
          <w:fldChar w:fldCharType="separate"/>
        </w:r>
        <w:r w:rsidRPr="004D4E2F">
          <w:rPr>
            <w:webHidden/>
          </w:rPr>
          <w:t>30</w:t>
        </w:r>
        <w:r w:rsidRPr="004D4E2F">
          <w:rPr>
            <w:webHidden/>
          </w:rPr>
          <w:fldChar w:fldCharType="end"/>
        </w:r>
      </w:hyperlink>
    </w:p>
    <w:p w14:paraId="7016CAAF" w14:textId="38E62C66"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6" w:history="1">
        <w:r w:rsidRPr="004D4E2F">
          <w:rPr>
            <w:rStyle w:val="Hypertextovprepojenie"/>
            <w:rFonts w:ascii="Nudista" w:hAnsi="Nudista"/>
            <w:i w:val="0"/>
            <w:noProof/>
            <w:sz w:val="20"/>
            <w:szCs w:val="20"/>
          </w:rPr>
          <w:t>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Podmienky uzatvorenia zmluvy</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_Toc117090426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30</w:t>
        </w:r>
        <w:r w:rsidRPr="004D4E2F">
          <w:rPr>
            <w:rFonts w:ascii="Nudista" w:hAnsi="Nudista"/>
            <w:i w:val="0"/>
            <w:noProof/>
            <w:webHidden/>
            <w:sz w:val="20"/>
            <w:szCs w:val="20"/>
          </w:rPr>
          <w:fldChar w:fldCharType="end"/>
        </w:r>
      </w:hyperlink>
    </w:p>
    <w:p w14:paraId="356A8513" w14:textId="0AB02CC7" w:rsidR="004D4E2F" w:rsidRPr="004D4E2F" w:rsidRDefault="004D4E2F">
      <w:pPr>
        <w:pStyle w:val="Obsah1"/>
        <w:rPr>
          <w:rFonts w:eastAsiaTheme="minorEastAsia" w:cstheme="minorBidi"/>
          <w:b w:val="0"/>
          <w:color w:val="auto"/>
          <w:lang w:val="en-GB" w:eastAsia="en-GB"/>
        </w:rPr>
      </w:pPr>
      <w:hyperlink w:anchor="_Toc117090427" w:history="1">
        <w:r w:rsidRPr="004D4E2F">
          <w:rPr>
            <w:rStyle w:val="Hypertextovprepojenie"/>
          </w:rPr>
          <w:t>Časť F. Kritéria hodnotenia ponúk</w:t>
        </w:r>
        <w:r w:rsidRPr="004D4E2F">
          <w:rPr>
            <w:webHidden/>
          </w:rPr>
          <w:tab/>
        </w:r>
        <w:r w:rsidRPr="004D4E2F">
          <w:rPr>
            <w:webHidden/>
          </w:rPr>
          <w:fldChar w:fldCharType="begin"/>
        </w:r>
        <w:r w:rsidRPr="004D4E2F">
          <w:rPr>
            <w:webHidden/>
          </w:rPr>
          <w:instrText xml:space="preserve"> PAGEREF _Toc117090427 \h </w:instrText>
        </w:r>
        <w:r w:rsidRPr="004D4E2F">
          <w:rPr>
            <w:webHidden/>
          </w:rPr>
        </w:r>
        <w:r w:rsidRPr="004D4E2F">
          <w:rPr>
            <w:webHidden/>
          </w:rPr>
          <w:fldChar w:fldCharType="separate"/>
        </w:r>
        <w:r w:rsidRPr="004D4E2F">
          <w:rPr>
            <w:webHidden/>
          </w:rPr>
          <w:t>31</w:t>
        </w:r>
        <w:r w:rsidRPr="004D4E2F">
          <w:rPr>
            <w:webHidden/>
          </w:rPr>
          <w:fldChar w:fldCharType="end"/>
        </w:r>
      </w:hyperlink>
    </w:p>
    <w:p w14:paraId="527FFA26" w14:textId="4F39F4F3"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8" w:history="1">
        <w:r w:rsidRPr="004D4E2F">
          <w:rPr>
            <w:rStyle w:val="Hypertextovprepojenie"/>
            <w:rFonts w:ascii="Nudista" w:hAnsi="Nudista"/>
            <w:i w:val="0"/>
            <w:noProof/>
            <w:sz w:val="20"/>
            <w:szCs w:val="20"/>
          </w:rPr>
          <w:t>1</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Kritérium na hodnotenie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_Toc117090428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31</w:t>
        </w:r>
        <w:r w:rsidRPr="004D4E2F">
          <w:rPr>
            <w:rFonts w:ascii="Nudista" w:hAnsi="Nudista"/>
            <w:i w:val="0"/>
            <w:noProof/>
            <w:webHidden/>
            <w:sz w:val="20"/>
            <w:szCs w:val="20"/>
          </w:rPr>
          <w:fldChar w:fldCharType="end"/>
        </w:r>
      </w:hyperlink>
    </w:p>
    <w:p w14:paraId="12AC7241" w14:textId="013492C0" w:rsidR="004D4E2F" w:rsidRPr="004D4E2F" w:rsidRDefault="004D4E2F">
      <w:pPr>
        <w:pStyle w:val="Obsah3"/>
        <w:rPr>
          <w:rFonts w:ascii="Nudista" w:eastAsiaTheme="minorEastAsia" w:hAnsi="Nudista" w:cstheme="minorBidi"/>
          <w:i w:val="0"/>
          <w:noProof/>
          <w:color w:val="auto"/>
          <w:sz w:val="20"/>
          <w:szCs w:val="20"/>
          <w:lang w:val="en-GB" w:eastAsia="en-GB"/>
        </w:rPr>
      </w:pPr>
      <w:hyperlink w:anchor="_Toc117090429" w:history="1">
        <w:r w:rsidRPr="004D4E2F">
          <w:rPr>
            <w:rStyle w:val="Hypertextovprepojenie"/>
            <w:rFonts w:ascii="Nudista" w:hAnsi="Nudista"/>
            <w:i w:val="0"/>
            <w:noProof/>
            <w:sz w:val="20"/>
            <w:szCs w:val="20"/>
          </w:rPr>
          <w:t>2</w:t>
        </w:r>
        <w:r w:rsidRPr="004D4E2F">
          <w:rPr>
            <w:rFonts w:ascii="Nudista" w:eastAsiaTheme="minorEastAsia" w:hAnsi="Nudista" w:cstheme="minorBidi"/>
            <w:i w:val="0"/>
            <w:noProof/>
            <w:color w:val="auto"/>
            <w:sz w:val="20"/>
            <w:szCs w:val="20"/>
            <w:lang w:val="en-GB" w:eastAsia="en-GB"/>
          </w:rPr>
          <w:tab/>
        </w:r>
        <w:r w:rsidRPr="004D4E2F">
          <w:rPr>
            <w:rStyle w:val="Hypertextovprepojenie"/>
            <w:rFonts w:ascii="Nudista" w:hAnsi="Nudista"/>
            <w:i w:val="0"/>
            <w:noProof/>
            <w:sz w:val="20"/>
            <w:szCs w:val="20"/>
          </w:rPr>
          <w:t>Spôsob vyhodnotenia ponúk</w:t>
        </w:r>
        <w:r w:rsidRPr="004D4E2F">
          <w:rPr>
            <w:rFonts w:ascii="Nudista" w:hAnsi="Nudista"/>
            <w:i w:val="0"/>
            <w:noProof/>
            <w:webHidden/>
            <w:sz w:val="20"/>
            <w:szCs w:val="20"/>
          </w:rPr>
          <w:tab/>
        </w:r>
        <w:r w:rsidRPr="004D4E2F">
          <w:rPr>
            <w:rFonts w:ascii="Nudista" w:hAnsi="Nudista"/>
            <w:i w:val="0"/>
            <w:noProof/>
            <w:webHidden/>
            <w:sz w:val="20"/>
            <w:szCs w:val="20"/>
          </w:rPr>
          <w:fldChar w:fldCharType="begin"/>
        </w:r>
        <w:r w:rsidRPr="004D4E2F">
          <w:rPr>
            <w:rFonts w:ascii="Nudista" w:hAnsi="Nudista"/>
            <w:i w:val="0"/>
            <w:noProof/>
            <w:webHidden/>
            <w:sz w:val="20"/>
            <w:szCs w:val="20"/>
          </w:rPr>
          <w:instrText xml:space="preserve"> PAGEREF _Toc117090429 \h </w:instrText>
        </w:r>
        <w:r w:rsidRPr="004D4E2F">
          <w:rPr>
            <w:rFonts w:ascii="Nudista" w:hAnsi="Nudista"/>
            <w:i w:val="0"/>
            <w:noProof/>
            <w:webHidden/>
            <w:sz w:val="20"/>
            <w:szCs w:val="20"/>
          </w:rPr>
        </w:r>
        <w:r w:rsidRPr="004D4E2F">
          <w:rPr>
            <w:rFonts w:ascii="Nudista" w:hAnsi="Nudista"/>
            <w:i w:val="0"/>
            <w:noProof/>
            <w:webHidden/>
            <w:sz w:val="20"/>
            <w:szCs w:val="20"/>
          </w:rPr>
          <w:fldChar w:fldCharType="separate"/>
        </w:r>
        <w:r w:rsidRPr="004D4E2F">
          <w:rPr>
            <w:rFonts w:ascii="Nudista" w:hAnsi="Nudista"/>
            <w:i w:val="0"/>
            <w:noProof/>
            <w:webHidden/>
            <w:sz w:val="20"/>
            <w:szCs w:val="20"/>
          </w:rPr>
          <w:t>31</w:t>
        </w:r>
        <w:r w:rsidRPr="004D4E2F">
          <w:rPr>
            <w:rFonts w:ascii="Nudista" w:hAnsi="Nudista"/>
            <w:i w:val="0"/>
            <w:noProof/>
            <w:webHidden/>
            <w:sz w:val="20"/>
            <w:szCs w:val="20"/>
          </w:rPr>
          <w:fldChar w:fldCharType="end"/>
        </w:r>
      </w:hyperlink>
    </w:p>
    <w:p w14:paraId="7CA7D10C" w14:textId="2E00E2F6" w:rsidR="004D4E2F" w:rsidRPr="004D4E2F" w:rsidRDefault="004D4E2F">
      <w:pPr>
        <w:pStyle w:val="Obsah1"/>
        <w:rPr>
          <w:rFonts w:eastAsiaTheme="minorEastAsia" w:cstheme="minorBidi"/>
          <w:b w:val="0"/>
          <w:color w:val="auto"/>
          <w:lang w:val="en-GB" w:eastAsia="en-GB"/>
        </w:rPr>
      </w:pPr>
      <w:hyperlink w:anchor="_Toc117090430" w:history="1">
        <w:r w:rsidRPr="004D4E2F">
          <w:rPr>
            <w:rStyle w:val="Hypertextovprepojenie"/>
          </w:rPr>
          <w:t>Príloha A.1</w:t>
        </w:r>
        <w:r w:rsidRPr="004D4E2F">
          <w:rPr>
            <w:rFonts w:eastAsiaTheme="minorEastAsia" w:cstheme="minorBidi"/>
            <w:b w:val="0"/>
            <w:color w:val="auto"/>
            <w:lang w:val="en-GB" w:eastAsia="en-GB"/>
          </w:rPr>
          <w:tab/>
        </w:r>
        <w:r w:rsidRPr="004D4E2F">
          <w:rPr>
            <w:rStyle w:val="Hypertextovprepojenie"/>
          </w:rPr>
          <w:t>Čestné vyhlásenie o akceptácii podmienok verejnej súťaže a o neprítomnosti konfliktu záujmov</w:t>
        </w:r>
        <w:r w:rsidRPr="004D4E2F">
          <w:rPr>
            <w:webHidden/>
          </w:rPr>
          <w:tab/>
        </w:r>
        <w:r w:rsidRPr="004D4E2F">
          <w:rPr>
            <w:webHidden/>
          </w:rPr>
          <w:fldChar w:fldCharType="begin"/>
        </w:r>
        <w:r w:rsidRPr="004D4E2F">
          <w:rPr>
            <w:webHidden/>
          </w:rPr>
          <w:instrText xml:space="preserve"> PAGEREF _Toc117090430 \h </w:instrText>
        </w:r>
        <w:r w:rsidRPr="004D4E2F">
          <w:rPr>
            <w:webHidden/>
          </w:rPr>
        </w:r>
        <w:r w:rsidRPr="004D4E2F">
          <w:rPr>
            <w:webHidden/>
          </w:rPr>
          <w:fldChar w:fldCharType="separate"/>
        </w:r>
        <w:r w:rsidRPr="004D4E2F">
          <w:rPr>
            <w:webHidden/>
          </w:rPr>
          <w:t>32</w:t>
        </w:r>
        <w:r w:rsidRPr="004D4E2F">
          <w:rPr>
            <w:webHidden/>
          </w:rPr>
          <w:fldChar w:fldCharType="end"/>
        </w:r>
      </w:hyperlink>
    </w:p>
    <w:p w14:paraId="4D0BA45B" w14:textId="50079EC7" w:rsidR="004D4E2F" w:rsidRPr="004D4E2F" w:rsidRDefault="004D4E2F">
      <w:pPr>
        <w:pStyle w:val="Obsah1"/>
        <w:rPr>
          <w:rFonts w:eastAsiaTheme="minorEastAsia" w:cstheme="minorBidi"/>
          <w:b w:val="0"/>
          <w:color w:val="auto"/>
          <w:lang w:val="en-GB" w:eastAsia="en-GB"/>
        </w:rPr>
      </w:pPr>
      <w:hyperlink w:anchor="_Toc117090431" w:history="1">
        <w:r w:rsidRPr="004D4E2F">
          <w:rPr>
            <w:rStyle w:val="Hypertextovprepojenie"/>
          </w:rPr>
          <w:t>Príloha B.1:</w:t>
        </w:r>
        <w:r w:rsidRPr="004D4E2F">
          <w:rPr>
            <w:rFonts w:eastAsiaTheme="minorEastAsia" w:cstheme="minorBidi"/>
            <w:b w:val="0"/>
            <w:color w:val="auto"/>
            <w:lang w:val="en-GB" w:eastAsia="en-GB"/>
          </w:rPr>
          <w:tab/>
        </w:r>
        <w:r w:rsidRPr="004D4E2F">
          <w:rPr>
            <w:rStyle w:val="Hypertextovprepojenie"/>
          </w:rPr>
          <w:t>Projektová dokumentácia vrátane stavebného povolenia</w:t>
        </w:r>
        <w:r w:rsidRPr="004D4E2F">
          <w:rPr>
            <w:webHidden/>
          </w:rPr>
          <w:tab/>
        </w:r>
        <w:r w:rsidRPr="004D4E2F">
          <w:rPr>
            <w:webHidden/>
          </w:rPr>
          <w:fldChar w:fldCharType="begin"/>
        </w:r>
        <w:r w:rsidRPr="004D4E2F">
          <w:rPr>
            <w:webHidden/>
          </w:rPr>
          <w:instrText xml:space="preserve"> PAGEREF _Toc117090431 \h </w:instrText>
        </w:r>
        <w:r w:rsidRPr="004D4E2F">
          <w:rPr>
            <w:webHidden/>
          </w:rPr>
        </w:r>
        <w:r w:rsidRPr="004D4E2F">
          <w:rPr>
            <w:webHidden/>
          </w:rPr>
          <w:fldChar w:fldCharType="separate"/>
        </w:r>
        <w:r w:rsidRPr="004D4E2F">
          <w:rPr>
            <w:webHidden/>
          </w:rPr>
          <w:t>35</w:t>
        </w:r>
        <w:r w:rsidRPr="004D4E2F">
          <w:rPr>
            <w:webHidden/>
          </w:rPr>
          <w:fldChar w:fldCharType="end"/>
        </w:r>
      </w:hyperlink>
    </w:p>
    <w:p w14:paraId="52AD1F95" w14:textId="61137D2E" w:rsidR="004D4E2F" w:rsidRPr="004D4E2F" w:rsidRDefault="004D4E2F">
      <w:pPr>
        <w:pStyle w:val="Obsah1"/>
        <w:rPr>
          <w:rFonts w:eastAsiaTheme="minorEastAsia" w:cstheme="minorBidi"/>
          <w:b w:val="0"/>
          <w:color w:val="auto"/>
          <w:lang w:val="en-GB" w:eastAsia="en-GB"/>
        </w:rPr>
      </w:pPr>
      <w:hyperlink w:anchor="_Toc117090432" w:history="1">
        <w:r w:rsidRPr="004D4E2F">
          <w:rPr>
            <w:rStyle w:val="Hypertextovprepojenie"/>
          </w:rPr>
          <w:t>Príloha B.2: Identifikácia vybraných technologických zariadení a materiálov</w:t>
        </w:r>
        <w:r w:rsidRPr="004D4E2F">
          <w:rPr>
            <w:webHidden/>
          </w:rPr>
          <w:tab/>
        </w:r>
        <w:r w:rsidRPr="004D4E2F">
          <w:rPr>
            <w:webHidden/>
          </w:rPr>
          <w:fldChar w:fldCharType="begin"/>
        </w:r>
        <w:r w:rsidRPr="004D4E2F">
          <w:rPr>
            <w:webHidden/>
          </w:rPr>
          <w:instrText xml:space="preserve"> PAGEREF _Toc117090432 \h </w:instrText>
        </w:r>
        <w:r w:rsidRPr="004D4E2F">
          <w:rPr>
            <w:webHidden/>
          </w:rPr>
        </w:r>
        <w:r w:rsidRPr="004D4E2F">
          <w:rPr>
            <w:webHidden/>
          </w:rPr>
          <w:fldChar w:fldCharType="separate"/>
        </w:r>
        <w:r w:rsidRPr="004D4E2F">
          <w:rPr>
            <w:webHidden/>
          </w:rPr>
          <w:t>36</w:t>
        </w:r>
        <w:r w:rsidRPr="004D4E2F">
          <w:rPr>
            <w:webHidden/>
          </w:rPr>
          <w:fldChar w:fldCharType="end"/>
        </w:r>
      </w:hyperlink>
    </w:p>
    <w:p w14:paraId="56A17FE1" w14:textId="559FCB58" w:rsidR="004D4E2F" w:rsidRPr="004D4E2F" w:rsidRDefault="004D4E2F">
      <w:pPr>
        <w:pStyle w:val="Obsah1"/>
        <w:rPr>
          <w:rFonts w:eastAsiaTheme="minorEastAsia" w:cstheme="minorBidi"/>
          <w:b w:val="0"/>
          <w:color w:val="auto"/>
          <w:lang w:val="en-GB" w:eastAsia="en-GB"/>
        </w:rPr>
      </w:pPr>
      <w:hyperlink w:anchor="_Toc117090433" w:history="1">
        <w:r w:rsidRPr="004D4E2F">
          <w:rPr>
            <w:rStyle w:val="Hypertextovprepojenie"/>
          </w:rPr>
          <w:t>Príloha B.3:  Všeobecné požiadavky na Stavenisko a vykonávanie prác</w:t>
        </w:r>
        <w:r w:rsidRPr="004D4E2F">
          <w:rPr>
            <w:webHidden/>
          </w:rPr>
          <w:tab/>
        </w:r>
        <w:r w:rsidRPr="004D4E2F">
          <w:rPr>
            <w:webHidden/>
          </w:rPr>
          <w:fldChar w:fldCharType="begin"/>
        </w:r>
        <w:r w:rsidRPr="004D4E2F">
          <w:rPr>
            <w:webHidden/>
          </w:rPr>
          <w:instrText xml:space="preserve"> PAGEREF _Toc117090433 \h </w:instrText>
        </w:r>
        <w:r w:rsidRPr="004D4E2F">
          <w:rPr>
            <w:webHidden/>
          </w:rPr>
        </w:r>
        <w:r w:rsidRPr="004D4E2F">
          <w:rPr>
            <w:webHidden/>
          </w:rPr>
          <w:fldChar w:fldCharType="separate"/>
        </w:r>
        <w:r w:rsidRPr="004D4E2F">
          <w:rPr>
            <w:webHidden/>
          </w:rPr>
          <w:t>39</w:t>
        </w:r>
        <w:r w:rsidRPr="004D4E2F">
          <w:rPr>
            <w:webHidden/>
          </w:rPr>
          <w:fldChar w:fldCharType="end"/>
        </w:r>
      </w:hyperlink>
    </w:p>
    <w:p w14:paraId="0CB3B208" w14:textId="56B8DF69" w:rsidR="004D4E2F" w:rsidRPr="004D4E2F" w:rsidRDefault="004D4E2F">
      <w:pPr>
        <w:pStyle w:val="Obsah1"/>
        <w:rPr>
          <w:rFonts w:eastAsiaTheme="minorEastAsia" w:cstheme="minorBidi"/>
          <w:b w:val="0"/>
          <w:color w:val="auto"/>
          <w:lang w:val="en-GB" w:eastAsia="en-GB"/>
        </w:rPr>
      </w:pPr>
      <w:hyperlink w:anchor="_Toc117090434" w:history="1">
        <w:r w:rsidRPr="004D4E2F">
          <w:rPr>
            <w:rStyle w:val="Hypertextovprepojenie"/>
          </w:rPr>
          <w:t>Príloha B.4:</w:t>
        </w:r>
        <w:r w:rsidRPr="004D4E2F">
          <w:rPr>
            <w:rFonts w:eastAsiaTheme="minorEastAsia" w:cstheme="minorBidi"/>
            <w:b w:val="0"/>
            <w:color w:val="auto"/>
            <w:lang w:val="en-GB" w:eastAsia="en-GB"/>
          </w:rPr>
          <w:tab/>
        </w:r>
        <w:r w:rsidRPr="004D4E2F">
          <w:rPr>
            <w:rStyle w:val="Hypertextovprepojenie"/>
          </w:rPr>
          <w:t>Požiadavky na Dokumentáciu Zhotoviteľa a súvisiacu inžiniersku činnosť</w:t>
        </w:r>
        <w:r w:rsidRPr="004D4E2F">
          <w:rPr>
            <w:webHidden/>
          </w:rPr>
          <w:tab/>
        </w:r>
        <w:r w:rsidRPr="004D4E2F">
          <w:rPr>
            <w:webHidden/>
          </w:rPr>
          <w:fldChar w:fldCharType="begin"/>
        </w:r>
        <w:r w:rsidRPr="004D4E2F">
          <w:rPr>
            <w:webHidden/>
          </w:rPr>
          <w:instrText xml:space="preserve"> PAGEREF _Toc117090434 \h </w:instrText>
        </w:r>
        <w:r w:rsidRPr="004D4E2F">
          <w:rPr>
            <w:webHidden/>
          </w:rPr>
        </w:r>
        <w:r w:rsidRPr="004D4E2F">
          <w:rPr>
            <w:webHidden/>
          </w:rPr>
          <w:fldChar w:fldCharType="separate"/>
        </w:r>
        <w:r w:rsidRPr="004D4E2F">
          <w:rPr>
            <w:webHidden/>
          </w:rPr>
          <w:t>40</w:t>
        </w:r>
        <w:r w:rsidRPr="004D4E2F">
          <w:rPr>
            <w:webHidden/>
          </w:rPr>
          <w:fldChar w:fldCharType="end"/>
        </w:r>
      </w:hyperlink>
    </w:p>
    <w:p w14:paraId="64C1A7D5" w14:textId="28997789" w:rsidR="004D4E2F" w:rsidRPr="004D4E2F" w:rsidRDefault="004D4E2F">
      <w:pPr>
        <w:pStyle w:val="Obsah1"/>
        <w:rPr>
          <w:rFonts w:eastAsiaTheme="minorEastAsia" w:cstheme="minorBidi"/>
          <w:b w:val="0"/>
          <w:color w:val="auto"/>
          <w:lang w:val="en-GB" w:eastAsia="en-GB"/>
        </w:rPr>
      </w:pPr>
      <w:hyperlink w:anchor="_Toc117090435" w:history="1">
        <w:r w:rsidRPr="004D4E2F">
          <w:rPr>
            <w:rStyle w:val="Hypertextovprepojenie"/>
          </w:rPr>
          <w:t>Príloha B.5:</w:t>
        </w:r>
        <w:r w:rsidRPr="004D4E2F">
          <w:rPr>
            <w:rFonts w:eastAsiaTheme="minorEastAsia" w:cstheme="minorBidi"/>
            <w:b w:val="0"/>
            <w:color w:val="auto"/>
            <w:lang w:val="en-GB" w:eastAsia="en-GB"/>
          </w:rPr>
          <w:tab/>
        </w:r>
        <w:r w:rsidRPr="004D4E2F">
          <w:rPr>
            <w:rStyle w:val="Hypertextovprepojenie"/>
          </w:rPr>
          <w:t>Požiadavky na Skúšky</w:t>
        </w:r>
        <w:r w:rsidRPr="004D4E2F">
          <w:rPr>
            <w:webHidden/>
          </w:rPr>
          <w:tab/>
        </w:r>
        <w:r w:rsidRPr="004D4E2F">
          <w:rPr>
            <w:webHidden/>
          </w:rPr>
          <w:fldChar w:fldCharType="begin"/>
        </w:r>
        <w:r w:rsidRPr="004D4E2F">
          <w:rPr>
            <w:webHidden/>
          </w:rPr>
          <w:instrText xml:space="preserve"> PAGEREF _Toc117090435 \h </w:instrText>
        </w:r>
        <w:r w:rsidRPr="004D4E2F">
          <w:rPr>
            <w:webHidden/>
          </w:rPr>
        </w:r>
        <w:r w:rsidRPr="004D4E2F">
          <w:rPr>
            <w:webHidden/>
          </w:rPr>
          <w:fldChar w:fldCharType="separate"/>
        </w:r>
        <w:r w:rsidRPr="004D4E2F">
          <w:rPr>
            <w:webHidden/>
          </w:rPr>
          <w:t>41</w:t>
        </w:r>
        <w:r w:rsidRPr="004D4E2F">
          <w:rPr>
            <w:webHidden/>
          </w:rPr>
          <w:fldChar w:fldCharType="end"/>
        </w:r>
      </w:hyperlink>
    </w:p>
    <w:p w14:paraId="745088CB" w14:textId="6299C841" w:rsidR="004D4E2F" w:rsidRPr="004D4E2F" w:rsidRDefault="004D4E2F">
      <w:pPr>
        <w:pStyle w:val="Obsah1"/>
        <w:rPr>
          <w:rFonts w:eastAsiaTheme="minorEastAsia" w:cstheme="minorBidi"/>
          <w:b w:val="0"/>
          <w:color w:val="auto"/>
          <w:lang w:val="en-GB" w:eastAsia="en-GB"/>
        </w:rPr>
      </w:pPr>
      <w:hyperlink w:anchor="_Toc117090436" w:history="1">
        <w:r w:rsidRPr="004D4E2F">
          <w:rPr>
            <w:rStyle w:val="Hypertextovprepojenie"/>
          </w:rPr>
          <w:t>Príloha C.1</w:t>
        </w:r>
        <w:r w:rsidRPr="004D4E2F">
          <w:rPr>
            <w:rFonts w:eastAsiaTheme="minorEastAsia" w:cstheme="minorBidi"/>
            <w:b w:val="0"/>
            <w:color w:val="auto"/>
            <w:lang w:val="en-GB" w:eastAsia="en-GB"/>
          </w:rPr>
          <w:tab/>
        </w:r>
        <w:r w:rsidRPr="004D4E2F">
          <w:rPr>
            <w:rStyle w:val="Hypertextovprepojenie"/>
          </w:rPr>
          <w:t>Návrh na plnenie kritéria</w:t>
        </w:r>
        <w:r w:rsidRPr="004D4E2F">
          <w:rPr>
            <w:webHidden/>
          </w:rPr>
          <w:tab/>
        </w:r>
        <w:r w:rsidRPr="004D4E2F">
          <w:rPr>
            <w:webHidden/>
          </w:rPr>
          <w:fldChar w:fldCharType="begin"/>
        </w:r>
        <w:r w:rsidRPr="004D4E2F">
          <w:rPr>
            <w:webHidden/>
          </w:rPr>
          <w:instrText xml:space="preserve"> PAGEREF _Toc117090436 \h </w:instrText>
        </w:r>
        <w:r w:rsidRPr="004D4E2F">
          <w:rPr>
            <w:webHidden/>
          </w:rPr>
        </w:r>
        <w:r w:rsidRPr="004D4E2F">
          <w:rPr>
            <w:webHidden/>
          </w:rPr>
          <w:fldChar w:fldCharType="separate"/>
        </w:r>
        <w:r w:rsidRPr="004D4E2F">
          <w:rPr>
            <w:webHidden/>
          </w:rPr>
          <w:t>42</w:t>
        </w:r>
        <w:r w:rsidRPr="004D4E2F">
          <w:rPr>
            <w:webHidden/>
          </w:rPr>
          <w:fldChar w:fldCharType="end"/>
        </w:r>
      </w:hyperlink>
    </w:p>
    <w:p w14:paraId="509CBB99" w14:textId="0077B586" w:rsidR="004D4E2F" w:rsidRPr="004D4E2F" w:rsidRDefault="004D4E2F">
      <w:pPr>
        <w:pStyle w:val="Obsah1"/>
        <w:rPr>
          <w:rFonts w:eastAsiaTheme="minorEastAsia" w:cstheme="minorBidi"/>
          <w:b w:val="0"/>
          <w:color w:val="auto"/>
          <w:lang w:val="en-GB" w:eastAsia="en-GB"/>
        </w:rPr>
      </w:pPr>
      <w:hyperlink w:anchor="_Toc117090437" w:history="1">
        <w:r w:rsidRPr="004D4E2F">
          <w:rPr>
            <w:rStyle w:val="Hypertextovprepojenie"/>
          </w:rPr>
          <w:t>Príloha C.2</w:t>
        </w:r>
        <w:r w:rsidRPr="004D4E2F">
          <w:rPr>
            <w:rFonts w:eastAsiaTheme="minorEastAsia" w:cstheme="minorBidi"/>
            <w:b w:val="0"/>
            <w:color w:val="auto"/>
            <w:lang w:val="en-GB" w:eastAsia="en-GB"/>
          </w:rPr>
          <w:tab/>
        </w:r>
        <w:r w:rsidRPr="004D4E2F">
          <w:rPr>
            <w:rStyle w:val="Hypertextovprepojenie"/>
          </w:rPr>
          <w:t>Cenová tabuľka – výkaz výmer a preambula</w:t>
        </w:r>
        <w:r w:rsidRPr="004D4E2F">
          <w:rPr>
            <w:webHidden/>
          </w:rPr>
          <w:tab/>
        </w:r>
        <w:r w:rsidRPr="004D4E2F">
          <w:rPr>
            <w:webHidden/>
          </w:rPr>
          <w:fldChar w:fldCharType="begin"/>
        </w:r>
        <w:r w:rsidRPr="004D4E2F">
          <w:rPr>
            <w:webHidden/>
          </w:rPr>
          <w:instrText xml:space="preserve"> PAGEREF _Toc117090437 \h </w:instrText>
        </w:r>
        <w:r w:rsidRPr="004D4E2F">
          <w:rPr>
            <w:webHidden/>
          </w:rPr>
        </w:r>
        <w:r w:rsidRPr="004D4E2F">
          <w:rPr>
            <w:webHidden/>
          </w:rPr>
          <w:fldChar w:fldCharType="separate"/>
        </w:r>
        <w:r w:rsidRPr="004D4E2F">
          <w:rPr>
            <w:webHidden/>
          </w:rPr>
          <w:t>43</w:t>
        </w:r>
        <w:r w:rsidRPr="004D4E2F">
          <w:rPr>
            <w:webHidden/>
          </w:rPr>
          <w:fldChar w:fldCharType="end"/>
        </w:r>
      </w:hyperlink>
    </w:p>
    <w:p w14:paraId="27D5AD22" w14:textId="6B871A71" w:rsidR="004D4E2F" w:rsidRPr="004D4E2F" w:rsidRDefault="004D4E2F">
      <w:pPr>
        <w:pStyle w:val="Obsah1"/>
        <w:rPr>
          <w:rFonts w:eastAsiaTheme="minorEastAsia" w:cstheme="minorBidi"/>
          <w:b w:val="0"/>
          <w:color w:val="auto"/>
          <w:lang w:val="en-GB" w:eastAsia="en-GB"/>
        </w:rPr>
      </w:pPr>
      <w:hyperlink w:anchor="_Toc117090438" w:history="1">
        <w:r w:rsidRPr="004D4E2F">
          <w:rPr>
            <w:rStyle w:val="Hypertextovprepojenie"/>
          </w:rPr>
          <w:t>Príloha D.1:</w:t>
        </w:r>
        <w:r w:rsidRPr="004D4E2F">
          <w:rPr>
            <w:rFonts w:eastAsiaTheme="minorEastAsia" w:cstheme="minorBidi"/>
            <w:b w:val="0"/>
            <w:color w:val="auto"/>
            <w:lang w:val="en-GB" w:eastAsia="en-GB"/>
          </w:rPr>
          <w:tab/>
        </w:r>
        <w:r w:rsidRPr="004D4E2F">
          <w:rPr>
            <w:rStyle w:val="Hypertextovprepojenie"/>
          </w:rPr>
          <w:t>Zoznam stavebných prác (vzor)</w:t>
        </w:r>
        <w:r w:rsidRPr="004D4E2F">
          <w:rPr>
            <w:webHidden/>
          </w:rPr>
          <w:tab/>
        </w:r>
        <w:r w:rsidRPr="004D4E2F">
          <w:rPr>
            <w:webHidden/>
          </w:rPr>
          <w:fldChar w:fldCharType="begin"/>
        </w:r>
        <w:r w:rsidRPr="004D4E2F">
          <w:rPr>
            <w:webHidden/>
          </w:rPr>
          <w:instrText xml:space="preserve"> PAGEREF _Toc117090438 \h </w:instrText>
        </w:r>
        <w:r w:rsidRPr="004D4E2F">
          <w:rPr>
            <w:webHidden/>
          </w:rPr>
        </w:r>
        <w:r w:rsidRPr="004D4E2F">
          <w:rPr>
            <w:webHidden/>
          </w:rPr>
          <w:fldChar w:fldCharType="separate"/>
        </w:r>
        <w:r w:rsidRPr="004D4E2F">
          <w:rPr>
            <w:webHidden/>
          </w:rPr>
          <w:t>44</w:t>
        </w:r>
        <w:r w:rsidRPr="004D4E2F">
          <w:rPr>
            <w:webHidden/>
          </w:rPr>
          <w:fldChar w:fldCharType="end"/>
        </w:r>
      </w:hyperlink>
    </w:p>
    <w:p w14:paraId="4B5FAEF1" w14:textId="4B50CACF" w:rsidR="004D4E2F" w:rsidRPr="004D4E2F" w:rsidRDefault="004D4E2F">
      <w:pPr>
        <w:pStyle w:val="Obsah1"/>
        <w:rPr>
          <w:rFonts w:eastAsiaTheme="minorEastAsia" w:cstheme="minorBidi"/>
          <w:b w:val="0"/>
          <w:color w:val="auto"/>
          <w:lang w:val="en-GB" w:eastAsia="en-GB"/>
        </w:rPr>
      </w:pPr>
      <w:hyperlink w:anchor="_Toc117090439" w:history="1">
        <w:r w:rsidRPr="004D4E2F">
          <w:rPr>
            <w:rStyle w:val="Hypertextovprepojenie"/>
          </w:rPr>
          <w:t>Príloha D.2: Vyhlásenie odborníka (vzor)</w:t>
        </w:r>
        <w:r w:rsidRPr="004D4E2F">
          <w:rPr>
            <w:webHidden/>
          </w:rPr>
          <w:tab/>
        </w:r>
        <w:r w:rsidRPr="004D4E2F">
          <w:rPr>
            <w:webHidden/>
          </w:rPr>
          <w:fldChar w:fldCharType="begin"/>
        </w:r>
        <w:r w:rsidRPr="004D4E2F">
          <w:rPr>
            <w:webHidden/>
          </w:rPr>
          <w:instrText xml:space="preserve"> PAGEREF _Toc117090439 \h </w:instrText>
        </w:r>
        <w:r w:rsidRPr="004D4E2F">
          <w:rPr>
            <w:webHidden/>
          </w:rPr>
        </w:r>
        <w:r w:rsidRPr="004D4E2F">
          <w:rPr>
            <w:webHidden/>
          </w:rPr>
          <w:fldChar w:fldCharType="separate"/>
        </w:r>
        <w:r w:rsidRPr="004D4E2F">
          <w:rPr>
            <w:webHidden/>
          </w:rPr>
          <w:t>46</w:t>
        </w:r>
        <w:r w:rsidRPr="004D4E2F">
          <w:rPr>
            <w:webHidden/>
          </w:rPr>
          <w:fldChar w:fldCharType="end"/>
        </w:r>
      </w:hyperlink>
    </w:p>
    <w:p w14:paraId="30C7393B" w14:textId="73321B17" w:rsidR="004D4E2F" w:rsidRPr="004D4E2F" w:rsidRDefault="004D4E2F">
      <w:pPr>
        <w:pStyle w:val="Obsah1"/>
        <w:rPr>
          <w:rFonts w:eastAsiaTheme="minorEastAsia" w:cstheme="minorBidi"/>
          <w:b w:val="0"/>
          <w:color w:val="auto"/>
          <w:lang w:val="en-GB" w:eastAsia="en-GB"/>
        </w:rPr>
      </w:pPr>
      <w:hyperlink w:anchor="_Toc117090440" w:history="1">
        <w:r w:rsidRPr="004D4E2F">
          <w:rPr>
            <w:rStyle w:val="Hypertextovprepojenie"/>
          </w:rPr>
          <w:t>Príloha E.1</w:t>
        </w:r>
        <w:r w:rsidRPr="004D4E2F">
          <w:rPr>
            <w:rFonts w:eastAsiaTheme="minorEastAsia" w:cstheme="minorBidi"/>
            <w:b w:val="0"/>
            <w:color w:val="auto"/>
            <w:lang w:val="en-GB" w:eastAsia="en-GB"/>
          </w:rPr>
          <w:tab/>
        </w:r>
        <w:r w:rsidRPr="004D4E2F">
          <w:rPr>
            <w:rStyle w:val="Hypertextovprepojenie"/>
          </w:rPr>
          <w:t xml:space="preserve"> Zmluva o dielo</w:t>
        </w:r>
        <w:r w:rsidRPr="004D4E2F">
          <w:rPr>
            <w:webHidden/>
          </w:rPr>
          <w:tab/>
        </w:r>
        <w:r w:rsidRPr="004D4E2F">
          <w:rPr>
            <w:webHidden/>
          </w:rPr>
          <w:fldChar w:fldCharType="begin"/>
        </w:r>
        <w:r w:rsidRPr="004D4E2F">
          <w:rPr>
            <w:webHidden/>
          </w:rPr>
          <w:instrText xml:space="preserve"> PAGEREF _Toc117090440 \h </w:instrText>
        </w:r>
        <w:r w:rsidRPr="004D4E2F">
          <w:rPr>
            <w:webHidden/>
          </w:rPr>
        </w:r>
        <w:r w:rsidRPr="004D4E2F">
          <w:rPr>
            <w:webHidden/>
          </w:rPr>
          <w:fldChar w:fldCharType="separate"/>
        </w:r>
        <w:r w:rsidRPr="004D4E2F">
          <w:rPr>
            <w:webHidden/>
          </w:rPr>
          <w:t>52</w:t>
        </w:r>
        <w:r w:rsidRPr="004D4E2F">
          <w:rPr>
            <w:webHidden/>
          </w:rPr>
          <w:fldChar w:fldCharType="end"/>
        </w:r>
      </w:hyperlink>
    </w:p>
    <w:p w14:paraId="173A966C" w14:textId="77777777" w:rsidR="00A41051" w:rsidRPr="004D4E2F" w:rsidRDefault="00A41051" w:rsidP="00A41051">
      <w:pPr>
        <w:pStyle w:val="Obsah1"/>
        <w:sectPr w:rsidR="00A41051" w:rsidRPr="004D4E2F" w:rsidSect="00073048">
          <w:headerReference w:type="default" r:id="rId12"/>
          <w:footerReference w:type="even" r:id="rId13"/>
          <w:footerReference w:type="default" r:id="rId14"/>
          <w:headerReference w:type="first" r:id="rId15"/>
          <w:footerReference w:type="first" r:id="rId16"/>
          <w:pgSz w:w="11900" w:h="16840"/>
          <w:pgMar w:top="1135" w:right="1417" w:bottom="1417" w:left="1560" w:header="708" w:footer="708" w:gutter="0"/>
          <w:cols w:space="708"/>
        </w:sectPr>
      </w:pPr>
      <w:r w:rsidRPr="004D4E2F">
        <w:fldChar w:fldCharType="end"/>
      </w:r>
      <w:r w:rsidRPr="004D4E2F">
        <w:t>SUMARIZÁCIA PRÍLOH SÚŤAŽNÝCH PODKLADOV ....................................................................................37</w:t>
      </w:r>
    </w:p>
    <w:p w14:paraId="3DA966A1" w14:textId="77777777" w:rsidR="00A41051" w:rsidRPr="004D4E2F" w:rsidRDefault="00A41051" w:rsidP="00A41051">
      <w:pPr>
        <w:pStyle w:val="SAPHlavn"/>
        <w:rPr>
          <w:rFonts w:ascii="Nudista" w:hAnsi="Nudista"/>
          <w:sz w:val="20"/>
          <w:szCs w:val="20"/>
        </w:rPr>
      </w:pPr>
    </w:p>
    <w:p w14:paraId="26D30D93" w14:textId="77777777" w:rsidR="00A41051" w:rsidRPr="004D4E2F" w:rsidRDefault="00A41051" w:rsidP="00A41051">
      <w:pPr>
        <w:pStyle w:val="SAPHlavn"/>
        <w:tabs>
          <w:tab w:val="left" w:pos="4959"/>
        </w:tabs>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09BC8723" w14:textId="77777777" w:rsidR="00A41051" w:rsidRPr="004D4E2F" w:rsidRDefault="00A41051" w:rsidP="00A41051">
      <w:pPr>
        <w:pStyle w:val="SAPHlavn"/>
        <w:rPr>
          <w:rFonts w:ascii="Nudista" w:hAnsi="Nudista"/>
          <w:sz w:val="20"/>
          <w:szCs w:val="20"/>
        </w:rPr>
      </w:pPr>
    </w:p>
    <w:p w14:paraId="20990F2D" w14:textId="77777777" w:rsidR="00A41051" w:rsidRPr="004D4E2F" w:rsidRDefault="00A41051" w:rsidP="00A41051">
      <w:pPr>
        <w:pStyle w:val="SAPHlavn"/>
        <w:rPr>
          <w:rFonts w:ascii="Nudista" w:hAnsi="Nudista"/>
        </w:rPr>
      </w:pPr>
    </w:p>
    <w:p w14:paraId="2AE7F370" w14:textId="77777777" w:rsidR="00A41051" w:rsidRPr="004D4E2F" w:rsidRDefault="00A41051" w:rsidP="00A41051">
      <w:pPr>
        <w:pStyle w:val="SAPHlavn"/>
        <w:rPr>
          <w:rFonts w:ascii="Nudista" w:hAnsi="Nudista"/>
        </w:rPr>
      </w:pPr>
    </w:p>
    <w:p w14:paraId="1F72CB1C" w14:textId="77777777" w:rsidR="00A41051" w:rsidRPr="004D4E2F" w:rsidRDefault="00A41051" w:rsidP="00A41051">
      <w:pPr>
        <w:pStyle w:val="SAPHlavn"/>
        <w:rPr>
          <w:rFonts w:ascii="Nudista" w:hAnsi="Nudista"/>
        </w:rPr>
      </w:pPr>
    </w:p>
    <w:p w14:paraId="11E6A639" w14:textId="77777777" w:rsidR="00A41051" w:rsidRPr="004D4E2F" w:rsidRDefault="00A41051" w:rsidP="00A41051">
      <w:pPr>
        <w:pStyle w:val="SAPHlavn"/>
        <w:rPr>
          <w:rFonts w:ascii="Nudista" w:hAnsi="Nudista"/>
        </w:rPr>
      </w:pPr>
    </w:p>
    <w:p w14:paraId="5883A342" w14:textId="77777777" w:rsidR="00A41051" w:rsidRPr="004D4E2F" w:rsidRDefault="00A41051" w:rsidP="00A41051">
      <w:pPr>
        <w:pStyle w:val="SAPHlavn"/>
        <w:rPr>
          <w:rFonts w:ascii="Nudista" w:hAnsi="Nudista"/>
        </w:rPr>
      </w:pPr>
    </w:p>
    <w:p w14:paraId="4D1B10EA" w14:textId="77777777" w:rsidR="00A41051" w:rsidRPr="004D4E2F" w:rsidRDefault="00A41051" w:rsidP="00A41051">
      <w:pPr>
        <w:pStyle w:val="SAPHlavn"/>
        <w:rPr>
          <w:rFonts w:ascii="Nudista" w:hAnsi="Nudista"/>
        </w:rPr>
      </w:pPr>
    </w:p>
    <w:p w14:paraId="2264B71A" w14:textId="77777777" w:rsidR="00A41051" w:rsidRPr="004D4E2F" w:rsidRDefault="00A41051" w:rsidP="00A41051">
      <w:pPr>
        <w:pStyle w:val="SAPHlavn"/>
        <w:rPr>
          <w:rFonts w:ascii="Nudista" w:hAnsi="Nudista"/>
        </w:rPr>
      </w:pPr>
    </w:p>
    <w:p w14:paraId="0CD12EF9" w14:textId="77777777" w:rsidR="00A41051" w:rsidRPr="004D4E2F" w:rsidRDefault="00A41051" w:rsidP="00A41051">
      <w:pPr>
        <w:pStyle w:val="SAPHlavn"/>
        <w:rPr>
          <w:rFonts w:ascii="Nudista" w:hAnsi="Nudista"/>
        </w:rPr>
      </w:pPr>
    </w:p>
    <w:p w14:paraId="5003C7B8" w14:textId="77777777" w:rsidR="00A41051" w:rsidRPr="004D4E2F" w:rsidRDefault="00A41051" w:rsidP="00A41051">
      <w:pPr>
        <w:pStyle w:val="SAPHlavn"/>
        <w:rPr>
          <w:rFonts w:ascii="Nudista" w:hAnsi="Nudista"/>
        </w:rPr>
      </w:pPr>
    </w:p>
    <w:p w14:paraId="3C11BFB3" w14:textId="77777777" w:rsidR="00A41051" w:rsidRPr="004D4E2F" w:rsidRDefault="00A41051" w:rsidP="00A41051">
      <w:pPr>
        <w:pStyle w:val="SAPHlavn"/>
        <w:rPr>
          <w:rFonts w:ascii="Nudista" w:hAnsi="Nudista"/>
        </w:rPr>
      </w:pPr>
    </w:p>
    <w:p w14:paraId="0FF41869" w14:textId="77777777" w:rsidR="00A41051" w:rsidRPr="004D4E2F" w:rsidRDefault="00A41051" w:rsidP="00A41051">
      <w:pPr>
        <w:pStyle w:val="SAPHlavn"/>
        <w:rPr>
          <w:rFonts w:ascii="Nudista" w:hAnsi="Nudista"/>
        </w:rPr>
      </w:pPr>
    </w:p>
    <w:p w14:paraId="22593A94" w14:textId="77777777" w:rsidR="00A41051" w:rsidRPr="004D4E2F" w:rsidRDefault="00A41051" w:rsidP="00A41051">
      <w:pPr>
        <w:pStyle w:val="SAPHlavn"/>
        <w:rPr>
          <w:rFonts w:ascii="Nudista" w:hAnsi="Nudista"/>
        </w:rPr>
      </w:pPr>
    </w:p>
    <w:p w14:paraId="54290FB7" w14:textId="77777777" w:rsidR="00A41051" w:rsidRPr="004D4E2F" w:rsidRDefault="00A41051" w:rsidP="00A41051">
      <w:pPr>
        <w:pStyle w:val="SAPHlavn"/>
        <w:rPr>
          <w:rFonts w:ascii="Nudista" w:hAnsi="Nudista"/>
        </w:rPr>
      </w:pPr>
    </w:p>
    <w:p w14:paraId="464CB20D" w14:textId="77777777" w:rsidR="00A41051" w:rsidRPr="004D4E2F" w:rsidRDefault="00A41051" w:rsidP="00A41051">
      <w:pPr>
        <w:pStyle w:val="SAPHlavn"/>
        <w:rPr>
          <w:rFonts w:ascii="Nudista" w:hAnsi="Nudista"/>
        </w:rPr>
      </w:pPr>
    </w:p>
    <w:p w14:paraId="07577D02" w14:textId="77777777" w:rsidR="00A41051" w:rsidRPr="004D4E2F" w:rsidRDefault="00A41051" w:rsidP="00A41051">
      <w:pPr>
        <w:pStyle w:val="SAPHlavn"/>
        <w:rPr>
          <w:rFonts w:ascii="Nudista" w:hAnsi="Nudista"/>
        </w:rPr>
      </w:pPr>
    </w:p>
    <w:p w14:paraId="426378DD" w14:textId="77777777" w:rsidR="00A41051" w:rsidRPr="004D4E2F" w:rsidRDefault="00A41051" w:rsidP="00A41051">
      <w:pPr>
        <w:pStyle w:val="SAPHlavn"/>
        <w:rPr>
          <w:rFonts w:ascii="Nudista" w:hAnsi="Nudista"/>
        </w:rPr>
      </w:pPr>
    </w:p>
    <w:p w14:paraId="3C9CB657" w14:textId="77777777" w:rsidR="00A41051" w:rsidRPr="004D4E2F" w:rsidRDefault="00A41051" w:rsidP="00A41051">
      <w:pPr>
        <w:pStyle w:val="SAPHlavn"/>
        <w:ind w:left="0" w:firstLine="0"/>
        <w:rPr>
          <w:rFonts w:ascii="Nudista" w:hAnsi="Nudista"/>
        </w:rPr>
      </w:pPr>
    </w:p>
    <w:p w14:paraId="630C06AE" w14:textId="2766B92A" w:rsidR="00A41051" w:rsidRPr="004D4E2F" w:rsidRDefault="00A41051" w:rsidP="00A41051">
      <w:pPr>
        <w:pStyle w:val="SAPHlavn"/>
        <w:rPr>
          <w:rFonts w:ascii="Nudista" w:hAnsi="Nudista"/>
        </w:rPr>
      </w:pPr>
    </w:p>
    <w:p w14:paraId="2ADA4378" w14:textId="125B29D0" w:rsidR="007B7986" w:rsidRPr="004D4E2F" w:rsidRDefault="007B7986" w:rsidP="00A41051">
      <w:pPr>
        <w:pStyle w:val="SAPHlavn"/>
        <w:rPr>
          <w:rFonts w:ascii="Nudista" w:hAnsi="Nudista"/>
        </w:rPr>
      </w:pPr>
    </w:p>
    <w:p w14:paraId="7DB75EEA" w14:textId="77777777" w:rsidR="004D4E2F" w:rsidRPr="004D4E2F" w:rsidRDefault="004D4E2F" w:rsidP="00A41051">
      <w:pPr>
        <w:pStyle w:val="SAPHlavn"/>
        <w:rPr>
          <w:rFonts w:ascii="Nudista" w:hAnsi="Nudista"/>
        </w:rPr>
        <w:sectPr w:rsidR="004D4E2F" w:rsidRPr="004D4E2F" w:rsidSect="00073048">
          <w:footerReference w:type="even" r:id="rId17"/>
          <w:footerReference w:type="default" r:id="rId18"/>
          <w:footerReference w:type="first" r:id="rId19"/>
          <w:type w:val="continuous"/>
          <w:pgSz w:w="11900" w:h="16840"/>
          <w:pgMar w:top="1417" w:right="1417" w:bottom="1417" w:left="1560" w:header="708" w:footer="708" w:gutter="0"/>
          <w:cols w:space="708"/>
        </w:sectPr>
      </w:pPr>
      <w:bookmarkStart w:id="0" w:name="_Toc117090382"/>
    </w:p>
    <w:p w14:paraId="5F691F05" w14:textId="77777777" w:rsidR="00A41051" w:rsidRPr="004D4E2F" w:rsidRDefault="00A41051" w:rsidP="00A41051">
      <w:pPr>
        <w:pStyle w:val="SAPHlavn"/>
        <w:rPr>
          <w:rFonts w:ascii="Nudista" w:hAnsi="Nudista"/>
        </w:rPr>
      </w:pPr>
      <w:r w:rsidRPr="004D4E2F">
        <w:rPr>
          <w:rFonts w:ascii="Nudista" w:hAnsi="Nudista"/>
        </w:rPr>
        <w:lastRenderedPageBreak/>
        <w:t>ČASŤ A. Pokyny pre uchádzačov</w:t>
      </w:r>
      <w:bookmarkEnd w:id="0"/>
    </w:p>
    <w:p w14:paraId="5ED7EC8A" w14:textId="77777777" w:rsidR="00A41051" w:rsidRPr="004D4E2F" w:rsidRDefault="00A41051" w:rsidP="00A41051">
      <w:pPr>
        <w:pStyle w:val="SAP0"/>
        <w:rPr>
          <w:rFonts w:ascii="Nudista" w:hAnsi="Nudista"/>
        </w:rPr>
      </w:pPr>
      <w:bookmarkStart w:id="1" w:name="_Toc117090383"/>
      <w:r w:rsidRPr="004D4E2F">
        <w:rPr>
          <w:rFonts w:ascii="Nudista" w:hAnsi="Nudista"/>
        </w:rPr>
        <w:t>ODDIEL I. Všeobecné informácie</w:t>
      </w:r>
      <w:bookmarkEnd w:id="1"/>
    </w:p>
    <w:p w14:paraId="1C9A4F4A" w14:textId="1F5DD99A" w:rsidR="00A41051" w:rsidRPr="004D4E2F" w:rsidRDefault="00A41051" w:rsidP="00A41051">
      <w:pPr>
        <w:pStyle w:val="SAP1"/>
        <w:rPr>
          <w:rFonts w:ascii="Nudista" w:hAnsi="Nudista"/>
          <w:lang w:val="sk-SK"/>
        </w:rPr>
      </w:pPr>
      <w:bookmarkStart w:id="2" w:name="_Toc117090384"/>
      <w:r w:rsidRPr="004D4E2F">
        <w:rPr>
          <w:rFonts w:ascii="Nudista" w:hAnsi="Nudista"/>
          <w:lang w:val="sk-SK"/>
        </w:rPr>
        <w:t xml:space="preserve">Identifikácia </w:t>
      </w:r>
      <w:r w:rsidR="00E60B3D" w:rsidRPr="004D4E2F">
        <w:rPr>
          <w:rFonts w:ascii="Nudista" w:hAnsi="Nudista"/>
          <w:lang w:val="sk-SK"/>
        </w:rPr>
        <w:t xml:space="preserve">verejného </w:t>
      </w:r>
      <w:r w:rsidRPr="004D4E2F">
        <w:rPr>
          <w:rFonts w:ascii="Nudista" w:hAnsi="Nudista"/>
          <w:lang w:val="sk-SK"/>
        </w:rPr>
        <w:t>obstarávateľa</w:t>
      </w:r>
      <w:bookmarkEnd w:id="2"/>
      <w:r w:rsidRPr="004D4E2F">
        <w:rPr>
          <w:rFonts w:ascii="Nudista" w:hAnsi="Nudista"/>
          <w:lang w:val="sk-SK"/>
        </w:rPr>
        <w:t xml:space="preserve"> </w:t>
      </w:r>
    </w:p>
    <w:p w14:paraId="2C19D713" w14:textId="77777777" w:rsidR="00C65635" w:rsidRPr="004D4E2F" w:rsidRDefault="00A41051" w:rsidP="00C65635">
      <w:pPr>
        <w:pStyle w:val="Nadpis3"/>
        <w:keepNext w:val="0"/>
        <w:keepLines w:val="0"/>
        <w:ind w:left="3686" w:hanging="3697"/>
        <w:rPr>
          <w:rFonts w:ascii="Nudista" w:hAnsi="Nudista"/>
          <w:b/>
        </w:rPr>
      </w:pPr>
      <w:bookmarkStart w:id="3" w:name="_3cqmetx" w:colFirst="0" w:colLast="0"/>
      <w:bookmarkEnd w:id="3"/>
      <w:r w:rsidRPr="004D4E2F">
        <w:rPr>
          <w:rFonts w:ascii="Nudista" w:hAnsi="Nudista"/>
        </w:rPr>
        <w:t>Názov:</w:t>
      </w:r>
      <w:r w:rsidRPr="004D4E2F">
        <w:rPr>
          <w:rFonts w:ascii="Nudista" w:hAnsi="Nudista"/>
          <w:b/>
        </w:rPr>
        <w:tab/>
      </w:r>
      <w:r w:rsidR="00C65635" w:rsidRPr="004D4E2F">
        <w:rPr>
          <w:rFonts w:ascii="Nudista" w:hAnsi="Nudista"/>
          <w:b/>
        </w:rPr>
        <w:t>Obec Hrubý Šúr</w:t>
      </w:r>
    </w:p>
    <w:p w14:paraId="302295EA" w14:textId="3CAEE2DD"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r>
      <w:r w:rsidR="00C65635" w:rsidRPr="004D4E2F">
        <w:rPr>
          <w:rFonts w:ascii="Nudista" w:hAnsi="Nudista"/>
        </w:rPr>
        <w:t xml:space="preserve">Hrubý Šúr 205, 903 01 </w:t>
      </w:r>
      <w:r w:rsidR="00884A98" w:rsidRPr="004D4E2F">
        <w:rPr>
          <w:rFonts w:ascii="Nudista" w:hAnsi="Nudista"/>
        </w:rPr>
        <w:t>Hrubý Šúr</w:t>
      </w:r>
    </w:p>
    <w:p w14:paraId="481E04B3" w14:textId="62A13688" w:rsidR="00A41051" w:rsidRPr="004D4E2F" w:rsidRDefault="00A41051" w:rsidP="00917EB3">
      <w:pPr>
        <w:pStyle w:val="Nadpis3"/>
        <w:keepNext w:val="0"/>
        <w:keepLines w:val="0"/>
        <w:ind w:left="3686" w:hanging="3697"/>
        <w:rPr>
          <w:rFonts w:ascii="Nudista" w:hAnsi="Nudista"/>
          <w:szCs w:val="20"/>
        </w:rPr>
      </w:pPr>
      <w:r w:rsidRPr="004D4E2F">
        <w:rPr>
          <w:rFonts w:ascii="Nudista" w:hAnsi="Nudista"/>
        </w:rPr>
        <w:t>Štatutárny orgán/štatutár:</w:t>
      </w:r>
      <w:r w:rsidRPr="004D4E2F">
        <w:rPr>
          <w:rFonts w:ascii="Nudista" w:hAnsi="Nudista"/>
        </w:rPr>
        <w:tab/>
      </w:r>
      <w:r w:rsidR="00C65635" w:rsidRPr="004D4E2F">
        <w:rPr>
          <w:rFonts w:ascii="Nudista" w:hAnsi="Nudista"/>
        </w:rPr>
        <w:t xml:space="preserve">Ing. Adrián Takács, starosta </w:t>
      </w:r>
      <w:r w:rsidRPr="004D4E2F">
        <w:rPr>
          <w:rFonts w:ascii="Nudista" w:hAnsi="Nudista"/>
        </w:rPr>
        <w:t xml:space="preserve"> </w:t>
      </w:r>
      <w:r w:rsidRPr="004D4E2F">
        <w:rPr>
          <w:rFonts w:ascii="Nudista" w:hAnsi="Nudista"/>
          <w:szCs w:val="20"/>
        </w:rPr>
        <w:t xml:space="preserve"> </w:t>
      </w:r>
    </w:p>
    <w:p w14:paraId="42A73566" w14:textId="155D6DAC" w:rsidR="00A41051" w:rsidRPr="004D4E2F" w:rsidRDefault="00A41051" w:rsidP="00A41051">
      <w:pPr>
        <w:pStyle w:val="Nadpis3"/>
        <w:keepNext w:val="0"/>
        <w:keepLines w:val="0"/>
        <w:ind w:left="3686" w:hanging="3697"/>
        <w:rPr>
          <w:rFonts w:ascii="Nudista" w:hAnsi="Nudista"/>
          <w:szCs w:val="20"/>
        </w:rPr>
      </w:pPr>
      <w:r w:rsidRPr="004D4E2F">
        <w:rPr>
          <w:rFonts w:ascii="Nudista" w:hAnsi="Nudista"/>
          <w:szCs w:val="20"/>
        </w:rPr>
        <w:t>IČO:</w:t>
      </w:r>
      <w:r w:rsidRPr="004D4E2F">
        <w:rPr>
          <w:rFonts w:ascii="Nudista" w:hAnsi="Nudista"/>
          <w:szCs w:val="20"/>
        </w:rPr>
        <w:tab/>
      </w:r>
      <w:r w:rsidR="00917EB3" w:rsidRPr="004D4E2F">
        <w:rPr>
          <w:rFonts w:ascii="Nudista" w:hAnsi="Nudista"/>
          <w:szCs w:val="20"/>
        </w:rPr>
        <w:t>00 305 987</w:t>
      </w:r>
    </w:p>
    <w:p w14:paraId="23B852E3" w14:textId="7780CBD4" w:rsidR="00A41051" w:rsidRPr="004D4E2F" w:rsidRDefault="00A41051" w:rsidP="00A41051">
      <w:pPr>
        <w:tabs>
          <w:tab w:val="left" w:pos="3686"/>
        </w:tabs>
        <w:rPr>
          <w:rFonts w:ascii="Nudista" w:eastAsiaTheme="majorEastAsia" w:hAnsi="Nudista" w:cstheme="majorBidi"/>
          <w:sz w:val="20"/>
          <w:szCs w:val="20"/>
        </w:rPr>
      </w:pPr>
      <w:r w:rsidRPr="004D4E2F">
        <w:rPr>
          <w:rFonts w:ascii="Nudista" w:hAnsi="Nudista"/>
          <w:sz w:val="20"/>
          <w:szCs w:val="20"/>
        </w:rPr>
        <w:t>DIČ:</w:t>
      </w:r>
      <w:r w:rsidRPr="004D4E2F">
        <w:rPr>
          <w:rFonts w:ascii="Nudista" w:hAnsi="Nudista"/>
          <w:sz w:val="20"/>
          <w:szCs w:val="20"/>
        </w:rPr>
        <w:tab/>
      </w:r>
      <w:r w:rsidR="00917EB3" w:rsidRPr="004D4E2F">
        <w:rPr>
          <w:rFonts w:ascii="Nudista" w:eastAsiaTheme="majorEastAsia" w:hAnsi="Nudista" w:cstheme="majorBidi"/>
          <w:sz w:val="20"/>
          <w:szCs w:val="20"/>
        </w:rPr>
        <w:t>2021006658</w:t>
      </w:r>
    </w:p>
    <w:p w14:paraId="3BC6277F" w14:textId="63CA1F29" w:rsidR="00A41051" w:rsidRPr="004D4E2F" w:rsidRDefault="00A41051" w:rsidP="00F83A20">
      <w:pPr>
        <w:tabs>
          <w:tab w:val="left" w:pos="3686"/>
        </w:tabs>
        <w:rPr>
          <w:rFonts w:ascii="Nudista" w:eastAsiaTheme="majorEastAsia" w:hAnsi="Nudista" w:cstheme="majorBidi"/>
          <w:sz w:val="20"/>
          <w:szCs w:val="20"/>
        </w:rPr>
      </w:pPr>
      <w:r w:rsidRPr="004D4E2F">
        <w:rPr>
          <w:rFonts w:ascii="Nudista" w:hAnsi="Nudista"/>
          <w:sz w:val="20"/>
          <w:szCs w:val="20"/>
        </w:rPr>
        <w:t>Webové sídlo:</w:t>
      </w:r>
      <w:r w:rsidRPr="004D4E2F">
        <w:rPr>
          <w:rFonts w:ascii="Nudista" w:hAnsi="Nudista"/>
          <w:sz w:val="20"/>
          <w:szCs w:val="20"/>
        </w:rPr>
        <w:tab/>
      </w:r>
      <w:r w:rsidR="00917EB3" w:rsidRPr="004D4E2F">
        <w:rPr>
          <w:rFonts w:ascii="Nudista" w:eastAsiaTheme="majorEastAsia" w:hAnsi="Nudista" w:cstheme="majorBidi"/>
          <w:sz w:val="20"/>
          <w:szCs w:val="20"/>
        </w:rPr>
        <w:t>www.hruby-sur.sk</w:t>
      </w:r>
      <w:r w:rsidR="00F83A20" w:rsidRPr="004D4E2F">
        <w:rPr>
          <w:rFonts w:ascii="Nudista" w:eastAsiaTheme="majorEastAsia" w:hAnsi="Nudista" w:cstheme="majorBidi"/>
          <w:sz w:val="20"/>
          <w:szCs w:val="20"/>
        </w:rPr>
        <w:t xml:space="preserve">  </w:t>
      </w:r>
    </w:p>
    <w:p w14:paraId="3BE5F932" w14:textId="77777777" w:rsidR="00A41051" w:rsidRPr="004D4E2F" w:rsidRDefault="00A41051" w:rsidP="00A41051">
      <w:pPr>
        <w:rPr>
          <w:rFonts w:ascii="Nudista" w:hAnsi="Nudista"/>
        </w:rPr>
      </w:pPr>
    </w:p>
    <w:p w14:paraId="0095C6A3" w14:textId="3523A1EC" w:rsidR="00A41051" w:rsidRPr="004D4E2F" w:rsidRDefault="00A41051" w:rsidP="00A41051">
      <w:pPr>
        <w:pStyle w:val="Nadpis3"/>
        <w:keepNext w:val="0"/>
        <w:keepLines w:val="0"/>
        <w:ind w:left="4320" w:hanging="4331"/>
        <w:rPr>
          <w:rFonts w:ascii="Nudista" w:hAnsi="Nudista"/>
        </w:rPr>
      </w:pPr>
      <w:r w:rsidRPr="004D4E2F">
        <w:rPr>
          <w:rFonts w:ascii="Nudista" w:hAnsi="Nudista"/>
        </w:rPr>
        <w:t>(ďalej len „</w:t>
      </w:r>
      <w:bookmarkStart w:id="4" w:name="_Hlk519071869"/>
      <w:r w:rsidR="006556DC" w:rsidRPr="004D4E2F">
        <w:rPr>
          <w:rFonts w:ascii="Nudista" w:hAnsi="Nudista"/>
          <w:b/>
          <w:bCs/>
        </w:rPr>
        <w:t>verejný</w:t>
      </w:r>
      <w:r w:rsidR="006556DC" w:rsidRPr="004D4E2F">
        <w:rPr>
          <w:rFonts w:ascii="Nudista" w:hAnsi="Nudista"/>
        </w:rPr>
        <w:t xml:space="preserve"> </w:t>
      </w:r>
      <w:r w:rsidRPr="004D4E2F">
        <w:rPr>
          <w:rFonts w:ascii="Nudista" w:hAnsi="Nudista"/>
          <w:b/>
        </w:rPr>
        <w:t>obstarávateľ</w:t>
      </w:r>
      <w:bookmarkEnd w:id="4"/>
      <w:r w:rsidRPr="004D4E2F">
        <w:rPr>
          <w:rFonts w:ascii="Nudista" w:hAnsi="Nudista"/>
        </w:rPr>
        <w:t>“)</w:t>
      </w:r>
    </w:p>
    <w:p w14:paraId="0CF21C08" w14:textId="77777777" w:rsidR="00A41051" w:rsidRPr="004D4E2F" w:rsidRDefault="00A41051" w:rsidP="00A41051">
      <w:pPr>
        <w:pStyle w:val="Nadpis3"/>
        <w:keepNext w:val="0"/>
        <w:keepLines w:val="0"/>
        <w:ind w:left="-11"/>
        <w:rPr>
          <w:rFonts w:ascii="Nudista" w:hAnsi="Nudista"/>
        </w:rPr>
      </w:pPr>
    </w:p>
    <w:p w14:paraId="3F2A16F4" w14:textId="72C0CE24" w:rsidR="00A41051" w:rsidRPr="004D4E2F" w:rsidRDefault="00A41051" w:rsidP="00A41051">
      <w:pPr>
        <w:pStyle w:val="Nadpis3"/>
        <w:keepNext w:val="0"/>
        <w:keepLines w:val="0"/>
        <w:spacing w:after="120"/>
        <w:ind w:left="-11"/>
        <w:jc w:val="both"/>
        <w:rPr>
          <w:rFonts w:ascii="Nudista" w:hAnsi="Nudista"/>
        </w:rPr>
      </w:pPr>
      <w:r w:rsidRPr="004D4E2F">
        <w:rPr>
          <w:rFonts w:ascii="Nudista" w:hAnsi="Nudista"/>
        </w:rPr>
        <w:t>Niektoré úkony súvisiace s</w:t>
      </w:r>
      <w:r w:rsidRPr="004D4E2F">
        <w:rPr>
          <w:rFonts w:ascii="Nudista" w:hAnsi="Nudista" w:cs="Calibri"/>
        </w:rPr>
        <w:t> </w:t>
      </w:r>
      <w:r w:rsidRPr="004D4E2F">
        <w:rPr>
          <w:rFonts w:ascii="Nudista" w:hAnsi="Nudista"/>
        </w:rPr>
        <w:t xml:space="preserve">realizáciou tohto verejného obstarávania realizuje </w:t>
      </w:r>
      <w:r w:rsidR="006556DC" w:rsidRPr="004D4E2F">
        <w:rPr>
          <w:rFonts w:ascii="Nudista" w:hAnsi="Nudista"/>
        </w:rPr>
        <w:t xml:space="preserve">verejný </w:t>
      </w:r>
      <w:r w:rsidRPr="004D4E2F">
        <w:rPr>
          <w:rFonts w:ascii="Nudista" w:hAnsi="Nudista"/>
        </w:rPr>
        <w:t>obstarávateľ prostredníctvom:</w:t>
      </w:r>
    </w:p>
    <w:p w14:paraId="4CBF6EE3"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Obchodné meno: </w:t>
      </w:r>
      <w:r w:rsidRPr="004D4E2F">
        <w:rPr>
          <w:rFonts w:ascii="Nudista" w:hAnsi="Nudista"/>
        </w:rPr>
        <w:tab/>
      </w:r>
      <w:r w:rsidRPr="004D4E2F">
        <w:rPr>
          <w:rFonts w:ascii="Nudista" w:hAnsi="Nudista"/>
          <w:b/>
        </w:rPr>
        <w:t xml:space="preserve">Tatra Tender </w:t>
      </w:r>
      <w:proofErr w:type="spellStart"/>
      <w:r w:rsidRPr="004D4E2F">
        <w:rPr>
          <w:rFonts w:ascii="Nudista" w:hAnsi="Nudista"/>
          <w:b/>
        </w:rPr>
        <w:t>s.r.o</w:t>
      </w:r>
      <w:proofErr w:type="spellEnd"/>
      <w:r w:rsidRPr="004D4E2F">
        <w:rPr>
          <w:rFonts w:ascii="Nudista" w:hAnsi="Nudista"/>
          <w:b/>
        </w:rPr>
        <w:t>.</w:t>
      </w:r>
    </w:p>
    <w:p w14:paraId="670DCD5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t>Krčméryho 16, 811 04 Bratislava, Slovenská republika</w:t>
      </w:r>
    </w:p>
    <w:p w14:paraId="178B320A"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Štatutárny zástupca:</w:t>
      </w:r>
      <w:r w:rsidRPr="004D4E2F">
        <w:rPr>
          <w:rFonts w:ascii="Nudista" w:hAnsi="Nudista"/>
        </w:rPr>
        <w:tab/>
        <w:t xml:space="preserve">Mgr. Vladimír Oros, konateľ </w:t>
      </w:r>
    </w:p>
    <w:p w14:paraId="520B5C49"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IČO:</w:t>
      </w:r>
      <w:r w:rsidRPr="004D4E2F">
        <w:rPr>
          <w:rFonts w:ascii="Nudista" w:hAnsi="Nudista"/>
        </w:rPr>
        <w:tab/>
        <w:t>44 119 313</w:t>
      </w:r>
    </w:p>
    <w:p w14:paraId="18E02E4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zapísaný:</w:t>
      </w:r>
      <w:r w:rsidRPr="004D4E2F">
        <w:rPr>
          <w:rFonts w:ascii="Nudista" w:hAnsi="Nudista"/>
        </w:rPr>
        <w:tab/>
        <w:t>v Obchodnom registri Okresného súdu Bratislava I, oddiel: </w:t>
      </w:r>
      <w:proofErr w:type="spellStart"/>
      <w:r w:rsidRPr="004D4E2F">
        <w:rPr>
          <w:rFonts w:ascii="Nudista" w:hAnsi="Nudista"/>
        </w:rPr>
        <w:t>Sro</w:t>
      </w:r>
      <w:proofErr w:type="spellEnd"/>
      <w:r w:rsidRPr="004D4E2F">
        <w:rPr>
          <w:rFonts w:ascii="Nudista" w:hAnsi="Nudista"/>
        </w:rPr>
        <w:t>, vložka číslo: 51980/B</w:t>
      </w:r>
    </w:p>
    <w:p w14:paraId="6B5BC70F" w14:textId="77777777" w:rsidR="00A41051" w:rsidRPr="004D4E2F" w:rsidRDefault="00A41051" w:rsidP="00A41051">
      <w:pPr>
        <w:pStyle w:val="Nadpis3"/>
        <w:keepNext w:val="0"/>
        <w:keepLines w:val="0"/>
        <w:ind w:left="-11"/>
        <w:rPr>
          <w:rFonts w:ascii="Nudista" w:hAnsi="Nudista"/>
        </w:rPr>
      </w:pPr>
      <w:r w:rsidRPr="004D4E2F">
        <w:rPr>
          <w:rFonts w:ascii="Nudista" w:hAnsi="Nudista"/>
        </w:rPr>
        <w:t xml:space="preserve">Osoba zodpovedná </w:t>
      </w:r>
    </w:p>
    <w:p w14:paraId="3AF07AEB" w14:textId="7C541DE2"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za vypracovanie súťažných podkladov:   </w:t>
      </w:r>
      <w:r w:rsidR="00917EB3" w:rsidRPr="004D4E2F">
        <w:rPr>
          <w:rFonts w:ascii="Nudista" w:hAnsi="Nudista"/>
        </w:rPr>
        <w:t xml:space="preserve"> JUDr. Gabriela Heribanová</w:t>
      </w:r>
      <w:r w:rsidRPr="004D4E2F">
        <w:rPr>
          <w:rFonts w:ascii="Nudista" w:hAnsi="Nudista"/>
        </w:rPr>
        <w:t xml:space="preserve"> (ďalej len „</w:t>
      </w:r>
      <w:bookmarkStart w:id="5" w:name="_Hlk519071873"/>
      <w:r w:rsidRPr="004D4E2F">
        <w:rPr>
          <w:rFonts w:ascii="Nudista" w:hAnsi="Nudista"/>
          <w:b/>
        </w:rPr>
        <w:t>Zodpovedná osoba</w:t>
      </w:r>
      <w:bookmarkEnd w:id="5"/>
      <w:r w:rsidRPr="004D4E2F">
        <w:rPr>
          <w:rFonts w:ascii="Nudista" w:hAnsi="Nudista"/>
        </w:rPr>
        <w:t>“)</w:t>
      </w:r>
    </w:p>
    <w:p w14:paraId="36A85593" w14:textId="77777777" w:rsidR="00A41051" w:rsidRPr="004D4E2F" w:rsidRDefault="00A41051" w:rsidP="00A41051">
      <w:pPr>
        <w:pStyle w:val="SAP1"/>
        <w:ind w:left="567" w:hanging="567"/>
        <w:rPr>
          <w:rFonts w:ascii="Nudista" w:hAnsi="Nudista"/>
          <w:lang w:val="sk-SK"/>
        </w:rPr>
      </w:pPr>
      <w:bookmarkStart w:id="6" w:name="_1rvwp1q" w:colFirst="0" w:colLast="0"/>
      <w:bookmarkStart w:id="7" w:name="_Toc117090385"/>
      <w:bookmarkEnd w:id="6"/>
      <w:r w:rsidRPr="004D4E2F">
        <w:rPr>
          <w:rFonts w:ascii="Nudista" w:hAnsi="Nudista"/>
          <w:lang w:val="sk-SK"/>
        </w:rPr>
        <w:t>Predmet zákazky</w:t>
      </w:r>
      <w:bookmarkEnd w:id="7"/>
    </w:p>
    <w:p w14:paraId="72E7B7D3" w14:textId="0647AB72" w:rsidR="00A41051" w:rsidRPr="004D4E2F" w:rsidRDefault="00A41051" w:rsidP="0015152D">
      <w:pPr>
        <w:pStyle w:val="Odsekzoznamu"/>
        <w:numPr>
          <w:ilvl w:val="1"/>
          <w:numId w:val="141"/>
        </w:numPr>
        <w:ind w:left="567" w:hanging="567"/>
        <w:jc w:val="both"/>
        <w:rPr>
          <w:rFonts w:ascii="Nudista" w:hAnsi="Nudista"/>
        </w:rPr>
      </w:pPr>
      <w:r w:rsidRPr="004D4E2F">
        <w:rPr>
          <w:rFonts w:ascii="Nudista" w:hAnsi="Nudista"/>
        </w:rPr>
        <w:t xml:space="preserve">Predmetom zákazky sú stavebné práce </w:t>
      </w:r>
      <w:r w:rsidR="00917EB3" w:rsidRPr="004D4E2F">
        <w:rPr>
          <w:rFonts w:ascii="Nudista" w:hAnsi="Nudista"/>
        </w:rPr>
        <w:t>na vybudovaní kanalizácie a čistiarne odpadových vôd (ďalej len „</w:t>
      </w:r>
      <w:r w:rsidR="00917EB3" w:rsidRPr="004D4E2F">
        <w:rPr>
          <w:rFonts w:ascii="Nudista" w:hAnsi="Nudista"/>
          <w:b/>
          <w:bCs/>
        </w:rPr>
        <w:t>ČOV</w:t>
      </w:r>
      <w:r w:rsidR="00917EB3" w:rsidRPr="004D4E2F">
        <w:rPr>
          <w:rFonts w:ascii="Nudista" w:hAnsi="Nudista"/>
        </w:rPr>
        <w:t>“) v obci Hrubý Šúr</w:t>
      </w:r>
      <w:r w:rsidR="00A5024C" w:rsidRPr="004D4E2F">
        <w:rPr>
          <w:rFonts w:ascii="Nudista" w:hAnsi="Nudista"/>
        </w:rPr>
        <w:t>, okres Senec</w:t>
      </w:r>
      <w:r w:rsidR="00917EB3"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002E3EE1" w:rsidRPr="004D4E2F">
        <w:rPr>
          <w:rFonts w:ascii="Nudista" w:eastAsiaTheme="majorEastAsia" w:hAnsi="Nudista" w:cstheme="majorBidi"/>
          <w:color w:val="000000" w:themeColor="text1"/>
          <w:szCs w:val="24"/>
        </w:rPr>
        <w:t xml:space="preserve"> </w:t>
      </w:r>
      <w:r w:rsidRPr="004D4E2F">
        <w:rPr>
          <w:rFonts w:ascii="Nudista" w:hAnsi="Nudista"/>
        </w:rPr>
        <w:t>(ďalej len „</w:t>
      </w:r>
      <w:bookmarkStart w:id="8" w:name="_Hlk519071877"/>
      <w:r w:rsidRPr="004D4E2F">
        <w:rPr>
          <w:rFonts w:ascii="Nudista" w:hAnsi="Nudista"/>
          <w:b/>
        </w:rPr>
        <w:t>predmet zákazky</w:t>
      </w:r>
      <w:bookmarkEnd w:id="8"/>
      <w:r w:rsidRPr="004D4E2F">
        <w:rPr>
          <w:rFonts w:ascii="Nudista" w:hAnsi="Nudista"/>
        </w:rPr>
        <w:t>“).</w:t>
      </w:r>
    </w:p>
    <w:p w14:paraId="3E84082C" w14:textId="77777777" w:rsidR="00A41051" w:rsidRPr="004D4E2F" w:rsidRDefault="00A41051" w:rsidP="00A41051">
      <w:pPr>
        <w:pStyle w:val="Nadpis3"/>
        <w:keepNext w:val="0"/>
        <w:keepLines w:val="0"/>
        <w:ind w:left="567"/>
        <w:jc w:val="both"/>
        <w:rPr>
          <w:rFonts w:ascii="Nudista" w:hAnsi="Nudista"/>
          <w:u w:val="single"/>
        </w:rPr>
      </w:pPr>
    </w:p>
    <w:p w14:paraId="6A3A56D3" w14:textId="77777777" w:rsidR="00A41051" w:rsidRPr="004D4E2F" w:rsidRDefault="00A41051" w:rsidP="005961A1">
      <w:pPr>
        <w:pStyle w:val="Nadpis3"/>
        <w:keepNext w:val="0"/>
        <w:keepLines w:val="0"/>
        <w:ind w:left="567"/>
        <w:jc w:val="both"/>
        <w:rPr>
          <w:rFonts w:ascii="Nudista" w:hAnsi="Nudista" w:cs="Arial"/>
          <w:noProof/>
          <w:szCs w:val="20"/>
        </w:rPr>
      </w:pPr>
      <w:r w:rsidRPr="004D4E2F">
        <w:rPr>
          <w:rFonts w:ascii="Nudista" w:hAnsi="Nudista" w:cs="Arial"/>
          <w:noProof/>
          <w:szCs w:val="20"/>
        </w:rPr>
        <w:t>Hlavný kód CPV:</w:t>
      </w:r>
    </w:p>
    <w:p w14:paraId="0612B761" w14:textId="39D4B48A" w:rsidR="00917EB3" w:rsidRPr="004D4E2F" w:rsidRDefault="004D4E2F" w:rsidP="00A41051">
      <w:pPr>
        <w:pStyle w:val="Nadpis3"/>
        <w:keepNext w:val="0"/>
        <w:keepLines w:val="0"/>
        <w:ind w:left="567"/>
        <w:jc w:val="both"/>
        <w:rPr>
          <w:rFonts w:ascii="Nudista" w:hAnsi="Nudista" w:cs="Arial"/>
          <w:szCs w:val="20"/>
        </w:rPr>
      </w:pPr>
      <w:hyperlink r:id="rId20" w:history="1">
        <w:r w:rsidR="00917EB3" w:rsidRPr="004D4E2F">
          <w:rPr>
            <w:rFonts w:ascii="Nudista" w:hAnsi="Nudista" w:cs="Arial"/>
            <w:szCs w:val="20"/>
          </w:rPr>
          <w:t>45000000-7</w:t>
        </w:r>
      </w:hyperlink>
      <w:r w:rsidR="00917EB3" w:rsidRPr="004D4E2F">
        <w:rPr>
          <w:rFonts w:ascii="Nudista" w:hAnsi="Nudista" w:cs="Arial"/>
          <w:szCs w:val="20"/>
        </w:rPr>
        <w:t xml:space="preserve"> </w:t>
      </w:r>
      <w:r w:rsidR="00917EB3" w:rsidRPr="004D4E2F">
        <w:rPr>
          <w:rFonts w:ascii="Nudista" w:hAnsi="Nudista" w:cs="Arial"/>
          <w:szCs w:val="20"/>
        </w:rPr>
        <w:tab/>
      </w:r>
      <w:r w:rsidR="00917EB3" w:rsidRPr="004D4E2F">
        <w:rPr>
          <w:rFonts w:ascii="Nudista" w:hAnsi="Nudista" w:cs="Arial"/>
          <w:szCs w:val="20"/>
        </w:rPr>
        <w:tab/>
        <w:t>Stavebné práce</w:t>
      </w:r>
    </w:p>
    <w:p w14:paraId="1CEFE298" w14:textId="77777777" w:rsidR="00917EB3" w:rsidRPr="004D4E2F" w:rsidRDefault="00917EB3" w:rsidP="00A41051">
      <w:pPr>
        <w:pStyle w:val="Nadpis3"/>
        <w:keepNext w:val="0"/>
        <w:keepLines w:val="0"/>
        <w:ind w:left="567"/>
        <w:jc w:val="both"/>
        <w:rPr>
          <w:rFonts w:ascii="Nudista" w:hAnsi="Nudista" w:cs="Arial"/>
          <w:szCs w:val="20"/>
        </w:rPr>
      </w:pPr>
    </w:p>
    <w:p w14:paraId="3A624EEA" w14:textId="1711B23F" w:rsidR="00A41051" w:rsidRPr="004D4E2F" w:rsidRDefault="00A41051" w:rsidP="00A41051">
      <w:pPr>
        <w:pStyle w:val="Nadpis3"/>
        <w:keepNext w:val="0"/>
        <w:keepLines w:val="0"/>
        <w:ind w:left="567"/>
        <w:jc w:val="both"/>
        <w:rPr>
          <w:rFonts w:ascii="Nudista" w:hAnsi="Nudista" w:cs="Arial"/>
          <w:noProof/>
          <w:szCs w:val="20"/>
        </w:rPr>
      </w:pPr>
      <w:r w:rsidRPr="004D4E2F">
        <w:rPr>
          <w:rFonts w:ascii="Nudista" w:hAnsi="Nudista" w:cs="Arial"/>
          <w:noProof/>
          <w:szCs w:val="20"/>
        </w:rPr>
        <w:t>Dodatočné kódy CPV:</w:t>
      </w:r>
    </w:p>
    <w:p w14:paraId="78532F58" w14:textId="15036552" w:rsidR="00917EB3" w:rsidRPr="004D4E2F" w:rsidRDefault="004D4E2F" w:rsidP="00917EB3">
      <w:pPr>
        <w:pStyle w:val="Nadpis3"/>
        <w:keepNext w:val="0"/>
        <w:keepLines w:val="0"/>
        <w:ind w:left="567"/>
        <w:jc w:val="both"/>
        <w:rPr>
          <w:rFonts w:ascii="Nudista" w:hAnsi="Nudista" w:cs="Arial"/>
          <w:szCs w:val="20"/>
        </w:rPr>
      </w:pPr>
      <w:hyperlink r:id="rId21" w:history="1">
        <w:r w:rsidR="00917EB3" w:rsidRPr="004D4E2F">
          <w:rPr>
            <w:rStyle w:val="Hypertextovprepojenie"/>
            <w:rFonts w:ascii="Nudista" w:hAnsi="Nudista"/>
          </w:rPr>
          <w:t>45232400-6</w:t>
        </w:r>
      </w:hyperlink>
      <w:r w:rsidR="00917EB3" w:rsidRPr="004D4E2F">
        <w:rPr>
          <w:rFonts w:ascii="Nudista" w:hAnsi="Nudista"/>
        </w:rPr>
        <w:t xml:space="preserve"> </w:t>
      </w:r>
      <w:r w:rsidR="00917EB3" w:rsidRPr="004D4E2F">
        <w:rPr>
          <w:rFonts w:ascii="Nudista" w:hAnsi="Nudista"/>
        </w:rPr>
        <w:tab/>
      </w:r>
      <w:r w:rsidR="00AD7DF5" w:rsidRPr="004D4E2F">
        <w:rPr>
          <w:rFonts w:ascii="Nudista" w:hAnsi="Nudista"/>
        </w:rPr>
        <w:tab/>
      </w:r>
      <w:r w:rsidR="00917EB3" w:rsidRPr="004D4E2F">
        <w:rPr>
          <w:rFonts w:ascii="Nudista" w:hAnsi="Nudista" w:cs="Arial"/>
          <w:szCs w:val="20"/>
        </w:rPr>
        <w:t xml:space="preserve">Stavebné práce na stavbe kanalizácie  </w:t>
      </w:r>
    </w:p>
    <w:p w14:paraId="2A4C4246" w14:textId="3E52AE91" w:rsidR="00917EB3" w:rsidRPr="004D4E2F" w:rsidRDefault="004D4E2F" w:rsidP="00917EB3">
      <w:pPr>
        <w:ind w:firstLine="567"/>
        <w:rPr>
          <w:rFonts w:ascii="Nudista" w:eastAsiaTheme="majorEastAsia" w:hAnsi="Nudista" w:cs="Arial"/>
          <w:noProof/>
          <w:sz w:val="20"/>
          <w:szCs w:val="20"/>
        </w:rPr>
      </w:pPr>
      <w:hyperlink r:id="rId22" w:history="1">
        <w:r w:rsidR="00917EB3" w:rsidRPr="004D4E2F">
          <w:rPr>
            <w:rStyle w:val="Hypertextovprepojenie"/>
            <w:rFonts w:ascii="Nudista" w:eastAsiaTheme="majorEastAsia" w:hAnsi="Nudista" w:cstheme="majorBidi"/>
            <w:sz w:val="20"/>
            <w:szCs w:val="24"/>
          </w:rPr>
          <w:t>45232440-8</w:t>
        </w:r>
      </w:hyperlink>
      <w:r w:rsidR="00917EB3" w:rsidRPr="004D4E2F">
        <w:rPr>
          <w:rFonts w:ascii="Nudista" w:eastAsiaTheme="majorEastAsia" w:hAnsi="Nudista" w:cs="Arial"/>
          <w:noProof/>
          <w:sz w:val="20"/>
          <w:szCs w:val="20"/>
        </w:rPr>
        <w:t xml:space="preserve">  </w:t>
      </w:r>
      <w:r w:rsidR="00917EB3"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00917EB3" w:rsidRPr="004D4E2F">
        <w:rPr>
          <w:rFonts w:ascii="Nudista" w:eastAsiaTheme="majorEastAsia" w:hAnsi="Nudista" w:cs="Arial"/>
          <w:noProof/>
          <w:sz w:val="20"/>
          <w:szCs w:val="20"/>
        </w:rPr>
        <w:t>Stavebné práce na stavbe kanalizačných vedení</w:t>
      </w:r>
    </w:p>
    <w:p w14:paraId="57B1AC9C" w14:textId="04FFB7DD" w:rsidR="005961A1" w:rsidRPr="004D4E2F" w:rsidRDefault="00917EB3" w:rsidP="00917EB3">
      <w:pPr>
        <w:ind w:firstLine="567"/>
        <w:rPr>
          <w:rFonts w:ascii="Nudista" w:eastAsiaTheme="majorEastAsia" w:hAnsi="Nudista" w:cs="Arial"/>
          <w:noProof/>
          <w:sz w:val="20"/>
          <w:szCs w:val="20"/>
        </w:rPr>
      </w:pPr>
      <w:r w:rsidRPr="004D4E2F">
        <w:rPr>
          <w:rFonts w:ascii="Nudista" w:eastAsiaTheme="majorEastAsia" w:hAnsi="Nudista" w:cs="Arial"/>
          <w:noProof/>
          <w:sz w:val="20"/>
          <w:szCs w:val="20"/>
        </w:rPr>
        <w:t xml:space="preserve">45252127-4  </w:t>
      </w:r>
      <w:r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Pr="004D4E2F">
        <w:rPr>
          <w:rFonts w:ascii="Nudista" w:eastAsiaTheme="majorEastAsia" w:hAnsi="Nudista" w:cs="Arial"/>
          <w:noProof/>
          <w:sz w:val="20"/>
          <w:szCs w:val="20"/>
        </w:rPr>
        <w:t>Stavebné práce na čističkách odpadových vôd</w:t>
      </w:r>
    </w:p>
    <w:p w14:paraId="79B33C0C" w14:textId="77777777" w:rsidR="00917EB3" w:rsidRPr="004D4E2F" w:rsidRDefault="00917EB3" w:rsidP="00917EB3">
      <w:pPr>
        <w:ind w:firstLine="567"/>
        <w:rPr>
          <w:rFonts w:ascii="Nudista" w:eastAsiaTheme="majorEastAsia" w:hAnsi="Nudista" w:cs="Arial"/>
          <w:noProof/>
          <w:sz w:val="20"/>
          <w:szCs w:val="20"/>
        </w:rPr>
      </w:pPr>
    </w:p>
    <w:p w14:paraId="36D9E233" w14:textId="461611B2" w:rsidR="00A41051" w:rsidRPr="004D4E2F" w:rsidRDefault="00A41051" w:rsidP="0015152D">
      <w:pPr>
        <w:pStyle w:val="Nadpis3"/>
        <w:keepNext w:val="0"/>
        <w:keepLines w:val="0"/>
        <w:numPr>
          <w:ilvl w:val="2"/>
          <w:numId w:val="8"/>
        </w:numPr>
        <w:spacing w:after="240"/>
        <w:ind w:left="567" w:hanging="567"/>
        <w:jc w:val="both"/>
        <w:rPr>
          <w:rFonts w:ascii="Nudista" w:hAnsi="Nudista"/>
        </w:rPr>
      </w:pPr>
      <w:r w:rsidRPr="004D4E2F">
        <w:rPr>
          <w:rFonts w:ascii="Nudista" w:hAnsi="Nudista"/>
        </w:rPr>
        <w:t xml:space="preserve">Podrobné vymedzenie predmetu zákazky tvorí Časť B. </w:t>
      </w:r>
      <w:bookmarkStart w:id="9" w:name="_Hlk522531345"/>
      <w:r w:rsidRPr="004D4E2F">
        <w:rPr>
          <w:rFonts w:ascii="Nudista" w:hAnsi="Nudista"/>
        </w:rPr>
        <w:t>Opis predmetu zákazky</w:t>
      </w:r>
      <w:bookmarkEnd w:id="9"/>
      <w:r w:rsidRPr="004D4E2F">
        <w:rPr>
          <w:rFonts w:ascii="Nudista" w:hAnsi="Nudista"/>
        </w:rPr>
        <w:t xml:space="preserve"> súťažných podkladov.</w:t>
      </w:r>
    </w:p>
    <w:p w14:paraId="07E237AD" w14:textId="057069C8" w:rsidR="00A41051" w:rsidRPr="004D4E2F" w:rsidRDefault="00A41051" w:rsidP="00A41051">
      <w:pPr>
        <w:pStyle w:val="SAP1"/>
        <w:ind w:left="567" w:hanging="567"/>
        <w:rPr>
          <w:rFonts w:ascii="Nudista" w:hAnsi="Nudista"/>
          <w:lang w:val="sk-SK"/>
        </w:rPr>
      </w:pPr>
      <w:bookmarkStart w:id="10" w:name="_Toc117090386"/>
      <w:r w:rsidRPr="004D4E2F">
        <w:rPr>
          <w:rFonts w:ascii="Nudista" w:hAnsi="Nudista"/>
          <w:lang w:val="sk-SK"/>
        </w:rPr>
        <w:t>Komplexnosť dodávky</w:t>
      </w:r>
      <w:r w:rsidR="0071108E" w:rsidRPr="004D4E2F">
        <w:rPr>
          <w:rFonts w:ascii="Nudista" w:hAnsi="Nudista"/>
          <w:lang w:val="sk-SK"/>
        </w:rPr>
        <w:t xml:space="preserve"> a odôvodnenie nerozdelenia</w:t>
      </w:r>
      <w:bookmarkEnd w:id="10"/>
      <w:r w:rsidRPr="004D4E2F">
        <w:rPr>
          <w:rFonts w:ascii="Nudista" w:hAnsi="Nudista"/>
          <w:lang w:val="sk-SK"/>
        </w:rPr>
        <w:t xml:space="preserve"> </w:t>
      </w:r>
    </w:p>
    <w:p w14:paraId="0C7EA3CB" w14:textId="4496BF00"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11" w:name="_2r0uhxc" w:colFirst="0" w:colLast="0"/>
      <w:bookmarkEnd w:id="11"/>
      <w:r w:rsidRPr="004D4E2F">
        <w:rPr>
          <w:rFonts w:ascii="Nudista" w:hAnsi="Nudista"/>
          <w:color w:val="auto"/>
        </w:rPr>
        <w:t>Uchádzač predloží ponuku na celý predmet zákazky.</w:t>
      </w:r>
    </w:p>
    <w:p w14:paraId="5F04E67D" w14:textId="77777777" w:rsidR="00683C22" w:rsidRPr="004D4E2F" w:rsidRDefault="00683C22" w:rsidP="00683C22">
      <w:pPr>
        <w:pStyle w:val="Nadpis3"/>
        <w:keepNext w:val="0"/>
        <w:keepLines w:val="0"/>
        <w:numPr>
          <w:ilvl w:val="2"/>
          <w:numId w:val="8"/>
        </w:numPr>
        <w:spacing w:after="120"/>
        <w:ind w:left="567" w:hanging="567"/>
        <w:jc w:val="both"/>
        <w:rPr>
          <w:rFonts w:ascii="Nudista" w:hAnsi="Nudista"/>
        </w:rPr>
      </w:pPr>
      <w:r w:rsidRPr="004D4E2F">
        <w:rPr>
          <w:rFonts w:ascii="Nudista" w:hAnsi="Nudista"/>
        </w:rPr>
        <w:t>Zákazka je zadávaná ako celok z</w:t>
      </w:r>
      <w:r w:rsidRPr="004D4E2F">
        <w:rPr>
          <w:rFonts w:ascii="Nudista" w:hAnsi="Nudista" w:cs="Calibri"/>
        </w:rPr>
        <w:t> </w:t>
      </w:r>
      <w:r w:rsidRPr="004D4E2F">
        <w:rPr>
          <w:rFonts w:ascii="Nudista" w:hAnsi="Nudista"/>
        </w:rPr>
        <w:t>dôvodu, že jej rozdelením samostatne na zhotovenie kanalizácie a</w:t>
      </w:r>
      <w:r w:rsidRPr="004D4E2F">
        <w:rPr>
          <w:rFonts w:ascii="Nudista" w:hAnsi="Nudista" w:cs="Calibri"/>
        </w:rPr>
        <w:t> </w:t>
      </w:r>
      <w:r w:rsidRPr="004D4E2F">
        <w:rPr>
          <w:rFonts w:ascii="Nudista" w:hAnsi="Nudista"/>
        </w:rPr>
        <w:t xml:space="preserve">samostatne </w:t>
      </w:r>
      <w:r w:rsidRPr="004D4E2F">
        <w:rPr>
          <w:rFonts w:ascii="Nudista" w:hAnsi="Nudista" w:cs="Proba Pro"/>
        </w:rPr>
        <w:t>č</w:t>
      </w:r>
      <w:r w:rsidRPr="004D4E2F">
        <w:rPr>
          <w:rFonts w:ascii="Nudista" w:hAnsi="Nudista"/>
        </w:rPr>
        <w:t>istiarne odpadov</w:t>
      </w:r>
      <w:r w:rsidRPr="004D4E2F">
        <w:rPr>
          <w:rFonts w:ascii="Nudista" w:hAnsi="Nudista" w:cs="Proba Pro"/>
        </w:rPr>
        <w:t>ý</w:t>
      </w:r>
      <w:r w:rsidRPr="004D4E2F">
        <w:rPr>
          <w:rFonts w:ascii="Nudista" w:hAnsi="Nudista"/>
        </w:rPr>
        <w:t>ch v</w:t>
      </w:r>
      <w:r w:rsidRPr="004D4E2F">
        <w:rPr>
          <w:rFonts w:ascii="Nudista" w:hAnsi="Nudista" w:cs="Proba Pro"/>
        </w:rPr>
        <w:t>ô</w:t>
      </w:r>
      <w:r w:rsidRPr="004D4E2F">
        <w:rPr>
          <w:rFonts w:ascii="Nudista" w:hAnsi="Nudista"/>
        </w:rPr>
        <w:t>d by mohlo dôjsť k</w:t>
      </w:r>
      <w:r w:rsidRPr="004D4E2F">
        <w:rPr>
          <w:rFonts w:ascii="Nudista" w:hAnsi="Nudista" w:cs="Calibri"/>
        </w:rPr>
        <w:t> </w:t>
      </w:r>
      <w:r w:rsidRPr="004D4E2F">
        <w:rPr>
          <w:rFonts w:ascii="Nudista" w:hAnsi="Nudista"/>
        </w:rPr>
        <w:t xml:space="preserve">zmareniu </w:t>
      </w:r>
      <w:r w:rsidRPr="004D4E2F">
        <w:rPr>
          <w:rFonts w:ascii="Nudista" w:hAnsi="Nudista" w:cs="Proba Pro"/>
        </w:rPr>
        <w:t>úč</w:t>
      </w:r>
      <w:r w:rsidRPr="004D4E2F">
        <w:rPr>
          <w:rFonts w:ascii="Nudista" w:hAnsi="Nudista"/>
        </w:rPr>
        <w:t>elu realiz</w:t>
      </w:r>
      <w:r w:rsidRPr="004D4E2F">
        <w:rPr>
          <w:rFonts w:ascii="Nudista" w:hAnsi="Nudista" w:cs="Proba Pro"/>
        </w:rPr>
        <w:t>á</w:t>
      </w:r>
      <w:r w:rsidRPr="004D4E2F">
        <w:rPr>
          <w:rFonts w:ascii="Nudista" w:hAnsi="Nudista"/>
        </w:rPr>
        <w:t>cie celého projektu. Bez zhotovenia čistiarne odpadových vôd by zhotovenie kanalizácie nemalo zmysel, lebo by sa nemala kam napojiť. Pokiaľ by napríklad zlyhalo obstarávanie čistiarne odpadových vôd, došlo by k</w:t>
      </w:r>
      <w:r w:rsidRPr="004D4E2F">
        <w:rPr>
          <w:rFonts w:ascii="Nudista" w:hAnsi="Nudista" w:cs="Calibri"/>
        </w:rPr>
        <w:t> </w:t>
      </w:r>
      <w:r w:rsidRPr="004D4E2F">
        <w:rPr>
          <w:rFonts w:ascii="Nudista" w:hAnsi="Nudista"/>
        </w:rPr>
        <w:t>nehospod</w:t>
      </w:r>
      <w:r w:rsidRPr="004D4E2F">
        <w:rPr>
          <w:rFonts w:ascii="Nudista" w:hAnsi="Nudista" w:cs="Proba Pro"/>
        </w:rPr>
        <w:t>á</w:t>
      </w:r>
      <w:r w:rsidRPr="004D4E2F">
        <w:rPr>
          <w:rFonts w:ascii="Nudista" w:hAnsi="Nudista"/>
        </w:rPr>
        <w:t>rnemu vynakladaniu verejn</w:t>
      </w:r>
      <w:r w:rsidRPr="004D4E2F">
        <w:rPr>
          <w:rFonts w:ascii="Nudista" w:hAnsi="Nudista" w:cs="Proba Pro"/>
        </w:rPr>
        <w:t>ý</w:t>
      </w:r>
      <w:r w:rsidRPr="004D4E2F">
        <w:rPr>
          <w:rFonts w:ascii="Nudista" w:hAnsi="Nudista"/>
        </w:rPr>
        <w:t xml:space="preserve">ch prostriedkov na realizáciu kanalizácie, ktorá by nemala kam ústiť. Obdobne, len naopak by tomu bolo, ak by sa </w:t>
      </w:r>
      <w:r w:rsidRPr="004D4E2F">
        <w:rPr>
          <w:rFonts w:ascii="Nudista" w:hAnsi="Nudista"/>
        </w:rPr>
        <w:lastRenderedPageBreak/>
        <w:t>postavila čistiareň odpadových vôd a</w:t>
      </w:r>
      <w:r w:rsidRPr="004D4E2F">
        <w:rPr>
          <w:rFonts w:ascii="Nudista" w:hAnsi="Nudista" w:cs="Calibri"/>
        </w:rPr>
        <w:t> </w:t>
      </w:r>
      <w:r w:rsidRPr="004D4E2F">
        <w:rPr>
          <w:rFonts w:ascii="Nudista" w:hAnsi="Nudista"/>
        </w:rPr>
        <w:t>nepostavila by sa kanaliz</w:t>
      </w:r>
      <w:r w:rsidRPr="004D4E2F">
        <w:rPr>
          <w:rFonts w:ascii="Nudista" w:hAnsi="Nudista" w:cs="Proba Pro"/>
        </w:rPr>
        <w:t>á</w:t>
      </w:r>
      <w:r w:rsidRPr="004D4E2F">
        <w:rPr>
          <w:rFonts w:ascii="Nudista" w:hAnsi="Nudista"/>
        </w:rPr>
        <w:t>cia. ČOV bez kanalizácie nie je funkčná (nie je čo čistiť) a kanalizácia bez ČOV rovnako nie je funkčná – jednalo by sa o odvedenie splaškových vôd so všetkým znečistením priamo do recipientu. Rozdelenie predmetu zákazky menšie celky – samostatnú kanalizáciu a</w:t>
      </w:r>
      <w:r w:rsidRPr="004D4E2F">
        <w:rPr>
          <w:rFonts w:ascii="Nudista" w:hAnsi="Nudista" w:cs="Calibri"/>
        </w:rPr>
        <w:t> </w:t>
      </w:r>
      <w:r w:rsidRPr="004D4E2F">
        <w:rPr>
          <w:rFonts w:ascii="Nudista" w:hAnsi="Nudista" w:cs="Proba Pro"/>
        </w:rPr>
        <w:t>Č</w:t>
      </w:r>
      <w:r w:rsidRPr="004D4E2F">
        <w:rPr>
          <w:rFonts w:ascii="Nudista" w:hAnsi="Nudista"/>
        </w:rPr>
        <w:t>OV - by preto prakticky znemožnilo synchronizovanú výstavbu všetkých celkov projektu v</w:t>
      </w:r>
      <w:r w:rsidRPr="004D4E2F">
        <w:rPr>
          <w:rFonts w:ascii="Nudista" w:hAnsi="Nudista" w:cs="Calibri"/>
        </w:rPr>
        <w:t> </w:t>
      </w:r>
      <w:r w:rsidRPr="004D4E2F">
        <w:rPr>
          <w:rFonts w:ascii="Nudista" w:hAnsi="Nudista"/>
        </w:rPr>
        <w:t xml:space="preserve">jednom </w:t>
      </w:r>
      <w:r w:rsidRPr="004D4E2F">
        <w:rPr>
          <w:rFonts w:ascii="Nudista" w:hAnsi="Nudista" w:cs="Proba Pro"/>
        </w:rPr>
        <w:t>č</w:t>
      </w:r>
      <w:r w:rsidRPr="004D4E2F">
        <w:rPr>
          <w:rFonts w:ascii="Nudista" w:hAnsi="Nudista"/>
        </w:rPr>
        <w:t xml:space="preserve">ase tak, aby nebola ohrozená nie len ich realizácia, ale aj ich praktické užívanie. </w:t>
      </w:r>
    </w:p>
    <w:p w14:paraId="7E22FAFA" w14:textId="0DBBBBE1" w:rsidR="00D228D2" w:rsidRPr="004D4E2F" w:rsidRDefault="00D228D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Ďalším dôvodom nerozdelenia zákazky na menšie celky je skutočnosť, že celý projekt bude spolufinancovaný z nenávratného finančného príspevku, ktorý sa však bude vzťahovať k</w:t>
      </w:r>
      <w:r w:rsidRPr="004D4E2F">
        <w:rPr>
          <w:rFonts w:ascii="Nudista" w:hAnsi="Nudista" w:cs="Calibri"/>
        </w:rPr>
        <w:t> </w:t>
      </w:r>
      <w:r w:rsidRPr="004D4E2F">
        <w:rPr>
          <w:rFonts w:ascii="Nudista" w:hAnsi="Nudista"/>
        </w:rPr>
        <w:t>obstar</w:t>
      </w:r>
      <w:r w:rsidRPr="004D4E2F">
        <w:rPr>
          <w:rFonts w:ascii="Nudista" w:hAnsi="Nudista" w:cs="Proba Pro"/>
        </w:rPr>
        <w:t>á</w:t>
      </w:r>
      <w:r w:rsidRPr="004D4E2F">
        <w:rPr>
          <w:rFonts w:ascii="Nudista" w:hAnsi="Nudista"/>
        </w:rPr>
        <w:t>vaniu cel</w:t>
      </w:r>
      <w:r w:rsidRPr="004D4E2F">
        <w:rPr>
          <w:rFonts w:ascii="Nudista" w:hAnsi="Nudista" w:cs="Proba Pro"/>
        </w:rPr>
        <w:t>é</w:t>
      </w:r>
      <w:r w:rsidRPr="004D4E2F">
        <w:rPr>
          <w:rFonts w:ascii="Nudista" w:hAnsi="Nudista"/>
        </w:rPr>
        <w:t>ho projektu ako celku. Zmarením realizácie čo i</w:t>
      </w:r>
      <w:r w:rsidRPr="004D4E2F">
        <w:rPr>
          <w:rFonts w:ascii="Nudista" w:hAnsi="Nudista" w:cs="Calibri"/>
        </w:rPr>
        <w:t> </w:t>
      </w:r>
      <w:r w:rsidRPr="004D4E2F">
        <w:rPr>
          <w:rFonts w:ascii="Nudista" w:hAnsi="Nudista"/>
        </w:rPr>
        <w:t>len jednej z</w:t>
      </w:r>
      <w:r w:rsidRPr="004D4E2F">
        <w:rPr>
          <w:rFonts w:ascii="Nudista" w:hAnsi="Nudista" w:cs="Calibri"/>
        </w:rPr>
        <w:t> </w:t>
      </w:r>
      <w:r w:rsidRPr="004D4E2F">
        <w:rPr>
          <w:rFonts w:ascii="Nudista" w:hAnsi="Nudista" w:cs="Proba Pro"/>
        </w:rPr>
        <w:t>č</w:t>
      </w:r>
      <w:r w:rsidRPr="004D4E2F">
        <w:rPr>
          <w:rFonts w:ascii="Nudista" w:hAnsi="Nudista"/>
        </w:rPr>
        <w:t>ast</w:t>
      </w:r>
      <w:r w:rsidRPr="004D4E2F">
        <w:rPr>
          <w:rFonts w:ascii="Nudista" w:hAnsi="Nudista" w:cs="Proba Pro"/>
        </w:rPr>
        <w:t>í</w:t>
      </w:r>
      <w:r w:rsidRPr="004D4E2F">
        <w:rPr>
          <w:rFonts w:ascii="Nudista" w:hAnsi="Nudista"/>
        </w:rPr>
        <w:t xml:space="preserve"> </w:t>
      </w:r>
      <w:r w:rsidR="00347556" w:rsidRPr="004D4E2F">
        <w:rPr>
          <w:rFonts w:ascii="Nudista" w:hAnsi="Nudista"/>
        </w:rPr>
        <w:t>p</w:t>
      </w:r>
      <w:r w:rsidRPr="004D4E2F">
        <w:rPr>
          <w:rFonts w:ascii="Nudista" w:hAnsi="Nudista"/>
        </w:rPr>
        <w:t>redmetu z</w:t>
      </w:r>
      <w:r w:rsidRPr="004D4E2F">
        <w:rPr>
          <w:rFonts w:ascii="Nudista" w:hAnsi="Nudista" w:cs="Proba Pro"/>
        </w:rPr>
        <w:t>á</w:t>
      </w:r>
      <w:r w:rsidRPr="004D4E2F">
        <w:rPr>
          <w:rFonts w:ascii="Nudista" w:hAnsi="Nudista"/>
        </w:rPr>
        <w:t>kazky by bolo ohrozené, ak nie zmarené, financovanie celého projektu a</w:t>
      </w:r>
      <w:r w:rsidRPr="004D4E2F">
        <w:rPr>
          <w:rFonts w:ascii="Nudista" w:hAnsi="Nudista" w:cs="Calibri"/>
        </w:rPr>
        <w:t> </w:t>
      </w:r>
      <w:r w:rsidRPr="004D4E2F">
        <w:rPr>
          <w:rFonts w:ascii="Nudista" w:hAnsi="Nudista"/>
        </w:rPr>
        <w:t>tie</w:t>
      </w:r>
      <w:r w:rsidRPr="004D4E2F">
        <w:rPr>
          <w:rFonts w:ascii="Nudista" w:hAnsi="Nudista" w:cs="Proba Pro"/>
        </w:rPr>
        <w:t>ž</w:t>
      </w:r>
      <w:r w:rsidRPr="004D4E2F">
        <w:rPr>
          <w:rFonts w:ascii="Nudista" w:hAnsi="Nudista"/>
        </w:rPr>
        <w:t xml:space="preserve"> re</w:t>
      </w:r>
      <w:r w:rsidRPr="004D4E2F">
        <w:rPr>
          <w:rFonts w:ascii="Nudista" w:hAnsi="Nudista" w:cs="Proba Pro"/>
        </w:rPr>
        <w:t>á</w:t>
      </w:r>
      <w:r w:rsidRPr="004D4E2F">
        <w:rPr>
          <w:rFonts w:ascii="Nudista" w:hAnsi="Nudista"/>
        </w:rPr>
        <w:t>lna vyu</w:t>
      </w:r>
      <w:r w:rsidRPr="004D4E2F">
        <w:rPr>
          <w:rFonts w:ascii="Nudista" w:hAnsi="Nudista" w:cs="Proba Pro"/>
        </w:rPr>
        <w:t>ž</w:t>
      </w:r>
      <w:r w:rsidRPr="004D4E2F">
        <w:rPr>
          <w:rFonts w:ascii="Nudista" w:hAnsi="Nudista"/>
        </w:rPr>
        <w:t>ite</w:t>
      </w:r>
      <w:r w:rsidRPr="004D4E2F">
        <w:rPr>
          <w:rFonts w:ascii="Nudista" w:hAnsi="Nudista" w:cs="Proba Pro"/>
        </w:rPr>
        <w:t>ľ</w:t>
      </w:r>
      <w:r w:rsidRPr="004D4E2F">
        <w:rPr>
          <w:rFonts w:ascii="Nudista" w:hAnsi="Nudista"/>
        </w:rPr>
        <w:t>nos</w:t>
      </w:r>
      <w:r w:rsidRPr="004D4E2F">
        <w:rPr>
          <w:rFonts w:ascii="Nudista" w:hAnsi="Nudista" w:cs="Proba Pro"/>
        </w:rPr>
        <w:t>ť</w:t>
      </w:r>
      <w:r w:rsidRPr="004D4E2F">
        <w:rPr>
          <w:rFonts w:ascii="Nudista" w:hAnsi="Nudista"/>
        </w:rPr>
        <w:t xml:space="preserve"> zhotoven</w:t>
      </w:r>
      <w:r w:rsidRPr="004D4E2F">
        <w:rPr>
          <w:rFonts w:ascii="Nudista" w:hAnsi="Nudista" w:cs="Proba Pro"/>
        </w:rPr>
        <w:t>é</w:t>
      </w:r>
      <w:r w:rsidRPr="004D4E2F">
        <w:rPr>
          <w:rFonts w:ascii="Nudista" w:hAnsi="Nudista"/>
        </w:rPr>
        <w:t>ho diela.</w:t>
      </w:r>
    </w:p>
    <w:p w14:paraId="715E6235" w14:textId="26C85F45" w:rsidR="00A41051" w:rsidRPr="004D4E2F" w:rsidRDefault="00A41051" w:rsidP="00A41051">
      <w:pPr>
        <w:pStyle w:val="SAP1"/>
        <w:ind w:left="567" w:hanging="567"/>
        <w:rPr>
          <w:rFonts w:ascii="Nudista" w:hAnsi="Nudista"/>
          <w:lang w:val="sk-SK"/>
        </w:rPr>
      </w:pPr>
      <w:bookmarkStart w:id="12" w:name="_Toc117090387"/>
      <w:r w:rsidRPr="004D4E2F">
        <w:rPr>
          <w:rFonts w:ascii="Nudista" w:hAnsi="Nudista"/>
          <w:lang w:val="sk-SK"/>
        </w:rPr>
        <w:t>Zdroj finančných prostriekov</w:t>
      </w:r>
      <w:bookmarkEnd w:id="12"/>
    </w:p>
    <w:p w14:paraId="4CEA85B0" w14:textId="77777777" w:rsidR="00A41051" w:rsidRPr="004D4E2F" w:rsidRDefault="00A41051" w:rsidP="0015152D">
      <w:pPr>
        <w:pStyle w:val="Odsekzoznamu"/>
        <w:numPr>
          <w:ilvl w:val="0"/>
          <w:numId w:val="142"/>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4D4E2F" w:rsidRDefault="00A41051" w:rsidP="0015152D">
      <w:pPr>
        <w:pStyle w:val="Odsekzoznamu"/>
        <w:numPr>
          <w:ilvl w:val="1"/>
          <w:numId w:val="142"/>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73441535"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632DD025" w14:textId="40550ECE" w:rsidR="00347556" w:rsidRPr="004D4E2F" w:rsidRDefault="00347556"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Predmet zákazky bude z</w:t>
      </w:r>
      <w:r w:rsidR="00CF79AD" w:rsidRPr="004D4E2F">
        <w:rPr>
          <w:rFonts w:ascii="Nudista" w:hAnsi="Nudista"/>
        </w:rPr>
        <w:t xml:space="preserve"> väčšej </w:t>
      </w:r>
      <w:r w:rsidRPr="004D4E2F">
        <w:rPr>
          <w:rFonts w:ascii="Nudista" w:hAnsi="Nudista"/>
        </w:rPr>
        <w:t xml:space="preserve">časti financovaný z nenávratného finančného príspevku </w:t>
      </w:r>
      <w:r w:rsidRPr="004D4E2F">
        <w:rPr>
          <w:rFonts w:ascii="Nudista" w:hAnsi="Nudista"/>
          <w:szCs w:val="20"/>
        </w:rPr>
        <w:t>poskytnutého</w:t>
      </w:r>
      <w:r w:rsidRPr="004D4E2F">
        <w:rPr>
          <w:rFonts w:ascii="Nudista" w:hAnsi="Nudista"/>
        </w:rPr>
        <w:t xml:space="preserve"> verejnému obstarávateľovi zo strany </w:t>
      </w:r>
      <w:r w:rsidR="00CF79AD" w:rsidRPr="004D4E2F">
        <w:rPr>
          <w:rFonts w:ascii="Nudista" w:hAnsi="Nudista"/>
        </w:rPr>
        <w:t>Ministerstva investícií, regionálneho rozvoja a informatizácie</w:t>
      </w:r>
      <w:r w:rsidRPr="004D4E2F">
        <w:rPr>
          <w:rFonts w:ascii="Nudista" w:hAnsi="Nudista"/>
        </w:rPr>
        <w:t xml:space="preserve"> Slovenskej republiky (ďalej len „</w:t>
      </w:r>
      <w:r w:rsidRPr="004D4E2F">
        <w:rPr>
          <w:rFonts w:ascii="Nudista" w:hAnsi="Nudista"/>
          <w:b/>
          <w:bCs/>
        </w:rPr>
        <w:t>Poskytovateľ NFP</w:t>
      </w:r>
      <w:r w:rsidRPr="004D4E2F">
        <w:rPr>
          <w:rFonts w:ascii="Nudista" w:hAnsi="Nudista"/>
        </w:rPr>
        <w:t>“) na základe zmluvy o poskytnutí nenávratného finančného príspevku v rámci operačného programu</w:t>
      </w:r>
      <w:r w:rsidR="00175B38" w:rsidRPr="004D4E2F">
        <w:rPr>
          <w:rFonts w:ascii="Nudista" w:hAnsi="Nudista"/>
        </w:rPr>
        <w:t xml:space="preserve"> </w:t>
      </w:r>
      <w:r w:rsidR="00CF79AD" w:rsidRPr="004D4E2F">
        <w:rPr>
          <w:rFonts w:ascii="Nudista" w:hAnsi="Nudista"/>
        </w:rPr>
        <w:t>Kvalita životného prostredia</w:t>
      </w:r>
      <w:r w:rsidRPr="004D4E2F">
        <w:rPr>
          <w:rFonts w:ascii="Nudista" w:hAnsi="Nudista"/>
        </w:rPr>
        <w:t xml:space="preserve">, kód výzvy: </w:t>
      </w:r>
      <w:r w:rsidR="00CF79AD" w:rsidRPr="004D4E2F">
        <w:rPr>
          <w:rFonts w:ascii="Nudista" w:hAnsi="Nudista"/>
        </w:rPr>
        <w:t>OPKZP-PO1-SC121-2018-43</w:t>
      </w:r>
      <w:r w:rsidRPr="004D4E2F">
        <w:rPr>
          <w:rFonts w:ascii="Nudista" w:hAnsi="Nudista"/>
        </w:rPr>
        <w:t xml:space="preserve"> a z časti z vlastných prostriedkov verejného obstarávateľa.</w:t>
      </w:r>
    </w:p>
    <w:p w14:paraId="7B6170AA" w14:textId="77777777" w:rsidR="00A41051" w:rsidRPr="004D4E2F" w:rsidRDefault="00A41051" w:rsidP="00A41051">
      <w:pPr>
        <w:pStyle w:val="SAP1"/>
        <w:ind w:left="567" w:hanging="567"/>
        <w:rPr>
          <w:rFonts w:ascii="Nudista" w:hAnsi="Nudista"/>
          <w:lang w:val="sk-SK"/>
        </w:rPr>
      </w:pPr>
      <w:bookmarkStart w:id="15" w:name="_Toc117090388"/>
      <w:r w:rsidRPr="004D4E2F">
        <w:rPr>
          <w:rFonts w:ascii="Nudista" w:hAnsi="Nudista"/>
          <w:lang w:val="sk-SK"/>
        </w:rPr>
        <w:t>Zmluva</w:t>
      </w:r>
      <w:bookmarkEnd w:id="15"/>
    </w:p>
    <w:p w14:paraId="642C161A" w14:textId="5BEF52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bookmarkStart w:id="16" w:name="_1664s55" w:colFirst="0" w:colLast="0"/>
      <w:bookmarkEnd w:id="16"/>
      <w:r w:rsidRPr="004D4E2F">
        <w:rPr>
          <w:rFonts w:ascii="Nudista" w:hAnsi="Nudista"/>
          <w:color w:val="000000"/>
        </w:rPr>
        <w:t xml:space="preserve">Výsledkom </w:t>
      </w:r>
      <w:r w:rsidRPr="004D4E2F">
        <w:rPr>
          <w:rFonts w:ascii="Nudista" w:hAnsi="Nudista"/>
          <w:szCs w:val="20"/>
        </w:rPr>
        <w:t xml:space="preserve">verejnej súťaže bude Zmluva o dielo uzatvorená podľa ustanovení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w:t>
      </w:r>
      <w:r w:rsidRPr="004D4E2F">
        <w:rPr>
          <w:rFonts w:ascii="Nudista" w:hAnsi="Nudista"/>
          <w:szCs w:val="20"/>
        </w:rPr>
        <w:t>zákona č. 513/1991 Zb. Obchodný zákonník v platnom znení medzi úspešným uchádzačom (zhotoviteľ</w:t>
      </w:r>
      <w:r w:rsidR="00C4068B" w:rsidRPr="004D4E2F">
        <w:rPr>
          <w:rFonts w:ascii="Nudista" w:hAnsi="Nudista"/>
          <w:szCs w:val="20"/>
        </w:rPr>
        <w:t>om</w:t>
      </w:r>
      <w:r w:rsidRPr="004D4E2F">
        <w:rPr>
          <w:rFonts w:ascii="Nudista" w:hAnsi="Nudista"/>
          <w:szCs w:val="20"/>
        </w:rPr>
        <w:t>) a</w:t>
      </w:r>
      <w:r w:rsidR="006556DC" w:rsidRPr="004D4E2F">
        <w:rPr>
          <w:rFonts w:ascii="Nudista" w:hAnsi="Nudista"/>
          <w:szCs w:val="20"/>
        </w:rPr>
        <w:t xml:space="preserve"> verejným </w:t>
      </w:r>
      <w:r w:rsidRPr="004D4E2F">
        <w:rPr>
          <w:rFonts w:ascii="Nudista" w:hAnsi="Nudista"/>
          <w:szCs w:val="20"/>
        </w:rPr>
        <w:t>obstarávateľom (objednávateľ</w:t>
      </w:r>
      <w:r w:rsidR="00C4068B" w:rsidRPr="004D4E2F">
        <w:rPr>
          <w:rFonts w:ascii="Nudista" w:hAnsi="Nudista"/>
          <w:szCs w:val="20"/>
        </w:rPr>
        <w:t>om</w:t>
      </w:r>
      <w:r w:rsidRPr="004D4E2F">
        <w:rPr>
          <w:rFonts w:ascii="Nudista" w:hAnsi="Nudista"/>
          <w:szCs w:val="20"/>
        </w:rPr>
        <w:t>) (ďalej len „</w:t>
      </w:r>
      <w:r w:rsidRPr="004D4E2F">
        <w:rPr>
          <w:rFonts w:ascii="Nudista" w:hAnsi="Nudista"/>
          <w:b/>
          <w:szCs w:val="20"/>
        </w:rPr>
        <w:t>zmluva</w:t>
      </w:r>
      <w:r w:rsidRPr="004D4E2F">
        <w:rPr>
          <w:rFonts w:ascii="Nudista" w:hAnsi="Nudista"/>
          <w:szCs w:val="20"/>
        </w:rPr>
        <w:t xml:space="preserve">“). </w:t>
      </w:r>
    </w:p>
    <w:p w14:paraId="0A58D67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Obsah zmluvy bude zodpovedať podmienkam stanoveným v týchto súťažných podkladoch a v ponuke úspešného uchádzača. </w:t>
      </w:r>
    </w:p>
    <w:p w14:paraId="0D283FBE" w14:textId="5100342E"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szCs w:val="20"/>
        </w:rPr>
        <w:t>Keďže</w:t>
      </w:r>
      <w:r w:rsidRPr="004D4E2F">
        <w:rPr>
          <w:rFonts w:ascii="Nudista" w:hAnsi="Nudista"/>
        </w:rPr>
        <w:t xml:space="preserve"> </w:t>
      </w:r>
      <w:r w:rsidR="006556DC" w:rsidRPr="004D4E2F">
        <w:rPr>
          <w:rFonts w:ascii="Nudista" w:hAnsi="Nudista"/>
        </w:rPr>
        <w:t xml:space="preserve">verejný </w:t>
      </w:r>
      <w:r w:rsidRPr="004D4E2F">
        <w:rPr>
          <w:rFonts w:ascii="Nudista" w:hAnsi="Nudista"/>
        </w:rPr>
        <w:t>obstarávateľ nedisponuje vlastnými prostriedkami na financovanie predmetu zákazky v plnom rozsahu, podmienkou nadobudnutia účinnosti zmluvy je preto kumulatívne splnenie nasledovných podmienok:</w:t>
      </w:r>
    </w:p>
    <w:p w14:paraId="3FC7774C" w14:textId="0645499A"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 xml:space="preserve">nadobudnutie účinnosti Zmluvy o poskytnutí nenávratného finančného príspevku uzatvorenej medzi príslušným riadiacim orgánom ako Poskytovateľom NFP a verejným obstarávateľom ako prijímateľom na zabezpečenie financovania diela podľa Zmluvy, </w:t>
      </w:r>
    </w:p>
    <w:p w14:paraId="623875D3" w14:textId="1E15CE36" w:rsidR="00347556" w:rsidRPr="004D4E2F" w:rsidRDefault="00300488" w:rsidP="00300488">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2B0D09FA" w14:textId="77777777"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zverejnenie zmluvy v súlade s príslušnými právnymi predpismi Slovenskej republiky.</w:t>
      </w:r>
    </w:p>
    <w:p w14:paraId="535A9E26" w14:textId="77777777" w:rsidR="00A41051" w:rsidRPr="004D4E2F" w:rsidRDefault="00A41051" w:rsidP="00A41051">
      <w:pPr>
        <w:pStyle w:val="SAP1"/>
        <w:ind w:left="567" w:hanging="567"/>
        <w:rPr>
          <w:rFonts w:ascii="Nudista" w:hAnsi="Nudista"/>
          <w:lang w:val="sk-SK"/>
        </w:rPr>
      </w:pPr>
      <w:bookmarkStart w:id="17" w:name="_Toc117090389"/>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termín realizácie predmetu zákazky</w:t>
      </w:r>
      <w:bookmarkEnd w:id="17"/>
    </w:p>
    <w:p w14:paraId="21E266E3" w14:textId="00BC3481" w:rsidR="00205B72" w:rsidRPr="004D4E2F" w:rsidRDefault="00205B72"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Miesto </w:t>
      </w:r>
      <w:r w:rsidR="007C4EB8" w:rsidRPr="004D4E2F">
        <w:rPr>
          <w:rFonts w:ascii="Nudista" w:hAnsi="Nudista"/>
          <w:szCs w:val="20"/>
        </w:rPr>
        <w:t xml:space="preserve">realizácie </w:t>
      </w:r>
      <w:r w:rsidRPr="004D4E2F">
        <w:rPr>
          <w:rFonts w:ascii="Nudista" w:hAnsi="Nudista"/>
          <w:szCs w:val="20"/>
        </w:rPr>
        <w:t xml:space="preserve">predmetu zákazky: </w:t>
      </w:r>
      <w:r w:rsidR="00175B38" w:rsidRPr="004D4E2F">
        <w:rPr>
          <w:rFonts w:ascii="Nudista" w:hAnsi="Nudista"/>
          <w:szCs w:val="20"/>
        </w:rPr>
        <w:t>katastrálne územie obcí Hrubý Šúr a Hurbanova Ves, okres Senec.</w:t>
      </w:r>
      <w:r w:rsidR="002A4B18" w:rsidRPr="004D4E2F">
        <w:rPr>
          <w:rFonts w:ascii="Nudista" w:hAnsi="Nudista"/>
          <w:szCs w:val="20"/>
        </w:rPr>
        <w:t xml:space="preserve"> Bližšie podľa projektovej dokumentácie, ktorá je Prílohou B.1 týchto súťažných podkladov.</w:t>
      </w:r>
    </w:p>
    <w:p w14:paraId="1BC4B144" w14:textId="0D376EC9" w:rsidR="002F3AE3" w:rsidRPr="004D4E2F" w:rsidRDefault="00205B72" w:rsidP="002F3AE3">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Termín realizácie zákazky: </w:t>
      </w:r>
      <w:r w:rsidR="003D17C7" w:rsidRPr="004D4E2F">
        <w:rPr>
          <w:rFonts w:ascii="Nudista" w:hAnsi="Nudista"/>
          <w:b/>
          <w:bCs/>
          <w:szCs w:val="20"/>
        </w:rPr>
        <w:t>18 mesiacov</w:t>
      </w:r>
      <w:r w:rsidRPr="004D4E2F">
        <w:rPr>
          <w:rFonts w:ascii="Nudista" w:hAnsi="Nudista"/>
          <w:szCs w:val="20"/>
        </w:rPr>
        <w:t xml:space="preserve"> </w:t>
      </w:r>
      <w:r w:rsidRPr="004D4E2F">
        <w:rPr>
          <w:rFonts w:ascii="Nudista" w:hAnsi="Nudista"/>
          <w:b/>
          <w:bCs/>
          <w:szCs w:val="20"/>
        </w:rPr>
        <w:t>odo dňa nadobudnutia účinnosti zmluvy</w:t>
      </w:r>
      <w:r w:rsidRPr="004D4E2F">
        <w:rPr>
          <w:rFonts w:ascii="Nudista" w:hAnsi="Nudista"/>
          <w:szCs w:val="20"/>
        </w:rPr>
        <w:t>. Bližšie podmienky lehoty realizácie sú upravené v Prílohe E.1 Zmluva o dielo týchto súťažných podkladov.</w:t>
      </w:r>
    </w:p>
    <w:p w14:paraId="6EDE0367" w14:textId="77777777" w:rsidR="00A41051" w:rsidRPr="004D4E2F" w:rsidRDefault="00A41051" w:rsidP="00A41051">
      <w:pPr>
        <w:pStyle w:val="SAP1"/>
        <w:ind w:left="567" w:hanging="567"/>
        <w:rPr>
          <w:rFonts w:ascii="Nudista" w:hAnsi="Nudista"/>
          <w:lang w:val="sk-SK"/>
        </w:rPr>
      </w:pPr>
      <w:bookmarkStart w:id="18" w:name="_Toc117090390"/>
      <w:r w:rsidRPr="004D4E2F">
        <w:rPr>
          <w:rFonts w:ascii="Nudista" w:hAnsi="Nudista"/>
          <w:lang w:val="sk-SK"/>
        </w:rPr>
        <w:t>Oprávnení uchádzači</w:t>
      </w:r>
      <w:bookmarkEnd w:id="18"/>
    </w:p>
    <w:p w14:paraId="56357922" w14:textId="5FA1F755"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lastRenderedPageBreak/>
        <w:t xml:space="preserve">Ponuku môžu predkladať fyzické, právnické osoby alebo skupina fyzických alebo právnických osôb, vystupujúcich voči </w:t>
      </w:r>
      <w:r w:rsidR="006556DC" w:rsidRPr="004D4E2F">
        <w:rPr>
          <w:rFonts w:ascii="Nudista" w:hAnsi="Nudista"/>
          <w:color w:val="000000"/>
        </w:rPr>
        <w:t xml:space="preserve">verejnému </w:t>
      </w:r>
      <w:r w:rsidRPr="004D4E2F">
        <w:rPr>
          <w:rFonts w:ascii="Nudista" w:hAnsi="Nudista"/>
          <w:color w:val="000000"/>
        </w:rPr>
        <w:t xml:space="preserve">obstarávateľovi spoločne. </w:t>
      </w:r>
    </w:p>
    <w:p w14:paraId="5C74EAC9"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ak je uchádzačom skupina, takýto uchádzač je povinný predložiť doklad podpísaný všetkými členmi skupiny o</w:t>
      </w:r>
      <w:r w:rsidRPr="004D4E2F">
        <w:rPr>
          <w:rFonts w:ascii="Nudista" w:eastAsia="Calibri" w:hAnsi="Nudista" w:cs="Calibri"/>
          <w:color w:val="000000"/>
        </w:rPr>
        <w:t> </w:t>
      </w:r>
      <w:r w:rsidRPr="004D4E2F">
        <w:rPr>
          <w:rFonts w:ascii="Nudista" w:hAnsi="Nudista"/>
          <w:color w:val="000000"/>
        </w:rPr>
        <w:t>určení vedúceho člena oprávneného konať v</w:t>
      </w:r>
      <w:r w:rsidRPr="004D4E2F">
        <w:rPr>
          <w:rFonts w:ascii="Nudista" w:eastAsia="Calibri" w:hAnsi="Nudista" w:cs="Calibri"/>
          <w:color w:val="000000"/>
        </w:rPr>
        <w:t> </w:t>
      </w:r>
      <w:r w:rsidRPr="004D4E2F">
        <w:rPr>
          <w:rFonts w:ascii="Nudista" w:hAnsi="Nudista"/>
          <w:color w:val="000000"/>
        </w:rPr>
        <w:t>mene ostatných členov skupiny v</w:t>
      </w:r>
      <w:r w:rsidRPr="004D4E2F">
        <w:rPr>
          <w:rFonts w:ascii="Nudista" w:eastAsia="Calibri" w:hAnsi="Nudista" w:cs="Calibri"/>
          <w:color w:val="000000"/>
        </w:rPr>
        <w:t> </w:t>
      </w:r>
      <w:r w:rsidRPr="004D4E2F">
        <w:rPr>
          <w:rFonts w:ascii="Nudista" w:hAnsi="Nudista"/>
          <w:color w:val="000000"/>
        </w:rPr>
        <w:t>tejto verejnej súťaži. V</w:t>
      </w:r>
      <w:r w:rsidRPr="004D4E2F">
        <w:rPr>
          <w:rFonts w:ascii="Nudista" w:eastAsia="Calibri" w:hAnsi="Nudista" w:cs="Calibri"/>
          <w:color w:val="000000"/>
        </w:rPr>
        <w:t> </w:t>
      </w:r>
      <w:r w:rsidRPr="004D4E2F">
        <w:rPr>
          <w:rFonts w:ascii="Nudista" w:hAnsi="Nudista"/>
          <w:color w:val="000000"/>
        </w:rPr>
        <w:t>prípade, ak bude ponuka skupiny dodávateľov vyhodnotená ako úspešná, táto skupina bude povinná vytvoriť združenie osôb podľa relevantných ustanovení súkromného práva. Z</w:t>
      </w:r>
      <w:r w:rsidRPr="004D4E2F">
        <w:rPr>
          <w:rFonts w:ascii="Nudista" w:eastAsia="Calibri" w:hAnsi="Nudista" w:cs="Calibri"/>
          <w:color w:val="000000"/>
        </w:rPr>
        <w:t> </w:t>
      </w:r>
      <w:r w:rsidRPr="004D4E2F">
        <w:rPr>
          <w:rFonts w:ascii="Nudista" w:hAnsi="Nudista"/>
          <w:color w:val="000000"/>
        </w:rPr>
        <w:t>dokumentácie preukazujúcej vznik združenia (resp. inej zákonnej formy spolupráce fyzických alebo právnických osôb) musí byť jasné a</w:t>
      </w:r>
      <w:r w:rsidRPr="004D4E2F">
        <w:rPr>
          <w:rFonts w:ascii="Nudista" w:eastAsia="Calibri" w:hAnsi="Nudista" w:cs="Calibri"/>
          <w:color w:val="000000"/>
        </w:rPr>
        <w:t> </w:t>
      </w:r>
      <w:r w:rsidRPr="004D4E2F">
        <w:rPr>
          <w:rFonts w:ascii="Nudista" w:hAnsi="Nudista"/>
          <w:color w:val="000000"/>
        </w:rPr>
        <w:t>zrejmé, ako sú stanovené vzájomné práva a</w:t>
      </w:r>
      <w:r w:rsidRPr="004D4E2F">
        <w:rPr>
          <w:rFonts w:ascii="Nudista" w:eastAsia="Calibri" w:hAnsi="Nudista" w:cs="Calibri"/>
          <w:color w:val="000000"/>
        </w:rPr>
        <w:t> </w:t>
      </w:r>
      <w:r w:rsidRPr="004D4E2F">
        <w:rPr>
          <w:rFonts w:ascii="Nudista" w:hAnsi="Nudista"/>
          <w:color w:val="000000"/>
        </w:rPr>
        <w:t>povinnosti, kto a</w:t>
      </w:r>
      <w:r w:rsidRPr="004D4E2F">
        <w:rPr>
          <w:rFonts w:ascii="Nudista" w:eastAsia="Calibri" w:hAnsi="Nudista" w:cs="Calibri"/>
          <w:color w:val="000000"/>
        </w:rPr>
        <w:t> </w:t>
      </w:r>
      <w:r w:rsidRPr="004D4E2F">
        <w:rPr>
          <w:rFonts w:ascii="Nudista" w:hAnsi="Nudista"/>
          <w:color w:val="000000"/>
        </w:rPr>
        <w:t>akou časťou sa bude na plnení podieľať a</w:t>
      </w:r>
      <w:r w:rsidRPr="004D4E2F">
        <w:rPr>
          <w:rFonts w:ascii="Nudista" w:eastAsia="Calibri" w:hAnsi="Nudista" w:cs="Calibri"/>
          <w:color w:val="000000"/>
        </w:rPr>
        <w:t> </w:t>
      </w:r>
      <w:r w:rsidRPr="004D4E2F">
        <w:rPr>
          <w:rFonts w:ascii="Nudista" w:hAnsi="Nudista"/>
          <w:color w:val="000000"/>
        </w:rPr>
        <w:t>skutočnosť, že všetci členovia združenia ručia za záväzky združenia spoločne a</w:t>
      </w:r>
      <w:r w:rsidRPr="004D4E2F">
        <w:rPr>
          <w:rFonts w:ascii="Nudista" w:eastAsia="Calibri" w:hAnsi="Nudista" w:cs="Calibri"/>
          <w:color w:val="000000"/>
        </w:rPr>
        <w:t> </w:t>
      </w:r>
      <w:r w:rsidRPr="004D4E2F">
        <w:rPr>
          <w:rFonts w:ascii="Nudista" w:hAnsi="Nudista"/>
          <w:color w:val="000000"/>
        </w:rPr>
        <w:t>nerozdielne.</w:t>
      </w:r>
    </w:p>
    <w:p w14:paraId="0C600E45" w14:textId="77777777" w:rsidR="00A41051" w:rsidRPr="004D4E2F" w:rsidRDefault="00A41051" w:rsidP="00A41051">
      <w:pPr>
        <w:pStyle w:val="SAP1"/>
        <w:ind w:left="567" w:hanging="567"/>
        <w:rPr>
          <w:rFonts w:ascii="Nudista" w:hAnsi="Nudista"/>
          <w:lang w:val="sk-SK"/>
        </w:rPr>
      </w:pPr>
      <w:bookmarkStart w:id="19" w:name="_kgcv8k" w:colFirst="0" w:colLast="0"/>
      <w:bookmarkStart w:id="20" w:name="_Toc117090391"/>
      <w:bookmarkEnd w:id="19"/>
      <w:r w:rsidRPr="004D4E2F">
        <w:rPr>
          <w:rFonts w:ascii="Nudista" w:hAnsi="Nudista"/>
          <w:lang w:val="sk-SK"/>
        </w:rPr>
        <w:t>Predloženie a obsah ponúk</w:t>
      </w:r>
      <w:bookmarkEnd w:id="20"/>
    </w:p>
    <w:p w14:paraId="5C101A19" w14:textId="16B1E7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21" w:name="_34g0dwd" w:colFirst="0" w:colLast="0"/>
      <w:bookmarkEnd w:id="21"/>
      <w:r w:rsidRPr="004D4E2F">
        <w:rPr>
          <w:rFonts w:ascii="Nudista" w:hAnsi="Nudista"/>
          <w:color w:val="auto"/>
        </w:rPr>
        <w:t xml:space="preserve">Uchádzač môže predložiť len jednu ponuku. Ak uchádzač v lehote na predkladanie ponúk predloží viac ponúk, </w:t>
      </w:r>
      <w:r w:rsidR="006556DC" w:rsidRPr="004D4E2F">
        <w:rPr>
          <w:rFonts w:ascii="Nudista" w:hAnsi="Nudista"/>
          <w:color w:val="auto"/>
        </w:rPr>
        <w:t xml:space="preserve">verejný </w:t>
      </w:r>
      <w:r w:rsidRPr="004D4E2F">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s="Arial"/>
        </w:rPr>
        <w:t>Ak nie je v</w:t>
      </w:r>
      <w:r w:rsidRPr="004D4E2F">
        <w:rPr>
          <w:rFonts w:ascii="Nudista" w:hAnsi="Nudista" w:cs="Calibri"/>
        </w:rPr>
        <w:t> </w:t>
      </w:r>
      <w:r w:rsidRPr="004D4E2F">
        <w:rPr>
          <w:rFonts w:ascii="Nudista" w:hAnsi="Nudista" w:cs="Arial"/>
        </w:rPr>
        <w:t xml:space="preserve">bode 8.5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uveden</w:t>
      </w:r>
      <w:r w:rsidRPr="004D4E2F">
        <w:rPr>
          <w:rFonts w:ascii="Nudista" w:hAnsi="Nudista" w:cs="Proba Pro"/>
        </w:rPr>
        <w:t>é</w:t>
      </w:r>
      <w:r w:rsidRPr="004D4E2F">
        <w:rPr>
          <w:rFonts w:ascii="Nudista" w:hAnsi="Nudista" w:cs="Arial"/>
        </w:rPr>
        <w:t xml:space="preserve"> inak, uch</w:t>
      </w:r>
      <w:r w:rsidRPr="004D4E2F">
        <w:rPr>
          <w:rFonts w:ascii="Nudista" w:hAnsi="Nudista" w:cs="Proba Pro"/>
        </w:rPr>
        <w:t>á</w:t>
      </w:r>
      <w:r w:rsidRPr="004D4E2F">
        <w:rPr>
          <w:rFonts w:ascii="Nudista" w:hAnsi="Nudista" w:cs="Arial"/>
        </w:rPr>
        <w:t>dza</w:t>
      </w:r>
      <w:r w:rsidRPr="004D4E2F">
        <w:rPr>
          <w:rFonts w:ascii="Nudista" w:hAnsi="Nudista" w:cs="Proba Pro"/>
        </w:rPr>
        <w:t>č</w:t>
      </w:r>
      <w:r w:rsidRPr="004D4E2F">
        <w:rPr>
          <w:rFonts w:ascii="Nudista" w:hAnsi="Nudista" w:cs="Arial"/>
        </w:rPr>
        <w:t xml:space="preserve"> predklad</w:t>
      </w:r>
      <w:r w:rsidRPr="004D4E2F">
        <w:rPr>
          <w:rFonts w:ascii="Nudista" w:hAnsi="Nudista" w:cs="Proba Pro"/>
        </w:rPr>
        <w:t>á</w:t>
      </w:r>
      <w:r w:rsidRPr="004D4E2F">
        <w:rPr>
          <w:rFonts w:ascii="Nudista" w:hAnsi="Nudista" w:cs="Arial"/>
        </w:rPr>
        <w:t xml:space="preserve"> ponuku </w:t>
      </w:r>
      <w:r w:rsidRPr="004D4E2F">
        <w:rPr>
          <w:rFonts w:ascii="Nudista" w:hAnsi="Nudista" w:cs="Arial"/>
        </w:rPr>
        <w:br/>
        <w:t>v elektronickej podobe prostredn</w:t>
      </w:r>
      <w:r w:rsidRPr="004D4E2F">
        <w:rPr>
          <w:rFonts w:ascii="Nudista" w:hAnsi="Nudista" w:cs="Proba Pro"/>
        </w:rPr>
        <w:t>í</w:t>
      </w:r>
      <w:r w:rsidRPr="004D4E2F">
        <w:rPr>
          <w:rFonts w:ascii="Nudista" w:hAnsi="Nudista" w:cs="Arial"/>
        </w:rPr>
        <w:t>ctvom syst</w:t>
      </w:r>
      <w:r w:rsidRPr="004D4E2F">
        <w:rPr>
          <w:rFonts w:ascii="Nudista" w:hAnsi="Nudista" w:cs="Proba Pro"/>
        </w:rPr>
        <w:t>é</w:t>
      </w:r>
      <w:r w:rsidRPr="004D4E2F">
        <w:rPr>
          <w:rFonts w:ascii="Nudista" w:hAnsi="Nudista" w:cs="Arial"/>
        </w:rPr>
        <w:t>mu JOSEPHINE sp</w:t>
      </w:r>
      <w:r w:rsidRPr="004D4E2F">
        <w:rPr>
          <w:rFonts w:ascii="Nudista" w:hAnsi="Nudista" w:cs="Proba Pro"/>
        </w:rPr>
        <w:t>ô</w:t>
      </w:r>
      <w:r w:rsidRPr="004D4E2F">
        <w:rPr>
          <w:rFonts w:ascii="Nudista" w:hAnsi="Nudista" w:cs="Arial"/>
        </w:rPr>
        <w:t>sobom uveden</w:t>
      </w:r>
      <w:r w:rsidRPr="004D4E2F">
        <w:rPr>
          <w:rFonts w:ascii="Nudista" w:hAnsi="Nudista" w:cs="Proba Pro"/>
        </w:rPr>
        <w:t>ý</w:t>
      </w:r>
      <w:r w:rsidRPr="004D4E2F">
        <w:rPr>
          <w:rFonts w:ascii="Nudista" w:hAnsi="Nudista" w:cs="Arial"/>
        </w:rPr>
        <w:t>m v</w:t>
      </w:r>
      <w:r w:rsidRPr="004D4E2F">
        <w:rPr>
          <w:rFonts w:ascii="Nudista" w:hAnsi="Nudista" w:cs="Calibri"/>
        </w:rPr>
        <w:t> </w:t>
      </w:r>
      <w:r w:rsidRPr="004D4E2F">
        <w:rPr>
          <w:rFonts w:ascii="Nudista" w:hAnsi="Nudista" w:cs="Arial"/>
        </w:rPr>
        <w:t xml:space="preserve">bode 20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ných podkladov a v lehote uvedenej v</w:t>
      </w:r>
      <w:r w:rsidRPr="004D4E2F">
        <w:rPr>
          <w:rFonts w:ascii="Nudista" w:hAnsi="Nudista" w:cs="Calibri"/>
        </w:rPr>
        <w:t> </w:t>
      </w:r>
      <w:r w:rsidRPr="004D4E2F">
        <w:rPr>
          <w:rFonts w:ascii="Nudista" w:hAnsi="Nudista" w:cs="Arial"/>
        </w:rPr>
        <w:t xml:space="preserve">bode 21.3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w:t>
      </w:r>
    </w:p>
    <w:p w14:paraId="79922669" w14:textId="77777777" w:rsidR="00A41051" w:rsidRPr="004D4E2F" w:rsidRDefault="00A41051" w:rsidP="0015152D">
      <w:pPr>
        <w:pStyle w:val="Odsekzoznamu"/>
        <w:numPr>
          <w:ilvl w:val="2"/>
          <w:numId w:val="8"/>
        </w:numPr>
        <w:spacing w:before="120" w:after="120"/>
        <w:ind w:left="567" w:hanging="567"/>
        <w:contextualSpacing w:val="0"/>
        <w:jc w:val="both"/>
        <w:outlineLvl w:val="1"/>
        <w:rPr>
          <w:rFonts w:ascii="Nudista" w:hAnsi="Nudista"/>
        </w:rPr>
      </w:pPr>
      <w:r w:rsidRPr="004D4E2F">
        <w:rPr>
          <w:rFonts w:ascii="Nudista" w:hAnsi="Nudista"/>
        </w:rPr>
        <w:t xml:space="preserve">Súčasťou ponuky musia byť nasledujúce doklady / dokumenty: </w:t>
      </w:r>
    </w:p>
    <w:p w14:paraId="76D884F3" w14:textId="77777777" w:rsidR="00A41051" w:rsidRPr="004D4E2F" w:rsidRDefault="00A41051" w:rsidP="0015152D">
      <w:pPr>
        <w:pStyle w:val="Odsekzoznamu"/>
        <w:numPr>
          <w:ilvl w:val="3"/>
          <w:numId w:val="8"/>
        </w:numPr>
        <w:spacing w:before="240" w:after="120"/>
        <w:contextualSpacing w:val="0"/>
        <w:jc w:val="both"/>
        <w:outlineLvl w:val="1"/>
        <w:rPr>
          <w:rFonts w:ascii="Nudista" w:hAnsi="Nudista"/>
        </w:rPr>
      </w:pPr>
      <w:r w:rsidRPr="004D4E2F">
        <w:rPr>
          <w:rFonts w:ascii="Nudista" w:hAnsi="Nudista"/>
          <w:u w:val="single"/>
        </w:rPr>
        <w:t>Identifikácia uchádzača</w:t>
      </w:r>
      <w:r w:rsidRPr="004D4E2F">
        <w:rPr>
          <w:rFonts w:ascii="Nudista" w:hAnsi="Nudista"/>
        </w:rPr>
        <w:t xml:space="preserve"> (vrátane uvedenia kontaktnej osoby, jej e-mail adresou a  tel. číslom).</w:t>
      </w:r>
    </w:p>
    <w:p w14:paraId="6B715363"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Doklady a dokumenty na preukázanie splnenia podmienok účasti</w:t>
      </w:r>
      <w:r w:rsidRPr="004D4E2F">
        <w:rPr>
          <w:rFonts w:ascii="Nudista" w:hAnsi="Nudista"/>
        </w:rPr>
        <w:t xml:space="preserve"> požadované v Časti III.1 Oznámenia o vyhlásení verejného obstarávania na predmet tejto zákazky uverejnenom vo Vestníku verejného obstarávania (ďalej „</w:t>
      </w:r>
      <w:r w:rsidRPr="004D4E2F">
        <w:rPr>
          <w:rFonts w:ascii="Nudista" w:hAnsi="Nudista"/>
          <w:b/>
          <w:bCs/>
        </w:rPr>
        <w:t>Oznámenie</w:t>
      </w:r>
      <w:r w:rsidRPr="004D4E2F">
        <w:rPr>
          <w:rFonts w:ascii="Nudista" w:hAnsi="Nudista"/>
        </w:rPr>
        <w:t xml:space="preserve">“) a v Časti D. Podmienky účasti týchto súťažných podkladov. </w:t>
      </w:r>
    </w:p>
    <w:p w14:paraId="2AC017D5"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 o zložení zábezpeky</w:t>
      </w:r>
      <w:r w:rsidRPr="004D4E2F">
        <w:rPr>
          <w:rFonts w:ascii="Nudista" w:hAnsi="Nudista"/>
        </w:rPr>
        <w:t xml:space="preserve"> podľa bodu 16 tejto časti súťažných podkladov vo forme stanovenej v bode 8.5 tejto časti súťažných podkladov. </w:t>
      </w:r>
    </w:p>
    <w:p w14:paraId="4F014DD2" w14:textId="02DE904F" w:rsidR="00E2603A" w:rsidRPr="004D4E2F" w:rsidRDefault="00E2603A"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 xml:space="preserve">Identifikácia vybraných technologických zariadení a materiálov </w:t>
      </w:r>
      <w:r w:rsidRPr="004D4E2F">
        <w:rPr>
          <w:rFonts w:ascii="Nudista" w:hAnsi="Nudista"/>
        </w:rPr>
        <w:t>vypracovaná podľa Prílohy B.2 týchto súťažných podkladov.</w:t>
      </w:r>
    </w:p>
    <w:p w14:paraId="265F0578" w14:textId="0BFB9EA1"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Návrh na plnenie kritéria </w:t>
      </w:r>
      <w:r w:rsidRPr="004D4E2F">
        <w:rPr>
          <w:rFonts w:ascii="Nudista" w:hAnsi="Nudista"/>
        </w:rPr>
        <w:t>predložený formou vyplnenej tabuľky podľa vzoru v Prílohe č. C.1 Návrh uchádzača na plnenie kritéria týchto súťažných podkladov.</w:t>
      </w:r>
      <w:r w:rsidRPr="004D4E2F">
        <w:rPr>
          <w:rFonts w:ascii="Nudista" w:hAnsi="Nudista"/>
          <w:u w:val="single"/>
        </w:rPr>
        <w:t xml:space="preserve"> </w:t>
      </w:r>
    </w:p>
    <w:p w14:paraId="2661A430" w14:textId="16C573F3"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Cena predmetu zákazky </w:t>
      </w:r>
      <w:r w:rsidRPr="004D4E2F">
        <w:rPr>
          <w:rFonts w:ascii="Nudista" w:hAnsi="Nudista"/>
        </w:rPr>
        <w:t xml:space="preserve">stanovená v súlade s podmienkami Časti C. Spôsob určenia ceny. Uchádzač predloží ocenenú tabuľku uvedenú v Prílohe C.2 Cenová tabuľka – výkaz výmer vo forme uvedenej v bode 8.4 nižšie a súčasne </w:t>
      </w:r>
      <w:r w:rsidRPr="004D4E2F">
        <w:rPr>
          <w:rFonts w:ascii="Nudista" w:hAnsi="Nudista"/>
          <w:u w:val="single"/>
        </w:rPr>
        <w:t>aj vo formáte .</w:t>
      </w:r>
      <w:proofErr w:type="spellStart"/>
      <w:r w:rsidRPr="004D4E2F">
        <w:rPr>
          <w:rFonts w:ascii="Nudista" w:hAnsi="Nudista"/>
          <w:u w:val="single"/>
        </w:rPr>
        <w:t>xls</w:t>
      </w:r>
      <w:proofErr w:type="spellEnd"/>
      <w:r w:rsidRPr="004D4E2F">
        <w:rPr>
          <w:rFonts w:ascii="Nudista" w:hAnsi="Nudista"/>
          <w:u w:val="single"/>
        </w:rPr>
        <w:t>/.</w:t>
      </w:r>
      <w:proofErr w:type="spellStart"/>
      <w:r w:rsidRPr="004D4E2F">
        <w:rPr>
          <w:rFonts w:ascii="Nudista" w:hAnsi="Nudista"/>
          <w:u w:val="single"/>
        </w:rPr>
        <w:t>xlsx</w:t>
      </w:r>
      <w:proofErr w:type="spellEnd"/>
      <w:r w:rsidRPr="004D4E2F">
        <w:rPr>
          <w:rFonts w:ascii="Nudista" w:hAnsi="Nudista"/>
          <w:u w:val="single"/>
        </w:rPr>
        <w:t xml:space="preserve"> (</w:t>
      </w:r>
      <w:proofErr w:type="spellStart"/>
      <w:r w:rsidRPr="004D4E2F">
        <w:rPr>
          <w:rFonts w:ascii="Nudista" w:hAnsi="Nudista"/>
          <w:u w:val="single"/>
        </w:rPr>
        <w:t>excel</w:t>
      </w:r>
      <w:proofErr w:type="spellEnd"/>
      <w:r w:rsidRPr="004D4E2F">
        <w:rPr>
          <w:rFonts w:ascii="Nudista" w:hAnsi="Nudista"/>
          <w:u w:val="single"/>
        </w:rPr>
        <w:t>)</w:t>
      </w:r>
      <w:r w:rsidRPr="004D4E2F">
        <w:rPr>
          <w:rFonts w:ascii="Nudista" w:hAnsi="Nudista"/>
        </w:rPr>
        <w:t>.</w:t>
      </w:r>
      <w:r w:rsidRPr="004D4E2F">
        <w:rPr>
          <w:rFonts w:ascii="Nudista" w:hAnsi="Nudista"/>
          <w:u w:val="single"/>
        </w:rPr>
        <w:t xml:space="preserve"> </w:t>
      </w:r>
    </w:p>
    <w:p w14:paraId="0AE485E1" w14:textId="186AD1DE"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Čestné vyhlásenie uchádzača o akceptácii podmienok verejnej súťaže a o neprítomnosti konfliktu záujmov</w:t>
      </w:r>
      <w:r w:rsidRPr="004D4E2F">
        <w:rPr>
          <w:rFonts w:ascii="Nudista" w:hAnsi="Nudista"/>
        </w:rPr>
        <w:t xml:space="preserve"> vypracované podľa Prílohy A.1 týchto súťažných podkladov v súlade s bodom 19 tejto časti súťažných podkladov.</w:t>
      </w:r>
    </w:p>
    <w:p w14:paraId="7BF0C44E"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Kópia ponuky bez dokladov a dokumentov </w:t>
      </w:r>
      <w:r w:rsidRPr="004D4E2F">
        <w:rPr>
          <w:rFonts w:ascii="Nudista" w:hAnsi="Nudista"/>
        </w:rPr>
        <w:t>podľa bodu 8.3.2 vyššie vo vyhotovení, ktoré umožní nezverejnenie dôverných informácií v súlade s bodom 8.8 tejto časti súťažných podkladov nižšie.</w:t>
      </w:r>
    </w:p>
    <w:p w14:paraId="5EA7CDAF"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bookmarkStart w:id="22" w:name="_Hlk534882323"/>
      <w:r w:rsidRPr="004D4E2F">
        <w:rPr>
          <w:rFonts w:ascii="Nudista" w:hAnsi="Nudista" w:cs="Arial"/>
          <w:szCs w:val="20"/>
        </w:rPr>
        <w:lastRenderedPageBreak/>
        <w:t>Každá z vyššie uvedených častí ponuky (pokiaľ z</w:t>
      </w:r>
      <w:r w:rsidRPr="004D4E2F">
        <w:rPr>
          <w:rFonts w:ascii="Nudista" w:hAnsi="Nudista" w:cs="Calibri"/>
          <w:szCs w:val="20"/>
        </w:rPr>
        <w:t> </w:t>
      </w:r>
      <w:r w:rsidRPr="004D4E2F">
        <w:rPr>
          <w:rFonts w:ascii="Nudista" w:hAnsi="Nudista" w:cs="Arial"/>
          <w:szCs w:val="20"/>
        </w:rPr>
        <w:t xml:space="preserve">bodu 8.5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ch podkladov nevyplýva inak) musí byť v</w:t>
      </w:r>
      <w:r w:rsidRPr="004D4E2F">
        <w:rPr>
          <w:rFonts w:ascii="Nudista" w:hAnsi="Nudista" w:cs="Calibri"/>
          <w:szCs w:val="20"/>
        </w:rPr>
        <w:t> </w:t>
      </w:r>
      <w:r w:rsidRPr="004D4E2F">
        <w:rPr>
          <w:rFonts w:ascii="Nudista" w:hAnsi="Nudista" w:cs="Arial"/>
          <w:szCs w:val="20"/>
        </w:rPr>
        <w:t>prípade:</w:t>
      </w:r>
    </w:p>
    <w:p w14:paraId="668A9B66"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vydaného uchádzačom - </w:t>
      </w:r>
      <w:r w:rsidRPr="004D4E2F">
        <w:rPr>
          <w:rFonts w:ascii="Nudista" w:hAnsi="Nudista" w:cs="Arial"/>
          <w:b/>
          <w:szCs w:val="20"/>
          <w:u w:val="single"/>
        </w:rPr>
        <w:t>podpísaná uchádzačom</w:t>
      </w:r>
      <w:r w:rsidRPr="004D4E2F">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ktorý uchádzač nevydáva - </w:t>
      </w:r>
      <w:r w:rsidRPr="004D4E2F">
        <w:rPr>
          <w:rFonts w:ascii="Nudista" w:hAnsi="Nudista" w:cs="Arial"/>
          <w:b/>
          <w:szCs w:val="20"/>
          <w:u w:val="single"/>
        </w:rPr>
        <w:t>podpísaná treťou osobou</w:t>
      </w:r>
      <w:r w:rsidRPr="004D4E2F">
        <w:rPr>
          <w:rFonts w:ascii="Nudista" w:hAnsi="Nudista" w:cs="Arial"/>
          <w:szCs w:val="20"/>
        </w:rPr>
        <w:t>, ktorá ho vydáva, resp.  jej štatutárnym zástupcom alebo iným ňou splnomocneným zástupcom,</w:t>
      </w:r>
    </w:p>
    <w:p w14:paraId="1E5FC83C" w14:textId="77777777" w:rsidR="00A41051" w:rsidRPr="004D4E2F" w:rsidRDefault="00A41051" w:rsidP="00A41051">
      <w:pPr>
        <w:pStyle w:val="Nadpis3"/>
        <w:keepNext w:val="0"/>
        <w:keepLines w:val="0"/>
        <w:spacing w:after="120"/>
        <w:ind w:left="567"/>
        <w:jc w:val="both"/>
        <w:rPr>
          <w:rFonts w:ascii="Nudista" w:hAnsi="Nudista" w:cs="Arial"/>
          <w:szCs w:val="20"/>
        </w:rPr>
      </w:pPr>
      <w:r w:rsidRPr="004D4E2F">
        <w:rPr>
          <w:rFonts w:ascii="Nudista" w:hAnsi="Nudista" w:cs="Arial"/>
          <w:b/>
          <w:szCs w:val="20"/>
          <w:u w:val="single"/>
        </w:rPr>
        <w:t>naskenovaná</w:t>
      </w:r>
      <w:r w:rsidRPr="004D4E2F">
        <w:rPr>
          <w:rFonts w:ascii="Nudista" w:hAnsi="Nudista" w:cs="Arial"/>
          <w:b/>
          <w:szCs w:val="20"/>
        </w:rPr>
        <w:t xml:space="preserve"> </w:t>
      </w:r>
      <w:r w:rsidRPr="004D4E2F">
        <w:rPr>
          <w:rFonts w:ascii="Nudista" w:hAnsi="Nudista" w:cs="Arial"/>
          <w:szCs w:val="20"/>
        </w:rPr>
        <w:t xml:space="preserve">(odporúčaný formát je „PDF“) a </w:t>
      </w:r>
      <w:r w:rsidRPr="004D4E2F">
        <w:rPr>
          <w:rFonts w:ascii="Nudista" w:hAnsi="Nudista" w:cs="Arial"/>
          <w:b/>
          <w:szCs w:val="20"/>
          <w:u w:val="single"/>
        </w:rPr>
        <w:t>vložená</w:t>
      </w:r>
      <w:r w:rsidRPr="004D4E2F">
        <w:rPr>
          <w:rFonts w:ascii="Nudista" w:hAnsi="Nudista" w:cs="Arial"/>
          <w:szCs w:val="20"/>
        </w:rPr>
        <w:t xml:space="preserve"> do systému JOSEPHINE spôsobom uvedeným v</w:t>
      </w:r>
      <w:r w:rsidRPr="004D4E2F">
        <w:rPr>
          <w:rFonts w:ascii="Nudista" w:hAnsi="Nudista" w:cs="Calibri"/>
          <w:szCs w:val="20"/>
        </w:rPr>
        <w:t> </w:t>
      </w:r>
      <w:r w:rsidRPr="004D4E2F">
        <w:rPr>
          <w:rFonts w:ascii="Nudista" w:hAnsi="Nudista" w:cs="Arial"/>
          <w:szCs w:val="20"/>
        </w:rPr>
        <w:t xml:space="preserve">bode 20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 xml:space="preserve">ch podkladov. </w:t>
      </w:r>
    </w:p>
    <w:p w14:paraId="5B91724C" w14:textId="7AB8677D"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V prípade poskytnutia zábezpeky formou bankovej záruky alebo poistenia záruky, uchádzač predloží v</w:t>
      </w:r>
      <w:r w:rsidRPr="004D4E2F">
        <w:rPr>
          <w:rFonts w:ascii="Nudista" w:hAnsi="Nudista" w:cs="Calibri"/>
        </w:rPr>
        <w:t> </w:t>
      </w:r>
      <w:r w:rsidRPr="004D4E2F">
        <w:rPr>
          <w:rFonts w:ascii="Nudista" w:hAnsi="Nudista" w:cs="Arial"/>
        </w:rPr>
        <w:t xml:space="preserve">ponuke </w:t>
      </w:r>
      <w:r w:rsidRPr="004D4E2F">
        <w:rPr>
          <w:rFonts w:ascii="Nudista" w:hAnsi="Nudista" w:cs="Arial"/>
          <w:szCs w:val="20"/>
        </w:rPr>
        <w:t>doklad</w:t>
      </w:r>
      <w:r w:rsidRPr="004D4E2F">
        <w:rPr>
          <w:rFonts w:ascii="Nudista" w:hAnsi="Nudista" w:cs="Arial"/>
        </w:rPr>
        <w:t xml:space="preserve"> o</w:t>
      </w:r>
      <w:r w:rsidRPr="004D4E2F">
        <w:rPr>
          <w:rFonts w:ascii="Nudista" w:hAnsi="Nudista" w:cs="Calibri"/>
        </w:rPr>
        <w:t> </w:t>
      </w:r>
      <w:r w:rsidRPr="004D4E2F">
        <w:rPr>
          <w:rFonts w:ascii="Nudista" w:hAnsi="Nudista" w:cs="Arial"/>
        </w:rPr>
        <w:t>zlo</w:t>
      </w:r>
      <w:r w:rsidRPr="004D4E2F">
        <w:rPr>
          <w:rFonts w:ascii="Nudista" w:hAnsi="Nudista" w:cs="Proba Pro"/>
        </w:rPr>
        <w:t>ž</w:t>
      </w:r>
      <w:r w:rsidRPr="004D4E2F">
        <w:rPr>
          <w:rFonts w:ascii="Nudista" w:hAnsi="Nudista" w:cs="Arial"/>
        </w:rPr>
        <w:t>en</w:t>
      </w:r>
      <w:r w:rsidRPr="004D4E2F">
        <w:rPr>
          <w:rFonts w:ascii="Nudista" w:hAnsi="Nudista" w:cs="Proba Pro"/>
        </w:rPr>
        <w:t>í</w:t>
      </w:r>
      <w:r w:rsidRPr="004D4E2F">
        <w:rPr>
          <w:rFonts w:ascii="Nudista" w:hAnsi="Nudista" w:cs="Arial"/>
        </w:rPr>
        <w:t xml:space="preserve"> bankovej z</w:t>
      </w:r>
      <w:r w:rsidRPr="004D4E2F">
        <w:rPr>
          <w:rFonts w:ascii="Nudista" w:hAnsi="Nudista" w:cs="Proba Pro"/>
        </w:rPr>
        <w:t>á</w:t>
      </w:r>
      <w:r w:rsidRPr="004D4E2F">
        <w:rPr>
          <w:rFonts w:ascii="Nudista" w:hAnsi="Nudista" w:cs="Arial"/>
        </w:rPr>
        <w:t>ruky, resp. poistenia záruky pod</w:t>
      </w:r>
      <w:r w:rsidRPr="004D4E2F">
        <w:rPr>
          <w:rFonts w:ascii="Nudista" w:hAnsi="Nudista" w:cs="Proba Pro CE"/>
        </w:rPr>
        <w:t>ľ</w:t>
      </w:r>
      <w:r w:rsidRPr="004D4E2F">
        <w:rPr>
          <w:rFonts w:ascii="Nudista" w:hAnsi="Nudista" w:cs="Arial"/>
        </w:rPr>
        <w:t>a bodu 8.3.</w:t>
      </w:r>
      <w:r w:rsidR="0020271D" w:rsidRPr="004D4E2F">
        <w:rPr>
          <w:rFonts w:ascii="Nudista" w:hAnsi="Nudista" w:cs="Arial"/>
        </w:rPr>
        <w:t>3</w:t>
      </w:r>
      <w:r w:rsidRPr="004D4E2F">
        <w:rPr>
          <w:rFonts w:ascii="Nudista" w:hAnsi="Nudista" w:cs="Arial"/>
        </w:rPr>
        <w:t xml:space="preserve">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bu</w:t>
      </w:r>
      <w:r w:rsidRPr="004D4E2F">
        <w:rPr>
          <w:rFonts w:ascii="Nudista" w:hAnsi="Nudista" w:cs="Proba Pro CE"/>
        </w:rPr>
        <w:t>ď vo forme:</w:t>
      </w:r>
      <w:r w:rsidRPr="004D4E2F">
        <w:rPr>
          <w:rFonts w:ascii="Nudista" w:hAnsi="Nudista" w:cs="Arial"/>
        </w:rPr>
        <w:t xml:space="preserve"> </w:t>
      </w:r>
    </w:p>
    <w:p w14:paraId="75DAB8E7" w14:textId="7B066084" w:rsidR="00A41051" w:rsidRPr="004D4E2F" w:rsidRDefault="00A41051" w:rsidP="0015152D">
      <w:pPr>
        <w:pStyle w:val="Nadpis3"/>
        <w:keepNext w:val="0"/>
        <w:keepLines w:val="0"/>
        <w:numPr>
          <w:ilvl w:val="3"/>
          <w:numId w:val="8"/>
        </w:numPr>
        <w:spacing w:after="120"/>
        <w:jc w:val="both"/>
        <w:rPr>
          <w:rFonts w:ascii="Nudista" w:hAnsi="Nudista" w:cs="Arial"/>
        </w:rPr>
      </w:pPr>
      <w:bookmarkStart w:id="23" w:name="_Hlk534880973"/>
      <w:r w:rsidRPr="004D4E2F">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4D4E2F">
        <w:rPr>
          <w:rFonts w:ascii="Nudista" w:hAnsi="Nudista" w:cs="Arial"/>
        </w:rPr>
        <w:t>eIDAS</w:t>
      </w:r>
      <w:proofErr w:type="spellEnd"/>
      <w:r w:rsidRPr="004D4E2F">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w:t>
      </w:r>
      <w:r w:rsidR="006556DC" w:rsidRPr="004D4E2F">
        <w:rPr>
          <w:rFonts w:ascii="Nudista" w:hAnsi="Nudista" w:cs="Arial"/>
        </w:rPr>
        <w:t xml:space="preserve">verejného </w:t>
      </w:r>
      <w:r w:rsidRPr="004D4E2F">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4D4E2F" w:rsidRDefault="00A41051" w:rsidP="0015152D">
      <w:pPr>
        <w:pStyle w:val="Nadpis3"/>
        <w:keepNext w:val="0"/>
        <w:keepLines w:val="0"/>
        <w:numPr>
          <w:ilvl w:val="3"/>
          <w:numId w:val="8"/>
        </w:numPr>
        <w:spacing w:after="120"/>
        <w:jc w:val="both"/>
        <w:rPr>
          <w:rFonts w:ascii="Nudista" w:hAnsi="Nudista" w:cs="Arial"/>
        </w:rPr>
      </w:pPr>
      <w:proofErr w:type="spellStart"/>
      <w:r w:rsidRPr="004D4E2F">
        <w:rPr>
          <w:rFonts w:ascii="Nudista" w:hAnsi="Nudista" w:cs="Arial"/>
        </w:rPr>
        <w:t>scanu</w:t>
      </w:r>
      <w:proofErr w:type="spellEnd"/>
      <w:r w:rsidRPr="004D4E2F">
        <w:rPr>
          <w:rFonts w:ascii="Nudista" w:hAnsi="Nudista" w:cs="Arial"/>
        </w:rPr>
        <w:t xml:space="preserve"> bankovej záruky, resp. poistenia záruky </w:t>
      </w:r>
      <w:r w:rsidRPr="004D4E2F">
        <w:rPr>
          <w:rFonts w:ascii="Nudista" w:hAnsi="Nudista" w:cs="Arial"/>
          <w:u w:val="single"/>
        </w:rPr>
        <w:t>a zároveň samostatne doručí originál záručnej listiny,</w:t>
      </w:r>
      <w:r w:rsidRPr="004D4E2F">
        <w:rPr>
          <w:rFonts w:ascii="Nudista" w:hAnsi="Nudista" w:cs="Arial"/>
        </w:rPr>
        <w:t xml:space="preserve"> resp. poistenia záruky (notársky overená kópia záručnej listiny, resp. poistenia záruky nie je postačujúca) na adresu Tatra Tender </w:t>
      </w:r>
      <w:proofErr w:type="spellStart"/>
      <w:r w:rsidRPr="004D4E2F">
        <w:rPr>
          <w:rFonts w:ascii="Nudista" w:hAnsi="Nudista" w:cs="Arial"/>
        </w:rPr>
        <w:t>s.r.o</w:t>
      </w:r>
      <w:proofErr w:type="spellEnd"/>
      <w:r w:rsidRPr="004D4E2F">
        <w:rPr>
          <w:rFonts w:ascii="Nudista" w:hAnsi="Nudista" w:cs="Arial"/>
        </w:rPr>
        <w:t>., Krčméryho 16, 811 04 Bratislava v</w:t>
      </w:r>
      <w:r w:rsidRPr="004D4E2F">
        <w:rPr>
          <w:rFonts w:ascii="Nudista" w:hAnsi="Nudista" w:cs="Calibri"/>
        </w:rPr>
        <w:t> </w:t>
      </w:r>
      <w:r w:rsidRPr="004D4E2F">
        <w:rPr>
          <w:rFonts w:ascii="Nudista" w:hAnsi="Nudista" w:cs="Arial"/>
        </w:rPr>
        <w:t>s</w:t>
      </w:r>
      <w:r w:rsidRPr="004D4E2F">
        <w:rPr>
          <w:rFonts w:ascii="Nudista" w:hAnsi="Nudista" w:cs="Proba Pro"/>
        </w:rPr>
        <w:t>ú</w:t>
      </w:r>
      <w:r w:rsidRPr="004D4E2F">
        <w:rPr>
          <w:rFonts w:ascii="Nudista" w:hAnsi="Nudista" w:cs="Arial"/>
        </w:rPr>
        <w:t>lade s</w:t>
      </w:r>
      <w:r w:rsidRPr="004D4E2F">
        <w:rPr>
          <w:rFonts w:ascii="Nudista" w:hAnsi="Nudista" w:cs="Calibri"/>
        </w:rPr>
        <w:t> </w:t>
      </w:r>
      <w:r w:rsidRPr="004D4E2F">
        <w:rPr>
          <w:rFonts w:ascii="Nudista" w:hAnsi="Nudista" w:cs="Arial"/>
        </w:rPr>
        <w:t xml:space="preserve">bodom 21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 xml:space="preserve">ch podkladov. </w:t>
      </w:r>
    </w:p>
    <w:p w14:paraId="58054DC4" w14:textId="75723E45" w:rsidR="00A41051" w:rsidRPr="004D4E2F" w:rsidRDefault="00A41051" w:rsidP="00A41051">
      <w:pPr>
        <w:pStyle w:val="Nadpis3"/>
        <w:keepNext w:val="0"/>
        <w:keepLines w:val="0"/>
        <w:ind w:left="567"/>
        <w:jc w:val="both"/>
        <w:rPr>
          <w:rFonts w:ascii="Nudista" w:hAnsi="Nudista" w:cs="Arial"/>
        </w:rPr>
      </w:pPr>
      <w:r w:rsidRPr="004D4E2F">
        <w:rPr>
          <w:rFonts w:ascii="Nudista" w:hAnsi="Nudista" w:cs="Arial"/>
        </w:rPr>
        <w:t xml:space="preserve">V prípade zloženia finančných prostriedkov na bankový účet </w:t>
      </w:r>
      <w:r w:rsidR="006556DC" w:rsidRPr="004D4E2F">
        <w:rPr>
          <w:rFonts w:ascii="Nudista" w:hAnsi="Nudista" w:cs="Arial"/>
        </w:rPr>
        <w:t xml:space="preserve">verejného </w:t>
      </w:r>
      <w:r w:rsidRPr="004D4E2F">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sidRPr="004D4E2F">
        <w:rPr>
          <w:rFonts w:ascii="Nudista" w:hAnsi="Nudista" w:cs="Arial"/>
        </w:rPr>
        <w:t xml:space="preserve">verejného </w:t>
      </w:r>
      <w:r w:rsidRPr="004D4E2F">
        <w:rPr>
          <w:rFonts w:ascii="Nudista" w:hAnsi="Nudista" w:cs="Arial"/>
        </w:rPr>
        <w:t>obstarávateľa najneskôr v deň uplynutia lehoty na predkladanie ponúk.</w:t>
      </w:r>
    </w:p>
    <w:p w14:paraId="5E8537F6" w14:textId="77777777" w:rsidR="00A41051" w:rsidRPr="004D4E2F" w:rsidRDefault="00A41051" w:rsidP="00A41051">
      <w:pPr>
        <w:pStyle w:val="Nadpis3"/>
        <w:keepNext w:val="0"/>
        <w:keepLines w:val="0"/>
        <w:ind w:left="567"/>
        <w:jc w:val="both"/>
        <w:rPr>
          <w:rFonts w:ascii="Nudista" w:hAnsi="Nudista" w:cs="Arial"/>
        </w:rPr>
      </w:pPr>
    </w:p>
    <w:p w14:paraId="37C0B774"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 prípade, ak sa vyskytnú pochybnosti o pravosti dokumentov predložených v ponuke vo forme </w:t>
      </w:r>
      <w:proofErr w:type="spellStart"/>
      <w:r w:rsidRPr="004D4E2F">
        <w:rPr>
          <w:rFonts w:ascii="Nudista" w:hAnsi="Nudista" w:cs="Arial"/>
        </w:rPr>
        <w:t>scanu</w:t>
      </w:r>
      <w:proofErr w:type="spellEnd"/>
      <w:r w:rsidRPr="004D4E2F">
        <w:rPr>
          <w:rFonts w:ascii="Nudista" w:hAnsi="Nudista" w:cs="Arial"/>
        </w:rPr>
        <w:t xml:space="preserve"> podľa bodu 8.4 vyššie alebo pravdivosti informácií v nich uvedených alebo ak je to potrebné na zabezpečenie riadneho priebehu verejného obstarávania, </w:t>
      </w:r>
      <w:r w:rsidR="006556DC" w:rsidRPr="004D4E2F">
        <w:rPr>
          <w:rFonts w:ascii="Nudista" w:hAnsi="Nudista" w:cs="Arial"/>
        </w:rPr>
        <w:t xml:space="preserve">verejný </w:t>
      </w:r>
      <w:r w:rsidRPr="004D4E2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w:t>
      </w:r>
      <w:proofErr w:type="spellStart"/>
      <w:r w:rsidRPr="004D4E2F">
        <w:rPr>
          <w:rFonts w:ascii="Nudista" w:hAnsi="Nudista" w:cs="Arial"/>
        </w:rPr>
        <w:t>Governmente</w:t>
      </w:r>
      <w:proofErr w:type="spellEnd"/>
      <w:r w:rsidRPr="004D4E2F">
        <w:rPr>
          <w:rFonts w:ascii="Nudista" w:hAnsi="Nudista" w:cs="Arial"/>
        </w:rPr>
        <w:t xml:space="preserve"> v znení neskorších predpisov. Ak uchádzač nepredloží doklady v lehote určenej </w:t>
      </w:r>
      <w:r w:rsidR="006556DC" w:rsidRPr="004D4E2F">
        <w:rPr>
          <w:rFonts w:ascii="Nudista" w:hAnsi="Nudista" w:cs="Arial"/>
        </w:rPr>
        <w:t xml:space="preserve">verejným </w:t>
      </w:r>
      <w:r w:rsidRPr="004D4E2F">
        <w:rPr>
          <w:rFonts w:ascii="Nudista" w:hAnsi="Nudista" w:cs="Arial"/>
        </w:rPr>
        <w:t xml:space="preserve">obstarávateľom, ktorá nesmie byť kratšia ako päť pracovných dní odo dňa doručenia žiadosti, </w:t>
      </w:r>
      <w:r w:rsidR="006556DC" w:rsidRPr="004D4E2F">
        <w:rPr>
          <w:rFonts w:ascii="Nudista" w:hAnsi="Nudista" w:cs="Arial"/>
        </w:rPr>
        <w:t xml:space="preserve">verejný </w:t>
      </w:r>
      <w:r w:rsidRPr="004D4E2F">
        <w:rPr>
          <w:rFonts w:ascii="Nudista" w:hAnsi="Nudista" w:cs="Arial"/>
        </w:rPr>
        <w:t>obstarávateľ uchádzača vylúči. Ustanovenia § 40 ods. 4 ZVO alebo 53 ods. 1 a 2 ZVO týmto nie sú dotknuté.</w:t>
      </w:r>
    </w:p>
    <w:p w14:paraId="057D8DD6" w14:textId="462FE64B"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r w:rsidRPr="004D4E2F">
        <w:rPr>
          <w:rFonts w:ascii="Nudista" w:hAnsi="Nudista" w:cs="Arial"/>
        </w:rPr>
        <w:t>Na zabezpečenie ochrany osobných údajov a dôverných informácií tvoriacich obsah ponuky, uchádzač elektronicky predloží aj kópiu časti ponuky podľa bodu 8.3.</w:t>
      </w:r>
      <w:r w:rsidR="00E2603A" w:rsidRPr="004D4E2F">
        <w:rPr>
          <w:rFonts w:ascii="Nudista" w:hAnsi="Nudista" w:cs="Arial"/>
        </w:rPr>
        <w:t>8</w:t>
      </w:r>
      <w:r w:rsidRPr="004D4E2F">
        <w:rPr>
          <w:rFonts w:ascii="Nudista" w:hAnsi="Nudista" w:cs="Arial"/>
        </w:rPr>
        <w:t xml:space="preserve"> vyššie vo</w:t>
      </w:r>
      <w:r w:rsidRPr="004D4E2F">
        <w:rPr>
          <w:rFonts w:ascii="Nudista" w:hAnsi="Nudista" w:cs="Calibri"/>
        </w:rPr>
        <w:t> </w:t>
      </w:r>
      <w:r w:rsidRPr="004D4E2F">
        <w:rPr>
          <w:rFonts w:ascii="Nudista" w:hAnsi="Nudista" w:cs="Arial"/>
        </w:rPr>
        <w:t xml:space="preserve">formáte </w:t>
      </w:r>
      <w:proofErr w:type="spellStart"/>
      <w:r w:rsidRPr="004D4E2F">
        <w:rPr>
          <w:rFonts w:ascii="Nudista" w:hAnsi="Nudista" w:cs="Arial"/>
        </w:rPr>
        <w:t>Portable</w:t>
      </w:r>
      <w:proofErr w:type="spellEnd"/>
      <w:r w:rsidRPr="004D4E2F">
        <w:rPr>
          <w:rFonts w:ascii="Nudista" w:hAnsi="Nudista" w:cs="Arial"/>
        </w:rPr>
        <w:t xml:space="preserve"> </w:t>
      </w:r>
      <w:proofErr w:type="spellStart"/>
      <w:r w:rsidRPr="004D4E2F">
        <w:rPr>
          <w:rFonts w:ascii="Nudista" w:hAnsi="Nudista" w:cs="Arial"/>
        </w:rPr>
        <w:t>Document</w:t>
      </w:r>
      <w:proofErr w:type="spellEnd"/>
      <w:r w:rsidRPr="004D4E2F">
        <w:rPr>
          <w:rFonts w:ascii="Nudista" w:hAnsi="Nudista" w:cs="Arial"/>
        </w:rPr>
        <w:t xml:space="preserve"> </w:t>
      </w:r>
      <w:proofErr w:type="spellStart"/>
      <w:r w:rsidRPr="004D4E2F">
        <w:rPr>
          <w:rFonts w:ascii="Nudista" w:hAnsi="Nudista" w:cs="Arial"/>
        </w:rPr>
        <w:t>Format</w:t>
      </w:r>
      <w:proofErr w:type="spellEnd"/>
      <w:r w:rsidRPr="004D4E2F">
        <w:rPr>
          <w:rFonts w:ascii="Nudista" w:hAnsi="Nudista" w:cs="Arial"/>
        </w:rPr>
        <w:t xml:space="preserve"> (.</w:t>
      </w:r>
      <w:proofErr w:type="spellStart"/>
      <w:r w:rsidRPr="004D4E2F">
        <w:rPr>
          <w:rFonts w:ascii="Nudista" w:hAnsi="Nudista" w:cs="Arial"/>
        </w:rPr>
        <w:t>pdf</w:t>
      </w:r>
      <w:proofErr w:type="spellEnd"/>
      <w:r w:rsidRPr="004D4E2F">
        <w:rPr>
          <w:rFonts w:ascii="Nudista" w:hAnsi="Nudista" w:cs="Arial"/>
        </w:rPr>
        <w:t>) v takom vyhotovení, ktoré umožní nezverejnenie dôverných informácií alebo osobných údajov v</w:t>
      </w:r>
      <w:r w:rsidRPr="004D4E2F">
        <w:rPr>
          <w:rFonts w:ascii="Nudista" w:hAnsi="Nudista" w:cs="Calibri"/>
        </w:rPr>
        <w:t> </w:t>
      </w:r>
      <w:r w:rsidRPr="004D4E2F">
        <w:rPr>
          <w:rFonts w:ascii="Nudista" w:hAnsi="Nudista" w:cs="Arial"/>
        </w:rPr>
        <w:t>zmysle noriem ochrany osobných údajov (napríklad s vynechaným textom tvoriacim dôverné informácie). Ak ide o</w:t>
      </w:r>
      <w:r w:rsidRPr="004D4E2F">
        <w:rPr>
          <w:rFonts w:ascii="Nudista" w:hAnsi="Nudista" w:cs="Calibri"/>
        </w:rPr>
        <w:t> </w:t>
      </w:r>
      <w:r w:rsidRPr="004D4E2F">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4D4E2F" w:rsidRDefault="00A41051" w:rsidP="00A41051">
      <w:pPr>
        <w:pStyle w:val="SAP1"/>
        <w:ind w:left="567" w:hanging="567"/>
        <w:rPr>
          <w:rFonts w:ascii="Nudista" w:hAnsi="Nudista"/>
          <w:lang w:val="sk-SK"/>
        </w:rPr>
      </w:pPr>
      <w:bookmarkStart w:id="24" w:name="_Toc117090392"/>
      <w:bookmarkEnd w:id="22"/>
      <w:r w:rsidRPr="004D4E2F">
        <w:rPr>
          <w:rFonts w:ascii="Nudista" w:hAnsi="Nudista"/>
          <w:lang w:val="sk-SK"/>
        </w:rPr>
        <w:lastRenderedPageBreak/>
        <w:t>Variantné riešenie</w:t>
      </w:r>
      <w:bookmarkEnd w:id="24"/>
    </w:p>
    <w:p w14:paraId="5576E2AB" w14:textId="77777777" w:rsidR="00A41051" w:rsidRPr="004D4E2F" w:rsidRDefault="00A41051"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t>Neumožňuje sa predložiť variantné riešenie.</w:t>
      </w:r>
    </w:p>
    <w:p w14:paraId="4CE29169" w14:textId="77777777" w:rsidR="00A41051" w:rsidRPr="004D4E2F" w:rsidRDefault="00A41051" w:rsidP="00A41051">
      <w:pPr>
        <w:rPr>
          <w:rFonts w:ascii="Nudista" w:hAnsi="Nudista"/>
        </w:rPr>
      </w:pPr>
    </w:p>
    <w:p w14:paraId="2AF15A70" w14:textId="77777777" w:rsidR="00A41051" w:rsidRPr="004D4E2F" w:rsidRDefault="00A41051" w:rsidP="00A41051">
      <w:pPr>
        <w:pStyle w:val="SAP1"/>
        <w:ind w:left="567" w:hanging="567"/>
        <w:rPr>
          <w:rFonts w:ascii="Nudista" w:hAnsi="Nudista"/>
          <w:lang w:val="sk-SK"/>
        </w:rPr>
      </w:pPr>
      <w:bookmarkStart w:id="25" w:name="_1jlao46" w:colFirst="0" w:colLast="0"/>
      <w:bookmarkStart w:id="26" w:name="_Toc117090393"/>
      <w:bookmarkEnd w:id="25"/>
      <w:r w:rsidRPr="004D4E2F">
        <w:rPr>
          <w:rFonts w:ascii="Nudista" w:hAnsi="Nudista"/>
          <w:lang w:val="sk-SK"/>
        </w:rPr>
        <w:t>Platnosť ponúk</w:t>
      </w:r>
      <w:bookmarkEnd w:id="26"/>
    </w:p>
    <w:p w14:paraId="082746BE" w14:textId="28A0E8C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Ponuky zostávajú platné počas lehoty viazanosti ponúk stanovenej do </w:t>
      </w:r>
      <w:r w:rsidR="00385484" w:rsidRPr="004D4E2F">
        <w:rPr>
          <w:rFonts w:ascii="Nudista" w:hAnsi="Nudista"/>
          <w:color w:val="000000"/>
        </w:rPr>
        <w:t>31</w:t>
      </w:r>
      <w:r w:rsidR="0071108E" w:rsidRPr="004D4E2F">
        <w:rPr>
          <w:rFonts w:ascii="Nudista" w:hAnsi="Nudista"/>
          <w:color w:val="000000"/>
        </w:rPr>
        <w:t>.</w:t>
      </w:r>
      <w:r w:rsidR="00FA6A27" w:rsidRPr="004D4E2F">
        <w:rPr>
          <w:rFonts w:ascii="Nudista" w:hAnsi="Nudista"/>
          <w:color w:val="000000"/>
        </w:rPr>
        <w:t>10</w:t>
      </w:r>
      <w:r w:rsidR="0071108E" w:rsidRPr="004D4E2F">
        <w:rPr>
          <w:rFonts w:ascii="Nudista" w:hAnsi="Nudista"/>
          <w:color w:val="000000"/>
        </w:rPr>
        <w:t>.2023</w:t>
      </w:r>
      <w:r w:rsidRPr="004D4E2F">
        <w:rPr>
          <w:rFonts w:ascii="Nudista" w:hAnsi="Nudista"/>
          <w:color w:val="000000"/>
        </w:rPr>
        <w:t>.</w:t>
      </w:r>
    </w:p>
    <w:p w14:paraId="65D1A882" w14:textId="16AF9D4A"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predĺženia procesu verejného obstarávania z</w:t>
      </w:r>
      <w:r w:rsidRPr="004D4E2F">
        <w:rPr>
          <w:rFonts w:ascii="Nudista" w:eastAsia="Calibri" w:hAnsi="Nudista" w:cs="Calibri"/>
          <w:color w:val="000000"/>
        </w:rPr>
        <w:t> </w:t>
      </w:r>
      <w:r w:rsidRPr="004D4E2F">
        <w:rPr>
          <w:rFonts w:ascii="Nudista" w:hAnsi="Nudista"/>
          <w:color w:val="000000"/>
        </w:rPr>
        <w:t xml:space="preserve"> objektívnych dôvodov, sa uchádzačom oznámi predpokladané predĺženie lehoty viazanosti ponúk formou elektronickej komunikácie prostredníctvom elektronického nástroja JOSEPHINE. </w:t>
      </w:r>
    </w:p>
    <w:p w14:paraId="373A79FD"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 xml:space="preserve">Lehota viazanosti ponúk (vrátane jej predĺženia) </w:t>
      </w:r>
      <w:r w:rsidRPr="004D4E2F">
        <w:rPr>
          <w:rFonts w:ascii="Nudista" w:hAnsi="Nudista"/>
          <w:b/>
          <w:color w:val="000000"/>
        </w:rPr>
        <w:t>nepresiahne 12 mesiacov</w:t>
      </w:r>
      <w:r w:rsidRPr="004D4E2F">
        <w:rPr>
          <w:rFonts w:ascii="Nudista" w:hAnsi="Nudista"/>
          <w:color w:val="000000"/>
        </w:rPr>
        <w:t xml:space="preserve"> od uplynutia lehoty na</w:t>
      </w:r>
      <w:r w:rsidRPr="004D4E2F">
        <w:rPr>
          <w:rFonts w:ascii="Nudista" w:hAnsi="Nudista" w:cs="Calibri"/>
          <w:color w:val="000000"/>
        </w:rPr>
        <w:t> </w:t>
      </w:r>
      <w:r w:rsidRPr="004D4E2F">
        <w:rPr>
          <w:rFonts w:ascii="Nudista" w:hAnsi="Nudista"/>
          <w:color w:val="000000"/>
        </w:rPr>
        <w:t>predkladanie ponúk.</w:t>
      </w:r>
    </w:p>
    <w:p w14:paraId="5966B4ED" w14:textId="77777777" w:rsidR="00A41051" w:rsidRPr="004D4E2F" w:rsidRDefault="00A41051" w:rsidP="00A41051">
      <w:pPr>
        <w:pStyle w:val="SAP1"/>
        <w:ind w:left="567" w:hanging="567"/>
        <w:rPr>
          <w:rFonts w:ascii="Nudista" w:hAnsi="Nudista"/>
          <w:lang w:val="sk-SK"/>
        </w:rPr>
      </w:pPr>
      <w:bookmarkStart w:id="27" w:name="_43ky6rz" w:colFirst="0" w:colLast="0"/>
      <w:bookmarkStart w:id="28" w:name="_Toc117090394"/>
      <w:bookmarkEnd w:id="27"/>
      <w:r w:rsidRPr="004D4E2F">
        <w:rPr>
          <w:rFonts w:ascii="Nudista" w:hAnsi="Nudista"/>
          <w:lang w:val="sk-SK"/>
        </w:rPr>
        <w:t>Náklady na ponuky</w:t>
      </w:r>
      <w:bookmarkEnd w:id="28"/>
    </w:p>
    <w:p w14:paraId="5437D604" w14:textId="7E47B8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Všetky výdavky spojené s</w:t>
      </w:r>
      <w:r w:rsidRPr="004D4E2F">
        <w:rPr>
          <w:rFonts w:ascii="Nudista" w:eastAsia="Calibri" w:hAnsi="Nudista" w:cs="Calibri"/>
          <w:color w:val="000000"/>
        </w:rPr>
        <w:t> </w:t>
      </w:r>
      <w:r w:rsidRPr="004D4E2F">
        <w:rPr>
          <w:rFonts w:ascii="Nudista" w:hAnsi="Nudista"/>
          <w:color w:val="000000"/>
        </w:rPr>
        <w:t>prípravou a</w:t>
      </w:r>
      <w:r w:rsidRPr="004D4E2F">
        <w:rPr>
          <w:rFonts w:ascii="Nudista" w:eastAsia="Calibri" w:hAnsi="Nudista" w:cs="Calibri"/>
          <w:color w:val="000000"/>
        </w:rPr>
        <w:t> </w:t>
      </w:r>
      <w:r w:rsidRPr="004D4E2F">
        <w:rPr>
          <w:rFonts w:ascii="Nudista" w:hAnsi="Nudista"/>
          <w:color w:val="000000"/>
        </w:rPr>
        <w:t xml:space="preserve">predložením ponúk znášajú uchádzači bez finančného nároku voči </w:t>
      </w:r>
      <w:r w:rsidR="006556DC" w:rsidRPr="004D4E2F">
        <w:rPr>
          <w:rFonts w:ascii="Nudista" w:hAnsi="Nudista"/>
          <w:color w:val="000000"/>
        </w:rPr>
        <w:t xml:space="preserve">verejnému </w:t>
      </w:r>
      <w:r w:rsidRPr="004D4E2F">
        <w:rPr>
          <w:rFonts w:ascii="Nudista" w:hAnsi="Nudista"/>
          <w:color w:val="000000"/>
        </w:rPr>
        <w:t xml:space="preserve">obstarávateľovi. </w:t>
      </w:r>
    </w:p>
    <w:p w14:paraId="7D1A4332"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bCs/>
          <w:color w:val="000000"/>
        </w:rPr>
        <w:t>Ponuky doručené spôsobom uvedeným v</w:t>
      </w:r>
      <w:r w:rsidRPr="004D4E2F">
        <w:rPr>
          <w:rFonts w:ascii="Nudista" w:eastAsia="Calibri" w:hAnsi="Nudista" w:cs="Calibri"/>
          <w:bCs/>
          <w:color w:val="000000"/>
        </w:rPr>
        <w:t> </w:t>
      </w:r>
      <w:r w:rsidRPr="004D4E2F">
        <w:rPr>
          <w:rFonts w:ascii="Nudista" w:hAnsi="Nudista"/>
          <w:bCs/>
          <w:color w:val="000000"/>
        </w:rPr>
        <w:t>bode 20 tejto časti súťažných podkladov a predložené v</w:t>
      </w:r>
      <w:r w:rsidRPr="004D4E2F">
        <w:rPr>
          <w:rFonts w:ascii="Nudista" w:eastAsia="Calibri" w:hAnsi="Nudista" w:cs="Calibri"/>
          <w:bCs/>
          <w:color w:val="000000"/>
        </w:rPr>
        <w:t> </w:t>
      </w:r>
      <w:r w:rsidRPr="004D4E2F">
        <w:rPr>
          <w:rFonts w:ascii="Nudista" w:hAnsi="Nudista"/>
          <w:bCs/>
          <w:color w:val="000000"/>
        </w:rPr>
        <w:t>lehote na predkladanie ponúk podľa bodu 21.3 tejto časti súťažných podkladov sa uchádzačom nevracajú</w:t>
      </w:r>
      <w:r w:rsidRPr="004D4E2F">
        <w:rPr>
          <w:rFonts w:ascii="Nudista" w:hAnsi="Nudista"/>
          <w:b/>
          <w:color w:val="000000"/>
        </w:rPr>
        <w:t>.</w:t>
      </w:r>
      <w:r w:rsidRPr="004D4E2F">
        <w:rPr>
          <w:rFonts w:ascii="Nudista" w:hAnsi="Nudista"/>
          <w:color w:val="000000"/>
        </w:rPr>
        <w:t xml:space="preserve"> Zostávajú ako súčasť dokumentácie o verejnej súťaži. </w:t>
      </w:r>
    </w:p>
    <w:p w14:paraId="7390DD02" w14:textId="59225D2B" w:rsidR="00A41051" w:rsidRPr="004D4E2F" w:rsidRDefault="00A41051" w:rsidP="00A41051">
      <w:pPr>
        <w:pStyle w:val="SAP0"/>
        <w:ind w:left="431" w:hanging="431"/>
        <w:rPr>
          <w:rFonts w:ascii="Nudista" w:hAnsi="Nudista"/>
        </w:rPr>
      </w:pPr>
      <w:bookmarkStart w:id="29" w:name="_Toc117090395"/>
      <w:r w:rsidRPr="004D4E2F">
        <w:rPr>
          <w:rFonts w:ascii="Nudista" w:hAnsi="Nudista"/>
        </w:rPr>
        <w:t xml:space="preserve">ODDIEL II. Dorozumievanie medzi </w:t>
      </w:r>
      <w:r w:rsidR="006556DC" w:rsidRPr="004D4E2F">
        <w:rPr>
          <w:rFonts w:ascii="Nudista" w:hAnsi="Nudista"/>
        </w:rPr>
        <w:t xml:space="preserve">verejným </w:t>
      </w:r>
      <w:r w:rsidRPr="004D4E2F">
        <w:rPr>
          <w:rFonts w:ascii="Nudista" w:hAnsi="Nudista"/>
        </w:rPr>
        <w:t>obstarávateľom a</w:t>
      </w:r>
      <w:r w:rsidRPr="004D4E2F">
        <w:rPr>
          <w:rFonts w:ascii="Nudista" w:hAnsi="Nudista" w:cs="Calibri"/>
        </w:rPr>
        <w:t> </w:t>
      </w:r>
      <w:r w:rsidRPr="004D4E2F">
        <w:rPr>
          <w:rFonts w:ascii="Nudista" w:hAnsi="Nudista"/>
        </w:rPr>
        <w:t>uchádzačmi alebo záujemcami</w:t>
      </w:r>
      <w:bookmarkEnd w:id="29"/>
    </w:p>
    <w:p w14:paraId="177B7BB5" w14:textId="6FBD9E35" w:rsidR="00A41051" w:rsidRPr="004D4E2F" w:rsidRDefault="00A41051" w:rsidP="00A41051">
      <w:pPr>
        <w:pStyle w:val="SAP1"/>
        <w:ind w:left="567" w:hanging="567"/>
        <w:rPr>
          <w:rFonts w:ascii="Nudista" w:hAnsi="Nudista"/>
          <w:lang w:val="sk-SK"/>
        </w:rPr>
      </w:pPr>
      <w:bookmarkStart w:id="30" w:name="_2iq8gzs" w:colFirst="0" w:colLast="0"/>
      <w:bookmarkStart w:id="31" w:name="_Toc117090396"/>
      <w:bookmarkEnd w:id="30"/>
      <w:r w:rsidRPr="004D4E2F">
        <w:rPr>
          <w:rFonts w:ascii="Nudista" w:hAnsi="Nudista"/>
          <w:lang w:val="sk-SK"/>
        </w:rPr>
        <w:t xml:space="preserve">Dorozumievanie medzi </w:t>
      </w:r>
      <w:r w:rsidR="006556DC" w:rsidRPr="004D4E2F">
        <w:rPr>
          <w:rFonts w:ascii="Nudista" w:hAnsi="Nudista"/>
          <w:lang w:val="sk-SK"/>
        </w:rPr>
        <w:t xml:space="preserve">verejným </w:t>
      </w:r>
      <w:r w:rsidRPr="004D4E2F">
        <w:rPr>
          <w:rFonts w:ascii="Nudista" w:hAnsi="Nudista"/>
          <w:lang w:val="sk-SK"/>
        </w:rPr>
        <w:t>obstarávateľom a</w:t>
      </w:r>
      <w:r w:rsidRPr="004D4E2F">
        <w:rPr>
          <w:rFonts w:ascii="Nudista" w:hAnsi="Nudista" w:cs="Calibri"/>
          <w:lang w:val="sk-SK"/>
        </w:rPr>
        <w:t> </w:t>
      </w:r>
      <w:r w:rsidRPr="004D4E2F">
        <w:rPr>
          <w:rFonts w:ascii="Nudista" w:hAnsi="Nudista"/>
          <w:lang w:val="sk-SK"/>
        </w:rPr>
        <w:t>uchádzačmi alebo záujemcami</w:t>
      </w:r>
      <w:bookmarkEnd w:id="31"/>
    </w:p>
    <w:p w14:paraId="77458A78" w14:textId="1F378FA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32" w:name="_1x0gk37" w:colFirst="0" w:colLast="0"/>
      <w:bookmarkEnd w:id="32"/>
      <w:r w:rsidRPr="004D4E2F">
        <w:rPr>
          <w:rFonts w:ascii="Nudista" w:hAnsi="Nudista"/>
          <w:color w:val="auto"/>
        </w:rPr>
        <w:t>Poskytovanie vysvetlení, odovzdávanie podkladov a komunikácia (ďalej len „</w:t>
      </w:r>
      <w:r w:rsidRPr="004D4E2F">
        <w:rPr>
          <w:rFonts w:ascii="Nudista" w:hAnsi="Nudista"/>
          <w:b/>
          <w:color w:val="auto"/>
        </w:rPr>
        <w:t>komunikácia</w:t>
      </w:r>
      <w:r w:rsidRPr="004D4E2F">
        <w:rPr>
          <w:rFonts w:ascii="Nudista" w:hAnsi="Nudista"/>
          <w:color w:val="auto"/>
        </w:rPr>
        <w:t xml:space="preserve">“) medzi </w:t>
      </w:r>
      <w:r w:rsidR="006556DC" w:rsidRPr="004D4E2F">
        <w:rPr>
          <w:rFonts w:ascii="Nudista" w:hAnsi="Nudista"/>
          <w:color w:val="auto"/>
        </w:rPr>
        <w:t xml:space="preserve">verejným </w:t>
      </w:r>
      <w:r w:rsidRPr="004D4E2F">
        <w:rPr>
          <w:rFonts w:ascii="Nudista" w:hAnsi="Nudista"/>
          <w:color w:val="auto"/>
        </w:rPr>
        <w:t>obstarávateľom a</w:t>
      </w:r>
      <w:r w:rsidRPr="004D4E2F">
        <w:rPr>
          <w:rFonts w:ascii="Nudista" w:hAnsi="Nudista" w:cs="Calibri"/>
          <w:color w:val="auto"/>
        </w:rPr>
        <w:t> </w:t>
      </w:r>
      <w:r w:rsidRPr="004D4E2F">
        <w:rPr>
          <w:rFonts w:ascii="Nudista" w:hAnsi="Nudista"/>
          <w:color w:val="auto"/>
        </w:rPr>
        <w:t xml:space="preserve">záujemcami/uchádzačmi sa bude uskutočňovať v štátnom (slovenskom) jazyku. </w:t>
      </w:r>
    </w:p>
    <w:p w14:paraId="41DE14E1" w14:textId="381E9BCF" w:rsidR="00A41051" w:rsidRPr="004D4E2F" w:rsidRDefault="006556DC"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Verejný o</w:t>
      </w:r>
      <w:r w:rsidR="00A41051" w:rsidRPr="004D4E2F">
        <w:rPr>
          <w:rFonts w:ascii="Nudista" w:hAnsi="Nudista" w:cs="Arial"/>
          <w:noProof/>
        </w:rPr>
        <w:t>bstarávateľ bude pri komunikácii s</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postupova</w:t>
      </w:r>
      <w:r w:rsidR="00A41051" w:rsidRPr="004D4E2F">
        <w:rPr>
          <w:rFonts w:ascii="Nudista" w:hAnsi="Nudista" w:cs="Proba Pro"/>
          <w:noProof/>
        </w:rPr>
        <w:t>ť</w:t>
      </w:r>
      <w:r w:rsidR="00A41051" w:rsidRPr="004D4E2F">
        <w:rPr>
          <w:rFonts w:ascii="Nudista" w:hAnsi="Nudista" w:cs="Arial"/>
          <w:noProof/>
        </w:rPr>
        <w:t xml:space="preserve"> v zmysle </w:t>
      </w:r>
      <w:r w:rsidR="00A41051" w:rsidRPr="004D4E2F">
        <w:rPr>
          <w:rFonts w:ascii="Nudista" w:hAnsi="Nudista" w:cs="Proba Pro"/>
          <w:noProof/>
        </w:rPr>
        <w:t>§</w:t>
      </w:r>
      <w:r w:rsidR="00A41051" w:rsidRPr="004D4E2F">
        <w:rPr>
          <w:rFonts w:ascii="Nudista" w:hAnsi="Nudista" w:cs="Arial"/>
          <w:noProof/>
        </w:rPr>
        <w:t xml:space="preserve"> 20 ZVO prostredníctvom komunikačného rozhrania systému JOSEPHINE. Tento spôsob komunikácie sa týka akejkoľvek komunikácie a podaní medzi </w:t>
      </w:r>
      <w:r w:rsidRPr="004D4E2F">
        <w:rPr>
          <w:rFonts w:ascii="Nudista" w:hAnsi="Nudista" w:cs="Arial"/>
          <w:noProof/>
        </w:rPr>
        <w:t xml:space="preserve">verejným </w:t>
      </w:r>
      <w:r w:rsidR="00A41051" w:rsidRPr="004D4E2F">
        <w:rPr>
          <w:rFonts w:ascii="Nudista" w:hAnsi="Nudista" w:cs="Arial"/>
          <w:noProof/>
        </w:rPr>
        <w:t>obstarávateľom a</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w:t>
      </w:r>
      <w:r w:rsidR="00A41051" w:rsidRPr="004D4E2F">
        <w:rPr>
          <w:rFonts w:ascii="Nudista" w:hAnsi="Nudista" w:cs="Proba Pro"/>
          <w:noProof/>
        </w:rPr>
        <w:t>č</w:t>
      </w:r>
      <w:r w:rsidR="00A41051" w:rsidRPr="004D4E2F">
        <w:rPr>
          <w:rFonts w:ascii="Nudista" w:hAnsi="Nudista" w:cs="Arial"/>
          <w:noProof/>
        </w:rPr>
        <w:t>as cel</w:t>
      </w:r>
      <w:r w:rsidR="00A41051" w:rsidRPr="004D4E2F">
        <w:rPr>
          <w:rFonts w:ascii="Nudista" w:hAnsi="Nudista" w:cs="Proba Pro"/>
          <w:noProof/>
        </w:rPr>
        <w:t>é</w:t>
      </w:r>
      <w:r w:rsidR="00A41051" w:rsidRPr="004D4E2F">
        <w:rPr>
          <w:rFonts w:ascii="Nudista" w:hAnsi="Nudista" w:cs="Arial"/>
          <w:noProof/>
        </w:rPr>
        <w:t>ho procesu verejn</w:t>
      </w:r>
      <w:r w:rsidR="00A41051" w:rsidRPr="004D4E2F">
        <w:rPr>
          <w:rFonts w:ascii="Nudista" w:hAnsi="Nudista" w:cs="Proba Pro"/>
          <w:noProof/>
        </w:rPr>
        <w:t>é</w:t>
      </w:r>
      <w:r w:rsidR="00A41051" w:rsidRPr="004D4E2F">
        <w:rPr>
          <w:rFonts w:ascii="Nudista" w:hAnsi="Nudista" w:cs="Arial"/>
          <w:noProof/>
        </w:rPr>
        <w:t>ho obstar</w:t>
      </w:r>
      <w:r w:rsidR="00A41051" w:rsidRPr="004D4E2F">
        <w:rPr>
          <w:rFonts w:ascii="Nudista" w:hAnsi="Nudista" w:cs="Proba Pro"/>
          <w:noProof/>
        </w:rPr>
        <w:t>á</w:t>
      </w:r>
      <w:r w:rsidR="00A41051" w:rsidRPr="004D4E2F">
        <w:rPr>
          <w:rFonts w:ascii="Nudista" w:hAnsi="Nudista" w:cs="Arial"/>
          <w:noProof/>
        </w:rPr>
        <w:t xml:space="preserve">vania. </w:t>
      </w:r>
    </w:p>
    <w:p w14:paraId="7FD3DC2B" w14:textId="77777777" w:rsidR="00A41051" w:rsidRPr="004D4E2F" w:rsidRDefault="00A41051" w:rsidP="00A41051">
      <w:pPr>
        <w:pStyle w:val="Nadpis3"/>
        <w:keepNext w:val="0"/>
        <w:keepLines w:val="0"/>
        <w:ind w:left="567"/>
        <w:jc w:val="both"/>
        <w:rPr>
          <w:rFonts w:ascii="Nudista" w:hAnsi="Nudista" w:cs="Arial"/>
          <w:noProof/>
        </w:rPr>
      </w:pPr>
    </w:p>
    <w:p w14:paraId="7DB2550E"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JOSEPHINE je na účely tohto verejného obstarávania softvér pre elektronizáciu zadávania verejných zákaziek. JOSEPHINE je webová aplikácia na doméne </w:t>
      </w:r>
      <w:hyperlink r:id="rId23" w:history="1">
        <w:r w:rsidRPr="004D4E2F">
          <w:rPr>
            <w:rFonts w:ascii="Nudista" w:hAnsi="Nudista" w:cs="Arial"/>
            <w:noProof/>
          </w:rPr>
          <w:t>https://josephine.proebiz.com</w:t>
        </w:r>
      </w:hyperlink>
      <w:r w:rsidRPr="004D4E2F">
        <w:rPr>
          <w:rFonts w:ascii="Nudista" w:hAnsi="Nudista" w:cs="Arial"/>
          <w:noProof/>
        </w:rPr>
        <w:t>.</w:t>
      </w:r>
    </w:p>
    <w:p w14:paraId="3D75E89B" w14:textId="77777777" w:rsidR="00A41051" w:rsidRPr="004D4E2F" w:rsidRDefault="00A41051" w:rsidP="00A41051">
      <w:pPr>
        <w:pStyle w:val="Nadpis3"/>
        <w:keepNext w:val="0"/>
        <w:keepLines w:val="0"/>
        <w:ind w:left="567"/>
        <w:jc w:val="both"/>
        <w:rPr>
          <w:rFonts w:ascii="Nudista" w:hAnsi="Nudista" w:cs="Arial"/>
          <w:noProof/>
        </w:rPr>
      </w:pPr>
    </w:p>
    <w:p w14:paraId="6F695926"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Návod na používanie systému je dostupný na webovom sídle portálu JOSEPHINE (</w:t>
      </w:r>
      <w:hyperlink r:id="rId24" w:history="1">
        <w:r w:rsidRPr="004D4E2F">
          <w:rPr>
            <w:rFonts w:ascii="Nudista" w:hAnsi="Nudista" w:cs="Arial"/>
            <w:noProof/>
          </w:rPr>
          <w:t>http://files.nar.cz/docs/josephine/sk/Skrateny_navod_ucastnik.pdf</w:t>
        </w:r>
      </w:hyperlink>
      <w:r w:rsidRPr="004D4E2F">
        <w:rPr>
          <w:rFonts w:ascii="Nudista" w:hAnsi="Nudista" w:cs="Arial"/>
          <w:noProof/>
        </w:rPr>
        <w:t xml:space="preserve">). </w:t>
      </w:r>
    </w:p>
    <w:p w14:paraId="378DF4A7" w14:textId="77777777" w:rsidR="00A41051" w:rsidRPr="004D4E2F" w:rsidRDefault="00A41051" w:rsidP="00A41051">
      <w:pPr>
        <w:pStyle w:val="Nadpis3"/>
        <w:keepNext w:val="0"/>
        <w:keepLines w:val="0"/>
        <w:ind w:left="567"/>
        <w:jc w:val="both"/>
        <w:rPr>
          <w:rFonts w:ascii="Nudista" w:hAnsi="Nudista" w:cs="Arial"/>
          <w:noProof/>
        </w:rPr>
      </w:pPr>
    </w:p>
    <w:p w14:paraId="5BEF693B"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Minimálne technické požiadavky na používanie systému sú dostupné na webovom sídle portálu JOSEPHINE (</w:t>
      </w:r>
      <w:hyperlink r:id="rId25" w:history="1">
        <w:r w:rsidRPr="004D4E2F">
          <w:rPr>
            <w:rFonts w:ascii="Nudista" w:hAnsi="Nudista" w:cs="Arial"/>
            <w:noProof/>
          </w:rPr>
          <w:t>http://files.nar.cz/docs/josephine/sk/Technicke_poziadavky_sw_JOSEPHINE.pdf</w:t>
        </w:r>
      </w:hyperlink>
      <w:r w:rsidRPr="004D4E2F">
        <w:rPr>
          <w:rFonts w:ascii="Nudista" w:hAnsi="Nudista" w:cs="Arial"/>
          <w:noProof/>
        </w:rPr>
        <w:t>).</w:t>
      </w:r>
    </w:p>
    <w:p w14:paraId="0AA4EFFA" w14:textId="77777777" w:rsidR="00A41051" w:rsidRPr="004D4E2F" w:rsidRDefault="00A41051" w:rsidP="00A41051">
      <w:pPr>
        <w:pStyle w:val="Nadpis3"/>
        <w:keepNext w:val="0"/>
        <w:keepLines w:val="0"/>
        <w:ind w:left="567"/>
        <w:jc w:val="both"/>
        <w:rPr>
          <w:rFonts w:ascii="Nudista" w:hAnsi="Nudista" w:cs="Arial"/>
          <w:noProof/>
        </w:rPr>
      </w:pPr>
    </w:p>
    <w:p w14:paraId="749700BD"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Microsoft Internet Explorer verzia 11.0 a vyššia, </w:t>
      </w:r>
    </w:p>
    <w:p w14:paraId="21BD908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Mozilla Firefox verzia 13.0 a vyššia,</w:t>
      </w:r>
    </w:p>
    <w:p w14:paraId="005DF76A"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Google Chrome, alebo </w:t>
      </w:r>
    </w:p>
    <w:p w14:paraId="2FE960B8"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Microsoft Edge.</w:t>
      </w:r>
    </w:p>
    <w:p w14:paraId="27304A10" w14:textId="77777777" w:rsidR="00A41051" w:rsidRPr="004D4E2F" w:rsidRDefault="00A41051" w:rsidP="00A41051">
      <w:pPr>
        <w:pStyle w:val="Nadpis3"/>
        <w:keepNext w:val="0"/>
        <w:keepLines w:val="0"/>
        <w:ind w:left="567"/>
        <w:jc w:val="both"/>
        <w:rPr>
          <w:rFonts w:ascii="Nudista" w:hAnsi="Nudista" w:cs="Arial"/>
          <w:noProof/>
        </w:rPr>
      </w:pPr>
    </w:p>
    <w:p w14:paraId="02961A2A"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4D4E2F" w:rsidRDefault="00A41051" w:rsidP="00A41051">
      <w:pPr>
        <w:pStyle w:val="Nadpis3"/>
        <w:keepNext w:val="0"/>
        <w:keepLines w:val="0"/>
        <w:ind w:left="567"/>
        <w:jc w:val="both"/>
        <w:rPr>
          <w:rFonts w:ascii="Nudista" w:hAnsi="Nudista" w:cs="Arial"/>
          <w:noProof/>
        </w:rPr>
      </w:pPr>
    </w:p>
    <w:p w14:paraId="7FA4E6ED" w14:textId="785E8570"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sidRPr="004D4E2F">
        <w:rPr>
          <w:rFonts w:ascii="Nudista" w:hAnsi="Nudista" w:cs="Calibri"/>
          <w:noProof/>
        </w:rPr>
        <w:t> </w:t>
      </w:r>
      <w:r w:rsidR="006556DC" w:rsidRPr="004D4E2F">
        <w:rPr>
          <w:rFonts w:ascii="Nudista" w:hAnsi="Nudista" w:cs="Arial"/>
          <w:noProof/>
        </w:rPr>
        <w:t xml:space="preserve">verejným </w:t>
      </w:r>
      <w:r w:rsidRPr="004D4E2F">
        <w:rPr>
          <w:rFonts w:ascii="Nudista" w:hAnsi="Nudista" w:cs="Arial"/>
          <w:noProof/>
        </w:rPr>
        <w:t>obstarávateľom.</w:t>
      </w:r>
    </w:p>
    <w:p w14:paraId="743C1E96" w14:textId="77777777" w:rsidR="00A41051" w:rsidRPr="004D4E2F" w:rsidRDefault="00A41051" w:rsidP="00A41051">
      <w:pPr>
        <w:pStyle w:val="Nadpis3"/>
        <w:keepNext w:val="0"/>
        <w:keepLines w:val="0"/>
        <w:ind w:left="567"/>
        <w:jc w:val="both"/>
        <w:rPr>
          <w:rFonts w:ascii="Nudista" w:hAnsi="Nudista" w:cs="Arial"/>
          <w:noProof/>
        </w:rPr>
      </w:pPr>
    </w:p>
    <w:p w14:paraId="416E5083" w14:textId="2E9B7C2D"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sidRPr="004D4E2F">
        <w:rPr>
          <w:rFonts w:ascii="Nudista" w:hAnsi="Nudista" w:cs="Arial"/>
          <w:noProof/>
        </w:rPr>
        <w:t xml:space="preserve">verejnému </w:t>
      </w:r>
      <w:r w:rsidRPr="004D4E2F">
        <w:rPr>
          <w:rFonts w:ascii="Nudista" w:hAnsi="Nudista" w:cs="Arial"/>
          <w:noProof/>
        </w:rPr>
        <w:t xml:space="preserve">obstarávateľovi. Takáto zásielka sa považuje za doručenú </w:t>
      </w:r>
      <w:r w:rsidR="006556DC" w:rsidRPr="004D4E2F">
        <w:rPr>
          <w:rFonts w:ascii="Nudista" w:hAnsi="Nudista" w:cs="Arial"/>
          <w:noProof/>
        </w:rPr>
        <w:t xml:space="preserve">verejmému </w:t>
      </w:r>
      <w:r w:rsidRPr="004D4E2F">
        <w:rPr>
          <w:rFonts w:ascii="Nudista" w:hAnsi="Nudista" w:cs="Arial"/>
          <w:noProof/>
        </w:rPr>
        <w:t>obstarávateľovi okamihom jej odoslania v systému JOSEPHINE v súlade s funkcionalitou systému.</w:t>
      </w:r>
    </w:p>
    <w:p w14:paraId="40137A58" w14:textId="77777777" w:rsidR="00A41051" w:rsidRPr="004D4E2F" w:rsidRDefault="00A41051" w:rsidP="00A41051">
      <w:pPr>
        <w:pStyle w:val="Nadpis3"/>
        <w:keepNext w:val="0"/>
        <w:keepLines w:val="0"/>
        <w:ind w:left="567"/>
        <w:jc w:val="both"/>
        <w:rPr>
          <w:rFonts w:ascii="Nudista" w:hAnsi="Nudista" w:cs="Arial"/>
          <w:noProof/>
        </w:rPr>
      </w:pPr>
    </w:p>
    <w:p w14:paraId="46496A1E" w14:textId="44DA93C2" w:rsidR="00A41051" w:rsidRPr="004D4E2F" w:rsidRDefault="006556DC"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Verejný o</w:t>
      </w:r>
      <w:r w:rsidR="00A41051" w:rsidRPr="004D4E2F">
        <w:rPr>
          <w:rFonts w:ascii="Nudista" w:hAnsi="Nudista" w:cs="Arial"/>
          <w:noProof/>
        </w:rPr>
        <w:t>bstarávateľ</w:t>
      </w:r>
      <w:r w:rsidR="00A41051" w:rsidRPr="004D4E2F">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4D4E2F">
        <w:rPr>
          <w:rFonts w:ascii="Nudista" w:hAnsi="Nudista" w:cs="Calibri"/>
          <w:noProof/>
        </w:rPr>
        <w:t> </w:t>
      </w:r>
      <w:r w:rsidR="00A41051" w:rsidRPr="004D4E2F">
        <w:rPr>
          <w:rFonts w:ascii="Nudista" w:hAnsi="Nudista"/>
          <w:noProof/>
        </w:rPr>
        <w:t>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mi, ktor</w:t>
      </w:r>
      <w:r w:rsidR="00A41051" w:rsidRPr="004D4E2F">
        <w:rPr>
          <w:rFonts w:ascii="Nudista" w:hAnsi="Nudista" w:cs="Proba Pro"/>
          <w:noProof/>
        </w:rPr>
        <w:t>á</w:t>
      </w:r>
      <w:r w:rsidR="00A41051" w:rsidRPr="004D4E2F">
        <w:rPr>
          <w:rFonts w:ascii="Nudista" w:hAnsi="Nudista"/>
          <w:noProof/>
        </w:rPr>
        <w:t xml:space="preserve"> bude realizovan</w:t>
      </w:r>
      <w:r w:rsidR="00A41051" w:rsidRPr="004D4E2F">
        <w:rPr>
          <w:rFonts w:ascii="Nudista" w:hAnsi="Nudista" w:cs="Proba Pro"/>
          <w:noProof/>
        </w:rPr>
        <w:t>á</w:t>
      </w:r>
      <w:r w:rsidR="00A41051" w:rsidRPr="004D4E2F">
        <w:rPr>
          <w:rFonts w:ascii="Nudista" w:hAnsi="Nudista"/>
          <w:noProof/>
        </w:rPr>
        <w:t xml:space="preserve"> prostredn</w:t>
      </w:r>
      <w:r w:rsidR="00A41051" w:rsidRPr="004D4E2F">
        <w:rPr>
          <w:rFonts w:ascii="Nudista" w:hAnsi="Nudista" w:cs="Proba Pro"/>
          <w:noProof/>
        </w:rPr>
        <w:t>í</w:t>
      </w:r>
      <w:r w:rsidR="00A41051" w:rsidRPr="004D4E2F">
        <w:rPr>
          <w:rFonts w:ascii="Nudista" w:hAnsi="Nudista"/>
          <w:noProof/>
        </w:rPr>
        <w:t>ctvom syst</w:t>
      </w:r>
      <w:r w:rsidR="00A41051" w:rsidRPr="004D4E2F">
        <w:rPr>
          <w:rFonts w:ascii="Nudista" w:hAnsi="Nudista" w:cs="Proba Pro"/>
          <w:noProof/>
        </w:rPr>
        <w:t>é</w:t>
      </w:r>
      <w:r w:rsidR="00A41051" w:rsidRPr="004D4E2F">
        <w:rPr>
          <w:rFonts w:ascii="Nudista" w:hAnsi="Nudista"/>
          <w:noProof/>
        </w:rPr>
        <w:t>mu JOSEPHINE, bude zasielan</w:t>
      </w:r>
      <w:r w:rsidR="00A41051" w:rsidRPr="004D4E2F">
        <w:rPr>
          <w:rFonts w:ascii="Nudista" w:hAnsi="Nudista" w:cs="Proba Pro"/>
          <w:noProof/>
        </w:rPr>
        <w:t>á</w:t>
      </w:r>
      <w:r w:rsidR="00A41051" w:rsidRPr="004D4E2F">
        <w:rPr>
          <w:rFonts w:ascii="Nudista" w:hAnsi="Nudista"/>
          <w:noProof/>
        </w:rPr>
        <w:t xml:space="preserve"> na z</w:t>
      </w:r>
      <w:r w:rsidR="00A41051" w:rsidRPr="004D4E2F">
        <w:rPr>
          <w:rFonts w:ascii="Nudista" w:hAnsi="Nudista" w:cs="Proba Pro"/>
          <w:noProof/>
        </w:rPr>
        <w:t>á</w:t>
      </w:r>
      <w:r w:rsidR="00A41051" w:rsidRPr="004D4E2F">
        <w:rPr>
          <w:rFonts w:ascii="Nudista" w:hAnsi="Nudista"/>
          <w:noProof/>
        </w:rPr>
        <w:t>ujemcom/uch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om ur</w:t>
      </w:r>
      <w:r w:rsidR="00A41051" w:rsidRPr="004D4E2F">
        <w:rPr>
          <w:rFonts w:ascii="Nudista" w:hAnsi="Nudista" w:cs="Proba Pro"/>
          <w:noProof/>
        </w:rPr>
        <w:t>č</w:t>
      </w:r>
      <w:r w:rsidR="00A41051" w:rsidRPr="004D4E2F">
        <w:rPr>
          <w:rFonts w:ascii="Nudista" w:hAnsi="Nudista"/>
          <w:noProof/>
        </w:rPr>
        <w:t>en</w:t>
      </w:r>
      <w:r w:rsidR="00A41051" w:rsidRPr="004D4E2F">
        <w:rPr>
          <w:rFonts w:ascii="Nudista" w:hAnsi="Nudista" w:cs="Proba Pro"/>
          <w:noProof/>
        </w:rPr>
        <w:t>ý</w:t>
      </w:r>
      <w:r w:rsidR="00A41051" w:rsidRPr="004D4E2F">
        <w:rPr>
          <w:rFonts w:ascii="Nudista" w:hAnsi="Nudista"/>
          <w:noProof/>
        </w:rPr>
        <w:t xml:space="preserve"> kontaktn</w:t>
      </w:r>
      <w:r w:rsidR="00A41051" w:rsidRPr="004D4E2F">
        <w:rPr>
          <w:rFonts w:ascii="Nudista" w:hAnsi="Nudista" w:cs="Proba Pro"/>
          <w:noProof/>
        </w:rPr>
        <w:t>ý</w:t>
      </w:r>
      <w:r w:rsidR="00A41051" w:rsidRPr="004D4E2F">
        <w:rPr>
          <w:rFonts w:ascii="Nudista" w:hAnsi="Nudista"/>
          <w:noProof/>
        </w:rPr>
        <w:t xml:space="preserve"> email (zadan</w:t>
      </w:r>
      <w:r w:rsidR="00A41051" w:rsidRPr="004D4E2F">
        <w:rPr>
          <w:rFonts w:ascii="Nudista" w:hAnsi="Nudista" w:cs="Proba Pro"/>
          <w:noProof/>
        </w:rPr>
        <w:t>ý</w:t>
      </w:r>
      <w:r w:rsidR="00A41051" w:rsidRPr="004D4E2F">
        <w:rPr>
          <w:rFonts w:ascii="Nudista" w:hAnsi="Nudista"/>
          <w:noProof/>
        </w:rPr>
        <w:t xml:space="preserve"> pri registr</w:t>
      </w:r>
      <w:r w:rsidR="00A41051" w:rsidRPr="004D4E2F">
        <w:rPr>
          <w:rFonts w:ascii="Nudista" w:hAnsi="Nudista" w:cs="Proba Pro"/>
          <w:noProof/>
        </w:rPr>
        <w:t>á</w:t>
      </w:r>
      <w:r w:rsidR="00A41051" w:rsidRPr="004D4E2F">
        <w:rPr>
          <w:rFonts w:ascii="Nudista" w:hAnsi="Nudista"/>
          <w:noProof/>
        </w:rPr>
        <w:t>cii do syst</w:t>
      </w:r>
      <w:r w:rsidR="00A41051" w:rsidRPr="004D4E2F">
        <w:rPr>
          <w:rFonts w:ascii="Nudista" w:hAnsi="Nudista" w:cs="Proba Pro"/>
          <w:noProof/>
        </w:rPr>
        <w:t>é</w:t>
      </w:r>
      <w:r w:rsidR="00A41051" w:rsidRPr="004D4E2F">
        <w:rPr>
          <w:rFonts w:ascii="Nudista" w:hAnsi="Nudista"/>
          <w:noProof/>
        </w:rPr>
        <w:t xml:space="preserve">mu JOSEPHINE).  </w:t>
      </w:r>
    </w:p>
    <w:p w14:paraId="0978ED2C" w14:textId="77777777" w:rsidR="00A41051" w:rsidRPr="004D4E2F" w:rsidRDefault="00A41051" w:rsidP="00A41051">
      <w:pPr>
        <w:pStyle w:val="Nadpis3"/>
        <w:keepNext w:val="0"/>
        <w:keepLines w:val="0"/>
        <w:ind w:left="567"/>
        <w:jc w:val="both"/>
        <w:rPr>
          <w:rFonts w:ascii="Nudista" w:hAnsi="Nudista" w:cs="Arial"/>
          <w:noProof/>
        </w:rPr>
      </w:pPr>
    </w:p>
    <w:p w14:paraId="7F2F7684" w14:textId="3C91D4CC" w:rsidR="00A41051" w:rsidRPr="004D4E2F" w:rsidRDefault="006556DC" w:rsidP="0015152D">
      <w:pPr>
        <w:pStyle w:val="Nadpis3"/>
        <w:keepNext w:val="0"/>
        <w:keepLines w:val="0"/>
        <w:numPr>
          <w:ilvl w:val="1"/>
          <w:numId w:val="135"/>
        </w:numPr>
        <w:ind w:left="567" w:hanging="567"/>
        <w:jc w:val="both"/>
        <w:rPr>
          <w:rFonts w:ascii="Nudista" w:hAnsi="Nudista"/>
        </w:rPr>
      </w:pPr>
      <w:r w:rsidRPr="004D4E2F">
        <w:rPr>
          <w:rFonts w:ascii="Nudista" w:hAnsi="Nudista" w:cs="Arial"/>
          <w:noProof/>
        </w:rPr>
        <w:t>Verejný o</w:t>
      </w:r>
      <w:r w:rsidR="00A41051" w:rsidRPr="004D4E2F">
        <w:rPr>
          <w:rFonts w:ascii="Nudista" w:hAnsi="Nudista" w:cs="Arial"/>
          <w:noProof/>
        </w:rPr>
        <w:t xml:space="preserve">bstarávateľ umožňuje neobmedzený a priamy prístup elektronickými </w:t>
      </w:r>
      <w:r w:rsidR="00A41051" w:rsidRPr="004D4E2F">
        <w:rPr>
          <w:rFonts w:ascii="Nudista" w:hAnsi="Nudista"/>
          <w:noProof/>
        </w:rPr>
        <w:t>prostriedkami</w:t>
      </w:r>
      <w:r w:rsidR="00A41051" w:rsidRPr="004D4E2F">
        <w:rPr>
          <w:rFonts w:ascii="Nudista" w:hAnsi="Nudista" w:cs="Arial"/>
          <w:noProof/>
        </w:rPr>
        <w:t xml:space="preserve"> k všetkým poskytnutým dokumentom / informáciám počas lehoty na predkladanie ponúk. </w:t>
      </w:r>
      <w:r w:rsidRPr="004D4E2F">
        <w:rPr>
          <w:rFonts w:ascii="Nudista" w:hAnsi="Nudista" w:cs="Arial"/>
          <w:noProof/>
        </w:rPr>
        <w:t>Verejný o</w:t>
      </w:r>
      <w:r w:rsidR="00A41051" w:rsidRPr="004D4E2F">
        <w:rPr>
          <w:rFonts w:ascii="Nudista" w:hAnsi="Nudista" w:cs="Arial"/>
          <w:noProof/>
        </w:rPr>
        <w:t xml:space="preserve">bstarávateľ bude všetky dokumenty uverejňovať ako elektronické dokumenty v príslušnej časti zákazky v systéme JOSEPHINE. </w:t>
      </w:r>
      <w:r w:rsidR="00A41051" w:rsidRPr="004D4E2F">
        <w:rPr>
          <w:rFonts w:ascii="Nudista" w:hAnsi="Nudista"/>
        </w:rPr>
        <w:t xml:space="preserve">V profile </w:t>
      </w:r>
      <w:r w:rsidR="000351B2" w:rsidRPr="004D4E2F">
        <w:rPr>
          <w:rFonts w:ascii="Nudista" w:hAnsi="Nudista"/>
        </w:rPr>
        <w:t xml:space="preserve">verejného </w:t>
      </w:r>
      <w:r w:rsidR="00A41051" w:rsidRPr="004D4E2F">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4D4E2F" w:rsidRDefault="00A41051" w:rsidP="00A41051">
      <w:pPr>
        <w:pStyle w:val="Nadpis3"/>
        <w:keepNext w:val="0"/>
        <w:keepLines w:val="0"/>
        <w:ind w:left="567"/>
        <w:jc w:val="both"/>
        <w:rPr>
          <w:rFonts w:ascii="Nudista" w:hAnsi="Nudista" w:cs="Arial"/>
          <w:noProof/>
        </w:rPr>
      </w:pPr>
    </w:p>
    <w:p w14:paraId="41893B3F" w14:textId="33CC6033" w:rsidR="00A41051" w:rsidRPr="004D4E2F" w:rsidRDefault="00A41051"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 xml:space="preserve">Podania a dokumenty súvisiace s uplatnením revíznych postupov budú medzi </w:t>
      </w:r>
      <w:r w:rsidR="000351B2" w:rsidRPr="004D4E2F">
        <w:rPr>
          <w:rFonts w:ascii="Nudista" w:hAnsi="Nudista"/>
          <w:noProof/>
        </w:rPr>
        <w:t xml:space="preserve">verejným </w:t>
      </w:r>
      <w:r w:rsidRPr="004D4E2F">
        <w:rPr>
          <w:rFonts w:ascii="Nudista" w:hAnsi="Nudista"/>
          <w:noProof/>
        </w:rPr>
        <w:t xml:space="preserve">obstarávateľom a záujemcami/uchádzačmi doručované v súlade s príslušnými ustanoveniami ZVO, pričom </w:t>
      </w:r>
      <w:r w:rsidR="000351B2" w:rsidRPr="004D4E2F">
        <w:rPr>
          <w:rFonts w:ascii="Nudista" w:hAnsi="Nudista"/>
          <w:noProof/>
        </w:rPr>
        <w:t xml:space="preserve">verejmému </w:t>
      </w:r>
      <w:r w:rsidRPr="004D4E2F">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4D4E2F" w:rsidRDefault="00A41051" w:rsidP="00A41051">
      <w:pPr>
        <w:pStyle w:val="SAP1"/>
        <w:ind w:left="567" w:hanging="567"/>
        <w:rPr>
          <w:rFonts w:ascii="Nudista" w:hAnsi="Nudista"/>
          <w:lang w:val="sk-SK"/>
        </w:rPr>
      </w:pPr>
      <w:bookmarkStart w:id="33" w:name="_Toc117090397"/>
      <w:r w:rsidRPr="004D4E2F">
        <w:rPr>
          <w:rFonts w:ascii="Nudista" w:hAnsi="Nudista"/>
          <w:lang w:val="sk-SK"/>
        </w:rPr>
        <w:t>Vysvetľovanie a</w:t>
      </w:r>
      <w:r w:rsidRPr="004D4E2F">
        <w:rPr>
          <w:rFonts w:ascii="Nudista" w:hAnsi="Nudista" w:cs="Calibri"/>
          <w:lang w:val="sk-SK"/>
        </w:rPr>
        <w:t> </w:t>
      </w:r>
      <w:r w:rsidRPr="004D4E2F">
        <w:rPr>
          <w:rFonts w:ascii="Nudista" w:hAnsi="Nudista"/>
          <w:lang w:val="sk-SK"/>
        </w:rPr>
        <w:t>doplnenie súťažných podkladov</w:t>
      </w:r>
      <w:bookmarkEnd w:id="33"/>
    </w:p>
    <w:p w14:paraId="0CE1F6D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r w:rsidRPr="004D4E2F">
        <w:rPr>
          <w:rFonts w:ascii="Nudista" w:hAnsi="Nudista"/>
          <w:color w:val="auto"/>
        </w:rPr>
        <w:t xml:space="preserve">V prípade nejasností </w:t>
      </w:r>
      <w:r w:rsidRPr="004D4E2F">
        <w:rPr>
          <w:rFonts w:ascii="Nudista" w:hAnsi="Nudista" w:cs="Arial"/>
        </w:rPr>
        <w:t xml:space="preserve">alebo potreby objasnenia akýchkoľvek poskytnutých informácií v lehote na </w:t>
      </w:r>
      <w:r w:rsidRPr="004D4E2F">
        <w:rPr>
          <w:rStyle w:val="spelle"/>
          <w:rFonts w:ascii="Nudista" w:hAnsi="Nudista" w:cs="Arial"/>
        </w:rPr>
        <w:t>predkladanie</w:t>
      </w:r>
      <w:r w:rsidRPr="004D4E2F">
        <w:rPr>
          <w:rFonts w:ascii="Nudista" w:hAnsi="Nudista" w:cs="Arial"/>
        </w:rPr>
        <w:t xml:space="preserve"> ponúk, môže ktorýkoľvek zo záujemcov požiadať o</w:t>
      </w:r>
      <w:r w:rsidRPr="004D4E2F">
        <w:rPr>
          <w:rFonts w:ascii="Nudista" w:hAnsi="Nudista" w:cs="Calibri"/>
        </w:rPr>
        <w:t> </w:t>
      </w:r>
      <w:r w:rsidRPr="004D4E2F">
        <w:rPr>
          <w:rFonts w:ascii="Nudista" w:hAnsi="Nudista" w:cs="Arial"/>
        </w:rPr>
        <w:t>vysvetlenie prostredn</w:t>
      </w:r>
      <w:r w:rsidRPr="004D4E2F">
        <w:rPr>
          <w:rFonts w:ascii="Nudista" w:hAnsi="Nudista" w:cs="Proba Pro"/>
        </w:rPr>
        <w:t>í</w:t>
      </w:r>
      <w:r w:rsidRPr="004D4E2F">
        <w:rPr>
          <w:rFonts w:ascii="Nudista" w:hAnsi="Nudista" w:cs="Arial"/>
        </w:rPr>
        <w:t>ctvom komunika</w:t>
      </w:r>
      <w:r w:rsidRPr="004D4E2F">
        <w:rPr>
          <w:rFonts w:ascii="Nudista" w:hAnsi="Nudista" w:cs="Proba Pro"/>
        </w:rPr>
        <w:t>č</w:t>
      </w:r>
      <w:r w:rsidRPr="004D4E2F">
        <w:rPr>
          <w:rFonts w:ascii="Nudista" w:hAnsi="Nudista" w:cs="Arial"/>
        </w:rPr>
        <w:t>n</w:t>
      </w:r>
      <w:r w:rsidRPr="004D4E2F">
        <w:rPr>
          <w:rFonts w:ascii="Nudista" w:hAnsi="Nudista" w:cs="Proba Pro"/>
        </w:rPr>
        <w:t>é</w:t>
      </w:r>
      <w:r w:rsidRPr="004D4E2F">
        <w:rPr>
          <w:rFonts w:ascii="Nudista" w:hAnsi="Nudista" w:cs="Arial"/>
        </w:rPr>
        <w:t>ho rozhrania syst</w:t>
      </w:r>
      <w:r w:rsidRPr="004D4E2F">
        <w:rPr>
          <w:rFonts w:ascii="Nudista" w:hAnsi="Nudista" w:cs="Proba Pro"/>
        </w:rPr>
        <w:t>é</w:t>
      </w:r>
      <w:r w:rsidRPr="004D4E2F">
        <w:rPr>
          <w:rFonts w:ascii="Nudista" w:hAnsi="Nudista" w:cs="Arial"/>
        </w:rPr>
        <w:t>mu JOSEPHINE pod</w:t>
      </w:r>
      <w:r w:rsidRPr="004D4E2F">
        <w:rPr>
          <w:rFonts w:ascii="Nudista" w:hAnsi="Nudista" w:cs="Proba Pro"/>
        </w:rPr>
        <w:t>ľ</w:t>
      </w:r>
      <w:r w:rsidRPr="004D4E2F">
        <w:rPr>
          <w:rFonts w:ascii="Nudista" w:hAnsi="Nudista" w:cs="Arial"/>
        </w:rPr>
        <w:t>a vy</w:t>
      </w:r>
      <w:r w:rsidRPr="004D4E2F">
        <w:rPr>
          <w:rFonts w:ascii="Nudista" w:hAnsi="Nudista" w:cs="Proba Pro"/>
        </w:rPr>
        <w:t>šš</w:t>
      </w:r>
      <w:r w:rsidRPr="004D4E2F">
        <w:rPr>
          <w:rFonts w:ascii="Nudista" w:hAnsi="Nudista" w:cs="Arial"/>
        </w:rPr>
        <w:t>ie uveden</w:t>
      </w:r>
      <w:r w:rsidRPr="004D4E2F">
        <w:rPr>
          <w:rFonts w:ascii="Nudista" w:hAnsi="Nudista" w:cs="Proba Pro"/>
        </w:rPr>
        <w:t>ý</w:t>
      </w:r>
      <w:r w:rsidRPr="004D4E2F">
        <w:rPr>
          <w:rFonts w:ascii="Nudista" w:hAnsi="Nudista" w:cs="Arial"/>
        </w:rPr>
        <w:t>ch pravidiel komunikácie.</w:t>
      </w:r>
    </w:p>
    <w:p w14:paraId="53C7EAE7" w14:textId="55891544" w:rsidR="00A41051" w:rsidRPr="004D4E2F" w:rsidRDefault="000351B2" w:rsidP="0015152D">
      <w:pPr>
        <w:pStyle w:val="Nadpis3"/>
        <w:keepNext w:val="0"/>
        <w:keepLines w:val="0"/>
        <w:numPr>
          <w:ilvl w:val="2"/>
          <w:numId w:val="8"/>
        </w:numPr>
        <w:ind w:left="567" w:hanging="567"/>
        <w:jc w:val="both"/>
        <w:rPr>
          <w:rFonts w:ascii="Nudista" w:hAnsi="Nudista"/>
          <w:color w:val="auto"/>
        </w:rPr>
      </w:pPr>
      <w:r w:rsidRPr="004D4E2F">
        <w:rPr>
          <w:rFonts w:ascii="Nudista" w:hAnsi="Nudista" w:cs="Arial"/>
        </w:rPr>
        <w:t>Verejný ob</w:t>
      </w:r>
      <w:r w:rsidR="00A41051" w:rsidRPr="004D4E2F">
        <w:rPr>
          <w:rFonts w:ascii="Nudista" w:hAnsi="Nudista" w:cs="Arial"/>
        </w:rPr>
        <w:t xml:space="preserve">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4D4E2F" w:rsidRDefault="00A41051" w:rsidP="00A41051">
      <w:pPr>
        <w:pStyle w:val="Nadpis3"/>
        <w:keepNext w:val="0"/>
        <w:keepLines w:val="0"/>
        <w:jc w:val="both"/>
        <w:rPr>
          <w:rFonts w:ascii="Nudista" w:hAnsi="Nudista"/>
        </w:rPr>
      </w:pPr>
    </w:p>
    <w:p w14:paraId="080743A4" w14:textId="5A9D02A7" w:rsidR="00385484" w:rsidRPr="004D4E2F" w:rsidRDefault="00A41051" w:rsidP="004700FB">
      <w:pPr>
        <w:pStyle w:val="SAP1"/>
        <w:spacing w:before="0" w:after="120"/>
        <w:ind w:left="567" w:hanging="567"/>
        <w:rPr>
          <w:rFonts w:ascii="Nudista" w:hAnsi="Nudista"/>
          <w:lang w:val="sk-SK"/>
        </w:rPr>
      </w:pPr>
      <w:bookmarkStart w:id="34" w:name="_Toc117090398"/>
      <w:r w:rsidRPr="004D4E2F">
        <w:rPr>
          <w:rFonts w:ascii="Nudista" w:hAnsi="Nudista"/>
          <w:lang w:val="sk-SK"/>
        </w:rPr>
        <w:t xml:space="preserve">Obhliadka </w:t>
      </w:r>
      <w:r w:rsidR="00BC4B6C" w:rsidRPr="004D4E2F">
        <w:rPr>
          <w:rFonts w:ascii="Nudista" w:hAnsi="Nudista"/>
          <w:lang w:val="sk-SK"/>
        </w:rPr>
        <w:t>miesta realizácie</w:t>
      </w:r>
      <w:r w:rsidRPr="004D4E2F">
        <w:rPr>
          <w:rFonts w:ascii="Nudista" w:hAnsi="Nudista"/>
          <w:lang w:val="sk-SK"/>
        </w:rPr>
        <w:t xml:space="preserve"> predmetu zákazky</w:t>
      </w:r>
      <w:bookmarkEnd w:id="34"/>
    </w:p>
    <w:p w14:paraId="5E6521FC" w14:textId="77777777" w:rsidR="004700FB" w:rsidRPr="004D4E2F" w:rsidRDefault="004700FB" w:rsidP="004700FB">
      <w:pPr>
        <w:rPr>
          <w:rFonts w:ascii="Nudista" w:hAnsi="Nudista"/>
        </w:rPr>
      </w:pPr>
    </w:p>
    <w:p w14:paraId="7783BE67" w14:textId="72222E56" w:rsidR="004700FB" w:rsidRPr="004D4E2F" w:rsidRDefault="00E14EF4"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w:t>
      </w:r>
      <w:r w:rsidR="004700FB" w:rsidRPr="004D4E2F">
        <w:rPr>
          <w:rFonts w:ascii="Nudista" w:hAnsi="Nudista"/>
        </w:rPr>
        <w:t xml:space="preserve"> odporúča </w:t>
      </w:r>
      <w:r w:rsidRPr="004D4E2F">
        <w:rPr>
          <w:rFonts w:ascii="Nudista" w:hAnsi="Nudista"/>
        </w:rPr>
        <w:t xml:space="preserve">záujemcom </w:t>
      </w:r>
      <w:r w:rsidR="004700FB" w:rsidRPr="004D4E2F">
        <w:rPr>
          <w:rFonts w:ascii="Nudista" w:hAnsi="Nudista"/>
        </w:rPr>
        <w:t xml:space="preserve">vykonať obhliadku miesta </w:t>
      </w:r>
      <w:r w:rsidRPr="004D4E2F">
        <w:rPr>
          <w:rFonts w:ascii="Nudista" w:hAnsi="Nudista"/>
        </w:rPr>
        <w:t>realizácie predmetu zákazky</w:t>
      </w:r>
      <w:r w:rsidR="004700FB" w:rsidRPr="004D4E2F">
        <w:rPr>
          <w:rFonts w:ascii="Nudista" w:hAnsi="Nudista"/>
        </w:rPr>
        <w:t xml:space="preserve">. Obhliadka bude organizovaná pre záujemcov spoločne. Účasť na obhliadke záujemca potvrdí spolu s uvedením svojich identifikačných údajov kontaktnej osobe uvedenej v bode </w:t>
      </w:r>
      <w:r w:rsidR="004700FB" w:rsidRPr="004D4E2F">
        <w:rPr>
          <w:rFonts w:ascii="Nudista" w:hAnsi="Nudista"/>
        </w:rPr>
        <w:fldChar w:fldCharType="begin"/>
      </w:r>
      <w:r w:rsidR="004700FB" w:rsidRPr="004D4E2F">
        <w:rPr>
          <w:rFonts w:ascii="Nudista" w:hAnsi="Nudista"/>
        </w:rPr>
        <w:instrText xml:space="preserve"> REF _Ref28688540 \r \h  \* MERGEFORMAT </w:instrText>
      </w:r>
      <w:r w:rsidR="004700FB" w:rsidRPr="004D4E2F">
        <w:rPr>
          <w:rFonts w:ascii="Nudista" w:hAnsi="Nudista"/>
        </w:rPr>
      </w:r>
      <w:r w:rsidR="004700FB" w:rsidRPr="004D4E2F">
        <w:rPr>
          <w:rFonts w:ascii="Nudista" w:hAnsi="Nudista"/>
        </w:rPr>
        <w:fldChar w:fldCharType="separate"/>
      </w:r>
      <w:r w:rsidR="00147C42" w:rsidRPr="004D4E2F">
        <w:rPr>
          <w:rFonts w:ascii="Nudista" w:hAnsi="Nudista"/>
        </w:rPr>
        <w:t>14.2</w:t>
      </w:r>
      <w:r w:rsidR="004700FB" w:rsidRPr="004D4E2F">
        <w:rPr>
          <w:rFonts w:ascii="Nudista" w:hAnsi="Nudista"/>
        </w:rPr>
        <w:fldChar w:fldCharType="end"/>
      </w:r>
      <w:r w:rsidR="004700FB" w:rsidRPr="004D4E2F">
        <w:rPr>
          <w:rFonts w:ascii="Nudista" w:hAnsi="Nudista"/>
        </w:rPr>
        <w:t xml:space="preserve"> tejto časti súťažných podkladov najneskôr 24 hodín pred určeným časom obhliadky. V rovnakej lehote a rovnakým spôsobom môže záujemca z dôvodov hodných osobitného zreteľa </w:t>
      </w:r>
      <w:r w:rsidR="004700FB" w:rsidRPr="004D4E2F">
        <w:rPr>
          <w:rFonts w:ascii="Nudista" w:hAnsi="Nudista"/>
        </w:rPr>
        <w:lastRenderedPageBreak/>
        <w:t>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p>
    <w:p w14:paraId="2C4A9205" w14:textId="64ECD1A9" w:rsidR="00EA3A39" w:rsidRPr="004D4E2F" w:rsidRDefault="004700FB" w:rsidP="00B768EA">
      <w:pPr>
        <w:pStyle w:val="Nadpis3"/>
        <w:keepNext w:val="0"/>
        <w:keepLines w:val="0"/>
        <w:numPr>
          <w:ilvl w:val="1"/>
          <w:numId w:val="175"/>
        </w:numPr>
        <w:spacing w:after="120"/>
        <w:ind w:left="567" w:hanging="567"/>
        <w:jc w:val="both"/>
        <w:rPr>
          <w:rFonts w:ascii="Nudista" w:hAnsi="Nudista"/>
        </w:rPr>
      </w:pPr>
      <w:bookmarkStart w:id="35" w:name="_Hlk34919582"/>
      <w:r w:rsidRPr="004D4E2F">
        <w:rPr>
          <w:rFonts w:ascii="Nudista" w:hAnsi="Nudista"/>
        </w:rPr>
        <w:t xml:space="preserve">Obhliadka miesta plnenia sa uskutoční dňa </w:t>
      </w:r>
      <w:r w:rsidR="00AF569C" w:rsidRPr="004D4E2F">
        <w:rPr>
          <w:rFonts w:ascii="Nudista" w:hAnsi="Nudista"/>
          <w:b/>
          <w:bCs/>
        </w:rPr>
        <w:t>25.10</w:t>
      </w:r>
      <w:r w:rsidRPr="004D4E2F">
        <w:rPr>
          <w:rFonts w:ascii="Nudista" w:hAnsi="Nudista"/>
          <w:b/>
          <w:bCs/>
        </w:rPr>
        <w:t>.202</w:t>
      </w:r>
      <w:r w:rsidR="00EA3A39" w:rsidRPr="004D4E2F">
        <w:rPr>
          <w:rFonts w:ascii="Nudista" w:hAnsi="Nudista"/>
          <w:b/>
          <w:bCs/>
        </w:rPr>
        <w:t>2</w:t>
      </w:r>
      <w:r w:rsidRPr="004D4E2F">
        <w:rPr>
          <w:rFonts w:ascii="Nudista" w:hAnsi="Nudista"/>
          <w:b/>
          <w:bCs/>
        </w:rPr>
        <w:t xml:space="preserve"> o</w:t>
      </w:r>
      <w:r w:rsidR="00EA3A39" w:rsidRPr="004D4E2F">
        <w:rPr>
          <w:rFonts w:ascii="Nudista" w:hAnsi="Nudista"/>
          <w:b/>
          <w:bCs/>
        </w:rPr>
        <w:t> 10:00</w:t>
      </w:r>
      <w:r w:rsidRPr="004D4E2F">
        <w:rPr>
          <w:rFonts w:ascii="Nudista" w:hAnsi="Nudista"/>
          <w:b/>
          <w:bCs/>
        </w:rPr>
        <w:t xml:space="preserve"> hod</w:t>
      </w:r>
      <w:r w:rsidRPr="004D4E2F">
        <w:rPr>
          <w:rFonts w:ascii="Nudista" w:hAnsi="Nudista"/>
        </w:rPr>
        <w:t xml:space="preserve"> so stretnutím na nasledovnej adrese Obecný úrad, </w:t>
      </w:r>
      <w:r w:rsidR="00EA3A39" w:rsidRPr="004D4E2F">
        <w:rPr>
          <w:rFonts w:ascii="Nudista" w:hAnsi="Nudista"/>
        </w:rPr>
        <w:t>Hrubý Šúr 205, 903 01 Senec</w:t>
      </w:r>
      <w:r w:rsidRPr="004D4E2F">
        <w:rPr>
          <w:rFonts w:ascii="Nudista" w:hAnsi="Nudista"/>
        </w:rPr>
        <w:t xml:space="preserve">. </w:t>
      </w:r>
      <w:bookmarkStart w:id="36" w:name="_Ref28688540"/>
    </w:p>
    <w:p w14:paraId="593C97E9" w14:textId="6AADC2D9" w:rsidR="004700FB" w:rsidRPr="004D4E2F" w:rsidRDefault="004700FB"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 xml:space="preserve">Kontaktnou osobou na účely obhliadky je </w:t>
      </w:r>
      <w:r w:rsidR="00AF569C" w:rsidRPr="004D4E2F">
        <w:rPr>
          <w:rFonts w:ascii="Nudista" w:hAnsi="Nudista"/>
        </w:rPr>
        <w:t>Ing. Adrián Takács</w:t>
      </w:r>
      <w:r w:rsidRPr="004D4E2F">
        <w:rPr>
          <w:rFonts w:ascii="Nudista" w:hAnsi="Nudista"/>
        </w:rPr>
        <w:t xml:space="preserve">, e-mail: </w:t>
      </w:r>
      <w:r w:rsidR="00AF569C" w:rsidRPr="004D4E2F">
        <w:rPr>
          <w:rFonts w:ascii="Nudista" w:hAnsi="Nudista"/>
        </w:rPr>
        <w:t>starosta@hruby-sur.sk</w:t>
      </w:r>
      <w:r w:rsidRPr="004D4E2F">
        <w:rPr>
          <w:rFonts w:ascii="Nudista" w:hAnsi="Nudista"/>
        </w:rPr>
        <w:t xml:space="preserve">, tel. č.: </w:t>
      </w:r>
      <w:bookmarkEnd w:id="36"/>
      <w:bookmarkEnd w:id="35"/>
      <w:r w:rsidR="00AF569C" w:rsidRPr="004D4E2F">
        <w:rPr>
          <w:rFonts w:ascii="Nudista" w:hAnsi="Nudista"/>
        </w:rPr>
        <w:t>+421 905 436 099.</w:t>
      </w:r>
    </w:p>
    <w:p w14:paraId="4C45BE3C" w14:textId="2AED0C59" w:rsidR="00A41051" w:rsidRPr="004D4E2F" w:rsidRDefault="0015152D" w:rsidP="004D0FB3">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 zároveň upozorňuje, že počas obhliadky nebude poskytovať žiadne vysvetlenia informácií uvedených v Oznámení, v súťažných podkladoch alebo v inej sprievodnej dokumentácií. Záujemca požiada o vysvetlenie v súlade s bodom 13 súťažných podkladov.</w:t>
      </w:r>
    </w:p>
    <w:p w14:paraId="2A9FD147" w14:textId="77777777" w:rsidR="00A41051" w:rsidRPr="004D4E2F" w:rsidRDefault="00A41051" w:rsidP="00A41051">
      <w:pPr>
        <w:rPr>
          <w:rFonts w:ascii="Nudista" w:hAnsi="Nudista"/>
        </w:rPr>
      </w:pPr>
    </w:p>
    <w:p w14:paraId="502C543A" w14:textId="77777777" w:rsidR="00A41051" w:rsidRPr="004D4E2F" w:rsidRDefault="00A41051" w:rsidP="00A41051">
      <w:pPr>
        <w:pStyle w:val="SAP0"/>
        <w:spacing w:before="0" w:after="120"/>
        <w:ind w:left="431" w:hanging="431"/>
        <w:rPr>
          <w:rFonts w:ascii="Nudista" w:hAnsi="Nudista"/>
        </w:rPr>
      </w:pPr>
      <w:bookmarkStart w:id="37" w:name="_Toc117090399"/>
      <w:r w:rsidRPr="004D4E2F">
        <w:rPr>
          <w:rFonts w:ascii="Nudista" w:hAnsi="Nudista"/>
        </w:rPr>
        <w:t>ODDIEL III. Príprava ponuky</w:t>
      </w:r>
      <w:bookmarkEnd w:id="37"/>
    </w:p>
    <w:p w14:paraId="4FA82131" w14:textId="77777777" w:rsidR="00A41051" w:rsidRPr="004D4E2F" w:rsidRDefault="00A41051" w:rsidP="00A41051">
      <w:pPr>
        <w:pStyle w:val="SAP1"/>
        <w:spacing w:before="0" w:after="120"/>
        <w:ind w:left="567" w:hanging="567"/>
        <w:rPr>
          <w:rFonts w:ascii="Nudista" w:hAnsi="Nudista"/>
          <w:lang w:val="sk-SK"/>
        </w:rPr>
      </w:pPr>
      <w:bookmarkStart w:id="38" w:name="_2w5ecyt" w:colFirst="0" w:colLast="0"/>
      <w:bookmarkStart w:id="39" w:name="_Toc117090400"/>
      <w:bookmarkEnd w:id="38"/>
      <w:r w:rsidRPr="004D4E2F">
        <w:rPr>
          <w:rFonts w:ascii="Nudista" w:hAnsi="Nudista"/>
          <w:lang w:val="sk-SK"/>
        </w:rPr>
        <w:t>Jazyk ponúk</w:t>
      </w:r>
      <w:bookmarkEnd w:id="39"/>
    </w:p>
    <w:p w14:paraId="000E32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Ponuky, doklady a dokumenty v</w:t>
      </w:r>
      <w:r w:rsidRPr="004D4E2F">
        <w:rPr>
          <w:rFonts w:ascii="Nudista" w:eastAsia="Calibri" w:hAnsi="Nudista" w:cs="Calibri"/>
          <w:color w:val="000000"/>
        </w:rPr>
        <w:t> </w:t>
      </w:r>
      <w:r w:rsidRPr="004D4E2F">
        <w:rPr>
          <w:rFonts w:ascii="Nudista" w:hAnsi="Nudista"/>
          <w:color w:val="000000"/>
        </w:rPr>
        <w:t>nich predložené sa predkladajú v štátnom jazyku Slovenskej republiky,</w:t>
      </w:r>
      <w:r w:rsidRPr="004D4E2F">
        <w:rPr>
          <w:rFonts w:ascii="Nudista" w:hAnsi="Nudista"/>
        </w:rPr>
        <w:t xml:space="preserve"> </w:t>
      </w:r>
      <w:r w:rsidRPr="004D4E2F">
        <w:rPr>
          <w:rStyle w:val="spelle"/>
          <w:rFonts w:ascii="Nudista" w:hAnsi="Nudista"/>
        </w:rPr>
        <w:t>a môžu sa predkladať aj v českom jazyku</w:t>
      </w:r>
      <w:r w:rsidRPr="004D4E2F">
        <w:rPr>
          <w:rFonts w:ascii="Nudista" w:hAnsi="Nudista"/>
          <w:color w:val="000000"/>
        </w:rPr>
        <w:t xml:space="preserve">. </w:t>
      </w:r>
    </w:p>
    <w:p w14:paraId="3BBE3423" w14:textId="77777777" w:rsidR="00A41051" w:rsidRPr="004D4E2F" w:rsidRDefault="00A41051" w:rsidP="0015152D">
      <w:pPr>
        <w:pStyle w:val="Nadpis3"/>
        <w:keepNext w:val="0"/>
        <w:keepLines w:val="0"/>
        <w:numPr>
          <w:ilvl w:val="1"/>
          <w:numId w:val="165"/>
        </w:numPr>
        <w:ind w:left="567" w:hanging="567"/>
        <w:jc w:val="both"/>
        <w:rPr>
          <w:rFonts w:ascii="Nudista" w:hAnsi="Nudista" w:cs="Arial"/>
        </w:rPr>
      </w:pPr>
      <w:bookmarkStart w:id="40" w:name="_3vac5uf" w:colFirst="0" w:colLast="0"/>
      <w:bookmarkEnd w:id="40"/>
      <w:r w:rsidRPr="004D4E2F">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0AE2FFA2" w14:textId="77777777" w:rsidR="00A41051" w:rsidRPr="004D4E2F" w:rsidRDefault="00A41051" w:rsidP="00A41051">
      <w:pPr>
        <w:pStyle w:val="SAP1"/>
        <w:ind w:left="567" w:hanging="567"/>
        <w:rPr>
          <w:rFonts w:ascii="Nudista" w:hAnsi="Nudista"/>
          <w:lang w:val="sk-SK"/>
        </w:rPr>
      </w:pPr>
      <w:bookmarkStart w:id="41" w:name="_Toc117090401"/>
      <w:r w:rsidRPr="004D4E2F">
        <w:rPr>
          <w:rFonts w:ascii="Nudista" w:hAnsi="Nudista"/>
          <w:lang w:val="sk-SK"/>
        </w:rPr>
        <w:t>Zábezpeka</w:t>
      </w:r>
      <w:bookmarkEnd w:id="41"/>
    </w:p>
    <w:p w14:paraId="41758D98" w14:textId="315682C2"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 xml:space="preserve">bstarávateľ vyžaduje na zabezpečenie ponuky zloženie zábezpeky vo výške </w:t>
      </w:r>
      <w:r w:rsidR="00234C97" w:rsidRPr="004D4E2F">
        <w:rPr>
          <w:rFonts w:ascii="Nudista" w:hAnsi="Nudista"/>
          <w:b/>
          <w:color w:val="000000"/>
        </w:rPr>
        <w:t>200 000</w:t>
      </w:r>
      <w:r w:rsidR="00A41051" w:rsidRPr="004D4E2F">
        <w:rPr>
          <w:rFonts w:ascii="Nudista" w:hAnsi="Nudista"/>
          <w:b/>
          <w:color w:val="000000"/>
        </w:rPr>
        <w:t>,-</w:t>
      </w:r>
      <w:r w:rsidR="00234C97" w:rsidRPr="004D4E2F">
        <w:rPr>
          <w:rFonts w:ascii="Nudista" w:hAnsi="Nudista"/>
          <w:b/>
          <w:color w:val="000000"/>
        </w:rPr>
        <w:t xml:space="preserve"> </w:t>
      </w:r>
      <w:r w:rsidR="00A41051" w:rsidRPr="004D4E2F">
        <w:rPr>
          <w:rFonts w:ascii="Nudista" w:hAnsi="Nudista"/>
          <w:b/>
          <w:color w:val="000000"/>
        </w:rPr>
        <w:t>EUR</w:t>
      </w:r>
      <w:r w:rsidR="00A41051" w:rsidRPr="004D4E2F">
        <w:rPr>
          <w:rFonts w:ascii="Nudista" w:hAnsi="Nudista"/>
          <w:color w:val="000000"/>
        </w:rPr>
        <w:t xml:space="preserve"> (slovom </w:t>
      </w:r>
      <w:r w:rsidR="00A41051" w:rsidRPr="004D4E2F">
        <w:rPr>
          <w:rFonts w:ascii="Nudista" w:hAnsi="Nudista"/>
          <w:b/>
          <w:bCs/>
          <w:color w:val="000000"/>
        </w:rPr>
        <w:t>„</w:t>
      </w:r>
      <w:r w:rsidR="00234C97" w:rsidRPr="004D4E2F">
        <w:rPr>
          <w:rFonts w:ascii="Nudista" w:hAnsi="Nudista"/>
          <w:b/>
          <w:bCs/>
          <w:color w:val="000000"/>
        </w:rPr>
        <w:t>dvestotisíc eur</w:t>
      </w:r>
      <w:r w:rsidR="00A41051" w:rsidRPr="004D4E2F">
        <w:rPr>
          <w:rFonts w:ascii="Nudista" w:hAnsi="Nudista"/>
          <w:color w:val="000000"/>
        </w:rPr>
        <w:t>“).</w:t>
      </w:r>
    </w:p>
    <w:p w14:paraId="55C5CC58"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Zábezpeku je možné zložiť:</w:t>
      </w:r>
    </w:p>
    <w:p w14:paraId="203D3ACA"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rPr>
      </w:pPr>
      <w:r w:rsidRPr="004D4E2F">
        <w:rPr>
          <w:rFonts w:ascii="Nudista" w:hAnsi="Nudista"/>
          <w:b/>
          <w:bCs/>
          <w:color w:val="000000"/>
        </w:rPr>
        <w:t>Poskytnutím bankovej záruky za uchádzača</w:t>
      </w:r>
    </w:p>
    <w:p w14:paraId="680523A8" w14:textId="2B6F340D" w:rsidR="00A41051" w:rsidRPr="004D4E2F" w:rsidRDefault="00A41051" w:rsidP="00A41051">
      <w:pPr>
        <w:ind w:left="1418"/>
        <w:jc w:val="both"/>
        <w:rPr>
          <w:rFonts w:ascii="Nudista" w:hAnsi="Nudista" w:cs="Arial"/>
          <w:b/>
          <w:sz w:val="20"/>
          <w:szCs w:val="20"/>
        </w:rPr>
      </w:pPr>
      <w:r w:rsidRPr="004D4E2F">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w:t>
      </w:r>
      <w:proofErr w:type="spellStart"/>
      <w:r w:rsidRPr="004D4E2F">
        <w:rPr>
          <w:rFonts w:ascii="Nudista" w:eastAsia="Proba Pro" w:hAnsi="Nudista" w:cs="Proba Pro"/>
          <w:color w:val="000000"/>
          <w:sz w:val="20"/>
          <w:szCs w:val="20"/>
        </w:rPr>
        <w:t>t.j</w:t>
      </w:r>
      <w:proofErr w:type="spellEnd"/>
      <w:r w:rsidRPr="004D4E2F">
        <w:rPr>
          <w:rFonts w:ascii="Nudista" w:eastAsia="Proba Pro" w:hAnsi="Nudista" w:cs="Proba Pro"/>
          <w:color w:val="000000"/>
          <w:sz w:val="20"/>
          <w:szCs w:val="20"/>
        </w:rPr>
        <w:t>.</w:t>
      </w:r>
      <w:r w:rsidRPr="004D4E2F">
        <w:rPr>
          <w:rFonts w:ascii="Nudista" w:eastAsia="Proba Pro" w:hAnsi="Nudista" w:cs="Calibri"/>
          <w:color w:val="000000"/>
          <w:sz w:val="20"/>
          <w:szCs w:val="20"/>
        </w:rPr>
        <w:t> </w:t>
      </w:r>
      <w:r w:rsidR="0015152D" w:rsidRPr="004D4E2F">
        <w:rPr>
          <w:rFonts w:ascii="Nudista" w:eastAsia="Proba Pro" w:hAnsi="Nudista" w:cs="Proba Pro"/>
          <w:color w:val="000000"/>
          <w:sz w:val="20"/>
          <w:szCs w:val="20"/>
        </w:rPr>
        <w:t>31.</w:t>
      </w:r>
      <w:r w:rsidR="00FA6A27" w:rsidRPr="004D4E2F">
        <w:rPr>
          <w:rFonts w:ascii="Nudista" w:eastAsia="Proba Pro" w:hAnsi="Nudista" w:cs="Proba Pro"/>
          <w:color w:val="000000"/>
          <w:sz w:val="20"/>
          <w:szCs w:val="20"/>
        </w:rPr>
        <w:t>10</w:t>
      </w:r>
      <w:r w:rsidR="0071108E" w:rsidRPr="004D4E2F">
        <w:rPr>
          <w:rFonts w:ascii="Nudista" w:eastAsia="Proba Pro" w:hAnsi="Nudista" w:cs="Proba Pro"/>
          <w:color w:val="000000"/>
          <w:sz w:val="20"/>
          <w:szCs w:val="20"/>
        </w:rPr>
        <w:t>.2023</w:t>
      </w:r>
      <w:r w:rsidRPr="004D4E2F">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za dlžníka (uchádzača) v prípade prepadnutia jeho zábezpeky v</w:t>
      </w:r>
      <w:r w:rsidR="000351B2"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prospech</w:t>
      </w:r>
      <w:r w:rsidR="000351B2" w:rsidRPr="004D4E2F">
        <w:rPr>
          <w:rFonts w:ascii="Nudista" w:eastAsia="Proba Pro" w:hAnsi="Nudista" w:cs="Proba Pro"/>
          <w:color w:val="000000"/>
          <w:sz w:val="20"/>
          <w:szCs w:val="20"/>
        </w:rPr>
        <w:t xml:space="preserve"> verejného </w:t>
      </w:r>
      <w:r w:rsidRPr="004D4E2F">
        <w:rPr>
          <w:rFonts w:ascii="Nudista" w:eastAsia="Proba Pro" w:hAnsi="Nudista" w:cs="Proba Pro"/>
          <w:color w:val="000000"/>
          <w:sz w:val="20"/>
          <w:szCs w:val="20"/>
        </w:rPr>
        <w:t>obstarávateľa vo verejnej súťaži s</w:t>
      </w:r>
      <w:r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 xml:space="preserve">názvom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eastAsia="Proba Pro" w:hAnsi="Nudista" w:cs="Proba Pro"/>
          <w:color w:val="000000"/>
          <w:sz w:val="20"/>
          <w:szCs w:val="20"/>
          <w:u w:val="single"/>
        </w:rPr>
        <w:t xml:space="preserve">, </w:t>
      </w:r>
      <w:r w:rsidRPr="004D4E2F">
        <w:rPr>
          <w:rFonts w:ascii="Nudista" w:eastAsia="Proba Pro" w:hAnsi="Nudista" w:cs="Proba Pro"/>
          <w:b/>
          <w:color w:val="000000"/>
          <w:sz w:val="20"/>
          <w:szCs w:val="20"/>
          <w:u w:val="single"/>
        </w:rPr>
        <w:t>pričom v</w:t>
      </w:r>
      <w:r w:rsidRPr="004D4E2F">
        <w:rPr>
          <w:rFonts w:ascii="Nudista" w:eastAsia="Proba Pro" w:hAnsi="Nudista" w:cs="Calibri"/>
          <w:b/>
          <w:color w:val="000000"/>
          <w:sz w:val="20"/>
          <w:szCs w:val="20"/>
          <w:u w:val="single"/>
        </w:rPr>
        <w:t> </w:t>
      </w:r>
      <w:r w:rsidRPr="004D4E2F">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4D4E2F">
        <w:rPr>
          <w:rFonts w:ascii="Nudista" w:eastAsia="Proba Pro" w:hAnsi="Nudista" w:cs="Proba Pro"/>
          <w:color w:val="000000"/>
          <w:sz w:val="20"/>
          <w:szCs w:val="20"/>
        </w:rPr>
        <w:t xml:space="preserve"> </w:t>
      </w:r>
      <w:r w:rsidRPr="004D4E2F">
        <w:rPr>
          <w:rFonts w:ascii="Nudista" w:hAnsi="Nudista" w:cs="Arial"/>
          <w:sz w:val="20"/>
          <w:szCs w:val="20"/>
        </w:rPr>
        <w:t xml:space="preserve">Banka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bankovou zárukou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na jej zaplatenie. Banková záruka vzniká dňom písomného vyhlásenia banky a zábezpeka vzniká doručením záručnej listiny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bankovej záruky, uchádzač predloží bankovú záruku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w:t>
      </w:r>
      <w:r w:rsidRPr="004D4E2F">
        <w:rPr>
          <w:rFonts w:ascii="Nudista" w:hAnsi="Nudista" w:cs="Proba Pro"/>
          <w:b/>
          <w:sz w:val="20"/>
          <w:szCs w:val="20"/>
        </w:rPr>
        <w:t>ô</w:t>
      </w:r>
      <w:r w:rsidRPr="004D4E2F">
        <w:rPr>
          <w:rFonts w:ascii="Nudista" w:hAnsi="Nudista" w:cs="Arial"/>
          <w:b/>
          <w:sz w:val="20"/>
          <w:szCs w:val="20"/>
        </w:rPr>
        <w:t>sobom uveden</w:t>
      </w:r>
      <w:r w:rsidRPr="004D4E2F">
        <w:rPr>
          <w:rFonts w:ascii="Nudista" w:hAnsi="Nudista" w:cs="Proba Pro"/>
          <w:b/>
          <w:sz w:val="20"/>
          <w:szCs w:val="20"/>
        </w:rPr>
        <w:t>ý</w:t>
      </w:r>
      <w:r w:rsidRPr="004D4E2F">
        <w:rPr>
          <w:rFonts w:ascii="Nudista" w:hAnsi="Nudista" w:cs="Arial"/>
          <w:b/>
          <w:sz w:val="20"/>
          <w:szCs w:val="20"/>
        </w:rPr>
        <w:t>m v</w:t>
      </w:r>
      <w:r w:rsidRPr="004D4E2F">
        <w:rPr>
          <w:rFonts w:ascii="Nudista" w:hAnsi="Nudista" w:cs="Calibri"/>
          <w:b/>
          <w:sz w:val="20"/>
          <w:szCs w:val="20"/>
        </w:rPr>
        <w:t> </w:t>
      </w:r>
      <w:r w:rsidRPr="004D4E2F">
        <w:rPr>
          <w:rFonts w:ascii="Nudista" w:hAnsi="Nudista" w:cs="Arial"/>
          <w:b/>
          <w:sz w:val="20"/>
          <w:szCs w:val="20"/>
        </w:rPr>
        <w:t>ustanoven</w:t>
      </w:r>
      <w:r w:rsidRPr="004D4E2F">
        <w:rPr>
          <w:rFonts w:ascii="Nudista" w:hAnsi="Nudista" w:cs="Proba Pro"/>
          <w:b/>
          <w:sz w:val="20"/>
          <w:szCs w:val="20"/>
        </w:rPr>
        <w:t>í</w:t>
      </w:r>
      <w:r w:rsidRPr="004D4E2F">
        <w:rPr>
          <w:rFonts w:ascii="Nudista" w:hAnsi="Nudista" w:cs="Arial"/>
          <w:b/>
          <w:sz w:val="20"/>
          <w:szCs w:val="20"/>
        </w:rPr>
        <w:t xml:space="preserve"> bodu 8.5 tejto </w:t>
      </w:r>
      <w:r w:rsidRPr="004D4E2F">
        <w:rPr>
          <w:rFonts w:ascii="Nudista" w:hAnsi="Nudista" w:cs="Proba Pro CE"/>
          <w:b/>
          <w:sz w:val="20"/>
          <w:szCs w:val="20"/>
        </w:rPr>
        <w:t>č</w:t>
      </w:r>
      <w:r w:rsidRPr="004D4E2F">
        <w:rPr>
          <w:rFonts w:ascii="Nudista" w:hAnsi="Nudista" w:cs="Arial"/>
          <w:b/>
          <w:sz w:val="20"/>
          <w:szCs w:val="20"/>
        </w:rPr>
        <w:t>asti s</w:t>
      </w:r>
      <w:r w:rsidRPr="004D4E2F">
        <w:rPr>
          <w:rFonts w:ascii="Nudista" w:hAnsi="Nudista" w:cs="Proba Pro CE"/>
          <w:b/>
          <w:sz w:val="20"/>
          <w:szCs w:val="20"/>
        </w:rPr>
        <w:t>úť</w:t>
      </w:r>
      <w:r w:rsidRPr="004D4E2F">
        <w:rPr>
          <w:rFonts w:ascii="Nudista" w:hAnsi="Nudista" w:cs="Arial"/>
          <w:b/>
          <w:sz w:val="20"/>
          <w:szCs w:val="20"/>
        </w:rPr>
        <w:t>a</w:t>
      </w:r>
      <w:r w:rsidRPr="004D4E2F">
        <w:rPr>
          <w:rFonts w:ascii="Nudista" w:hAnsi="Nudista" w:cs="Proba Pro"/>
          <w:b/>
          <w:sz w:val="20"/>
          <w:szCs w:val="20"/>
        </w:rPr>
        <w:t>ž</w:t>
      </w:r>
      <w:r w:rsidRPr="004D4E2F">
        <w:rPr>
          <w:rFonts w:ascii="Nudista" w:hAnsi="Nudista" w:cs="Arial"/>
          <w:b/>
          <w:sz w:val="20"/>
          <w:szCs w:val="20"/>
        </w:rPr>
        <w:t>n</w:t>
      </w:r>
      <w:r w:rsidRPr="004D4E2F">
        <w:rPr>
          <w:rFonts w:ascii="Nudista" w:hAnsi="Nudista" w:cs="Proba Pro"/>
          <w:b/>
          <w:sz w:val="20"/>
          <w:szCs w:val="20"/>
        </w:rPr>
        <w:t>ý</w:t>
      </w:r>
      <w:r w:rsidRPr="004D4E2F">
        <w:rPr>
          <w:rFonts w:ascii="Nudista" w:hAnsi="Nudista" w:cs="Arial"/>
          <w:b/>
          <w:sz w:val="20"/>
          <w:szCs w:val="20"/>
        </w:rPr>
        <w:t>ch podkladov</w:t>
      </w:r>
      <w:r w:rsidRPr="004D4E2F">
        <w:rPr>
          <w:rFonts w:ascii="Nudista" w:hAnsi="Nudista" w:cs="Arial"/>
          <w:sz w:val="20"/>
          <w:szCs w:val="20"/>
        </w:rPr>
        <w:t>.</w:t>
      </w:r>
    </w:p>
    <w:p w14:paraId="2835E0CA" w14:textId="77777777" w:rsidR="00A41051" w:rsidRPr="004D4E2F"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4D4E2F" w:rsidRDefault="00A41051" w:rsidP="0015152D">
      <w:pPr>
        <w:pStyle w:val="Nadpis4"/>
        <w:keepNext w:val="0"/>
        <w:keepLines w:val="0"/>
        <w:widowControl w:val="0"/>
        <w:numPr>
          <w:ilvl w:val="3"/>
          <w:numId w:val="8"/>
        </w:numPr>
        <w:spacing w:after="120"/>
        <w:ind w:left="1418" w:hanging="851"/>
        <w:jc w:val="both"/>
        <w:rPr>
          <w:rStyle w:val="spelle"/>
          <w:rFonts w:ascii="Nudista" w:hAnsi="Nudista" w:cs="Arial"/>
          <w:b/>
          <w:bCs/>
          <w:szCs w:val="20"/>
        </w:rPr>
      </w:pPr>
      <w:r w:rsidRPr="004D4E2F">
        <w:rPr>
          <w:rStyle w:val="spelle"/>
          <w:rFonts w:ascii="Nudista" w:hAnsi="Nudista" w:cs="Arial"/>
          <w:b/>
          <w:bCs/>
          <w:szCs w:val="20"/>
        </w:rPr>
        <w:t>Poskytnutím poistenia záruky za uchádzača</w:t>
      </w:r>
    </w:p>
    <w:p w14:paraId="55C20503" w14:textId="2C10AA4E" w:rsidR="00A41051" w:rsidRPr="004D4E2F" w:rsidRDefault="00A41051" w:rsidP="00A41051">
      <w:pPr>
        <w:ind w:left="1418"/>
        <w:jc w:val="both"/>
        <w:rPr>
          <w:rFonts w:ascii="Nudista" w:hAnsi="Nudista" w:cs="Arial"/>
          <w:sz w:val="20"/>
          <w:szCs w:val="20"/>
        </w:rPr>
      </w:pPr>
      <w:r w:rsidRPr="004D4E2F">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4D4E2F">
        <w:rPr>
          <w:rFonts w:ascii="Nudista" w:hAnsi="Nudista" w:cs="Calibri"/>
          <w:sz w:val="20"/>
          <w:szCs w:val="20"/>
        </w:rPr>
        <w:t> </w:t>
      </w:r>
      <w:r w:rsidRPr="004D4E2F">
        <w:rPr>
          <w:rFonts w:ascii="Nudista" w:hAnsi="Nudista" w:cs="Arial"/>
          <w:sz w:val="20"/>
          <w:szCs w:val="20"/>
        </w:rPr>
        <w:t>opr</w:t>
      </w:r>
      <w:r w:rsidRPr="004D4E2F">
        <w:rPr>
          <w:rFonts w:ascii="Nudista" w:hAnsi="Nudista" w:cs="Proba Pro"/>
          <w:sz w:val="20"/>
          <w:szCs w:val="20"/>
        </w:rPr>
        <w:t>á</w:t>
      </w:r>
      <w:r w:rsidRPr="004D4E2F">
        <w:rPr>
          <w:rFonts w:ascii="Nudista" w:hAnsi="Nudista" w:cs="Arial"/>
          <w:sz w:val="20"/>
          <w:szCs w:val="20"/>
        </w:rPr>
        <w:t>vnenou osobou z</w:t>
      </w:r>
      <w:r w:rsidRPr="004D4E2F">
        <w:rPr>
          <w:rFonts w:ascii="Nudista" w:hAnsi="Nudista" w:cs="Calibri"/>
          <w:sz w:val="20"/>
          <w:szCs w:val="20"/>
        </w:rPr>
        <w:t> </w:t>
      </w:r>
      <w:r w:rsidRPr="004D4E2F">
        <w:rPr>
          <w:rFonts w:ascii="Nudista" w:hAnsi="Nudista" w:cs="Arial"/>
          <w:sz w:val="20"/>
          <w:szCs w:val="20"/>
        </w:rPr>
        <w:t xml:space="preserve">poistnej zmluvy je </w:t>
      </w:r>
      <w:r w:rsidR="000351B2" w:rsidRPr="004D4E2F">
        <w:rPr>
          <w:rFonts w:ascii="Nudista" w:hAnsi="Nudista" w:cs="Arial"/>
          <w:sz w:val="20"/>
          <w:szCs w:val="20"/>
        </w:rPr>
        <w:t xml:space="preserve">verejný </w:t>
      </w:r>
      <w:r w:rsidRPr="004D4E2F">
        <w:rPr>
          <w:rFonts w:ascii="Nudista" w:hAnsi="Nudista" w:cs="Arial"/>
          <w:sz w:val="20"/>
          <w:szCs w:val="20"/>
        </w:rPr>
        <w:t>obstarávateľ. Doba platnosti poistenia záruky musí byť určená v</w:t>
      </w:r>
      <w:r w:rsidRPr="004D4E2F">
        <w:rPr>
          <w:rFonts w:ascii="Nudista" w:hAnsi="Nudista" w:cs="Calibri"/>
          <w:sz w:val="20"/>
          <w:szCs w:val="20"/>
        </w:rPr>
        <w:t> </w:t>
      </w:r>
      <w:r w:rsidRPr="004D4E2F">
        <w:rPr>
          <w:rFonts w:ascii="Nudista" w:hAnsi="Nudista" w:cs="Arial"/>
          <w:sz w:val="20"/>
          <w:szCs w:val="20"/>
        </w:rPr>
        <w:t>poistnej zmluve, ako aj v</w:t>
      </w:r>
      <w:r w:rsidRPr="004D4E2F">
        <w:rPr>
          <w:rFonts w:ascii="Nudista" w:hAnsi="Nudista" w:cs="Calibri"/>
          <w:sz w:val="20"/>
          <w:szCs w:val="20"/>
        </w:rPr>
        <w:t> </w:t>
      </w:r>
      <w:r w:rsidRPr="004D4E2F">
        <w:rPr>
          <w:rFonts w:ascii="Nudista" w:hAnsi="Nudista" w:cs="Arial"/>
          <w:sz w:val="20"/>
          <w:szCs w:val="20"/>
        </w:rPr>
        <w:t>doklade vystavenom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o</w:t>
      </w:r>
      <w:r w:rsidRPr="004D4E2F">
        <w:rPr>
          <w:rFonts w:ascii="Nudista" w:hAnsi="Nudista" w:cs="Calibri"/>
          <w:sz w:val="20"/>
          <w:szCs w:val="20"/>
        </w:rPr>
        <w:t> </w:t>
      </w:r>
      <w:r w:rsidRPr="004D4E2F">
        <w:rPr>
          <w:rFonts w:ascii="Nudista" w:hAnsi="Nudista" w:cs="Arial"/>
          <w:sz w:val="20"/>
          <w:szCs w:val="20"/>
        </w:rPr>
        <w:t>existencii poistenia z</w:t>
      </w:r>
      <w:r w:rsidRPr="004D4E2F">
        <w:rPr>
          <w:rFonts w:ascii="Nudista" w:hAnsi="Nudista" w:cs="Proba Pro"/>
          <w:sz w:val="20"/>
          <w:szCs w:val="20"/>
        </w:rPr>
        <w:t>á</w:t>
      </w:r>
      <w:r w:rsidRPr="004D4E2F">
        <w:rPr>
          <w:rFonts w:ascii="Nudista" w:hAnsi="Nudista" w:cs="Arial"/>
          <w:sz w:val="20"/>
          <w:szCs w:val="20"/>
        </w:rPr>
        <w:t>ruky, minim</w:t>
      </w:r>
      <w:r w:rsidRPr="004D4E2F">
        <w:rPr>
          <w:rFonts w:ascii="Nudista" w:hAnsi="Nudista" w:cs="Proba Pro"/>
          <w:sz w:val="20"/>
          <w:szCs w:val="20"/>
        </w:rPr>
        <w:t>á</w:t>
      </w:r>
      <w:r w:rsidRPr="004D4E2F">
        <w:rPr>
          <w:rFonts w:ascii="Nudista" w:hAnsi="Nudista" w:cs="Arial"/>
          <w:sz w:val="20"/>
          <w:szCs w:val="20"/>
        </w:rPr>
        <w:t>lne do</w:t>
      </w:r>
      <w:r w:rsidRPr="004D4E2F">
        <w:rPr>
          <w:rFonts w:ascii="Nudista" w:hAnsi="Nudista" w:cs="Calibri"/>
          <w:sz w:val="20"/>
          <w:szCs w:val="20"/>
        </w:rPr>
        <w:t> </w:t>
      </w:r>
      <w:r w:rsidRPr="004D4E2F">
        <w:rPr>
          <w:rFonts w:ascii="Nudista" w:hAnsi="Nudista" w:cs="Arial"/>
          <w:sz w:val="20"/>
          <w:szCs w:val="20"/>
        </w:rPr>
        <w:t>uplynutia lehoty viazanosti pon</w:t>
      </w:r>
      <w:r w:rsidRPr="004D4E2F">
        <w:rPr>
          <w:rFonts w:ascii="Nudista" w:hAnsi="Nudista" w:cs="Proba Pro"/>
          <w:sz w:val="20"/>
          <w:szCs w:val="20"/>
        </w:rPr>
        <w:t>ú</w:t>
      </w:r>
      <w:r w:rsidRPr="004D4E2F">
        <w:rPr>
          <w:rFonts w:ascii="Nudista" w:hAnsi="Nudista" w:cs="Arial"/>
          <w:sz w:val="20"/>
          <w:szCs w:val="20"/>
        </w:rPr>
        <w:t>k (resp. pred</w:t>
      </w:r>
      <w:r w:rsidRPr="004D4E2F">
        <w:rPr>
          <w:rFonts w:ascii="Nudista" w:hAnsi="Nudista" w:cs="Proba Pro"/>
          <w:sz w:val="20"/>
          <w:szCs w:val="20"/>
        </w:rPr>
        <w:t>ĺž</w:t>
      </w:r>
      <w:r w:rsidRPr="004D4E2F">
        <w:rPr>
          <w:rFonts w:ascii="Nudista" w:hAnsi="Nudista" w:cs="Arial"/>
          <w:sz w:val="20"/>
          <w:szCs w:val="20"/>
        </w:rPr>
        <w:t xml:space="preserve">enej lehoty viazanosti), </w:t>
      </w:r>
      <w:proofErr w:type="spellStart"/>
      <w:r w:rsidRPr="004D4E2F">
        <w:rPr>
          <w:rFonts w:ascii="Nudista" w:hAnsi="Nudista" w:cs="Arial"/>
          <w:sz w:val="20"/>
          <w:szCs w:val="20"/>
        </w:rPr>
        <w:t>t.j</w:t>
      </w:r>
      <w:proofErr w:type="spellEnd"/>
      <w:r w:rsidRPr="004D4E2F">
        <w:rPr>
          <w:rFonts w:ascii="Nudista" w:hAnsi="Nudista" w:cs="Arial"/>
          <w:sz w:val="20"/>
          <w:szCs w:val="20"/>
        </w:rPr>
        <w:t>. do</w:t>
      </w:r>
      <w:r w:rsidRPr="004D4E2F">
        <w:rPr>
          <w:rFonts w:ascii="Nudista" w:hAnsi="Nudista" w:cs="Calibri"/>
          <w:sz w:val="20"/>
          <w:szCs w:val="20"/>
        </w:rPr>
        <w:t> </w:t>
      </w:r>
      <w:r w:rsidR="0015152D" w:rsidRPr="004D4E2F">
        <w:rPr>
          <w:rFonts w:ascii="Nudista" w:eastAsia="Proba Pro" w:hAnsi="Nudista" w:cs="Arial"/>
          <w:sz w:val="20"/>
          <w:szCs w:val="20"/>
        </w:rPr>
        <w:t>31.</w:t>
      </w:r>
      <w:r w:rsidR="00FA6A27" w:rsidRPr="004D4E2F">
        <w:rPr>
          <w:rFonts w:ascii="Nudista" w:eastAsia="Proba Pro" w:hAnsi="Nudista" w:cs="Arial"/>
          <w:sz w:val="20"/>
          <w:szCs w:val="20"/>
        </w:rPr>
        <w:t>10</w:t>
      </w:r>
      <w:r w:rsidR="0071108E" w:rsidRPr="004D4E2F">
        <w:rPr>
          <w:rFonts w:ascii="Nudista" w:eastAsia="Proba Pro" w:hAnsi="Nudista" w:cs="Arial"/>
          <w:sz w:val="20"/>
          <w:szCs w:val="20"/>
        </w:rPr>
        <w:t>.2023</w:t>
      </w:r>
      <w:r w:rsidRPr="004D4E2F">
        <w:rPr>
          <w:rFonts w:ascii="Nudista" w:hAnsi="Nudista" w:cs="Arial"/>
          <w:sz w:val="20"/>
          <w:szCs w:val="20"/>
        </w:rPr>
        <w:t>, maximálne však 12 mesiacov od uplynutia lehoty na predkladanie ponúk. Z</w:t>
      </w:r>
      <w:r w:rsidRPr="004D4E2F">
        <w:rPr>
          <w:rFonts w:ascii="Nudista" w:hAnsi="Nudista" w:cs="Calibri"/>
          <w:sz w:val="20"/>
          <w:szCs w:val="20"/>
        </w:rPr>
        <w:t> </w:t>
      </w:r>
      <w:r w:rsidRPr="004D4E2F">
        <w:rPr>
          <w:rFonts w:ascii="Nudista" w:hAnsi="Nudista" w:cs="Arial"/>
          <w:sz w:val="20"/>
          <w:szCs w:val="20"/>
        </w:rPr>
        <w:t>dokladu vystaven</w:t>
      </w:r>
      <w:r w:rsidRPr="004D4E2F">
        <w:rPr>
          <w:rFonts w:ascii="Nudista" w:hAnsi="Nudista" w:cs="Proba Pro"/>
          <w:sz w:val="20"/>
          <w:szCs w:val="20"/>
        </w:rPr>
        <w:t>é</w:t>
      </w:r>
      <w:r w:rsidRPr="004D4E2F">
        <w:rPr>
          <w:rFonts w:ascii="Nudista" w:hAnsi="Nudista" w:cs="Arial"/>
          <w:sz w:val="20"/>
          <w:szCs w:val="20"/>
        </w:rPr>
        <w:t>ho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mus</w:t>
      </w:r>
      <w:r w:rsidRPr="004D4E2F">
        <w:rPr>
          <w:rFonts w:ascii="Nudista" w:hAnsi="Nudista" w:cs="Proba Pro"/>
          <w:sz w:val="20"/>
          <w:szCs w:val="20"/>
        </w:rPr>
        <w:t>í</w:t>
      </w:r>
      <w:r w:rsidRPr="004D4E2F">
        <w:rPr>
          <w:rFonts w:ascii="Nudista" w:hAnsi="Nudista" w:cs="Arial"/>
          <w:sz w:val="20"/>
          <w:szCs w:val="20"/>
        </w:rPr>
        <w:t xml:space="preserve"> </w:t>
      </w:r>
      <w:r w:rsidRPr="004D4E2F">
        <w:rPr>
          <w:rFonts w:ascii="Nudista" w:hAnsi="Nudista" w:cs="Proba Pro"/>
          <w:sz w:val="20"/>
          <w:szCs w:val="20"/>
        </w:rPr>
        <w:t>ď</w:t>
      </w:r>
      <w:r w:rsidRPr="004D4E2F">
        <w:rPr>
          <w:rFonts w:ascii="Nudista" w:hAnsi="Nudista" w:cs="Arial"/>
          <w:sz w:val="20"/>
          <w:szCs w:val="20"/>
        </w:rPr>
        <w:t>alej vypl</w:t>
      </w:r>
      <w:r w:rsidRPr="004D4E2F">
        <w:rPr>
          <w:rFonts w:ascii="Nudista" w:hAnsi="Nudista" w:cs="Proba Pro"/>
          <w:sz w:val="20"/>
          <w:szCs w:val="20"/>
        </w:rPr>
        <w:t>ý</w:t>
      </w:r>
      <w:r w:rsidRPr="004D4E2F">
        <w:rPr>
          <w:rFonts w:ascii="Nudista" w:hAnsi="Nudista" w:cs="Arial"/>
          <w:sz w:val="20"/>
          <w:szCs w:val="20"/>
        </w:rPr>
        <w:t>va</w:t>
      </w:r>
      <w:r w:rsidRPr="004D4E2F">
        <w:rPr>
          <w:rFonts w:ascii="Nudista" w:hAnsi="Nudista" w:cs="Proba Pro"/>
          <w:sz w:val="20"/>
          <w:szCs w:val="20"/>
        </w:rPr>
        <w:t>ť</w:t>
      </w:r>
      <w:r w:rsidRPr="004D4E2F">
        <w:rPr>
          <w:rFonts w:ascii="Nudista" w:hAnsi="Nudista" w:cs="Arial"/>
          <w:sz w:val="20"/>
          <w:szCs w:val="20"/>
        </w:rPr>
        <w:t xml:space="preserve">, </w:t>
      </w:r>
      <w:r w:rsidRPr="004D4E2F">
        <w:rPr>
          <w:rFonts w:ascii="Nudista" w:hAnsi="Nudista" w:cs="Proba Pro"/>
          <w:sz w:val="20"/>
          <w:szCs w:val="20"/>
        </w:rPr>
        <w:t>ž</w:t>
      </w:r>
      <w:r w:rsidRPr="004D4E2F">
        <w:rPr>
          <w:rFonts w:ascii="Nudista" w:hAnsi="Nudista" w:cs="Arial"/>
          <w:sz w:val="20"/>
          <w:szCs w:val="20"/>
        </w:rPr>
        <w:t>e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a uspokoj</w:t>
      </w:r>
      <w:r w:rsidRPr="004D4E2F">
        <w:rPr>
          <w:rFonts w:ascii="Nudista" w:hAnsi="Nudista" w:cs="Proba Pro"/>
          <w:sz w:val="20"/>
          <w:szCs w:val="20"/>
        </w:rPr>
        <w:t>í</w:t>
      </w:r>
      <w:r w:rsidRPr="004D4E2F">
        <w:rPr>
          <w:rFonts w:ascii="Nudista" w:hAnsi="Nudista" w:cs="Arial"/>
          <w:sz w:val="20"/>
          <w:szCs w:val="20"/>
        </w:rPr>
        <w:t xml:space="preserve"> opr</w:t>
      </w:r>
      <w:r w:rsidRPr="004D4E2F">
        <w:rPr>
          <w:rFonts w:ascii="Nudista" w:hAnsi="Nudista" w:cs="Proba Pro"/>
          <w:sz w:val="20"/>
          <w:szCs w:val="20"/>
        </w:rPr>
        <w:t>á</w:t>
      </w:r>
      <w:r w:rsidRPr="004D4E2F">
        <w:rPr>
          <w:rFonts w:ascii="Nudista" w:hAnsi="Nudista" w:cs="Arial"/>
          <w:sz w:val="20"/>
          <w:szCs w:val="20"/>
        </w:rPr>
        <w:t>vnen</w:t>
      </w:r>
      <w:r w:rsidRPr="004D4E2F">
        <w:rPr>
          <w:rFonts w:ascii="Nudista" w:hAnsi="Nudista" w:cs="Proba Pro"/>
          <w:sz w:val="20"/>
          <w:szCs w:val="20"/>
        </w:rPr>
        <w:t>ú</w:t>
      </w:r>
      <w:r w:rsidRPr="004D4E2F">
        <w:rPr>
          <w:rFonts w:ascii="Nudista" w:hAnsi="Nudista" w:cs="Arial"/>
          <w:sz w:val="20"/>
          <w:szCs w:val="20"/>
        </w:rPr>
        <w:t xml:space="preserve"> osobu (</w:t>
      </w:r>
      <w:r w:rsidR="000351B2" w:rsidRPr="004D4E2F">
        <w:rPr>
          <w:rFonts w:ascii="Nudista" w:hAnsi="Nudista" w:cs="Arial"/>
          <w:sz w:val="20"/>
          <w:szCs w:val="20"/>
        </w:rPr>
        <w:t xml:space="preserve">verejného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a) za poisten</w:t>
      </w:r>
      <w:r w:rsidRPr="004D4E2F">
        <w:rPr>
          <w:rFonts w:ascii="Nudista" w:hAnsi="Nudista" w:cs="Proba Pro"/>
          <w:sz w:val="20"/>
          <w:szCs w:val="20"/>
        </w:rPr>
        <w:t>é</w:t>
      </w:r>
      <w:r w:rsidRPr="004D4E2F">
        <w:rPr>
          <w:rFonts w:ascii="Nudista" w:hAnsi="Nudista" w:cs="Arial"/>
          <w:sz w:val="20"/>
          <w:szCs w:val="20"/>
        </w:rPr>
        <w:t>ho (uch</w:t>
      </w:r>
      <w:r w:rsidRPr="004D4E2F">
        <w:rPr>
          <w:rFonts w:ascii="Nudista" w:hAnsi="Nudista" w:cs="Proba Pro"/>
          <w:sz w:val="20"/>
          <w:szCs w:val="20"/>
        </w:rPr>
        <w:t>á</w:t>
      </w:r>
      <w:r w:rsidRPr="004D4E2F">
        <w:rPr>
          <w:rFonts w:ascii="Nudista" w:hAnsi="Nudista" w:cs="Arial"/>
          <w:sz w:val="20"/>
          <w:szCs w:val="20"/>
        </w:rPr>
        <w:t>dza</w:t>
      </w:r>
      <w:r w:rsidRPr="004D4E2F">
        <w:rPr>
          <w:rFonts w:ascii="Nudista" w:hAnsi="Nudista" w:cs="Proba Pro"/>
          <w:sz w:val="20"/>
          <w:szCs w:val="20"/>
        </w:rPr>
        <w:t>č</w:t>
      </w:r>
      <w:r w:rsidRPr="004D4E2F">
        <w:rPr>
          <w:rFonts w:ascii="Nudista" w:hAnsi="Nudista" w:cs="Arial"/>
          <w:sz w:val="20"/>
          <w:szCs w:val="20"/>
        </w:rPr>
        <w:t>a) v pr</w:t>
      </w:r>
      <w:r w:rsidRPr="004D4E2F">
        <w:rPr>
          <w:rFonts w:ascii="Nudista" w:hAnsi="Nudista" w:cs="Proba Pro"/>
          <w:sz w:val="20"/>
          <w:szCs w:val="20"/>
        </w:rPr>
        <w:t>í</w:t>
      </w:r>
      <w:r w:rsidRPr="004D4E2F">
        <w:rPr>
          <w:rFonts w:ascii="Nudista" w:hAnsi="Nudista" w:cs="Arial"/>
          <w:sz w:val="20"/>
          <w:szCs w:val="20"/>
        </w:rPr>
        <w:t xml:space="preserve">pade prepadnutia jeho zábezpeky v prospech </w:t>
      </w:r>
      <w:r w:rsidR="000351B2" w:rsidRPr="004D4E2F">
        <w:rPr>
          <w:rFonts w:ascii="Nudista" w:hAnsi="Nudista" w:cs="Arial"/>
          <w:sz w:val="20"/>
          <w:szCs w:val="20"/>
        </w:rPr>
        <w:t xml:space="preserve">verejného </w:t>
      </w:r>
      <w:r w:rsidRPr="004D4E2F">
        <w:rPr>
          <w:rFonts w:ascii="Nudista" w:hAnsi="Nudista" w:cs="Arial"/>
          <w:sz w:val="20"/>
          <w:szCs w:val="20"/>
        </w:rPr>
        <w:t>obstarávateľa v</w:t>
      </w:r>
      <w:r w:rsidRPr="004D4E2F">
        <w:rPr>
          <w:rFonts w:ascii="Nudista" w:hAnsi="Nudista" w:cs="Calibri"/>
          <w:sz w:val="20"/>
          <w:szCs w:val="20"/>
        </w:rPr>
        <w:t> </w:t>
      </w:r>
      <w:r w:rsidRPr="004D4E2F">
        <w:rPr>
          <w:rFonts w:ascii="Nudista" w:hAnsi="Nudista" w:cs="Arial"/>
          <w:sz w:val="20"/>
          <w:szCs w:val="20"/>
        </w:rPr>
        <w:t>tejto verejnej s</w:t>
      </w:r>
      <w:r w:rsidRPr="004D4E2F">
        <w:rPr>
          <w:rFonts w:ascii="Nudista" w:hAnsi="Nudista" w:cs="Proba Pro"/>
          <w:sz w:val="20"/>
          <w:szCs w:val="20"/>
        </w:rPr>
        <w:t>úť</w:t>
      </w:r>
      <w:r w:rsidRPr="004D4E2F">
        <w:rPr>
          <w:rFonts w:ascii="Nudista" w:hAnsi="Nudista" w:cs="Arial"/>
          <w:sz w:val="20"/>
          <w:szCs w:val="20"/>
        </w:rPr>
        <w:t>a</w:t>
      </w:r>
      <w:r w:rsidRPr="004D4E2F">
        <w:rPr>
          <w:rFonts w:ascii="Nudista" w:hAnsi="Nudista" w:cs="Proba Pro"/>
          <w:sz w:val="20"/>
          <w:szCs w:val="20"/>
        </w:rPr>
        <w:t>ž</w:t>
      </w:r>
      <w:r w:rsidRPr="004D4E2F">
        <w:rPr>
          <w:rFonts w:ascii="Nudista" w:hAnsi="Nudista" w:cs="Arial"/>
          <w:sz w:val="20"/>
          <w:szCs w:val="20"/>
        </w:rPr>
        <w:t>i s</w:t>
      </w:r>
      <w:r w:rsidRPr="004D4E2F">
        <w:rPr>
          <w:rFonts w:ascii="Nudista" w:hAnsi="Nudista" w:cs="Calibri"/>
          <w:sz w:val="20"/>
          <w:szCs w:val="20"/>
        </w:rPr>
        <w:t> </w:t>
      </w:r>
      <w:r w:rsidRPr="004D4E2F">
        <w:rPr>
          <w:rFonts w:ascii="Nudista" w:hAnsi="Nudista" w:cs="Arial"/>
          <w:sz w:val="20"/>
          <w:szCs w:val="20"/>
        </w:rPr>
        <w:t>n</w:t>
      </w:r>
      <w:r w:rsidRPr="004D4E2F">
        <w:rPr>
          <w:rFonts w:ascii="Nudista" w:hAnsi="Nudista" w:cs="Proba Pro"/>
          <w:sz w:val="20"/>
          <w:szCs w:val="20"/>
        </w:rPr>
        <w:t>á</w:t>
      </w:r>
      <w:r w:rsidRPr="004D4E2F">
        <w:rPr>
          <w:rFonts w:ascii="Nudista" w:hAnsi="Nudista" w:cs="Arial"/>
          <w:sz w:val="20"/>
          <w:szCs w:val="20"/>
        </w:rPr>
        <w:t xml:space="preserve">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hAnsi="Nudista" w:cs="Arial"/>
          <w:b/>
          <w:sz w:val="20"/>
          <w:szCs w:val="20"/>
          <w:u w:val="single"/>
        </w:rPr>
        <w:t xml:space="preserve">, pričom v texte </w:t>
      </w:r>
      <w:r w:rsidRPr="004D4E2F">
        <w:rPr>
          <w:rFonts w:ascii="Nudista" w:eastAsia="Proba Pro" w:hAnsi="Nudista" w:cs="Arial"/>
          <w:b/>
          <w:sz w:val="20"/>
          <w:szCs w:val="20"/>
          <w:u w:val="single"/>
        </w:rPr>
        <w:t xml:space="preserve">dokladu vystaveného poisťovňou </w:t>
      </w:r>
      <w:r w:rsidRPr="004D4E2F">
        <w:rPr>
          <w:rFonts w:ascii="Nudista" w:hAnsi="Nudista" w:cs="Arial"/>
          <w:b/>
          <w:sz w:val="20"/>
          <w:szCs w:val="20"/>
          <w:u w:val="single"/>
        </w:rPr>
        <w:t>musí byť verejná súťaž nezameniteľne identifikovateľná napr. číslom Oznámenia, ktorým bola vyhlásená</w:t>
      </w:r>
      <w:r w:rsidRPr="004D4E2F">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poistením záruky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obstarávateľa na jej zaplatenie. Poistenie záruky vzniká dňom uzavretia poistnej zmluvy medzi poisťovňou a</w:t>
      </w:r>
      <w:r w:rsidRPr="004D4E2F">
        <w:rPr>
          <w:rFonts w:ascii="Nudista" w:hAnsi="Nudista" w:cs="Calibri"/>
          <w:sz w:val="20"/>
          <w:szCs w:val="20"/>
        </w:rPr>
        <w:t> </w:t>
      </w:r>
      <w:r w:rsidRPr="004D4E2F">
        <w:rPr>
          <w:rFonts w:ascii="Nudista" w:hAnsi="Nudista" w:cs="Arial"/>
          <w:sz w:val="20"/>
          <w:szCs w:val="20"/>
        </w:rPr>
        <w:t>poisteným (uchádzačom) a zábezpeka vzniká doručením dokladu vystaveného poisťovňou o</w:t>
      </w:r>
      <w:r w:rsidRPr="004D4E2F">
        <w:rPr>
          <w:rFonts w:ascii="Nudista" w:hAnsi="Nudista" w:cs="Calibri"/>
          <w:sz w:val="20"/>
          <w:szCs w:val="20"/>
        </w:rPr>
        <w:t> </w:t>
      </w:r>
      <w:r w:rsidRPr="004D4E2F">
        <w:rPr>
          <w:rFonts w:ascii="Nudista" w:hAnsi="Nudista" w:cs="Arial"/>
          <w:sz w:val="20"/>
          <w:szCs w:val="20"/>
        </w:rPr>
        <w:t xml:space="preserve">poistení záruky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poistenia záruky, uchádzač predloží doklad vystavený poisťovňou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spôsobom uvedeným v</w:t>
      </w:r>
      <w:r w:rsidRPr="004D4E2F">
        <w:rPr>
          <w:rFonts w:ascii="Nudista" w:hAnsi="Nudista" w:cs="Calibri"/>
          <w:b/>
          <w:sz w:val="20"/>
          <w:szCs w:val="20"/>
        </w:rPr>
        <w:t> </w:t>
      </w:r>
      <w:r w:rsidRPr="004D4E2F">
        <w:rPr>
          <w:rFonts w:ascii="Nudista" w:hAnsi="Nudista" w:cs="Arial"/>
          <w:b/>
          <w:sz w:val="20"/>
          <w:szCs w:val="20"/>
        </w:rPr>
        <w:t>ustanovení bodu 8.5 tejto časti súťažných podkladov.</w:t>
      </w:r>
    </w:p>
    <w:p w14:paraId="0F472773" w14:textId="77777777" w:rsidR="00A41051" w:rsidRPr="004D4E2F"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szCs w:val="20"/>
        </w:rPr>
      </w:pPr>
      <w:r w:rsidRPr="004D4E2F">
        <w:rPr>
          <w:rFonts w:ascii="Nudista" w:hAnsi="Nudista"/>
          <w:b/>
          <w:bCs/>
          <w:color w:val="000000"/>
          <w:szCs w:val="20"/>
        </w:rPr>
        <w:t xml:space="preserve">Zložením finančných prostriedkov na bankový účet </w:t>
      </w:r>
      <w:r w:rsidR="000351B2" w:rsidRPr="004D4E2F">
        <w:rPr>
          <w:rFonts w:ascii="Nudista" w:hAnsi="Nudista"/>
          <w:b/>
          <w:bCs/>
          <w:color w:val="000000"/>
          <w:szCs w:val="20"/>
        </w:rPr>
        <w:t xml:space="preserve">verejného </w:t>
      </w:r>
      <w:r w:rsidRPr="004D4E2F">
        <w:rPr>
          <w:rFonts w:ascii="Nudista" w:hAnsi="Nudista"/>
          <w:b/>
          <w:bCs/>
          <w:color w:val="000000"/>
          <w:szCs w:val="20"/>
        </w:rPr>
        <w:t>obstarávateľa</w:t>
      </w:r>
    </w:p>
    <w:p w14:paraId="05444ADC" w14:textId="60BFE5F8" w:rsidR="00A41051" w:rsidRPr="004D4E2F" w:rsidRDefault="00A41051" w:rsidP="00A41051">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V prípade zloženia finančných prostriedkov na bankový účet</w:t>
      </w:r>
      <w:r w:rsidR="000351B2" w:rsidRPr="004D4E2F">
        <w:rPr>
          <w:rFonts w:ascii="Nudista" w:eastAsia="Proba Pro" w:hAnsi="Nudista" w:cs="Proba Pro"/>
          <w:color w:val="000000"/>
          <w:sz w:val="20"/>
          <w:szCs w:val="20"/>
        </w:rPr>
        <w:t xml:space="preserve"> verejného</w:t>
      </w:r>
      <w:r w:rsidRPr="004D4E2F">
        <w:rPr>
          <w:rFonts w:ascii="Nudista" w:eastAsia="Proba Pro" w:hAnsi="Nudista" w:cs="Proba Pro"/>
          <w:color w:val="000000"/>
          <w:sz w:val="20"/>
          <w:szCs w:val="20"/>
        </w:rPr>
        <w:t xml:space="preserve"> obstarávateľa musia byť zložené na účet: </w:t>
      </w:r>
    </w:p>
    <w:p w14:paraId="27F88B00" w14:textId="6A9E234C"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4D4E2F">
        <w:rPr>
          <w:rStyle w:val="spelle"/>
          <w:rFonts w:ascii="Nudista" w:eastAsia="Proba Pro" w:hAnsi="Nudista" w:cs="Proba Pro"/>
          <w:sz w:val="20"/>
          <w:szCs w:val="20"/>
        </w:rPr>
        <w:t>Názov banky:</w:t>
      </w:r>
      <w:r w:rsidRPr="004D4E2F">
        <w:rPr>
          <w:rStyle w:val="spelle"/>
          <w:rFonts w:ascii="Nudista" w:eastAsia="Proba Pro" w:hAnsi="Nudista" w:cs="Proba Pro"/>
          <w:sz w:val="20"/>
          <w:szCs w:val="20"/>
        </w:rPr>
        <w:tab/>
        <w:t xml:space="preserve"> </w:t>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color w:val="auto"/>
          <w:sz w:val="20"/>
          <w:szCs w:val="20"/>
        </w:rPr>
        <w:t xml:space="preserve">UniCredit Bank </w:t>
      </w:r>
      <w:proofErr w:type="spellStart"/>
      <w:r w:rsidR="00F6540A" w:rsidRPr="004D4E2F">
        <w:rPr>
          <w:rStyle w:val="spelle"/>
          <w:rFonts w:ascii="Nudista" w:eastAsia="Proba Pro" w:hAnsi="Nudista" w:cs="Proba Pro"/>
          <w:color w:val="auto"/>
          <w:sz w:val="20"/>
          <w:szCs w:val="20"/>
        </w:rPr>
        <w:t>Czech</w:t>
      </w:r>
      <w:proofErr w:type="spellEnd"/>
      <w:r w:rsidR="00F6540A" w:rsidRPr="004D4E2F">
        <w:rPr>
          <w:rStyle w:val="spelle"/>
          <w:rFonts w:ascii="Nudista" w:eastAsia="Proba Pro" w:hAnsi="Nudista" w:cs="Proba Pro"/>
          <w:color w:val="auto"/>
          <w:sz w:val="20"/>
          <w:szCs w:val="20"/>
        </w:rPr>
        <w:t xml:space="preserve"> </w:t>
      </w:r>
      <w:proofErr w:type="spellStart"/>
      <w:r w:rsidR="00F6540A" w:rsidRPr="004D4E2F">
        <w:rPr>
          <w:rStyle w:val="spelle"/>
          <w:rFonts w:ascii="Nudista" w:eastAsia="Proba Pro" w:hAnsi="Nudista" w:cs="Proba Pro"/>
          <w:color w:val="auto"/>
          <w:sz w:val="20"/>
          <w:szCs w:val="20"/>
        </w:rPr>
        <w:t>Republic</w:t>
      </w:r>
      <w:proofErr w:type="spellEnd"/>
      <w:r w:rsidR="00F6540A" w:rsidRPr="004D4E2F">
        <w:rPr>
          <w:rStyle w:val="spelle"/>
          <w:rFonts w:ascii="Nudista" w:eastAsia="Proba Pro" w:hAnsi="Nudista" w:cs="Proba Pro"/>
          <w:color w:val="auto"/>
          <w:sz w:val="20"/>
          <w:szCs w:val="20"/>
        </w:rPr>
        <w:t xml:space="preserve"> and Slovakia, </w:t>
      </w:r>
      <w:proofErr w:type="spellStart"/>
      <w:r w:rsidR="00F6540A" w:rsidRPr="004D4E2F">
        <w:rPr>
          <w:rStyle w:val="spelle"/>
          <w:rFonts w:ascii="Nudista" w:eastAsia="Proba Pro" w:hAnsi="Nudista" w:cs="Proba Pro"/>
          <w:color w:val="auto"/>
          <w:sz w:val="20"/>
          <w:szCs w:val="20"/>
        </w:rPr>
        <w:t>a.s</w:t>
      </w:r>
      <w:proofErr w:type="spellEnd"/>
      <w:r w:rsidR="00F6540A" w:rsidRPr="004D4E2F">
        <w:rPr>
          <w:rStyle w:val="spelle"/>
          <w:rFonts w:ascii="Nudista" w:eastAsia="Proba Pro" w:hAnsi="Nudista" w:cs="Proba Pro"/>
          <w:color w:val="auto"/>
          <w:sz w:val="20"/>
          <w:szCs w:val="20"/>
        </w:rPr>
        <w:t>.</w:t>
      </w:r>
    </w:p>
    <w:p w14:paraId="04F957DE" w14:textId="62FC777A"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hAnsi="Nudista"/>
          <w:sz w:val="20"/>
          <w:szCs w:val="20"/>
        </w:rPr>
      </w:pPr>
      <w:r w:rsidRPr="004D4E2F">
        <w:rPr>
          <w:rStyle w:val="spelle"/>
          <w:rFonts w:ascii="Nudista" w:eastAsia="Proba Pro" w:hAnsi="Nudista" w:cs="Proba Pro"/>
          <w:sz w:val="20"/>
          <w:szCs w:val="20"/>
        </w:rPr>
        <w:t>IBAN</w:t>
      </w:r>
      <w:r w:rsidRPr="004D4E2F">
        <w:rPr>
          <w:rStyle w:val="spelle"/>
          <w:rFonts w:ascii="Nudista" w:eastAsia="Proba Pro" w:hAnsi="Nudista" w:cs="Proba Pro"/>
          <w:color w:val="auto"/>
          <w:sz w:val="20"/>
          <w:szCs w:val="20"/>
        </w:rPr>
        <w:t xml:space="preserve"> kód: </w:t>
      </w:r>
      <w:r w:rsidRPr="004D4E2F">
        <w:rPr>
          <w:rStyle w:val="spelle"/>
          <w:rFonts w:ascii="Nudista" w:eastAsia="Proba Pro" w:hAnsi="Nudista" w:cs="Proba Pro"/>
          <w:color w:val="auto"/>
          <w:sz w:val="20"/>
          <w:szCs w:val="20"/>
        </w:rPr>
        <w:tab/>
      </w:r>
      <w:r w:rsidRPr="004D4E2F">
        <w:rPr>
          <w:rStyle w:val="spelle"/>
          <w:rFonts w:ascii="Nudista" w:eastAsia="Proba Pro" w:hAnsi="Nudista" w:cs="Proba Pro"/>
          <w:color w:val="auto"/>
          <w:sz w:val="20"/>
          <w:szCs w:val="20"/>
        </w:rPr>
        <w:tab/>
      </w:r>
      <w:r w:rsidR="00F6540A" w:rsidRPr="004D4E2F">
        <w:rPr>
          <w:rStyle w:val="spelle"/>
          <w:rFonts w:ascii="Nudista" w:eastAsia="Proba Pro" w:hAnsi="Nudista" w:cs="Proba Pro"/>
          <w:sz w:val="20"/>
          <w:szCs w:val="20"/>
        </w:rPr>
        <w:t>SK47 1111 0000 0066 0249 7103</w:t>
      </w:r>
    </w:p>
    <w:p w14:paraId="6CACA375" w14:textId="657FB710"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SWIFT:</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sz w:val="20"/>
          <w:szCs w:val="20"/>
        </w:rPr>
        <w:t>UNCR SK BX</w:t>
      </w:r>
    </w:p>
    <w:p w14:paraId="3607A81B" w14:textId="338CE176"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Variabilný symbol: </w:t>
      </w:r>
      <w:r w:rsidRPr="004D4E2F">
        <w:rPr>
          <w:rStyle w:val="spelle"/>
          <w:rFonts w:ascii="Nudista" w:eastAsia="Proba Pro" w:hAnsi="Nudista" w:cs="Proba Pro"/>
          <w:sz w:val="20"/>
          <w:szCs w:val="20"/>
        </w:rPr>
        <w:tab/>
      </w:r>
      <w:r w:rsidR="0067380F" w:rsidRPr="004D4E2F">
        <w:rPr>
          <w:rStyle w:val="spelle"/>
          <w:rFonts w:ascii="Nudista" w:eastAsia="Proba Pro" w:hAnsi="Nudista" w:cs="Proba Pro"/>
          <w:sz w:val="20"/>
          <w:szCs w:val="20"/>
        </w:rPr>
        <w:t>IČO uchádzača</w:t>
      </w:r>
    </w:p>
    <w:p w14:paraId="5EC8DD29" w14:textId="3740ABCB"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Poznámka: </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Fonts w:ascii="Nudista" w:hAnsi="Nudista"/>
          <w:b/>
          <w:color w:val="auto"/>
          <w:sz w:val="20"/>
        </w:rPr>
        <w:t xml:space="preserve">Banková záruka </w:t>
      </w:r>
      <w:r w:rsidR="0015152D" w:rsidRPr="004D4E2F">
        <w:rPr>
          <w:rFonts w:ascii="Nudista" w:hAnsi="Nudista"/>
          <w:b/>
          <w:color w:val="auto"/>
          <w:sz w:val="20"/>
        </w:rPr>
        <w:t>–</w:t>
      </w:r>
      <w:r w:rsidRPr="004D4E2F">
        <w:rPr>
          <w:rFonts w:ascii="Nudista" w:hAnsi="Nudista"/>
          <w:b/>
          <w:color w:val="auto"/>
          <w:sz w:val="20"/>
        </w:rPr>
        <w:t xml:space="preserve"> </w:t>
      </w:r>
      <w:r w:rsidR="0015152D" w:rsidRPr="004D4E2F">
        <w:rPr>
          <w:rFonts w:ascii="Nudista" w:hAnsi="Nudista"/>
          <w:b/>
          <w:color w:val="auto"/>
          <w:sz w:val="20"/>
        </w:rPr>
        <w:t>Hrubý Šúr – kanalizácia a ČOV</w:t>
      </w:r>
    </w:p>
    <w:p w14:paraId="26683EAF" w14:textId="265439E5" w:rsidR="00F6540A" w:rsidRPr="004D4E2F" w:rsidRDefault="00A41051" w:rsidP="00F6540A">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 xml:space="preserve">Finančné prostriedky musia byť pripísané na účet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najneskôr v deň uplynutia lehoty na predkladanie ponúk.</w:t>
      </w:r>
    </w:p>
    <w:p w14:paraId="6161B243" w14:textId="17900458"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Ak nebude platná banková záruka alebo doklad o</w:t>
      </w:r>
      <w:r w:rsidRPr="004D4E2F">
        <w:rPr>
          <w:rFonts w:ascii="Nudista" w:hAnsi="Nudista" w:cs="Calibri"/>
          <w:color w:val="000000"/>
        </w:rPr>
        <w:t> </w:t>
      </w:r>
      <w:r w:rsidRPr="004D4E2F">
        <w:rPr>
          <w:rFonts w:ascii="Nudista" w:hAnsi="Nudista"/>
          <w:color w:val="000000"/>
        </w:rPr>
        <w:t xml:space="preserve">poistení záruky súčasťou ponuky uchádzača, prípadne nebudú zložené finančné prostriedky na účte </w:t>
      </w:r>
      <w:r w:rsidR="000351B2" w:rsidRPr="004D4E2F">
        <w:rPr>
          <w:rFonts w:ascii="Nudista" w:hAnsi="Nudista"/>
          <w:color w:val="000000"/>
        </w:rPr>
        <w:t xml:space="preserve">verejného </w:t>
      </w:r>
      <w:r w:rsidRPr="004D4E2F">
        <w:rPr>
          <w:rFonts w:ascii="Nudista" w:hAnsi="Nudista"/>
          <w:color w:val="000000"/>
        </w:rPr>
        <w:t>obstarávateľa v</w:t>
      </w:r>
      <w:r w:rsidRPr="004D4E2F">
        <w:rPr>
          <w:rFonts w:ascii="Nudista" w:eastAsia="Arial" w:hAnsi="Nudista" w:cs="Calibri"/>
          <w:color w:val="000000"/>
        </w:rPr>
        <w:t> </w:t>
      </w:r>
      <w:r w:rsidRPr="004D4E2F">
        <w:rPr>
          <w:rFonts w:ascii="Nudista" w:hAnsi="Nudista"/>
          <w:color w:val="000000"/>
        </w:rPr>
        <w:t>zmysle bodu 16.2.3 vyššie, bude ponuka uchádzača z verejného obstarávania vylúčená v</w:t>
      </w:r>
      <w:r w:rsidRPr="004D4E2F">
        <w:rPr>
          <w:rFonts w:ascii="Nudista" w:eastAsia="Arial" w:hAnsi="Nudista" w:cs="Calibri"/>
          <w:color w:val="000000"/>
        </w:rPr>
        <w:t> </w:t>
      </w:r>
      <w:r w:rsidRPr="004D4E2F">
        <w:rPr>
          <w:rFonts w:ascii="Nudista" w:hAnsi="Nudista"/>
          <w:color w:val="000000"/>
        </w:rPr>
        <w:t>súlade s § 53 ods. 5 písm. a) ZVO. Uchádzač bude písomne upovedomený o vylúčení jeho ponuky z verejnej súťaže s uvedením dôvodu vylúčenia a lehoty, v ktorej môžu byť doručené námietky podľa § 170 ods. 3 písm. d) ZVO.</w:t>
      </w:r>
    </w:p>
    <w:p w14:paraId="7C00A33B" w14:textId="680CC1E1"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uvoľní alebo vráti uchádzačovi zábezpeku do siedmich dní odo dňa:</w:t>
      </w:r>
    </w:p>
    <w:p w14:paraId="3F83080B"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rPr>
        <w:t>uplynutia lehoty viazanosti ponúk,</w:t>
      </w:r>
    </w:p>
    <w:p w14:paraId="20D86058" w14:textId="643FBEC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color w:val="000000"/>
        </w:rPr>
        <w:t xml:space="preserve">márneho uplynutia lehoty na doručenie námietky, ak ho </w:t>
      </w:r>
      <w:r w:rsidR="000351B2" w:rsidRPr="004D4E2F">
        <w:rPr>
          <w:rFonts w:ascii="Nudista" w:hAnsi="Nudista"/>
          <w:color w:val="000000"/>
        </w:rPr>
        <w:t xml:space="preserve">verejný </w:t>
      </w:r>
      <w:r w:rsidRPr="004D4E2F">
        <w:rPr>
          <w:rFonts w:ascii="Nudista" w:hAnsi="Nudista"/>
          <w:color w:val="000000"/>
        </w:rPr>
        <w:t xml:space="preserve">obstarávateľ vylúčil </w:t>
      </w:r>
      <w:r w:rsidRPr="004D4E2F">
        <w:rPr>
          <w:rFonts w:ascii="Nudista" w:hAnsi="Nudista"/>
          <w:color w:val="000000"/>
        </w:rPr>
        <w:br/>
        <w:t xml:space="preserve">z verejného obstarávania, alebo ak </w:t>
      </w:r>
      <w:r w:rsidR="000351B2" w:rsidRPr="004D4E2F">
        <w:rPr>
          <w:rFonts w:ascii="Nudista" w:hAnsi="Nudista"/>
          <w:color w:val="000000"/>
        </w:rPr>
        <w:t xml:space="preserve">verejný </w:t>
      </w:r>
      <w:r w:rsidRPr="004D4E2F">
        <w:rPr>
          <w:rFonts w:ascii="Nudista" w:hAnsi="Nudista"/>
          <w:color w:val="000000"/>
        </w:rPr>
        <w:t xml:space="preserve">obstarávateľ zruší použitý postup zadávania zákazky, </w:t>
      </w:r>
    </w:p>
    <w:p w14:paraId="27F4DB59"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uzavretia zmluvy.</w:t>
      </w:r>
    </w:p>
    <w:p w14:paraId="778FB4D4" w14:textId="60A90254"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Zábezpeka prepadne v</w:t>
      </w:r>
      <w:r w:rsidR="000351B2" w:rsidRPr="004D4E2F">
        <w:rPr>
          <w:rFonts w:ascii="Nudista" w:hAnsi="Nudista"/>
          <w:color w:val="000000"/>
        </w:rPr>
        <w:t> </w:t>
      </w:r>
      <w:r w:rsidRPr="004D4E2F">
        <w:rPr>
          <w:rFonts w:ascii="Nudista" w:hAnsi="Nudista"/>
          <w:color w:val="000000"/>
        </w:rPr>
        <w:t>prospech</w:t>
      </w:r>
      <w:r w:rsidR="000351B2" w:rsidRPr="004D4E2F">
        <w:rPr>
          <w:rFonts w:ascii="Nudista" w:hAnsi="Nudista"/>
          <w:color w:val="000000"/>
        </w:rPr>
        <w:t xml:space="preserve"> verejného</w:t>
      </w:r>
      <w:r w:rsidRPr="004D4E2F">
        <w:rPr>
          <w:rFonts w:ascii="Nudista" w:hAnsi="Nudista"/>
          <w:color w:val="000000"/>
        </w:rPr>
        <w:t xml:space="preserve"> obstarávateľa, ak uchádzač v lehote viazanosti ponúk: </w:t>
      </w:r>
    </w:p>
    <w:p w14:paraId="5F191E80"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color w:val="000000"/>
        </w:rPr>
      </w:pPr>
      <w:r w:rsidRPr="004D4E2F">
        <w:rPr>
          <w:rFonts w:ascii="Nudista" w:hAnsi="Nudista"/>
          <w:color w:val="000000"/>
        </w:rPr>
        <w:t>odstúpi od svojej ponuky, alebo</w:t>
      </w:r>
    </w:p>
    <w:p w14:paraId="61B40D82"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color w:val="000000"/>
        </w:rPr>
      </w:pPr>
      <w:r w:rsidRPr="004D4E2F">
        <w:rPr>
          <w:rFonts w:ascii="Nudista" w:hAnsi="Nudista"/>
          <w:color w:val="000000"/>
        </w:rPr>
        <w:lastRenderedPageBreak/>
        <w:t>neposkytne súčinnosť alebo odmietne uzavrieť zmluvu v súlade s § 56 ods. 8 až 12 ZVO.</w:t>
      </w:r>
    </w:p>
    <w:p w14:paraId="53771B7A" w14:textId="77777777" w:rsidR="00A41051" w:rsidRPr="004D4E2F" w:rsidRDefault="00A41051" w:rsidP="00A41051">
      <w:pPr>
        <w:pStyle w:val="SAP1"/>
        <w:ind w:left="567" w:hanging="567"/>
        <w:rPr>
          <w:rFonts w:ascii="Nudista" w:hAnsi="Nudista"/>
          <w:lang w:val="sk-SK"/>
        </w:rPr>
      </w:pPr>
      <w:bookmarkStart w:id="42" w:name="_2afmg28" w:colFirst="0" w:colLast="0"/>
      <w:bookmarkStart w:id="43" w:name="_Toc117090402"/>
      <w:bookmarkEnd w:id="42"/>
      <w:r w:rsidRPr="004D4E2F">
        <w:rPr>
          <w:rFonts w:ascii="Nudista" w:hAnsi="Nudista"/>
          <w:lang w:val="sk-SK"/>
        </w:rPr>
        <w:t>Mena a</w:t>
      </w:r>
      <w:r w:rsidRPr="004D4E2F">
        <w:rPr>
          <w:rFonts w:ascii="Nudista" w:hAnsi="Nudista" w:cs="Calibri"/>
          <w:lang w:val="sk-SK"/>
        </w:rPr>
        <w:t> </w:t>
      </w:r>
      <w:r w:rsidRPr="004D4E2F">
        <w:rPr>
          <w:rFonts w:ascii="Nudista" w:hAnsi="Nudista"/>
          <w:lang w:val="sk-SK"/>
        </w:rPr>
        <w:t>ceny uvádzané v ponukách</w:t>
      </w:r>
      <w:bookmarkEnd w:id="43"/>
    </w:p>
    <w:p w14:paraId="1B65FCB3"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Navrhovaná zmluvná cena musí byť stanovená podľa § 3 zákona č. 18/1996 Z. z. o</w:t>
      </w:r>
      <w:r w:rsidRPr="004D4E2F">
        <w:rPr>
          <w:rFonts w:ascii="Nudista" w:eastAsia="Arial" w:hAnsi="Nudista" w:cs="Calibri"/>
          <w:color w:val="000000"/>
        </w:rPr>
        <w:t> </w:t>
      </w:r>
      <w:r w:rsidRPr="004D4E2F">
        <w:rPr>
          <w:rFonts w:ascii="Nudista" w:hAnsi="Nudista"/>
          <w:color w:val="000000"/>
        </w:rPr>
        <w:t>cenách, v</w:t>
      </w:r>
      <w:r w:rsidRPr="004D4E2F">
        <w:rPr>
          <w:rFonts w:ascii="Nudista" w:eastAsia="Arial" w:hAnsi="Nudista" w:cs="Calibri"/>
          <w:color w:val="000000"/>
        </w:rPr>
        <w:t> </w:t>
      </w:r>
      <w:r w:rsidRPr="004D4E2F">
        <w:rPr>
          <w:rFonts w:ascii="Nudista" w:hAnsi="Nudista"/>
          <w:color w:val="000000"/>
        </w:rPr>
        <w:t xml:space="preserve">platnom </w:t>
      </w:r>
      <w:r w:rsidRPr="004D4E2F">
        <w:rPr>
          <w:rFonts w:ascii="Nudista" w:hAnsi="Nudista"/>
        </w:rPr>
        <w:t>znení</w:t>
      </w:r>
      <w:r w:rsidRPr="004D4E2F">
        <w:rPr>
          <w:rFonts w:ascii="Nudista" w:hAnsi="Nudista"/>
          <w:color w:val="000000"/>
        </w:rPr>
        <w:t>.</w:t>
      </w:r>
    </w:p>
    <w:p w14:paraId="329C2FA7"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Uchádzačom</w:t>
      </w:r>
      <w:r w:rsidRPr="004D4E2F">
        <w:rPr>
          <w:rFonts w:ascii="Nudista" w:hAnsi="Nudista"/>
          <w:color w:val="000000"/>
        </w:rPr>
        <w:t xml:space="preserve"> navrhovaná zmluvná cena bude vyjadrená v</w:t>
      </w:r>
      <w:r w:rsidRPr="004D4E2F">
        <w:rPr>
          <w:rFonts w:ascii="Nudista" w:eastAsia="Arial" w:hAnsi="Nudista" w:cs="Calibri"/>
          <w:color w:val="000000"/>
        </w:rPr>
        <w:t> </w:t>
      </w:r>
      <w:r w:rsidRPr="004D4E2F">
        <w:rPr>
          <w:rFonts w:ascii="Nudista" w:hAnsi="Nudista"/>
          <w:color w:val="000000"/>
        </w:rPr>
        <w:t>EUR. Celková cena ako aj každá z</w:t>
      </w:r>
      <w:r w:rsidRPr="004D4E2F">
        <w:rPr>
          <w:rFonts w:ascii="Nudista" w:eastAsia="Arial" w:hAnsi="Nudista" w:cs="Calibri"/>
          <w:color w:val="000000"/>
        </w:rPr>
        <w:t xml:space="preserve"> cenových </w:t>
      </w:r>
      <w:r w:rsidRPr="004D4E2F">
        <w:rPr>
          <w:rFonts w:ascii="Nudista" w:hAnsi="Nudista"/>
          <w:color w:val="000000"/>
        </w:rPr>
        <w:t>položiek musí byť vyjadrená ako kladné číslo zaokrúhlené na maximálne dve desatinné miesta.</w:t>
      </w:r>
    </w:p>
    <w:p w14:paraId="2CDCDE3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Časti ponúk uvádzajúce cenu musia obsahovať jednotkovú cenu každej z položiek uvedených v</w:t>
      </w:r>
      <w:r w:rsidRPr="004D4E2F">
        <w:rPr>
          <w:rFonts w:ascii="Nudista" w:eastAsia="Arial" w:hAnsi="Nudista" w:cs="Calibri"/>
          <w:color w:val="000000"/>
        </w:rPr>
        <w:t> </w:t>
      </w:r>
      <w:r w:rsidRPr="004D4E2F">
        <w:rPr>
          <w:rFonts w:ascii="Nudista" w:hAnsi="Nudista"/>
          <w:color w:val="000000"/>
        </w:rPr>
        <w:t>Časti C. Spôsob určenia ceny a</w:t>
      </w:r>
      <w:r w:rsidRPr="004D4E2F">
        <w:rPr>
          <w:rFonts w:ascii="Nudista" w:eastAsia="Arial" w:hAnsi="Nudista" w:cs="Calibri"/>
          <w:color w:val="000000"/>
        </w:rPr>
        <w:t> </w:t>
      </w:r>
      <w:r w:rsidRPr="004D4E2F">
        <w:rPr>
          <w:rFonts w:ascii="Nudista" w:hAnsi="Nudista"/>
          <w:color w:val="000000"/>
        </w:rPr>
        <w:t>celkovú cenu predmetu zákazky, t. j. súčet všetkých položiek, ako aj ďalšie tam uvedené náležitosti.</w:t>
      </w:r>
    </w:p>
    <w:p w14:paraId="304638A1" w14:textId="77777777" w:rsidR="00A41051" w:rsidRPr="004D4E2F" w:rsidRDefault="00A41051" w:rsidP="00A41051">
      <w:pPr>
        <w:pStyle w:val="SAP1"/>
        <w:ind w:left="567" w:hanging="567"/>
        <w:rPr>
          <w:rFonts w:ascii="Nudista" w:hAnsi="Nudista"/>
          <w:lang w:val="sk-SK"/>
        </w:rPr>
      </w:pPr>
      <w:bookmarkStart w:id="44" w:name="_pkwqa1" w:colFirst="0" w:colLast="0"/>
      <w:bookmarkStart w:id="45" w:name="_Toc117090403"/>
      <w:bookmarkEnd w:id="44"/>
      <w:r w:rsidRPr="004D4E2F">
        <w:rPr>
          <w:rFonts w:ascii="Nudista" w:hAnsi="Nudista"/>
          <w:lang w:val="sk-SK"/>
        </w:rPr>
        <w:t>Vyhotovenie ponúk</w:t>
      </w:r>
      <w:bookmarkEnd w:id="45"/>
    </w:p>
    <w:p w14:paraId="10F73F00" w14:textId="77777777" w:rsidR="00A41051" w:rsidRPr="004D4E2F" w:rsidRDefault="00A41051" w:rsidP="0015152D">
      <w:pPr>
        <w:pStyle w:val="Nadpis3"/>
        <w:keepNext w:val="0"/>
        <w:keepLines w:val="0"/>
        <w:numPr>
          <w:ilvl w:val="1"/>
          <w:numId w:val="166"/>
        </w:numPr>
        <w:ind w:left="567" w:hanging="567"/>
        <w:jc w:val="both"/>
        <w:rPr>
          <w:rStyle w:val="spelle"/>
          <w:rFonts w:ascii="Nudista" w:hAnsi="Nudista" w:cs="Arial"/>
          <w:noProof/>
        </w:rPr>
      </w:pPr>
      <w:r w:rsidRPr="004D4E2F">
        <w:rPr>
          <w:rFonts w:ascii="Nudista" w:hAnsi="Nudista"/>
          <w:color w:val="auto"/>
        </w:rPr>
        <w:t>Ak nie je</w:t>
      </w:r>
      <w:r w:rsidRPr="004D4E2F">
        <w:rPr>
          <w:rStyle w:val="spelle"/>
          <w:rFonts w:ascii="Nudista" w:hAnsi="Nudista" w:cs="Arial"/>
        </w:rPr>
        <w:t xml:space="preserve"> v</w:t>
      </w:r>
      <w:r w:rsidRPr="004D4E2F">
        <w:rPr>
          <w:rStyle w:val="spelle"/>
          <w:rFonts w:ascii="Nudista" w:hAnsi="Nudista" w:cs="Calibri"/>
        </w:rPr>
        <w:t> </w:t>
      </w:r>
      <w:r w:rsidRPr="004D4E2F">
        <w:rPr>
          <w:rStyle w:val="spelle"/>
          <w:rFonts w:ascii="Nudista" w:hAnsi="Nudista" w:cs="Arial"/>
        </w:rPr>
        <w:t xml:space="preserve">bode 8.5 tejto </w:t>
      </w:r>
      <w:r w:rsidRPr="004D4E2F">
        <w:rPr>
          <w:rStyle w:val="spelle"/>
          <w:rFonts w:ascii="Nudista" w:hAnsi="Nudista" w:cs="Proba Pro"/>
        </w:rPr>
        <w:t>č</w:t>
      </w:r>
      <w:r w:rsidRPr="004D4E2F">
        <w:rPr>
          <w:rStyle w:val="spelle"/>
          <w:rFonts w:ascii="Nudista" w:hAnsi="Nudista" w:cs="Arial"/>
        </w:rPr>
        <w:t>asti s</w:t>
      </w:r>
      <w:r w:rsidRPr="004D4E2F">
        <w:rPr>
          <w:rStyle w:val="spelle"/>
          <w:rFonts w:ascii="Nudista" w:hAnsi="Nudista" w:cs="Proba Pro"/>
        </w:rPr>
        <w:t>úť</w:t>
      </w:r>
      <w:r w:rsidRPr="004D4E2F">
        <w:rPr>
          <w:rStyle w:val="spelle"/>
          <w:rFonts w:ascii="Nudista" w:hAnsi="Nudista" w:cs="Arial"/>
        </w:rPr>
        <w:t>a</w:t>
      </w:r>
      <w:r w:rsidRPr="004D4E2F">
        <w:rPr>
          <w:rStyle w:val="spelle"/>
          <w:rFonts w:ascii="Nudista" w:hAnsi="Nudista" w:cs="Proba Pro"/>
        </w:rPr>
        <w:t>ž</w:t>
      </w:r>
      <w:r w:rsidRPr="004D4E2F">
        <w:rPr>
          <w:rStyle w:val="spelle"/>
          <w:rFonts w:ascii="Nudista" w:hAnsi="Nudista" w:cs="Arial"/>
        </w:rPr>
        <w:t>n</w:t>
      </w:r>
      <w:r w:rsidRPr="004D4E2F">
        <w:rPr>
          <w:rStyle w:val="spelle"/>
          <w:rFonts w:ascii="Nudista" w:hAnsi="Nudista" w:cs="Proba Pro"/>
        </w:rPr>
        <w:t>ý</w:t>
      </w:r>
      <w:r w:rsidRPr="004D4E2F">
        <w:rPr>
          <w:rStyle w:val="spelle"/>
          <w:rFonts w:ascii="Nudista" w:hAnsi="Nudista" w:cs="Arial"/>
        </w:rPr>
        <w:t xml:space="preserve">ch podkladov uvedené inak, uchádzač predkladá ponuku </w:t>
      </w:r>
      <w:r w:rsidRPr="004D4E2F">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6" w:history="1">
        <w:r w:rsidRPr="004D4E2F">
          <w:rPr>
            <w:rStyle w:val="spelle"/>
            <w:rFonts w:ascii="Nudista" w:hAnsi="Nudista" w:cs="Arial"/>
            <w:noProof/>
          </w:rPr>
          <w:t>https://josephine.proebiz.com/</w:t>
        </w:r>
      </w:hyperlink>
      <w:r w:rsidRPr="004D4E2F">
        <w:rPr>
          <w:rStyle w:val="spelle"/>
          <w:rFonts w:ascii="Nudista" w:hAnsi="Nudista" w:cs="Arial"/>
          <w:noProof/>
        </w:rPr>
        <w:t>.</w:t>
      </w:r>
    </w:p>
    <w:p w14:paraId="7838938D" w14:textId="77777777" w:rsidR="00A41051" w:rsidRPr="004D4E2F" w:rsidRDefault="00A41051" w:rsidP="00A41051">
      <w:pPr>
        <w:pStyle w:val="SAP1"/>
        <w:ind w:left="567" w:hanging="567"/>
        <w:rPr>
          <w:rFonts w:ascii="Nudista" w:hAnsi="Nudista"/>
          <w:lang w:val="sk-SK"/>
        </w:rPr>
      </w:pPr>
      <w:bookmarkStart w:id="46" w:name="_Toc117090404"/>
      <w:r w:rsidRPr="004D4E2F">
        <w:rPr>
          <w:rFonts w:ascii="Nudista" w:hAnsi="Nudista"/>
          <w:lang w:val="sk-SK"/>
        </w:rPr>
        <w:t>Konflikt záujmov</w:t>
      </w:r>
      <w:bookmarkEnd w:id="46"/>
    </w:p>
    <w:p w14:paraId="2D817D0A" w14:textId="457AABE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4D4E2F">
        <w:rPr>
          <w:rFonts w:ascii="Nudista" w:hAnsi="Nudista" w:cs="Calibri"/>
          <w:color w:val="000000"/>
        </w:rPr>
        <w:t> </w:t>
      </w:r>
      <w:r w:rsidR="00A41051" w:rsidRPr="004D4E2F">
        <w:rPr>
          <w:rFonts w:ascii="Nudista" w:hAnsi="Nudista"/>
          <w:color w:val="000000"/>
        </w:rPr>
        <w:t>princíp rovnakého zaobchádzania.</w:t>
      </w:r>
    </w:p>
    <w:p w14:paraId="5BA6A30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Pr="004D4E2F">
        <w:rPr>
          <w:rFonts w:ascii="Nudista" w:hAnsi="Nudista"/>
          <w:color w:val="000000"/>
        </w:rPr>
        <w:t xml:space="preserve">verejný </w:t>
      </w:r>
      <w:r w:rsidR="00A41051" w:rsidRPr="004D4E2F">
        <w:rPr>
          <w:rFonts w:ascii="Nudista" w:hAnsi="Nudista"/>
          <w:color w:val="000000"/>
        </w:rPr>
        <w:t>obstarávateľ v súlade s ustanovením § 40 ods. 6 písm. f) ZVO uchádzača z tohto verejného obstarávania.</w:t>
      </w:r>
    </w:p>
    <w:p w14:paraId="7317D8CC" w14:textId="6734E93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vyhlásenie o akceptácii podmienok súťaže, ktoré obsahuje aj čestné vyhlásenie o neprítomnosti konfliktu záujmov (</w:t>
      </w:r>
      <w:r w:rsidRPr="004D4E2F">
        <w:rPr>
          <w:rFonts w:ascii="Nudista" w:hAnsi="Nudista"/>
          <w:color w:val="000000"/>
        </w:rPr>
        <w:t xml:space="preserve">verejný </w:t>
      </w:r>
      <w:r w:rsidR="00A41051" w:rsidRPr="004D4E2F">
        <w:rPr>
          <w:rFonts w:ascii="Nudista" w:hAnsi="Nudista"/>
          <w:color w:val="000000"/>
        </w:rPr>
        <w:t>obstarávateľ upozorňuje, že bude kontrolovať pravdivosť uchádzačmi predložených vyhlásení týkajúcich sa konfliktu záujmov) spôsobom podľa Prílohy č. A.1 týchto súťažných podkladov.</w:t>
      </w:r>
    </w:p>
    <w:p w14:paraId="74E4FACC" w14:textId="1D33C92D"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Uchádzač je povinný </w:t>
      </w:r>
      <w:r w:rsidRPr="004D4E2F">
        <w:rPr>
          <w:rFonts w:ascii="Nudista" w:hAnsi="Nudista"/>
          <w:color w:val="000000"/>
          <w:u w:val="single"/>
        </w:rPr>
        <w:t>bezodkladne</w:t>
      </w:r>
      <w:r w:rsidRPr="004D4E2F">
        <w:rPr>
          <w:rFonts w:ascii="Nudista" w:hAnsi="Nudista"/>
          <w:color w:val="000000"/>
        </w:rPr>
        <w:t xml:space="preserve"> po tom, ako sa dozvie o konflikte záujmov alebo o možnosti jeho vzniku, informovať o tejto skutočnosti </w:t>
      </w:r>
      <w:r w:rsidR="000351B2" w:rsidRPr="004D4E2F">
        <w:rPr>
          <w:rFonts w:ascii="Nudista" w:hAnsi="Nudista"/>
          <w:color w:val="000000"/>
        </w:rPr>
        <w:t xml:space="preserve">verejného </w:t>
      </w:r>
      <w:r w:rsidRPr="004D4E2F">
        <w:rPr>
          <w:rFonts w:ascii="Nudista" w:hAnsi="Nudista"/>
          <w:color w:val="000000"/>
        </w:rPr>
        <w:t>obstarávateľa.</w:t>
      </w:r>
    </w:p>
    <w:p w14:paraId="0F766B82" w14:textId="77777777" w:rsidR="00A41051" w:rsidRPr="004D4E2F" w:rsidRDefault="00A41051" w:rsidP="00A41051">
      <w:pPr>
        <w:pStyle w:val="SAP0"/>
        <w:ind w:left="431" w:hanging="431"/>
        <w:rPr>
          <w:rFonts w:ascii="Nudista" w:hAnsi="Nudista"/>
        </w:rPr>
      </w:pPr>
      <w:bookmarkStart w:id="47" w:name="_Toc117090405"/>
      <w:r w:rsidRPr="004D4E2F">
        <w:rPr>
          <w:rFonts w:ascii="Nudista" w:hAnsi="Nudista"/>
        </w:rPr>
        <w:t>Oddiel IV. Predkladanie ponúk</w:t>
      </w:r>
      <w:bookmarkEnd w:id="47"/>
    </w:p>
    <w:p w14:paraId="4D071665" w14:textId="77777777" w:rsidR="00A41051" w:rsidRPr="004D4E2F" w:rsidRDefault="00A41051" w:rsidP="00A41051">
      <w:pPr>
        <w:pStyle w:val="SAP1"/>
        <w:ind w:left="567" w:hanging="567"/>
        <w:rPr>
          <w:rFonts w:ascii="Nudista" w:hAnsi="Nudista"/>
          <w:lang w:val="sk-SK"/>
        </w:rPr>
      </w:pPr>
      <w:bookmarkStart w:id="48" w:name="_39kk8xu" w:colFirst="0" w:colLast="0"/>
      <w:bookmarkStart w:id="49" w:name="_Toc117090406"/>
      <w:bookmarkEnd w:id="48"/>
      <w:r w:rsidRPr="004D4E2F">
        <w:rPr>
          <w:rFonts w:ascii="Nudista" w:hAnsi="Nudista"/>
          <w:lang w:val="sk-SK"/>
        </w:rPr>
        <w:t>Sp</w:t>
      </w:r>
      <w:r w:rsidRPr="004D4E2F">
        <w:rPr>
          <w:rFonts w:ascii="Nudista" w:hAnsi="Nudista" w:cs="Calibri"/>
          <w:lang w:val="sk-SK"/>
        </w:rPr>
        <w:t>ôsob predkladania ponuky</w:t>
      </w:r>
      <w:bookmarkEnd w:id="49"/>
    </w:p>
    <w:p w14:paraId="23F2F51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50" w:name="_1opuj5n" w:colFirst="0" w:colLast="0"/>
      <w:bookmarkEnd w:id="50"/>
      <w:r w:rsidRPr="004D4E2F">
        <w:rPr>
          <w:rFonts w:ascii="Nudista" w:hAnsi="Nudista"/>
          <w:color w:val="auto"/>
        </w:rPr>
        <w:lastRenderedPageBreak/>
        <w:t xml:space="preserve">Ak nie je v bode 8.5 tejto časti súťažných podkladov uvedené inak, uchádzač predkladá ponuku </w:t>
      </w:r>
      <w:r w:rsidRPr="004D4E2F">
        <w:rPr>
          <w:rFonts w:ascii="Nudista" w:hAnsi="Nudista"/>
          <w:color w:val="auto"/>
        </w:rPr>
        <w:br/>
        <w:t xml:space="preserve">v elektronickej podobe </w:t>
      </w:r>
      <w:r w:rsidRPr="004D4E2F">
        <w:rPr>
          <w:rFonts w:ascii="Nudista" w:hAnsi="Nudista"/>
          <w:color w:val="auto"/>
          <w:u w:val="single"/>
        </w:rPr>
        <w:t>do systému JOSEPHINE</w:t>
      </w:r>
      <w:r w:rsidRPr="004D4E2F">
        <w:rPr>
          <w:rFonts w:ascii="Nudista" w:hAnsi="Nudista"/>
          <w:color w:val="auto"/>
        </w:rPr>
        <w:t xml:space="preserve">, umiestnenom na webovej adrese: </w:t>
      </w:r>
      <w:hyperlink r:id="rId27" w:history="1">
        <w:r w:rsidRPr="004D4E2F">
          <w:rPr>
            <w:rFonts w:ascii="Nudista" w:hAnsi="Nudista"/>
            <w:color w:val="auto"/>
          </w:rPr>
          <w:t>https://josephine.proebiz.com</w:t>
        </w:r>
      </w:hyperlink>
      <w:r w:rsidRPr="004D4E2F">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6A31CD70"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0351B2" w:rsidRPr="004D4E2F">
        <w:rPr>
          <w:rFonts w:ascii="Nudista" w:hAnsi="Nudista"/>
          <w:color w:val="auto"/>
        </w:rPr>
        <w:t>Verejný o</w:t>
      </w:r>
      <w:r w:rsidRPr="004D4E2F">
        <w:rPr>
          <w:rFonts w:ascii="Nudista" w:hAnsi="Nudista"/>
          <w:color w:val="auto"/>
        </w:rPr>
        <w:t xml:space="preserve">bstarávateľ vylúči uchádzača, ak </w:t>
      </w:r>
    </w:p>
    <w:p w14:paraId="13F577A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nedodržal určený spôsob komunikácie,</w:t>
      </w:r>
    </w:p>
    <w:p w14:paraId="4AFB817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obsah jeho ponuky nie je možné sprístupniť alebo</w:t>
      </w:r>
    </w:p>
    <w:p w14:paraId="2DA225CB"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nepredložil ponuku vo vyžadovanom formáte kódovania, ak je potrebný na ďalšie spracovanie pri vyhodnocovaní ponúk.</w:t>
      </w:r>
    </w:p>
    <w:p w14:paraId="4090B0BE" w14:textId="77777777" w:rsidR="00A41051" w:rsidRPr="004D4E2F" w:rsidRDefault="00A41051" w:rsidP="00A41051">
      <w:pPr>
        <w:rPr>
          <w:rFonts w:ascii="Nudista" w:hAnsi="Nudista" w:cs="Arial"/>
          <w:noProof/>
        </w:rPr>
      </w:pPr>
    </w:p>
    <w:p w14:paraId="09D93441"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sz w:val="22"/>
          <w:szCs w:val="22"/>
        </w:rPr>
      </w:pPr>
      <w:r w:rsidRPr="004D4E2F">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4D4E2F" w:rsidRDefault="00A41051" w:rsidP="00A41051">
      <w:pPr>
        <w:pStyle w:val="Nadpis3"/>
        <w:keepNext w:val="0"/>
        <w:keepLines w:val="0"/>
        <w:ind w:left="567"/>
        <w:jc w:val="both"/>
        <w:rPr>
          <w:rStyle w:val="spelle"/>
          <w:rFonts w:ascii="Nudista" w:hAnsi="Nudista" w:cs="Arial"/>
          <w:noProof/>
        </w:rPr>
      </w:pPr>
    </w:p>
    <w:p w14:paraId="2C078CB7"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rPr>
      </w:pPr>
      <w:r w:rsidRPr="004D4E2F">
        <w:rPr>
          <w:rStyle w:val="spelle"/>
          <w:rFonts w:ascii="Nudista" w:hAnsi="Nudista" w:cs="Arial"/>
          <w:noProof/>
        </w:rPr>
        <w:t xml:space="preserve">Predkladanie ponúk je umožnené iba autentifikovaným záujemcom. Autentifikáciu je možné vykonať nasledovnými spôsobmi: </w:t>
      </w:r>
    </w:p>
    <w:p w14:paraId="38AE1A87"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 xml:space="preserve">autentifikačným kódom, ktorý bude poslaný na adresu sídla firmy do rúk štatutára záujemcu v listovej podobe formou doporučenej pošty. </w:t>
      </w:r>
      <w:r w:rsidRPr="004D4E2F">
        <w:rPr>
          <w:rFonts w:ascii="Nudista" w:hAnsi="Nudista" w:cs="Arial"/>
          <w:b/>
          <w:noProof/>
        </w:rPr>
        <w:t>Lehota na tento úkon je obvykle 3-4 pracovné dni a je potrebné s touto lehotou počítať pri vkladaní ponuky.</w:t>
      </w:r>
    </w:p>
    <w:p w14:paraId="6835D344" w14:textId="77777777" w:rsidR="00A41051" w:rsidRPr="004D4E2F" w:rsidRDefault="00A41051" w:rsidP="00A41051">
      <w:pPr>
        <w:pStyle w:val="Nadpis3"/>
        <w:keepNext w:val="0"/>
        <w:keepLines w:val="0"/>
        <w:ind w:left="567"/>
        <w:jc w:val="both"/>
        <w:rPr>
          <w:rFonts w:ascii="Nudista" w:hAnsi="Nudista" w:cs="Arial"/>
          <w:noProof/>
        </w:rPr>
      </w:pPr>
    </w:p>
    <w:p w14:paraId="73F6C4A5" w14:textId="77777777" w:rsidR="00A41051" w:rsidRPr="004D4E2F" w:rsidRDefault="00A41051" w:rsidP="0015152D">
      <w:pPr>
        <w:pStyle w:val="Nadpis3"/>
        <w:keepNext w:val="0"/>
        <w:keepLines w:val="0"/>
        <w:numPr>
          <w:ilvl w:val="1"/>
          <w:numId w:val="167"/>
        </w:numPr>
        <w:ind w:left="567" w:hanging="567"/>
        <w:jc w:val="both"/>
        <w:rPr>
          <w:rFonts w:ascii="Nudista" w:hAnsi="Nudista" w:cs="Arial"/>
          <w:noProof/>
        </w:rPr>
      </w:pPr>
      <w:r w:rsidRPr="004D4E2F">
        <w:rPr>
          <w:rFonts w:ascii="Nudista" w:hAnsi="Nudista" w:cs="Arial"/>
          <w:noProof/>
        </w:rPr>
        <w:t xml:space="preserve">Autentifikovaný záujemca si po prihlásení do systému JOSEPHINE v Prehľade zákaziek </w:t>
      </w:r>
      <w:r w:rsidRPr="004D4E2F">
        <w:rPr>
          <w:rStyle w:val="spelle"/>
          <w:rFonts w:ascii="Nudista" w:hAnsi="Nudista"/>
          <w:noProof/>
        </w:rPr>
        <w:t>vyberie</w:t>
      </w:r>
      <w:r w:rsidRPr="004D4E2F">
        <w:rPr>
          <w:rFonts w:ascii="Nudista" w:hAnsi="Nudista" w:cs="Arial"/>
          <w:noProof/>
        </w:rPr>
        <w:t xml:space="preserve"> predmetnú zákazku a vloží svoju ponuku do určeného formulára na príjem ponúk, ktorý nájde v záložke „Ponuky a žiadosti“.</w:t>
      </w:r>
    </w:p>
    <w:p w14:paraId="5CE2F230" w14:textId="77777777" w:rsidR="00A41051" w:rsidRPr="004D4E2F" w:rsidRDefault="00A41051" w:rsidP="00A41051">
      <w:pPr>
        <w:pStyle w:val="Nadpis3"/>
        <w:keepNext w:val="0"/>
        <w:keepLines w:val="0"/>
        <w:ind w:left="567"/>
        <w:jc w:val="both"/>
        <w:rPr>
          <w:rFonts w:ascii="Nudista" w:hAnsi="Nudista" w:cs="Arial"/>
          <w:noProof/>
        </w:rPr>
      </w:pPr>
    </w:p>
    <w:p w14:paraId="09720C35" w14:textId="585C6618"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1" w:name="_Hlk534890211"/>
      <w:r w:rsidRPr="004D4E2F">
        <w:rPr>
          <w:rFonts w:ascii="Nudista" w:hAnsi="Nudista"/>
          <w:noProof/>
        </w:rPr>
        <w:t xml:space="preserve">Požiadavka </w:t>
      </w:r>
      <w:r w:rsidR="000351B2" w:rsidRPr="004D4E2F">
        <w:rPr>
          <w:rFonts w:ascii="Nudista" w:hAnsi="Nudista"/>
          <w:noProof/>
        </w:rPr>
        <w:t xml:space="preserve">verejného </w:t>
      </w:r>
      <w:r w:rsidRPr="004D4E2F">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4D4E2F">
        <w:rPr>
          <w:rFonts w:ascii="Nudista" w:hAnsi="Nudista"/>
          <w:noProof/>
        </w:rPr>
        <w:t xml:space="preserve">. </w:t>
      </w:r>
    </w:p>
    <w:p w14:paraId="774B0EE3" w14:textId="77777777" w:rsidR="00A41051" w:rsidRPr="004D4E2F" w:rsidRDefault="00A41051" w:rsidP="00A41051">
      <w:pPr>
        <w:pStyle w:val="Nadpis3"/>
        <w:keepNext w:val="0"/>
        <w:keepLines w:val="0"/>
        <w:ind w:left="567"/>
        <w:jc w:val="both"/>
        <w:rPr>
          <w:rFonts w:ascii="Nudista" w:hAnsi="Nudista"/>
          <w:noProof/>
        </w:rPr>
      </w:pPr>
    </w:p>
    <w:p w14:paraId="15871F2A" w14:textId="77777777"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2" w:name="_Hlk534890231"/>
      <w:r w:rsidRPr="004D4E2F">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4D4E2F">
        <w:rPr>
          <w:rFonts w:ascii="Nudista" w:hAnsi="Nudista"/>
          <w:noProof/>
        </w:rPr>
        <w:t>.</w:t>
      </w:r>
    </w:p>
    <w:p w14:paraId="7BC35C1B" w14:textId="77777777" w:rsidR="00A41051" w:rsidRPr="004D4E2F" w:rsidRDefault="00A41051" w:rsidP="00A41051">
      <w:pPr>
        <w:pStyle w:val="SAP1"/>
        <w:ind w:left="567" w:hanging="567"/>
        <w:rPr>
          <w:rFonts w:ascii="Nudista" w:hAnsi="Nudista"/>
          <w:lang w:val="sk-SK"/>
        </w:rPr>
      </w:pPr>
      <w:bookmarkStart w:id="53" w:name="_Toc117090407"/>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lehota na predkladanie ponúk</w:t>
      </w:r>
      <w:bookmarkEnd w:id="53"/>
    </w:p>
    <w:p w14:paraId="10B16D73"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Ponuky sa predkladajú v</w:t>
      </w:r>
      <w:r w:rsidRPr="004D4E2F">
        <w:rPr>
          <w:rFonts w:ascii="Nudista" w:hAnsi="Nudista" w:cs="Calibri"/>
          <w:color w:val="auto"/>
        </w:rPr>
        <w:t> </w:t>
      </w:r>
      <w:r w:rsidRPr="004D4E2F">
        <w:rPr>
          <w:rFonts w:ascii="Nudista" w:hAnsi="Nudista"/>
          <w:color w:val="auto"/>
        </w:rPr>
        <w:t>s</w:t>
      </w:r>
      <w:r w:rsidRPr="004D4E2F">
        <w:rPr>
          <w:rFonts w:ascii="Nudista" w:hAnsi="Nudista" w:cs="Proba Pro"/>
          <w:color w:val="auto"/>
        </w:rPr>
        <w:t>ú</w:t>
      </w:r>
      <w:r w:rsidRPr="004D4E2F">
        <w:rPr>
          <w:rFonts w:ascii="Nudista" w:hAnsi="Nudista"/>
          <w:color w:val="auto"/>
        </w:rPr>
        <w:t>lade s</w:t>
      </w:r>
      <w:r w:rsidRPr="004D4E2F">
        <w:rPr>
          <w:rFonts w:ascii="Nudista" w:hAnsi="Nudista" w:cs="Calibri"/>
          <w:color w:val="auto"/>
        </w:rPr>
        <w:t> </w:t>
      </w:r>
      <w:r w:rsidRPr="004D4E2F">
        <w:rPr>
          <w:rFonts w:ascii="Nudista" w:hAnsi="Nudista"/>
          <w:color w:val="auto"/>
        </w:rPr>
        <w:t xml:space="preserve">podmienkami bodu 20 tejto </w:t>
      </w:r>
      <w:r w:rsidRPr="004D4E2F">
        <w:rPr>
          <w:rFonts w:ascii="Nudista" w:hAnsi="Nudista" w:cs="Proba Pro"/>
          <w:color w:val="auto"/>
        </w:rPr>
        <w:t>č</w:t>
      </w:r>
      <w:r w:rsidRPr="004D4E2F">
        <w:rPr>
          <w:rFonts w:ascii="Nudista" w:hAnsi="Nudista"/>
          <w:color w:val="auto"/>
        </w:rPr>
        <w:t>asti s</w:t>
      </w:r>
      <w:r w:rsidRPr="004D4E2F">
        <w:rPr>
          <w:rFonts w:ascii="Nudista" w:hAnsi="Nudista" w:cs="Proba Pro"/>
          <w:color w:val="auto"/>
        </w:rPr>
        <w:t>úť</w:t>
      </w:r>
      <w:r w:rsidRPr="004D4E2F">
        <w:rPr>
          <w:rFonts w:ascii="Nudista" w:hAnsi="Nudista"/>
          <w:color w:val="auto"/>
        </w:rPr>
        <w:t>a</w:t>
      </w:r>
      <w:r w:rsidRPr="004D4E2F">
        <w:rPr>
          <w:rFonts w:ascii="Nudista" w:hAnsi="Nudista" w:cs="Proba Pro"/>
          <w:color w:val="auto"/>
        </w:rPr>
        <w:t>ž</w:t>
      </w:r>
      <w:r w:rsidRPr="004D4E2F">
        <w:rPr>
          <w:rFonts w:ascii="Nudista" w:hAnsi="Nudista"/>
          <w:color w:val="auto"/>
        </w:rPr>
        <w:t>n</w:t>
      </w:r>
      <w:r w:rsidRPr="004D4E2F">
        <w:rPr>
          <w:rFonts w:ascii="Nudista" w:hAnsi="Nudista" w:cs="Proba Pro"/>
          <w:color w:val="auto"/>
        </w:rPr>
        <w:t>ý</w:t>
      </w:r>
      <w:r w:rsidRPr="004D4E2F">
        <w:rPr>
          <w:rFonts w:ascii="Nudista" w:hAnsi="Nudista"/>
          <w:color w:val="auto"/>
        </w:rPr>
        <w:t>ch podkladov.</w:t>
      </w:r>
    </w:p>
    <w:p w14:paraId="01C08F2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lastRenderedPageBreak/>
        <w:t>Ak uchádzač v</w:t>
      </w:r>
      <w:r w:rsidRPr="004D4E2F">
        <w:rPr>
          <w:rFonts w:ascii="Nudista" w:hAnsi="Nudista" w:cs="Calibri"/>
        </w:rPr>
        <w:t> </w:t>
      </w:r>
      <w:r w:rsidRPr="004D4E2F">
        <w:rPr>
          <w:rFonts w:ascii="Nudista" w:hAnsi="Nudista"/>
        </w:rPr>
        <w:t>ponuke predklad</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zmysle bodu 8.5.2 tejto časti súťažných podkladov aj originál záručnej listiny, resp. originál dokladu o</w:t>
      </w:r>
      <w:r w:rsidRPr="004D4E2F">
        <w:rPr>
          <w:rFonts w:ascii="Nudista" w:hAnsi="Nudista" w:cs="Calibri"/>
        </w:rPr>
        <w:t> </w:t>
      </w:r>
      <w:r w:rsidRPr="004D4E2F">
        <w:rPr>
          <w:rFonts w:ascii="Nudista" w:hAnsi="Nudista"/>
        </w:rPr>
        <w:t>poistení záruky v</w:t>
      </w:r>
      <w:r w:rsidRPr="004D4E2F">
        <w:rPr>
          <w:rFonts w:ascii="Nudista" w:hAnsi="Nudista" w:cs="Calibri"/>
        </w:rPr>
        <w:t> </w:t>
      </w:r>
      <w:r w:rsidRPr="004D4E2F">
        <w:rPr>
          <w:rFonts w:ascii="Nudista" w:hAnsi="Nudista"/>
        </w:rPr>
        <w:t>tla</w:t>
      </w:r>
      <w:r w:rsidRPr="004D4E2F">
        <w:rPr>
          <w:rFonts w:ascii="Nudista" w:hAnsi="Nudista" w:cs="Proba Pro"/>
        </w:rPr>
        <w:t>č</w:t>
      </w:r>
      <w:r w:rsidRPr="004D4E2F">
        <w:rPr>
          <w:rFonts w:ascii="Nudista" w:hAnsi="Nudista"/>
        </w:rPr>
        <w:t>enej forme, predlo</w:t>
      </w:r>
      <w:r w:rsidRPr="004D4E2F">
        <w:rPr>
          <w:rFonts w:ascii="Nudista" w:hAnsi="Nudista" w:cs="Proba Pro"/>
        </w:rPr>
        <w:t>ží</w:t>
      </w:r>
      <w:r w:rsidRPr="004D4E2F">
        <w:rPr>
          <w:rFonts w:ascii="Nudista" w:hAnsi="Nudista"/>
        </w:rPr>
        <w:t xml:space="preserve"> tento dokument v</w:t>
      </w:r>
      <w:r w:rsidRPr="004D4E2F">
        <w:rPr>
          <w:rFonts w:ascii="Nudista" w:hAnsi="Nudista" w:cs="Calibri"/>
        </w:rPr>
        <w:t> </w:t>
      </w:r>
      <w:r w:rsidRPr="004D4E2F">
        <w:rPr>
          <w:rFonts w:ascii="Nudista" w:hAnsi="Nudista"/>
        </w:rPr>
        <w:t>samostatnom uzavretom obale na adresu uveden</w:t>
      </w:r>
      <w:r w:rsidRPr="004D4E2F">
        <w:rPr>
          <w:rFonts w:ascii="Nudista" w:hAnsi="Nudista" w:cs="Proba Pro"/>
        </w:rPr>
        <w:t>ú</w:t>
      </w:r>
      <w:r w:rsidRPr="004D4E2F">
        <w:rPr>
          <w:rFonts w:ascii="Nudista" w:hAnsi="Nudista"/>
        </w:rPr>
        <w:t xml:space="preserve"> v</w:t>
      </w:r>
      <w:r w:rsidRPr="004D4E2F">
        <w:rPr>
          <w:rFonts w:ascii="Nudista" w:hAnsi="Nudista" w:cs="Calibri"/>
        </w:rPr>
        <w:t> </w:t>
      </w:r>
      <w:r w:rsidRPr="004D4E2F">
        <w:rPr>
          <w:rFonts w:ascii="Nudista" w:hAnsi="Nudista"/>
        </w:rPr>
        <w:t>bode 21.2.1. ni</w:t>
      </w:r>
      <w:r w:rsidRPr="004D4E2F">
        <w:rPr>
          <w:rFonts w:ascii="Nudista" w:hAnsi="Nudista" w:cs="Proba Pro"/>
        </w:rPr>
        <w:t>žš</w:t>
      </w:r>
      <w:r w:rsidRPr="004D4E2F">
        <w:rPr>
          <w:rFonts w:ascii="Nudista" w:hAnsi="Nudista"/>
        </w:rPr>
        <w:t>ie, pri</w:t>
      </w:r>
      <w:r w:rsidRPr="004D4E2F">
        <w:rPr>
          <w:rFonts w:ascii="Nudista" w:hAnsi="Nudista" w:cs="Proba Pro"/>
        </w:rPr>
        <w:t>č</w:t>
      </w:r>
      <w:r w:rsidRPr="004D4E2F">
        <w:rPr>
          <w:rFonts w:ascii="Nudista" w:hAnsi="Nudista"/>
        </w:rPr>
        <w:t>om obal musí obsahovať nasledovné údaje</w:t>
      </w:r>
      <w:r w:rsidRPr="004D4E2F">
        <w:rPr>
          <w:rFonts w:ascii="Nudista" w:hAnsi="Nudista"/>
          <w:color w:val="auto"/>
        </w:rPr>
        <w:t xml:space="preserve">:  </w:t>
      </w:r>
    </w:p>
    <w:p w14:paraId="53406B63" w14:textId="77777777" w:rsidR="00A41051" w:rsidRPr="004D4E2F" w:rsidRDefault="00A41051" w:rsidP="0015152D">
      <w:pPr>
        <w:pStyle w:val="Nadpis4"/>
        <w:keepNext w:val="0"/>
        <w:keepLines w:val="0"/>
        <w:numPr>
          <w:ilvl w:val="3"/>
          <w:numId w:val="8"/>
        </w:numPr>
        <w:spacing w:line="276" w:lineRule="auto"/>
        <w:ind w:left="1276" w:hanging="709"/>
        <w:rPr>
          <w:rFonts w:ascii="Nudista" w:hAnsi="Nudista"/>
          <w:color w:val="auto"/>
        </w:rPr>
      </w:pPr>
      <w:r w:rsidRPr="004D4E2F">
        <w:rPr>
          <w:rFonts w:ascii="Nudista" w:hAnsi="Nudista"/>
          <w:color w:val="auto"/>
        </w:rPr>
        <w:t xml:space="preserve">adresu: </w:t>
      </w:r>
      <w:r w:rsidRPr="004D4E2F">
        <w:rPr>
          <w:rFonts w:ascii="Nudista" w:hAnsi="Nudista"/>
        </w:rPr>
        <w:t xml:space="preserve">Tatra Tender </w:t>
      </w:r>
      <w:proofErr w:type="spellStart"/>
      <w:r w:rsidRPr="004D4E2F">
        <w:rPr>
          <w:rFonts w:ascii="Nudista" w:hAnsi="Nudista"/>
        </w:rPr>
        <w:t>s.r.o</w:t>
      </w:r>
      <w:proofErr w:type="spellEnd"/>
      <w:r w:rsidRPr="004D4E2F">
        <w:rPr>
          <w:rFonts w:ascii="Nudista" w:hAnsi="Nudista"/>
        </w:rPr>
        <w:t>., Krčméryho 16, 811 04 Bratislava,</w:t>
      </w:r>
    </w:p>
    <w:p w14:paraId="696492DA" w14:textId="4D5F8EE9" w:rsidR="00A41051" w:rsidRPr="004D4E2F" w:rsidRDefault="009C693F" w:rsidP="0015152D">
      <w:pPr>
        <w:pStyle w:val="Nadpis4"/>
        <w:keepNext w:val="0"/>
        <w:keepLines w:val="0"/>
        <w:numPr>
          <w:ilvl w:val="3"/>
          <w:numId w:val="8"/>
        </w:numPr>
        <w:spacing w:line="276" w:lineRule="auto"/>
        <w:ind w:left="1276" w:hanging="708"/>
        <w:jc w:val="both"/>
        <w:rPr>
          <w:rFonts w:ascii="Nudista" w:hAnsi="Nudista"/>
          <w:color w:val="auto"/>
        </w:rPr>
      </w:pPr>
      <w:r w:rsidRPr="004D4E2F">
        <w:rPr>
          <w:rFonts w:ascii="Nudista" w:hAnsi="Nudista"/>
          <w:color w:val="auto"/>
        </w:rPr>
        <w:t>identifikáciu</w:t>
      </w:r>
      <w:r w:rsidR="00A41051" w:rsidRPr="004D4E2F">
        <w:rPr>
          <w:rFonts w:ascii="Nudista" w:hAnsi="Nudista"/>
          <w:color w:val="auto"/>
        </w:rPr>
        <w:t xml:space="preserve"> uchádzača (názov alebo obchodné meno a adresu sídla alebo miesta podnikania),</w:t>
      </w:r>
    </w:p>
    <w:p w14:paraId="52629687" w14:textId="202A210D" w:rsidR="00A41051" w:rsidRPr="004D4E2F" w:rsidRDefault="00A41051" w:rsidP="0015152D">
      <w:pPr>
        <w:pStyle w:val="Nadpis4"/>
        <w:keepNext w:val="0"/>
        <w:keepLines w:val="0"/>
        <w:numPr>
          <w:ilvl w:val="3"/>
          <w:numId w:val="8"/>
        </w:numPr>
        <w:spacing w:after="120" w:line="276" w:lineRule="auto"/>
        <w:ind w:left="1276" w:hanging="709"/>
        <w:jc w:val="both"/>
        <w:rPr>
          <w:rFonts w:ascii="Nudista" w:hAnsi="Nudista"/>
          <w:color w:val="auto"/>
        </w:rPr>
      </w:pPr>
      <w:r w:rsidRPr="004D4E2F">
        <w:rPr>
          <w:rFonts w:ascii="Nudista" w:hAnsi="Nudista"/>
        </w:rPr>
        <w:t>označenie „</w:t>
      </w:r>
      <w:r w:rsidRPr="004D4E2F">
        <w:rPr>
          <w:rFonts w:ascii="Nudista" w:hAnsi="Nudista"/>
          <w:b/>
          <w:color w:val="auto"/>
        </w:rPr>
        <w:t>Verejná súťaž –</w:t>
      </w:r>
      <w:r w:rsidRPr="004D4E2F">
        <w:rPr>
          <w:rFonts w:ascii="Nudista" w:hAnsi="Nudista"/>
          <w:color w:val="auto"/>
        </w:rPr>
        <w:t xml:space="preserve"> </w:t>
      </w:r>
      <w:r w:rsidR="0015152D" w:rsidRPr="004D4E2F">
        <w:rPr>
          <w:rFonts w:ascii="Nudista" w:hAnsi="Nudista"/>
          <w:b/>
          <w:bCs/>
          <w:szCs w:val="16"/>
        </w:rPr>
        <w:t>Hrubý Šúr – kanalizácia a ČOV</w:t>
      </w:r>
      <w:r w:rsidR="00E60B3D" w:rsidRPr="004D4E2F">
        <w:rPr>
          <w:rFonts w:ascii="Nudista" w:hAnsi="Nudista"/>
          <w:b/>
          <w:bCs/>
          <w:szCs w:val="16"/>
        </w:rPr>
        <w:t xml:space="preserve"> </w:t>
      </w:r>
      <w:r w:rsidRPr="004D4E2F">
        <w:rPr>
          <w:rFonts w:ascii="Nudista" w:hAnsi="Nudista"/>
          <w:b/>
          <w:color w:val="auto"/>
        </w:rPr>
        <w:t>– neotvárať</w:t>
      </w:r>
      <w:r w:rsidRPr="004D4E2F">
        <w:rPr>
          <w:rFonts w:ascii="Nudista" w:hAnsi="Nudista"/>
        </w:rPr>
        <w:t>“.</w:t>
      </w:r>
    </w:p>
    <w:p w14:paraId="2B359103" w14:textId="7CC89B8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Lehota na predkladanie ponúk uplynie: </w:t>
      </w:r>
      <w:r w:rsidR="00E2603A" w:rsidRPr="004D4E2F">
        <w:rPr>
          <w:rFonts w:ascii="Nudista" w:hAnsi="Nudista"/>
          <w:b/>
          <w:bCs/>
        </w:rPr>
        <w:t>1</w:t>
      </w:r>
      <w:r w:rsidR="00E35333" w:rsidRPr="004D4E2F">
        <w:rPr>
          <w:rFonts w:ascii="Nudista" w:hAnsi="Nudista"/>
          <w:b/>
          <w:bCs/>
        </w:rPr>
        <w:t>6</w:t>
      </w:r>
      <w:r w:rsidR="0015152D" w:rsidRPr="004D4E2F">
        <w:rPr>
          <w:rFonts w:ascii="Nudista" w:hAnsi="Nudista"/>
          <w:b/>
          <w:bCs/>
        </w:rPr>
        <w:t>.</w:t>
      </w:r>
      <w:r w:rsidR="00E2603A" w:rsidRPr="004D4E2F">
        <w:rPr>
          <w:rFonts w:ascii="Nudista" w:hAnsi="Nudista"/>
          <w:b/>
          <w:bCs/>
        </w:rPr>
        <w:t>11</w:t>
      </w:r>
      <w:r w:rsidRPr="004D4E2F">
        <w:rPr>
          <w:rFonts w:ascii="Nudista" w:hAnsi="Nudista"/>
          <w:b/>
          <w:bCs/>
        </w:rPr>
        <w:t>.2022 o</w:t>
      </w:r>
      <w:r w:rsidRPr="004D4E2F">
        <w:rPr>
          <w:rFonts w:ascii="Nudista" w:hAnsi="Nudista" w:cs="Calibri"/>
          <w:b/>
          <w:bCs/>
        </w:rPr>
        <w:t> </w:t>
      </w:r>
      <w:r w:rsidRPr="004D4E2F">
        <w:rPr>
          <w:rFonts w:ascii="Nudista" w:hAnsi="Nudista"/>
          <w:b/>
          <w:bCs/>
        </w:rPr>
        <w:t>10:00 hod.</w:t>
      </w:r>
      <w:r w:rsidRPr="004D4E2F">
        <w:rPr>
          <w:rFonts w:ascii="Nudista" w:hAnsi="Nudista"/>
        </w:rPr>
        <w:t xml:space="preserve"> miestneho času.</w:t>
      </w:r>
    </w:p>
    <w:p w14:paraId="4108DD02" w14:textId="0445FB08" w:rsidR="00A41051" w:rsidRPr="004D4E2F" w:rsidRDefault="00A41051" w:rsidP="00A41051">
      <w:pPr>
        <w:pStyle w:val="SAP1"/>
        <w:ind w:left="567" w:hanging="567"/>
        <w:rPr>
          <w:rFonts w:ascii="Nudista" w:hAnsi="Nudista"/>
        </w:rPr>
      </w:pPr>
      <w:bookmarkStart w:id="54" w:name="_Toc117090408"/>
      <w:r w:rsidRPr="004D4E2F">
        <w:rPr>
          <w:rFonts w:ascii="Nudista" w:hAnsi="Nudista"/>
          <w:lang w:val="sk-SK"/>
        </w:rPr>
        <w:t>Stiahnuti</w:t>
      </w:r>
      <w:r w:rsidR="0032450F" w:rsidRPr="004D4E2F">
        <w:rPr>
          <w:rFonts w:ascii="Nudista" w:hAnsi="Nudista"/>
          <w:lang w:val="sk-SK"/>
        </w:rPr>
        <w:t>e a zmena odoslanej ponuky a pr</w:t>
      </w:r>
      <w:r w:rsidRPr="004D4E2F">
        <w:rPr>
          <w:rFonts w:ascii="Nudista" w:hAnsi="Nudista"/>
          <w:lang w:val="sk-SK"/>
        </w:rPr>
        <w:t>edloženie novej ponuky</w:t>
      </w:r>
      <w:bookmarkEnd w:id="54"/>
    </w:p>
    <w:p w14:paraId="0C13630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5ECBD4F2" w14:textId="77777777" w:rsidR="00A41051" w:rsidRPr="004D4E2F" w:rsidRDefault="00A41051" w:rsidP="00A41051">
      <w:pPr>
        <w:pStyle w:val="SAP1"/>
        <w:ind w:left="567" w:hanging="567"/>
        <w:rPr>
          <w:rFonts w:ascii="Nudista" w:hAnsi="Nudista"/>
          <w:lang w:val="sk-SK"/>
        </w:rPr>
      </w:pPr>
      <w:bookmarkStart w:id="55" w:name="_1302m92" w:colFirst="0" w:colLast="0"/>
      <w:bookmarkStart w:id="56" w:name="_Toc117090409"/>
      <w:bookmarkEnd w:id="55"/>
      <w:r w:rsidRPr="004D4E2F">
        <w:rPr>
          <w:rFonts w:ascii="Nudista" w:hAnsi="Nudista"/>
          <w:lang w:val="sk-SK"/>
        </w:rPr>
        <w:t>Otváranie ponúk</w:t>
      </w:r>
      <w:bookmarkEnd w:id="56"/>
    </w:p>
    <w:p w14:paraId="4CB51EFB"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r w:rsidRPr="004D4E2F">
        <w:rPr>
          <w:rFonts w:ascii="Nudista" w:hAnsi="Nudista" w:cs="Arial"/>
        </w:rPr>
        <w:t>Otváranie ponúk vykoná komisia tak, že najskôr overí neporušenosť ponuky a následne ju otvorí sprístupnením jej obsahu.</w:t>
      </w:r>
    </w:p>
    <w:p w14:paraId="5B725F92" w14:textId="1EDE18FF"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s="Arial"/>
        </w:rPr>
        <w:t xml:space="preserve">Otváranie ponúk </w:t>
      </w:r>
      <w:r w:rsidRPr="004D4E2F">
        <w:rPr>
          <w:rFonts w:ascii="Nudista" w:hAnsi="Nudista"/>
          <w:color w:val="auto"/>
        </w:rPr>
        <w:t xml:space="preserve">sa uskutoční dňa </w:t>
      </w:r>
      <w:r w:rsidR="00E2603A" w:rsidRPr="004D4E2F">
        <w:rPr>
          <w:rFonts w:ascii="Nudista" w:hAnsi="Nudista"/>
          <w:b/>
          <w:bCs/>
        </w:rPr>
        <w:t>1</w:t>
      </w:r>
      <w:r w:rsidR="00E35333" w:rsidRPr="004D4E2F">
        <w:rPr>
          <w:rFonts w:ascii="Nudista" w:hAnsi="Nudista"/>
          <w:b/>
          <w:bCs/>
        </w:rPr>
        <w:t>6</w:t>
      </w:r>
      <w:r w:rsidR="00E2603A" w:rsidRPr="004D4E2F">
        <w:rPr>
          <w:rFonts w:ascii="Nudista" w:hAnsi="Nudista"/>
          <w:b/>
          <w:bCs/>
        </w:rPr>
        <w:t>.11.2022</w:t>
      </w:r>
      <w:r w:rsidRPr="004D4E2F">
        <w:rPr>
          <w:rFonts w:ascii="Nudista" w:hAnsi="Nudista"/>
          <w:b/>
          <w:bCs/>
        </w:rPr>
        <w:t xml:space="preserve"> o</w:t>
      </w:r>
      <w:r w:rsidRPr="004D4E2F">
        <w:rPr>
          <w:rFonts w:ascii="Nudista" w:hAnsi="Nudista" w:cs="Calibri"/>
          <w:b/>
          <w:bCs/>
        </w:rPr>
        <w:t> </w:t>
      </w:r>
      <w:r w:rsidRPr="004D4E2F">
        <w:rPr>
          <w:rFonts w:ascii="Nudista" w:hAnsi="Nudista"/>
          <w:b/>
          <w:bCs/>
        </w:rPr>
        <w:t>11:00</w:t>
      </w:r>
      <w:r w:rsidRPr="004D4E2F">
        <w:rPr>
          <w:rFonts w:ascii="Nudista" w:hAnsi="Nudista"/>
        </w:rPr>
        <w:t xml:space="preserve"> </w:t>
      </w:r>
      <w:r w:rsidRPr="004D4E2F">
        <w:rPr>
          <w:rFonts w:ascii="Nudista" w:hAnsi="Nudista"/>
          <w:b/>
          <w:bCs/>
          <w:color w:val="auto"/>
        </w:rPr>
        <w:t>hod.</w:t>
      </w:r>
      <w:r w:rsidRPr="004D4E2F">
        <w:rPr>
          <w:rFonts w:ascii="Nudista" w:hAnsi="Nudista"/>
          <w:color w:val="auto"/>
        </w:rPr>
        <w:t xml:space="preserve"> miestneho času. </w:t>
      </w:r>
    </w:p>
    <w:p w14:paraId="4DC93C74"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bookmarkStart w:id="57" w:name="_Ref510512659"/>
      <w:r w:rsidRPr="004D4E2F">
        <w:rPr>
          <w:rFonts w:ascii="Nudista" w:hAnsi="Nudista" w:cs="Arial"/>
          <w:noProof/>
        </w:rPr>
        <w:t>Otváranie</w:t>
      </w:r>
      <w:r w:rsidRPr="004D4E2F">
        <w:rPr>
          <w:rFonts w:ascii="Nudista" w:hAnsi="Nudista"/>
        </w:rPr>
        <w:t xml:space="preserve"> ponúk sa uskutoční </w:t>
      </w:r>
      <w:r w:rsidRPr="004D4E2F">
        <w:rPr>
          <w:rFonts w:ascii="Nudista" w:hAnsi="Nudista"/>
          <w:b/>
          <w:bCs/>
          <w:u w:val="single"/>
        </w:rPr>
        <w:t>elektronicky</w:t>
      </w:r>
      <w:r w:rsidRPr="004D4E2F">
        <w:rPr>
          <w:rFonts w:ascii="Nudista" w:hAnsi="Nudista"/>
        </w:rPr>
        <w:t xml:space="preserve">. Miestom sprístupnenia ponúk je webová adresa </w:t>
      </w:r>
      <w:hyperlink r:id="rId28" w:history="1">
        <w:r w:rsidRPr="004D4E2F">
          <w:rPr>
            <w:rStyle w:val="Hypertextovprepojenie"/>
            <w:rFonts w:ascii="Nudista" w:hAnsi="Nudista"/>
          </w:rPr>
          <w:t>https://josephine.proebiz.com/</w:t>
        </w:r>
      </w:hyperlink>
      <w:r w:rsidRPr="004D4E2F">
        <w:rPr>
          <w:rFonts w:ascii="Nudista" w:hAnsi="Nudista"/>
        </w:rPr>
        <w:t xml:space="preserve"> a</w:t>
      </w:r>
      <w:r w:rsidRPr="004D4E2F">
        <w:rPr>
          <w:rFonts w:ascii="Nudista" w:hAnsi="Nudista" w:cs="Calibri"/>
        </w:rPr>
        <w:t> </w:t>
      </w:r>
      <w:r w:rsidRPr="004D4E2F">
        <w:rPr>
          <w:rFonts w:ascii="Nudista" w:hAnsi="Nudista"/>
        </w:rPr>
        <w:t xml:space="preserve">totožná záložka ako pri predkladaní ponúk. </w:t>
      </w:r>
    </w:p>
    <w:bookmarkEnd w:id="57"/>
    <w:p w14:paraId="3C2114DE"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Otváranie</w:t>
      </w:r>
      <w:r w:rsidRPr="004D4E2F">
        <w:rPr>
          <w:rFonts w:ascii="Nudista" w:hAnsi="Nudista"/>
        </w:rPr>
        <w:t xml:space="preserve"> ponúk komisiou bude v</w:t>
      </w:r>
      <w:r w:rsidRPr="004D4E2F">
        <w:rPr>
          <w:rFonts w:ascii="Nudista" w:hAnsi="Nudista" w:cs="Calibri"/>
        </w:rPr>
        <w:t> </w:t>
      </w:r>
      <w:r w:rsidRPr="004D4E2F">
        <w:rPr>
          <w:rFonts w:ascii="Nudista" w:hAnsi="Nudista"/>
        </w:rPr>
        <w:t xml:space="preserve">zmysle § 52 ods. 2 ZVO verejné. </w:t>
      </w:r>
    </w:p>
    <w:p w14:paraId="5C2A639C"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On</w:t>
      </w:r>
      <w:r w:rsidRPr="004D4E2F">
        <w:rPr>
          <w:rFonts w:ascii="Nudista" w:hAnsi="Nudista"/>
        </w:rPr>
        <w:t>-</w:t>
      </w:r>
      <w:proofErr w:type="spellStart"/>
      <w:r w:rsidRPr="004D4E2F">
        <w:rPr>
          <w:rFonts w:ascii="Nudista" w:hAnsi="Nudista"/>
        </w:rPr>
        <w:t>line</w:t>
      </w:r>
      <w:proofErr w:type="spellEnd"/>
      <w:r w:rsidRPr="004D4E2F">
        <w:rPr>
          <w:rFonts w:ascii="Nudista" w:hAnsi="Nudista"/>
        </w:rPr>
        <w:t xml:space="preserve"> sprístupnenia ponúk sa môže zúčastniť iba uchádzač, ktorého ponuka bola predložená v</w:t>
      </w:r>
      <w:r w:rsidRPr="004D4E2F">
        <w:rPr>
          <w:rFonts w:ascii="Nudista" w:hAnsi="Nudista" w:cs="Calibri"/>
        </w:rPr>
        <w:t> </w:t>
      </w:r>
      <w:r w:rsidRPr="004D4E2F">
        <w:rPr>
          <w:rFonts w:ascii="Nudista" w:hAnsi="Nudista"/>
        </w:rPr>
        <w:t>lehote na predkladanie ponúk. Pri on-line sprístupnení budú zverejnené informácie v</w:t>
      </w:r>
      <w:r w:rsidRPr="004D4E2F">
        <w:rPr>
          <w:rFonts w:ascii="Nudista" w:hAnsi="Nudista" w:cs="Calibri"/>
        </w:rPr>
        <w:t> </w:t>
      </w:r>
      <w:r w:rsidRPr="004D4E2F">
        <w:rPr>
          <w:rFonts w:ascii="Nudista" w:hAnsi="Nudista"/>
        </w:rPr>
        <w:t>zmysle ZVO. Všetky prístupy do tohto „on-line“ prostredia zo strany uchádzačov bude systém JOSEPHINE logovať a</w:t>
      </w:r>
      <w:r w:rsidRPr="004D4E2F">
        <w:rPr>
          <w:rFonts w:ascii="Nudista" w:hAnsi="Nudista" w:cs="Calibri"/>
        </w:rPr>
        <w:t> </w:t>
      </w:r>
      <w:r w:rsidRPr="004D4E2F">
        <w:rPr>
          <w:rFonts w:ascii="Nudista" w:hAnsi="Nudista"/>
        </w:rPr>
        <w:t>budú súčasťou protokolov vo verejnej</w:t>
      </w:r>
      <w:r w:rsidRPr="004D4E2F">
        <w:rPr>
          <w:rFonts w:ascii="Nudista" w:hAnsi="Nudista" w:cs="Calibri"/>
        </w:rPr>
        <w:t> </w:t>
      </w:r>
      <w:r w:rsidRPr="004D4E2F">
        <w:rPr>
          <w:rFonts w:ascii="Nudista" w:hAnsi="Nudista"/>
        </w:rPr>
        <w:t xml:space="preserve">súťaži.   </w:t>
      </w:r>
    </w:p>
    <w:p w14:paraId="613C4524" w14:textId="13A32C50" w:rsidR="00A41051" w:rsidRPr="004D4E2F" w:rsidRDefault="000351B2"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 xml:space="preserve">najneskôr do piatich pracovných dní odo dňa otvárania ponúk pošle všetkým </w:t>
      </w:r>
      <w:r w:rsidR="00A41051" w:rsidRPr="004D4E2F">
        <w:rPr>
          <w:rFonts w:ascii="Nudista" w:hAnsi="Nudista" w:cs="Arial"/>
          <w:noProof/>
        </w:rPr>
        <w:t>uchádzačom</w:t>
      </w:r>
      <w:r w:rsidR="00A41051" w:rsidRPr="004D4E2F">
        <w:rPr>
          <w:rFonts w:ascii="Nudista" w:hAnsi="Nudista"/>
        </w:rPr>
        <w:t>, ktorí predložili ponuky v lehote na predkladanie ponúk, zápisnicu z otvárania ponúk, ktorá obsahuje údaje zverejnené na otváraní ponúk podľa bodu 23.</w:t>
      </w:r>
      <w:r w:rsidR="007C4EB8" w:rsidRPr="004D4E2F">
        <w:rPr>
          <w:rFonts w:ascii="Nudista" w:hAnsi="Nudista"/>
        </w:rPr>
        <w:t xml:space="preserve">5 </w:t>
      </w:r>
      <w:r w:rsidR="00A41051" w:rsidRPr="004D4E2F">
        <w:rPr>
          <w:rFonts w:ascii="Nudista" w:hAnsi="Nudista"/>
        </w:rPr>
        <w:t>tejto časti súťažných podkladov.</w:t>
      </w:r>
    </w:p>
    <w:p w14:paraId="60355E60"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rPr>
        <w:t xml:space="preserve">Po </w:t>
      </w:r>
      <w:r w:rsidRPr="004D4E2F">
        <w:rPr>
          <w:rFonts w:ascii="Nudista" w:hAnsi="Nudista" w:cs="Arial"/>
          <w:noProof/>
        </w:rPr>
        <w:t>otvorení</w:t>
      </w:r>
      <w:r w:rsidRPr="004D4E2F">
        <w:rPr>
          <w:rFonts w:ascii="Nudista" w:hAnsi="Nudista"/>
        </w:rPr>
        <w:t xml:space="preserve"> ponúk komisia vykoná všetky úkony podľa ZVO a</w:t>
      </w:r>
      <w:r w:rsidRPr="004D4E2F">
        <w:rPr>
          <w:rFonts w:ascii="Nudista" w:hAnsi="Nudista" w:cs="Calibri"/>
        </w:rPr>
        <w:t> </w:t>
      </w:r>
      <w:r w:rsidRPr="004D4E2F">
        <w:rPr>
          <w:rFonts w:ascii="Nudista" w:hAnsi="Nudista"/>
        </w:rPr>
        <w:t>v</w:t>
      </w:r>
      <w:r w:rsidRPr="004D4E2F">
        <w:rPr>
          <w:rFonts w:ascii="Nudista" w:hAnsi="Nudista" w:cs="Calibri"/>
        </w:rPr>
        <w:t> </w:t>
      </w:r>
      <w:r w:rsidRPr="004D4E2F">
        <w:rPr>
          <w:rFonts w:ascii="Nudista" w:hAnsi="Nudista"/>
        </w:rPr>
        <w:t>súlade s ustanovením bodu 24 tejto časti súťažných podkladov</w:t>
      </w:r>
      <w:bookmarkStart w:id="58" w:name="otvaranie_miesto"/>
      <w:bookmarkEnd w:id="58"/>
      <w:r w:rsidRPr="004D4E2F">
        <w:rPr>
          <w:rFonts w:ascii="Nudista" w:hAnsi="Nudista"/>
        </w:rPr>
        <w:t xml:space="preserve">. </w:t>
      </w:r>
    </w:p>
    <w:p w14:paraId="7A728314" w14:textId="77777777" w:rsidR="00A41051" w:rsidRPr="004D4E2F" w:rsidRDefault="00A41051" w:rsidP="00A41051">
      <w:pPr>
        <w:pStyle w:val="SAP1"/>
        <w:ind w:left="567" w:hanging="567"/>
        <w:rPr>
          <w:rFonts w:ascii="Nudista" w:hAnsi="Nudista"/>
          <w:lang w:val="sk-SK"/>
        </w:rPr>
      </w:pPr>
      <w:bookmarkStart w:id="59" w:name="_Toc117090410"/>
      <w:r w:rsidRPr="004D4E2F">
        <w:rPr>
          <w:rFonts w:ascii="Nudista" w:hAnsi="Nudista"/>
          <w:lang w:val="sk-SK"/>
        </w:rPr>
        <w:t>Vyhodnotenie splnenia podmienok účasti, vysvetľovanie a</w:t>
      </w:r>
      <w:r w:rsidRPr="004D4E2F">
        <w:rPr>
          <w:rFonts w:ascii="Nudista" w:hAnsi="Nudista" w:cs="Calibri"/>
          <w:lang w:val="sk-SK"/>
        </w:rPr>
        <w:t> </w:t>
      </w:r>
      <w:r w:rsidRPr="004D4E2F">
        <w:rPr>
          <w:rFonts w:ascii="Nudista" w:hAnsi="Nudista"/>
          <w:lang w:val="sk-SK"/>
        </w:rPr>
        <w:t>vyhodnocovanie ponúk</w:t>
      </w:r>
      <w:bookmarkEnd w:id="59"/>
      <w:r w:rsidRPr="004D4E2F">
        <w:rPr>
          <w:rFonts w:ascii="Nudista" w:hAnsi="Nudista"/>
          <w:lang w:val="sk-SK"/>
        </w:rPr>
        <w:t xml:space="preserve"> </w:t>
      </w:r>
    </w:p>
    <w:p w14:paraId="161BA049" w14:textId="77777777" w:rsidR="00A41051" w:rsidRPr="004D4E2F" w:rsidRDefault="00A41051" w:rsidP="0015152D">
      <w:pPr>
        <w:pStyle w:val="Odsekzoznamu"/>
        <w:numPr>
          <w:ilvl w:val="0"/>
          <w:numId w:val="134"/>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bCs/>
          <w:color w:val="auto"/>
        </w:rPr>
      </w:pPr>
      <w:r w:rsidRPr="004D4E2F">
        <w:rPr>
          <w:rFonts w:ascii="Nudista" w:hAnsi="Nudista"/>
          <w:b/>
          <w:bCs/>
          <w:color w:val="auto"/>
        </w:rPr>
        <w:t>Verejný obstarávateľ</w:t>
      </w:r>
      <w:r w:rsidR="00A41051" w:rsidRPr="004D4E2F">
        <w:rPr>
          <w:rFonts w:ascii="Nudista" w:hAnsi="Nudista"/>
          <w:b/>
          <w:bCs/>
          <w:color w:val="auto"/>
        </w:rPr>
        <w:t xml:space="preserve"> vyhodnotí splnenie podmienok účasti a</w:t>
      </w:r>
      <w:r w:rsidR="00A41051" w:rsidRPr="004D4E2F">
        <w:rPr>
          <w:rFonts w:ascii="Nudista" w:hAnsi="Nudista" w:cs="Calibri"/>
          <w:b/>
          <w:bCs/>
          <w:color w:val="auto"/>
        </w:rPr>
        <w:t> </w:t>
      </w:r>
      <w:r w:rsidR="00A41051" w:rsidRPr="004D4E2F">
        <w:rPr>
          <w:rFonts w:ascii="Nudista" w:hAnsi="Nudista"/>
          <w:b/>
          <w:bCs/>
          <w:color w:val="auto"/>
        </w:rPr>
        <w:t>vyhodnotenie ponúk z</w:t>
      </w:r>
      <w:r w:rsidR="00A41051" w:rsidRPr="004D4E2F">
        <w:rPr>
          <w:rFonts w:ascii="Nudista" w:hAnsi="Nudista" w:cs="Calibri"/>
          <w:b/>
          <w:bCs/>
          <w:color w:val="auto"/>
        </w:rPr>
        <w:t> </w:t>
      </w:r>
      <w:r w:rsidR="00A41051" w:rsidRPr="004D4E2F">
        <w:rPr>
          <w:rFonts w:ascii="Nudista" w:hAnsi="Nudista"/>
          <w:b/>
          <w:bCs/>
          <w:color w:val="auto"/>
        </w:rPr>
        <w:t>hľadiska splnenia požiadaviek na predmet zákazky po vyhodnotení ponúk na základe kritérií na vyhodnotenie ponúk v</w:t>
      </w:r>
      <w:r w:rsidR="00A41051" w:rsidRPr="004D4E2F">
        <w:rPr>
          <w:rFonts w:ascii="Nudista" w:hAnsi="Nudista" w:cs="Calibri"/>
          <w:b/>
          <w:bCs/>
          <w:color w:val="auto"/>
        </w:rPr>
        <w:t> </w:t>
      </w:r>
      <w:r w:rsidR="00A41051" w:rsidRPr="004D4E2F">
        <w:rPr>
          <w:rFonts w:ascii="Nudista" w:hAnsi="Nudista"/>
          <w:b/>
          <w:bCs/>
          <w:color w:val="auto"/>
        </w:rPr>
        <w:t>súlade s § 66 ods. 7 písm. b) ZVO.</w:t>
      </w:r>
    </w:p>
    <w:p w14:paraId="192A388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auto"/>
        </w:rPr>
        <w:t xml:space="preserve">Vyhodnocovanie ponúk </w:t>
      </w:r>
      <w:r w:rsidRPr="004D4E2F">
        <w:rPr>
          <w:rFonts w:ascii="Nudista" w:hAnsi="Nudista"/>
        </w:rPr>
        <w:t>je neverejné.</w:t>
      </w:r>
    </w:p>
    <w:p w14:paraId="03C6CA4B" w14:textId="7DE86E81"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auto"/>
        </w:rPr>
        <w:t xml:space="preserve">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7C4B4468" w14:textId="794F4806"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color w:val="FF0000"/>
          <w:u w:val="single"/>
        </w:rPr>
      </w:pPr>
      <w:r w:rsidRPr="004D4E2F">
        <w:rPr>
          <w:rFonts w:ascii="Nudista" w:hAnsi="Nudista"/>
        </w:rPr>
        <w:lastRenderedPageBreak/>
        <w:t xml:space="preserve">Ceny </w:t>
      </w:r>
      <w:r w:rsidRPr="004D4E2F">
        <w:rPr>
          <w:rFonts w:ascii="Nudista" w:hAnsi="Nudista"/>
          <w:color w:val="auto"/>
        </w:rPr>
        <w:t>uvedené</w:t>
      </w:r>
      <w:r w:rsidRPr="004D4E2F">
        <w:rPr>
          <w:rFonts w:ascii="Nudista" w:hAnsi="Nudista"/>
        </w:rPr>
        <w:t xml:space="preserve"> v</w:t>
      </w:r>
      <w:r w:rsidRPr="004D4E2F">
        <w:rPr>
          <w:rFonts w:ascii="Nudista" w:hAnsi="Nudista" w:cs="Calibri"/>
        </w:rPr>
        <w:t> </w:t>
      </w:r>
      <w:r w:rsidRPr="004D4E2F">
        <w:rPr>
          <w:rFonts w:ascii="Nudista" w:hAnsi="Nudista"/>
        </w:rPr>
        <w:t>ponuk</w:t>
      </w:r>
      <w:r w:rsidRPr="004D4E2F">
        <w:rPr>
          <w:rFonts w:ascii="Nudista" w:hAnsi="Nudista" w:cs="Proba Pro"/>
        </w:rPr>
        <w:t>á</w:t>
      </w:r>
      <w:r w:rsidRPr="004D4E2F">
        <w:rPr>
          <w:rFonts w:ascii="Nudista" w:hAnsi="Nudista"/>
        </w:rPr>
        <w:t>ch uch</w:t>
      </w:r>
      <w:r w:rsidRPr="004D4E2F">
        <w:rPr>
          <w:rFonts w:ascii="Nudista" w:hAnsi="Nudista" w:cs="Proba Pro"/>
        </w:rPr>
        <w:t>á</w:t>
      </w:r>
      <w:r w:rsidRPr="004D4E2F">
        <w:rPr>
          <w:rFonts w:ascii="Nudista" w:hAnsi="Nudista"/>
        </w:rPr>
        <w:t>dzačov sa budú vyhodnocovať v</w:t>
      </w:r>
      <w:r w:rsidRPr="004D4E2F">
        <w:rPr>
          <w:rFonts w:ascii="Nudista" w:hAnsi="Nudista" w:cs="Calibri"/>
        </w:rPr>
        <w:t> </w:t>
      </w:r>
      <w:r w:rsidRPr="004D4E2F">
        <w:rPr>
          <w:rFonts w:ascii="Nudista" w:hAnsi="Nudista"/>
        </w:rPr>
        <w:t xml:space="preserve">euro. </w:t>
      </w:r>
      <w:r w:rsidRPr="004D4E2F">
        <w:rPr>
          <w:rFonts w:ascii="Nudista" w:hAnsi="Nudista"/>
          <w:color w:val="auto"/>
        </w:rPr>
        <w:t>Hodnoten</w:t>
      </w:r>
      <w:r w:rsidRPr="004D4E2F">
        <w:rPr>
          <w:rFonts w:ascii="Nudista" w:hAnsi="Nudista" w:cs="Proba Pro"/>
          <w:color w:val="auto"/>
        </w:rPr>
        <w:t>é</w:t>
      </w:r>
      <w:r w:rsidRPr="004D4E2F">
        <w:rPr>
          <w:rFonts w:ascii="Nudista" w:hAnsi="Nudista"/>
          <w:color w:val="auto"/>
        </w:rPr>
        <w:t xml:space="preserve"> bud</w:t>
      </w:r>
      <w:r w:rsidRPr="004D4E2F">
        <w:rPr>
          <w:rFonts w:ascii="Nudista" w:hAnsi="Nudista" w:cs="Proba Pro"/>
          <w:color w:val="auto"/>
        </w:rPr>
        <w:t>ú</w:t>
      </w:r>
      <w:r w:rsidRPr="004D4E2F">
        <w:rPr>
          <w:rFonts w:ascii="Nudista" w:hAnsi="Nudista"/>
          <w:color w:val="auto"/>
        </w:rPr>
        <w:t xml:space="preserve"> ceny v EUR </w:t>
      </w:r>
      <w:r w:rsidR="001A40C8" w:rsidRPr="004D4E2F">
        <w:rPr>
          <w:rFonts w:ascii="Nudista" w:hAnsi="Nudista"/>
          <w:b/>
          <w:color w:val="auto"/>
          <w:u w:val="single"/>
        </w:rPr>
        <w:t>s</w:t>
      </w:r>
      <w:r w:rsidRPr="004D4E2F">
        <w:rPr>
          <w:rFonts w:ascii="Nudista" w:hAnsi="Nudista"/>
          <w:b/>
          <w:color w:val="auto"/>
          <w:u w:val="single"/>
        </w:rPr>
        <w:t xml:space="preserve"> DPH.</w:t>
      </w:r>
    </w:p>
    <w:p w14:paraId="6E8C4D94"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Z procesu vyhodnocovania bude vylúčená ponuka uchádzača, ak bude naplnená niektorá z podmienok uvedených v ustanovení § 53 ods. 5 ZVO.</w:t>
      </w:r>
    </w:p>
    <w:p w14:paraId="5FDC353D" w14:textId="218A9110"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Uchádzač bude písomne upovedomený o vylúčení jeho ponuky z</w:t>
      </w:r>
      <w:r w:rsidR="001F4295" w:rsidRPr="004D4E2F">
        <w:rPr>
          <w:rFonts w:ascii="Nudista" w:hAnsi="Nudista"/>
          <w:color w:val="auto"/>
        </w:rPr>
        <w:t xml:space="preserve"> verejnej</w:t>
      </w:r>
      <w:r w:rsidRPr="004D4E2F">
        <w:rPr>
          <w:rFonts w:ascii="Nudista" w:hAnsi="Nudista"/>
          <w:color w:val="auto"/>
        </w:rPr>
        <w:t xml:space="preserve"> súťaže s uvedením dôvodu a lehoty, v ktorej môžu byť doručené námietky podľa § 170 ods. 3 písm. d) ZVO.</w:t>
      </w:r>
    </w:p>
    <w:p w14:paraId="1DF34200"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 xml:space="preserve">Keďže </w:t>
      </w:r>
      <w:r w:rsidR="000351B2" w:rsidRPr="004D4E2F">
        <w:rPr>
          <w:rFonts w:ascii="Nudista" w:hAnsi="Nudista"/>
          <w:color w:val="000000"/>
        </w:rPr>
        <w:t>verejný obstarávateľ</w:t>
      </w:r>
      <w:r w:rsidRPr="004D4E2F">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color w:val="auto"/>
        </w:rPr>
        <w:t>posudzuje splnenie podmienok účasti v súlade s Časťou III.1) Oznámenia a Časťou D.</w:t>
      </w:r>
      <w:r w:rsidR="00A41051" w:rsidRPr="004D4E2F">
        <w:rPr>
          <w:rFonts w:ascii="Nudista" w:hAnsi="Nudista" w:cs="Calibri"/>
        </w:rPr>
        <w:t xml:space="preserve"> Podmienky účasti uchádzačov súťažných podkladov. </w:t>
      </w:r>
      <w:r w:rsidR="00A41051" w:rsidRPr="004D4E2F">
        <w:rPr>
          <w:rFonts w:ascii="Nudista" w:hAnsi="Nudista"/>
        </w:rPr>
        <w:t>Posúdenie splnenia podmienok účasti uchádzačov bude založené na posúdení splnenia podmienok účasti týkajúcich sa:</w:t>
      </w:r>
    </w:p>
    <w:p w14:paraId="6611FEB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osobného postavenia uchádzača podľa § 32 ZVO,</w:t>
      </w:r>
    </w:p>
    <w:p w14:paraId="5B65647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finančného a ekonomickej postavenia uchádzača podľa § 33 ZVO,</w:t>
      </w:r>
    </w:p>
    <w:p w14:paraId="5BCBBC43"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technickej alebo odbornej spôsobilosti uchádzača podľa § 34 až § 36 ZVO.</w:t>
      </w:r>
      <w:bookmarkStart w:id="60" w:name="_Ref510514528"/>
      <w:r w:rsidRPr="004D4E2F">
        <w:rPr>
          <w:rFonts w:ascii="Nudista" w:hAnsi="Nudista"/>
        </w:rPr>
        <w:t xml:space="preserve"> </w:t>
      </w:r>
    </w:p>
    <w:p w14:paraId="3202356D" w14:textId="6A8185B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rPr>
        <w:t xml:space="preserve"> písomne požiada uchádzača o vysvetlenie alebo doplnenie predložených </w:t>
      </w:r>
      <w:r w:rsidR="00A41051" w:rsidRPr="004D4E2F">
        <w:rPr>
          <w:rFonts w:ascii="Nudista" w:hAnsi="Nudista"/>
          <w:color w:val="auto"/>
        </w:rPr>
        <w:t>dokladov</w:t>
      </w:r>
      <w:r w:rsidR="00A41051" w:rsidRPr="004D4E2F">
        <w:rPr>
          <w:rFonts w:ascii="Nudista" w:hAnsi="Nudista"/>
        </w:rPr>
        <w:t xml:space="preserve">, ak z predložených dokladov nemožno posúdiť ich platnosť alebo splnenie podmienky </w:t>
      </w:r>
      <w:r w:rsidR="00A41051" w:rsidRPr="004D4E2F">
        <w:rPr>
          <w:rFonts w:ascii="Nudista" w:hAnsi="Nudista"/>
          <w:color w:val="auto"/>
        </w:rPr>
        <w:t>účasti</w:t>
      </w:r>
      <w:r w:rsidR="00A41051" w:rsidRPr="004D4E2F">
        <w:rPr>
          <w:rFonts w:ascii="Nudista" w:hAnsi="Nudista"/>
        </w:rPr>
        <w:t xml:space="preserve">. </w:t>
      </w:r>
      <w:bookmarkStart w:id="61" w:name="_Hlk106356791"/>
      <w:r w:rsidRPr="004D4E2F">
        <w:rPr>
          <w:rFonts w:ascii="Nudista" w:hAnsi="Nudista"/>
          <w:color w:val="000000"/>
        </w:rPr>
        <w:t xml:space="preserve">Verejný obstarávateľ </w:t>
      </w:r>
      <w:r w:rsidR="00A41051" w:rsidRPr="004D4E2F">
        <w:rPr>
          <w:rFonts w:ascii="Nudista" w:hAnsi="Nudista"/>
        </w:rPr>
        <w:t xml:space="preserve">môže v súvislosti s dôvodom na vylúčenie podľa § 40 ods. 6 ZVO písomne požiadať uchádzača o vysvetlenie. </w:t>
      </w:r>
      <w:bookmarkEnd w:id="61"/>
      <w:r w:rsidR="00A41051" w:rsidRPr="004D4E2F">
        <w:rPr>
          <w:rFonts w:ascii="Nudista" w:hAnsi="Nudista"/>
        </w:rPr>
        <w:t xml:space="preserve">Ak </w:t>
      </w:r>
      <w:r w:rsidRPr="004D4E2F">
        <w:rPr>
          <w:rFonts w:ascii="Nudista" w:hAnsi="Nudista"/>
          <w:color w:val="000000"/>
        </w:rPr>
        <w:t>verejný obstarávateľ</w:t>
      </w:r>
      <w:r w:rsidR="00A41051" w:rsidRPr="004D4E2F">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dvoch pracovných dní odo dňa odoslania žiadosti, ak sa komunikácia uskutočňuje prostredníctvom elektronických prostriedkov,</w:t>
      </w:r>
      <w:bookmarkEnd w:id="62"/>
    </w:p>
    <w:p w14:paraId="36B14B57" w14:textId="75E7BEBE"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 xml:space="preserve">piatich pracovných dní odo dňa doručenia žiadosti, ak sa komunikácia uskutočňuje inak, ako podľa bodu </w:t>
      </w:r>
      <w:r w:rsidR="007C4EB8" w:rsidRPr="004D4E2F">
        <w:rPr>
          <w:rFonts w:ascii="Nudista" w:hAnsi="Nudista"/>
        </w:rPr>
        <w:t>24</w:t>
      </w:r>
      <w:r w:rsidRPr="004D4E2F">
        <w:rPr>
          <w:rFonts w:ascii="Nudista" w:hAnsi="Nudista"/>
        </w:rPr>
        <w:t>.13.1 vyššie.</w:t>
      </w:r>
    </w:p>
    <w:p w14:paraId="4AA40AB1" w14:textId="698B9E4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3" w:name="_Hlk106356825"/>
      <w:r w:rsidRPr="004D4E2F">
        <w:rPr>
          <w:rFonts w:ascii="Nudista" w:hAnsi="Nudista"/>
          <w:color w:val="000000"/>
        </w:rPr>
        <w:t xml:space="preserve">Verejný obstarávateľ </w:t>
      </w:r>
      <w:r w:rsidR="00A41051" w:rsidRPr="004D4E2F">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4D4E2F">
        <w:rPr>
          <w:rFonts w:ascii="Nudista" w:hAnsi="Nudista" w:cs="Arial"/>
          <w:spacing w:val="-2"/>
          <w:szCs w:val="20"/>
        </w:rPr>
        <w:t xml:space="preserve"> </w:t>
      </w:r>
      <w:r w:rsidR="00A41051" w:rsidRPr="004D4E2F">
        <w:rPr>
          <w:rFonts w:ascii="Nudista" w:hAnsi="Nudista" w:cs="Arial"/>
          <w:szCs w:val="20"/>
        </w:rPr>
        <w:t>8 ZVO.</w:t>
      </w:r>
      <w:r w:rsidR="00A41051" w:rsidRPr="004D4E2F">
        <w:rPr>
          <w:rFonts w:ascii="Nudista" w:hAnsi="Nudista"/>
        </w:rPr>
        <w:t xml:space="preserve"> </w:t>
      </w:r>
    </w:p>
    <w:p w14:paraId="123B0A16" w14:textId="765F37F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sidRPr="004D4E2F">
        <w:rPr>
          <w:rFonts w:ascii="Nudista" w:hAnsi="Nudista"/>
          <w:color w:val="000000"/>
        </w:rPr>
        <w:t>Verejný obstarávateľ</w:t>
      </w:r>
      <w:r w:rsidR="00A41051" w:rsidRPr="004D4E2F">
        <w:rPr>
          <w:rFonts w:ascii="Nudista" w:hAnsi="Nudista" w:cs="Arial"/>
          <w:szCs w:val="20"/>
        </w:rPr>
        <w:t xml:space="preserve"> môže </w:t>
      </w:r>
      <w:r w:rsidR="00A41051" w:rsidRPr="004D4E2F">
        <w:rPr>
          <w:rFonts w:ascii="Nudista" w:hAnsi="Nudista"/>
        </w:rPr>
        <w:t xml:space="preserve">písomne požiadať uchádzača alebo záujemcu, aby v lehote, ktorá nesmie </w:t>
      </w:r>
      <w:r w:rsidR="00A41051" w:rsidRPr="004D4E2F">
        <w:rPr>
          <w:rFonts w:ascii="Nudista" w:hAnsi="Nudista"/>
          <w:color w:val="auto"/>
        </w:rPr>
        <w:t>byť</w:t>
      </w:r>
      <w:r w:rsidR="00A41051" w:rsidRPr="004D4E2F">
        <w:rPr>
          <w:rFonts w:ascii="Nudista" w:hAnsi="Nudista"/>
        </w:rPr>
        <w:t xml:space="preserve"> kratšia ako päť pracovných dní odo dňa doručenia žiadosti, nahradil inú osobu, prostredníctvom ktorej preukazuje finančné a ekonomické postavenie alebo technickú </w:t>
      </w:r>
      <w:r w:rsidR="00A41051" w:rsidRPr="004D4E2F">
        <w:rPr>
          <w:rFonts w:ascii="Nudista" w:hAnsi="Nudista"/>
        </w:rPr>
        <w:lastRenderedPageBreak/>
        <w:t xml:space="preserve">spôsobilosť alebo odbornú spôsobilosť, ak má táto iná osoba sídlo v treťom štáte, s ktorým nemá Slovenská republika alebo Európska únia uzavretú medzinárodnú zmluvu zaručujúcu rovnaký a </w:t>
      </w:r>
      <w:r w:rsidR="00A41051" w:rsidRPr="004D4E2F">
        <w:rPr>
          <w:rFonts w:ascii="Nudista" w:hAnsi="Nudista"/>
          <w:color w:val="auto"/>
        </w:rPr>
        <w:t>účinný</w:t>
      </w:r>
      <w:r w:rsidR="00A41051" w:rsidRPr="004D4E2F">
        <w:rPr>
          <w:rFonts w:ascii="Nudista" w:hAnsi="Nudista"/>
        </w:rPr>
        <w:t xml:space="preserve"> prístup k verejnému obstarávaniu v tomto treťom štáte pre hospodárske subjekty so sídlom v Slovenskej republike.</w:t>
      </w:r>
    </w:p>
    <w:p w14:paraId="7DFEA30A" w14:textId="58A5CDF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4D4E2F">
        <w:rPr>
          <w:rFonts w:ascii="Nudista" w:hAnsi="Nudista"/>
        </w:rPr>
        <w:t xml:space="preserve">Pri vyhodnotení splnenia podmienky účasti uchádzačov týkajúcej sa technickej spôsobilosti alebo odbornej spôsobilosti podľa § 34 ods. 1 písm. c) alebo písm. g) ZVO </w:t>
      </w:r>
      <w:r w:rsidR="000351B2" w:rsidRPr="004D4E2F">
        <w:rPr>
          <w:rFonts w:ascii="Nudista" w:hAnsi="Nudista"/>
          <w:color w:val="000000"/>
        </w:rPr>
        <w:t>verejný obstarávateľ</w:t>
      </w:r>
      <w:r w:rsidRPr="004D4E2F">
        <w:rPr>
          <w:rFonts w:ascii="Nudista" w:hAnsi="Nudista"/>
        </w:rPr>
        <w:t xml:space="preserve"> písomne požiada uchádzača, aby v lehote, ktorá nesmie byť kratšia ako päť pracovných dní odo dňa </w:t>
      </w:r>
      <w:r w:rsidRPr="004D4E2F">
        <w:rPr>
          <w:rFonts w:ascii="Nudista" w:hAnsi="Nudista"/>
          <w:color w:val="auto"/>
        </w:rPr>
        <w:t>doručenia</w:t>
      </w:r>
      <w:r w:rsidRPr="004D4E2F">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vyhodnotí splnenie podmienok účasti v</w:t>
      </w:r>
      <w:r w:rsidR="00A41051" w:rsidRPr="004D4E2F">
        <w:rPr>
          <w:rFonts w:ascii="Nudista" w:hAnsi="Nudista" w:cs="Calibri"/>
        </w:rPr>
        <w:t> </w:t>
      </w:r>
      <w:r w:rsidR="00A41051" w:rsidRPr="004D4E2F">
        <w:rPr>
          <w:rFonts w:ascii="Nudista" w:hAnsi="Nudista"/>
        </w:rPr>
        <w:t>súlade s</w:t>
      </w:r>
      <w:r w:rsidR="00A41051" w:rsidRPr="004D4E2F">
        <w:rPr>
          <w:rFonts w:ascii="Nudista" w:hAnsi="Nudista" w:cs="Calibri"/>
        </w:rPr>
        <w:t> </w:t>
      </w:r>
      <w:r w:rsidR="00A41051" w:rsidRPr="004D4E2F">
        <w:rPr>
          <w:rFonts w:ascii="Nudista" w:hAnsi="Nudista"/>
        </w:rPr>
        <w:t>ustanoveniami § </w:t>
      </w:r>
      <w:r w:rsidR="00A41051" w:rsidRPr="004D4E2F">
        <w:rPr>
          <w:rFonts w:ascii="Nudista" w:hAnsi="Nudista"/>
          <w:color w:val="auto"/>
        </w:rPr>
        <w:t>40</w:t>
      </w:r>
      <w:r w:rsidR="00A41051" w:rsidRPr="004D4E2F">
        <w:rPr>
          <w:rFonts w:ascii="Nudista" w:hAnsi="Nudista"/>
        </w:rPr>
        <w:t xml:space="preserve"> ZVO. </w:t>
      </w:r>
    </w:p>
    <w:p w14:paraId="1C459BE0" w14:textId="57D960B8"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6" w:name="_Hlk106356992"/>
      <w:r w:rsidRPr="004D4E2F">
        <w:rPr>
          <w:rFonts w:ascii="Nudista" w:hAnsi="Nudista"/>
          <w:color w:val="000000"/>
        </w:rPr>
        <w:t>Verejný obstarávateľ</w:t>
      </w:r>
      <w:r w:rsidR="00A41051" w:rsidRPr="004D4E2F">
        <w:rPr>
          <w:rFonts w:ascii="Nudista" w:hAnsi="Nudista"/>
        </w:rPr>
        <w:t xml:space="preserve"> písomne požiada uchádzača o nahradenie subdodávateľa, ak má subdodávateľ sídlo v treťom štáte, alebo ak ide o zákazku, o ktorých to ustanoví </w:t>
      </w:r>
      <w:r w:rsidR="0015152D" w:rsidRPr="004D4E2F">
        <w:rPr>
          <w:rFonts w:ascii="Nudista" w:hAnsi="Nudista"/>
        </w:rPr>
        <w:t xml:space="preserve">vláda </w:t>
      </w:r>
      <w:r w:rsidR="00A41051" w:rsidRPr="004D4E2F">
        <w:rPr>
          <w:rFonts w:ascii="Nudista" w:hAnsi="Nudista"/>
        </w:rPr>
        <w:t>Slovenskej republiky (ďalej len „</w:t>
      </w:r>
      <w:r w:rsidR="00A41051" w:rsidRPr="004D4E2F">
        <w:rPr>
          <w:rFonts w:ascii="Nudista" w:hAnsi="Nudista"/>
          <w:b/>
          <w:bCs/>
        </w:rPr>
        <w:t>vláda</w:t>
      </w:r>
      <w:r w:rsidR="00A41051" w:rsidRPr="004D4E2F">
        <w:rPr>
          <w:rFonts w:ascii="Nudista" w:hAnsi="Nudista"/>
        </w:rPr>
        <w:t xml:space="preserve">“) nariadením. </w:t>
      </w:r>
      <w:r w:rsidRPr="004D4E2F">
        <w:rPr>
          <w:rFonts w:ascii="Nudista" w:hAnsi="Nudista"/>
          <w:color w:val="000000"/>
        </w:rPr>
        <w:t>Verejný obstarávateľ</w:t>
      </w:r>
      <w:r w:rsidR="00A41051" w:rsidRPr="004D4E2F">
        <w:rPr>
          <w:rFonts w:ascii="Nudista" w:hAnsi="Nudista"/>
        </w:rPr>
        <w:t xml:space="preserve">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5799713" w14:textId="1B7D91DB"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sidRPr="004D4E2F">
        <w:rPr>
          <w:rFonts w:ascii="Nudista" w:hAnsi="Nudista"/>
          <w:color w:val="000000"/>
        </w:rPr>
        <w:t>Verejný obstarávateľ</w:t>
      </w:r>
      <w:r w:rsidR="00A41051" w:rsidRPr="004D4E2F">
        <w:rPr>
          <w:rFonts w:ascii="Nudista" w:hAnsi="Nudista"/>
        </w:rPr>
        <w:t xml:space="preserve"> vylúči kedykoľvek počas verejného obstarávania uchádzača, </w:t>
      </w:r>
      <w:r w:rsidR="00A41051" w:rsidRPr="004D4E2F">
        <w:rPr>
          <w:rFonts w:ascii="Nudista" w:hAnsi="Nudista"/>
          <w:color w:val="auto"/>
        </w:rPr>
        <w:t xml:space="preserve">ak bude naplnená niektorá z </w:t>
      </w:r>
      <w:r w:rsidR="00A41051" w:rsidRPr="004D4E2F">
        <w:rPr>
          <w:rFonts w:ascii="Nudista" w:hAnsi="Nudista" w:cs="Arial"/>
        </w:rPr>
        <w:t>podmienok uvedených v ustanovení § 40 ods. 6 a 7 ZVO a môže uchádzača vylúčiť ak bude naplnená niektorá z podmienok ustanovenia § 40 ods. 8 ZVO.</w:t>
      </w:r>
    </w:p>
    <w:bookmarkEnd w:id="67"/>
    <w:p w14:paraId="14A57E4F" w14:textId="4A99C15D"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Uchádzač bude písomne upovedomený o</w:t>
      </w:r>
      <w:r w:rsidRPr="004D4E2F">
        <w:rPr>
          <w:rFonts w:ascii="Nudista" w:hAnsi="Nudista" w:cs="Calibri"/>
        </w:rPr>
        <w:t> </w:t>
      </w:r>
      <w:r w:rsidRPr="004D4E2F">
        <w:rPr>
          <w:rFonts w:ascii="Nudista" w:hAnsi="Nudista"/>
        </w:rPr>
        <w:t>jeho vylúčení z</w:t>
      </w:r>
      <w:r w:rsidR="001F4295" w:rsidRPr="004D4E2F">
        <w:rPr>
          <w:rFonts w:ascii="Nudista" w:hAnsi="Nudista"/>
        </w:rPr>
        <w:t xml:space="preserve"> verejnej</w:t>
      </w:r>
      <w:r w:rsidRPr="004D4E2F">
        <w:rPr>
          <w:rFonts w:ascii="Nudista" w:hAnsi="Nudista"/>
        </w:rPr>
        <w:t xml:space="preserve"> súťaže s uvedením dôvodu a lehoty, v </w:t>
      </w:r>
      <w:r w:rsidRPr="004D4E2F">
        <w:rPr>
          <w:rFonts w:ascii="Nudista" w:hAnsi="Nudista"/>
          <w:color w:val="auto"/>
        </w:rPr>
        <w:t>ktorej</w:t>
      </w:r>
      <w:r w:rsidRPr="004D4E2F">
        <w:rPr>
          <w:rFonts w:ascii="Nudista" w:hAnsi="Nudista"/>
        </w:rPr>
        <w:t xml:space="preserve"> môžu byť doručené námietky podľa § 170 ods. 3 písm. d) ZVO.</w:t>
      </w:r>
    </w:p>
    <w:p w14:paraId="2BEB5E5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8" w:name="_Ref510515275"/>
      <w:r w:rsidRPr="004D4E2F">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4D4E2F">
        <w:rPr>
          <w:rFonts w:ascii="Nudista" w:hAnsi="Nudista"/>
          <w:color w:val="auto"/>
        </w:rPr>
        <w:t>Vysvetlením</w:t>
      </w:r>
      <w:r w:rsidRPr="004D4E2F">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Komisia akceptuje iba ponuky, ktoré spĺňajú požiadavky na predmet zákazky uvedené v </w:t>
      </w:r>
      <w:r w:rsidRPr="004D4E2F">
        <w:rPr>
          <w:rFonts w:ascii="Nudista" w:hAnsi="Nudista"/>
          <w:color w:val="auto"/>
        </w:rPr>
        <w:t>Oznámení</w:t>
      </w:r>
      <w:r w:rsidRPr="004D4E2F">
        <w:rPr>
          <w:rFonts w:ascii="Nudista" w:hAnsi="Nudista"/>
        </w:rPr>
        <w:t xml:space="preserve"> a v týchto súťažných podkladoch a zároveň neobsahujú žiadne obmedzenia alebo výhrady, ktoré sú v</w:t>
      </w:r>
      <w:r w:rsidRPr="004D4E2F">
        <w:rPr>
          <w:rFonts w:ascii="Nudista" w:hAnsi="Nudista" w:cs="Calibri"/>
        </w:rPr>
        <w:t> </w:t>
      </w:r>
      <w:r w:rsidRPr="004D4E2F">
        <w:rPr>
          <w:rFonts w:ascii="Nudista" w:hAnsi="Nudista"/>
        </w:rPr>
        <w:t>rozpore s</w:t>
      </w:r>
      <w:r w:rsidRPr="004D4E2F">
        <w:rPr>
          <w:rFonts w:ascii="Nudista" w:hAnsi="Nudista" w:cs="Calibri"/>
        </w:rPr>
        <w:t> </w:t>
      </w:r>
      <w:r w:rsidRPr="004D4E2F">
        <w:rPr>
          <w:rFonts w:ascii="Nudista" w:hAnsi="Nudista"/>
        </w:rPr>
        <w:t>týmito požiadavkami. Ostatné ponuky uchádzačov budú z</w:t>
      </w:r>
      <w:r w:rsidR="001F4295" w:rsidRPr="004D4E2F">
        <w:rPr>
          <w:rFonts w:ascii="Nudista" w:hAnsi="Nudista"/>
        </w:rPr>
        <w:t xml:space="preserve"> verejnej</w:t>
      </w:r>
      <w:r w:rsidRPr="004D4E2F">
        <w:rPr>
          <w:rFonts w:ascii="Nudista" w:hAnsi="Nudista"/>
        </w:rPr>
        <w:t xml:space="preserve"> súťaže vylúčené v súlade s § 53 ods. 5 Zákona.</w:t>
      </w:r>
    </w:p>
    <w:p w14:paraId="2856E68B" w14:textId="00989DF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9" w:name="_Ref510516307"/>
      <w:r w:rsidRPr="004D4E2F">
        <w:rPr>
          <w:rFonts w:ascii="Nudista" w:hAnsi="Nudista"/>
        </w:rPr>
        <w:t>Uchádzač bude písomne upovedomený o vylúčení jeho ponuky z</w:t>
      </w:r>
      <w:r w:rsidR="001F4295" w:rsidRPr="004D4E2F">
        <w:rPr>
          <w:rFonts w:ascii="Nudista" w:hAnsi="Nudista"/>
        </w:rPr>
        <w:t xml:space="preserve"> verejnej</w:t>
      </w:r>
      <w:r w:rsidRPr="004D4E2F">
        <w:rPr>
          <w:rFonts w:ascii="Nudista" w:hAnsi="Nudista"/>
        </w:rPr>
        <w:t xml:space="preserve"> súťaže s</w:t>
      </w:r>
      <w:r w:rsidRPr="004D4E2F">
        <w:rPr>
          <w:rFonts w:ascii="Nudista" w:hAnsi="Nudista" w:cs="Calibri"/>
        </w:rPr>
        <w:t> </w:t>
      </w:r>
      <w:bookmarkEnd w:id="69"/>
      <w:r w:rsidRPr="004D4E2F">
        <w:rPr>
          <w:rFonts w:ascii="Nudista" w:hAnsi="Nudista"/>
        </w:rPr>
        <w:t>uvedením dôvodu a lehoty, v ktorej môžu byť doručené námietky podľa § 170 ods. 3 písm. d) ZVO.</w:t>
      </w:r>
    </w:p>
    <w:p w14:paraId="28D72AF4" w14:textId="77777777" w:rsidR="00A41051" w:rsidRPr="004D4E2F" w:rsidRDefault="00A41051" w:rsidP="00A41051">
      <w:pPr>
        <w:pStyle w:val="SAP1"/>
        <w:ind w:left="567" w:hanging="567"/>
        <w:rPr>
          <w:rFonts w:ascii="Nudista" w:hAnsi="Nudista"/>
          <w:lang w:val="sk-SK"/>
        </w:rPr>
      </w:pPr>
      <w:bookmarkStart w:id="70" w:name="_Toc117090411"/>
      <w:r w:rsidRPr="004D4E2F">
        <w:rPr>
          <w:rFonts w:ascii="Nudista" w:hAnsi="Nudista"/>
          <w:lang w:val="sk-SK"/>
        </w:rPr>
        <w:t>Dôvernosť procesu verejného obstarávania</w:t>
      </w:r>
      <w:bookmarkEnd w:id="70"/>
    </w:p>
    <w:p w14:paraId="61979EEA" w14:textId="0A5C8A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Informácie týkajúce sa preskúmania, vysvetľovania a vyhodnocovania ponúk sú počas prebiehajúceho procesu dôverné. Členovia komisie na vyhodnotenie ponúk a</w:t>
      </w:r>
      <w:r w:rsidRPr="004D4E2F">
        <w:rPr>
          <w:rFonts w:ascii="Nudista" w:eastAsia="Calibri" w:hAnsi="Nudista" w:cs="Calibri"/>
        </w:rPr>
        <w:t> </w:t>
      </w:r>
      <w:r w:rsidRPr="004D4E2F">
        <w:rPr>
          <w:rFonts w:ascii="Nudista" w:hAnsi="Nudista"/>
        </w:rPr>
        <w:t xml:space="preserve">zodpovedné osoby </w:t>
      </w:r>
      <w:r w:rsidR="00AE1147" w:rsidRPr="004D4E2F">
        <w:rPr>
          <w:rFonts w:ascii="Nudista" w:hAnsi="Nudista"/>
        </w:rPr>
        <w:t xml:space="preserve">verejného </w:t>
      </w:r>
      <w:r w:rsidRPr="004D4E2F">
        <w:rPr>
          <w:rFonts w:ascii="Nudista" w:hAnsi="Nudista"/>
        </w:rPr>
        <w:t>obstarávateľa</w:t>
      </w:r>
      <w:r w:rsidRPr="004D4E2F">
        <w:rPr>
          <w:rFonts w:ascii="Nudista" w:eastAsia="Calibri" w:hAnsi="Nudista" w:cs="Calibri"/>
        </w:rPr>
        <w:t> </w:t>
      </w:r>
      <w:r w:rsidRPr="004D4E2F">
        <w:rPr>
          <w:rFonts w:ascii="Nudista" w:hAnsi="Nudista"/>
        </w:rPr>
        <w:t>nesmú/nebudú počas prebiehajúceho procesu vyhlásenej verejnej súťaže poskytovať alebo zverejňovať uvedené informácie o</w:t>
      </w:r>
      <w:r w:rsidRPr="004D4E2F">
        <w:rPr>
          <w:rFonts w:ascii="Nudista" w:eastAsia="Calibri" w:hAnsi="Nudista" w:cs="Calibri"/>
        </w:rPr>
        <w:t> </w:t>
      </w:r>
      <w:r w:rsidRPr="004D4E2F">
        <w:rPr>
          <w:rFonts w:ascii="Nudista" w:hAnsi="Nudista"/>
        </w:rPr>
        <w:t xml:space="preserve">obsahu ponúk ani uchádzačom, ani žiadnym iným tretím osobám. </w:t>
      </w:r>
    </w:p>
    <w:p w14:paraId="10B87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Obchodné tajomstvo a informácie, ktoré uchádzač v</w:t>
      </w:r>
      <w:r w:rsidRPr="004D4E2F">
        <w:rPr>
          <w:rFonts w:ascii="Nudista" w:eastAsia="Calibri" w:hAnsi="Nudista" w:cs="Calibri"/>
        </w:rPr>
        <w:t> </w:t>
      </w:r>
      <w:r w:rsidRPr="004D4E2F">
        <w:rPr>
          <w:rFonts w:ascii="Nudista" w:hAnsi="Nudista"/>
        </w:rPr>
        <w:t>ponuke označí za dôverné,</w:t>
      </w:r>
      <w:r w:rsidRPr="004D4E2F">
        <w:rPr>
          <w:rFonts w:ascii="Nudista" w:eastAsia="Calibri" w:hAnsi="Nudista" w:cs="Calibri"/>
        </w:rPr>
        <w:t> </w:t>
      </w:r>
      <w:r w:rsidRPr="004D4E2F">
        <w:rPr>
          <w:rFonts w:ascii="Nudista" w:hAnsi="Nudista"/>
        </w:rPr>
        <w:t>nebudú zverejnené alebo inak použité bez predchádzajúceho súhlasu uchádzača, pokiaľ:</w:t>
      </w:r>
    </w:p>
    <w:p w14:paraId="0F3DEA3E"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uvedené nebude v rozpore so ZVO a</w:t>
      </w:r>
      <w:r w:rsidRPr="004D4E2F">
        <w:rPr>
          <w:rFonts w:ascii="Nudista" w:eastAsia="Calibri" w:hAnsi="Nudista" w:cs="Calibri"/>
          <w:color w:val="000000"/>
        </w:rPr>
        <w:t> </w:t>
      </w:r>
      <w:r w:rsidRPr="004D4E2F">
        <w:rPr>
          <w:rFonts w:ascii="Nudista" w:hAnsi="Nudista"/>
          <w:color w:val="000000"/>
        </w:rPr>
        <w:t>inými všeobecne záväznými právnymi predpismi (napr. povinnosť zverejňovať zmluvy podľa osobitného predpisu),</w:t>
      </w:r>
    </w:p>
    <w:p w14:paraId="554FFD4D"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z</w:t>
      </w:r>
      <w:r w:rsidRPr="004D4E2F">
        <w:rPr>
          <w:rFonts w:ascii="Nudista" w:eastAsia="Calibri" w:hAnsi="Nudista" w:cs="Calibri"/>
          <w:color w:val="000000"/>
        </w:rPr>
        <w:t> </w:t>
      </w:r>
      <w:r w:rsidRPr="004D4E2F">
        <w:rPr>
          <w:rFonts w:ascii="Nudista" w:hAnsi="Nudista"/>
          <w:color w:val="000000"/>
        </w:rPr>
        <w:t xml:space="preserve">obsahu ponuky bude nepochybne jasné, ktoré informácie považuje uchádzač za dôverné. </w:t>
      </w:r>
    </w:p>
    <w:p w14:paraId="78B55653" w14:textId="79F9B7BB"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V</w:t>
      </w:r>
      <w:r w:rsidRPr="004D4E2F">
        <w:rPr>
          <w:rFonts w:ascii="Nudista" w:eastAsia="Calibri" w:hAnsi="Nudista" w:cs="Calibri"/>
          <w:sz w:val="20"/>
          <w:szCs w:val="20"/>
        </w:rPr>
        <w:t> </w:t>
      </w:r>
      <w:r w:rsidRPr="004D4E2F">
        <w:rPr>
          <w:rFonts w:ascii="Nudista" w:eastAsia="Proba Pro" w:hAnsi="Nudista" w:cs="Proba Pro"/>
          <w:sz w:val="20"/>
          <w:szCs w:val="20"/>
        </w:rPr>
        <w:t xml:space="preserve">opačnom prípade </w:t>
      </w:r>
      <w:r w:rsidR="00AE1147" w:rsidRPr="004D4E2F">
        <w:rPr>
          <w:rFonts w:ascii="Nudista" w:eastAsia="Proba Pro" w:hAnsi="Nudista" w:cs="Proba Pro"/>
          <w:sz w:val="20"/>
          <w:szCs w:val="20"/>
        </w:rPr>
        <w:t>verejný obstarávateľ</w:t>
      </w:r>
      <w:r w:rsidRPr="004D4E2F">
        <w:rPr>
          <w:rFonts w:ascii="Nudista" w:eastAsia="Proba Pro" w:hAnsi="Nudista" w:cs="Proba Pro"/>
          <w:sz w:val="20"/>
          <w:szCs w:val="20"/>
        </w:rPr>
        <w:t xml:space="preserve"> zverejní v</w:t>
      </w:r>
      <w:r w:rsidRPr="004D4E2F">
        <w:rPr>
          <w:rFonts w:ascii="Nudista" w:eastAsia="Calibri" w:hAnsi="Nudista" w:cs="Calibri"/>
          <w:sz w:val="20"/>
          <w:szCs w:val="20"/>
        </w:rPr>
        <w:t> </w:t>
      </w:r>
      <w:r w:rsidRPr="004D4E2F">
        <w:rPr>
          <w:rFonts w:ascii="Nudista" w:eastAsia="Proba Pro" w:hAnsi="Nudista" w:cs="Proba Pro"/>
          <w:sz w:val="20"/>
          <w:szCs w:val="20"/>
        </w:rPr>
        <w:t xml:space="preserve">profile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 xml:space="preserve">obstarávateľa kompletnú </w:t>
      </w:r>
      <w:r w:rsidRPr="004D4E2F">
        <w:rPr>
          <w:rFonts w:ascii="Nudista" w:eastAsia="Proba Pro" w:hAnsi="Nudista" w:cs="Proba Pro"/>
          <w:sz w:val="20"/>
          <w:szCs w:val="20"/>
        </w:rPr>
        <w:lastRenderedPageBreak/>
        <w:t>ponuku, pričom obstarávateľ a osoba (uvedená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bode 1 Časti A. Pokyny pre uchádzačov) vykonávajúca pre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niektoré činnosti spojené s realizáciou postupu zadávania tejto zákazky, budú vždy zbavení a</w:t>
      </w:r>
      <w:r w:rsidRPr="004D4E2F">
        <w:rPr>
          <w:rFonts w:ascii="Nudista" w:eastAsia="Calibri" w:hAnsi="Nudista" w:cs="Calibri"/>
          <w:sz w:val="20"/>
          <w:szCs w:val="20"/>
        </w:rPr>
        <w:t> </w:t>
      </w:r>
      <w:r w:rsidRPr="004D4E2F">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Za dôverné informácie môže uchádzač v</w:t>
      </w:r>
      <w:r w:rsidRPr="004D4E2F">
        <w:rPr>
          <w:rFonts w:ascii="Nudista" w:eastAsia="Calibri" w:hAnsi="Nudista" w:cs="Calibri"/>
          <w:sz w:val="20"/>
          <w:szCs w:val="20"/>
        </w:rPr>
        <w:t> </w:t>
      </w:r>
      <w:r w:rsidRPr="004D4E2F">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4D4E2F">
        <w:rPr>
          <w:rFonts w:ascii="Nudista" w:eastAsia="Proba Pro" w:hAnsi="Nudista" w:cs="Calibri"/>
          <w:sz w:val="20"/>
          <w:szCs w:val="20"/>
        </w:rPr>
        <w:t> </w:t>
      </w:r>
      <w:r w:rsidRPr="004D4E2F">
        <w:rPr>
          <w:rFonts w:ascii="Nudista" w:eastAsia="Proba Pro" w:hAnsi="Nudista" w:cs="Proba Pro"/>
          <w:sz w:val="20"/>
          <w:szCs w:val="20"/>
        </w:rPr>
        <w:t>vzory.</w:t>
      </w:r>
    </w:p>
    <w:p w14:paraId="0A01F461" w14:textId="1F5A3291"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Po podpise zmluvy podpise zmluvy </w:t>
      </w:r>
      <w:r w:rsidR="00AE1147" w:rsidRPr="004D4E2F">
        <w:rPr>
          <w:rFonts w:ascii="Nudista" w:hAnsi="Nudista"/>
        </w:rPr>
        <w:t xml:space="preserve">verejný </w:t>
      </w:r>
      <w:r w:rsidRPr="004D4E2F">
        <w:rPr>
          <w:rFonts w:ascii="Nudista" w:hAnsi="Nudista"/>
        </w:rPr>
        <w:t>obstarávateľ zverejní v profile v</w:t>
      </w:r>
      <w:r w:rsidRPr="004D4E2F">
        <w:rPr>
          <w:rFonts w:ascii="Nudista" w:hAnsi="Nudista" w:cs="Calibri"/>
        </w:rPr>
        <w:t> </w:t>
      </w:r>
      <w:r w:rsidRPr="004D4E2F">
        <w:rPr>
          <w:rFonts w:ascii="Nudista" w:hAnsi="Nudista"/>
        </w:rPr>
        <w:t>s</w:t>
      </w:r>
      <w:r w:rsidRPr="004D4E2F">
        <w:rPr>
          <w:rFonts w:ascii="Nudista" w:hAnsi="Nudista" w:cs="Proba Pro"/>
        </w:rPr>
        <w:t>ú</w:t>
      </w:r>
      <w:r w:rsidRPr="004D4E2F">
        <w:rPr>
          <w:rFonts w:ascii="Nudista" w:hAnsi="Nudista"/>
        </w:rPr>
        <w:t xml:space="preserve">lade s </w:t>
      </w:r>
      <w:r w:rsidRPr="004D4E2F">
        <w:rPr>
          <w:rFonts w:ascii="Nudista" w:hAnsi="Nudista" w:cs="Proba Pro"/>
        </w:rPr>
        <w:t>§</w:t>
      </w:r>
      <w:r w:rsidRPr="004D4E2F">
        <w:rPr>
          <w:rFonts w:ascii="Nudista" w:hAnsi="Nudista"/>
        </w:rPr>
        <w:t xml:space="preserve"> 64 ZVO zápisnicu z vyhodnotenia splnenia podmienok účasti, ponuku úspešného uchádzača, zápisnicu z otvárania ponúk, zápisnicu z vyhodnotenia ponúk, správu o</w:t>
      </w:r>
      <w:r w:rsidRPr="004D4E2F">
        <w:rPr>
          <w:rFonts w:ascii="Nudista" w:hAnsi="Nudista" w:cs="Calibri"/>
        </w:rPr>
        <w:t> </w:t>
      </w:r>
      <w:r w:rsidRPr="004D4E2F">
        <w:rPr>
          <w:rFonts w:ascii="Nudista" w:hAnsi="Nudista"/>
        </w:rPr>
        <w:t xml:space="preserve">zákazke podľa § 24 ZVO, zmluvu a každú jej zmenu. </w:t>
      </w:r>
    </w:p>
    <w:p w14:paraId="0808E54A" w14:textId="7D4051D9" w:rsidR="00A41051" w:rsidRPr="004D4E2F"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7090412"/>
      <w:bookmarkEnd w:id="71"/>
      <w:bookmarkEnd w:id="72"/>
      <w:r w:rsidRPr="004D4E2F">
        <w:rPr>
          <w:rFonts w:ascii="Nudista" w:hAnsi="Nudista"/>
        </w:rPr>
        <w:t>Oddiel V. Prijatie ponuky a</w:t>
      </w:r>
      <w:r w:rsidRPr="004D4E2F">
        <w:rPr>
          <w:rFonts w:ascii="Nudista" w:hAnsi="Nudista" w:cs="Calibri"/>
        </w:rPr>
        <w:t> </w:t>
      </w:r>
      <w:r w:rsidRPr="004D4E2F">
        <w:rPr>
          <w:rFonts w:ascii="Nudista" w:hAnsi="Nudista"/>
        </w:rPr>
        <w:t>uzavretie zmluvy</w:t>
      </w:r>
      <w:bookmarkEnd w:id="73"/>
    </w:p>
    <w:p w14:paraId="5850F643" w14:textId="77777777" w:rsidR="00A41051" w:rsidRPr="004D4E2F" w:rsidRDefault="00A41051" w:rsidP="00A41051">
      <w:pPr>
        <w:pStyle w:val="SAP1"/>
        <w:ind w:left="567" w:hanging="567"/>
        <w:rPr>
          <w:rFonts w:ascii="Nudista" w:hAnsi="Nudista"/>
          <w:lang w:val="sk-SK"/>
        </w:rPr>
      </w:pPr>
      <w:bookmarkStart w:id="74" w:name="_upglbi" w:colFirst="0" w:colLast="0"/>
      <w:bookmarkStart w:id="75" w:name="_Toc117090413"/>
      <w:bookmarkEnd w:id="74"/>
      <w:r w:rsidRPr="004D4E2F">
        <w:rPr>
          <w:rFonts w:ascii="Nudista" w:hAnsi="Nudista"/>
          <w:lang w:val="sk-SK"/>
        </w:rPr>
        <w:t>Vyhodnotenie splnenia podmienok účasti úspešného uchádzača a informácia o</w:t>
      </w:r>
      <w:r w:rsidRPr="004D4E2F">
        <w:rPr>
          <w:rFonts w:ascii="Nudista" w:hAnsi="Nudista" w:cs="Calibri"/>
          <w:lang w:val="sk-SK"/>
        </w:rPr>
        <w:t> </w:t>
      </w:r>
      <w:r w:rsidRPr="004D4E2F">
        <w:rPr>
          <w:rFonts w:ascii="Nudista" w:hAnsi="Nudista"/>
          <w:lang w:val="sk-SK"/>
        </w:rPr>
        <w:t>výsledku hodnotenia ponúk</w:t>
      </w:r>
      <w:bookmarkEnd w:id="75"/>
    </w:p>
    <w:p w14:paraId="350452E4" w14:textId="3A438D6E"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6" w:name="_3ep43zb" w:colFirst="0" w:colLast="0"/>
      <w:bookmarkStart w:id="77" w:name="_Hlk106357367"/>
      <w:bookmarkEnd w:id="76"/>
      <w:r w:rsidRPr="004D4E2F">
        <w:rPr>
          <w:rFonts w:ascii="Nudista" w:hAnsi="Nudista"/>
          <w:color w:val="000000"/>
        </w:rPr>
        <w:t xml:space="preserve">Verejný obstarávateľ </w:t>
      </w:r>
      <w:r w:rsidR="00A41051" w:rsidRPr="004D4E2F">
        <w:rPr>
          <w:rFonts w:ascii="Nudista" w:hAnsi="Nudista"/>
        </w:rPr>
        <w:t>v</w:t>
      </w:r>
      <w:r w:rsidR="00A41051" w:rsidRPr="004D4E2F">
        <w:rPr>
          <w:rFonts w:ascii="Nudista" w:hAnsi="Nudista" w:cs="Calibri"/>
        </w:rPr>
        <w:t> </w:t>
      </w:r>
      <w:r w:rsidR="00A41051" w:rsidRPr="004D4E2F">
        <w:rPr>
          <w:rFonts w:ascii="Nudista" w:hAnsi="Nudista"/>
        </w:rPr>
        <w:t>s</w:t>
      </w:r>
      <w:r w:rsidR="00A41051" w:rsidRPr="004D4E2F">
        <w:rPr>
          <w:rFonts w:ascii="Nudista" w:hAnsi="Nudista" w:cs="Proba Pro"/>
        </w:rPr>
        <w:t>ú</w:t>
      </w:r>
      <w:r w:rsidR="00A41051" w:rsidRPr="004D4E2F">
        <w:rPr>
          <w:rFonts w:ascii="Nudista" w:hAnsi="Nudista"/>
        </w:rPr>
        <w:t>lade s</w:t>
      </w:r>
      <w:r w:rsidR="00A41051" w:rsidRPr="004D4E2F">
        <w:rPr>
          <w:rFonts w:ascii="Nudista" w:hAnsi="Nudista" w:cs="Calibri"/>
        </w:rPr>
        <w:t>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1 ZVO po vyhodnoten</w:t>
      </w:r>
      <w:r w:rsidR="00A41051" w:rsidRPr="004D4E2F">
        <w:rPr>
          <w:rFonts w:ascii="Nudista" w:hAnsi="Nudista" w:cs="Proba Pro"/>
        </w:rPr>
        <w:t>í</w:t>
      </w:r>
      <w:r w:rsidR="00A41051" w:rsidRPr="004D4E2F">
        <w:rPr>
          <w:rFonts w:ascii="Nudista" w:hAnsi="Nudista"/>
        </w:rPr>
        <w:t xml:space="preserve"> pon</w:t>
      </w:r>
      <w:r w:rsidR="00A41051" w:rsidRPr="004D4E2F">
        <w:rPr>
          <w:rFonts w:ascii="Nudista" w:hAnsi="Nudista" w:cs="Proba Pro"/>
        </w:rPr>
        <w:t>ú</w:t>
      </w:r>
      <w:r w:rsidR="00A41051" w:rsidRPr="004D4E2F">
        <w:rPr>
          <w:rFonts w:ascii="Nudista" w:hAnsi="Nudista"/>
        </w:rPr>
        <w:t>k vyhodnot</w:t>
      </w:r>
      <w:r w:rsidR="00A41051" w:rsidRPr="004D4E2F">
        <w:rPr>
          <w:rFonts w:ascii="Nudista" w:hAnsi="Nudista" w:cs="Proba Pro"/>
        </w:rPr>
        <w:t>í</w:t>
      </w:r>
      <w:r w:rsidR="00A41051" w:rsidRPr="004D4E2F">
        <w:rPr>
          <w:rFonts w:ascii="Nudista" w:hAnsi="Nudista"/>
        </w:rPr>
        <w:t xml:space="preserve"> splnenie podmienok </w:t>
      </w:r>
      <w:r w:rsidR="00A41051" w:rsidRPr="004D4E2F">
        <w:rPr>
          <w:rFonts w:ascii="Nudista" w:hAnsi="Nudista" w:cs="Proba Pro"/>
        </w:rPr>
        <w:t>úč</w:t>
      </w:r>
      <w:r w:rsidR="00A41051" w:rsidRPr="004D4E2F">
        <w:rPr>
          <w:rFonts w:ascii="Nudista" w:hAnsi="Nudista"/>
        </w:rPr>
        <w:t>asti a</w:t>
      </w:r>
      <w:r w:rsidR="00A41051" w:rsidRPr="004D4E2F">
        <w:rPr>
          <w:rFonts w:ascii="Nudista" w:hAnsi="Nudista" w:cs="Calibri"/>
        </w:rPr>
        <w:t> </w:t>
      </w:r>
      <w:r w:rsidR="00A41051" w:rsidRPr="004D4E2F">
        <w:rPr>
          <w:rFonts w:ascii="Nudista" w:hAnsi="Nudista"/>
        </w:rPr>
        <w:t>po</w:t>
      </w:r>
      <w:r w:rsidR="00A41051" w:rsidRPr="004D4E2F">
        <w:rPr>
          <w:rFonts w:ascii="Nudista" w:hAnsi="Nudista" w:cs="Proba Pro"/>
        </w:rPr>
        <w:t>ž</w:t>
      </w:r>
      <w:r w:rsidR="00A41051" w:rsidRPr="004D4E2F">
        <w:rPr>
          <w:rFonts w:ascii="Nudista" w:hAnsi="Nudista"/>
        </w:rPr>
        <w:t>iadaviek na predmet z</w:t>
      </w:r>
      <w:r w:rsidR="00A41051" w:rsidRPr="004D4E2F">
        <w:rPr>
          <w:rFonts w:ascii="Nudista" w:hAnsi="Nudista" w:cs="Proba Pro"/>
        </w:rPr>
        <w:t>á</w:t>
      </w:r>
      <w:r w:rsidR="00A41051" w:rsidRPr="004D4E2F">
        <w:rPr>
          <w:rFonts w:ascii="Nudista" w:hAnsi="Nudista"/>
        </w:rPr>
        <w:t>kazky u uch</w:t>
      </w:r>
      <w:r w:rsidR="00A41051" w:rsidRPr="004D4E2F">
        <w:rPr>
          <w:rFonts w:ascii="Nudista" w:hAnsi="Nudista" w:cs="Proba Pro"/>
        </w:rPr>
        <w:t>á</w:t>
      </w:r>
      <w:r w:rsidR="00A41051" w:rsidRPr="004D4E2F">
        <w:rPr>
          <w:rFonts w:ascii="Nudista" w:hAnsi="Nudista"/>
        </w:rPr>
        <w:t>dza</w:t>
      </w:r>
      <w:r w:rsidR="00A41051" w:rsidRPr="004D4E2F">
        <w:rPr>
          <w:rFonts w:ascii="Nudista" w:hAnsi="Nudista" w:cs="Proba Pro"/>
        </w:rPr>
        <w:t>č</w:t>
      </w:r>
      <w:r w:rsidR="00A41051" w:rsidRPr="004D4E2F">
        <w:rPr>
          <w:rFonts w:ascii="Nudista" w:hAnsi="Nudista"/>
        </w:rPr>
        <w:t>a, ktor</w:t>
      </w:r>
      <w:r w:rsidR="00A41051" w:rsidRPr="004D4E2F">
        <w:rPr>
          <w:rFonts w:ascii="Nudista" w:hAnsi="Nudista" w:cs="Proba Pro"/>
        </w:rPr>
        <w:t>ý</w:t>
      </w:r>
      <w:r w:rsidR="00A41051" w:rsidRPr="004D4E2F">
        <w:rPr>
          <w:rFonts w:ascii="Nudista" w:hAnsi="Nudista"/>
        </w:rPr>
        <w:t xml:space="preserve"> sa umiestnil </w:t>
      </w:r>
      <w:r w:rsidR="00A41051" w:rsidRPr="004D4E2F">
        <w:rPr>
          <w:rFonts w:ascii="Nudista" w:hAnsi="Nudista"/>
          <w:b/>
          <w:bCs/>
          <w:u w:val="single"/>
        </w:rPr>
        <w:t>na prvom mieste v poradí</w:t>
      </w:r>
      <w:r w:rsidR="00A41051" w:rsidRPr="004D4E2F">
        <w:rPr>
          <w:rFonts w:ascii="Nudista" w:hAnsi="Nudista"/>
        </w:rPr>
        <w:t xml:space="preserve">. </w:t>
      </w:r>
      <w:r w:rsidRPr="004D4E2F">
        <w:rPr>
          <w:rFonts w:ascii="Nudista" w:hAnsi="Nudista"/>
          <w:color w:val="000000"/>
        </w:rPr>
        <w:t>Verejný obstarávateľ</w:t>
      </w:r>
      <w:r w:rsidR="00A41051" w:rsidRPr="004D4E2F">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8" w:name="_Hlk106357406"/>
      <w:bookmarkEnd w:id="77"/>
      <w:r w:rsidRPr="004D4E2F">
        <w:rPr>
          <w:rFonts w:ascii="Nudista" w:hAnsi="Nudista"/>
          <w:color w:val="000000"/>
        </w:rPr>
        <w:t xml:space="preserve">Verejný obstarávateľ </w:t>
      </w:r>
      <w:r w:rsidR="00A41051" w:rsidRPr="004D4E2F">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4D4E2F">
        <w:rPr>
          <w:rFonts w:ascii="Nudista" w:hAnsi="Nudista" w:cs="Calibri"/>
        </w:rPr>
        <w:t> </w:t>
      </w:r>
      <w:r w:rsidR="00A41051" w:rsidRPr="004D4E2F">
        <w:rPr>
          <w:rFonts w:ascii="Nudista" w:hAnsi="Nudista"/>
        </w:rPr>
        <w:t xml:space="preserve">zmysle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2 ZVO.</w:t>
      </w:r>
    </w:p>
    <w:p w14:paraId="70B0B69B" w14:textId="77777777" w:rsidR="00A41051" w:rsidRPr="004D4E2F" w:rsidRDefault="00A41051" w:rsidP="00A41051">
      <w:pPr>
        <w:pStyle w:val="SAP1"/>
        <w:ind w:left="567" w:hanging="567"/>
        <w:rPr>
          <w:rFonts w:ascii="Nudista" w:hAnsi="Nudista"/>
          <w:lang w:val="sk-SK"/>
        </w:rPr>
      </w:pPr>
      <w:bookmarkStart w:id="79" w:name="_Toc117090414"/>
      <w:bookmarkEnd w:id="78"/>
      <w:r w:rsidRPr="004D4E2F">
        <w:rPr>
          <w:rFonts w:ascii="Nudista" w:hAnsi="Nudista"/>
          <w:lang w:val="sk-SK"/>
        </w:rPr>
        <w:t>Uzavretie zmluvy</w:t>
      </w:r>
      <w:bookmarkEnd w:id="79"/>
    </w:p>
    <w:p w14:paraId="465A53B8"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Návrh zmluvy predložený uchádzačom, ktorého ponuka bola úspešná, bude prijatý v</w:t>
      </w:r>
      <w:r w:rsidRPr="004D4E2F">
        <w:rPr>
          <w:rFonts w:ascii="Nudista" w:eastAsia="Calibri" w:hAnsi="Nudista" w:cs="Calibri"/>
        </w:rPr>
        <w:t> </w:t>
      </w:r>
      <w:r w:rsidRPr="004D4E2F">
        <w:rPr>
          <w:rFonts w:ascii="Nudista" w:hAnsi="Nudista"/>
        </w:rPr>
        <w:t>súlade s</w:t>
      </w:r>
      <w:r w:rsidRPr="004D4E2F">
        <w:rPr>
          <w:rFonts w:ascii="Nudista" w:eastAsia="Calibri" w:hAnsi="Nudista" w:cs="Calibri"/>
        </w:rPr>
        <w:t> </w:t>
      </w:r>
      <w:r w:rsidRPr="004D4E2F">
        <w:rPr>
          <w:rFonts w:ascii="Nudista" w:hAnsi="Nudista"/>
        </w:rPr>
        <w:t xml:space="preserve">týmito súťažnými podkladmi. </w:t>
      </w:r>
    </w:p>
    <w:p w14:paraId="124A8A8B" w14:textId="4FB8649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Úspešný uchádzač je povinný poskytnúť </w:t>
      </w:r>
      <w:r w:rsidR="00AE1147" w:rsidRPr="004D4E2F">
        <w:rPr>
          <w:rFonts w:ascii="Nudista" w:hAnsi="Nudista"/>
        </w:rPr>
        <w:t xml:space="preserve">verejnému </w:t>
      </w:r>
      <w:r w:rsidRPr="004D4E2F">
        <w:rPr>
          <w:rFonts w:ascii="Nudista" w:hAnsi="Nudista"/>
        </w:rPr>
        <w:t>obstarávateľovi riadnu súčinnosť potrebnú na</w:t>
      </w:r>
      <w:r w:rsidRPr="004D4E2F">
        <w:rPr>
          <w:rFonts w:ascii="Nudista" w:hAnsi="Nudista" w:cs="Calibri"/>
        </w:rPr>
        <w:t> </w:t>
      </w:r>
      <w:r w:rsidRPr="004D4E2F">
        <w:rPr>
          <w:rFonts w:ascii="Nudista" w:hAnsi="Nudista"/>
        </w:rPr>
        <w:t xml:space="preserve">uzavretie zmluvy tak, aby mohla byť uzavretá do 10 pracovných dní odo dňa uplynutia lehoty podľa § 56 ods. 2 až 7 ZVO, ak bol na jej uzavretie písomne vyzvaný. </w:t>
      </w:r>
      <w:r w:rsidR="00AE1147" w:rsidRPr="004D4E2F">
        <w:rPr>
          <w:rFonts w:ascii="Nudista" w:hAnsi="Nudista"/>
          <w:color w:val="000000"/>
        </w:rPr>
        <w:t>Verejný obstarávateľ</w:t>
      </w:r>
      <w:r w:rsidRPr="004D4E2F">
        <w:rPr>
          <w:rFonts w:ascii="Nudista" w:hAnsi="Nudista"/>
        </w:rPr>
        <w:t xml:space="preserve"> môže pred písomným vyzvaním na uzavretie zmluvy uskutočniť s úspešným uchádzačom</w:t>
      </w:r>
      <w:r w:rsidRPr="004D4E2F">
        <w:rPr>
          <w:rFonts w:ascii="Nudista" w:hAnsi="Nudista"/>
          <w:spacing w:val="-18"/>
        </w:rPr>
        <w:t xml:space="preserve"> </w:t>
      </w:r>
      <w:r w:rsidRPr="004D4E2F">
        <w:rPr>
          <w:rFonts w:ascii="Nudista" w:hAnsi="Nudista"/>
        </w:rPr>
        <w:t>alebo</w:t>
      </w:r>
      <w:r w:rsidRPr="004D4E2F">
        <w:rPr>
          <w:rFonts w:ascii="Nudista" w:hAnsi="Nudista"/>
          <w:spacing w:val="-16"/>
        </w:rPr>
        <w:t xml:space="preserve"> </w:t>
      </w:r>
      <w:r w:rsidRPr="004D4E2F">
        <w:rPr>
          <w:rFonts w:ascii="Nudista" w:hAnsi="Nudista"/>
        </w:rPr>
        <w:t>uchádzačmi</w:t>
      </w:r>
      <w:r w:rsidRPr="004D4E2F">
        <w:rPr>
          <w:rFonts w:ascii="Nudista" w:hAnsi="Nudista"/>
          <w:spacing w:val="-16"/>
        </w:rPr>
        <w:t xml:space="preserve"> </w:t>
      </w:r>
      <w:r w:rsidRPr="004D4E2F">
        <w:rPr>
          <w:rFonts w:ascii="Nudista" w:hAnsi="Nudista"/>
        </w:rPr>
        <w:t>rokovania výhradne o znížení</w:t>
      </w:r>
      <w:r w:rsidRPr="004D4E2F">
        <w:rPr>
          <w:rFonts w:ascii="Nudista" w:hAnsi="Nudista"/>
          <w:spacing w:val="-13"/>
        </w:rPr>
        <w:t xml:space="preserve"> </w:t>
      </w:r>
      <w:r w:rsidRPr="004D4E2F">
        <w:rPr>
          <w:rFonts w:ascii="Nudista" w:hAnsi="Nudista"/>
        </w:rPr>
        <w:t>zmluvnej</w:t>
      </w:r>
      <w:r w:rsidRPr="004D4E2F">
        <w:rPr>
          <w:rFonts w:ascii="Nudista" w:hAnsi="Nudista"/>
          <w:spacing w:val="-15"/>
        </w:rPr>
        <w:t xml:space="preserve"> </w:t>
      </w:r>
      <w:r w:rsidRPr="004D4E2F">
        <w:rPr>
          <w:rFonts w:ascii="Nudista" w:hAnsi="Nudista"/>
        </w:rPr>
        <w:t>ceny.</w:t>
      </w:r>
    </w:p>
    <w:p w14:paraId="50B1C206" w14:textId="0BD6F8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sidRPr="004D4E2F">
        <w:rPr>
          <w:rFonts w:ascii="Nudista" w:hAnsi="Nudista"/>
          <w:color w:val="000000"/>
        </w:rPr>
        <w:t xml:space="preserve">verejný obstarávateľ </w:t>
      </w:r>
      <w:r w:rsidRPr="004D4E2F">
        <w:rPr>
          <w:rFonts w:ascii="Nudista" w:hAnsi="Nudista"/>
        </w:rPr>
        <w:t xml:space="preserve">môže uzavrieť zmluvu, koncesnú zmluvu alebo rámcovú dohodu s uchádzačom alebo uchádzačmi, ktorí sa  umiestnili  na  nasledujúcom  mieste  v poradí. Povinnosti </w:t>
      </w:r>
      <w:r w:rsidR="00AE1147" w:rsidRPr="004D4E2F">
        <w:rPr>
          <w:rFonts w:ascii="Nudista" w:hAnsi="Nudista"/>
        </w:rPr>
        <w:t xml:space="preserve">verejného </w:t>
      </w:r>
      <w:r w:rsidRPr="004D4E2F">
        <w:rPr>
          <w:rFonts w:ascii="Nudista" w:hAnsi="Nudista"/>
        </w:rPr>
        <w:t xml:space="preserve">obstarávateľa podľa § 55 a § 56 ZVO tým nie sú dotknuté.  </w:t>
      </w:r>
    </w:p>
    <w:p w14:paraId="4E6D3D9D" w14:textId="0FF26278" w:rsidR="00A41051" w:rsidRPr="004D4E2F" w:rsidRDefault="00AE1147"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lastRenderedPageBreak/>
        <w:t xml:space="preserve">Verejný obstarávateľ </w:t>
      </w:r>
      <w:r w:rsidR="00A41051" w:rsidRPr="004D4E2F">
        <w:rPr>
          <w:rFonts w:ascii="Nudista" w:hAnsi="Nudista"/>
          <w:color w:val="000000"/>
        </w:rPr>
        <w:t xml:space="preserve">v súlade s § 11 ZVO neuzavrie zmluvu s </w:t>
      </w:r>
    </w:p>
    <w:p w14:paraId="4FE19D48" w14:textId="77777777" w:rsidR="00A41051" w:rsidRPr="004D4E2F" w:rsidRDefault="00A41051" w:rsidP="0015152D">
      <w:pPr>
        <w:numPr>
          <w:ilvl w:val="0"/>
          <w:numId w:val="137"/>
        </w:numPr>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hAnsi="Nudista"/>
          <w:sz w:val="20"/>
          <w:szCs w:val="20"/>
        </w:rPr>
        <w:t>podľa zákona č. 315/2016 Z. z. o registri partnerov verejného sektora a o zmene a doplnení niektorých zákonov (ďalej len „</w:t>
      </w:r>
      <w:r w:rsidRPr="004D4E2F">
        <w:rPr>
          <w:rFonts w:ascii="Nudista" w:hAnsi="Nudista"/>
          <w:b/>
          <w:bCs/>
          <w:sz w:val="20"/>
          <w:szCs w:val="20"/>
        </w:rPr>
        <w:t>Zákon o RPVS</w:t>
      </w:r>
      <w:r w:rsidRPr="004D4E2F">
        <w:rPr>
          <w:rFonts w:ascii="Nudista" w:hAnsi="Nudista"/>
          <w:sz w:val="20"/>
          <w:szCs w:val="20"/>
        </w:rPr>
        <w:t xml:space="preserve">“), </w:t>
      </w:r>
      <w:r w:rsidRPr="004D4E2F">
        <w:rPr>
          <w:rFonts w:ascii="Nudista" w:eastAsia="Calibri" w:hAnsi="Nudista"/>
          <w:sz w:val="20"/>
          <w:szCs w:val="20"/>
        </w:rPr>
        <w:t>a nie je zapísaný v registri partnerov verejného sektora,</w:t>
      </w:r>
    </w:p>
    <w:p w14:paraId="1D5BA68E"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nie je zapísaný v registri partnerov verejného sektora,</w:t>
      </w:r>
    </w:p>
    <w:p w14:paraId="60114F6E" w14:textId="77777777" w:rsidR="00A41051" w:rsidRPr="004D4E2F" w:rsidRDefault="00A41051" w:rsidP="0015152D">
      <w:pPr>
        <w:numPr>
          <w:ilvl w:val="0"/>
          <w:numId w:val="137"/>
        </w:numPr>
        <w:spacing w:after="2"/>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ktorého konečným užívateľom výhod zapísaným v registri partnerov verejného sektora je</w:t>
      </w:r>
    </w:p>
    <w:p w14:paraId="1321117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prezident Slovenskej republiky,</w:t>
      </w:r>
    </w:p>
    <w:p w14:paraId="76A8E324"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člen vlády,</w:t>
      </w:r>
    </w:p>
    <w:p w14:paraId="481ECA26"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ústredného orgánu štátnej správy, ktorý nie je členom vlády,</w:t>
      </w:r>
    </w:p>
    <w:p w14:paraId="603DE73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orgánu štátnej správy s celoslovenskou pôsobnosťou,</w:t>
      </w:r>
    </w:p>
    <w:p w14:paraId="41DB6FBC" w14:textId="77777777" w:rsidR="00A41051" w:rsidRPr="004D4E2F" w:rsidRDefault="00A41051" w:rsidP="0015152D">
      <w:pPr>
        <w:numPr>
          <w:ilvl w:val="0"/>
          <w:numId w:val="138"/>
        </w:numPr>
        <w:spacing w:after="2"/>
        <w:ind w:left="1267" w:hanging="284"/>
        <w:jc w:val="both"/>
        <w:rPr>
          <w:rFonts w:ascii="Nudista" w:eastAsia="Calibri" w:hAnsi="Nudista"/>
          <w:sz w:val="20"/>
          <w:szCs w:val="20"/>
        </w:rPr>
      </w:pPr>
      <w:r w:rsidRPr="004D4E2F">
        <w:rPr>
          <w:rFonts w:ascii="Nudista" w:eastAsia="Calibri" w:hAnsi="Nudista"/>
          <w:sz w:val="20"/>
          <w:szCs w:val="20"/>
        </w:rPr>
        <w:t>sudca Ústavného súdu Slovenskej republiky alebo sudca,</w:t>
      </w:r>
    </w:p>
    <w:p w14:paraId="1A5A61D5"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prokurátor Slovenskej republiky, špeciálny prokurátor alebo prokurátor,</w:t>
      </w:r>
    </w:p>
    <w:p w14:paraId="1867D66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 xml:space="preserve">verejný ochranca práv, </w:t>
      </w:r>
    </w:p>
    <w:p w14:paraId="62985BAB"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štátny tajomník,</w:t>
      </w:r>
    </w:p>
    <w:p w14:paraId="7CB5C012"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tajomník služobného úradu,</w:t>
      </w:r>
    </w:p>
    <w:p w14:paraId="63967F8D"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prednosta okresného úradu,</w:t>
      </w:r>
    </w:p>
    <w:p w14:paraId="1FA83EBC"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4D4E2F" w:rsidRDefault="00A41051" w:rsidP="0015152D">
      <w:pPr>
        <w:numPr>
          <w:ilvl w:val="0"/>
          <w:numId w:val="138"/>
        </w:numPr>
        <w:spacing w:after="120"/>
        <w:ind w:left="1276" w:hanging="284"/>
        <w:jc w:val="both"/>
        <w:rPr>
          <w:rFonts w:ascii="Nudista" w:eastAsia="Calibri" w:hAnsi="Nudista"/>
          <w:sz w:val="20"/>
          <w:szCs w:val="20"/>
        </w:rPr>
      </w:pPr>
      <w:r w:rsidRPr="004D4E2F">
        <w:rPr>
          <w:rFonts w:ascii="Nudista" w:eastAsia="Calibri" w:hAnsi="Nudista"/>
          <w:sz w:val="20"/>
          <w:szCs w:val="20"/>
        </w:rPr>
        <w:t>predseda vyššieho územného celku.</w:t>
      </w:r>
    </w:p>
    <w:p w14:paraId="5CE24FC4"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ktorí majú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majú v registri partnerov verejného sektora zapísaného konečného užívateľa výhod, ktorým je osoba podľa písmena c) vyššie.</w:t>
      </w:r>
    </w:p>
    <w:p w14:paraId="3B786B95" w14:textId="6978EBA6" w:rsidR="0027622D" w:rsidRPr="004D4E2F" w:rsidRDefault="0027622D" w:rsidP="0027622D">
      <w:pPr>
        <w:pStyle w:val="Nadpis3"/>
        <w:keepNext w:val="0"/>
        <w:keepLines w:val="0"/>
        <w:numPr>
          <w:ilvl w:val="2"/>
          <w:numId w:val="8"/>
        </w:numPr>
        <w:tabs>
          <w:tab w:val="num" w:pos="2160"/>
        </w:tabs>
        <w:ind w:left="567" w:hanging="567"/>
        <w:jc w:val="both"/>
        <w:rPr>
          <w:rFonts w:ascii="Nudista" w:hAnsi="Nudista"/>
          <w:color w:val="auto"/>
        </w:rPr>
      </w:pPr>
      <w:r w:rsidRPr="004D4E2F">
        <w:rPr>
          <w:rFonts w:ascii="Nudista" w:hAnsi="Nudista"/>
        </w:rPr>
        <w:t>Verejný</w:t>
      </w:r>
      <w:r w:rsidRPr="004D4E2F">
        <w:rPr>
          <w:rFonts w:ascii="Nudista" w:hAnsi="Nudista"/>
          <w:color w:val="auto"/>
        </w:rPr>
        <w:t xml:space="preserve">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035169" w:rsidRPr="004D4E2F">
        <w:rPr>
          <w:rFonts w:ascii="Nudista" w:hAnsi="Nudista"/>
          <w:color w:val="auto"/>
        </w:rPr>
        <w:t>P</w:t>
      </w:r>
      <w:r w:rsidRPr="004D4E2F">
        <w:rPr>
          <w:rFonts w:ascii="Nudista" w:hAnsi="Nudista"/>
          <w:color w:val="auto"/>
        </w:rPr>
        <w:t xml:space="preserve">rílohu č. </w:t>
      </w:r>
      <w:r w:rsidR="0072318A" w:rsidRPr="004D4E2F">
        <w:rPr>
          <w:rFonts w:ascii="Nudista" w:hAnsi="Nudista"/>
          <w:color w:val="auto"/>
        </w:rPr>
        <w:t>4</w:t>
      </w:r>
      <w:r w:rsidRPr="004D4E2F">
        <w:rPr>
          <w:rFonts w:ascii="Nudista" w:hAnsi="Nudista"/>
          <w:color w:val="auto"/>
        </w:rPr>
        <w:t xml:space="preserve"> </w:t>
      </w:r>
      <w:r w:rsidR="00035169" w:rsidRPr="004D4E2F">
        <w:rPr>
          <w:rFonts w:ascii="Nudista" w:hAnsi="Nudista"/>
          <w:color w:val="auto"/>
        </w:rPr>
        <w:t>z</w:t>
      </w:r>
      <w:r w:rsidRPr="004D4E2F">
        <w:rPr>
          <w:rFonts w:ascii="Nudista" w:hAnsi="Nudista"/>
          <w:color w:val="auto"/>
        </w:rPr>
        <w:t>mluvy najneskôr pred jej podpisom.</w:t>
      </w:r>
    </w:p>
    <w:p w14:paraId="0799FBED" w14:textId="77777777" w:rsidR="0027622D" w:rsidRPr="004D4E2F" w:rsidRDefault="0027622D" w:rsidP="0027622D">
      <w:pPr>
        <w:pStyle w:val="Nadpis3"/>
        <w:keepNext w:val="0"/>
        <w:keepLines w:val="0"/>
        <w:ind w:left="567"/>
        <w:jc w:val="both"/>
        <w:rPr>
          <w:rFonts w:ascii="Nudista" w:hAnsi="Nudista"/>
        </w:rPr>
      </w:pPr>
    </w:p>
    <w:p w14:paraId="0DCEC2FC" w14:textId="60D5DD5C" w:rsidR="009C38CA" w:rsidRPr="004D4E2F" w:rsidRDefault="009C38CA" w:rsidP="009C38CA">
      <w:pPr>
        <w:pStyle w:val="Nadpis3"/>
        <w:keepNext w:val="0"/>
        <w:keepLines w:val="0"/>
        <w:numPr>
          <w:ilvl w:val="2"/>
          <w:numId w:val="8"/>
        </w:numPr>
        <w:tabs>
          <w:tab w:val="num" w:pos="2160"/>
        </w:tabs>
        <w:ind w:left="567" w:hanging="567"/>
        <w:jc w:val="both"/>
        <w:rPr>
          <w:rFonts w:ascii="Nudista" w:hAnsi="Nudista"/>
        </w:rPr>
      </w:pPr>
      <w:r w:rsidRPr="004D4E2F">
        <w:rPr>
          <w:rFonts w:ascii="Nudista" w:hAnsi="Nudista"/>
        </w:rPr>
        <w:t>Keďže verejný obstarávateľ pri vyhlásení tejto súťaže vychádzal z predpokladu, že predmet zákazky bude z</w:t>
      </w:r>
      <w:r w:rsidRPr="004D4E2F">
        <w:rPr>
          <w:rFonts w:ascii="Nudista" w:hAnsi="Nudista" w:cs="Calibri"/>
        </w:rPr>
        <w:t> </w:t>
      </w:r>
      <w:r w:rsidRPr="004D4E2F">
        <w:rPr>
          <w:rFonts w:ascii="Nudista" w:hAnsi="Nudista"/>
        </w:rPr>
        <w:t>väčšej časti financovaný z nenávratného finančného príspevku a podmienkou nadobudnutia účinnosti zmluvy s úspešným uchádzačom je kumulatívne splnenie nasledovných podmienok:</w:t>
      </w:r>
    </w:p>
    <w:p w14:paraId="501AF5F8" w14:textId="77777777" w:rsidR="009C38CA" w:rsidRPr="004D4E2F" w:rsidRDefault="009C38CA" w:rsidP="009C38CA">
      <w:pPr>
        <w:pStyle w:val="Nadpis3"/>
        <w:keepNext w:val="0"/>
        <w:keepLines w:val="0"/>
        <w:ind w:left="567"/>
        <w:jc w:val="both"/>
        <w:rPr>
          <w:rFonts w:ascii="Nudista" w:hAnsi="Nudista"/>
        </w:rPr>
      </w:pPr>
      <w:r w:rsidRPr="004D4E2F">
        <w:rPr>
          <w:rFonts w:ascii="Nudista" w:hAnsi="Nudista"/>
        </w:rPr>
        <w:t xml:space="preserve"> </w:t>
      </w:r>
    </w:p>
    <w:p w14:paraId="355AFC51" w14:textId="77777777" w:rsidR="009C38CA" w:rsidRPr="004D4E2F" w:rsidRDefault="009C38CA" w:rsidP="00035169">
      <w:pPr>
        <w:pStyle w:val="Odsekzoznamu"/>
        <w:numPr>
          <w:ilvl w:val="3"/>
          <w:numId w:val="8"/>
        </w:numPr>
        <w:jc w:val="both"/>
        <w:outlineLvl w:val="2"/>
        <w:rPr>
          <w:rFonts w:ascii="Nudista" w:eastAsiaTheme="majorEastAsia" w:hAnsi="Nudista" w:cstheme="majorBidi"/>
          <w:szCs w:val="24"/>
        </w:rPr>
      </w:pPr>
      <w:r w:rsidRPr="004D4E2F">
        <w:rPr>
          <w:rFonts w:ascii="Nudista" w:eastAsiaTheme="majorEastAsia" w:hAnsi="Nudista" w:cstheme="majorBidi"/>
          <w:szCs w:val="24"/>
        </w:rPr>
        <w:t xml:space="preserve">nadobudnutie účinnosti Zmluvy o poskytnutí nenávratného finančného príspevku s Poskytovateľom NFP, </w:t>
      </w:r>
    </w:p>
    <w:p w14:paraId="5FB47C5D" w14:textId="77777777" w:rsidR="00035169" w:rsidRPr="004D4E2F" w:rsidRDefault="00035169" w:rsidP="00035169">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4684051A" w14:textId="3B48F57F" w:rsidR="009C38CA" w:rsidRPr="004D4E2F" w:rsidRDefault="009C38CA" w:rsidP="009C38CA">
      <w:pPr>
        <w:pStyle w:val="Odsekzoznamu"/>
        <w:numPr>
          <w:ilvl w:val="3"/>
          <w:numId w:val="8"/>
        </w:numPr>
        <w:spacing w:after="120"/>
        <w:jc w:val="both"/>
        <w:outlineLvl w:val="2"/>
        <w:rPr>
          <w:rFonts w:ascii="Nudista" w:eastAsiaTheme="majorEastAsia" w:hAnsi="Nudista" w:cstheme="majorBidi"/>
          <w:szCs w:val="24"/>
        </w:rPr>
      </w:pPr>
      <w:r w:rsidRPr="004D4E2F">
        <w:rPr>
          <w:rFonts w:ascii="Nudista" w:eastAsiaTheme="majorEastAsia" w:hAnsi="Nudista" w:cstheme="majorBidi"/>
          <w:szCs w:val="24"/>
        </w:rPr>
        <w:t>zverejnenie zmluvy s úspešným uchádzačom v súlade s príslušnými právnymi predpismi Slovenskej republiky.</w:t>
      </w:r>
    </w:p>
    <w:p w14:paraId="0A99EB29" w14:textId="214FC7A6" w:rsidR="00942531" w:rsidRPr="004D4E2F" w:rsidRDefault="00942531" w:rsidP="00942531">
      <w:pPr>
        <w:pStyle w:val="Nadpis3"/>
        <w:keepNext w:val="0"/>
        <w:keepLines w:val="0"/>
        <w:numPr>
          <w:ilvl w:val="2"/>
          <w:numId w:val="8"/>
        </w:numPr>
        <w:tabs>
          <w:tab w:val="num" w:pos="2160"/>
        </w:tabs>
        <w:ind w:left="567" w:hanging="567"/>
        <w:jc w:val="both"/>
        <w:rPr>
          <w:rStyle w:val="Hyperlink0"/>
          <w:rFonts w:ascii="Nudista" w:hAnsi="Nudista"/>
          <w:color w:val="auto"/>
          <w:u w:val="none"/>
        </w:rPr>
      </w:pPr>
      <w:r w:rsidRPr="004D4E2F">
        <w:rPr>
          <w:rStyle w:val="Hyperlink0"/>
          <w:rFonts w:ascii="Nudista" w:hAnsi="Nudista"/>
          <w:color w:val="auto"/>
          <w:u w:val="none"/>
        </w:rPr>
        <w:t xml:space="preserve">Keďže </w:t>
      </w:r>
      <w:r w:rsidRPr="004D4E2F">
        <w:rPr>
          <w:rFonts w:ascii="Nudista" w:hAnsi="Nudista"/>
        </w:rPr>
        <w:t>verejný</w:t>
      </w:r>
      <w:r w:rsidRPr="004D4E2F">
        <w:rPr>
          <w:rStyle w:val="Hyperlink0"/>
          <w:rFonts w:ascii="Nudista" w:hAnsi="Nudista"/>
          <w:color w:val="auto"/>
          <w:u w:val="none"/>
        </w:rPr>
        <w:t xml:space="preserve"> obstarávateľ pri vyhlásení tejto verejnej súťaže vychádzal z predpokladu, že predmet zákazky bude z väčšej časti financovaný z nenávratného finančného príspevku a </w:t>
      </w:r>
      <w:r w:rsidRPr="004D4E2F">
        <w:rPr>
          <w:rStyle w:val="Hyperlink0"/>
          <w:rFonts w:ascii="Nudista" w:hAnsi="Nudista"/>
          <w:color w:val="auto"/>
          <w:u w:val="none"/>
        </w:rPr>
        <w:lastRenderedPageBreak/>
        <w:t>uzavretie zmluvy s</w:t>
      </w:r>
      <w:r w:rsidRPr="004D4E2F">
        <w:rPr>
          <w:rStyle w:val="Hyperlink0"/>
          <w:rFonts w:ascii="Nudista" w:hAnsi="Nudista" w:cs="Calibri"/>
          <w:color w:val="auto"/>
          <w:u w:val="none"/>
        </w:rPr>
        <w:t> </w:t>
      </w:r>
      <w:r w:rsidRPr="004D4E2F">
        <w:rPr>
          <w:rStyle w:val="Hyperlink0"/>
          <w:rFonts w:ascii="Nudista" w:hAnsi="Nudista"/>
          <w:color w:val="auto"/>
          <w:u w:val="none"/>
        </w:rPr>
        <w:t>úspešným uchádzačom je podmienené schválením výsledku tejto verejnej súťaže Poskytovateľom NFP, neschválenie výsledku tejto verejnej súťaže Poskytovateľom NFP sa považuje za zmenu okolností, za ktorých bola táto verejná súťaž vyhlásená a je dôvodom na jej zrušenie.</w:t>
      </w:r>
    </w:p>
    <w:p w14:paraId="78FED82F" w14:textId="77777777" w:rsidR="00942531" w:rsidRPr="004D4E2F" w:rsidRDefault="00942531" w:rsidP="00942531">
      <w:pPr>
        <w:spacing w:after="120"/>
        <w:ind w:left="568"/>
        <w:jc w:val="both"/>
        <w:outlineLvl w:val="2"/>
        <w:rPr>
          <w:rFonts w:ascii="Nudista" w:eastAsiaTheme="majorEastAsia" w:hAnsi="Nudista" w:cstheme="majorBidi"/>
          <w:szCs w:val="24"/>
        </w:rPr>
      </w:pPr>
    </w:p>
    <w:p w14:paraId="0CDC29F8" w14:textId="77777777" w:rsidR="00A41051" w:rsidRPr="004D4E2F"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7090415"/>
      <w:bookmarkEnd w:id="80"/>
      <w:r w:rsidRPr="004D4E2F">
        <w:rPr>
          <w:rFonts w:ascii="Nudista" w:hAnsi="Nudista"/>
          <w:lang w:val="sk-SK"/>
        </w:rPr>
        <w:t>Záverečné ustanovenia</w:t>
      </w:r>
      <w:bookmarkEnd w:id="81"/>
      <w:bookmarkEnd w:id="82"/>
      <w:bookmarkEnd w:id="83"/>
    </w:p>
    <w:p w14:paraId="7542C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Skutočnosti</w:t>
      </w:r>
      <w:r w:rsidRPr="004D4E2F">
        <w:rPr>
          <w:rFonts w:ascii="Nudista" w:hAnsi="Nudista"/>
          <w:color w:val="auto"/>
        </w:rPr>
        <w:t>, týkajúce sa postupu zadávania zákazky, neupravené v Oznámení o vyhlásení verejného obstarávania a v týchto súťažných podkladoch sa riadia príslušnými ustanoveniami ZVO.</w:t>
      </w:r>
    </w:p>
    <w:p w14:paraId="1D5D2AA5" w14:textId="7803E8FC" w:rsidR="00A41051" w:rsidRPr="004D4E2F" w:rsidRDefault="00A41051" w:rsidP="00A41051">
      <w:pPr>
        <w:rPr>
          <w:rFonts w:ascii="Nudista" w:hAnsi="Nudista"/>
        </w:rPr>
      </w:pPr>
    </w:p>
    <w:p w14:paraId="490DF5F2" w14:textId="77777777" w:rsidR="00035169" w:rsidRPr="004D4E2F" w:rsidRDefault="00035169" w:rsidP="00A41051">
      <w:pPr>
        <w:rPr>
          <w:rFonts w:ascii="Nudista" w:hAnsi="Nudista"/>
        </w:rPr>
      </w:pPr>
    </w:p>
    <w:p w14:paraId="1A39B9E9" w14:textId="77777777" w:rsidR="00A41051" w:rsidRPr="004D4E2F" w:rsidRDefault="00A41051" w:rsidP="00A41051">
      <w:pPr>
        <w:spacing w:after="240"/>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Prílohy Časti A. Pokyny pre uchádzačov súťažných podkladov</w:t>
      </w:r>
    </w:p>
    <w:p w14:paraId="49F82F94" w14:textId="403FC7FB" w:rsidR="00A41051" w:rsidRPr="004D4E2F" w:rsidRDefault="00A41051" w:rsidP="00923786">
      <w:pPr>
        <w:ind w:left="1416" w:hanging="1416"/>
        <w:jc w:val="both"/>
        <w:rPr>
          <w:rFonts w:ascii="Nudista" w:hAnsi="Nudista"/>
        </w:rPr>
      </w:pPr>
      <w:r w:rsidRPr="004D4E2F">
        <w:rPr>
          <w:rFonts w:ascii="Nudista" w:eastAsia="Proba Pro" w:hAnsi="Nudista" w:cs="Proba Pro"/>
          <w:b/>
          <w:color w:val="000000"/>
          <w:sz w:val="20"/>
          <w:szCs w:val="20"/>
        </w:rPr>
        <w:t>Príloha A. 1</w:t>
      </w:r>
      <w:r w:rsidRPr="004D4E2F">
        <w:rPr>
          <w:rFonts w:ascii="Nudista" w:eastAsia="Proba Pro" w:hAnsi="Nudista" w:cs="Proba Pro"/>
          <w:b/>
          <w:color w:val="000000"/>
          <w:sz w:val="20"/>
          <w:szCs w:val="20"/>
        </w:rPr>
        <w:tab/>
        <w:t>Čestné vyhlásenie o akceptácii podmienok verejnej súťaže a neprítomnosti konfliktu záujmov</w:t>
      </w:r>
      <w:bookmarkStart w:id="84" w:name="_Hlk3979955"/>
    </w:p>
    <w:p w14:paraId="51461D14" w14:textId="77777777" w:rsidR="00A41051" w:rsidRPr="004D4E2F" w:rsidRDefault="00A41051" w:rsidP="00A41051">
      <w:pPr>
        <w:pStyle w:val="SAPHlavn"/>
        <w:ind w:left="0" w:firstLine="0"/>
        <w:rPr>
          <w:rFonts w:ascii="Nudista" w:hAnsi="Nudista"/>
        </w:rPr>
        <w:sectPr w:rsidR="00A41051" w:rsidRPr="004D4E2F" w:rsidSect="004D4E2F">
          <w:pgSz w:w="11900" w:h="16840"/>
          <w:pgMar w:top="1417" w:right="1417" w:bottom="1417" w:left="1560" w:header="708" w:footer="708" w:gutter="0"/>
          <w:cols w:space="708"/>
        </w:sectPr>
      </w:pPr>
      <w:bookmarkStart w:id="85" w:name="_Hlk100750554"/>
      <w:bookmarkStart w:id="86" w:name="_Hlk100753444"/>
    </w:p>
    <w:p w14:paraId="09D659B7" w14:textId="77777777" w:rsidR="00A41051" w:rsidRPr="004D4E2F" w:rsidRDefault="00A41051" w:rsidP="00A41051">
      <w:pPr>
        <w:pStyle w:val="SAPHlavn"/>
        <w:ind w:left="0" w:firstLine="0"/>
        <w:rPr>
          <w:rFonts w:ascii="Nudista" w:hAnsi="Nudista"/>
        </w:rPr>
      </w:pPr>
      <w:bookmarkStart w:id="87" w:name="_Toc117090416"/>
      <w:r w:rsidRPr="004D4E2F">
        <w:rPr>
          <w:rFonts w:ascii="Nudista" w:hAnsi="Nudista"/>
        </w:rPr>
        <w:lastRenderedPageBreak/>
        <w:t>ČASŤ B. Opis predmetu zákazky</w:t>
      </w:r>
      <w:bookmarkEnd w:id="87"/>
    </w:p>
    <w:p w14:paraId="7F3C85F6" w14:textId="77777777" w:rsidR="00A41051" w:rsidRPr="004D4E2F" w:rsidRDefault="00A41051" w:rsidP="00A41051">
      <w:pPr>
        <w:widowControl w:val="0"/>
        <w:tabs>
          <w:tab w:val="left" w:pos="3408"/>
        </w:tabs>
        <w:jc w:val="both"/>
        <w:rPr>
          <w:rFonts w:ascii="Nudista" w:eastAsia="Proba Pro" w:hAnsi="Nudista" w:cs="Proba Pro"/>
        </w:rPr>
      </w:pPr>
      <w:r w:rsidRPr="004D4E2F">
        <w:rPr>
          <w:rFonts w:ascii="Nudista" w:eastAsia="Proba Pro" w:hAnsi="Nudista" w:cs="Proba Pro"/>
        </w:rPr>
        <w:t xml:space="preserve">   </w:t>
      </w:r>
      <w:r w:rsidRPr="004D4E2F">
        <w:rPr>
          <w:rFonts w:ascii="Nudista" w:eastAsia="Proba Pro" w:hAnsi="Nudista" w:cs="Proba Pro"/>
        </w:rPr>
        <w:tab/>
      </w:r>
    </w:p>
    <w:p w14:paraId="4FEC2F51" w14:textId="77777777" w:rsidR="00A41051" w:rsidRPr="004D4E2F" w:rsidRDefault="00A41051" w:rsidP="00A41051">
      <w:pPr>
        <w:widowControl w:val="0"/>
        <w:jc w:val="both"/>
        <w:rPr>
          <w:rFonts w:ascii="Nudista" w:eastAsia="Proba Pro" w:hAnsi="Nudista" w:cs="Proba Pro"/>
          <w:b/>
        </w:rPr>
      </w:pPr>
    </w:p>
    <w:p w14:paraId="32E0277E" w14:textId="3746507B" w:rsidR="00A41051" w:rsidRPr="004D4E2F"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4D4E2F">
        <w:rPr>
          <w:rFonts w:ascii="Nudista" w:eastAsia="Proba Pro" w:hAnsi="Nudista" w:cs="Proba Pro"/>
          <w:b/>
          <w:sz w:val="20"/>
          <w:szCs w:val="20"/>
        </w:rPr>
        <w:t>Nižšie sú stanovené záväzné</w:t>
      </w:r>
      <w:r w:rsidR="0089512D" w:rsidRPr="004D4E2F">
        <w:rPr>
          <w:rFonts w:ascii="Nudista" w:eastAsia="Proba Pro" w:hAnsi="Nudista" w:cs="Proba Pro"/>
          <w:b/>
          <w:sz w:val="20"/>
          <w:szCs w:val="20"/>
        </w:rPr>
        <w:t xml:space="preserve"> charakteristiky a</w:t>
      </w:r>
      <w:r w:rsidRPr="004D4E2F">
        <w:rPr>
          <w:rFonts w:ascii="Nudista" w:eastAsia="Proba Pro" w:hAnsi="Nudista" w:cs="Proba Pro"/>
          <w:b/>
          <w:sz w:val="20"/>
          <w:szCs w:val="20"/>
        </w:rPr>
        <w:t xml:space="preserve"> funkčné a</w:t>
      </w:r>
      <w:r w:rsidRPr="004D4E2F">
        <w:rPr>
          <w:rFonts w:ascii="Nudista" w:eastAsia="Calibri" w:hAnsi="Nudista" w:cs="Calibri"/>
          <w:b/>
          <w:sz w:val="20"/>
          <w:szCs w:val="20"/>
        </w:rPr>
        <w:t> </w:t>
      </w:r>
      <w:r w:rsidRPr="004D4E2F">
        <w:rPr>
          <w:rFonts w:ascii="Nudista" w:eastAsia="Proba Pro" w:hAnsi="Nudista" w:cs="Proba Pro"/>
          <w:b/>
          <w:sz w:val="20"/>
          <w:szCs w:val="20"/>
        </w:rPr>
        <w:t>výkonnostné parametre predmetu zákazky. Pokiaľ sa v</w:t>
      </w:r>
      <w:r w:rsidRPr="004D4E2F">
        <w:rPr>
          <w:rFonts w:ascii="Nudista" w:eastAsia="Calibri" w:hAnsi="Nudista" w:cs="Calibri"/>
          <w:b/>
          <w:sz w:val="20"/>
          <w:szCs w:val="20"/>
        </w:rPr>
        <w:t> </w:t>
      </w:r>
      <w:r w:rsidRPr="004D4E2F">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4D4E2F">
        <w:rPr>
          <w:rFonts w:ascii="Nudista" w:eastAsia="Calibri" w:hAnsi="Nudista" w:cs="Calibri"/>
          <w:b/>
          <w:sz w:val="20"/>
          <w:szCs w:val="20"/>
        </w:rPr>
        <w:t> </w:t>
      </w:r>
      <w:r w:rsidRPr="004D4E2F">
        <w:rPr>
          <w:rFonts w:ascii="Nudista" w:eastAsia="Proba Pro" w:hAnsi="Nudista" w:cs="Proba Pro"/>
          <w:b/>
          <w:sz w:val="20"/>
          <w:szCs w:val="20"/>
        </w:rPr>
        <w:t>súlade so ZVO a</w:t>
      </w:r>
      <w:r w:rsidRPr="004D4E2F">
        <w:rPr>
          <w:rFonts w:ascii="Nudista" w:eastAsia="Calibri" w:hAnsi="Nudista" w:cs="Calibri"/>
          <w:b/>
          <w:sz w:val="20"/>
          <w:szCs w:val="20"/>
        </w:rPr>
        <w:t> </w:t>
      </w:r>
      <w:r w:rsidRPr="004D4E2F">
        <w:rPr>
          <w:rFonts w:ascii="Nudista" w:eastAsia="Proba Pro" w:hAnsi="Nudista" w:cs="Proba Pro"/>
          <w:b/>
          <w:sz w:val="20"/>
          <w:szCs w:val="20"/>
        </w:rPr>
        <w:t>obvyklou obchodnou praxou prevažujúcou pri dodávke rovnakých alebo obdobných predmetov zákazky. V</w:t>
      </w:r>
      <w:r w:rsidRPr="004D4E2F">
        <w:rPr>
          <w:rFonts w:ascii="Nudista" w:eastAsia="Calibri" w:hAnsi="Nudista" w:cs="Calibri"/>
          <w:b/>
          <w:sz w:val="20"/>
          <w:szCs w:val="20"/>
        </w:rPr>
        <w:t> </w:t>
      </w:r>
      <w:r w:rsidRPr="004D4E2F">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4D4E2F">
        <w:rPr>
          <w:rFonts w:ascii="Nudista" w:eastAsia="Calibri" w:hAnsi="Nudista" w:cs="Calibri"/>
          <w:b/>
          <w:sz w:val="20"/>
          <w:szCs w:val="20"/>
        </w:rPr>
        <w:t> </w:t>
      </w:r>
      <w:r w:rsidRPr="004D4E2F">
        <w:rPr>
          <w:rFonts w:ascii="Nudista" w:eastAsia="Proba Pro" w:hAnsi="Nudista" w:cs="Proba Pro"/>
          <w:b/>
          <w:sz w:val="20"/>
          <w:szCs w:val="20"/>
        </w:rPr>
        <w:t>súlade s</w:t>
      </w:r>
      <w:r w:rsidRPr="004D4E2F">
        <w:rPr>
          <w:rFonts w:ascii="Nudista" w:eastAsia="Calibri" w:hAnsi="Nudista" w:cs="Calibri"/>
          <w:b/>
          <w:sz w:val="20"/>
          <w:szCs w:val="20"/>
        </w:rPr>
        <w:t> </w:t>
      </w:r>
      <w:r w:rsidRPr="004D4E2F">
        <w:rPr>
          <w:rFonts w:ascii="Nudista" w:eastAsia="Proba Pro" w:hAnsi="Nudista" w:cs="Proba Pro"/>
          <w:b/>
          <w:sz w:val="20"/>
          <w:szCs w:val="20"/>
        </w:rPr>
        <w:t xml:space="preserve">ustanovením § 42 ods. 3 ZVO. </w:t>
      </w:r>
    </w:p>
    <w:p w14:paraId="5C57EA48" w14:textId="77777777" w:rsidR="00A41051" w:rsidRPr="004D4E2F" w:rsidRDefault="00A41051" w:rsidP="00A41051">
      <w:pPr>
        <w:widowControl w:val="0"/>
        <w:jc w:val="both"/>
        <w:rPr>
          <w:rFonts w:ascii="Nudista" w:eastAsia="Proba Pro" w:hAnsi="Nudista" w:cs="Proba Pro"/>
          <w:b/>
          <w:sz w:val="20"/>
          <w:szCs w:val="20"/>
        </w:rPr>
      </w:pPr>
    </w:p>
    <w:p w14:paraId="0E113E95" w14:textId="77777777" w:rsidR="00522C60"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D4E2F">
        <w:rPr>
          <w:rFonts w:ascii="Nudista" w:hAnsi="Nudista"/>
          <w:b/>
          <w:color w:val="008998"/>
          <w:sz w:val="20"/>
          <w:szCs w:val="20"/>
          <w:lang w:val="sk-SK"/>
        </w:rPr>
        <w:t>Základný opis</w:t>
      </w:r>
      <w:bookmarkEnd w:id="90"/>
      <w:r w:rsidRPr="004D4E2F">
        <w:rPr>
          <w:rFonts w:ascii="Nudista" w:hAnsi="Nudista"/>
          <w:b/>
          <w:color w:val="008998"/>
          <w:sz w:val="20"/>
          <w:szCs w:val="20"/>
          <w:lang w:val="sk-SK"/>
        </w:rPr>
        <w:t xml:space="preserve"> Predmetu zakázky</w:t>
      </w:r>
      <w:bookmarkStart w:id="92" w:name="_Toc80000245"/>
      <w:bookmarkStart w:id="93" w:name="_Toc487700761"/>
      <w:bookmarkEnd w:id="91"/>
    </w:p>
    <w:p w14:paraId="53C7A6CC" w14:textId="3BF0559D" w:rsidR="00066217" w:rsidRPr="004D4E2F" w:rsidRDefault="00066217" w:rsidP="00522C60">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Predmetom zákazky sú stavebné práce na vybudovaní kanalizácie a čistiarne odpadových vôd (ďalej len „ČOV“) v obci Hrubý Šúr</w:t>
      </w:r>
      <w:r w:rsidR="00A5024C" w:rsidRPr="004D4E2F">
        <w:rPr>
          <w:rFonts w:ascii="Nudista" w:hAnsi="Nudista"/>
        </w:rPr>
        <w:t>, okres Senec</w:t>
      </w:r>
      <w:r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Pr="004D4E2F">
        <w:rPr>
          <w:rFonts w:ascii="Nudista" w:hAnsi="Nudista"/>
        </w:rPr>
        <w:t xml:space="preserve"> (ďalej len „</w:t>
      </w:r>
      <w:r w:rsidRPr="004D4E2F">
        <w:rPr>
          <w:rFonts w:ascii="Nudista" w:hAnsi="Nudista"/>
          <w:b/>
          <w:bCs/>
        </w:rPr>
        <w:t>predmet zákazky</w:t>
      </w:r>
      <w:r w:rsidRPr="004D4E2F">
        <w:rPr>
          <w:rFonts w:ascii="Nudista" w:hAnsi="Nudista"/>
        </w:rPr>
        <w:t>“).</w:t>
      </w:r>
    </w:p>
    <w:p w14:paraId="6111BE9A"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Podrobný opis predmetu zákazky</w:t>
      </w:r>
      <w:bookmarkEnd w:id="92"/>
    </w:p>
    <w:p w14:paraId="00C9F909" w14:textId="77777777" w:rsidR="00A41051" w:rsidRPr="004D4E2F" w:rsidRDefault="00A41051" w:rsidP="0015152D">
      <w:pPr>
        <w:pStyle w:val="Odsekzoznamu"/>
        <w:numPr>
          <w:ilvl w:val="1"/>
          <w:numId w:val="160"/>
        </w:numPr>
        <w:rPr>
          <w:rFonts w:ascii="Nudista" w:hAnsi="Nudista"/>
          <w:vanish/>
        </w:rPr>
      </w:pPr>
    </w:p>
    <w:p w14:paraId="02234AAE" w14:textId="5C06DE6F"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Stavba ako celok je riešená v dvoch samostatných a nadväzujúcich celkoch: (i) ČOV a (ii) verejná kanalizácia. Jedná sa o návrh komplexného odvádzania splaškových vôd od nehnuteľností obce – cez navrhovanú gravitačnú verejnú splaškovú kanalizáciu do jednotlivých PČS – s následnými výtlakmi splaškových vôd v konečnej fáze – do navrhovanej ČOV Hrubý Šúr.</w:t>
      </w:r>
    </w:p>
    <w:p w14:paraId="0E902A42" w14:textId="77777777" w:rsidR="009049D3" w:rsidRPr="004D4E2F" w:rsidRDefault="009049D3" w:rsidP="009049D3">
      <w:pPr>
        <w:pStyle w:val="Odsekzoznamu"/>
        <w:ind w:left="567"/>
        <w:jc w:val="both"/>
        <w:rPr>
          <w:rFonts w:ascii="Nudista" w:hAnsi="Nudista"/>
        </w:rPr>
      </w:pPr>
    </w:p>
    <w:p w14:paraId="282F0223" w14:textId="69EB056B"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Členenie stavby na PS a SO:</w:t>
      </w:r>
    </w:p>
    <w:p w14:paraId="783BC6F7" w14:textId="284CDD8E" w:rsidR="009049D3" w:rsidRPr="004D4E2F" w:rsidRDefault="009049D3" w:rsidP="009049D3">
      <w:pPr>
        <w:pStyle w:val="Odsekzoznamu"/>
        <w:ind w:left="567"/>
        <w:jc w:val="both"/>
        <w:rPr>
          <w:rFonts w:ascii="Nudista" w:hAnsi="Nudista"/>
        </w:rPr>
      </w:pPr>
    </w:p>
    <w:p w14:paraId="3A00D273" w14:textId="641D9DAD" w:rsidR="00EE7043" w:rsidRPr="004D4E2F" w:rsidRDefault="00EE7043" w:rsidP="004D0FB3">
      <w:pPr>
        <w:pStyle w:val="Odsekzoznamu"/>
        <w:numPr>
          <w:ilvl w:val="2"/>
          <w:numId w:val="170"/>
        </w:numPr>
        <w:ind w:left="1287"/>
        <w:jc w:val="both"/>
        <w:rPr>
          <w:rFonts w:ascii="Nudista" w:hAnsi="Nudista"/>
        </w:rPr>
      </w:pPr>
      <w:r w:rsidRPr="004D4E2F">
        <w:rPr>
          <w:rFonts w:ascii="Nudista" w:hAnsi="Nudista"/>
        </w:rPr>
        <w:t>Členenie SO:</w:t>
      </w:r>
    </w:p>
    <w:p w14:paraId="27DC52C0" w14:textId="0BA75985" w:rsidR="009049D3" w:rsidRPr="004D4E2F" w:rsidRDefault="009049D3" w:rsidP="00EE7043">
      <w:pPr>
        <w:pStyle w:val="Odsekzoznamu"/>
        <w:numPr>
          <w:ilvl w:val="3"/>
          <w:numId w:val="170"/>
        </w:numPr>
        <w:ind w:left="1287"/>
        <w:jc w:val="both"/>
        <w:rPr>
          <w:rFonts w:ascii="Nudista" w:hAnsi="Nudista"/>
          <w:u w:val="single"/>
        </w:rPr>
      </w:pPr>
      <w:r w:rsidRPr="004D4E2F">
        <w:rPr>
          <w:rFonts w:ascii="Nudista" w:hAnsi="Nudista"/>
          <w:u w:val="single"/>
        </w:rPr>
        <w:t>ČOV</w:t>
      </w:r>
    </w:p>
    <w:p w14:paraId="3837869A" w14:textId="641C93F2" w:rsidR="009049D3" w:rsidRPr="004D4E2F" w:rsidRDefault="009049D3" w:rsidP="009049D3">
      <w:pPr>
        <w:ind w:firstLine="567"/>
        <w:jc w:val="both"/>
        <w:rPr>
          <w:rFonts w:ascii="Nudista" w:hAnsi="Nudista"/>
          <w:b/>
          <w:bCs/>
          <w:sz w:val="20"/>
          <w:szCs w:val="20"/>
        </w:rPr>
      </w:pPr>
      <w:r w:rsidRPr="004D4E2F">
        <w:rPr>
          <w:rFonts w:ascii="Nudista" w:hAnsi="Nudista"/>
          <w:b/>
          <w:bCs/>
          <w:sz w:val="20"/>
          <w:szCs w:val="20"/>
        </w:rPr>
        <w:t>S</w:t>
      </w:r>
      <w:r w:rsidR="00456E76" w:rsidRPr="004D4E2F">
        <w:rPr>
          <w:rFonts w:ascii="Nudista" w:hAnsi="Nudista"/>
          <w:b/>
          <w:bCs/>
          <w:sz w:val="20"/>
          <w:szCs w:val="20"/>
        </w:rPr>
        <w:t>O</w:t>
      </w:r>
      <w:r w:rsidRPr="004D4E2F">
        <w:rPr>
          <w:rFonts w:ascii="Nudista" w:hAnsi="Nudista"/>
          <w:b/>
          <w:bCs/>
          <w:sz w:val="20"/>
          <w:szCs w:val="20"/>
        </w:rPr>
        <w:t xml:space="preserve"> 01 </w:t>
      </w:r>
      <w:r w:rsidRPr="004D4E2F">
        <w:rPr>
          <w:rFonts w:ascii="Nudista" w:hAnsi="Nudista"/>
          <w:b/>
          <w:bCs/>
          <w:sz w:val="20"/>
          <w:szCs w:val="20"/>
        </w:rPr>
        <w:tab/>
        <w:t>Pre</w:t>
      </w:r>
      <w:r w:rsidR="00456E76" w:rsidRPr="004D4E2F">
        <w:rPr>
          <w:rFonts w:ascii="Nudista" w:hAnsi="Nudista"/>
          <w:b/>
          <w:bCs/>
          <w:sz w:val="20"/>
          <w:szCs w:val="20"/>
        </w:rPr>
        <w:t>vádzková budova s </w:t>
      </w:r>
      <w:proofErr w:type="spellStart"/>
      <w:r w:rsidR="00456E76" w:rsidRPr="004D4E2F">
        <w:rPr>
          <w:rFonts w:ascii="Nudista" w:hAnsi="Nudista"/>
          <w:b/>
          <w:bCs/>
          <w:sz w:val="20"/>
          <w:szCs w:val="20"/>
        </w:rPr>
        <w:t>bioreaktorom</w:t>
      </w:r>
      <w:proofErr w:type="spellEnd"/>
    </w:p>
    <w:p w14:paraId="17E232B3" w14:textId="1DC4449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02 </w:t>
      </w:r>
      <w:r w:rsidRPr="004D4E2F">
        <w:rPr>
          <w:rFonts w:ascii="Nudista" w:hAnsi="Nudista"/>
          <w:b/>
          <w:bCs/>
          <w:sz w:val="20"/>
          <w:szCs w:val="20"/>
        </w:rPr>
        <w:tab/>
        <w:t>Spevnené plochy</w:t>
      </w:r>
    </w:p>
    <w:p w14:paraId="0D88688B" w14:textId="710B93C6"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03 </w:t>
      </w:r>
      <w:r w:rsidRPr="004D4E2F">
        <w:rPr>
          <w:rFonts w:ascii="Nudista" w:hAnsi="Nudista"/>
          <w:b/>
          <w:bCs/>
          <w:sz w:val="20"/>
          <w:szCs w:val="20"/>
        </w:rPr>
        <w:tab/>
        <w:t>Terénne a sadové úpravy</w:t>
      </w:r>
    </w:p>
    <w:p w14:paraId="6431124E" w14:textId="6079D488"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04 </w:t>
      </w:r>
      <w:r w:rsidRPr="004D4E2F">
        <w:rPr>
          <w:rFonts w:ascii="Nudista" w:hAnsi="Nudista"/>
          <w:b/>
          <w:bCs/>
          <w:sz w:val="20"/>
          <w:szCs w:val="20"/>
        </w:rPr>
        <w:tab/>
        <w:t>Inžinierske siete</w:t>
      </w:r>
    </w:p>
    <w:p w14:paraId="3CDB48C3" w14:textId="1BF5B79A"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04.1 </w:t>
      </w:r>
      <w:r w:rsidRPr="004D4E2F">
        <w:rPr>
          <w:rFonts w:ascii="Nudista" w:hAnsi="Nudista"/>
          <w:sz w:val="20"/>
          <w:szCs w:val="20"/>
        </w:rPr>
        <w:tab/>
        <w:t>Kanalizácia – gravitačná</w:t>
      </w:r>
    </w:p>
    <w:p w14:paraId="7C622912" w14:textId="3C91512F"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04.2 </w:t>
      </w:r>
      <w:r w:rsidRPr="004D4E2F">
        <w:rPr>
          <w:rFonts w:ascii="Nudista" w:hAnsi="Nudista"/>
          <w:sz w:val="20"/>
          <w:szCs w:val="20"/>
        </w:rPr>
        <w:tab/>
        <w:t>Kanalizácia – výtlak</w:t>
      </w:r>
    </w:p>
    <w:p w14:paraId="206DE322" w14:textId="2DE4416E"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04.3 </w:t>
      </w:r>
      <w:r w:rsidRPr="004D4E2F">
        <w:rPr>
          <w:rFonts w:ascii="Nudista" w:hAnsi="Nudista"/>
          <w:sz w:val="20"/>
          <w:szCs w:val="20"/>
        </w:rPr>
        <w:tab/>
        <w:t>Vodovod</w:t>
      </w:r>
    </w:p>
    <w:p w14:paraId="363DD355" w14:textId="6EB8BD79"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04.4</w:t>
      </w:r>
      <w:r w:rsidRPr="004D4E2F">
        <w:rPr>
          <w:rFonts w:ascii="Nudista" w:hAnsi="Nudista"/>
          <w:sz w:val="20"/>
          <w:szCs w:val="20"/>
        </w:rPr>
        <w:tab/>
        <w:t>NN rozvody</w:t>
      </w:r>
    </w:p>
    <w:p w14:paraId="4049CAC9" w14:textId="6080D012"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04.5</w:t>
      </w:r>
      <w:r w:rsidRPr="004D4E2F">
        <w:rPr>
          <w:rFonts w:ascii="Nudista" w:hAnsi="Nudista"/>
          <w:sz w:val="20"/>
          <w:szCs w:val="20"/>
        </w:rPr>
        <w:tab/>
        <w:t>Objekt terciárneho čistenia</w:t>
      </w:r>
    </w:p>
    <w:p w14:paraId="48BB2538" w14:textId="2465085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SO 05</w:t>
      </w:r>
      <w:r w:rsidRPr="004D4E2F">
        <w:rPr>
          <w:rFonts w:ascii="Nudista" w:hAnsi="Nudista"/>
          <w:b/>
          <w:bCs/>
          <w:sz w:val="20"/>
          <w:szCs w:val="20"/>
        </w:rPr>
        <w:tab/>
        <w:t>Objekt odvodnenia kalu</w:t>
      </w:r>
    </w:p>
    <w:p w14:paraId="52FE024B" w14:textId="313E9954" w:rsidR="00456E76" w:rsidRPr="004D4E2F" w:rsidRDefault="00456E76" w:rsidP="009049D3">
      <w:pPr>
        <w:ind w:firstLine="567"/>
        <w:jc w:val="both"/>
        <w:rPr>
          <w:rFonts w:ascii="Nudista" w:hAnsi="Nudista"/>
          <w:b/>
          <w:bCs/>
          <w:sz w:val="20"/>
          <w:szCs w:val="20"/>
        </w:rPr>
      </w:pPr>
    </w:p>
    <w:p w14:paraId="498CF6BE" w14:textId="789508AB" w:rsidR="00456E76" w:rsidRPr="004D4E2F" w:rsidRDefault="00456E76" w:rsidP="00EE7043">
      <w:pPr>
        <w:pStyle w:val="Odsekzoznamu"/>
        <w:numPr>
          <w:ilvl w:val="3"/>
          <w:numId w:val="170"/>
        </w:numPr>
        <w:ind w:left="1287"/>
        <w:jc w:val="both"/>
        <w:rPr>
          <w:rFonts w:ascii="Nudista" w:hAnsi="Nudista"/>
          <w:b/>
          <w:bCs/>
          <w:u w:val="single"/>
        </w:rPr>
      </w:pPr>
      <w:r w:rsidRPr="004D4E2F">
        <w:rPr>
          <w:rFonts w:ascii="Nudista" w:hAnsi="Nudista"/>
          <w:u w:val="single"/>
        </w:rPr>
        <w:t>Verejná</w:t>
      </w:r>
      <w:r w:rsidRPr="004D4E2F">
        <w:rPr>
          <w:rFonts w:ascii="Nudista" w:hAnsi="Nudista"/>
          <w:b/>
          <w:bCs/>
          <w:u w:val="single"/>
        </w:rPr>
        <w:t xml:space="preserve"> </w:t>
      </w:r>
      <w:r w:rsidRPr="004D4E2F">
        <w:rPr>
          <w:rFonts w:ascii="Nudista" w:hAnsi="Nudista"/>
          <w:u w:val="single"/>
        </w:rPr>
        <w:t>kanalizácia</w:t>
      </w:r>
    </w:p>
    <w:p w14:paraId="087A8E06" w14:textId="6A1FD358"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06</w:t>
      </w:r>
      <w:r w:rsidRPr="004D4E2F">
        <w:rPr>
          <w:rFonts w:ascii="Nudista" w:hAnsi="Nudista"/>
          <w:b/>
          <w:bCs/>
          <w:sz w:val="20"/>
          <w:szCs w:val="20"/>
        </w:rPr>
        <w:tab/>
        <w:t>Splašková kanalizácia</w:t>
      </w:r>
    </w:p>
    <w:p w14:paraId="61FBD2C0" w14:textId="241F32F4" w:rsidR="00456E76" w:rsidRPr="004D4E2F" w:rsidRDefault="00456E76" w:rsidP="00456E76">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SO 06.1</w:t>
      </w:r>
      <w:r w:rsidRPr="004D4E2F">
        <w:rPr>
          <w:rFonts w:ascii="Nudista" w:hAnsi="Nudista"/>
          <w:sz w:val="20"/>
          <w:szCs w:val="20"/>
        </w:rPr>
        <w:tab/>
      </w:r>
      <w:r w:rsidRPr="004D4E2F">
        <w:rPr>
          <w:rFonts w:ascii="Nudista" w:hAnsi="Nudista"/>
          <w:sz w:val="20"/>
          <w:szCs w:val="20"/>
        </w:rPr>
        <w:tab/>
        <w:t>Gravitačné stoky</w:t>
      </w:r>
    </w:p>
    <w:p w14:paraId="65A8F63B" w14:textId="5BF283B2"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06.2</w:t>
      </w:r>
      <w:r w:rsidRPr="004D4E2F">
        <w:rPr>
          <w:rFonts w:ascii="Nudista" w:hAnsi="Nudista"/>
          <w:sz w:val="20"/>
          <w:szCs w:val="20"/>
        </w:rPr>
        <w:tab/>
        <w:t>Kanalizačné prípojky</w:t>
      </w:r>
    </w:p>
    <w:p w14:paraId="01B32154" w14:textId="0B858FF2"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07</w:t>
      </w:r>
      <w:r w:rsidRPr="004D4E2F">
        <w:rPr>
          <w:rFonts w:ascii="Nudista" w:hAnsi="Nudista"/>
          <w:b/>
          <w:bCs/>
          <w:sz w:val="20"/>
          <w:szCs w:val="20"/>
        </w:rPr>
        <w:tab/>
        <w:t>Výtlačné potrubia z PČS 1 až 13</w:t>
      </w:r>
    </w:p>
    <w:p w14:paraId="1DEFDC88" w14:textId="43A77D3C"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08</w:t>
      </w:r>
      <w:r w:rsidRPr="004D4E2F">
        <w:rPr>
          <w:rFonts w:ascii="Nudista" w:hAnsi="Nudista"/>
          <w:b/>
          <w:bCs/>
          <w:sz w:val="20"/>
          <w:szCs w:val="20"/>
        </w:rPr>
        <w:tab/>
        <w:t>Kanalizačné prečerpávacie stanice PČS 1 až PČS 13</w:t>
      </w:r>
    </w:p>
    <w:p w14:paraId="0B7C4D27" w14:textId="45363A4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08.1</w:t>
      </w:r>
      <w:r w:rsidRPr="004D4E2F">
        <w:rPr>
          <w:rFonts w:ascii="Nudista" w:hAnsi="Nudista"/>
          <w:sz w:val="20"/>
          <w:szCs w:val="20"/>
        </w:rPr>
        <w:tab/>
      </w:r>
      <w:r w:rsidRPr="004D4E2F">
        <w:rPr>
          <w:rFonts w:ascii="Nudista" w:hAnsi="Nudista"/>
          <w:sz w:val="20"/>
          <w:szCs w:val="20"/>
        </w:rPr>
        <w:tab/>
        <w:t>Prečerpávacie stanice – stavebná časť</w:t>
      </w:r>
    </w:p>
    <w:p w14:paraId="4C665CA5" w14:textId="762B806D"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08.2</w:t>
      </w:r>
      <w:r w:rsidRPr="004D4E2F">
        <w:rPr>
          <w:rFonts w:ascii="Nudista" w:hAnsi="Nudista"/>
          <w:sz w:val="20"/>
          <w:szCs w:val="20"/>
        </w:rPr>
        <w:tab/>
        <w:t>Armatúrové šachty k PČS – stavebná časť</w:t>
      </w:r>
    </w:p>
    <w:p w14:paraId="7DEAD9B1" w14:textId="03008F2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08.3</w:t>
      </w:r>
      <w:r w:rsidRPr="004D4E2F">
        <w:rPr>
          <w:rFonts w:ascii="Nudista" w:hAnsi="Nudista"/>
          <w:sz w:val="20"/>
          <w:szCs w:val="20"/>
        </w:rPr>
        <w:tab/>
        <w:t>Vodovodné prípojky do armatúrových šachiet</w:t>
      </w:r>
    </w:p>
    <w:p w14:paraId="47805D4D" w14:textId="08550995"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08.4</w:t>
      </w:r>
      <w:r w:rsidRPr="004D4E2F">
        <w:rPr>
          <w:rFonts w:ascii="Nudista" w:hAnsi="Nudista"/>
          <w:sz w:val="20"/>
          <w:szCs w:val="20"/>
        </w:rPr>
        <w:tab/>
        <w:t>Prekládka vodovodu pri PČS 3</w:t>
      </w:r>
    </w:p>
    <w:p w14:paraId="415D457D" w14:textId="1C10798A" w:rsidR="004D0FB3" w:rsidRPr="004D4E2F" w:rsidRDefault="004D0FB3" w:rsidP="00456E76">
      <w:pPr>
        <w:ind w:firstLine="567"/>
        <w:jc w:val="both"/>
        <w:rPr>
          <w:rFonts w:ascii="Nudista" w:hAnsi="Nudista"/>
          <w:b/>
          <w:bCs/>
          <w:sz w:val="20"/>
          <w:szCs w:val="20"/>
        </w:rPr>
      </w:pPr>
      <w:r w:rsidRPr="004D4E2F">
        <w:rPr>
          <w:rFonts w:ascii="Nudista" w:hAnsi="Nudista"/>
          <w:b/>
          <w:bCs/>
          <w:sz w:val="20"/>
          <w:szCs w:val="20"/>
        </w:rPr>
        <w:t>SO 09</w:t>
      </w:r>
      <w:r w:rsidRPr="004D4E2F">
        <w:rPr>
          <w:rFonts w:ascii="Nudista" w:hAnsi="Nudista"/>
          <w:b/>
          <w:bCs/>
          <w:sz w:val="20"/>
          <w:szCs w:val="20"/>
        </w:rPr>
        <w:tab/>
        <w:t>NN prípojky k PČS 1 až 13</w:t>
      </w:r>
    </w:p>
    <w:p w14:paraId="3F13594E" w14:textId="6455EBB0" w:rsidR="004D0FB3" w:rsidRPr="004D4E2F" w:rsidRDefault="004D0FB3" w:rsidP="00456E76">
      <w:pPr>
        <w:ind w:firstLine="567"/>
        <w:jc w:val="both"/>
        <w:rPr>
          <w:rFonts w:ascii="Nudista" w:hAnsi="Nudista"/>
          <w:sz w:val="20"/>
          <w:szCs w:val="20"/>
        </w:rPr>
      </w:pPr>
    </w:p>
    <w:p w14:paraId="4F3F9D6C" w14:textId="559DBD9D" w:rsidR="004D0FB3" w:rsidRPr="004D4E2F" w:rsidRDefault="00EE7043" w:rsidP="00EE7043">
      <w:pPr>
        <w:pStyle w:val="Odsekzoznamu"/>
        <w:numPr>
          <w:ilvl w:val="2"/>
          <w:numId w:val="170"/>
        </w:numPr>
        <w:ind w:left="1287"/>
        <w:jc w:val="both"/>
        <w:rPr>
          <w:rFonts w:ascii="Nudista" w:hAnsi="Nudista"/>
        </w:rPr>
      </w:pPr>
      <w:r w:rsidRPr="004D4E2F">
        <w:rPr>
          <w:rFonts w:ascii="Nudista" w:hAnsi="Nudista"/>
        </w:rPr>
        <w:lastRenderedPageBreak/>
        <w:t>Členenie PS:</w:t>
      </w:r>
    </w:p>
    <w:p w14:paraId="126F7E66" w14:textId="7655ABB0" w:rsidR="00EE7043" w:rsidRPr="004D4E2F" w:rsidRDefault="00EE7043" w:rsidP="00262AFB">
      <w:pPr>
        <w:ind w:firstLine="567"/>
        <w:jc w:val="both"/>
        <w:rPr>
          <w:rFonts w:ascii="Nudista" w:hAnsi="Nudista"/>
          <w:b/>
          <w:bCs/>
          <w:sz w:val="20"/>
          <w:szCs w:val="20"/>
        </w:rPr>
      </w:pPr>
      <w:r w:rsidRPr="004D4E2F">
        <w:rPr>
          <w:rFonts w:ascii="Nudista" w:hAnsi="Nudista"/>
          <w:b/>
          <w:bCs/>
          <w:sz w:val="20"/>
          <w:szCs w:val="20"/>
        </w:rPr>
        <w:t>PS 01</w:t>
      </w:r>
      <w:r w:rsidRPr="004D4E2F">
        <w:rPr>
          <w:rFonts w:ascii="Nudista" w:hAnsi="Nudista"/>
          <w:b/>
          <w:bCs/>
          <w:sz w:val="20"/>
          <w:szCs w:val="20"/>
        </w:rPr>
        <w:tab/>
        <w:t>Technológia ČOV</w:t>
      </w:r>
    </w:p>
    <w:p w14:paraId="3425F6B3" w14:textId="4FA86CC8"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01.1</w:t>
      </w:r>
      <w:r w:rsidRPr="004D4E2F">
        <w:rPr>
          <w:rFonts w:ascii="Nudista" w:hAnsi="Nudista"/>
          <w:sz w:val="20"/>
          <w:szCs w:val="20"/>
        </w:rPr>
        <w:tab/>
        <w:t>Mechanicko-biologické čistenie a </w:t>
      </w:r>
      <w:proofErr w:type="spellStart"/>
      <w:r w:rsidRPr="004D4E2F">
        <w:rPr>
          <w:rFonts w:ascii="Nudista" w:hAnsi="Nudista"/>
          <w:sz w:val="20"/>
          <w:szCs w:val="20"/>
        </w:rPr>
        <w:t>kalojem</w:t>
      </w:r>
      <w:proofErr w:type="spellEnd"/>
    </w:p>
    <w:p w14:paraId="066090B4" w14:textId="0B621997"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01.2</w:t>
      </w:r>
      <w:r w:rsidRPr="004D4E2F">
        <w:rPr>
          <w:rFonts w:ascii="Nudista" w:hAnsi="Nudista"/>
          <w:sz w:val="20"/>
          <w:szCs w:val="20"/>
        </w:rPr>
        <w:tab/>
        <w:t>Technologická elektroinštalácia</w:t>
      </w:r>
    </w:p>
    <w:p w14:paraId="288E5695" w14:textId="236B867B" w:rsidR="00EE7043" w:rsidRPr="004D4E2F" w:rsidRDefault="00EE7043" w:rsidP="00262AFB">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7FA1D3B9" w14:textId="736DEFCB" w:rsidR="00EE7043" w:rsidRPr="004D4E2F" w:rsidRDefault="00EE7043" w:rsidP="009049D3">
      <w:pPr>
        <w:ind w:firstLine="567"/>
        <w:jc w:val="both"/>
        <w:rPr>
          <w:rFonts w:ascii="Nudista" w:hAnsi="Nudista"/>
          <w:b/>
          <w:bCs/>
          <w:sz w:val="20"/>
          <w:szCs w:val="20"/>
        </w:rPr>
      </w:pPr>
      <w:r w:rsidRPr="004D4E2F">
        <w:rPr>
          <w:rFonts w:ascii="Nudista" w:hAnsi="Nudista"/>
          <w:b/>
          <w:bCs/>
          <w:sz w:val="20"/>
          <w:szCs w:val="20"/>
        </w:rPr>
        <w:t>PS 02</w:t>
      </w:r>
      <w:r w:rsidRPr="004D4E2F">
        <w:rPr>
          <w:rFonts w:ascii="Nudista" w:hAnsi="Nudista"/>
          <w:b/>
          <w:bCs/>
          <w:sz w:val="20"/>
          <w:szCs w:val="20"/>
        </w:rPr>
        <w:tab/>
        <w:t>Kanalizačné prečerpávacie stanice + a</w:t>
      </w:r>
      <w:r w:rsidR="00262AFB" w:rsidRPr="004D4E2F">
        <w:rPr>
          <w:rFonts w:ascii="Nudista" w:hAnsi="Nudista"/>
          <w:b/>
          <w:bCs/>
          <w:sz w:val="20"/>
          <w:szCs w:val="20"/>
        </w:rPr>
        <w:t>rmatúrové šachty č. 1 až 13</w:t>
      </w:r>
    </w:p>
    <w:p w14:paraId="5B952253" w14:textId="6B00F243" w:rsidR="00262AFB" w:rsidRPr="004D4E2F" w:rsidRDefault="00262AFB" w:rsidP="009049D3">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PS O2.1 Technológia čerpania PČS</w:t>
      </w:r>
    </w:p>
    <w:p w14:paraId="1E5ADE37" w14:textId="66EBC34A" w:rsidR="00262AFB" w:rsidRPr="004D4E2F" w:rsidRDefault="00262AFB"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02.2 Elektro- technologická časť PČS</w:t>
      </w:r>
    </w:p>
    <w:p w14:paraId="0D9CE4D7" w14:textId="77777777" w:rsidR="00A41051" w:rsidRPr="004D4E2F" w:rsidRDefault="00A41051" w:rsidP="00A41051">
      <w:pPr>
        <w:spacing w:before="10" w:line="100" w:lineRule="exact"/>
        <w:rPr>
          <w:rFonts w:ascii="Nudista" w:hAnsi="Nudista"/>
          <w:sz w:val="10"/>
          <w:szCs w:val="10"/>
        </w:rPr>
      </w:pPr>
    </w:p>
    <w:p w14:paraId="5703D6CF"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4" w:name="_Toc80000246"/>
      <w:bookmarkStart w:id="95" w:name="_Toc432717"/>
      <w:bookmarkEnd w:id="93"/>
      <w:r w:rsidRPr="004D4E2F">
        <w:rPr>
          <w:rFonts w:ascii="Nudista" w:hAnsi="Nudista"/>
          <w:b/>
          <w:color w:val="008998"/>
          <w:sz w:val="20"/>
          <w:szCs w:val="20"/>
          <w:lang w:val="sk-SK"/>
        </w:rPr>
        <w:t>Miesto a</w:t>
      </w:r>
      <w:r w:rsidRPr="004D4E2F">
        <w:rPr>
          <w:rFonts w:ascii="Nudista" w:hAnsi="Nudista" w:cs="Calibri"/>
          <w:b/>
          <w:color w:val="008998"/>
          <w:sz w:val="20"/>
          <w:szCs w:val="20"/>
          <w:lang w:val="sk-SK"/>
        </w:rPr>
        <w:t> </w:t>
      </w:r>
      <w:r w:rsidRPr="004D4E2F">
        <w:rPr>
          <w:rFonts w:ascii="Nudista" w:hAnsi="Nudista"/>
          <w:b/>
          <w:color w:val="008998"/>
          <w:sz w:val="20"/>
          <w:szCs w:val="20"/>
          <w:lang w:val="sk-SK"/>
        </w:rPr>
        <w:t>term</w:t>
      </w:r>
      <w:r w:rsidRPr="004D4E2F">
        <w:rPr>
          <w:rFonts w:ascii="Nudista" w:hAnsi="Nudista" w:cs="Proba Pro"/>
          <w:b/>
          <w:color w:val="008998"/>
          <w:sz w:val="20"/>
          <w:szCs w:val="20"/>
          <w:lang w:val="sk-SK"/>
        </w:rPr>
        <w:t>í</w:t>
      </w:r>
      <w:r w:rsidRPr="004D4E2F">
        <w:rPr>
          <w:rFonts w:ascii="Nudista" w:hAnsi="Nudista"/>
          <w:b/>
          <w:color w:val="008998"/>
          <w:sz w:val="20"/>
          <w:szCs w:val="20"/>
          <w:lang w:val="sk-SK"/>
        </w:rPr>
        <w:t>n realizácie predmetu zákazky</w:t>
      </w:r>
      <w:bookmarkEnd w:id="94"/>
    </w:p>
    <w:p w14:paraId="0F0A81D1" w14:textId="77777777" w:rsidR="0067380F" w:rsidRPr="004D4E2F" w:rsidRDefault="0067380F" w:rsidP="004D0FB3">
      <w:pPr>
        <w:pStyle w:val="Odsekzoznamu"/>
        <w:numPr>
          <w:ilvl w:val="0"/>
          <w:numId w:val="170"/>
        </w:numPr>
        <w:rPr>
          <w:rFonts w:ascii="Nudista" w:hAnsi="Nudista"/>
          <w:vanish/>
        </w:rPr>
      </w:pPr>
      <w:bookmarkStart w:id="96" w:name="_Toc80000247"/>
      <w:bookmarkEnd w:id="95"/>
    </w:p>
    <w:p w14:paraId="0C382DD2" w14:textId="54766C31" w:rsidR="00262AFB" w:rsidRPr="004D4E2F" w:rsidRDefault="0067380F" w:rsidP="00D46231">
      <w:pPr>
        <w:pStyle w:val="Odsekzoznamu"/>
        <w:numPr>
          <w:ilvl w:val="1"/>
          <w:numId w:val="170"/>
        </w:numPr>
        <w:ind w:left="567" w:hanging="567"/>
        <w:jc w:val="both"/>
        <w:rPr>
          <w:rFonts w:ascii="Nudista" w:hAnsi="Nudista"/>
        </w:rPr>
      </w:pPr>
      <w:r w:rsidRPr="004D4E2F">
        <w:rPr>
          <w:rFonts w:ascii="Nudista" w:hAnsi="Nudista"/>
        </w:rPr>
        <w:t xml:space="preserve">Miesto </w:t>
      </w:r>
      <w:r w:rsidR="007C4EB8" w:rsidRPr="004D4E2F">
        <w:rPr>
          <w:rFonts w:ascii="Nudista" w:hAnsi="Nudista"/>
        </w:rPr>
        <w:t>realizácie</w:t>
      </w:r>
      <w:r w:rsidRPr="004D4E2F">
        <w:rPr>
          <w:rFonts w:ascii="Nudista" w:hAnsi="Nudista"/>
        </w:rPr>
        <w:t xml:space="preserve"> predmetu zákazky: </w:t>
      </w:r>
      <w:r w:rsidR="00262AFB" w:rsidRPr="004D4E2F">
        <w:rPr>
          <w:rFonts w:ascii="Nudista" w:hAnsi="Nudista"/>
        </w:rPr>
        <w:t>katastrálne územie obcí Hrubý Šúr a Hurbanova Ves, okres Senec. Bližšie podľa projektovej dokumentácie, ktorá je Prílohou B.1 týchto súťažných podkladov.</w:t>
      </w:r>
    </w:p>
    <w:p w14:paraId="27C7A64D" w14:textId="77777777" w:rsidR="0067380F" w:rsidRPr="004D4E2F" w:rsidRDefault="0067380F" w:rsidP="00262AFB">
      <w:pPr>
        <w:rPr>
          <w:rFonts w:ascii="Nudista" w:hAnsi="Nudista"/>
          <w:highlight w:val="lightGray"/>
        </w:rPr>
      </w:pPr>
    </w:p>
    <w:p w14:paraId="13323892" w14:textId="0C10134F" w:rsidR="0067380F" w:rsidRPr="004D4E2F" w:rsidRDefault="0067380F" w:rsidP="004D0FB3">
      <w:pPr>
        <w:pStyle w:val="Odsekzoznamu"/>
        <w:numPr>
          <w:ilvl w:val="1"/>
          <w:numId w:val="170"/>
        </w:numPr>
        <w:ind w:left="567" w:hanging="567"/>
        <w:jc w:val="both"/>
        <w:rPr>
          <w:rFonts w:ascii="Nudista" w:hAnsi="Nudista"/>
        </w:rPr>
      </w:pPr>
      <w:r w:rsidRPr="004D4E2F">
        <w:rPr>
          <w:rFonts w:ascii="Nudista" w:hAnsi="Nudista"/>
        </w:rPr>
        <w:t xml:space="preserve">Termín realizácie predmetu zákazky: </w:t>
      </w:r>
      <w:r w:rsidR="00291BFE" w:rsidRPr="004D4E2F">
        <w:rPr>
          <w:rFonts w:ascii="Nudista" w:hAnsi="Nudista"/>
          <w:b/>
          <w:bCs/>
        </w:rPr>
        <w:t>18 mesiacov</w:t>
      </w:r>
      <w:r w:rsidRPr="004D4E2F">
        <w:rPr>
          <w:rFonts w:ascii="Nudista" w:hAnsi="Nudista"/>
        </w:rPr>
        <w:t xml:space="preserve"> </w:t>
      </w:r>
      <w:r w:rsidRPr="004D4E2F">
        <w:rPr>
          <w:rFonts w:ascii="Nudista" w:hAnsi="Nudista"/>
          <w:b/>
          <w:bCs/>
        </w:rPr>
        <w:t xml:space="preserve">odo dňa nadobudnutia účinnosti </w:t>
      </w:r>
      <w:r w:rsidR="00205B72" w:rsidRPr="004D4E2F">
        <w:rPr>
          <w:rFonts w:ascii="Nudista" w:hAnsi="Nudista"/>
          <w:b/>
          <w:bCs/>
        </w:rPr>
        <w:t>z</w:t>
      </w:r>
      <w:r w:rsidRPr="004D4E2F">
        <w:rPr>
          <w:rFonts w:ascii="Nudista" w:hAnsi="Nudista"/>
          <w:b/>
          <w:bCs/>
        </w:rPr>
        <w:t>mluvy</w:t>
      </w:r>
      <w:r w:rsidRPr="004D4E2F">
        <w:rPr>
          <w:rFonts w:ascii="Nudista" w:hAnsi="Nudista"/>
        </w:rPr>
        <w:t>. Bližšie podmienky lehoty realizácie sú upravené v Prílohe E.1 Zmluva o dielo týchto súťažných podkladov.</w:t>
      </w:r>
    </w:p>
    <w:p w14:paraId="03BEF424" w14:textId="2445D4C7" w:rsidR="00D46231" w:rsidRPr="004D4E2F" w:rsidRDefault="00D46231" w:rsidP="00D46231">
      <w:pPr>
        <w:rPr>
          <w:rFonts w:ascii="Nudista" w:hAnsi="Nudista"/>
        </w:rPr>
      </w:pPr>
    </w:p>
    <w:p w14:paraId="685D76BB"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OSTATNÉ PODMIENKY REALIZÁCIE PREDMETU ZÁKAZKY</w:t>
      </w:r>
      <w:bookmarkEnd w:id="96"/>
    </w:p>
    <w:p w14:paraId="64A0C2F1" w14:textId="77777777" w:rsidR="00A41051" w:rsidRPr="004D4E2F" w:rsidRDefault="00A41051" w:rsidP="0015152D">
      <w:pPr>
        <w:pStyle w:val="Odsekzoznamu"/>
        <w:numPr>
          <w:ilvl w:val="1"/>
          <w:numId w:val="162"/>
        </w:numPr>
        <w:spacing w:after="120"/>
        <w:contextualSpacing w:val="0"/>
        <w:jc w:val="both"/>
        <w:outlineLvl w:val="2"/>
        <w:rPr>
          <w:rFonts w:ascii="Nudista" w:eastAsiaTheme="majorEastAsia" w:hAnsi="Nudista" w:cstheme="majorBidi"/>
          <w:vanish/>
          <w:color w:val="000000" w:themeColor="text1"/>
          <w:lang w:eastAsia="en-US"/>
        </w:rPr>
      </w:pPr>
    </w:p>
    <w:p w14:paraId="2F523CBA" w14:textId="77777777"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je povinný náležite preštudovať priloženú projektovú dokumentáciu a požiadavky na </w:t>
      </w:r>
      <w:r w:rsidRPr="004D4E2F">
        <w:rPr>
          <w:rFonts w:ascii="Nudista" w:hAnsi="Nudista"/>
          <w:noProof/>
        </w:rPr>
        <w:t>obstarávané</w:t>
      </w:r>
      <w:r w:rsidRPr="004D4E2F">
        <w:rPr>
          <w:rFonts w:ascii="Nudista" w:hAnsi="Nudista"/>
        </w:rPr>
        <w:t xml:space="preserve"> práce uvedené v</w:t>
      </w:r>
      <w:r w:rsidRPr="004D4E2F">
        <w:rPr>
          <w:rFonts w:ascii="Nudista" w:hAnsi="Nudista" w:cs="Calibri"/>
        </w:rPr>
        <w:t> </w:t>
      </w:r>
      <w:r w:rsidRPr="004D4E2F">
        <w:rPr>
          <w:rFonts w:ascii="Nudista" w:hAnsi="Nudista"/>
        </w:rPr>
        <w:t>týchto súťažných podkladoch.</w:t>
      </w:r>
    </w:p>
    <w:p w14:paraId="4B0CF59E" w14:textId="4B379B6B" w:rsidR="00F86557" w:rsidRPr="004D4E2F" w:rsidRDefault="00F86557" w:rsidP="00F86557">
      <w:pPr>
        <w:pStyle w:val="Odsekzoznamu"/>
        <w:ind w:left="567"/>
        <w:jc w:val="both"/>
        <w:rPr>
          <w:rFonts w:ascii="Nudista" w:hAnsi="Nudista"/>
        </w:rPr>
      </w:pPr>
      <w:r w:rsidRPr="004D4E2F">
        <w:rPr>
          <w:rFonts w:ascii="Nudista" w:hAnsi="Nudista"/>
        </w:rPr>
        <w:t xml:space="preserve"> </w:t>
      </w:r>
    </w:p>
    <w:p w14:paraId="2349C0B4" w14:textId="5F7271F6"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svojou ponukou garantuje komplexnosť, úplný rozsah a kvalitu dodaných prác </w:t>
      </w:r>
      <w:r w:rsidRPr="004D4E2F">
        <w:rPr>
          <w:rFonts w:ascii="Nudista" w:hAnsi="Nudista"/>
          <w:b/>
        </w:rPr>
        <w:t>v</w:t>
      </w:r>
      <w:r w:rsidRPr="004D4E2F">
        <w:rPr>
          <w:rFonts w:ascii="Nudista" w:hAnsi="Nudista" w:cs="Calibri"/>
          <w:b/>
        </w:rPr>
        <w:t> </w:t>
      </w:r>
      <w:r w:rsidRPr="004D4E2F">
        <w:rPr>
          <w:rFonts w:ascii="Nudista" w:eastAsiaTheme="majorEastAsia" w:hAnsi="Nudista" w:cstheme="majorBidi"/>
          <w:color w:val="000000" w:themeColor="text1"/>
          <w:lang w:eastAsia="en-US"/>
        </w:rPr>
        <w:t>rozsahu</w:t>
      </w:r>
      <w:r w:rsidRPr="004D4E2F">
        <w:rPr>
          <w:rFonts w:ascii="Nudista" w:hAnsi="Nudista"/>
          <w:b/>
        </w:rPr>
        <w:t xml:space="preserve"> a</w:t>
      </w:r>
      <w:r w:rsidRPr="004D4E2F">
        <w:rPr>
          <w:rFonts w:ascii="Nudista" w:hAnsi="Nudista" w:cs="Calibri"/>
          <w:b/>
        </w:rPr>
        <w:t> </w:t>
      </w:r>
      <w:r w:rsidRPr="004D4E2F">
        <w:rPr>
          <w:rFonts w:ascii="Nudista" w:hAnsi="Nudista"/>
          <w:b/>
        </w:rPr>
        <w:t>za podmienok, ktoré sú definované Časťou B. Opis predmetu zákazky týchto súťažných podkladov, samotnými súťažnými podkladmi a ich doplneniami, resp. vysvetleniami</w:t>
      </w:r>
      <w:r w:rsidRPr="004D4E2F">
        <w:rPr>
          <w:rFonts w:ascii="Nudista" w:hAnsi="Nudista"/>
        </w:rPr>
        <w:t xml:space="preserve">, ktoré verejný obstarávateľ vykonal v priebehu verejného obstarávania do lehoty na predkladanie ponúk. </w:t>
      </w:r>
    </w:p>
    <w:p w14:paraId="448AD507" w14:textId="77777777" w:rsidR="00F86557" w:rsidRPr="004D4E2F" w:rsidRDefault="00F86557" w:rsidP="00F86557">
      <w:pPr>
        <w:jc w:val="both"/>
        <w:rPr>
          <w:rFonts w:ascii="Nudista" w:hAnsi="Nudista"/>
        </w:rPr>
      </w:pPr>
    </w:p>
    <w:p w14:paraId="6681FF62" w14:textId="290439C5" w:rsidR="006E503C" w:rsidRPr="004D4E2F" w:rsidRDefault="006E503C" w:rsidP="006E503C">
      <w:pPr>
        <w:pStyle w:val="Odsekzoznamu"/>
        <w:numPr>
          <w:ilvl w:val="1"/>
          <w:numId w:val="163"/>
        </w:numPr>
        <w:spacing w:after="240"/>
        <w:ind w:left="567" w:hanging="567"/>
        <w:jc w:val="both"/>
        <w:rPr>
          <w:rFonts w:ascii="Nudista" w:hAnsi="Nudista"/>
        </w:rPr>
      </w:pPr>
      <w:r w:rsidRPr="004D4E2F">
        <w:rPr>
          <w:rFonts w:ascii="Nudista" w:hAnsi="Nudista"/>
          <w:iCs/>
          <w:color w:val="000000"/>
        </w:rPr>
        <w:t>Ostatné</w:t>
      </w:r>
      <w:r w:rsidRPr="004D4E2F">
        <w:rPr>
          <w:rFonts w:ascii="Nudista" w:hAnsi="Nudista"/>
        </w:rPr>
        <w:t xml:space="preserve"> podmienky realizácie predmetu zákazky obsahuje tiež návrh Zmluvy o Dielo, ktorý tvorí prílohu E.1 týchto súťažných podkladov, pričom podmienky uvedené v návrhu Zmluvy o dielo sa považujú za súčasť opisu predmetu zákazky upravujúce záväzné podmienky a spôsob realizácie diela.</w:t>
      </w:r>
    </w:p>
    <w:p w14:paraId="23781303" w14:textId="77777777" w:rsidR="006E503C" w:rsidRPr="004D4E2F" w:rsidRDefault="006E503C" w:rsidP="006E503C">
      <w:pPr>
        <w:pStyle w:val="Odsekzoznamu"/>
        <w:spacing w:after="240"/>
        <w:ind w:left="567"/>
        <w:jc w:val="both"/>
        <w:rPr>
          <w:rFonts w:ascii="Nudista" w:hAnsi="Nudista"/>
        </w:rPr>
      </w:pPr>
    </w:p>
    <w:p w14:paraId="57AD15DA" w14:textId="7B02346E" w:rsidR="00A41051" w:rsidRPr="004D4E2F" w:rsidRDefault="006E503C" w:rsidP="00497DBE">
      <w:pPr>
        <w:pStyle w:val="Odsekzoznamu"/>
        <w:numPr>
          <w:ilvl w:val="1"/>
          <w:numId w:val="163"/>
        </w:numPr>
        <w:ind w:left="567" w:hanging="567"/>
        <w:jc w:val="both"/>
        <w:rPr>
          <w:rFonts w:ascii="Nudista" w:hAnsi="Nudista"/>
        </w:rPr>
      </w:pPr>
      <w:r w:rsidRPr="004D4E2F">
        <w:rPr>
          <w:rFonts w:ascii="Nudista" w:hAnsi="Nudista"/>
          <w:iCs/>
          <w:color w:val="000000"/>
        </w:rPr>
        <w:t xml:space="preserve">Podrobný </w:t>
      </w:r>
      <w:r w:rsidRPr="004D4E2F">
        <w:rPr>
          <w:rFonts w:ascii="Nudista" w:hAnsi="Nudista"/>
        </w:rPr>
        <w:t>opis predmetu zákazky a ďalšie požiadavky na spôsob vykonania diela a ostatných plnení tvoriacich predmet zákazky sa nachádza v nasledovných prílohách tejto Časti B. Opis predmetu zákazky súťažných podkladov.</w:t>
      </w:r>
    </w:p>
    <w:p w14:paraId="09E97459" w14:textId="698B539B" w:rsidR="00A41051" w:rsidRPr="004D4E2F" w:rsidRDefault="00A41051" w:rsidP="00A41051">
      <w:pPr>
        <w:pStyle w:val="Odsekzoznamu"/>
        <w:rPr>
          <w:rFonts w:ascii="Nudista" w:hAnsi="Nudista"/>
        </w:rPr>
      </w:pPr>
    </w:p>
    <w:p w14:paraId="211363B0" w14:textId="77777777" w:rsidR="00291BFE" w:rsidRPr="004D4E2F" w:rsidRDefault="00291BFE" w:rsidP="00A41051">
      <w:pPr>
        <w:pStyle w:val="Odsekzoznamu"/>
        <w:rPr>
          <w:rFonts w:ascii="Nudista" w:hAnsi="Nudista"/>
        </w:rPr>
      </w:pPr>
    </w:p>
    <w:p w14:paraId="5C211DFF" w14:textId="77777777" w:rsidR="00A41051" w:rsidRPr="004D4E2F" w:rsidRDefault="00A41051" w:rsidP="00A41051">
      <w:pPr>
        <w:spacing w:after="120"/>
        <w:jc w:val="both"/>
        <w:rPr>
          <w:rFonts w:ascii="Nudista" w:eastAsia="Proba Pro" w:hAnsi="Nudista" w:cs="Proba Pro"/>
          <w:b/>
          <w:sz w:val="20"/>
          <w:szCs w:val="20"/>
        </w:rPr>
      </w:pPr>
      <w:r w:rsidRPr="004D4E2F">
        <w:rPr>
          <w:rFonts w:ascii="Nudista" w:eastAsia="Proba Pro" w:hAnsi="Nudista" w:cs="Proba Pro"/>
          <w:b/>
          <w:sz w:val="20"/>
          <w:szCs w:val="20"/>
        </w:rPr>
        <w:t>Prílohy Časti B. Opis predmetu zákazky súťažných podkladov</w:t>
      </w:r>
    </w:p>
    <w:p w14:paraId="69F4FC0F" w14:textId="77777777" w:rsidR="00C33C45" w:rsidRPr="004D4E2F" w:rsidRDefault="00A41051" w:rsidP="00114E55">
      <w:pPr>
        <w:ind w:left="1410" w:hanging="1410"/>
        <w:rPr>
          <w:rFonts w:ascii="Nudista" w:hAnsi="Nudista" w:cs="Arial"/>
          <w:b/>
          <w:bCs/>
          <w:sz w:val="20"/>
          <w:szCs w:val="20"/>
        </w:rPr>
      </w:pPr>
      <w:r w:rsidRPr="004D4E2F">
        <w:rPr>
          <w:rFonts w:ascii="Nudista" w:hAnsi="Nudista" w:cs="Arial"/>
          <w:b/>
          <w:bCs/>
          <w:sz w:val="20"/>
          <w:szCs w:val="20"/>
        </w:rPr>
        <w:t xml:space="preserve">Príloha B.1 </w:t>
      </w:r>
      <w:r w:rsidRPr="004D4E2F">
        <w:rPr>
          <w:rFonts w:ascii="Nudista" w:hAnsi="Nudista" w:cs="Arial"/>
          <w:b/>
          <w:bCs/>
          <w:sz w:val="20"/>
          <w:szCs w:val="20"/>
        </w:rPr>
        <w:tab/>
        <w:t>Projektová dokumentácia vrátane stavebného povolen</w:t>
      </w:r>
      <w:r w:rsidR="00114E55" w:rsidRPr="004D4E2F">
        <w:rPr>
          <w:rFonts w:ascii="Nudista" w:hAnsi="Nudista" w:cs="Arial"/>
          <w:b/>
          <w:bCs/>
          <w:sz w:val="20"/>
          <w:szCs w:val="20"/>
        </w:rPr>
        <w:t>ia</w:t>
      </w:r>
    </w:p>
    <w:p w14:paraId="6AC0D28E" w14:textId="3071F8E5" w:rsidR="00291BFE"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B.2</w:t>
      </w:r>
      <w:r w:rsidRPr="004D4E2F">
        <w:rPr>
          <w:rFonts w:ascii="Nudista" w:hAnsi="Nudista" w:cs="Arial"/>
          <w:b/>
          <w:bCs/>
          <w:sz w:val="20"/>
          <w:szCs w:val="20"/>
        </w:rPr>
        <w:tab/>
      </w:r>
      <w:r w:rsidR="00291BFE" w:rsidRPr="004D4E2F">
        <w:rPr>
          <w:rFonts w:ascii="Nudista" w:hAnsi="Nudista" w:cs="Arial"/>
          <w:b/>
          <w:bCs/>
          <w:sz w:val="20"/>
          <w:szCs w:val="20"/>
        </w:rPr>
        <w:t>Identifikácia vybraných technologických zariadení a materiálov</w:t>
      </w:r>
    </w:p>
    <w:p w14:paraId="70735EAF" w14:textId="1C7397DB" w:rsidR="00C33C45" w:rsidRPr="004D4E2F" w:rsidRDefault="00291BFE" w:rsidP="00291BFE">
      <w:pPr>
        <w:ind w:left="1410" w:hanging="1410"/>
        <w:rPr>
          <w:rFonts w:ascii="Nudista" w:hAnsi="Nudista" w:cs="Arial"/>
          <w:b/>
          <w:bCs/>
          <w:sz w:val="20"/>
          <w:szCs w:val="20"/>
        </w:rPr>
      </w:pPr>
      <w:r w:rsidRPr="004D4E2F">
        <w:rPr>
          <w:rFonts w:ascii="Nudista" w:hAnsi="Nudista" w:cs="Arial"/>
          <w:b/>
          <w:bCs/>
          <w:sz w:val="20"/>
          <w:szCs w:val="20"/>
        </w:rPr>
        <w:t>Príloha B.3</w:t>
      </w:r>
      <w:r w:rsidRPr="004D4E2F">
        <w:rPr>
          <w:rFonts w:ascii="Nudista" w:hAnsi="Nudista" w:cs="Arial"/>
          <w:b/>
          <w:bCs/>
          <w:sz w:val="20"/>
          <w:szCs w:val="20"/>
        </w:rPr>
        <w:tab/>
      </w:r>
      <w:r w:rsidR="00C33C45" w:rsidRPr="004D4E2F">
        <w:rPr>
          <w:rFonts w:ascii="Nudista" w:hAnsi="Nudista" w:cs="Arial"/>
          <w:b/>
          <w:bCs/>
          <w:sz w:val="20"/>
          <w:szCs w:val="20"/>
        </w:rPr>
        <w:t>Všeobecné požiadavky na Stavenisko a vykonávanie prác</w:t>
      </w:r>
    </w:p>
    <w:p w14:paraId="25C8DB12" w14:textId="12588D88" w:rsidR="00C33C45"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4</w:t>
      </w:r>
      <w:r w:rsidRPr="004D4E2F">
        <w:rPr>
          <w:rFonts w:ascii="Nudista" w:hAnsi="Nudista" w:cs="Arial"/>
          <w:b/>
          <w:bCs/>
          <w:sz w:val="20"/>
          <w:szCs w:val="20"/>
        </w:rPr>
        <w:tab/>
        <w:t>Požiadavky na Dokumentáciu Zhotoviteľa a súvisiacu Inžiniersku činnosť</w:t>
      </w:r>
    </w:p>
    <w:p w14:paraId="721B80E5" w14:textId="75FA81AA" w:rsidR="00205B72" w:rsidRPr="004D4E2F" w:rsidRDefault="00C33C45" w:rsidP="00497DBE">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5</w:t>
      </w:r>
      <w:r w:rsidRPr="004D4E2F">
        <w:rPr>
          <w:rFonts w:ascii="Nudista" w:hAnsi="Nudista" w:cs="Arial"/>
          <w:b/>
          <w:bCs/>
          <w:sz w:val="20"/>
          <w:szCs w:val="20"/>
        </w:rPr>
        <w:tab/>
        <w:t>Požiadavky na Skúšky</w:t>
      </w:r>
    </w:p>
    <w:p w14:paraId="264D3F36" w14:textId="7C7EB62F" w:rsidR="00291BFE" w:rsidRPr="004D4E2F" w:rsidRDefault="00291BFE" w:rsidP="00497DBE">
      <w:pPr>
        <w:ind w:left="1410" w:hanging="1410"/>
        <w:rPr>
          <w:rFonts w:ascii="Nudista" w:hAnsi="Nudista" w:cs="Arial"/>
          <w:b/>
          <w:bCs/>
          <w:sz w:val="20"/>
          <w:szCs w:val="20"/>
        </w:rPr>
      </w:pPr>
    </w:p>
    <w:p w14:paraId="2420126D" w14:textId="7333C812" w:rsidR="00291BFE" w:rsidRPr="004D4E2F" w:rsidRDefault="00291BFE" w:rsidP="00497DBE">
      <w:pPr>
        <w:ind w:left="1410" w:hanging="1410"/>
        <w:rPr>
          <w:rFonts w:ascii="Nudista" w:hAnsi="Nudista" w:cs="Arial"/>
          <w:b/>
          <w:bCs/>
          <w:sz w:val="20"/>
          <w:szCs w:val="20"/>
        </w:rPr>
      </w:pPr>
    </w:p>
    <w:p w14:paraId="248F5B45" w14:textId="321B7683" w:rsidR="00291BFE" w:rsidRPr="004D4E2F" w:rsidRDefault="00291BFE" w:rsidP="00497DBE">
      <w:pPr>
        <w:ind w:left="1410" w:hanging="1410"/>
        <w:rPr>
          <w:rFonts w:ascii="Nudista" w:hAnsi="Nudista" w:cs="Arial"/>
          <w:b/>
          <w:bCs/>
          <w:sz w:val="20"/>
          <w:szCs w:val="20"/>
        </w:rPr>
      </w:pPr>
    </w:p>
    <w:p w14:paraId="629E59CD" w14:textId="674A7BE9" w:rsidR="00291BFE" w:rsidRPr="004D4E2F" w:rsidRDefault="00291BFE" w:rsidP="00497DBE">
      <w:pPr>
        <w:ind w:left="1410" w:hanging="1410"/>
        <w:rPr>
          <w:rFonts w:ascii="Nudista" w:hAnsi="Nudista" w:cs="Arial"/>
          <w:b/>
          <w:bCs/>
          <w:sz w:val="20"/>
          <w:szCs w:val="20"/>
        </w:rPr>
      </w:pPr>
    </w:p>
    <w:p w14:paraId="2F808817" w14:textId="281684C9" w:rsidR="00291BFE" w:rsidRPr="004D4E2F" w:rsidRDefault="00291BFE" w:rsidP="00497DBE">
      <w:pPr>
        <w:ind w:left="1410" w:hanging="1410"/>
        <w:rPr>
          <w:rFonts w:ascii="Nudista" w:hAnsi="Nudista" w:cs="Arial"/>
          <w:b/>
          <w:bCs/>
          <w:sz w:val="20"/>
          <w:szCs w:val="20"/>
        </w:rPr>
      </w:pPr>
    </w:p>
    <w:p w14:paraId="02F0D56A" w14:textId="5D64BFDE" w:rsidR="00291BFE" w:rsidRPr="004D4E2F" w:rsidRDefault="00291BFE" w:rsidP="00497DBE">
      <w:pPr>
        <w:ind w:left="1410" w:hanging="1410"/>
        <w:rPr>
          <w:rFonts w:ascii="Nudista" w:hAnsi="Nudista" w:cs="Arial"/>
          <w:b/>
          <w:bCs/>
          <w:sz w:val="20"/>
          <w:szCs w:val="20"/>
        </w:rPr>
      </w:pPr>
    </w:p>
    <w:p w14:paraId="7D21865B" w14:textId="6168A817" w:rsidR="00291BFE" w:rsidRPr="004D4E2F" w:rsidRDefault="00291BFE" w:rsidP="00497DBE">
      <w:pPr>
        <w:ind w:left="1410" w:hanging="1410"/>
        <w:rPr>
          <w:rFonts w:ascii="Nudista" w:hAnsi="Nudista" w:cs="Arial"/>
          <w:b/>
          <w:bCs/>
          <w:sz w:val="20"/>
          <w:szCs w:val="20"/>
        </w:rPr>
      </w:pPr>
    </w:p>
    <w:p w14:paraId="3781A4EC" w14:textId="77777777" w:rsidR="00291BFE" w:rsidRPr="004D4E2F" w:rsidRDefault="00291BFE" w:rsidP="00497DBE">
      <w:pPr>
        <w:ind w:left="1410" w:hanging="1410"/>
        <w:rPr>
          <w:rFonts w:ascii="Nudista" w:hAnsi="Nudista" w:cs="Arial"/>
          <w:b/>
          <w:bCs/>
          <w:sz w:val="20"/>
          <w:szCs w:val="20"/>
        </w:rPr>
      </w:pPr>
    </w:p>
    <w:p w14:paraId="1519DEBF" w14:textId="5AF4883D" w:rsidR="00A41051" w:rsidRPr="004D4E2F" w:rsidRDefault="00A41051" w:rsidP="00A41051">
      <w:pPr>
        <w:pStyle w:val="SAPHlavn"/>
        <w:ind w:left="0" w:firstLine="0"/>
        <w:rPr>
          <w:rFonts w:ascii="Nudista" w:hAnsi="Nudista"/>
          <w:b w:val="0"/>
        </w:rPr>
      </w:pPr>
      <w:bookmarkStart w:id="97" w:name="_Toc117090417"/>
      <w:r w:rsidRPr="004D4E2F">
        <w:rPr>
          <w:rFonts w:ascii="Nudista" w:hAnsi="Nudista"/>
        </w:rPr>
        <w:t>ČASŤ C. Spôsob určenia ceny</w:t>
      </w:r>
      <w:bookmarkEnd w:id="97"/>
    </w:p>
    <w:p w14:paraId="1C8309F3" w14:textId="77777777" w:rsidR="00A41051" w:rsidRPr="004D4E2F" w:rsidRDefault="00A41051" w:rsidP="00522C60">
      <w:pPr>
        <w:pStyle w:val="SAP1"/>
        <w:numPr>
          <w:ilvl w:val="1"/>
          <w:numId w:val="133"/>
        </w:numPr>
        <w:spacing w:after="0"/>
        <w:ind w:left="426" w:hanging="375"/>
        <w:rPr>
          <w:rFonts w:ascii="Nudista" w:hAnsi="Nudista"/>
          <w:lang w:val="sk-SK"/>
        </w:rPr>
      </w:pPr>
      <w:bookmarkStart w:id="98" w:name="_zu0gcz" w:colFirst="0" w:colLast="0"/>
      <w:bookmarkStart w:id="99" w:name="_Toc117090418"/>
      <w:bookmarkEnd w:id="98"/>
      <w:r w:rsidRPr="004D4E2F">
        <w:rPr>
          <w:rFonts w:ascii="Nudista" w:hAnsi="Nudista"/>
          <w:lang w:val="sk-SK"/>
        </w:rPr>
        <w:t>Stanovenie ceny za predmet zákazky</w:t>
      </w:r>
      <w:bookmarkEnd w:id="99"/>
    </w:p>
    <w:p w14:paraId="6A216A78" w14:textId="77777777" w:rsidR="00A41051" w:rsidRPr="004D4E2F" w:rsidRDefault="00A41051" w:rsidP="00A41051">
      <w:pPr>
        <w:widowControl w:val="0"/>
        <w:rPr>
          <w:rFonts w:ascii="Nudista" w:eastAsia="Proba Pro" w:hAnsi="Nudista" w:cs="Proba Pro"/>
        </w:rPr>
      </w:pPr>
    </w:p>
    <w:p w14:paraId="1EFE6A78" w14:textId="77777777" w:rsidR="00A41051" w:rsidRPr="004D4E2F" w:rsidRDefault="00A41051" w:rsidP="00A41051">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Cena za predmet zákazky podľa Časti B.</w:t>
      </w:r>
      <w:r w:rsidRPr="004D4E2F">
        <w:rPr>
          <w:rFonts w:ascii="Nudista" w:eastAsia="Calibri" w:hAnsi="Nudista" w:cs="Calibri"/>
        </w:rPr>
        <w:t> </w:t>
      </w:r>
      <w:r w:rsidRPr="004D4E2F">
        <w:rPr>
          <w:rFonts w:ascii="Nudista" w:hAnsi="Nudista"/>
        </w:rPr>
        <w:t xml:space="preserve"> Opis predmetu zákazky musí byť stanovená v</w:t>
      </w:r>
      <w:r w:rsidRPr="004D4E2F">
        <w:rPr>
          <w:rFonts w:ascii="Nudista" w:eastAsia="Calibri" w:hAnsi="Nudista" w:cs="Calibri"/>
        </w:rPr>
        <w:t> </w:t>
      </w:r>
      <w:r w:rsidRPr="004D4E2F">
        <w:rPr>
          <w:rFonts w:ascii="Nudista" w:hAnsi="Nudista"/>
        </w:rPr>
        <w:t>zmysle zákona NR SR č. 18/1996 Z. z. o</w:t>
      </w:r>
      <w:r w:rsidRPr="004D4E2F">
        <w:rPr>
          <w:rFonts w:ascii="Nudista" w:eastAsia="Calibri" w:hAnsi="Nudista" w:cs="Calibri"/>
        </w:rPr>
        <w:t> </w:t>
      </w:r>
      <w:r w:rsidRPr="004D4E2F">
        <w:rPr>
          <w:rFonts w:ascii="Nudista" w:hAnsi="Nudista"/>
        </w:rPr>
        <w:t>cenách, v</w:t>
      </w:r>
      <w:r w:rsidRPr="004D4E2F">
        <w:rPr>
          <w:rFonts w:ascii="Nudista" w:eastAsia="Calibri" w:hAnsi="Nudista" w:cs="Calibri"/>
        </w:rPr>
        <w:t> </w:t>
      </w:r>
      <w:r w:rsidRPr="004D4E2F">
        <w:rPr>
          <w:rFonts w:ascii="Nudista" w:hAnsi="Nudista"/>
        </w:rPr>
        <w:t>platnom znení a vyhlášky MF SR č. 87/1996 Z. z., ktorou sa tento vykonáva.</w:t>
      </w:r>
      <w:bookmarkStart w:id="100" w:name="_3jtnz0s" w:colFirst="0" w:colLast="0"/>
      <w:bookmarkEnd w:id="100"/>
    </w:p>
    <w:p w14:paraId="21472E26" w14:textId="02BE65E0" w:rsidR="00A41051" w:rsidRPr="004D4E2F" w:rsidRDefault="00A41051" w:rsidP="0015152D">
      <w:pPr>
        <w:pStyle w:val="Nadpis3"/>
        <w:keepNext w:val="0"/>
        <w:keepLines w:val="0"/>
        <w:numPr>
          <w:ilvl w:val="2"/>
          <w:numId w:val="139"/>
        </w:numPr>
        <w:spacing w:after="120"/>
        <w:ind w:left="567" w:hanging="567"/>
        <w:jc w:val="both"/>
        <w:rPr>
          <w:rFonts w:ascii="Nudista" w:hAnsi="Nudista"/>
        </w:rPr>
      </w:pPr>
      <w:r w:rsidRPr="004D4E2F">
        <w:rPr>
          <w:rFonts w:ascii="Nudista" w:hAnsi="Nudista"/>
          <w:color w:val="000000"/>
        </w:rPr>
        <w:t>Uchádzač musí v</w:t>
      </w:r>
      <w:r w:rsidRPr="004D4E2F">
        <w:rPr>
          <w:rFonts w:ascii="Nudista" w:eastAsia="Calibri" w:hAnsi="Nudista" w:cs="Calibri"/>
          <w:color w:val="000000"/>
        </w:rPr>
        <w:t> </w:t>
      </w:r>
      <w:r w:rsidRPr="004D4E2F">
        <w:rPr>
          <w:rFonts w:ascii="Nudista" w:hAnsi="Nudista"/>
          <w:color w:val="000000"/>
        </w:rPr>
        <w:t xml:space="preserve">ponuke uviesť celkovú cenu predmetu </w:t>
      </w:r>
      <w:r w:rsidRPr="004D4E2F">
        <w:rPr>
          <w:rFonts w:ascii="Nudista" w:hAnsi="Nudista"/>
        </w:rPr>
        <w:t>zákazky ako aj jednotkové ceny jednotlivých položiek uvedených v Prílohe C.2 Cenová tabuľka – výkaz výmer súťažných podkladov.</w:t>
      </w:r>
    </w:p>
    <w:p w14:paraId="42C23641" w14:textId="1881E2B4" w:rsidR="00A41051" w:rsidRPr="004D4E2F" w:rsidRDefault="00A41051" w:rsidP="0015152D">
      <w:pPr>
        <w:pStyle w:val="Nadpis3"/>
        <w:keepNext w:val="0"/>
        <w:keepLines w:val="0"/>
        <w:numPr>
          <w:ilvl w:val="2"/>
          <w:numId w:val="139"/>
        </w:numPr>
        <w:spacing w:after="120"/>
        <w:ind w:left="567" w:hanging="567"/>
        <w:jc w:val="both"/>
        <w:rPr>
          <w:rFonts w:ascii="Nudista" w:hAnsi="Nudista"/>
          <w:color w:val="auto"/>
        </w:rPr>
      </w:pPr>
      <w:r w:rsidRPr="004D4E2F">
        <w:rPr>
          <w:rFonts w:ascii="Nudista" w:hAnsi="Nudista"/>
          <w:color w:val="auto"/>
        </w:rPr>
        <w:t xml:space="preserve">Základnou zásadou posudzovania cien ponúknutých uchádzačmi je posudzovanie konečnej ceny, ktorú by </w:t>
      </w:r>
      <w:r w:rsidR="00AE1147" w:rsidRPr="004D4E2F">
        <w:rPr>
          <w:rFonts w:ascii="Nudista" w:hAnsi="Nudista"/>
          <w:color w:val="auto"/>
        </w:rPr>
        <w:t xml:space="preserve">verejný </w:t>
      </w:r>
      <w:r w:rsidRPr="004D4E2F">
        <w:rPr>
          <w:rFonts w:ascii="Nudista" w:hAnsi="Nudista"/>
          <w:color w:val="auto"/>
        </w:rPr>
        <w:t xml:space="preserve">obstarávateľ bol povinný zaplatiť uchádzačovi v prípade úspechu jeho ponuky v tejto </w:t>
      </w:r>
      <w:r w:rsidR="0089512D" w:rsidRPr="004D4E2F">
        <w:rPr>
          <w:rFonts w:ascii="Nudista" w:hAnsi="Nudista"/>
          <w:color w:val="auto"/>
        </w:rPr>
        <w:t xml:space="preserve">verejnej </w:t>
      </w:r>
      <w:r w:rsidRPr="004D4E2F">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4D4E2F" w:rsidRDefault="00A41051" w:rsidP="00A41051">
      <w:pPr>
        <w:pStyle w:val="SAP1"/>
        <w:rPr>
          <w:rFonts w:ascii="Nudista" w:hAnsi="Nudista"/>
          <w:lang w:val="sk-SK"/>
        </w:rPr>
      </w:pPr>
      <w:bookmarkStart w:id="101" w:name="_Toc117090419"/>
      <w:r w:rsidRPr="004D4E2F">
        <w:rPr>
          <w:rFonts w:ascii="Nudista" w:hAnsi="Nudista"/>
          <w:lang w:val="sk-SK"/>
        </w:rPr>
        <w:t>Predloženie ceny za predmet zákazky</w:t>
      </w:r>
      <w:bookmarkEnd w:id="101"/>
    </w:p>
    <w:p w14:paraId="641D090B" w14:textId="45AA06B9" w:rsidR="00A41051" w:rsidRPr="004D4E2F" w:rsidRDefault="00A41051" w:rsidP="0015152D">
      <w:pPr>
        <w:pStyle w:val="Nadpis3"/>
        <w:keepNext w:val="0"/>
        <w:keepLines w:val="0"/>
        <w:numPr>
          <w:ilvl w:val="2"/>
          <w:numId w:val="8"/>
        </w:numPr>
        <w:spacing w:after="120"/>
        <w:ind w:left="567" w:hanging="567"/>
        <w:jc w:val="both"/>
        <w:rPr>
          <w:rFonts w:ascii="Nudista" w:hAnsi="Nudista"/>
        </w:rPr>
      </w:pPr>
      <w:bookmarkStart w:id="102" w:name="_Hlk78895468"/>
      <w:r w:rsidRPr="004D4E2F">
        <w:rPr>
          <w:rFonts w:ascii="Nudista" w:hAnsi="Nudista"/>
          <w:color w:val="auto"/>
        </w:rPr>
        <w:t>Uchádzač</w:t>
      </w:r>
      <w:r w:rsidRPr="004D4E2F">
        <w:rPr>
          <w:rFonts w:ascii="Nudista" w:hAnsi="Nudista"/>
          <w:szCs w:val="20"/>
        </w:rPr>
        <w:t xml:space="preserve"> vo svojej ponuke uvedie navrhované ceny jednotlivých položiek tvoriacich predmet zákazky vymedzených v Prílohe C.2 </w:t>
      </w:r>
      <w:r w:rsidRPr="004D4E2F">
        <w:rPr>
          <w:rFonts w:ascii="Nudista" w:eastAsia="Proba Pro" w:hAnsi="Nudista" w:cs="Proba Pro"/>
          <w:bCs/>
          <w:color w:val="auto"/>
          <w:szCs w:val="20"/>
        </w:rPr>
        <w:t>Cenová tabuľka – výkaz výmer</w:t>
      </w:r>
      <w:r w:rsidRPr="004D4E2F">
        <w:rPr>
          <w:rFonts w:ascii="Nudista" w:hAnsi="Nudista"/>
          <w:szCs w:val="20"/>
        </w:rPr>
        <w:t xml:space="preserve"> súťažných podkladov vrátane dane z</w:t>
      </w:r>
      <w:r w:rsidRPr="004D4E2F">
        <w:rPr>
          <w:rFonts w:ascii="Nudista" w:hAnsi="Nudista" w:cs="Calibri"/>
          <w:szCs w:val="20"/>
        </w:rPr>
        <w:t> </w:t>
      </w:r>
      <w:r w:rsidRPr="004D4E2F">
        <w:rPr>
          <w:rFonts w:ascii="Nudista" w:hAnsi="Nudista"/>
          <w:szCs w:val="20"/>
        </w:rPr>
        <w:t>pridanej hodnoty (ďalej len „</w:t>
      </w:r>
      <w:r w:rsidRPr="004D4E2F">
        <w:rPr>
          <w:rFonts w:ascii="Nudista" w:hAnsi="Nudista"/>
          <w:b/>
          <w:szCs w:val="20"/>
        </w:rPr>
        <w:t>DPH</w:t>
      </w:r>
      <w:r w:rsidRPr="004D4E2F">
        <w:rPr>
          <w:rFonts w:ascii="Nudista" w:hAnsi="Nudista"/>
          <w:szCs w:val="20"/>
        </w:rPr>
        <w:t xml:space="preserve">“), ktoré bude musieť </w:t>
      </w:r>
      <w:r w:rsidR="00AE1147" w:rsidRPr="004D4E2F">
        <w:rPr>
          <w:rFonts w:ascii="Nudista" w:hAnsi="Nudista"/>
          <w:szCs w:val="20"/>
        </w:rPr>
        <w:t xml:space="preserve">verejný </w:t>
      </w:r>
      <w:r w:rsidRPr="004D4E2F">
        <w:rPr>
          <w:rFonts w:ascii="Nudista" w:hAnsi="Nudista"/>
          <w:szCs w:val="20"/>
        </w:rPr>
        <w:t>obstarávateľ v</w:t>
      </w:r>
      <w:r w:rsidRPr="004D4E2F">
        <w:rPr>
          <w:rFonts w:ascii="Nudista" w:hAnsi="Nudista" w:cs="Calibri"/>
          <w:szCs w:val="20"/>
        </w:rPr>
        <w:t> </w:t>
      </w:r>
      <w:r w:rsidRPr="004D4E2F">
        <w:rPr>
          <w:rFonts w:ascii="Nudista" w:hAnsi="Nudista"/>
          <w:szCs w:val="20"/>
        </w:rPr>
        <w:t>zmysle slovenských právnych predpisov, v</w:t>
      </w:r>
      <w:r w:rsidRPr="004D4E2F">
        <w:rPr>
          <w:rFonts w:ascii="Nudista" w:hAnsi="Nudista" w:cs="Calibri"/>
          <w:szCs w:val="20"/>
        </w:rPr>
        <w:t> </w:t>
      </w:r>
      <w:r w:rsidRPr="004D4E2F">
        <w:rPr>
          <w:rFonts w:ascii="Nudista" w:hAnsi="Nudista"/>
          <w:szCs w:val="20"/>
        </w:rPr>
        <w:t>závislosti od uplatneného daňového režimu buď zaplatiť úspešnému uchádzačovi na základe faktúry, alebo priamo odviesť v</w:t>
      </w:r>
      <w:r w:rsidRPr="004D4E2F">
        <w:rPr>
          <w:rFonts w:ascii="Nudista" w:hAnsi="Nudista" w:cs="Calibri"/>
          <w:szCs w:val="20"/>
        </w:rPr>
        <w:t> </w:t>
      </w:r>
      <w:r w:rsidRPr="004D4E2F">
        <w:rPr>
          <w:rFonts w:ascii="Nudista" w:hAnsi="Nudista"/>
          <w:szCs w:val="20"/>
        </w:rPr>
        <w:t>zmysle režimu prenesenej daňovej povinnosti, a</w:t>
      </w:r>
      <w:r w:rsidRPr="004D4E2F">
        <w:rPr>
          <w:rFonts w:ascii="Nudista" w:hAnsi="Nudista" w:cs="Calibri"/>
          <w:szCs w:val="20"/>
        </w:rPr>
        <w:t> </w:t>
      </w:r>
      <w:r w:rsidRPr="004D4E2F">
        <w:rPr>
          <w:rFonts w:ascii="Nudista" w:hAnsi="Nudista"/>
          <w:szCs w:val="20"/>
        </w:rPr>
        <w:t>to vo výške stanovenej slovenskými právnymi predpismi. Uchádzač zároveň uvedie celkovú cenu predmetu zákazky vrátane DPH.</w:t>
      </w:r>
    </w:p>
    <w:p w14:paraId="48F0CD01"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 v </w:t>
      </w:r>
      <w:r w:rsidRPr="004D4E2F">
        <w:rPr>
          <w:rFonts w:ascii="Nudista" w:eastAsia="Proba Pro" w:hAnsi="Nudista" w:cs="Proba Pro"/>
          <w:bCs/>
          <w:color w:val="auto"/>
          <w:szCs w:val="20"/>
        </w:rPr>
        <w:t xml:space="preserve">Prílohe C.1 </w:t>
      </w:r>
      <w:r w:rsidRPr="004D4E2F">
        <w:rPr>
          <w:rFonts w:ascii="Nudista" w:hAnsi="Nudista"/>
        </w:rPr>
        <w:t xml:space="preserve">Návrh na plnenie kritérií súťažných podkladov uvedie: </w:t>
      </w:r>
    </w:p>
    <w:p w14:paraId="58F56951"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bez DPH,</w:t>
      </w:r>
    </w:p>
    <w:p w14:paraId="59D62CFA"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sadzbu DPH a výšku DPH,</w:t>
      </w:r>
    </w:p>
    <w:p w14:paraId="088869E3"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vrátane DPH.</w:t>
      </w:r>
    </w:p>
    <w:p w14:paraId="7452CEA0" w14:textId="77777777" w:rsidR="00A41051" w:rsidRPr="004D4E2F" w:rsidRDefault="00A41051" w:rsidP="00A41051">
      <w:pPr>
        <w:pStyle w:val="Bezriadkovania"/>
        <w:rPr>
          <w:rFonts w:ascii="Nudista" w:eastAsia="Proba Pro" w:hAnsi="Nudista" w:cs="Proba Pro"/>
          <w:color w:val="auto"/>
          <w:sz w:val="20"/>
        </w:rPr>
      </w:pPr>
    </w:p>
    <w:p w14:paraId="27CDD3ED" w14:textId="340959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Hodnotená bude cena v EUR </w:t>
      </w:r>
      <w:r w:rsidR="00262AFB" w:rsidRPr="004D4E2F">
        <w:rPr>
          <w:rFonts w:ascii="Nudista" w:hAnsi="Nudista"/>
          <w:color w:val="auto"/>
        </w:rPr>
        <w:t>vrátane</w:t>
      </w:r>
      <w:r w:rsidRPr="004D4E2F">
        <w:rPr>
          <w:rFonts w:ascii="Nudista" w:hAnsi="Nudista"/>
          <w:color w:val="auto"/>
        </w:rPr>
        <w:t xml:space="preserve"> DPH.</w:t>
      </w:r>
    </w:p>
    <w:p w14:paraId="1E47F20F"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zároveň uvedie, či je alebo nie je registrovaným platiteľom DPH v Slovenskej</w:t>
      </w:r>
      <w:r w:rsidRPr="004D4E2F">
        <w:rPr>
          <w:rFonts w:ascii="Nudista" w:eastAsia="Proba Pro" w:hAnsi="Nudista" w:cs="Proba Pro"/>
          <w:color w:val="auto"/>
        </w:rPr>
        <w:t xml:space="preserve"> republike.</w:t>
      </w:r>
    </w:p>
    <w:p w14:paraId="491DDD73" w14:textId="5BB9B3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b/>
          <w:bCs/>
          <w:u w:val="single"/>
        </w:rPr>
      </w:pPr>
      <w:r w:rsidRPr="004D4E2F">
        <w:rPr>
          <w:rFonts w:ascii="Nudista" w:hAnsi="Nudista"/>
        </w:rPr>
        <w:t>Cenu ponúkaného predmetu zákazky predloží uchádzač vyplnením Prílohy C.1 Návrh na plnenie kritéria a Prílohy C.2 Cenová tabuľka – výkaz výmer týchto súťažných podkladov</w:t>
      </w:r>
      <w:r w:rsidR="005B4B19" w:rsidRPr="004D4E2F">
        <w:rPr>
          <w:rFonts w:ascii="Nudista" w:hAnsi="Nudista"/>
        </w:rPr>
        <w:t xml:space="preserve"> </w:t>
      </w:r>
      <w:r w:rsidR="005B4B19" w:rsidRPr="004D4E2F">
        <w:rPr>
          <w:rFonts w:ascii="Nudista" w:hAnsi="Nudista"/>
          <w:b/>
          <w:bCs/>
          <w:u w:val="single"/>
        </w:rPr>
        <w:t xml:space="preserve">podľa pokynov uvedených v preambule k výkazu výmer, ktorá je v Prílohe C.2 týchto súťažných podkladov. </w:t>
      </w:r>
    </w:p>
    <w:p w14:paraId="19C560D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predloží ocenenú Prílohu C.2 týchto súťažných podkladov spôsobom stanoveným v</w:t>
      </w:r>
      <w:r w:rsidRPr="004D4E2F">
        <w:rPr>
          <w:rFonts w:ascii="Nudista" w:hAnsi="Nudista" w:cs="Calibri"/>
          <w:color w:val="auto"/>
        </w:rPr>
        <w:t> </w:t>
      </w:r>
      <w:r w:rsidRPr="004D4E2F">
        <w:rPr>
          <w:rFonts w:ascii="Nudista" w:hAnsi="Nudista"/>
          <w:color w:val="auto"/>
        </w:rPr>
        <w:t>bode 8.4 Časti A. Pokyny pre uchádzačov týchto súťažných podkladov. V</w:t>
      </w:r>
      <w:r w:rsidRPr="004D4E2F">
        <w:rPr>
          <w:rFonts w:ascii="Nudista" w:hAnsi="Nudista" w:cs="Calibri"/>
          <w:color w:val="auto"/>
        </w:rPr>
        <w:t> </w:t>
      </w:r>
      <w:r w:rsidRPr="004D4E2F">
        <w:rPr>
          <w:rFonts w:ascii="Nudista" w:hAnsi="Nudista"/>
          <w:color w:val="auto"/>
        </w:rPr>
        <w:t>prípade rozporu ocenenej Prílohy C.2 predloženej uchádzačom a</w:t>
      </w:r>
      <w:r w:rsidRPr="004D4E2F">
        <w:rPr>
          <w:rFonts w:ascii="Nudista" w:hAnsi="Nudista" w:cs="Calibri"/>
          <w:color w:val="auto"/>
        </w:rPr>
        <w:t> </w:t>
      </w:r>
      <w:r w:rsidRPr="004D4E2F">
        <w:rPr>
          <w:rFonts w:ascii="Nudista" w:hAnsi="Nudista"/>
          <w:color w:val="auto"/>
        </w:rPr>
        <w:t>ocenenou Prílohou C.2 vo formáte .</w:t>
      </w:r>
      <w:proofErr w:type="spellStart"/>
      <w:r w:rsidRPr="004D4E2F">
        <w:rPr>
          <w:rFonts w:ascii="Nudista" w:hAnsi="Nudista"/>
          <w:color w:val="auto"/>
        </w:rPr>
        <w:t>xls</w:t>
      </w:r>
      <w:proofErr w:type="spellEnd"/>
      <w:r w:rsidRPr="004D4E2F">
        <w:rPr>
          <w:rFonts w:ascii="Nudista" w:hAnsi="Nudista"/>
          <w:color w:val="auto"/>
        </w:rPr>
        <w:t>/.</w:t>
      </w:r>
      <w:proofErr w:type="spellStart"/>
      <w:r w:rsidRPr="004D4E2F">
        <w:rPr>
          <w:rFonts w:ascii="Nudista" w:hAnsi="Nudista"/>
          <w:color w:val="auto"/>
        </w:rPr>
        <w:t>xlsx</w:t>
      </w:r>
      <w:proofErr w:type="spellEnd"/>
      <w:r w:rsidRPr="004D4E2F">
        <w:rPr>
          <w:rFonts w:ascii="Nudista" w:hAnsi="Nudista"/>
          <w:color w:val="auto"/>
        </w:rPr>
        <w:t>, je rozhodujúca ocenená Príloha C.2 predložená spôsobom uvedeným v</w:t>
      </w:r>
      <w:r w:rsidRPr="004D4E2F">
        <w:rPr>
          <w:rFonts w:ascii="Nudista" w:hAnsi="Nudista" w:cs="Calibri"/>
          <w:color w:val="auto"/>
        </w:rPr>
        <w:t> </w:t>
      </w:r>
      <w:r w:rsidRPr="004D4E2F">
        <w:rPr>
          <w:rFonts w:ascii="Nudista" w:hAnsi="Nudista"/>
          <w:color w:val="auto"/>
        </w:rPr>
        <w:t xml:space="preserve">bode 8.4. Časti A. Pokyny pre uchádzačov týchto súťažných podkladov. </w:t>
      </w:r>
    </w:p>
    <w:p w14:paraId="4421E131" w14:textId="2FAEC116"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sidRPr="004D4E2F">
        <w:rPr>
          <w:rFonts w:ascii="Nudista" w:hAnsi="Nudista"/>
        </w:rPr>
        <w:t xml:space="preserve">Pokiaľ uchádzač neocení niektorú z položiek, bude zaviazaný uskutočniť predmet zákazky so všetkými požiadavkami </w:t>
      </w:r>
      <w:r w:rsidR="00AE1147" w:rsidRPr="004D4E2F">
        <w:rPr>
          <w:rFonts w:ascii="Nudista" w:hAnsi="Nudista"/>
        </w:rPr>
        <w:t xml:space="preserve">verejného </w:t>
      </w:r>
      <w:r w:rsidRPr="004D4E2F">
        <w:rPr>
          <w:rFonts w:ascii="Nudista" w:hAnsi="Nudista"/>
        </w:rPr>
        <w:t xml:space="preserve">obstarávateľa uvedenými pod položkami v rozpočte za cenu, ktorú uvedie ako celkovú cenu predmetu zákazky, bez ohľadu na to, že nedošlo k oceneniu niektorých položiek v rozpočte. </w:t>
      </w:r>
      <w:r w:rsidRPr="004D4E2F">
        <w:rPr>
          <w:rFonts w:ascii="Nudista" w:hAnsi="Nudista"/>
          <w:color w:val="auto"/>
        </w:rPr>
        <w:t>Pokiaľ určité súvisiace služby alebo plnenie alebo jej/jeho časť neobsahuje vo výkaze výmer v</w:t>
      </w:r>
      <w:r w:rsidRPr="004D4E2F">
        <w:rPr>
          <w:rFonts w:ascii="Nudista" w:hAnsi="Nudista" w:cs="Calibri"/>
          <w:color w:val="auto"/>
        </w:rPr>
        <w:t> </w:t>
      </w:r>
      <w:r w:rsidRPr="004D4E2F">
        <w:rPr>
          <w:rFonts w:ascii="Nudista" w:hAnsi="Nudista"/>
          <w:color w:val="auto"/>
        </w:rPr>
        <w:t>Prílohe C.2 súťažných podkladov samostatnú položku, má sa za to, že cena za tieto služby/plnenie je zahrnutá v</w:t>
      </w:r>
      <w:r w:rsidRPr="004D4E2F">
        <w:rPr>
          <w:rFonts w:ascii="Nudista" w:hAnsi="Nudista" w:cs="Calibri"/>
          <w:color w:val="auto"/>
        </w:rPr>
        <w:t> </w:t>
      </w:r>
      <w:r w:rsidRPr="004D4E2F">
        <w:rPr>
          <w:rFonts w:ascii="Nudista" w:hAnsi="Nudista"/>
          <w:color w:val="auto"/>
        </w:rPr>
        <w:t xml:space="preserve">ostatných </w:t>
      </w:r>
      <w:r w:rsidRPr="004D4E2F">
        <w:rPr>
          <w:rFonts w:ascii="Nudista" w:hAnsi="Nudista"/>
          <w:color w:val="auto"/>
        </w:rPr>
        <w:lastRenderedPageBreak/>
        <w:t xml:space="preserve">položkách cenovej tabuľky. </w:t>
      </w:r>
    </w:p>
    <w:p w14:paraId="62C8E5A6"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Uchádzač je povinný pre každú požadovanú položku uviesť jednotkovú cenu s</w:t>
      </w:r>
      <w:r w:rsidRPr="004D4E2F">
        <w:rPr>
          <w:rFonts w:ascii="Nudista" w:hAnsi="Nudista" w:cs="Calibri"/>
        </w:rPr>
        <w:t> </w:t>
      </w:r>
      <w:r w:rsidRPr="004D4E2F">
        <w:rPr>
          <w:rFonts w:ascii="Nudista" w:hAnsi="Nudista"/>
        </w:rPr>
        <w:t>uveden</w:t>
      </w:r>
      <w:r w:rsidRPr="004D4E2F">
        <w:rPr>
          <w:rFonts w:ascii="Nudista" w:hAnsi="Nudista" w:cs="Proba Pro"/>
        </w:rPr>
        <w:t>í</w:t>
      </w:r>
      <w:r w:rsidRPr="004D4E2F">
        <w:rPr>
          <w:rFonts w:ascii="Nudista" w:hAnsi="Nudista"/>
        </w:rPr>
        <w:t>m na</w:t>
      </w:r>
      <w:r w:rsidRPr="004D4E2F">
        <w:rPr>
          <w:rFonts w:ascii="Nudista" w:hAnsi="Nudista" w:cs="Calibri"/>
        </w:rPr>
        <w:t> </w:t>
      </w:r>
      <w:r w:rsidRPr="004D4E2F">
        <w:rPr>
          <w:rFonts w:ascii="Nudista" w:hAnsi="Nudista"/>
        </w:rPr>
        <w:t>dve desatinn</w:t>
      </w:r>
      <w:r w:rsidRPr="004D4E2F">
        <w:rPr>
          <w:rFonts w:ascii="Nudista" w:hAnsi="Nudista" w:cs="Proba Pro"/>
        </w:rPr>
        <w:t>é</w:t>
      </w:r>
      <w:r w:rsidRPr="004D4E2F">
        <w:rPr>
          <w:rFonts w:ascii="Nudista" w:hAnsi="Nudista"/>
        </w:rPr>
        <w:t xml:space="preserve"> miesta a celkov</w:t>
      </w:r>
      <w:r w:rsidRPr="004D4E2F">
        <w:rPr>
          <w:rFonts w:ascii="Nudista" w:hAnsi="Nudista" w:cs="Proba Pro"/>
        </w:rPr>
        <w:t>ú</w:t>
      </w:r>
      <w:r w:rsidRPr="004D4E2F">
        <w:rPr>
          <w:rFonts w:ascii="Nudista" w:hAnsi="Nudista"/>
        </w:rPr>
        <w:t xml:space="preserve"> cenu ka</w:t>
      </w:r>
      <w:r w:rsidRPr="004D4E2F">
        <w:rPr>
          <w:rFonts w:ascii="Nudista" w:hAnsi="Nudista" w:cs="Proba Pro"/>
        </w:rPr>
        <w:t>ž</w:t>
      </w:r>
      <w:r w:rsidRPr="004D4E2F">
        <w:rPr>
          <w:rFonts w:ascii="Nudista" w:hAnsi="Nudista"/>
        </w:rPr>
        <w:t>dej polo</w:t>
      </w:r>
      <w:r w:rsidRPr="004D4E2F">
        <w:rPr>
          <w:rFonts w:ascii="Nudista" w:hAnsi="Nudista" w:cs="Proba Pro"/>
        </w:rPr>
        <w:t>ž</w:t>
      </w:r>
      <w:r w:rsidRPr="004D4E2F">
        <w:rPr>
          <w:rFonts w:ascii="Nudista" w:hAnsi="Nudista"/>
        </w:rPr>
        <w:t>ky zaokr</w:t>
      </w:r>
      <w:r w:rsidRPr="004D4E2F">
        <w:rPr>
          <w:rFonts w:ascii="Nudista" w:hAnsi="Nudista" w:cs="Proba Pro"/>
        </w:rPr>
        <w:t>ú</w:t>
      </w:r>
      <w:r w:rsidRPr="004D4E2F">
        <w:rPr>
          <w:rFonts w:ascii="Nudista" w:hAnsi="Nudista"/>
        </w:rPr>
        <w:t>hlenú matematickým spôsobom na dve desatinné miesta s</w:t>
      </w:r>
      <w:r w:rsidRPr="004D4E2F">
        <w:rPr>
          <w:rFonts w:ascii="Nudista" w:hAnsi="Nudista" w:cs="Calibri"/>
        </w:rPr>
        <w:t> uvedením</w:t>
      </w:r>
      <w:r w:rsidRPr="004D4E2F">
        <w:rPr>
          <w:rFonts w:ascii="Nudista" w:hAnsi="Nudista"/>
        </w:rPr>
        <w:t xml:space="preserve"> na dve desatinné miesta (a to aj v</w:t>
      </w:r>
      <w:r w:rsidRPr="004D4E2F">
        <w:rPr>
          <w:rFonts w:ascii="Nudista" w:hAnsi="Nudista" w:cs="Calibri"/>
        </w:rPr>
        <w:t> </w:t>
      </w:r>
      <w:r w:rsidRPr="004D4E2F">
        <w:rPr>
          <w:rFonts w:ascii="Nudista" w:hAnsi="Nudista"/>
        </w:rPr>
        <w:t>pr</w:t>
      </w:r>
      <w:r w:rsidRPr="004D4E2F">
        <w:rPr>
          <w:rFonts w:ascii="Nudista" w:hAnsi="Nudista" w:cs="Proba Pro"/>
        </w:rPr>
        <w:t>í</w:t>
      </w:r>
      <w:r w:rsidRPr="004D4E2F">
        <w:rPr>
          <w:rFonts w:ascii="Nudista" w:hAnsi="Nudista"/>
        </w:rPr>
        <w:t>pade, ak celkovou cenou polo</w:t>
      </w:r>
      <w:r w:rsidRPr="004D4E2F">
        <w:rPr>
          <w:rFonts w:ascii="Nudista" w:hAnsi="Nudista" w:cs="Proba Pro"/>
        </w:rPr>
        <w:t>ž</w:t>
      </w:r>
      <w:r w:rsidRPr="004D4E2F">
        <w:rPr>
          <w:rFonts w:ascii="Nudista" w:hAnsi="Nudista"/>
        </w:rPr>
        <w:t>ky je cel</w:t>
      </w:r>
      <w:r w:rsidRPr="004D4E2F">
        <w:rPr>
          <w:rFonts w:ascii="Nudista" w:hAnsi="Nudista" w:cs="Proba Pro"/>
        </w:rPr>
        <w:t>é</w:t>
      </w:r>
      <w:r w:rsidRPr="004D4E2F">
        <w:rPr>
          <w:rFonts w:ascii="Nudista" w:hAnsi="Nudista"/>
        </w:rPr>
        <w:t xml:space="preserve"> </w:t>
      </w:r>
      <w:r w:rsidRPr="004D4E2F">
        <w:rPr>
          <w:rFonts w:ascii="Nudista" w:hAnsi="Nudista" w:cs="Proba Pro"/>
        </w:rPr>
        <w:t>čí</w:t>
      </w:r>
      <w:r w:rsidRPr="004D4E2F">
        <w:rPr>
          <w:rFonts w:ascii="Nudista" w:hAnsi="Nudista"/>
        </w:rPr>
        <w:t>slo), pri</w:t>
      </w:r>
      <w:r w:rsidRPr="004D4E2F">
        <w:rPr>
          <w:rFonts w:ascii="Nudista" w:hAnsi="Nudista" w:cs="Proba Pro"/>
        </w:rPr>
        <w:t>č</w:t>
      </w:r>
      <w:r w:rsidRPr="004D4E2F">
        <w:rPr>
          <w:rFonts w:ascii="Nudista" w:hAnsi="Nudista"/>
        </w:rPr>
        <w:t>om tieto sumy nesm</w:t>
      </w:r>
      <w:r w:rsidRPr="004D4E2F">
        <w:rPr>
          <w:rFonts w:ascii="Nudista" w:hAnsi="Nudista" w:cs="Proba Pro"/>
        </w:rPr>
        <w:t>ú</w:t>
      </w:r>
      <w:r w:rsidRPr="004D4E2F">
        <w:rPr>
          <w:rFonts w:ascii="Nudista" w:hAnsi="Nudista"/>
        </w:rPr>
        <w:t xml:space="preserve"> by</w:t>
      </w:r>
      <w:r w:rsidRPr="004D4E2F">
        <w:rPr>
          <w:rFonts w:ascii="Nudista" w:hAnsi="Nudista" w:cs="Proba Pro"/>
        </w:rPr>
        <w:t>ť</w:t>
      </w:r>
      <w:r w:rsidRPr="004D4E2F">
        <w:rPr>
          <w:rFonts w:ascii="Nudista" w:hAnsi="Nudista"/>
        </w:rPr>
        <w:t xml:space="preserve"> vyjadrené číslom „0“ ani záporným číslom bez centového vyrovnania. Nepripúšťa sa</w:t>
      </w:r>
      <w:r w:rsidRPr="004D4E2F">
        <w:rPr>
          <w:rFonts w:ascii="Nudista" w:hAnsi="Nudista" w:cs="Calibri"/>
        </w:rPr>
        <w:t> </w:t>
      </w:r>
      <w:r w:rsidRPr="004D4E2F">
        <w:rPr>
          <w:rFonts w:ascii="Nudista" w:hAnsi="Nudista"/>
        </w:rPr>
        <w:t>stanovova</w:t>
      </w:r>
      <w:r w:rsidRPr="004D4E2F">
        <w:rPr>
          <w:rFonts w:ascii="Nudista" w:hAnsi="Nudista" w:cs="Proba Pro"/>
        </w:rPr>
        <w:t>ť</w:t>
      </w:r>
      <w:r w:rsidRPr="004D4E2F">
        <w:rPr>
          <w:rFonts w:ascii="Nudista" w:hAnsi="Nudista"/>
        </w:rPr>
        <w:t xml:space="preserve"> z</w:t>
      </w:r>
      <w:r w:rsidRPr="004D4E2F">
        <w:rPr>
          <w:rFonts w:ascii="Nudista" w:hAnsi="Nudista" w:cs="Proba Pro"/>
        </w:rPr>
        <w:t>ľ</w:t>
      </w:r>
      <w:r w:rsidRPr="004D4E2F">
        <w:rPr>
          <w:rFonts w:ascii="Nudista" w:hAnsi="Nudista"/>
        </w:rPr>
        <w:t>avu na sum</w:t>
      </w:r>
      <w:r w:rsidRPr="004D4E2F">
        <w:rPr>
          <w:rFonts w:ascii="Nudista" w:hAnsi="Nudista" w:cs="Proba Pro"/>
        </w:rPr>
        <w:t>á</w:t>
      </w:r>
      <w:r w:rsidRPr="004D4E2F">
        <w:rPr>
          <w:rFonts w:ascii="Nudista" w:hAnsi="Nudista"/>
        </w:rPr>
        <w:t>rnu zmluvnú cenu. Z</w:t>
      </w:r>
      <w:r w:rsidRPr="004D4E2F">
        <w:rPr>
          <w:rFonts w:ascii="Nudista" w:hAnsi="Nudista" w:cs="Proba Pro"/>
        </w:rPr>
        <w:t>ľ</w:t>
      </w:r>
      <w:r w:rsidRPr="004D4E2F">
        <w:rPr>
          <w:rFonts w:ascii="Nudista" w:hAnsi="Nudista"/>
        </w:rPr>
        <w:t>ava mus</w:t>
      </w:r>
      <w:r w:rsidRPr="004D4E2F">
        <w:rPr>
          <w:rFonts w:ascii="Nudista" w:hAnsi="Nudista" w:cs="Proba Pro"/>
        </w:rPr>
        <w:t>í</w:t>
      </w:r>
      <w:r w:rsidRPr="004D4E2F">
        <w:rPr>
          <w:rFonts w:ascii="Nudista" w:hAnsi="Nudista"/>
        </w:rPr>
        <w:t xml:space="preserve"> by</w:t>
      </w:r>
      <w:r w:rsidRPr="004D4E2F">
        <w:rPr>
          <w:rFonts w:ascii="Nudista" w:hAnsi="Nudista" w:cs="Proba Pro"/>
        </w:rPr>
        <w:t>ť</w:t>
      </w:r>
      <w:r w:rsidRPr="004D4E2F">
        <w:rPr>
          <w:rFonts w:ascii="Nudista" w:hAnsi="Nudista"/>
        </w:rPr>
        <w:t xml:space="preserve"> zakomponovan</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jednotkov</w:t>
      </w:r>
      <w:r w:rsidRPr="004D4E2F">
        <w:rPr>
          <w:rFonts w:ascii="Nudista" w:hAnsi="Nudista" w:cs="Proba Pro"/>
        </w:rPr>
        <w:t>ý</w:t>
      </w:r>
      <w:r w:rsidRPr="004D4E2F">
        <w:rPr>
          <w:rFonts w:ascii="Nudista" w:hAnsi="Nudista"/>
        </w:rPr>
        <w:t>ch cen</w:t>
      </w:r>
      <w:r w:rsidRPr="004D4E2F">
        <w:rPr>
          <w:rFonts w:ascii="Nudista" w:hAnsi="Nudista" w:cs="Proba Pro"/>
        </w:rPr>
        <w:t>á</w:t>
      </w:r>
      <w:r w:rsidRPr="004D4E2F">
        <w:rPr>
          <w:rFonts w:ascii="Nudista" w:hAnsi="Nudista"/>
        </w:rPr>
        <w:t>ch polo</w:t>
      </w:r>
      <w:r w:rsidRPr="004D4E2F">
        <w:rPr>
          <w:rFonts w:ascii="Nudista" w:hAnsi="Nudista" w:cs="Proba Pro"/>
        </w:rPr>
        <w:t>ž</w:t>
      </w:r>
      <w:r w:rsidRPr="004D4E2F">
        <w:rPr>
          <w:rFonts w:ascii="Nudista" w:hAnsi="Nudista"/>
        </w:rPr>
        <w:t>iek rozpo</w:t>
      </w:r>
      <w:r w:rsidRPr="004D4E2F">
        <w:rPr>
          <w:rFonts w:ascii="Nudista" w:hAnsi="Nudista" w:cs="Proba Pro"/>
        </w:rPr>
        <w:t>č</w:t>
      </w:r>
      <w:r w:rsidRPr="004D4E2F">
        <w:rPr>
          <w:rFonts w:ascii="Nudista" w:hAnsi="Nudista"/>
        </w:rPr>
        <w:t>tu.</w:t>
      </w:r>
    </w:p>
    <w:p w14:paraId="501EEAC5" w14:textId="3980933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Ak uchádzač nezaokrúhli celkovú cenu jednotlivých položiek matematickým spôsobom na</w:t>
      </w:r>
      <w:r w:rsidRPr="004D4E2F">
        <w:rPr>
          <w:rFonts w:ascii="Nudista" w:hAnsi="Nudista" w:cs="Calibri"/>
        </w:rPr>
        <w:t> </w:t>
      </w:r>
      <w:r w:rsidRPr="004D4E2F">
        <w:rPr>
          <w:rFonts w:ascii="Nudista" w:hAnsi="Nudista"/>
        </w:rPr>
        <w:t xml:space="preserve">dve desatinné miesta tak, ako požaduje </w:t>
      </w:r>
      <w:r w:rsidR="00AE1147" w:rsidRPr="004D4E2F">
        <w:rPr>
          <w:rFonts w:ascii="Nudista" w:hAnsi="Nudista"/>
        </w:rPr>
        <w:t xml:space="preserve">verejný </w:t>
      </w:r>
      <w:r w:rsidRPr="004D4E2F">
        <w:rPr>
          <w:rFonts w:ascii="Nudista" w:hAnsi="Nudista"/>
        </w:rPr>
        <w:t>obstarávateľ, uchádzač bude vyzvaný na</w:t>
      </w:r>
      <w:r w:rsidRPr="004D4E2F">
        <w:rPr>
          <w:rFonts w:ascii="Nudista" w:hAnsi="Nudista" w:cs="Calibri"/>
        </w:rPr>
        <w:t> </w:t>
      </w:r>
      <w:r w:rsidRPr="004D4E2F">
        <w:rPr>
          <w:rFonts w:ascii="Nudista" w:hAnsi="Nudista"/>
        </w:rPr>
        <w:t>opravu výpočtu s</w:t>
      </w:r>
      <w:r w:rsidRPr="004D4E2F">
        <w:rPr>
          <w:rFonts w:ascii="Nudista" w:hAnsi="Nudista" w:cs="Calibri"/>
        </w:rPr>
        <w:t> </w:t>
      </w:r>
      <w:r w:rsidRPr="004D4E2F">
        <w:rPr>
          <w:rFonts w:ascii="Nudista" w:hAnsi="Nudista"/>
        </w:rPr>
        <w:t>t</w:t>
      </w:r>
      <w:r w:rsidRPr="004D4E2F">
        <w:rPr>
          <w:rFonts w:ascii="Nudista" w:hAnsi="Nudista" w:cs="Proba Pro"/>
        </w:rPr>
        <w:t>ý</w:t>
      </w:r>
      <w:r w:rsidRPr="004D4E2F">
        <w:rPr>
          <w:rFonts w:ascii="Nudista" w:hAnsi="Nudista"/>
        </w:rPr>
        <w:t>m, aby matematick</w:t>
      </w:r>
      <w:r w:rsidRPr="004D4E2F">
        <w:rPr>
          <w:rFonts w:ascii="Nudista" w:hAnsi="Nudista" w:cs="Proba Pro"/>
        </w:rPr>
        <w:t>ý</w:t>
      </w:r>
      <w:r w:rsidRPr="004D4E2F">
        <w:rPr>
          <w:rFonts w:ascii="Nudista" w:hAnsi="Nudista"/>
        </w:rPr>
        <w:t>m zaokrúhlením zaokrúhlil celkovú cenu jednotlivých položiek na</w:t>
      </w:r>
      <w:r w:rsidRPr="004D4E2F">
        <w:rPr>
          <w:rFonts w:ascii="Nudista" w:hAnsi="Nudista" w:cs="Calibri"/>
        </w:rPr>
        <w:t> </w:t>
      </w:r>
      <w:r w:rsidRPr="004D4E2F">
        <w:rPr>
          <w:rFonts w:ascii="Nudista" w:hAnsi="Nudista"/>
        </w:rPr>
        <w:t>dve desatinné miesta. Celková cena jednotlivých položiek sa pri ich oprave výpočtu nemôže zmeniť iným spôsobom, než spôsobom podľa</w:t>
      </w:r>
      <w:r w:rsidRPr="004D4E2F">
        <w:rPr>
          <w:rFonts w:ascii="Nudista" w:hAnsi="Nudista" w:cs="Calibri"/>
        </w:rPr>
        <w:t> </w:t>
      </w:r>
      <w:r w:rsidRPr="004D4E2F">
        <w:rPr>
          <w:rFonts w:ascii="Nudista" w:hAnsi="Nudista"/>
        </w:rPr>
        <w:t xml:space="preserve">týchto súťažných podkladov. </w:t>
      </w:r>
    </w:p>
    <w:p w14:paraId="4D215CC2" w14:textId="77777777" w:rsidR="00A41051" w:rsidRPr="004D4E2F" w:rsidRDefault="00A41051" w:rsidP="00A41051">
      <w:pPr>
        <w:rPr>
          <w:rFonts w:ascii="Nudista" w:hAnsi="Nudista"/>
        </w:rPr>
      </w:pPr>
    </w:p>
    <w:p w14:paraId="07E69420" w14:textId="77777777" w:rsidR="00A41051" w:rsidRPr="004D4E2F" w:rsidRDefault="00A41051" w:rsidP="00A41051">
      <w:pPr>
        <w:rPr>
          <w:rFonts w:ascii="Nudista" w:hAnsi="Nudista"/>
        </w:rPr>
      </w:pPr>
    </w:p>
    <w:p w14:paraId="33CD5529" w14:textId="77777777" w:rsidR="00A41051" w:rsidRPr="004D4E2F" w:rsidRDefault="00A41051" w:rsidP="00A41051">
      <w:pPr>
        <w:rPr>
          <w:rFonts w:ascii="Nudista" w:hAnsi="Nudista"/>
        </w:rPr>
      </w:pPr>
    </w:p>
    <w:bookmarkEnd w:id="102"/>
    <w:p w14:paraId="6748CEF3" w14:textId="77777777" w:rsidR="00A41051" w:rsidRPr="004D4E2F" w:rsidRDefault="00A41051" w:rsidP="00A41051">
      <w:pPr>
        <w:spacing w:after="120"/>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C. Spôsob určenia ceny súťažných podkladov</w:t>
      </w:r>
    </w:p>
    <w:p w14:paraId="6F381DEF" w14:textId="77777777"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C.1 </w:t>
      </w:r>
      <w:r w:rsidRPr="004D4E2F">
        <w:rPr>
          <w:rFonts w:ascii="Nudista" w:eastAsia="Proba Pro" w:hAnsi="Nudista" w:cs="Proba Pro"/>
          <w:b/>
          <w:sz w:val="20"/>
          <w:szCs w:val="20"/>
        </w:rPr>
        <w:tab/>
        <w:t xml:space="preserve">Návrh na plnenie kritéria </w:t>
      </w:r>
    </w:p>
    <w:p w14:paraId="56E15BF9" w14:textId="3B7BDEA5"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C.2 </w:t>
      </w:r>
      <w:r w:rsidRPr="004D4E2F">
        <w:rPr>
          <w:rFonts w:ascii="Nudista" w:eastAsia="Proba Pro" w:hAnsi="Nudista" w:cs="Proba Pro"/>
          <w:b/>
          <w:sz w:val="20"/>
          <w:szCs w:val="20"/>
        </w:rPr>
        <w:tab/>
        <w:t>Cenová tabuľka – výkaz výmer</w:t>
      </w:r>
      <w:r w:rsidR="005B4B19" w:rsidRPr="004D4E2F">
        <w:rPr>
          <w:rFonts w:ascii="Nudista" w:eastAsia="Proba Pro" w:hAnsi="Nudista" w:cs="Proba Pro"/>
          <w:b/>
          <w:sz w:val="20"/>
          <w:szCs w:val="20"/>
        </w:rPr>
        <w:t xml:space="preserve"> a pokyny na vypĺňanie (preambula)</w:t>
      </w:r>
    </w:p>
    <w:p w14:paraId="1E924CEE" w14:textId="77777777" w:rsidR="00A41051" w:rsidRPr="004D4E2F" w:rsidRDefault="00A41051" w:rsidP="00A41051">
      <w:pPr>
        <w:pStyle w:val="Nadpis3"/>
        <w:keepNext w:val="0"/>
        <w:keepLines w:val="0"/>
        <w:widowControl w:val="0"/>
        <w:ind w:left="567"/>
        <w:jc w:val="both"/>
        <w:rPr>
          <w:rFonts w:ascii="Nudista" w:hAnsi="Nudista"/>
        </w:rPr>
      </w:pPr>
    </w:p>
    <w:p w14:paraId="6D9E0865" w14:textId="77777777" w:rsidR="00A41051" w:rsidRPr="004D4E2F" w:rsidRDefault="00A41051" w:rsidP="00A41051">
      <w:pPr>
        <w:rPr>
          <w:rFonts w:ascii="Nudista" w:hAnsi="Nudista"/>
        </w:rPr>
      </w:pPr>
    </w:p>
    <w:p w14:paraId="62B504E6" w14:textId="77777777" w:rsidR="00A41051" w:rsidRPr="004D4E2F" w:rsidRDefault="00A41051" w:rsidP="00A41051">
      <w:pPr>
        <w:rPr>
          <w:rFonts w:ascii="Nudista" w:hAnsi="Nudista"/>
        </w:rPr>
      </w:pPr>
    </w:p>
    <w:p w14:paraId="5589CF49" w14:textId="77777777" w:rsidR="00A41051" w:rsidRPr="004D4E2F" w:rsidRDefault="00A41051" w:rsidP="00A41051">
      <w:pPr>
        <w:rPr>
          <w:rFonts w:ascii="Nudista" w:hAnsi="Nudista"/>
        </w:rPr>
      </w:pPr>
    </w:p>
    <w:p w14:paraId="22E1F44B" w14:textId="77777777" w:rsidR="00A41051" w:rsidRPr="004D4E2F" w:rsidRDefault="00A41051" w:rsidP="00A41051">
      <w:pPr>
        <w:rPr>
          <w:rFonts w:ascii="Nudista" w:hAnsi="Nudista"/>
        </w:rPr>
      </w:pPr>
    </w:p>
    <w:p w14:paraId="5165B3BE" w14:textId="77777777" w:rsidR="00A41051" w:rsidRPr="004D4E2F" w:rsidRDefault="00A41051" w:rsidP="00A41051">
      <w:pPr>
        <w:rPr>
          <w:rFonts w:ascii="Nudista" w:hAnsi="Nudista"/>
        </w:rPr>
      </w:pPr>
    </w:p>
    <w:p w14:paraId="45AD5957" w14:textId="77777777" w:rsidR="00A41051" w:rsidRPr="004D4E2F" w:rsidRDefault="00A41051" w:rsidP="00A41051">
      <w:pPr>
        <w:rPr>
          <w:rFonts w:ascii="Nudista" w:hAnsi="Nudista"/>
        </w:rPr>
      </w:pPr>
    </w:p>
    <w:p w14:paraId="264925DD" w14:textId="77777777" w:rsidR="00A41051" w:rsidRPr="004D4E2F" w:rsidRDefault="00A41051" w:rsidP="00A41051">
      <w:pPr>
        <w:rPr>
          <w:rFonts w:ascii="Nudista" w:hAnsi="Nudista"/>
        </w:rPr>
      </w:pPr>
    </w:p>
    <w:p w14:paraId="5F3E5F28" w14:textId="77777777" w:rsidR="00A41051" w:rsidRPr="004D4E2F"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RPr="004D4E2F"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D4E2F" w:rsidRDefault="00A41051" w:rsidP="00A41051">
      <w:pPr>
        <w:pStyle w:val="SAPHlavn"/>
        <w:ind w:left="0" w:firstLine="0"/>
        <w:rPr>
          <w:rFonts w:ascii="Nudista" w:hAnsi="Nudista"/>
        </w:rPr>
      </w:pPr>
      <w:bookmarkStart w:id="109" w:name="_Toc117090420"/>
      <w:r w:rsidRPr="004D4E2F">
        <w:rPr>
          <w:rFonts w:ascii="Nudista" w:hAnsi="Nudista"/>
        </w:rPr>
        <w:lastRenderedPageBreak/>
        <w:t>ČASŤ D. Podmienky účasti uchádzačov</w:t>
      </w:r>
      <w:bookmarkEnd w:id="103"/>
      <w:bookmarkEnd w:id="104"/>
      <w:bookmarkEnd w:id="109"/>
    </w:p>
    <w:p w14:paraId="75BCB38A" w14:textId="77777777" w:rsidR="00A41051" w:rsidRPr="004D4E2F" w:rsidRDefault="00A41051" w:rsidP="0015152D">
      <w:pPr>
        <w:pStyle w:val="SAP1"/>
        <w:numPr>
          <w:ilvl w:val="1"/>
          <w:numId w:val="12"/>
        </w:numPr>
        <w:rPr>
          <w:rFonts w:ascii="Nudista" w:hAnsi="Nudista"/>
          <w:b w:val="0"/>
        </w:rPr>
      </w:pPr>
      <w:bookmarkStart w:id="110" w:name="_Toc31704844"/>
      <w:bookmarkStart w:id="111" w:name="_Ref79999973"/>
      <w:bookmarkStart w:id="112" w:name="_Toc84313352"/>
      <w:bookmarkStart w:id="113" w:name="_Toc117090421"/>
      <w:r w:rsidRPr="004D4E2F">
        <w:rPr>
          <w:rFonts w:ascii="Nudista" w:hAnsi="Nudista"/>
        </w:rPr>
        <w:t>Osobné postavenie</w:t>
      </w:r>
      <w:bookmarkEnd w:id="110"/>
      <w:bookmarkEnd w:id="111"/>
      <w:bookmarkEnd w:id="112"/>
      <w:bookmarkEnd w:id="113"/>
    </w:p>
    <w:p w14:paraId="63409E41" w14:textId="77777777" w:rsidR="00A41051" w:rsidRPr="004D4E2F" w:rsidRDefault="00A41051" w:rsidP="0015152D">
      <w:pPr>
        <w:pStyle w:val="Odsekzoznamu"/>
        <w:widowControl w:val="0"/>
        <w:numPr>
          <w:ilvl w:val="0"/>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4D4E2F" w:rsidRDefault="00A41051" w:rsidP="0015152D">
      <w:pPr>
        <w:pStyle w:val="Odsekzoznamu"/>
        <w:widowControl w:val="0"/>
        <w:numPr>
          <w:ilvl w:val="1"/>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4D4E2F" w:rsidRDefault="00A41051" w:rsidP="0015152D">
      <w:pPr>
        <w:pStyle w:val="Odsekzoznamu"/>
        <w:numPr>
          <w:ilvl w:val="2"/>
          <w:numId w:val="8"/>
        </w:numPr>
        <w:ind w:left="567" w:hanging="595"/>
        <w:jc w:val="both"/>
        <w:rPr>
          <w:rFonts w:ascii="Nudista" w:hAnsi="Nudista" w:cs="Arial"/>
          <w:szCs w:val="24"/>
          <w:shd w:val="clear" w:color="auto" w:fill="FFFFFF"/>
        </w:rPr>
      </w:pPr>
      <w:r w:rsidRPr="004D4E2F">
        <w:rPr>
          <w:rFonts w:ascii="Nudista" w:hAnsi="Nudista" w:cs="Arial"/>
          <w:szCs w:val="24"/>
          <w:shd w:val="clear" w:color="auto" w:fill="FFFFFF"/>
        </w:rPr>
        <w:t>Tejto verejnej súťaže sa môže zúčastniť len ten, kto spĺňa podmienky účasti týkajúce sa osobného postavenia vymedzené v ustanovení § 32 ods. 1 ZVO.</w:t>
      </w:r>
    </w:p>
    <w:p w14:paraId="4873E1B8" w14:textId="77777777" w:rsidR="00A41051" w:rsidRPr="004D4E2F" w:rsidRDefault="00A41051" w:rsidP="00A41051">
      <w:pPr>
        <w:ind w:left="-28"/>
        <w:rPr>
          <w:rFonts w:ascii="Nudista" w:hAnsi="Nudista" w:cs="Arial"/>
          <w:szCs w:val="24"/>
          <w:shd w:val="clear" w:color="auto" w:fill="FFFFFF"/>
        </w:rPr>
      </w:pPr>
    </w:p>
    <w:p w14:paraId="20A72677" w14:textId="77777777" w:rsidR="00A41051" w:rsidRPr="004D4E2F" w:rsidRDefault="00A41051" w:rsidP="0015152D">
      <w:pPr>
        <w:numPr>
          <w:ilvl w:val="2"/>
          <w:numId w:val="8"/>
        </w:numPr>
        <w:spacing w:after="120"/>
        <w:ind w:left="567" w:hanging="567"/>
        <w:jc w:val="both"/>
        <w:outlineLvl w:val="2"/>
        <w:rPr>
          <w:rFonts w:ascii="Nudista" w:eastAsia="Times New Roman" w:hAnsi="Nudista" w:cs="Times New Roman"/>
          <w:color w:val="auto"/>
          <w:sz w:val="20"/>
          <w:szCs w:val="24"/>
          <w:shd w:val="clear" w:color="auto" w:fill="FFFFFF"/>
        </w:rPr>
      </w:pPr>
      <w:r w:rsidRPr="004D4E2F">
        <w:rPr>
          <w:rFonts w:ascii="Nudista" w:eastAsia="Times New Roman" w:hAnsi="Nudista" w:cs="Arial"/>
          <w:color w:val="auto"/>
          <w:sz w:val="20"/>
          <w:szCs w:val="24"/>
          <w:shd w:val="clear" w:color="auto" w:fill="FFFFFF"/>
        </w:rPr>
        <w:t>Spôsob preukázania splnenia podmienok podľa § 32 ods. 1 ZVO:</w:t>
      </w:r>
      <w:r w:rsidRPr="004D4E2F">
        <w:rPr>
          <w:rFonts w:ascii="Nudista" w:eastAsia="Times New Roman" w:hAnsi="Nudista" w:cs="Calibri"/>
          <w:color w:val="auto"/>
          <w:sz w:val="20"/>
          <w:szCs w:val="24"/>
          <w:shd w:val="clear" w:color="auto" w:fill="FFFFFF"/>
        </w:rPr>
        <w:t> </w:t>
      </w:r>
    </w:p>
    <w:p w14:paraId="477B55CF"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4D4E2F">
        <w:rPr>
          <w:rFonts w:ascii="Nudista" w:eastAsia="Times New Roman" w:hAnsi="Nudista" w:cs="Arial"/>
          <w:b/>
          <w:iCs/>
          <w:color w:val="auto"/>
          <w:sz w:val="20"/>
          <w:szCs w:val="24"/>
          <w:shd w:val="clear" w:color="auto" w:fill="FFFFFF"/>
        </w:rPr>
        <w:t>ZHS</w:t>
      </w:r>
      <w:r w:rsidRPr="004D4E2F">
        <w:rPr>
          <w:rFonts w:ascii="Nudista" w:eastAsia="Times New Roman" w:hAnsi="Nudista" w:cs="Arial"/>
          <w:iCs/>
          <w:color w:val="auto"/>
          <w:sz w:val="20"/>
          <w:szCs w:val="24"/>
          <w:shd w:val="clear" w:color="auto" w:fill="FFFFFF"/>
        </w:rPr>
        <w:t>“) v súlade s § 152 ZVO.</w:t>
      </w:r>
    </w:p>
    <w:p w14:paraId="6197B0FA"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4D4E2F" w:rsidRDefault="00AE1147" w:rsidP="0015152D">
      <w:pPr>
        <w:numPr>
          <w:ilvl w:val="2"/>
          <w:numId w:val="8"/>
        </w:numPr>
        <w:spacing w:after="120"/>
        <w:ind w:left="567" w:hanging="567"/>
        <w:jc w:val="both"/>
        <w:outlineLvl w:val="2"/>
        <w:rPr>
          <w:rFonts w:ascii="Nudista" w:eastAsia="Times New Roman" w:hAnsi="Nudista" w:cs="Arial"/>
          <w:color w:val="auto"/>
          <w:sz w:val="20"/>
          <w:szCs w:val="24"/>
        </w:rPr>
      </w:pPr>
      <w:r w:rsidRPr="004D4E2F">
        <w:rPr>
          <w:rFonts w:ascii="Nudista" w:eastAsia="Times New Roman" w:hAnsi="Nudista" w:cs="Arial"/>
          <w:color w:val="auto"/>
          <w:sz w:val="20"/>
          <w:szCs w:val="24"/>
        </w:rPr>
        <w:t>Verejný obstarávateľ</w:t>
      </w:r>
      <w:r w:rsidR="00A41051" w:rsidRPr="004D4E2F">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w:t>
      </w:r>
      <w:r w:rsidRPr="004D4E2F">
        <w:rPr>
          <w:rFonts w:ascii="Nudista" w:eastAsia="Times New Roman" w:hAnsi="Nudista" w:cs="Arial"/>
          <w:color w:val="auto"/>
          <w:sz w:val="20"/>
          <w:szCs w:val="24"/>
        </w:rPr>
        <w:t xml:space="preserve">verejnému </w:t>
      </w:r>
      <w:r w:rsidR="00A41051" w:rsidRPr="004D4E2F">
        <w:rPr>
          <w:rFonts w:ascii="Nudista" w:eastAsia="Times New Roman" w:hAnsi="Nudista" w:cs="Arial"/>
          <w:color w:val="auto"/>
          <w:sz w:val="20"/>
          <w:szCs w:val="24"/>
        </w:rPr>
        <w:t>obstarávateľovi v ponuke všetky doklady podľa § 32 ods. 2 ZVO.</w:t>
      </w:r>
    </w:p>
    <w:p w14:paraId="1D7303B2"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4D4E2F" w:rsidRDefault="00A41051" w:rsidP="0015152D">
      <w:pPr>
        <w:pStyle w:val="SAP1"/>
        <w:numPr>
          <w:ilvl w:val="1"/>
          <w:numId w:val="12"/>
        </w:numPr>
        <w:rPr>
          <w:rFonts w:ascii="Nudista" w:hAnsi="Nudista"/>
        </w:rPr>
      </w:pPr>
      <w:bookmarkStart w:id="114" w:name="_Toc80000253"/>
      <w:bookmarkStart w:id="115" w:name="_Hlk107823133"/>
      <w:bookmarkStart w:id="116" w:name="_Toc69378133"/>
      <w:bookmarkStart w:id="117" w:name="_Toc81486668"/>
      <w:bookmarkStart w:id="118" w:name="_Toc117090422"/>
      <w:r w:rsidRPr="004D4E2F">
        <w:rPr>
          <w:rFonts w:ascii="Nudista" w:hAnsi="Nudista"/>
        </w:rPr>
        <w:t>Finančné a ekonomické postavenie</w:t>
      </w:r>
      <w:bookmarkEnd w:id="114"/>
      <w:bookmarkEnd w:id="118"/>
      <w:r w:rsidRPr="004D4E2F">
        <w:rPr>
          <w:rFonts w:ascii="Nudista" w:hAnsi="Nudista"/>
        </w:rPr>
        <w:t xml:space="preserve"> </w:t>
      </w:r>
    </w:p>
    <w:p w14:paraId="3BE41277" w14:textId="5BFEDB55" w:rsidR="00A41051" w:rsidRPr="004D4E2F" w:rsidRDefault="00A41051" w:rsidP="0015152D">
      <w:pPr>
        <w:numPr>
          <w:ilvl w:val="2"/>
          <w:numId w:val="8"/>
        </w:numPr>
        <w:spacing w:after="120"/>
        <w:ind w:left="567" w:hanging="567"/>
        <w:jc w:val="both"/>
        <w:outlineLvl w:val="2"/>
        <w:rPr>
          <w:rFonts w:ascii="Nudista" w:hAnsi="Nudista"/>
          <w:sz w:val="20"/>
          <w:szCs w:val="20"/>
        </w:rPr>
      </w:pPr>
      <w:bookmarkStart w:id="119" w:name="_Toc31704846"/>
      <w:bookmarkStart w:id="120" w:name="_Toc80000254"/>
      <w:r w:rsidRPr="004D4E2F">
        <w:rPr>
          <w:rFonts w:ascii="Nudista" w:hAnsi="Nudista"/>
          <w:sz w:val="20"/>
          <w:szCs w:val="20"/>
        </w:rPr>
        <w:t xml:space="preserve">Tejto </w:t>
      </w:r>
      <w:r w:rsidRPr="004D4E2F">
        <w:rPr>
          <w:rFonts w:ascii="Nudista" w:eastAsia="Times New Roman" w:hAnsi="Nudista" w:cs="Arial"/>
          <w:color w:val="auto"/>
          <w:sz w:val="20"/>
          <w:szCs w:val="20"/>
          <w:shd w:val="clear" w:color="auto" w:fill="FFFFFF"/>
        </w:rPr>
        <w:t>verejnej</w:t>
      </w:r>
      <w:r w:rsidRPr="004D4E2F">
        <w:rPr>
          <w:rFonts w:ascii="Nudista" w:hAnsi="Nudista"/>
          <w:sz w:val="20"/>
          <w:szCs w:val="20"/>
        </w:rPr>
        <w:t xml:space="preserve"> súťaže sa môže zúčastniť len ten, kto spĺňa nižšie stanovené požiadavky pre preukázanie svojho finančného a</w:t>
      </w:r>
      <w:r w:rsidRPr="004D4E2F">
        <w:rPr>
          <w:rFonts w:ascii="Nudista" w:hAnsi="Nudista" w:cs="Calibri"/>
          <w:sz w:val="20"/>
          <w:szCs w:val="20"/>
        </w:rPr>
        <w:t> </w:t>
      </w:r>
      <w:r w:rsidRPr="004D4E2F">
        <w:rPr>
          <w:rFonts w:ascii="Nudista" w:hAnsi="Nudista"/>
          <w:sz w:val="20"/>
          <w:szCs w:val="20"/>
        </w:rPr>
        <w:t>ekonomick</w:t>
      </w:r>
      <w:r w:rsidRPr="004D4E2F">
        <w:rPr>
          <w:rFonts w:ascii="Nudista" w:hAnsi="Nudista" w:cs="Proba Pro"/>
          <w:sz w:val="20"/>
          <w:szCs w:val="20"/>
        </w:rPr>
        <w:t>é</w:t>
      </w:r>
      <w:r w:rsidRPr="004D4E2F">
        <w:rPr>
          <w:rFonts w:ascii="Nudista" w:hAnsi="Nudista"/>
          <w:sz w:val="20"/>
          <w:szCs w:val="20"/>
        </w:rPr>
        <w:t>ho postavenia. Pre preuk</w:t>
      </w:r>
      <w:r w:rsidRPr="004D4E2F">
        <w:rPr>
          <w:rFonts w:ascii="Nudista" w:hAnsi="Nudista" w:cs="Proba Pro"/>
          <w:sz w:val="20"/>
          <w:szCs w:val="20"/>
        </w:rPr>
        <w:t>á</w:t>
      </w:r>
      <w:r w:rsidRPr="004D4E2F">
        <w:rPr>
          <w:rFonts w:ascii="Nudista" w:hAnsi="Nudista"/>
          <w:sz w:val="20"/>
          <w:szCs w:val="20"/>
        </w:rPr>
        <w:t>zanie splnenia uveden</w:t>
      </w:r>
      <w:r w:rsidRPr="004D4E2F">
        <w:rPr>
          <w:rFonts w:ascii="Nudista" w:hAnsi="Nudista" w:cs="Proba Pro"/>
          <w:sz w:val="20"/>
          <w:szCs w:val="20"/>
        </w:rPr>
        <w:t>ý</w:t>
      </w:r>
      <w:r w:rsidRPr="004D4E2F">
        <w:rPr>
          <w:rFonts w:ascii="Nudista" w:hAnsi="Nudista"/>
          <w:sz w:val="20"/>
          <w:szCs w:val="20"/>
        </w:rPr>
        <w:t>ch podmienok predlo</w:t>
      </w:r>
      <w:r w:rsidRPr="004D4E2F">
        <w:rPr>
          <w:rFonts w:ascii="Nudista" w:hAnsi="Nudista" w:cs="Proba Pro"/>
          <w:sz w:val="20"/>
          <w:szCs w:val="20"/>
        </w:rPr>
        <w:t>ží</w:t>
      </w:r>
      <w:r w:rsidRPr="004D4E2F">
        <w:rPr>
          <w:rFonts w:ascii="Nudista" w:hAnsi="Nudista"/>
          <w:sz w:val="20"/>
          <w:szCs w:val="20"/>
        </w:rPr>
        <w:t xml:space="preserve"> uch</w:t>
      </w:r>
      <w:r w:rsidRPr="004D4E2F">
        <w:rPr>
          <w:rFonts w:ascii="Nudista" w:hAnsi="Nudista" w:cs="Proba Pro"/>
          <w:sz w:val="20"/>
          <w:szCs w:val="20"/>
        </w:rPr>
        <w:t>á</w:t>
      </w:r>
      <w:r w:rsidRPr="004D4E2F">
        <w:rPr>
          <w:rFonts w:ascii="Nudista" w:hAnsi="Nudista"/>
          <w:sz w:val="20"/>
          <w:szCs w:val="20"/>
        </w:rPr>
        <w:t>dza</w:t>
      </w:r>
      <w:r w:rsidRPr="004D4E2F">
        <w:rPr>
          <w:rFonts w:ascii="Nudista" w:hAnsi="Nudista" w:cs="Proba Pro"/>
          <w:sz w:val="20"/>
          <w:szCs w:val="20"/>
        </w:rPr>
        <w:t>č</w:t>
      </w:r>
      <w:r w:rsidRPr="004D4E2F">
        <w:rPr>
          <w:rFonts w:ascii="Nudista" w:hAnsi="Nudista"/>
          <w:sz w:val="20"/>
          <w:szCs w:val="20"/>
        </w:rPr>
        <w:t xml:space="preserve"> v</w:t>
      </w:r>
      <w:r w:rsidRPr="004D4E2F">
        <w:rPr>
          <w:rFonts w:ascii="Nudista" w:hAnsi="Nudista" w:cs="Calibri"/>
          <w:sz w:val="20"/>
          <w:szCs w:val="20"/>
        </w:rPr>
        <w:t> </w:t>
      </w:r>
      <w:r w:rsidRPr="004D4E2F">
        <w:rPr>
          <w:rFonts w:ascii="Nudista" w:hAnsi="Nudista"/>
          <w:sz w:val="20"/>
          <w:szCs w:val="20"/>
        </w:rPr>
        <w:t>ponuke nasledovné doklady</w:t>
      </w:r>
      <w:r w:rsidR="00226CB5" w:rsidRPr="004D4E2F">
        <w:rPr>
          <w:rFonts w:ascii="Nudista" w:hAnsi="Nudista"/>
          <w:sz w:val="20"/>
          <w:szCs w:val="20"/>
        </w:rPr>
        <w:t xml:space="preserve"> (môžu byť nahradené aj jednotným európskym dokumentom)</w:t>
      </w:r>
      <w:r w:rsidRPr="004D4E2F">
        <w:rPr>
          <w:rFonts w:ascii="Nudista" w:hAnsi="Nudista"/>
          <w:sz w:val="20"/>
          <w:szCs w:val="20"/>
        </w:rPr>
        <w:t>:</w:t>
      </w:r>
    </w:p>
    <w:p w14:paraId="37A52DC2" w14:textId="77777777" w:rsidR="00A41051" w:rsidRPr="004D4E2F" w:rsidRDefault="00A41051" w:rsidP="0015152D">
      <w:pPr>
        <w:pStyle w:val="Nadpis3"/>
        <w:keepNext w:val="0"/>
        <w:keepLines w:val="0"/>
        <w:numPr>
          <w:ilvl w:val="3"/>
          <w:numId w:val="8"/>
        </w:numPr>
        <w:spacing w:after="120"/>
        <w:jc w:val="both"/>
        <w:rPr>
          <w:rFonts w:ascii="Nudista" w:hAnsi="Nudista" w:cs="Arial"/>
          <w:b/>
          <w:bCs/>
          <w:szCs w:val="20"/>
          <w:u w:val="single"/>
        </w:rPr>
      </w:pPr>
      <w:r w:rsidRPr="004D4E2F">
        <w:rPr>
          <w:rFonts w:ascii="Nudista" w:hAnsi="Nudista" w:cs="Arial"/>
          <w:b/>
          <w:bCs/>
          <w:szCs w:val="20"/>
          <w:u w:val="single"/>
        </w:rPr>
        <w:t>V súlade s ustanovením § 33 ods. 1 písm. d) ZVO:</w:t>
      </w:r>
    </w:p>
    <w:p w14:paraId="56D92CBD"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D4E2F" w:rsidRDefault="00A41051" w:rsidP="00A41051">
      <w:pPr>
        <w:widowControl w:val="0"/>
        <w:spacing w:after="120"/>
        <w:ind w:firstLine="568"/>
        <w:jc w:val="both"/>
        <w:outlineLvl w:val="2"/>
        <w:rPr>
          <w:rFonts w:ascii="Nudista" w:hAnsi="Nudista"/>
          <w:sz w:val="20"/>
          <w:szCs w:val="20"/>
        </w:rPr>
      </w:pPr>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70D01A55" w14:textId="7B8E5723"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 xml:space="preserve">Celkový obrat dosiahnutý v požadovanom období musel byť najmenej </w:t>
      </w:r>
      <w:r w:rsidR="00B42237" w:rsidRPr="004D4E2F">
        <w:rPr>
          <w:rFonts w:ascii="Nudista" w:hAnsi="Nudista" w:cs="Arial"/>
          <w:b/>
          <w:bCs/>
          <w:szCs w:val="20"/>
        </w:rPr>
        <w:t>15 000 000</w:t>
      </w:r>
      <w:r w:rsidRPr="004D4E2F">
        <w:rPr>
          <w:rFonts w:ascii="Nudista" w:hAnsi="Nudista" w:cs="Arial"/>
          <w:b/>
          <w:bCs/>
          <w:szCs w:val="20"/>
        </w:rPr>
        <w:t>,- EUR</w:t>
      </w:r>
      <w:r w:rsidRPr="004D4E2F">
        <w:rPr>
          <w:rFonts w:ascii="Nudista" w:hAnsi="Nudista" w:cs="Arial"/>
          <w:szCs w:val="20"/>
        </w:rPr>
        <w:t xml:space="preserve"> bez DPH (slovom</w:t>
      </w:r>
      <w:r w:rsidR="00B42237" w:rsidRPr="004D4E2F">
        <w:rPr>
          <w:rFonts w:ascii="Nudista" w:hAnsi="Nudista" w:cs="Arial"/>
          <w:szCs w:val="20"/>
        </w:rPr>
        <w:t>: pätnásť miliónov</w:t>
      </w:r>
      <w:r w:rsidR="001A3C31" w:rsidRPr="004D4E2F">
        <w:rPr>
          <w:rFonts w:ascii="Nudista" w:hAnsi="Nudista" w:cs="Arial"/>
          <w:b/>
          <w:bCs/>
          <w:szCs w:val="20"/>
        </w:rPr>
        <w:t xml:space="preserve"> </w:t>
      </w:r>
      <w:r w:rsidRPr="004D4E2F">
        <w:rPr>
          <w:rFonts w:ascii="Nudista" w:hAnsi="Nudista" w:cs="Arial"/>
          <w:b/>
          <w:bCs/>
          <w:szCs w:val="20"/>
        </w:rPr>
        <w:t>eur</w:t>
      </w:r>
      <w:r w:rsidRPr="004D4E2F">
        <w:rPr>
          <w:rFonts w:ascii="Nudista" w:hAnsi="Nudista" w:cs="Arial"/>
          <w:szCs w:val="20"/>
        </w:rPr>
        <w:t xml:space="preserve">). </w:t>
      </w:r>
    </w:p>
    <w:p w14:paraId="7A8F1BAC"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4D4E2F" w:rsidRDefault="00A41051" w:rsidP="00A41051">
      <w:pPr>
        <w:pStyle w:val="Nadpis3"/>
        <w:keepNext w:val="0"/>
        <w:keepLines w:val="0"/>
        <w:spacing w:after="120"/>
        <w:ind w:left="1701"/>
        <w:jc w:val="both"/>
        <w:rPr>
          <w:rFonts w:ascii="Nudista" w:hAnsi="Nudista" w:cs="Arial"/>
          <w:szCs w:val="20"/>
        </w:rPr>
      </w:pPr>
      <w:r w:rsidRPr="004D4E2F">
        <w:rPr>
          <w:rFonts w:ascii="Nudista" w:hAnsi="Nudista" w:cs="Arial"/>
          <w:szCs w:val="20"/>
        </w:rPr>
        <w:t xml:space="preserve">V prípade, ak uchádzač nemá sídlo v Slovenskej republike, </w:t>
      </w:r>
      <w:r w:rsidR="00AE1147" w:rsidRPr="004D4E2F">
        <w:rPr>
          <w:rFonts w:ascii="Nudista" w:hAnsi="Nudista" w:cs="Arial"/>
          <w:szCs w:val="20"/>
        </w:rPr>
        <w:t xml:space="preserve">verejný </w:t>
      </w:r>
      <w:r w:rsidRPr="004D4E2F">
        <w:rPr>
          <w:rFonts w:ascii="Nudista" w:hAnsi="Nudista" w:cs="Arial"/>
          <w:szCs w:val="20"/>
        </w:rPr>
        <w:t>obstarávateľ uzná aj ekvivalentné doklady/osvedčenia vydané podľa právnych noriem členského štátu.</w:t>
      </w:r>
    </w:p>
    <w:p w14:paraId="69D7B729" w14:textId="77777777"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sidRPr="004D4E2F">
        <w:rPr>
          <w:rFonts w:ascii="Nudista" w:hAnsi="Nudista" w:cs="Arial"/>
          <w:szCs w:val="20"/>
        </w:rPr>
        <w:t xml:space="preserve">verejnému </w:t>
      </w:r>
      <w:r w:rsidRPr="004D4E2F">
        <w:rPr>
          <w:rFonts w:ascii="Nudista" w:hAnsi="Nudista" w:cs="Arial"/>
          <w:szCs w:val="20"/>
        </w:rPr>
        <w:t xml:space="preserve">obstarávateľovi výkaz ziskov a strát alebo výkaz o príjmoch a výdavkoch za obdobie od roku 2013, na túto skutočnosť uchádzač upozorní </w:t>
      </w:r>
      <w:r w:rsidR="00AE1147" w:rsidRPr="004D4E2F">
        <w:rPr>
          <w:rFonts w:ascii="Nudista" w:hAnsi="Nudista" w:cs="Arial"/>
          <w:szCs w:val="20"/>
        </w:rPr>
        <w:t xml:space="preserve">verejného </w:t>
      </w:r>
      <w:r w:rsidRPr="004D4E2F">
        <w:rPr>
          <w:rFonts w:ascii="Nudista" w:hAnsi="Nudista" w:cs="Arial"/>
          <w:szCs w:val="20"/>
        </w:rPr>
        <w:t xml:space="preserve">obstarávateľa. </w:t>
      </w:r>
    </w:p>
    <w:p w14:paraId="2C9B20AA" w14:textId="60A9A218"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nepredloží dokumenty preukazujúce splnenie tejto podmienky účasti, </w:t>
      </w:r>
      <w:r w:rsidR="00AE1147" w:rsidRPr="004D4E2F">
        <w:rPr>
          <w:rFonts w:ascii="Nudista" w:hAnsi="Nudista"/>
          <w:color w:val="000000"/>
        </w:rPr>
        <w:t>verejný obstarávateľ s</w:t>
      </w:r>
      <w:r w:rsidRPr="004D4E2F">
        <w:rPr>
          <w:rFonts w:ascii="Nudista" w:hAnsi="Nudista" w:cs="Arial"/>
          <w:szCs w:val="20"/>
        </w:rPr>
        <w:t>i sám overí jej možné splnenie vo verejnej časti registra účtovných závierok na www.registeruz.sk.</w:t>
      </w:r>
    </w:p>
    <w:p w14:paraId="5640D4F3" w14:textId="77777777" w:rsidR="00A41051" w:rsidRPr="004D4E2F" w:rsidRDefault="00A41051" w:rsidP="0015152D">
      <w:pPr>
        <w:numPr>
          <w:ilvl w:val="2"/>
          <w:numId w:val="8"/>
        </w:numPr>
        <w:spacing w:after="120"/>
        <w:ind w:left="567" w:hanging="567"/>
        <w:jc w:val="both"/>
        <w:outlineLvl w:val="2"/>
        <w:rPr>
          <w:rFonts w:ascii="Nudista" w:hAnsi="Nudista" w:cs="Arial"/>
          <w:sz w:val="20"/>
          <w:szCs w:val="20"/>
        </w:rPr>
      </w:pPr>
      <w:r w:rsidRPr="004D4E2F">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4D4E2F" w:rsidRDefault="00A41051" w:rsidP="0015152D">
      <w:pPr>
        <w:pStyle w:val="Nadpis3"/>
        <w:keepNext w:val="0"/>
        <w:keepLines w:val="0"/>
        <w:numPr>
          <w:ilvl w:val="2"/>
          <w:numId w:val="12"/>
        </w:numPr>
        <w:spacing w:after="120"/>
        <w:ind w:left="567" w:hanging="567"/>
        <w:jc w:val="both"/>
        <w:rPr>
          <w:rFonts w:ascii="Nudista" w:hAnsi="Nudista"/>
        </w:rPr>
      </w:pPr>
      <w:r w:rsidRPr="004D4E2F">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4D4E2F">
        <w:rPr>
          <w:rFonts w:ascii="Nudista" w:hAnsi="Nudista"/>
        </w:rPr>
        <w:t xml:space="preserve"> </w:t>
      </w:r>
    </w:p>
    <w:p w14:paraId="105397BA" w14:textId="7743B418" w:rsidR="00A41051" w:rsidRPr="004D4E2F" w:rsidRDefault="00BC4B6C" w:rsidP="0015152D">
      <w:pPr>
        <w:pStyle w:val="SAP1"/>
        <w:numPr>
          <w:ilvl w:val="1"/>
          <w:numId w:val="12"/>
        </w:numPr>
        <w:rPr>
          <w:rFonts w:ascii="Nudista" w:hAnsi="Nudista"/>
          <w:b w:val="0"/>
        </w:rPr>
      </w:pPr>
      <w:bookmarkStart w:id="121" w:name="_Toc117090423"/>
      <w:r w:rsidRPr="004D4E2F">
        <w:rPr>
          <w:rFonts w:ascii="Nudista" w:hAnsi="Nudista"/>
        </w:rPr>
        <w:t>T</w:t>
      </w:r>
      <w:r w:rsidR="00A41051" w:rsidRPr="004D4E2F">
        <w:rPr>
          <w:rFonts w:ascii="Nudista" w:hAnsi="Nudista"/>
        </w:rPr>
        <w:t>echnická alebo odborná spôsobilosť</w:t>
      </w:r>
      <w:bookmarkEnd w:id="119"/>
      <w:bookmarkEnd w:id="120"/>
      <w:bookmarkEnd w:id="121"/>
    </w:p>
    <w:p w14:paraId="71F062A7" w14:textId="71D80512" w:rsidR="00A41051" w:rsidRPr="004D4E2F" w:rsidRDefault="00A41051" w:rsidP="0015152D">
      <w:pPr>
        <w:pStyle w:val="Nadpis3"/>
        <w:keepNext w:val="0"/>
        <w:keepLines w:val="0"/>
        <w:numPr>
          <w:ilvl w:val="2"/>
          <w:numId w:val="12"/>
        </w:numPr>
        <w:spacing w:after="120"/>
        <w:ind w:left="567" w:hanging="567"/>
        <w:jc w:val="both"/>
        <w:rPr>
          <w:rFonts w:ascii="Nudista" w:hAnsi="Nudista"/>
          <w:szCs w:val="20"/>
        </w:rPr>
      </w:pPr>
      <w:bookmarkStart w:id="122" w:name="_Hlk78895875"/>
      <w:r w:rsidRPr="004D4E2F">
        <w:rPr>
          <w:rFonts w:ascii="Nudista" w:hAnsi="Nudista" w:cs="Arial"/>
          <w:shd w:val="clear" w:color="auto" w:fill="FFFFFF"/>
        </w:rPr>
        <w:t>Tejto</w:t>
      </w:r>
      <w:r w:rsidRPr="004D4E2F">
        <w:rPr>
          <w:rFonts w:ascii="Nudista" w:hAnsi="Nudista"/>
          <w:szCs w:val="20"/>
        </w:rPr>
        <w:t xml:space="preserve"> </w:t>
      </w:r>
      <w:r w:rsidRPr="004D4E2F">
        <w:rPr>
          <w:rFonts w:ascii="Nudista" w:hAnsi="Nudista" w:cs="Arial"/>
          <w:shd w:val="clear" w:color="auto" w:fill="FFFFFF"/>
        </w:rPr>
        <w:t>verejnej</w:t>
      </w:r>
      <w:r w:rsidRPr="004D4E2F">
        <w:rPr>
          <w:rFonts w:ascii="Nudista" w:hAnsi="Nudista"/>
          <w:szCs w:val="20"/>
        </w:rPr>
        <w:t xml:space="preserve"> súťaže sa môže zúčastniť len ten, kto spĺňa nižšie stanovené požiadavky pre preukázanie </w:t>
      </w:r>
      <w:r w:rsidRPr="004D4E2F">
        <w:rPr>
          <w:rFonts w:ascii="Nudista" w:hAnsi="Nudista" w:cs="Arial"/>
          <w:szCs w:val="20"/>
          <w:shd w:val="clear" w:color="auto" w:fill="FFFFFF"/>
        </w:rPr>
        <w:t xml:space="preserve">svojej technickej </w:t>
      </w:r>
      <w:r w:rsidRPr="004D4E2F">
        <w:rPr>
          <w:rFonts w:ascii="Nudista" w:hAnsi="Nudista" w:cs="Arial"/>
          <w:szCs w:val="20"/>
        </w:rPr>
        <w:t>alebo</w:t>
      </w:r>
      <w:r w:rsidRPr="004D4E2F">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zCs w:val="20"/>
        </w:rPr>
      </w:pPr>
      <w:r w:rsidRPr="004D4E2F">
        <w:rPr>
          <w:rFonts w:ascii="Nudista" w:hAnsi="Nudista"/>
          <w:b/>
          <w:bCs/>
          <w:szCs w:val="20"/>
          <w:u w:val="single"/>
        </w:rPr>
        <w:t>V súlade s ustanovením § 34 ods. 1 písm. b) ZVO:</w:t>
      </w:r>
      <w:r w:rsidRPr="004D4E2F">
        <w:rPr>
          <w:rFonts w:ascii="Nudista" w:hAnsi="Nudista"/>
          <w:szCs w:val="20"/>
        </w:rPr>
        <w:t xml:space="preserve"> </w:t>
      </w:r>
    </w:p>
    <w:p w14:paraId="29FEF111" w14:textId="77777777" w:rsidR="00A41051" w:rsidRPr="004D4E2F" w:rsidRDefault="00A41051" w:rsidP="00A41051">
      <w:pPr>
        <w:pStyle w:val="Nadpis3"/>
        <w:keepNext w:val="0"/>
        <w:keepLines w:val="0"/>
        <w:spacing w:after="120"/>
        <w:ind w:left="567"/>
        <w:jc w:val="both"/>
        <w:rPr>
          <w:rFonts w:ascii="Nudista" w:hAnsi="Nudista"/>
          <w:szCs w:val="20"/>
        </w:rPr>
      </w:pPr>
      <w:r w:rsidRPr="004D4E2F">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4D4E2F" w:rsidRDefault="00A41051" w:rsidP="00917EB3">
      <w:pPr>
        <w:widowControl w:val="0"/>
        <w:spacing w:after="120"/>
        <w:ind w:firstLine="567"/>
        <w:jc w:val="both"/>
        <w:outlineLvl w:val="2"/>
        <w:rPr>
          <w:rFonts w:ascii="Nudista" w:hAnsi="Nudista"/>
          <w:sz w:val="20"/>
          <w:szCs w:val="20"/>
        </w:rPr>
      </w:pPr>
      <w:bookmarkStart w:id="123" w:name="_Hlk108516498"/>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43AE0074" w14:textId="320B2E3C" w:rsidR="00C04B79" w:rsidRPr="004D4E2F" w:rsidRDefault="00C04B79" w:rsidP="00C04B79">
      <w:pPr>
        <w:shd w:val="clear" w:color="auto" w:fill="FFFFFF"/>
        <w:ind w:left="567"/>
        <w:jc w:val="both"/>
        <w:rPr>
          <w:rFonts w:ascii="Nudista" w:eastAsia="Times New Roman" w:hAnsi="Nudista" w:cs="Arial"/>
          <w:b/>
          <w:bCs/>
          <w:color w:val="000000"/>
          <w:sz w:val="20"/>
          <w:szCs w:val="20"/>
        </w:rPr>
      </w:pPr>
      <w:r w:rsidRPr="004D4E2F">
        <w:rPr>
          <w:rFonts w:ascii="Nudista" w:eastAsia="Times New Roman" w:hAnsi="Nudista" w:cs="Arial"/>
          <w:b/>
          <w:bCs/>
          <w:color w:val="000000"/>
          <w:sz w:val="20"/>
          <w:szCs w:val="20"/>
        </w:rPr>
        <w:lastRenderedPageBreak/>
        <w:t>Zo zoznamu uskutočnených stavebných prác musí vyplynúť, že u</w:t>
      </w:r>
      <w:r w:rsidR="004348BD" w:rsidRPr="004D4E2F">
        <w:rPr>
          <w:rFonts w:ascii="Nudista" w:eastAsia="Times New Roman" w:hAnsi="Nudista" w:cs="Arial"/>
          <w:b/>
          <w:bCs/>
          <w:color w:val="000000"/>
          <w:sz w:val="20"/>
          <w:szCs w:val="20"/>
        </w:rPr>
        <w:t xml:space="preserve">chádzač </w:t>
      </w:r>
      <w:r w:rsidRPr="004D4E2F">
        <w:rPr>
          <w:rFonts w:ascii="Nudista" w:eastAsia="Times New Roman" w:hAnsi="Nudista" w:cs="Arial"/>
          <w:b/>
          <w:bCs/>
          <w:color w:val="000000"/>
          <w:sz w:val="20"/>
          <w:szCs w:val="20"/>
        </w:rPr>
        <w:t>realizoval</w:t>
      </w:r>
      <w:r w:rsidR="00F50DE3" w:rsidRPr="004D4E2F">
        <w:rPr>
          <w:rFonts w:ascii="Nudista" w:eastAsia="Times New Roman" w:hAnsi="Nudista" w:cs="Arial"/>
          <w:b/>
          <w:bCs/>
          <w:color w:val="000000"/>
          <w:sz w:val="20"/>
          <w:szCs w:val="20"/>
        </w:rPr>
        <w:t xml:space="preserve"> práce na výstavbe a/alebo rekonštrukcii </w:t>
      </w:r>
      <w:r w:rsidR="00F50DE3" w:rsidRPr="004D4E2F">
        <w:rPr>
          <w:rFonts w:ascii="Nudista" w:hAnsi="Nudista"/>
          <w:b/>
          <w:bCs/>
          <w:color w:val="auto"/>
          <w:sz w:val="20"/>
          <w:szCs w:val="20"/>
        </w:rPr>
        <w:t>Kanalizáci</w:t>
      </w:r>
      <w:r w:rsidR="00D070F2" w:rsidRPr="004D4E2F">
        <w:rPr>
          <w:rFonts w:ascii="Nudista" w:hAnsi="Nudista"/>
          <w:b/>
          <w:bCs/>
          <w:color w:val="auto"/>
          <w:sz w:val="20"/>
          <w:szCs w:val="20"/>
        </w:rPr>
        <w:t>í</w:t>
      </w:r>
      <w:r w:rsidR="00F50DE3" w:rsidRPr="004D4E2F">
        <w:rPr>
          <w:rStyle w:val="Odkaznapoznmkupodiarou"/>
          <w:rFonts w:ascii="Nudista" w:hAnsi="Nudista"/>
          <w:b/>
          <w:bCs/>
          <w:color w:val="auto"/>
          <w:sz w:val="20"/>
          <w:szCs w:val="20"/>
        </w:rPr>
        <w:footnoteReference w:id="1"/>
      </w:r>
      <w:r w:rsidR="00F50DE3" w:rsidRPr="004D4E2F">
        <w:rPr>
          <w:rFonts w:ascii="Nudista" w:hAnsi="Nudista"/>
          <w:b/>
          <w:bCs/>
          <w:color w:val="auto"/>
          <w:sz w:val="20"/>
          <w:szCs w:val="20"/>
        </w:rPr>
        <w:t xml:space="preserve"> a/alebo </w:t>
      </w:r>
      <w:r w:rsidR="00F50DE3" w:rsidRPr="004D4E2F">
        <w:rPr>
          <w:rFonts w:ascii="Nudista" w:hAnsi="Nudista"/>
          <w:b/>
          <w:bCs/>
          <w:color w:val="auto"/>
          <w:sz w:val="20"/>
          <w:szCs w:val="20"/>
          <w:shd w:val="clear" w:color="auto" w:fill="FFFFFF"/>
        </w:rPr>
        <w:t>Čistiarn</w:t>
      </w:r>
      <w:r w:rsidR="00D070F2" w:rsidRPr="004D4E2F">
        <w:rPr>
          <w:rFonts w:ascii="Nudista" w:hAnsi="Nudista"/>
          <w:b/>
          <w:bCs/>
          <w:color w:val="auto"/>
          <w:sz w:val="20"/>
          <w:szCs w:val="20"/>
          <w:shd w:val="clear" w:color="auto" w:fill="FFFFFF"/>
        </w:rPr>
        <w:t>í</w:t>
      </w:r>
      <w:r w:rsidR="00F50DE3" w:rsidRPr="004D4E2F">
        <w:rPr>
          <w:rFonts w:ascii="Nudista" w:hAnsi="Nudista"/>
          <w:b/>
          <w:bCs/>
          <w:color w:val="auto"/>
          <w:sz w:val="20"/>
          <w:szCs w:val="20"/>
          <w:shd w:val="clear" w:color="auto" w:fill="FFFFFF"/>
        </w:rPr>
        <w:t xml:space="preserve"> odpadových vôd</w:t>
      </w:r>
      <w:r w:rsidR="00F50DE3" w:rsidRPr="004D4E2F">
        <w:rPr>
          <w:rStyle w:val="Odkaznapoznmkupodiarou"/>
          <w:rFonts w:ascii="Nudista" w:hAnsi="Nudista"/>
          <w:b/>
          <w:bCs/>
          <w:color w:val="auto"/>
          <w:sz w:val="20"/>
          <w:szCs w:val="20"/>
          <w:shd w:val="clear" w:color="auto" w:fill="FFFFFF"/>
        </w:rPr>
        <w:footnoteReference w:id="2"/>
      </w:r>
      <w:r w:rsidR="000F0CDC" w:rsidRPr="004D4E2F">
        <w:rPr>
          <w:rFonts w:ascii="Nudista" w:hAnsi="Nudista"/>
          <w:b/>
          <w:bCs/>
          <w:color w:val="auto"/>
          <w:sz w:val="20"/>
          <w:szCs w:val="20"/>
          <w:shd w:val="clear" w:color="auto" w:fill="FFFFFF"/>
        </w:rPr>
        <w:t xml:space="preserve"> v celkovej kumulatívnej hodnote minimálne 8 000 000,- EUR bez DPH, pričom:</w:t>
      </w:r>
    </w:p>
    <w:p w14:paraId="7BF41322" w14:textId="400D5FC0" w:rsidR="000F0CDC" w:rsidRPr="004D4E2F" w:rsidRDefault="000F0CDC" w:rsidP="00740A9A">
      <w:pPr>
        <w:pStyle w:val="Nadpis5"/>
        <w:numPr>
          <w:ilvl w:val="0"/>
          <w:numId w:val="177"/>
        </w:numPr>
        <w:ind w:left="1037" w:hanging="357"/>
        <w:jc w:val="both"/>
        <w:rPr>
          <w:rFonts w:ascii="Nudista" w:hAnsi="Nudista"/>
        </w:rPr>
      </w:pPr>
      <w:r w:rsidRPr="004D4E2F">
        <w:rPr>
          <w:rFonts w:ascii="Nudista" w:hAnsi="Nudista"/>
          <w:color w:val="auto"/>
          <w:sz w:val="20"/>
          <w:szCs w:val="20"/>
        </w:rPr>
        <w:t>samostatná hodnota aspoň jednej zákazky</w:t>
      </w:r>
      <w:r w:rsidR="00C04B79" w:rsidRPr="004D4E2F">
        <w:rPr>
          <w:rFonts w:ascii="Nudista" w:hAnsi="Nudista"/>
          <w:color w:val="auto"/>
          <w:sz w:val="20"/>
          <w:szCs w:val="20"/>
        </w:rPr>
        <w:t>, predmetom ktorej bolo v</w:t>
      </w:r>
      <w:r w:rsidR="00226CB5" w:rsidRPr="004D4E2F">
        <w:rPr>
          <w:rFonts w:ascii="Nudista" w:hAnsi="Nudista"/>
          <w:color w:val="auto"/>
          <w:sz w:val="20"/>
          <w:szCs w:val="20"/>
        </w:rPr>
        <w:t>ybudovanie alebo rekonštrukcia Kanalizáci</w:t>
      </w:r>
      <w:r w:rsidR="00C04B79" w:rsidRPr="004D4E2F">
        <w:rPr>
          <w:rFonts w:ascii="Nudista" w:hAnsi="Nudista"/>
          <w:color w:val="auto"/>
          <w:sz w:val="20"/>
          <w:szCs w:val="20"/>
        </w:rPr>
        <w:t>e</w:t>
      </w:r>
      <w:r w:rsidR="00226CB5" w:rsidRPr="004D4E2F">
        <w:rPr>
          <w:rFonts w:ascii="Nudista" w:hAnsi="Nudista"/>
          <w:color w:val="auto"/>
          <w:sz w:val="20"/>
          <w:szCs w:val="20"/>
        </w:rPr>
        <w:t xml:space="preserve"> </w:t>
      </w:r>
      <w:r w:rsidRPr="004D4E2F">
        <w:rPr>
          <w:rFonts w:ascii="Nudista" w:hAnsi="Nudista"/>
          <w:color w:val="auto"/>
          <w:sz w:val="20"/>
          <w:szCs w:val="20"/>
          <w:shd w:val="clear" w:color="auto" w:fill="FFFFFF"/>
        </w:rPr>
        <w:t xml:space="preserve">bola </w:t>
      </w:r>
      <w:r w:rsidR="00226CB5" w:rsidRPr="004D4E2F">
        <w:rPr>
          <w:rFonts w:ascii="Nudista" w:hAnsi="Nudista"/>
          <w:color w:val="auto"/>
          <w:sz w:val="20"/>
          <w:szCs w:val="20"/>
          <w:shd w:val="clear" w:color="auto" w:fill="FFFFFF"/>
        </w:rPr>
        <w:t xml:space="preserve">minimálne </w:t>
      </w:r>
      <w:r w:rsidR="00514D68" w:rsidRPr="004D4E2F">
        <w:rPr>
          <w:rFonts w:ascii="Nudista" w:hAnsi="Nudista"/>
          <w:b/>
          <w:bCs/>
          <w:color w:val="auto"/>
          <w:sz w:val="20"/>
          <w:szCs w:val="20"/>
          <w:shd w:val="clear" w:color="auto" w:fill="FFFFFF"/>
        </w:rPr>
        <w:t>5 000 000</w:t>
      </w:r>
      <w:r w:rsidR="00226CB5" w:rsidRPr="004D4E2F">
        <w:rPr>
          <w:rFonts w:ascii="Nudista" w:hAnsi="Nudista"/>
          <w:b/>
          <w:bCs/>
          <w:color w:val="auto"/>
          <w:sz w:val="20"/>
          <w:szCs w:val="20"/>
          <w:shd w:val="clear" w:color="auto" w:fill="FFFFFF"/>
        </w:rPr>
        <w:t>,- EUR bez DPH</w:t>
      </w:r>
      <w:r w:rsidR="00514D68" w:rsidRPr="004D4E2F">
        <w:rPr>
          <w:rFonts w:ascii="Nudista" w:hAnsi="Nudista"/>
          <w:b/>
          <w:bCs/>
          <w:color w:val="auto"/>
          <w:sz w:val="20"/>
          <w:szCs w:val="20"/>
          <w:shd w:val="clear" w:color="auto" w:fill="FFFFFF"/>
        </w:rPr>
        <w:t xml:space="preserve"> alebo jej dĺžka bola minimálne 5 km</w:t>
      </w:r>
      <w:r w:rsidR="00226CB5" w:rsidRPr="004D4E2F">
        <w:rPr>
          <w:rFonts w:ascii="Nudista" w:hAnsi="Nudista"/>
          <w:color w:val="auto"/>
          <w:sz w:val="20"/>
          <w:szCs w:val="20"/>
          <w:shd w:val="clear" w:color="auto" w:fill="FFFFFF"/>
        </w:rPr>
        <w:t>;</w:t>
      </w:r>
    </w:p>
    <w:p w14:paraId="2BEB3635" w14:textId="4AF758AD" w:rsidR="00C04B79" w:rsidRPr="004D4E2F" w:rsidRDefault="00514D68" w:rsidP="00514D68">
      <w:pPr>
        <w:pStyle w:val="Nadpis5"/>
        <w:numPr>
          <w:ilvl w:val="0"/>
          <w:numId w:val="177"/>
        </w:numPr>
        <w:ind w:left="1037" w:hanging="357"/>
        <w:jc w:val="both"/>
        <w:rPr>
          <w:rFonts w:ascii="Nudista" w:hAnsi="Nudista"/>
          <w:color w:val="auto"/>
          <w:sz w:val="20"/>
          <w:szCs w:val="20"/>
          <w:shd w:val="clear" w:color="auto" w:fill="FFFFFF"/>
        </w:rPr>
      </w:pPr>
      <w:r w:rsidRPr="004D4E2F">
        <w:rPr>
          <w:rFonts w:ascii="Nudista" w:hAnsi="Nudista"/>
          <w:color w:val="auto"/>
          <w:sz w:val="20"/>
          <w:szCs w:val="20"/>
          <w:shd w:val="clear" w:color="auto" w:fill="FFFFFF"/>
        </w:rPr>
        <w:t xml:space="preserve">samostatná hodnota aspoň jednej zákazky, predmetom ktorej bolo vybudovanie alebo rekonštrukcia Čistiarne odpadových vôd bola minimálne </w:t>
      </w:r>
      <w:r w:rsidRPr="004D4E2F">
        <w:rPr>
          <w:rFonts w:ascii="Nudista" w:hAnsi="Nudista"/>
          <w:b/>
          <w:bCs/>
          <w:color w:val="auto"/>
          <w:sz w:val="20"/>
          <w:szCs w:val="20"/>
          <w:shd w:val="clear" w:color="auto" w:fill="FFFFFF"/>
        </w:rPr>
        <w:t>1 000 000,- EUR bez DPH.</w:t>
      </w:r>
      <w:r w:rsidRPr="004D4E2F">
        <w:rPr>
          <w:rFonts w:ascii="Nudista" w:hAnsi="Nudista"/>
          <w:color w:val="auto"/>
          <w:sz w:val="20"/>
          <w:szCs w:val="20"/>
          <w:shd w:val="clear" w:color="auto" w:fill="FFFFFF"/>
        </w:rPr>
        <w:t xml:space="preserve"> </w:t>
      </w:r>
    </w:p>
    <w:p w14:paraId="59A93970" w14:textId="77777777" w:rsidR="00514D68" w:rsidRPr="004D4E2F" w:rsidRDefault="00514D68" w:rsidP="00514D68">
      <w:pPr>
        <w:rPr>
          <w:rFonts w:ascii="Nudista" w:hAnsi="Nudista"/>
        </w:rPr>
      </w:pPr>
    </w:p>
    <w:p w14:paraId="4A517226" w14:textId="441E57EA" w:rsidR="002E7CAB" w:rsidRPr="004D4E2F" w:rsidRDefault="00C04B79" w:rsidP="006F2CA0">
      <w:pPr>
        <w:widowControl w:val="0"/>
        <w:ind w:left="567"/>
        <w:jc w:val="both"/>
        <w:outlineLvl w:val="2"/>
        <w:rPr>
          <w:rFonts w:ascii="Nudista" w:hAnsi="Nudista"/>
          <w:b/>
          <w:bCs/>
        </w:rPr>
      </w:pPr>
      <w:r w:rsidRPr="004D4E2F">
        <w:rPr>
          <w:rFonts w:ascii="Nudista" w:eastAsia="Times New Roman" w:hAnsi="Nudista" w:cs="Times New Roman"/>
          <w:b/>
          <w:bCs/>
          <w:color w:val="auto"/>
          <w:sz w:val="20"/>
          <w:szCs w:val="20"/>
        </w:rPr>
        <w:t>Uchádzač môže preukázať splnenie stanovenej podmienky účasti jednou alebo viacerými referenciami.</w:t>
      </w:r>
    </w:p>
    <w:p w14:paraId="5B1F83AC" w14:textId="77777777" w:rsidR="00514D68" w:rsidRPr="004D4E2F" w:rsidRDefault="00514D68" w:rsidP="00514D68">
      <w:pPr>
        <w:widowControl w:val="0"/>
        <w:ind w:left="708"/>
        <w:jc w:val="both"/>
        <w:outlineLvl w:val="2"/>
        <w:rPr>
          <w:rFonts w:ascii="Nudista" w:hAnsi="Nudista"/>
          <w:b/>
          <w:bCs/>
        </w:rPr>
      </w:pPr>
    </w:p>
    <w:p w14:paraId="28472903" w14:textId="4B8B0B68" w:rsidR="00A41051" w:rsidRPr="004D4E2F" w:rsidRDefault="00A41051" w:rsidP="00917EB3">
      <w:pPr>
        <w:widowControl w:val="0"/>
        <w:spacing w:after="240"/>
        <w:ind w:left="567"/>
        <w:jc w:val="both"/>
        <w:outlineLvl w:val="2"/>
        <w:rPr>
          <w:rFonts w:ascii="Nudista" w:hAnsi="Nudista" w:cs="Arial"/>
          <w:sz w:val="20"/>
          <w:szCs w:val="20"/>
          <w:shd w:val="clear" w:color="auto" w:fill="FFFFFF"/>
        </w:rPr>
      </w:pPr>
      <w:r w:rsidRPr="004D4E2F">
        <w:rPr>
          <w:rFonts w:ascii="Nudista" w:hAnsi="Nudista" w:cs="Arial"/>
          <w:b/>
          <w:bCs/>
          <w:sz w:val="20"/>
          <w:szCs w:val="20"/>
          <w:shd w:val="clear" w:color="auto" w:fill="FFFFFF"/>
        </w:rPr>
        <w:t>Zoznam stavebných prác bude uchádzačom predložený ako vyplnená Príloha D.1 tejto časti súťažných podkladov</w:t>
      </w:r>
      <w:r w:rsidRPr="004D4E2F">
        <w:rPr>
          <w:rFonts w:ascii="Nudista" w:hAnsi="Nudista" w:cs="Arial"/>
          <w:sz w:val="20"/>
          <w:szCs w:val="20"/>
          <w:shd w:val="clear" w:color="auto" w:fill="FFFFFF"/>
        </w:rPr>
        <w:t>.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zozname ako aj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referenciách/vyhlásení uchádzača, resp.</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potvrdeniach odberateľov je potrebné uviesť: </w:t>
      </w:r>
      <w:r w:rsidR="00514D68" w:rsidRPr="004D4E2F">
        <w:rPr>
          <w:rFonts w:ascii="Nudista" w:hAnsi="Nudista" w:cs="Arial"/>
          <w:sz w:val="20"/>
          <w:szCs w:val="20"/>
          <w:shd w:val="clear" w:color="auto" w:fill="FFFFFF"/>
        </w:rPr>
        <w:t xml:space="preserve">(i) </w:t>
      </w:r>
      <w:r w:rsidRPr="004D4E2F">
        <w:rPr>
          <w:rFonts w:ascii="Nudista" w:hAnsi="Nudista" w:cs="Arial"/>
          <w:sz w:val="20"/>
          <w:szCs w:val="20"/>
          <w:shd w:val="clear" w:color="auto" w:fill="FFFFFF"/>
        </w:rPr>
        <w:t>obchodné meno alebo názov, sídlo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identifikačné číslo odberateľa, </w:t>
      </w:r>
      <w:r w:rsidR="00514D68" w:rsidRPr="004D4E2F">
        <w:rPr>
          <w:rFonts w:ascii="Nudista" w:hAnsi="Nudista" w:cs="Arial"/>
          <w:sz w:val="20"/>
          <w:szCs w:val="20"/>
          <w:shd w:val="clear" w:color="auto" w:fill="FFFFFF"/>
        </w:rPr>
        <w:t xml:space="preserve">(ii) </w:t>
      </w:r>
      <w:r w:rsidRPr="004D4E2F">
        <w:rPr>
          <w:rFonts w:ascii="Nudista" w:hAnsi="Nudista" w:cs="Arial"/>
          <w:sz w:val="20"/>
          <w:szCs w:val="20"/>
          <w:shd w:val="clear" w:color="auto" w:fill="FFFFFF"/>
        </w:rPr>
        <w:t>názov zákazky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ak z</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názvu nie je zrejmý predmet, aj stručnú identifikáciu plnenia podľa zmluvy, </w:t>
      </w:r>
      <w:r w:rsidR="00514D68" w:rsidRPr="004D4E2F">
        <w:rPr>
          <w:rFonts w:ascii="Nudista" w:hAnsi="Nudista" w:cs="Arial"/>
          <w:sz w:val="20"/>
          <w:szCs w:val="20"/>
          <w:shd w:val="clear" w:color="auto" w:fill="FFFFFF"/>
        </w:rPr>
        <w:t xml:space="preserve">(iii) </w:t>
      </w:r>
      <w:r w:rsidRPr="004D4E2F">
        <w:rPr>
          <w:rFonts w:ascii="Nudista" w:hAnsi="Nudista" w:cs="Arial"/>
          <w:sz w:val="20"/>
          <w:szCs w:val="20"/>
          <w:shd w:val="clear" w:color="auto" w:fill="FFFFFF"/>
        </w:rPr>
        <w:t>cenu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EUR bez DPH, </w:t>
      </w:r>
      <w:r w:rsidR="00514D68" w:rsidRPr="004D4E2F">
        <w:rPr>
          <w:rFonts w:ascii="Nudista" w:hAnsi="Nudista" w:cs="Arial"/>
          <w:sz w:val="20"/>
          <w:szCs w:val="20"/>
          <w:shd w:val="clear" w:color="auto" w:fill="FFFFFF"/>
        </w:rPr>
        <w:t xml:space="preserve">(iv) </w:t>
      </w:r>
      <w:r w:rsidRPr="004D4E2F">
        <w:rPr>
          <w:rFonts w:ascii="Nudista" w:hAnsi="Nudista" w:cs="Arial"/>
          <w:sz w:val="20"/>
          <w:szCs w:val="20"/>
          <w:shd w:val="clear" w:color="auto" w:fill="FFFFFF"/>
        </w:rPr>
        <w:t>miesto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lehotu uskutočnenia plnenia podľa zmluvy (začatie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ukončenie – deň, mesiac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rok), </w:t>
      </w:r>
      <w:r w:rsidR="00514D68" w:rsidRPr="004D4E2F">
        <w:rPr>
          <w:rFonts w:ascii="Nudista" w:hAnsi="Nudista" w:cs="Arial"/>
          <w:sz w:val="20"/>
          <w:szCs w:val="20"/>
          <w:shd w:val="clear" w:color="auto" w:fill="FFFFFF"/>
        </w:rPr>
        <w:t xml:space="preserve">(v) </w:t>
      </w:r>
      <w:r w:rsidRPr="004D4E2F">
        <w:rPr>
          <w:rFonts w:ascii="Nudista" w:hAnsi="Nudista" w:cs="Arial"/>
          <w:sz w:val="20"/>
          <w:szCs w:val="20"/>
          <w:shd w:val="clear" w:color="auto" w:fill="FFFFFF"/>
        </w:rPr>
        <w:t>meno kontaktnej osoby odberateľa pre overenie informácií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jej telefonickým kontaktom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e-mailovou adresou, </w:t>
      </w:r>
      <w:r w:rsidR="00514D68" w:rsidRPr="004D4E2F">
        <w:rPr>
          <w:rFonts w:ascii="Nudista" w:hAnsi="Nudista" w:cs="Arial"/>
          <w:sz w:val="20"/>
          <w:szCs w:val="20"/>
          <w:shd w:val="clear" w:color="auto" w:fill="FFFFFF"/>
        </w:rPr>
        <w:t xml:space="preserve">(vi) </w:t>
      </w:r>
      <w:r w:rsidRPr="004D4E2F">
        <w:rPr>
          <w:rFonts w:ascii="Nudista" w:hAnsi="Nudista" w:cs="Arial"/>
          <w:sz w:val="20"/>
          <w:szCs w:val="20"/>
          <w:shd w:val="clear" w:color="auto" w:fill="FFFFFF"/>
        </w:rPr>
        <w:t>zhodnotenie dodaného plnenia podľa obchodných podmienok. Pre potvrdenia odberateľov môže byť použitý ten istý formulár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tým, že ho potvrdí odberateľ. </w:t>
      </w:r>
    </w:p>
    <w:p w14:paraId="4CFD221E"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realizovaných stavebných prác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w:t>
      </w:r>
      <w:r w:rsidRPr="004D4E2F">
        <w:rPr>
          <w:rFonts w:ascii="Nudista" w:hAnsi="Nudista" w:cs="Arial"/>
          <w:b/>
          <w:bCs/>
          <w:sz w:val="20"/>
          <w:szCs w:val="20"/>
          <w:shd w:val="clear" w:color="auto" w:fill="FFFFFF"/>
        </w:rPr>
        <w:t>mo</w:t>
      </w:r>
      <w:r w:rsidRPr="004D4E2F">
        <w:rPr>
          <w:rFonts w:ascii="Nudista" w:hAnsi="Nudista" w:cs="Proba Pro"/>
          <w:b/>
          <w:bCs/>
          <w:sz w:val="20"/>
          <w:szCs w:val="20"/>
          <w:shd w:val="clear" w:color="auto" w:fill="FFFFFF"/>
        </w:rPr>
        <w:t>ž</w:t>
      </w:r>
      <w:r w:rsidRPr="004D4E2F">
        <w:rPr>
          <w:rFonts w:ascii="Nudista" w:hAnsi="Nudista" w:cs="Arial"/>
          <w:b/>
          <w:bCs/>
          <w:sz w:val="20"/>
          <w:szCs w:val="20"/>
          <w:shd w:val="clear" w:color="auto" w:fill="FFFFFF"/>
        </w:rPr>
        <w:t>no zapo</w:t>
      </w:r>
      <w:r w:rsidRPr="004D4E2F">
        <w:rPr>
          <w:rFonts w:ascii="Nudista" w:hAnsi="Nudista" w:cs="Proba Pro"/>
          <w:b/>
          <w:bCs/>
          <w:sz w:val="20"/>
          <w:szCs w:val="20"/>
          <w:shd w:val="clear" w:color="auto" w:fill="FFFFFF"/>
        </w:rPr>
        <w:t>čí</w:t>
      </w:r>
      <w:r w:rsidRPr="004D4E2F">
        <w:rPr>
          <w:rFonts w:ascii="Nudista" w:hAnsi="Nudista" w:cs="Arial"/>
          <w:b/>
          <w:bCs/>
          <w:sz w:val="20"/>
          <w:szCs w:val="20"/>
          <w:shd w:val="clear" w:color="auto" w:fill="FFFFFF"/>
        </w:rPr>
        <w:t>ta</w:t>
      </w:r>
      <w:r w:rsidRPr="004D4E2F">
        <w:rPr>
          <w:rFonts w:ascii="Nudista" w:hAnsi="Nudista" w:cs="Proba Pro"/>
          <w:b/>
          <w:bCs/>
          <w:sz w:val="20"/>
          <w:szCs w:val="20"/>
          <w:shd w:val="clear" w:color="auto" w:fill="FFFFFF"/>
        </w:rPr>
        <w:t>ť</w:t>
      </w:r>
      <w:r w:rsidRPr="004D4E2F">
        <w:rPr>
          <w:rFonts w:ascii="Nudista" w:hAnsi="Nudista" w:cs="Arial"/>
          <w:sz w:val="20"/>
          <w:szCs w:val="20"/>
          <w:shd w:val="clear" w:color="auto" w:fill="FFFFFF"/>
        </w:rPr>
        <w:t xml:space="preserve"> iba pr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ce na </w:t>
      </w:r>
      <w:r w:rsidRPr="004D4E2F">
        <w:rPr>
          <w:rFonts w:ascii="Nudista" w:hAnsi="Nudista" w:cs="Proba Pro"/>
          <w:sz w:val="20"/>
          <w:szCs w:val="20"/>
          <w:shd w:val="clear" w:color="auto" w:fill="FFFFFF"/>
        </w:rPr>
        <w:t>ú</w:t>
      </w:r>
      <w:r w:rsidRPr="004D4E2F">
        <w:rPr>
          <w:rFonts w:ascii="Nudista" w:hAnsi="Nudista" w:cs="Arial"/>
          <w:sz w:val="20"/>
          <w:szCs w:val="20"/>
          <w:shd w:val="clear" w:color="auto" w:fill="FFFFFF"/>
        </w:rPr>
        <w:t>spe</w:t>
      </w:r>
      <w:r w:rsidRPr="004D4E2F">
        <w:rPr>
          <w:rFonts w:ascii="Nudista" w:hAnsi="Nudista" w:cs="Proba Pro"/>
          <w:sz w:val="20"/>
          <w:szCs w:val="20"/>
          <w:shd w:val="clear" w:color="auto" w:fill="FFFFFF"/>
        </w:rPr>
        <w:t>š</w:t>
      </w:r>
      <w:r w:rsidRPr="004D4E2F">
        <w:rPr>
          <w:rFonts w:ascii="Nudista" w:hAnsi="Nudista" w:cs="Arial"/>
          <w:sz w:val="20"/>
          <w:szCs w:val="20"/>
          <w:shd w:val="clear" w:color="auto" w:fill="FFFFFF"/>
        </w:rPr>
        <w:t>ne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ch projektoch, resp. samostatne funkčných parciálnych celkoch projektov.</w:t>
      </w:r>
    </w:p>
    <w:p w14:paraId="2612C46C"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w:t>
      </w:r>
      <w:r w:rsidRPr="004D4E2F">
        <w:rPr>
          <w:rFonts w:ascii="Nudista" w:hAnsi="Nudista" w:cs="Proba Pro"/>
          <w:sz w:val="20"/>
          <w:szCs w:val="20"/>
          <w:shd w:val="clear" w:color="auto" w:fill="FFFFFF"/>
        </w:rPr>
        <w:t>úč</w:t>
      </w:r>
      <w:r w:rsidRPr="004D4E2F">
        <w:rPr>
          <w:rFonts w:ascii="Nudista" w:hAnsi="Nudista" w:cs="Arial"/>
          <w:sz w:val="20"/>
          <w:szCs w:val="20"/>
          <w:shd w:val="clear" w:color="auto" w:fill="FFFFFF"/>
        </w:rPr>
        <w:t>asti pod</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 xml:space="preserve">a tohto bodu </w:t>
      </w:r>
      <w:r w:rsidRPr="004D4E2F">
        <w:rPr>
          <w:rFonts w:ascii="Nudista" w:hAnsi="Nudista" w:cs="Arial"/>
          <w:b/>
          <w:bCs/>
          <w:sz w:val="20"/>
          <w:szCs w:val="20"/>
          <w:shd w:val="clear" w:color="auto" w:fill="FFFFFF"/>
        </w:rPr>
        <w:t>možno započítať</w:t>
      </w:r>
      <w:r w:rsidRPr="004D4E2F">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ho obdobia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prevzat</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odberate</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om.</w:t>
      </w:r>
    </w:p>
    <w:p w14:paraId="39062FD0"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účasti podľa tohto bodu </w:t>
      </w:r>
      <w:r w:rsidRPr="004D4E2F">
        <w:rPr>
          <w:rFonts w:ascii="Nudista" w:hAnsi="Nudista" w:cs="Arial"/>
          <w:b/>
          <w:bCs/>
          <w:sz w:val="20"/>
          <w:szCs w:val="20"/>
          <w:shd w:val="clear" w:color="auto" w:fill="FFFFFF"/>
        </w:rPr>
        <w:t>nemožno započítať</w:t>
      </w:r>
      <w:r w:rsidRPr="004D4E2F">
        <w:rPr>
          <w:rFonts w:ascii="Nudista" w:hAnsi="Nudista" w:cs="Arial"/>
          <w:sz w:val="20"/>
          <w:szCs w:val="20"/>
          <w:shd w:val="clear" w:color="auto" w:fill="FFFFFF"/>
        </w:rPr>
        <w:t xml:space="preserve"> žiadne práce (objemy) plnenia, pokiaľ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Pr="004D4E2F" w:rsidRDefault="00A41051" w:rsidP="00917EB3">
      <w:pPr>
        <w:widowControl w:val="0"/>
        <w:spacing w:after="240"/>
        <w:ind w:left="567"/>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61568AA1" w14:textId="77777777" w:rsidR="00514D68" w:rsidRPr="004D4E2F" w:rsidRDefault="000760CD"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eastAsia="Times New Roman" w:hAnsi="Nudista" w:cs="Arial"/>
          <w:sz w:val="20"/>
          <w:szCs w:val="20"/>
          <w:shd w:val="clear" w:color="auto" w:fill="FFFFFF"/>
        </w:rPr>
        <w:t>Verejný obstarávateľ záujemcov upozorňuje, že p</w:t>
      </w:r>
      <w:r w:rsidR="00ED3AFF" w:rsidRPr="004D4E2F">
        <w:rPr>
          <w:rFonts w:ascii="Nudista" w:eastAsia="Times New Roman" w:hAnsi="Nudista" w:cs="Arial"/>
          <w:sz w:val="20"/>
          <w:szCs w:val="20"/>
          <w:shd w:val="clear" w:color="auto" w:fill="FFFFFF"/>
        </w:rPr>
        <w:t>okiaľ záujemca chce, aby verejný obstarávateľ pri vyhodnotení splnenia podmienok účasti uchádzačov zohľadnil referencie uchádzačov alebo záujemcov uvedené v evidencii referencií podľa § 12 ZVO</w:t>
      </w:r>
      <w:r w:rsidRPr="004D4E2F">
        <w:rPr>
          <w:rFonts w:ascii="Nudista" w:eastAsia="Times New Roman" w:hAnsi="Nudista" w:cs="Arial"/>
          <w:sz w:val="20"/>
          <w:szCs w:val="20"/>
          <w:shd w:val="clear" w:color="auto" w:fill="FFFFFF"/>
        </w:rPr>
        <w:t xml:space="preserve"> (</w:t>
      </w:r>
      <w:r w:rsidR="00ED3AFF" w:rsidRPr="004D4E2F">
        <w:rPr>
          <w:rFonts w:ascii="Nudista" w:eastAsia="Times New Roman" w:hAnsi="Nudista" w:cs="Arial"/>
          <w:sz w:val="20"/>
          <w:szCs w:val="20"/>
          <w:shd w:val="clear" w:color="auto" w:fill="FFFFFF"/>
        </w:rPr>
        <w:t>ak takéto referencie ku dňu predloženia ponuky alebo žiadosti o účasť existujú</w:t>
      </w:r>
      <w:r w:rsidRPr="004D4E2F">
        <w:rPr>
          <w:rFonts w:ascii="Nudista" w:eastAsia="Times New Roman" w:hAnsi="Nudista" w:cs="Arial"/>
          <w:sz w:val="20"/>
          <w:szCs w:val="20"/>
          <w:shd w:val="clear" w:color="auto" w:fill="FFFFFF"/>
        </w:rPr>
        <w:t xml:space="preserve">) - </w:t>
      </w:r>
      <w:r w:rsidRPr="004D4E2F">
        <w:rPr>
          <w:rFonts w:ascii="Nudista" w:eastAsia="Times New Roman" w:hAnsi="Nudista" w:cs="Arial"/>
          <w:b/>
          <w:bCs/>
          <w:sz w:val="20"/>
          <w:szCs w:val="20"/>
          <w:shd w:val="clear" w:color="auto" w:fill="FFFFFF"/>
        </w:rPr>
        <w:t>musí uchádzač takéto referencie</w:t>
      </w:r>
      <w:r w:rsidR="00ED3AFF" w:rsidRPr="004D4E2F">
        <w:rPr>
          <w:rFonts w:ascii="Nudista" w:eastAsia="Times New Roman" w:hAnsi="Nudista" w:cs="Arial"/>
          <w:b/>
          <w:bCs/>
          <w:sz w:val="20"/>
          <w:szCs w:val="20"/>
          <w:shd w:val="clear" w:color="auto" w:fill="FFFFFF"/>
        </w:rPr>
        <w:t xml:space="preserve"> v</w:t>
      </w:r>
      <w:r w:rsidRPr="004D4E2F">
        <w:rPr>
          <w:rFonts w:ascii="Nudista" w:eastAsia="Times New Roman" w:hAnsi="Nudista" w:cs="Arial"/>
          <w:b/>
          <w:bCs/>
          <w:sz w:val="20"/>
          <w:szCs w:val="20"/>
          <w:shd w:val="clear" w:color="auto" w:fill="FFFFFF"/>
        </w:rPr>
        <w:t>o svojej</w:t>
      </w:r>
      <w:r w:rsidR="00ED3AFF" w:rsidRPr="004D4E2F">
        <w:rPr>
          <w:rFonts w:ascii="Nudista" w:eastAsia="Times New Roman" w:hAnsi="Nudista" w:cs="Arial"/>
          <w:b/>
          <w:bCs/>
          <w:sz w:val="20"/>
          <w:szCs w:val="20"/>
          <w:shd w:val="clear" w:color="auto" w:fill="FFFFFF"/>
        </w:rPr>
        <w:t xml:space="preserve"> ponuke identifikova</w:t>
      </w:r>
      <w:r w:rsidRPr="004D4E2F">
        <w:rPr>
          <w:rFonts w:ascii="Nudista" w:eastAsia="Times New Roman" w:hAnsi="Nudista" w:cs="Arial"/>
          <w:b/>
          <w:bCs/>
          <w:sz w:val="20"/>
          <w:szCs w:val="20"/>
          <w:shd w:val="clear" w:color="auto" w:fill="FFFFFF"/>
        </w:rPr>
        <w:t>ť.</w:t>
      </w:r>
    </w:p>
    <w:p w14:paraId="6012375F" w14:textId="5C2A644B" w:rsidR="00A05D13" w:rsidRPr="004D4E2F" w:rsidRDefault="00A05D13"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hAnsi="Nudista" w:cs="Arial"/>
          <w:b/>
          <w:bCs/>
          <w:sz w:val="20"/>
          <w:szCs w:val="20"/>
          <w:shd w:val="clear" w:color="auto" w:fill="FFFFFF"/>
        </w:rPr>
        <w:t xml:space="preserve">V prípade, ak stavebné práce realizoval záujemca ako člen združenia alebo ako </w:t>
      </w:r>
      <w:r w:rsidRPr="004D4E2F">
        <w:rPr>
          <w:rFonts w:ascii="Nudista" w:hAnsi="Nudista" w:cs="Arial"/>
          <w:b/>
          <w:bCs/>
          <w:sz w:val="20"/>
          <w:szCs w:val="20"/>
          <w:shd w:val="clear" w:color="auto" w:fill="FFFFFF"/>
        </w:rPr>
        <w:lastRenderedPageBreak/>
        <w:t>subdodávateľ, vyčísli a započíta iba finančný objem, realizovaný ním samotným.</w:t>
      </w:r>
    </w:p>
    <w:p w14:paraId="30094493" w14:textId="15349BD4" w:rsidR="00DB1890" w:rsidRPr="004D4E2F" w:rsidRDefault="00DB1890" w:rsidP="00FF6520">
      <w:pPr>
        <w:pStyle w:val="Nadpis3"/>
        <w:keepNext w:val="0"/>
        <w:keepLines w:val="0"/>
        <w:numPr>
          <w:ilvl w:val="2"/>
          <w:numId w:val="169"/>
        </w:numPr>
        <w:tabs>
          <w:tab w:val="num" w:pos="360"/>
        </w:tabs>
        <w:spacing w:after="120"/>
        <w:ind w:left="1072" w:hanging="505"/>
        <w:jc w:val="both"/>
        <w:rPr>
          <w:rFonts w:ascii="Nudista" w:hAnsi="Nudista"/>
        </w:rPr>
      </w:pPr>
      <w:r w:rsidRPr="004D4E2F">
        <w:rPr>
          <w:rFonts w:ascii="Nudista" w:hAnsi="Nudista"/>
        </w:rPr>
        <w:t xml:space="preserve">V </w:t>
      </w:r>
      <w:r w:rsidRPr="004D4E2F">
        <w:rPr>
          <w:rFonts w:ascii="Nudista" w:hAnsi="Nudista"/>
          <w:b/>
          <w:bCs/>
          <w:szCs w:val="20"/>
          <w:u w:val="single"/>
        </w:rPr>
        <w:t>súlade</w:t>
      </w:r>
      <w:r w:rsidRPr="004D4E2F">
        <w:rPr>
          <w:rFonts w:ascii="Nudista" w:hAnsi="Nudista"/>
        </w:rPr>
        <w:t xml:space="preserve"> s ustanovením </w:t>
      </w:r>
      <w:r w:rsidRPr="004D4E2F">
        <w:rPr>
          <w:rFonts w:ascii="Nudista" w:hAnsi="Nudista"/>
          <w:b/>
          <w:bCs/>
          <w:u w:val="single"/>
        </w:rPr>
        <w:t>§ 34 ods. 1 písm. d) a § 35 ZVO</w:t>
      </w:r>
      <w:r w:rsidRPr="004D4E2F">
        <w:rPr>
          <w:rFonts w:ascii="Nudista" w:hAnsi="Nudista"/>
        </w:rPr>
        <w:t>: Opis technického vybavenia, študijných a</w:t>
      </w:r>
      <w:r w:rsidRPr="004D4E2F">
        <w:rPr>
          <w:rFonts w:ascii="Nudista" w:hAnsi="Nudista" w:cs="Calibri"/>
        </w:rPr>
        <w:t> </w:t>
      </w:r>
      <w:r w:rsidRPr="004D4E2F">
        <w:rPr>
          <w:rFonts w:ascii="Nudista" w:hAnsi="Nudista"/>
        </w:rPr>
        <w:t>výskumných zariadení a</w:t>
      </w:r>
      <w:r w:rsidRPr="004D4E2F">
        <w:rPr>
          <w:rFonts w:ascii="Nudista" w:hAnsi="Nudista" w:cs="Calibri"/>
        </w:rPr>
        <w:t> </w:t>
      </w:r>
      <w:r w:rsidRPr="004D4E2F">
        <w:rPr>
          <w:rFonts w:ascii="Nudista" w:hAnsi="Nudista"/>
        </w:rPr>
        <w:t>opatrení použitých uchádzačom alebo záujemcom na zabezpečenie kvality.</w:t>
      </w:r>
    </w:p>
    <w:p w14:paraId="6E987DF0" w14:textId="77777777" w:rsidR="00DB1890" w:rsidRPr="004D4E2F" w:rsidRDefault="00DB1890" w:rsidP="00917EB3">
      <w:pPr>
        <w:widowControl w:val="0"/>
        <w:spacing w:after="120"/>
        <w:ind w:firstLine="567"/>
        <w:jc w:val="both"/>
        <w:outlineLvl w:val="2"/>
        <w:rPr>
          <w:rFonts w:ascii="Nudista" w:eastAsia="Times New Roman" w:hAnsi="Nudista" w:cs="Arial"/>
          <w:sz w:val="20"/>
          <w:szCs w:val="20"/>
          <w:u w:val="single"/>
          <w:shd w:val="clear" w:color="auto" w:fill="FFFFFF"/>
        </w:rPr>
      </w:pPr>
      <w:r w:rsidRPr="004D4E2F">
        <w:rPr>
          <w:rFonts w:ascii="Nudista" w:eastAsia="Times New Roman" w:hAnsi="Nudista" w:cs="Arial"/>
          <w:sz w:val="20"/>
          <w:szCs w:val="20"/>
          <w:u w:val="single"/>
          <w:shd w:val="clear" w:color="auto" w:fill="FFFFFF"/>
        </w:rPr>
        <w:t>Minimálna požadovaná úroveň štandardov:</w:t>
      </w:r>
    </w:p>
    <w:p w14:paraId="6B245C6B" w14:textId="7792CA7E" w:rsidR="00DB1890" w:rsidRPr="004D4E2F" w:rsidRDefault="007D455A" w:rsidP="004D0FB3">
      <w:pPr>
        <w:pStyle w:val="Odsekzoznamu"/>
        <w:widowControl w:val="0"/>
        <w:numPr>
          <w:ilvl w:val="0"/>
          <w:numId w:val="173"/>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C</w:t>
      </w:r>
      <w:r w:rsidR="00DB1890" w:rsidRPr="004D4E2F">
        <w:rPr>
          <w:rFonts w:ascii="Nudista" w:hAnsi="Nudista"/>
        </w:rPr>
        <w:t>ertifikát</w:t>
      </w:r>
      <w:r w:rsidR="00DB1890" w:rsidRPr="004D4E2F">
        <w:rPr>
          <w:rFonts w:ascii="Nudista" w:hAnsi="Nudista"/>
          <w:color w:val="000000"/>
          <w:shd w:val="clear" w:color="auto" w:fill="FFFFFF"/>
        </w:rPr>
        <w:t xml:space="preserve"> o zavedení systému manažérstva kvality v zmysle požiadaviek normy </w:t>
      </w:r>
      <w:r w:rsidR="00AC100F" w:rsidRPr="004D4E2F">
        <w:rPr>
          <w:rFonts w:ascii="Nudista" w:hAnsi="Nudista"/>
          <w:b/>
          <w:bCs/>
          <w:color w:val="000000"/>
          <w:shd w:val="clear" w:color="auto" w:fill="FFFFFF"/>
        </w:rPr>
        <w:t>EN ISO 9001</w:t>
      </w:r>
      <w:r w:rsidR="004C2AA5" w:rsidRPr="004D4E2F">
        <w:rPr>
          <w:rFonts w:ascii="Nudista" w:hAnsi="Nudista"/>
          <w:b/>
          <w:bCs/>
          <w:color w:val="000000"/>
          <w:shd w:val="clear" w:color="auto" w:fill="FFFFFF"/>
        </w:rPr>
        <w:t xml:space="preserve"> </w:t>
      </w:r>
      <w:r w:rsidR="00DB1890" w:rsidRPr="004D4E2F">
        <w:rPr>
          <w:rFonts w:ascii="Nudista" w:hAnsi="Nudista"/>
          <w:color w:val="000000"/>
          <w:shd w:val="clear" w:color="auto" w:fill="FFFFFF"/>
        </w:rPr>
        <w:t>v</w:t>
      </w:r>
      <w:r w:rsidR="00DB1890" w:rsidRPr="004D4E2F">
        <w:rPr>
          <w:rFonts w:ascii="Nudista" w:hAnsi="Nudista" w:cs="Calibri"/>
          <w:color w:val="000000"/>
          <w:shd w:val="clear" w:color="auto" w:fill="FFFFFF"/>
        </w:rPr>
        <w:t> </w:t>
      </w:r>
      <w:r w:rsidR="00DB1890" w:rsidRPr="004D4E2F">
        <w:rPr>
          <w:rFonts w:ascii="Nudista" w:hAnsi="Nudista"/>
          <w:color w:val="000000"/>
          <w:shd w:val="clear" w:color="auto" w:fill="FFFFFF"/>
        </w:rPr>
        <w:t xml:space="preserve">oblasti </w:t>
      </w:r>
      <w:r w:rsidRPr="004D4E2F">
        <w:rPr>
          <w:rFonts w:ascii="Nudista" w:hAnsi="Nudista"/>
          <w:color w:val="000000"/>
          <w:shd w:val="clear" w:color="auto" w:fill="FFFFFF"/>
        </w:rPr>
        <w:t>realizácie inžinierskych stavieb</w:t>
      </w:r>
      <w:r w:rsidR="00DB1890" w:rsidRPr="004D4E2F">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51946E9C" w14:textId="7D10816C" w:rsidR="00DB1890" w:rsidRPr="004D4E2F" w:rsidRDefault="007D455A" w:rsidP="00FF6520">
      <w:pPr>
        <w:pStyle w:val="Odsekzoznamu"/>
        <w:widowControl w:val="0"/>
        <w:numPr>
          <w:ilvl w:val="0"/>
          <w:numId w:val="173"/>
        </w:numPr>
        <w:ind w:left="992" w:hanging="425"/>
        <w:contextualSpacing w:val="0"/>
        <w:jc w:val="both"/>
        <w:outlineLvl w:val="2"/>
        <w:rPr>
          <w:rFonts w:ascii="Nudista" w:hAnsi="Nudista"/>
          <w:color w:val="000000"/>
          <w:shd w:val="clear" w:color="auto" w:fill="FFFFFF"/>
        </w:rPr>
      </w:pPr>
      <w:r w:rsidRPr="004D4E2F">
        <w:rPr>
          <w:rFonts w:ascii="Nudista" w:hAnsi="Nudista"/>
        </w:rPr>
        <w:t xml:space="preserve">Certifikát o zavedení systému manažérstva bezpečnosti a ochrany zdravia pri práci v zmysle požiadaviek normy </w:t>
      </w:r>
      <w:r w:rsidRPr="004D4E2F">
        <w:rPr>
          <w:rFonts w:ascii="Nudista" w:hAnsi="Nudista"/>
          <w:b/>
          <w:bCs/>
        </w:rPr>
        <w:t>OHSAS 18001/ ISO 45001</w:t>
      </w:r>
      <w:r w:rsidRPr="004D4E2F">
        <w:rPr>
          <w:rFonts w:ascii="Nudista" w:hAnsi="Nudista"/>
        </w:rPr>
        <w:t xml:space="preserve"> v oblasti realizácie inžinierskych stavieb</w:t>
      </w:r>
      <w:r w:rsidR="00FF6520" w:rsidRPr="004D4E2F">
        <w:rPr>
          <w:rFonts w:ascii="Nudista" w:hAnsi="Nudista"/>
        </w:rPr>
        <w:t xml:space="preserve"> </w:t>
      </w:r>
      <w:r w:rsidRPr="004D4E2F">
        <w:rPr>
          <w:rFonts w:ascii="Nudista" w:hAnsi="Nudista"/>
        </w:rPr>
        <w:t xml:space="preserve">vydaný nezávislou inštitúciou, pričom obstarávateľ uzná aj rovnocenné osvedčenia vydané príslušnými orgánmi členských štátov Európskej únie. </w:t>
      </w:r>
    </w:p>
    <w:p w14:paraId="01B87014" w14:textId="77777777" w:rsidR="00FF6520" w:rsidRPr="004D4E2F" w:rsidRDefault="00FF6520" w:rsidP="00FF6520">
      <w:pPr>
        <w:pStyle w:val="Odsekzoznamu"/>
        <w:widowControl w:val="0"/>
        <w:ind w:left="992"/>
        <w:contextualSpacing w:val="0"/>
        <w:jc w:val="both"/>
        <w:outlineLvl w:val="2"/>
        <w:rPr>
          <w:rFonts w:ascii="Nudista" w:hAnsi="Nudista"/>
          <w:color w:val="000000"/>
          <w:shd w:val="clear" w:color="auto" w:fill="FFFFFF"/>
        </w:rPr>
      </w:pPr>
    </w:p>
    <w:p w14:paraId="53C9BC77" w14:textId="7D41F907" w:rsidR="007D455A" w:rsidRPr="004D4E2F" w:rsidRDefault="00DB1890" w:rsidP="00FF6520">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D4E2F">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sú v súlade s požadovanými </w:t>
      </w:r>
      <w:r w:rsidR="00F83A20" w:rsidRPr="004D4E2F">
        <w:rPr>
          <w:rFonts w:ascii="Nudista" w:hAnsi="Nudista"/>
          <w:color w:val="000000"/>
          <w:sz w:val="20"/>
          <w:szCs w:val="20"/>
          <w:shd w:val="clear" w:color="auto" w:fill="FFFFFF"/>
        </w:rPr>
        <w:t xml:space="preserve">slovenskými technickými </w:t>
      </w:r>
      <w:r w:rsidRPr="004D4E2F">
        <w:rPr>
          <w:rFonts w:ascii="Nudista" w:hAnsi="Nudista"/>
          <w:color w:val="000000"/>
          <w:sz w:val="20"/>
          <w:szCs w:val="20"/>
          <w:shd w:val="clear" w:color="auto" w:fill="FFFFFF"/>
        </w:rPr>
        <w:t xml:space="preserve">normami </w:t>
      </w:r>
      <w:r w:rsidR="00F83A20" w:rsidRPr="004D4E2F">
        <w:rPr>
          <w:rFonts w:ascii="Nudista" w:hAnsi="Nudista"/>
          <w:color w:val="000000"/>
          <w:sz w:val="20"/>
          <w:szCs w:val="20"/>
          <w:shd w:val="clear" w:color="auto" w:fill="FFFFFF"/>
        </w:rPr>
        <w:t>na systém manažérstva</w:t>
      </w:r>
      <w:r w:rsidRPr="004D4E2F">
        <w:rPr>
          <w:rFonts w:ascii="Nudista" w:hAnsi="Nudista"/>
          <w:color w:val="000000"/>
          <w:sz w:val="20"/>
          <w:szCs w:val="20"/>
          <w:shd w:val="clear" w:color="auto" w:fill="FFFFFF"/>
        </w:rPr>
        <w:t xml:space="preserve"> kvality. </w:t>
      </w:r>
    </w:p>
    <w:p w14:paraId="684F5124"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hd w:val="clear" w:color="auto" w:fill="FFFFFF"/>
        </w:rPr>
      </w:pPr>
      <w:r w:rsidRPr="004D4E2F">
        <w:rPr>
          <w:rFonts w:ascii="Nudista" w:hAnsi="Nudista"/>
          <w:b/>
          <w:bCs/>
          <w:u w:val="single"/>
          <w:shd w:val="clear" w:color="auto" w:fill="FFFFFF"/>
        </w:rPr>
        <w:t>V</w:t>
      </w:r>
      <w:r w:rsidRPr="004D4E2F">
        <w:rPr>
          <w:rFonts w:ascii="Nudista" w:hAnsi="Nudista" w:cs="Calibri"/>
          <w:b/>
          <w:bCs/>
          <w:u w:val="single"/>
          <w:shd w:val="clear" w:color="auto" w:fill="FFFFFF"/>
        </w:rPr>
        <w:t> </w:t>
      </w:r>
      <w:r w:rsidRPr="004D4E2F">
        <w:rPr>
          <w:rFonts w:ascii="Nudista" w:hAnsi="Nudista"/>
          <w:b/>
          <w:bCs/>
          <w:szCs w:val="20"/>
          <w:u w:val="single"/>
        </w:rPr>
        <w:t>s</w:t>
      </w:r>
      <w:r w:rsidRPr="004D4E2F">
        <w:rPr>
          <w:rFonts w:ascii="Nudista" w:hAnsi="Nudista" w:cs="Proba Pro"/>
          <w:b/>
          <w:bCs/>
          <w:szCs w:val="20"/>
          <w:u w:val="single"/>
        </w:rPr>
        <w:t>ú</w:t>
      </w:r>
      <w:r w:rsidRPr="004D4E2F">
        <w:rPr>
          <w:rFonts w:ascii="Nudista" w:hAnsi="Nudista"/>
          <w:b/>
          <w:bCs/>
          <w:szCs w:val="20"/>
          <w:u w:val="single"/>
        </w:rPr>
        <w:t>lade</w:t>
      </w:r>
      <w:r w:rsidRPr="004D4E2F">
        <w:rPr>
          <w:rFonts w:ascii="Nudista" w:hAnsi="Nudista"/>
          <w:b/>
          <w:bCs/>
          <w:u w:val="single"/>
          <w:shd w:val="clear" w:color="auto" w:fill="FFFFFF"/>
        </w:rPr>
        <w:t xml:space="preserve"> </w:t>
      </w:r>
      <w:r w:rsidRPr="004D4E2F">
        <w:rPr>
          <w:rFonts w:ascii="Nudista" w:hAnsi="Nudista" w:cs="Proba Pro"/>
          <w:b/>
          <w:bCs/>
          <w:u w:val="single"/>
          <w:shd w:val="clear" w:color="auto" w:fill="FFFFFF"/>
        </w:rPr>
        <w:t>s</w:t>
      </w:r>
      <w:r w:rsidRPr="004D4E2F">
        <w:rPr>
          <w:rFonts w:ascii="Nudista" w:hAnsi="Nudista" w:cs="Calibri"/>
          <w:b/>
          <w:bCs/>
          <w:u w:val="single"/>
          <w:shd w:val="clear" w:color="auto" w:fill="FFFFFF"/>
        </w:rPr>
        <w:t> </w:t>
      </w:r>
      <w:r w:rsidRPr="004D4E2F">
        <w:rPr>
          <w:rFonts w:ascii="Nudista" w:hAnsi="Nudista"/>
          <w:b/>
          <w:bCs/>
          <w:u w:val="single"/>
          <w:shd w:val="clear" w:color="auto" w:fill="FFFFFF"/>
        </w:rPr>
        <w:t>ustanoven</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m </w:t>
      </w:r>
      <w:r w:rsidRPr="004D4E2F">
        <w:rPr>
          <w:rFonts w:ascii="Nudista" w:hAnsi="Nudista" w:cs="Proba Pro"/>
          <w:b/>
          <w:bCs/>
          <w:u w:val="single"/>
          <w:shd w:val="clear" w:color="auto" w:fill="FFFFFF"/>
        </w:rPr>
        <w:t>§</w:t>
      </w:r>
      <w:r w:rsidRPr="004D4E2F">
        <w:rPr>
          <w:rFonts w:ascii="Nudista" w:hAnsi="Nudista"/>
          <w:b/>
          <w:bCs/>
          <w:u w:val="single"/>
          <w:shd w:val="clear" w:color="auto" w:fill="FFFFFF"/>
        </w:rPr>
        <w:t xml:space="preserve"> 34 ods. 1 p</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sm. g) ZVO: </w:t>
      </w:r>
    </w:p>
    <w:p w14:paraId="45E8D115" w14:textId="77777777" w:rsidR="00A41051" w:rsidRPr="004D4E2F" w:rsidRDefault="00A41051" w:rsidP="00A41051">
      <w:pPr>
        <w:pStyle w:val="Nadpis3"/>
        <w:keepNext w:val="0"/>
        <w:keepLines w:val="0"/>
        <w:spacing w:after="120"/>
        <w:ind w:left="567"/>
        <w:jc w:val="both"/>
        <w:rPr>
          <w:rFonts w:ascii="Nudista" w:hAnsi="Nudista"/>
          <w:shd w:val="clear" w:color="auto" w:fill="FFFFFF"/>
        </w:rPr>
      </w:pPr>
      <w:r w:rsidRPr="004D4E2F">
        <w:rPr>
          <w:rFonts w:ascii="Nudista" w:hAnsi="Nudista" w:cs="Proba Pro"/>
          <w:shd w:val="clear" w:color="auto" w:fill="FFFFFF"/>
        </w:rPr>
        <w:t>Ú</w:t>
      </w:r>
      <w:r w:rsidRPr="004D4E2F">
        <w:rPr>
          <w:rFonts w:ascii="Nudista" w:hAnsi="Nudista"/>
          <w:shd w:val="clear" w:color="auto" w:fill="FFFFFF"/>
        </w:rPr>
        <w:t>daje o vzdelan</w:t>
      </w:r>
      <w:r w:rsidRPr="004D4E2F">
        <w:rPr>
          <w:rFonts w:ascii="Nudista" w:hAnsi="Nudista" w:cs="Proba Pro"/>
          <w:shd w:val="clear" w:color="auto" w:fill="FFFFFF"/>
        </w:rPr>
        <w:t>í</w:t>
      </w:r>
      <w:r w:rsidRPr="004D4E2F">
        <w:rPr>
          <w:rFonts w:ascii="Nudista" w:hAnsi="Nudista"/>
          <w:shd w:val="clear" w:color="auto" w:fill="FFFFFF"/>
        </w:rPr>
        <w:t xml:space="preserve"> a odbornej praxi alebo o odbornej kvalifik</w:t>
      </w:r>
      <w:r w:rsidRPr="004D4E2F">
        <w:rPr>
          <w:rFonts w:ascii="Nudista" w:hAnsi="Nudista" w:cs="Proba Pro"/>
          <w:shd w:val="clear" w:color="auto" w:fill="FFFFFF"/>
        </w:rPr>
        <w:t>á</w:t>
      </w:r>
      <w:r w:rsidRPr="004D4E2F">
        <w:rPr>
          <w:rFonts w:ascii="Nudista" w:hAnsi="Nudista"/>
          <w:shd w:val="clear" w:color="auto" w:fill="FFFFFF"/>
        </w:rPr>
        <w:t>cií osôb určených na plnenie zmluvy alebo riadiacich zamestnancov.</w:t>
      </w:r>
    </w:p>
    <w:p w14:paraId="0FA9E7E7" w14:textId="77777777" w:rsidR="00A41051" w:rsidRPr="004D4E2F" w:rsidRDefault="00A41051" w:rsidP="00A41051">
      <w:pPr>
        <w:pStyle w:val="Nadpis3"/>
        <w:keepNext w:val="0"/>
        <w:keepLines w:val="0"/>
        <w:ind w:left="567"/>
        <w:jc w:val="both"/>
        <w:rPr>
          <w:rFonts w:ascii="Nudista" w:hAnsi="Nudista"/>
          <w:shd w:val="clear" w:color="auto" w:fill="FFFFFF"/>
        </w:rPr>
      </w:pPr>
      <w:r w:rsidRPr="004D4E2F">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4D4E2F"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4D4E2F" w:rsidRDefault="00A41051" w:rsidP="00A41051">
      <w:pPr>
        <w:pStyle w:val="Nadpis3"/>
        <w:keepNext w:val="0"/>
        <w:keepLines w:val="0"/>
        <w:ind w:firstLine="567"/>
        <w:jc w:val="both"/>
        <w:rPr>
          <w:rFonts w:ascii="Nudista" w:hAnsi="Nudista"/>
          <w:shd w:val="clear" w:color="auto" w:fill="FFFFFF"/>
        </w:rPr>
      </w:pPr>
      <w:r w:rsidRPr="004D4E2F">
        <w:rPr>
          <w:rFonts w:ascii="Nudista" w:hAnsi="Nudista"/>
          <w:shd w:val="clear" w:color="auto" w:fill="FFFFFF"/>
        </w:rPr>
        <w:t>Nižšie uvedené požiadavky na odborníka uchádzač preukáže predložením:</w:t>
      </w:r>
    </w:p>
    <w:p w14:paraId="22F57D94" w14:textId="069B79DF" w:rsidR="00A41051" w:rsidRPr="004D4E2F" w:rsidRDefault="006C179D" w:rsidP="004D0FB3">
      <w:pPr>
        <w:pStyle w:val="Odsekzoznamu"/>
        <w:widowControl w:val="0"/>
        <w:numPr>
          <w:ilvl w:val="0"/>
          <w:numId w:val="174"/>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v</w:t>
      </w:r>
      <w:r w:rsidR="00A41051" w:rsidRPr="004D4E2F">
        <w:rPr>
          <w:rFonts w:ascii="Nudista" w:hAnsi="Nudista"/>
          <w:color w:val="000000"/>
          <w:shd w:val="clear" w:color="auto" w:fill="FFFFFF"/>
        </w:rPr>
        <w:t>yhlásenia odborníka s obsahovými náležitosťami podľa Prílohy D.2 súťažných podkladov,</w:t>
      </w:r>
    </w:p>
    <w:p w14:paraId="3EDF5329" w14:textId="77777777" w:rsidR="00A41051" w:rsidRPr="004D4E2F" w:rsidRDefault="00A41051" w:rsidP="004D0FB3">
      <w:pPr>
        <w:pStyle w:val="Odsekzoznamu"/>
        <w:widowControl w:val="0"/>
        <w:numPr>
          <w:ilvl w:val="0"/>
          <w:numId w:val="174"/>
        </w:numPr>
        <w:ind w:left="993" w:hanging="426"/>
        <w:jc w:val="both"/>
        <w:outlineLvl w:val="2"/>
        <w:rPr>
          <w:rFonts w:ascii="Nudista" w:hAnsi="Nudista"/>
          <w:color w:val="000000"/>
          <w:shd w:val="clear" w:color="auto" w:fill="FFFFFF"/>
        </w:rPr>
      </w:pPr>
      <w:r w:rsidRPr="004D4E2F">
        <w:rPr>
          <w:rFonts w:ascii="Nudista" w:hAnsi="Nudista"/>
          <w:color w:val="000000"/>
          <w:shd w:val="clear" w:color="auto" w:fill="FFFFFF"/>
        </w:rPr>
        <w:t>dokladu o odbornej spôsobilosti alebo ekvivalent dokladu preukazujúceho kvalifikáciu odborníka.</w:t>
      </w:r>
    </w:p>
    <w:p w14:paraId="18860ECF" w14:textId="77777777" w:rsidR="00A41051" w:rsidRPr="004D4E2F" w:rsidRDefault="00A41051" w:rsidP="00A41051">
      <w:pPr>
        <w:rPr>
          <w:rFonts w:ascii="Nudista" w:hAnsi="Nudista"/>
        </w:rPr>
      </w:pPr>
    </w:p>
    <w:p w14:paraId="69F2D68A" w14:textId="77777777" w:rsidR="00A41051" w:rsidRPr="004D4E2F"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4D4E2F">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4D4E2F"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4D4E2F" w:rsidRDefault="00A41051" w:rsidP="004B4B9D">
            <w:pPr>
              <w:widowControl w:val="0"/>
              <w:tabs>
                <w:tab w:val="left" w:pos="720"/>
              </w:tabs>
              <w:jc w:val="center"/>
              <w:rPr>
                <w:rFonts w:ascii="Nudista" w:hAnsi="Nudista" w:cs="Arial"/>
                <w:color w:val="auto"/>
                <w:sz w:val="18"/>
                <w:szCs w:val="18"/>
                <w:lang w:val="sk-SK"/>
              </w:rPr>
            </w:pPr>
            <w:bookmarkStart w:id="124" w:name="_Hlk107401585"/>
            <w:proofErr w:type="spellStart"/>
            <w:r w:rsidRPr="004D4E2F">
              <w:rPr>
                <w:rFonts w:ascii="Nudista" w:hAnsi="Nudista" w:cs="Arial"/>
                <w:color w:val="auto"/>
                <w:sz w:val="18"/>
                <w:szCs w:val="18"/>
                <w:lang w:val="sk-SK"/>
              </w:rPr>
              <w:t>P.č</w:t>
            </w:r>
            <w:proofErr w:type="spellEnd"/>
            <w:r w:rsidRPr="004D4E2F">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4D4E2F">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Vzdelanie, osvedčenia a oprávnenia</w:t>
            </w:r>
          </w:p>
        </w:tc>
      </w:tr>
      <w:tr w:rsidR="00A41051" w:rsidRPr="004D4E2F" w14:paraId="6A3546C5" w14:textId="77777777" w:rsidTr="00E914A1">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CAB5A9" w14:textId="77777777" w:rsidR="00B720E6"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Hlavný stavbyvedúci </w:t>
            </w:r>
          </w:p>
          <w:p w14:paraId="27A661E4" w14:textId="6CA7E7CA" w:rsidR="00A41051"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3775C6" w14:textId="77777777"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46ADEFEA" w14:textId="271EADEC"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pri výstavb</w:t>
            </w:r>
            <w:r w:rsidR="00D070F2" w:rsidRPr="004D4E2F">
              <w:rPr>
                <w:rFonts w:ascii="Nudista" w:hAnsi="Nudista" w:cs="Arial"/>
                <w:b/>
                <w:bCs/>
                <w:sz w:val="18"/>
                <w:szCs w:val="18"/>
                <w:lang w:val="sk-SK"/>
              </w:rPr>
              <w:t>e</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alebo rekonštrukci</w:t>
            </w:r>
            <w:r w:rsidR="00D070F2" w:rsidRPr="004D4E2F">
              <w:rPr>
                <w:rFonts w:ascii="Nudista" w:hAnsi="Nudista" w:cs="Arial"/>
                <w:b/>
                <w:bCs/>
                <w:sz w:val="18"/>
                <w:szCs w:val="18"/>
                <w:lang w:val="sk-SK"/>
              </w:rPr>
              <w:t>i</w:t>
            </w:r>
            <w:r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w:t>
            </w:r>
            <w:r w:rsidR="00D070F2" w:rsidRPr="004D4E2F">
              <w:rPr>
                <w:rFonts w:ascii="Nudista" w:hAnsi="Nudista" w:cs="Arial"/>
                <w:b/>
                <w:bCs/>
                <w:sz w:val="18"/>
                <w:szCs w:val="18"/>
                <w:lang w:val="sk-SK"/>
              </w:rPr>
              <w:t>í</w:t>
            </w:r>
            <w:r w:rsidRPr="004D4E2F">
              <w:rPr>
                <w:rFonts w:ascii="Nudista" w:hAnsi="Nudista" w:cs="Arial"/>
                <w:b/>
                <w:bCs/>
                <w:sz w:val="18"/>
                <w:szCs w:val="18"/>
                <w:lang w:val="sk-SK"/>
              </w:rPr>
              <w:t xml:space="preserve"> a/alebo </w:t>
            </w:r>
            <w:r w:rsidR="00D070F2" w:rsidRPr="004D4E2F">
              <w:rPr>
                <w:rFonts w:ascii="Nudista" w:hAnsi="Nudista" w:cs="Arial"/>
                <w:b/>
                <w:bCs/>
                <w:sz w:val="18"/>
                <w:szCs w:val="18"/>
                <w:lang w:val="sk-SK"/>
              </w:rPr>
              <w:t>Čistiarní odpadových vôd</w:t>
            </w:r>
            <w:r w:rsidR="00E914A1" w:rsidRPr="004D4E2F">
              <w:rPr>
                <w:rFonts w:ascii="Nudista" w:hAnsi="Nudista" w:cs="Arial"/>
                <w:b/>
                <w:bCs/>
                <w:sz w:val="18"/>
                <w:szCs w:val="18"/>
                <w:lang w:val="sk-SK"/>
              </w:rPr>
              <w:t>, ktor</w:t>
            </w:r>
            <w:r w:rsidR="00D070F2" w:rsidRPr="004D4E2F">
              <w:rPr>
                <w:rFonts w:ascii="Nudista" w:hAnsi="Nudista" w:cs="Arial"/>
                <w:b/>
                <w:bCs/>
                <w:sz w:val="18"/>
                <w:szCs w:val="18"/>
                <w:lang w:val="sk-SK"/>
              </w:rPr>
              <w:t>ých</w:t>
            </w:r>
            <w:r w:rsidR="00E914A1" w:rsidRPr="004D4E2F">
              <w:rPr>
                <w:rFonts w:ascii="Nudista" w:hAnsi="Nudista" w:cs="Arial"/>
                <w:b/>
                <w:bCs/>
                <w:sz w:val="18"/>
                <w:szCs w:val="18"/>
                <w:lang w:val="sk-SK"/>
              </w:rPr>
              <w:t xml:space="preserve"> kumulatívny investičný náklad bol minimálne </w:t>
            </w:r>
            <w:r w:rsidR="00D070F2" w:rsidRPr="004D4E2F">
              <w:rPr>
                <w:rFonts w:ascii="Nudista" w:hAnsi="Nudista" w:cs="Arial"/>
                <w:b/>
                <w:bCs/>
                <w:sz w:val="18"/>
                <w:szCs w:val="18"/>
                <w:lang w:val="sk-SK"/>
              </w:rPr>
              <w:t>1 000 000,-</w:t>
            </w:r>
            <w:r w:rsidR="00E914A1" w:rsidRPr="004D4E2F">
              <w:rPr>
                <w:rFonts w:ascii="Nudista" w:hAnsi="Nudista" w:cs="Arial"/>
                <w:b/>
                <w:bCs/>
                <w:sz w:val="18"/>
                <w:szCs w:val="18"/>
                <w:lang w:val="sk-SK"/>
              </w:rPr>
              <w:t xml:space="preserve"> EUR bez DPH</w:t>
            </w:r>
            <w:r w:rsidRPr="004D4E2F">
              <w:rPr>
                <w:rFonts w:ascii="Nudista" w:hAnsi="Nudista" w:cs="Arial"/>
                <w:b/>
                <w:bCs/>
                <w:sz w:val="18"/>
                <w:szCs w:val="18"/>
                <w:lang w:val="sk-SK"/>
              </w:rPr>
              <w:t>.</w:t>
            </w:r>
          </w:p>
          <w:p w14:paraId="04905F18" w14:textId="48387E21" w:rsidR="00A41051" w:rsidRPr="004D4E2F"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29619EF5" w:rsidR="00A41051" w:rsidRPr="004D4E2F" w:rsidRDefault="00B720E6"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 xml:space="preserve">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FB65B6" w14:textId="77777777" w:rsidR="00B720E6"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Zástupca stavbyvedúceho </w:t>
            </w:r>
          </w:p>
          <w:p w14:paraId="064D2398" w14:textId="12E59E6D" w:rsidR="00A41051"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78ED9A" w14:textId="77777777"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0B3FEFE6" w14:textId="7A5DF610"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aspoň pri jednej zákazke, predmetom ktorej bola výstavba</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 xml:space="preserve">alebo rekonštrukcia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analizácie a/alebo</w:t>
            </w:r>
            <w:r w:rsidR="00E914A1" w:rsidRPr="004D4E2F">
              <w:rPr>
                <w:rFonts w:ascii="Nudista" w:hAnsi="Nudista" w:cs="Arial"/>
                <w:b/>
                <w:bCs/>
                <w:sz w:val="18"/>
                <w:szCs w:val="18"/>
                <w:lang w:val="sk-SK"/>
              </w:rPr>
              <w:t xml:space="preserve"> Č</w:t>
            </w:r>
            <w:r w:rsidR="00D070F2" w:rsidRPr="004D4E2F">
              <w:rPr>
                <w:rFonts w:ascii="Nudista" w:hAnsi="Nudista" w:cs="Arial"/>
                <w:b/>
                <w:bCs/>
                <w:sz w:val="18"/>
                <w:szCs w:val="18"/>
                <w:lang w:val="sk-SK"/>
              </w:rPr>
              <w:t>istiarne odpadových vôd</w:t>
            </w:r>
            <w:r w:rsidRPr="004D4E2F">
              <w:rPr>
                <w:rFonts w:ascii="Nudista" w:hAnsi="Nudista" w:cs="Arial"/>
                <w:b/>
                <w:bCs/>
                <w:sz w:val="18"/>
                <w:szCs w:val="18"/>
                <w:lang w:val="sk-SK"/>
              </w:rPr>
              <w:t>.</w:t>
            </w:r>
          </w:p>
          <w:p w14:paraId="0B072ED3" w14:textId="25E8539A" w:rsidR="00A41051" w:rsidRPr="004D4E2F"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6CC3AA1A" w:rsidR="00A41051" w:rsidRPr="004D4E2F" w:rsidRDefault="00B720E6"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4D4E2F">
              <w:rPr>
                <w:rFonts w:ascii="Nudista" w:hAnsi="Nudista" w:cstheme="minorHAnsi"/>
                <w:sz w:val="18"/>
                <w:szCs w:val="18"/>
                <w:lang w:val="sk-SK"/>
              </w:rPr>
              <w:t xml:space="preserve">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A3C931" w14:textId="77777777" w:rsidR="00A4105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Projektant</w:t>
            </w:r>
          </w:p>
          <w:p w14:paraId="7F72E79F" w14:textId="1FF3EE95" w:rsidR="00E914A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AC496F" w14:textId="7266428E"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 rokov praxe</w:t>
            </w:r>
            <w:r w:rsidRPr="004D4E2F">
              <w:rPr>
                <w:rFonts w:ascii="Nudista" w:hAnsi="Nudista" w:cs="Arial"/>
                <w:sz w:val="18"/>
                <w:szCs w:val="18"/>
                <w:lang w:val="sk-SK"/>
              </w:rPr>
              <w:t xml:space="preserve"> v oblasti v oblasti vykonávania projekčných činností.</w:t>
            </w:r>
          </w:p>
          <w:p w14:paraId="26BCCF10" w14:textId="5837EB5D"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b/>
                <w:bCs/>
                <w:sz w:val="18"/>
                <w:szCs w:val="18"/>
                <w:lang w:val="sk-SK"/>
              </w:rPr>
              <w:t>O</w:t>
            </w:r>
            <w:r w:rsidRPr="004D4E2F">
              <w:rPr>
                <w:rFonts w:ascii="Nudista" w:hAnsi="Nudista" w:cs="Arial"/>
                <w:b/>
                <w:bCs/>
                <w:sz w:val="18"/>
                <w:szCs w:val="18"/>
                <w:lang w:val="sk-SK"/>
              </w:rPr>
              <w:t>dborník musí zároveň preukázať, že vykonával činnosť hlavného inžiniera projektu alebo zodpovedného projektanta pri projektovaní  minimálne jedného projektu</w:t>
            </w:r>
            <w:r w:rsidR="00E42134" w:rsidRPr="004D4E2F">
              <w:rPr>
                <w:rFonts w:ascii="Nudista" w:hAnsi="Nudista" w:cs="Arial"/>
                <w:b/>
                <w:bCs/>
                <w:sz w:val="18"/>
                <w:szCs w:val="18"/>
                <w:lang w:val="sk-SK"/>
              </w:rPr>
              <w:t xml:space="preserve"> v oblasti výstavby a</w:t>
            </w:r>
            <w:r w:rsidR="000006D9" w:rsidRPr="004D4E2F">
              <w:rPr>
                <w:rFonts w:ascii="Nudista" w:hAnsi="Nudista" w:cs="Arial"/>
                <w:b/>
                <w:bCs/>
                <w:sz w:val="18"/>
                <w:szCs w:val="18"/>
                <w:lang w:val="sk-SK"/>
              </w:rPr>
              <w:t>/alebo rekonštrukci</w:t>
            </w:r>
            <w:r w:rsidR="00E42134" w:rsidRPr="004D4E2F">
              <w:rPr>
                <w:rFonts w:ascii="Nudista" w:hAnsi="Nudista" w:cs="Arial"/>
                <w:b/>
                <w:bCs/>
                <w:sz w:val="18"/>
                <w:szCs w:val="18"/>
                <w:lang w:val="sk-SK"/>
              </w:rPr>
              <w:t>i</w:t>
            </w:r>
            <w:r w:rsidR="000006D9"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000006D9" w:rsidRPr="004D4E2F">
              <w:rPr>
                <w:rFonts w:ascii="Nudista" w:hAnsi="Nudista" w:cs="Arial"/>
                <w:b/>
                <w:bCs/>
                <w:sz w:val="18"/>
                <w:szCs w:val="18"/>
                <w:lang w:val="sk-SK"/>
              </w:rPr>
              <w:t xml:space="preserve">analizácie a/alebo </w:t>
            </w:r>
            <w:r w:rsidR="00D070F2" w:rsidRPr="004D4E2F">
              <w:rPr>
                <w:rFonts w:ascii="Nudista" w:hAnsi="Nudista" w:cs="Arial"/>
                <w:b/>
                <w:bCs/>
                <w:sz w:val="18"/>
                <w:szCs w:val="18"/>
                <w:lang w:val="sk-SK"/>
              </w:rPr>
              <w:t>Čistiarne odpadových vôd</w:t>
            </w:r>
            <w:r w:rsidRPr="004D4E2F">
              <w:rPr>
                <w:rFonts w:ascii="Nudista" w:hAnsi="Nudista" w:cs="Arial"/>
                <w:b/>
                <w:bCs/>
                <w:sz w:val="18"/>
                <w:szCs w:val="18"/>
                <w:lang w:val="sk-SK"/>
              </w:rPr>
              <w:t xml:space="preserve"> v stupni DSP, DSP/DRS alebo DP, pri ktorých kumulatívny investičný náklad stavby bol minimálne </w:t>
            </w:r>
            <w:r w:rsidR="00E42134" w:rsidRPr="004D4E2F">
              <w:rPr>
                <w:rFonts w:ascii="Nudista" w:hAnsi="Nudista" w:cs="Arial"/>
                <w:b/>
                <w:bCs/>
                <w:sz w:val="18"/>
                <w:szCs w:val="18"/>
                <w:lang w:val="sk-SK"/>
              </w:rPr>
              <w:t>1 000 000</w:t>
            </w:r>
            <w:r w:rsidRPr="004D4E2F">
              <w:rPr>
                <w:rFonts w:ascii="Nudista" w:hAnsi="Nudista" w:cs="Arial"/>
                <w:b/>
                <w:bCs/>
                <w:sz w:val="18"/>
                <w:szCs w:val="18"/>
                <w:lang w:val="sk-SK"/>
              </w:rPr>
              <w:t>,- EUR bez DPH</w:t>
            </w:r>
            <w:r w:rsidR="000006D9" w:rsidRPr="004D4E2F">
              <w:rPr>
                <w:rFonts w:ascii="Nudista" w:hAnsi="Nudista" w:cs="Arial"/>
                <w:b/>
                <w:bCs/>
                <w:sz w:val="18"/>
                <w:szCs w:val="18"/>
                <w:lang w:val="sk-SK"/>
              </w:rPr>
              <w:t>.</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2DE51B48" w:rsidR="00A41051" w:rsidRPr="004D4E2F" w:rsidRDefault="00E914A1"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r w:rsidR="00097ED5" w:rsidRPr="004D4E2F">
              <w:rPr>
                <w:rFonts w:ascii="Nudista" w:hAnsi="Nudista" w:cstheme="minorHAnsi"/>
                <w:sz w:val="18"/>
                <w:szCs w:val="18"/>
                <w:lang w:val="sk-SK"/>
              </w:rPr>
              <w:t>.</w:t>
            </w:r>
          </w:p>
        </w:tc>
      </w:tr>
      <w:bookmarkEnd w:id="124"/>
    </w:tbl>
    <w:p w14:paraId="22D1AF49" w14:textId="77777777" w:rsidR="00B720E6" w:rsidRPr="004D4E2F" w:rsidRDefault="00B720E6" w:rsidP="00A41051">
      <w:pPr>
        <w:shd w:val="clear" w:color="auto" w:fill="FFFFFF"/>
        <w:spacing w:after="120"/>
        <w:jc w:val="both"/>
        <w:rPr>
          <w:rFonts w:ascii="Nudista" w:eastAsia="Times New Roman" w:hAnsi="Nudista"/>
          <w:b/>
          <w:bCs/>
          <w:color w:val="000000"/>
          <w:sz w:val="20"/>
          <w:szCs w:val="20"/>
          <w:shd w:val="clear" w:color="auto" w:fill="FFFFFF"/>
        </w:rPr>
      </w:pPr>
    </w:p>
    <w:bookmarkEnd w:id="123"/>
    <w:p w14:paraId="50E738B8" w14:textId="77777777" w:rsidR="00A41051" w:rsidRPr="004D4E2F" w:rsidRDefault="00A41051" w:rsidP="0015152D">
      <w:pPr>
        <w:pStyle w:val="Nadpis3"/>
        <w:keepNext w:val="0"/>
        <w:keepLines w:val="0"/>
        <w:numPr>
          <w:ilvl w:val="2"/>
          <w:numId w:val="12"/>
        </w:numPr>
        <w:tabs>
          <w:tab w:val="num" w:pos="360"/>
        </w:tabs>
        <w:spacing w:after="120"/>
        <w:ind w:left="567" w:hanging="567"/>
        <w:jc w:val="both"/>
        <w:rPr>
          <w:rFonts w:ascii="Nudista" w:hAnsi="Nudista"/>
          <w:szCs w:val="20"/>
        </w:rPr>
      </w:pPr>
      <w:r w:rsidRPr="004D4E2F">
        <w:rPr>
          <w:rFonts w:ascii="Nudista" w:hAnsi="Nudista"/>
          <w:szCs w:val="20"/>
        </w:rPr>
        <w:t xml:space="preserve">   </w:t>
      </w:r>
      <w:r w:rsidRPr="004D4E2F">
        <w:rPr>
          <w:rFonts w:ascii="Nudista" w:hAnsi="Nudista" w:cs="Arial"/>
          <w:shd w:val="clear" w:color="auto" w:fill="FFFFFF"/>
        </w:rPr>
        <w:t>Uchádzač</w:t>
      </w:r>
      <w:r w:rsidRPr="004D4E2F">
        <w:rPr>
          <w:rFonts w:ascii="Nudista" w:hAnsi="Nudista"/>
          <w:szCs w:val="20"/>
        </w:rPr>
        <w:t xml:space="preserve"> môže na preukázanie technickej spôsobilosti alebo odbornej spôsobilosti využiť technické a odborné kapacity inej osoby, bez ohľadu na ich právny vzťah v</w:t>
      </w:r>
      <w:r w:rsidRPr="004D4E2F">
        <w:rPr>
          <w:rFonts w:ascii="Nudista" w:hAnsi="Nudista" w:cs="Calibri"/>
          <w:szCs w:val="20"/>
        </w:rPr>
        <w:t> </w:t>
      </w:r>
      <w:r w:rsidRPr="004D4E2F">
        <w:rPr>
          <w:rFonts w:ascii="Nudista" w:hAnsi="Nudista"/>
          <w:szCs w:val="20"/>
        </w:rPr>
        <w:t>súlade s</w:t>
      </w:r>
      <w:r w:rsidRPr="004D4E2F">
        <w:rPr>
          <w:rFonts w:ascii="Nudista" w:hAnsi="Nudista" w:cs="Calibri"/>
          <w:szCs w:val="20"/>
        </w:rPr>
        <w:t> </w:t>
      </w:r>
      <w:r w:rsidRPr="004D4E2F">
        <w:rPr>
          <w:rFonts w:ascii="Nudista" w:hAnsi="Nudista"/>
          <w:szCs w:val="20"/>
        </w:rPr>
        <w:t xml:space="preserve">ustanovením § 34 ods. 3 ZVO. </w:t>
      </w:r>
    </w:p>
    <w:p w14:paraId="7D64C0DA" w14:textId="1C772F79" w:rsidR="00A41051" w:rsidRPr="004D4E2F" w:rsidRDefault="00A41051" w:rsidP="00A41051">
      <w:pPr>
        <w:pStyle w:val="Nadpis3"/>
        <w:keepNext w:val="0"/>
        <w:keepLines w:val="0"/>
        <w:numPr>
          <w:ilvl w:val="2"/>
          <w:numId w:val="12"/>
        </w:numPr>
        <w:tabs>
          <w:tab w:val="num" w:pos="360"/>
        </w:tabs>
        <w:spacing w:after="120"/>
        <w:ind w:left="567" w:hanging="567"/>
        <w:jc w:val="both"/>
        <w:rPr>
          <w:rFonts w:ascii="Nudista" w:hAnsi="Nudista"/>
        </w:rPr>
      </w:pPr>
      <w:r w:rsidRPr="004D4E2F">
        <w:rPr>
          <w:rFonts w:ascii="Nudista" w:hAnsi="Nudista" w:cs="Arial"/>
          <w:shd w:val="clear" w:color="auto" w:fill="FFFFFF"/>
        </w:rPr>
        <w:t xml:space="preserve">    </w:t>
      </w:r>
      <w:r w:rsidRPr="004D4E2F">
        <w:rPr>
          <w:rFonts w:ascii="Nudista" w:hAnsi="Nudista"/>
          <w:szCs w:val="20"/>
        </w:rPr>
        <w:t>Doklady</w:t>
      </w:r>
      <w:r w:rsidRPr="004D4E2F">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4D4E2F">
        <w:rPr>
          <w:rFonts w:ascii="Nudista" w:hAnsi="Nudista"/>
        </w:rPr>
        <w:t xml:space="preserve"> </w:t>
      </w:r>
      <w:bookmarkEnd w:id="115"/>
    </w:p>
    <w:p w14:paraId="1D476196" w14:textId="77777777" w:rsidR="00A41051" w:rsidRPr="004D4E2F" w:rsidRDefault="00A41051" w:rsidP="00A41051">
      <w:pPr>
        <w:pStyle w:val="SAP1"/>
        <w:rPr>
          <w:rFonts w:ascii="Nudista" w:hAnsi="Nudista"/>
        </w:rPr>
      </w:pPr>
      <w:bookmarkStart w:id="125" w:name="_Toc117090424"/>
      <w:bookmarkEnd w:id="122"/>
      <w:r w:rsidRPr="004D4E2F">
        <w:rPr>
          <w:rFonts w:ascii="Nudista" w:hAnsi="Nudista"/>
        </w:rPr>
        <w:t>Spoločné podmienky k</w:t>
      </w:r>
      <w:r w:rsidRPr="004D4E2F">
        <w:rPr>
          <w:rFonts w:ascii="Nudista" w:hAnsi="Nudista" w:cs="Calibri"/>
        </w:rPr>
        <w:t> </w:t>
      </w:r>
      <w:r w:rsidRPr="004D4E2F">
        <w:rPr>
          <w:rFonts w:ascii="Nudista" w:hAnsi="Nudista"/>
        </w:rPr>
        <w:t xml:space="preserve">preukazovaniu splnenia podmienok </w:t>
      </w:r>
      <w:r w:rsidRPr="004D4E2F">
        <w:rPr>
          <w:rFonts w:ascii="Nudista" w:hAnsi="Nudista" w:cs="Proba Pro"/>
        </w:rPr>
        <w:t>úč</w:t>
      </w:r>
      <w:r w:rsidRPr="004D4E2F">
        <w:rPr>
          <w:rFonts w:ascii="Nudista" w:hAnsi="Nudista"/>
        </w:rPr>
        <w:t>asti</w:t>
      </w:r>
      <w:bookmarkEnd w:id="116"/>
      <w:bookmarkEnd w:id="117"/>
      <w:bookmarkEnd w:id="125"/>
      <w:r w:rsidRPr="004D4E2F">
        <w:rPr>
          <w:rFonts w:ascii="Nudista" w:hAnsi="Nudista"/>
        </w:rPr>
        <w:t xml:space="preserve"> </w:t>
      </w:r>
    </w:p>
    <w:p w14:paraId="3E43FE49" w14:textId="1B98DDD1" w:rsidR="00A41051" w:rsidRPr="004D4E2F" w:rsidRDefault="00A41051" w:rsidP="0015152D">
      <w:pPr>
        <w:numPr>
          <w:ilvl w:val="2"/>
          <w:numId w:val="12"/>
        </w:numPr>
        <w:spacing w:after="120"/>
        <w:ind w:left="567" w:hanging="567"/>
        <w:jc w:val="both"/>
        <w:outlineLvl w:val="2"/>
        <w:rPr>
          <w:rFonts w:ascii="Nudista" w:eastAsiaTheme="majorEastAsia" w:hAnsi="Nudista" w:cstheme="majorBidi"/>
        </w:rPr>
      </w:pPr>
      <w:bookmarkStart w:id="126" w:name="_Hlk1117332"/>
      <w:r w:rsidRPr="004D4E2F">
        <w:rPr>
          <w:rFonts w:ascii="Nudista" w:eastAsiaTheme="majorEastAsia" w:hAnsi="Nudista" w:cstheme="majorBidi"/>
          <w:sz w:val="20"/>
          <w:szCs w:val="20"/>
        </w:rPr>
        <w:t>Uchádzač môže doklady na preukázanie splnenia podmienok účasti predbežne nahradiť</w:t>
      </w:r>
      <w:r w:rsidR="00A152FF" w:rsidRPr="004D4E2F">
        <w:rPr>
          <w:rFonts w:ascii="Nudista" w:eastAsiaTheme="majorEastAsia" w:hAnsi="Nudista" w:cstheme="majorBidi"/>
          <w:sz w:val="20"/>
          <w:szCs w:val="20"/>
        </w:rPr>
        <w:t xml:space="preserve"> </w:t>
      </w:r>
      <w:r w:rsidRPr="004D4E2F">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sidRPr="004D4E2F">
        <w:rPr>
          <w:rFonts w:ascii="Nudista" w:eastAsiaTheme="majorEastAsia" w:hAnsi="Nudista" w:cstheme="majorBidi"/>
          <w:sz w:val="20"/>
          <w:szCs w:val="20"/>
        </w:rPr>
        <w:t>.</w:t>
      </w:r>
      <w:r w:rsidRPr="004D4E2F">
        <w:rPr>
          <w:rFonts w:ascii="Nudista" w:eastAsiaTheme="majorEastAsia" w:hAnsi="Nudista" w:cstheme="majorBidi"/>
          <w:sz w:val="20"/>
          <w:szCs w:val="20"/>
        </w:rPr>
        <w:t xml:space="preserve"> </w:t>
      </w:r>
    </w:p>
    <w:p w14:paraId="44590DB1" w14:textId="41AFC08A" w:rsidR="00A41051" w:rsidRPr="004D4E2F" w:rsidRDefault="00AE1147" w:rsidP="0015152D">
      <w:pPr>
        <w:numPr>
          <w:ilvl w:val="2"/>
          <w:numId w:val="12"/>
        </w:numPr>
        <w:spacing w:after="120"/>
        <w:ind w:left="567" w:hanging="567"/>
        <w:jc w:val="both"/>
        <w:outlineLvl w:val="2"/>
        <w:rPr>
          <w:rFonts w:ascii="Nudista" w:eastAsiaTheme="majorEastAsia" w:hAnsi="Nudista" w:cstheme="majorBidi"/>
          <w:b/>
          <w:bCs/>
          <w:sz w:val="20"/>
          <w:szCs w:val="20"/>
        </w:rPr>
      </w:pPr>
      <w:r w:rsidRPr="004D4E2F">
        <w:rPr>
          <w:rFonts w:ascii="Nudista" w:eastAsiaTheme="majorEastAsia" w:hAnsi="Nudista" w:cstheme="majorBidi"/>
          <w:b/>
          <w:bCs/>
          <w:sz w:val="20"/>
          <w:szCs w:val="20"/>
        </w:rPr>
        <w:t>Verejný o</w:t>
      </w:r>
      <w:r w:rsidR="00A41051" w:rsidRPr="004D4E2F">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4D4E2F">
        <w:rPr>
          <w:rFonts w:ascii="Courier New" w:eastAsiaTheme="majorEastAsia" w:hAnsi="Courier New" w:cs="Courier New"/>
          <w:b/>
          <w:bCs/>
          <w:sz w:val="20"/>
          <w:szCs w:val="20"/>
        </w:rPr>
        <w:t>α</w:t>
      </w:r>
      <w:r w:rsidR="00A41051" w:rsidRPr="004D4E2F">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4D4E2F">
        <w:rPr>
          <w:rFonts w:ascii="Nudista" w:eastAsiaTheme="majorEastAsia" w:hAnsi="Nudista" w:cstheme="majorBidi"/>
          <w:sz w:val="20"/>
          <w:szCs w:val="20"/>
        </w:rPr>
        <w:t>ust</w:t>
      </w:r>
      <w:proofErr w:type="spellEnd"/>
      <w:r w:rsidRPr="004D4E2F">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lastRenderedPageBreak/>
        <w:t xml:space="preserve">Ak uchádzač použije JED, </w:t>
      </w:r>
      <w:r w:rsidR="00AE1147" w:rsidRPr="004D4E2F">
        <w:rPr>
          <w:rFonts w:ascii="Nudista" w:eastAsiaTheme="majorEastAsia" w:hAnsi="Nudista" w:cstheme="majorBidi"/>
          <w:sz w:val="20"/>
          <w:szCs w:val="20"/>
        </w:rPr>
        <w:t xml:space="preserve">verejný </w:t>
      </w:r>
      <w:r w:rsidRPr="004D4E2F">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Doklady preukazujúce splnenie podmienok účasti predkladá </w:t>
      </w:r>
      <w:r w:rsidR="00AE1147" w:rsidRPr="004D4E2F">
        <w:rPr>
          <w:rFonts w:ascii="Nudista" w:eastAsiaTheme="majorEastAsia" w:hAnsi="Nudista" w:cstheme="majorBidi"/>
          <w:sz w:val="20"/>
          <w:szCs w:val="20"/>
        </w:rPr>
        <w:t xml:space="preserve">verejnému </w:t>
      </w:r>
      <w:r w:rsidRPr="004D4E2F">
        <w:rPr>
          <w:rFonts w:ascii="Nudista" w:eastAsiaTheme="majorEastAsia" w:hAnsi="Nudista" w:cstheme="majorBidi"/>
          <w:sz w:val="20"/>
          <w:szCs w:val="20"/>
        </w:rPr>
        <w:t xml:space="preserve">obstarávateľovi uchádzač podľa § 55 ods. 1 ZVO v čase a spôsobom určeným </w:t>
      </w:r>
      <w:r w:rsidR="00AE1147" w:rsidRPr="004D4E2F">
        <w:rPr>
          <w:rFonts w:ascii="Nudista" w:eastAsiaTheme="majorEastAsia" w:hAnsi="Nudista" w:cstheme="majorBidi"/>
          <w:sz w:val="20"/>
          <w:szCs w:val="20"/>
        </w:rPr>
        <w:t xml:space="preserve">verejným </w:t>
      </w:r>
      <w:r w:rsidRPr="004D4E2F">
        <w:rPr>
          <w:rFonts w:ascii="Nudista" w:eastAsiaTheme="majorEastAsia" w:hAnsi="Nudista" w:cstheme="majorBidi"/>
          <w:sz w:val="20"/>
          <w:szCs w:val="20"/>
        </w:rPr>
        <w:t>obstarávateľom.</w:t>
      </w:r>
    </w:p>
    <w:bookmarkEnd w:id="126"/>
    <w:p w14:paraId="49299DDE" w14:textId="77777777" w:rsidR="00A41051" w:rsidRPr="004D4E2F" w:rsidRDefault="00A41051" w:rsidP="00A41051">
      <w:pPr>
        <w:jc w:val="both"/>
        <w:rPr>
          <w:rFonts w:ascii="Nudista" w:eastAsia="Proba Pro" w:hAnsi="Nudista" w:cs="Proba Pro"/>
          <w:b/>
          <w:noProof/>
          <w:color w:val="000000"/>
          <w:sz w:val="20"/>
          <w:szCs w:val="20"/>
        </w:rPr>
      </w:pPr>
    </w:p>
    <w:p w14:paraId="5C9A2E88"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Prílohy Časti D. Podmienky účasti uchádzačov</w:t>
      </w:r>
    </w:p>
    <w:p w14:paraId="21F7EBED" w14:textId="219136FC"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35355B" w:rsidRPr="004D4E2F">
        <w:rPr>
          <w:rFonts w:ascii="Nudista" w:eastAsia="Proba Pro" w:hAnsi="Nudista" w:cs="Proba Pro"/>
          <w:b/>
          <w:noProof/>
          <w:color w:val="000000"/>
          <w:sz w:val="20"/>
          <w:szCs w:val="20"/>
        </w:rPr>
        <w:t>realizovaných stavebných prác</w:t>
      </w:r>
      <w:r w:rsidRPr="004D4E2F">
        <w:rPr>
          <w:rFonts w:ascii="Nudista" w:eastAsia="Proba Pro" w:hAnsi="Nudista" w:cs="Proba Pro"/>
          <w:b/>
          <w:noProof/>
          <w:color w:val="000000"/>
          <w:sz w:val="20"/>
          <w:szCs w:val="20"/>
        </w:rPr>
        <w:t xml:space="preserve"> (vzor)</w:t>
      </w:r>
    </w:p>
    <w:p w14:paraId="3F22B8BE"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 xml:space="preserve">Vyhlásenie odborníka (vzor) </w:t>
      </w:r>
    </w:p>
    <w:p w14:paraId="32161C1A"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1540EB70" w14:textId="77777777" w:rsidR="00A41051" w:rsidRPr="004D4E2F" w:rsidRDefault="00A41051" w:rsidP="00A41051">
      <w:pPr>
        <w:pStyle w:val="SAPHlavn"/>
        <w:ind w:left="0" w:firstLine="0"/>
        <w:rPr>
          <w:rFonts w:ascii="Nudista" w:hAnsi="Nudista"/>
        </w:rPr>
      </w:pPr>
      <w:bookmarkStart w:id="127" w:name="_Toc117090425"/>
      <w:r w:rsidRPr="004D4E2F">
        <w:rPr>
          <w:rFonts w:ascii="Nudista" w:hAnsi="Nudista"/>
        </w:rPr>
        <w:lastRenderedPageBreak/>
        <w:t>ČASŤ E. Obchodné podmienky</w:t>
      </w:r>
      <w:bookmarkEnd w:id="105"/>
      <w:bookmarkEnd w:id="106"/>
      <w:bookmarkEnd w:id="107"/>
      <w:bookmarkEnd w:id="108"/>
      <w:bookmarkEnd w:id="127"/>
    </w:p>
    <w:p w14:paraId="7694E0EE" w14:textId="77777777" w:rsidR="00A41051" w:rsidRPr="004D4E2F" w:rsidRDefault="00A41051" w:rsidP="00A41051">
      <w:pPr>
        <w:rPr>
          <w:rFonts w:ascii="Nudista" w:hAnsi="Nudista"/>
        </w:rPr>
      </w:pPr>
    </w:p>
    <w:p w14:paraId="488601F9" w14:textId="77777777" w:rsidR="00A41051" w:rsidRPr="004D4E2F" w:rsidRDefault="00A41051" w:rsidP="0015152D">
      <w:pPr>
        <w:pStyle w:val="SAP1"/>
        <w:numPr>
          <w:ilvl w:val="1"/>
          <w:numId w:val="164"/>
        </w:numPr>
        <w:ind w:left="567" w:hanging="567"/>
        <w:rPr>
          <w:rFonts w:ascii="Nudista" w:hAnsi="Nudista"/>
          <w:b w:val="0"/>
          <w:lang w:val="sk-SK"/>
        </w:rPr>
      </w:pPr>
      <w:bookmarkStart w:id="128" w:name="_1yyy98l" w:colFirst="0" w:colLast="0"/>
      <w:bookmarkStart w:id="129" w:name="_Toc117090426"/>
      <w:bookmarkEnd w:id="128"/>
      <w:r w:rsidRPr="004D4E2F">
        <w:rPr>
          <w:rFonts w:ascii="Nudista" w:hAnsi="Nudista"/>
          <w:lang w:val="sk-SK"/>
        </w:rPr>
        <w:t>Podmienky uzatvorenia zmluvy</w:t>
      </w:r>
      <w:bookmarkEnd w:id="129"/>
    </w:p>
    <w:p w14:paraId="58067C81" w14:textId="77777777" w:rsidR="00A41051" w:rsidRPr="004D4E2F" w:rsidRDefault="00A41051" w:rsidP="0015152D">
      <w:pPr>
        <w:pStyle w:val="Odsekzoznamu"/>
        <w:numPr>
          <w:ilvl w:val="0"/>
          <w:numId w:val="143"/>
        </w:numPr>
        <w:pBdr>
          <w:top w:val="nil"/>
          <w:left w:val="nil"/>
          <w:bottom w:val="nil"/>
          <w:right w:val="nil"/>
          <w:between w:val="nil"/>
          <w:bar w:val="nil"/>
        </w:pBdr>
        <w:spacing w:after="120"/>
        <w:ind w:left="567" w:hanging="567"/>
        <w:contextualSpacing w:val="0"/>
        <w:jc w:val="both"/>
        <w:rPr>
          <w:rFonts w:ascii="Nudista" w:hAnsi="Nudista"/>
        </w:rPr>
      </w:pPr>
      <w:r w:rsidRPr="004D4E2F">
        <w:rPr>
          <w:rFonts w:ascii="Nudista" w:hAnsi="Nudista"/>
        </w:rPr>
        <w:t xml:space="preserve">S úspešným uchádzačom bude uzavretá Zmluva o dielo v súlade s ustanoveniami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zákona </w:t>
      </w:r>
      <w:r w:rsidRPr="004D4E2F">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Pr="004D4E2F" w:rsidRDefault="00A41051" w:rsidP="00A41051">
      <w:pPr>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E. Obchodné podmienky súťažných podkladov</w:t>
      </w:r>
    </w:p>
    <w:p w14:paraId="60B822E2"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4D4E2F" w:rsidRDefault="00A41051" w:rsidP="00A41051">
      <w:pPr>
        <w:spacing w:after="120"/>
        <w:jc w:val="both"/>
        <w:outlineLvl w:val="2"/>
        <w:rPr>
          <w:rFonts w:ascii="Nudista" w:eastAsia="Proba Pro" w:hAnsi="Nudista" w:cs="Proba Pro"/>
          <w:b/>
          <w:sz w:val="20"/>
          <w:szCs w:val="20"/>
        </w:rPr>
      </w:pPr>
      <w:r w:rsidRPr="004D4E2F">
        <w:rPr>
          <w:rFonts w:ascii="Nudista" w:eastAsia="Proba Pro" w:hAnsi="Nudista" w:cs="Proba Pro"/>
          <w:b/>
          <w:sz w:val="20"/>
          <w:szCs w:val="20"/>
        </w:rPr>
        <w:t xml:space="preserve">Príloha E.1 </w:t>
      </w:r>
      <w:r w:rsidRPr="004D4E2F">
        <w:rPr>
          <w:rFonts w:ascii="Nudista" w:eastAsia="Proba Pro" w:hAnsi="Nudista" w:cs="Proba Pro"/>
          <w:b/>
          <w:sz w:val="20"/>
          <w:szCs w:val="20"/>
        </w:rPr>
        <w:tab/>
        <w:t xml:space="preserve">Zmluva o dielo </w:t>
      </w:r>
    </w:p>
    <w:p w14:paraId="2EE563D7" w14:textId="77777777" w:rsidR="00A41051" w:rsidRPr="004D4E2F" w:rsidRDefault="00A41051" w:rsidP="00A41051">
      <w:pPr>
        <w:pStyle w:val="SAPHlavn"/>
        <w:ind w:left="0" w:firstLine="0"/>
        <w:rPr>
          <w:rFonts w:ascii="Nudista" w:hAnsi="Nudista"/>
        </w:rPr>
      </w:pPr>
    </w:p>
    <w:p w14:paraId="3133E86D" w14:textId="77777777" w:rsidR="00A41051" w:rsidRPr="004D4E2F" w:rsidRDefault="00A41051" w:rsidP="00A41051">
      <w:pPr>
        <w:pStyle w:val="SAPHlavn"/>
        <w:ind w:left="0" w:firstLine="0"/>
        <w:rPr>
          <w:rFonts w:ascii="Nudista" w:hAnsi="Nudista"/>
        </w:rPr>
      </w:pPr>
    </w:p>
    <w:p w14:paraId="2F6875B7" w14:textId="77777777" w:rsidR="00A41051" w:rsidRPr="004D4E2F" w:rsidRDefault="00A41051" w:rsidP="00A41051">
      <w:pPr>
        <w:pStyle w:val="SAPHlavn"/>
        <w:ind w:left="0" w:firstLine="0"/>
        <w:rPr>
          <w:rFonts w:ascii="Nudista" w:hAnsi="Nudista"/>
        </w:rPr>
      </w:pPr>
    </w:p>
    <w:p w14:paraId="5578B855" w14:textId="77777777" w:rsidR="00A41051" w:rsidRPr="004D4E2F" w:rsidRDefault="00A41051" w:rsidP="00A41051">
      <w:pPr>
        <w:pStyle w:val="SAPHlavn"/>
        <w:ind w:left="0" w:firstLine="0"/>
        <w:rPr>
          <w:rFonts w:ascii="Nudista" w:hAnsi="Nudista"/>
        </w:rPr>
      </w:pPr>
    </w:p>
    <w:p w14:paraId="13448054" w14:textId="77777777" w:rsidR="00A41051" w:rsidRPr="004D4E2F" w:rsidRDefault="00A41051" w:rsidP="00A41051">
      <w:pPr>
        <w:pStyle w:val="SAPHlavn"/>
        <w:ind w:left="0" w:firstLine="0"/>
        <w:rPr>
          <w:rFonts w:ascii="Nudista" w:hAnsi="Nudista"/>
        </w:rPr>
      </w:pPr>
    </w:p>
    <w:p w14:paraId="45FBDC20" w14:textId="77777777" w:rsidR="00A41051" w:rsidRPr="004D4E2F" w:rsidRDefault="00A41051" w:rsidP="00A41051">
      <w:pPr>
        <w:pStyle w:val="SAPHlavn"/>
        <w:ind w:left="0" w:firstLine="0"/>
        <w:rPr>
          <w:rFonts w:ascii="Nudista" w:hAnsi="Nudista"/>
        </w:rPr>
      </w:pPr>
    </w:p>
    <w:p w14:paraId="6A3887A5" w14:textId="77777777" w:rsidR="00A41051" w:rsidRPr="004D4E2F" w:rsidRDefault="00A41051" w:rsidP="00A41051">
      <w:pPr>
        <w:pStyle w:val="SAPHlavn"/>
        <w:ind w:left="0" w:firstLine="0"/>
        <w:rPr>
          <w:rFonts w:ascii="Nudista" w:hAnsi="Nudista"/>
        </w:rPr>
      </w:pPr>
    </w:p>
    <w:p w14:paraId="15B8C4D9" w14:textId="77777777" w:rsidR="00A41051" w:rsidRPr="004D4E2F" w:rsidRDefault="00A41051" w:rsidP="00A41051">
      <w:pPr>
        <w:pStyle w:val="SAPHlavn"/>
        <w:ind w:left="0" w:firstLine="0"/>
        <w:rPr>
          <w:rFonts w:ascii="Nudista" w:hAnsi="Nudista"/>
        </w:rPr>
      </w:pPr>
    </w:p>
    <w:p w14:paraId="6C646EA1" w14:textId="77777777" w:rsidR="00A41051" w:rsidRPr="004D4E2F" w:rsidRDefault="00A41051" w:rsidP="00A41051">
      <w:pPr>
        <w:pStyle w:val="SAPHlavn"/>
        <w:ind w:left="0" w:firstLine="0"/>
        <w:rPr>
          <w:rFonts w:ascii="Nudista" w:hAnsi="Nudista"/>
        </w:rPr>
      </w:pPr>
    </w:p>
    <w:p w14:paraId="63F5005C" w14:textId="77777777" w:rsidR="00A41051" w:rsidRPr="004D4E2F" w:rsidRDefault="00A41051" w:rsidP="00A41051">
      <w:pPr>
        <w:pStyle w:val="SAPHlavn"/>
        <w:ind w:left="0" w:firstLine="0"/>
        <w:rPr>
          <w:rFonts w:ascii="Nudista" w:hAnsi="Nudista"/>
        </w:rPr>
      </w:pPr>
    </w:p>
    <w:p w14:paraId="491BBC96" w14:textId="77777777" w:rsidR="00A41051" w:rsidRPr="004D4E2F" w:rsidRDefault="00A41051" w:rsidP="00A41051">
      <w:pPr>
        <w:pStyle w:val="SAPHlavn"/>
        <w:ind w:left="0" w:firstLine="0"/>
        <w:rPr>
          <w:rFonts w:ascii="Nudista" w:hAnsi="Nudista"/>
        </w:rPr>
      </w:pPr>
    </w:p>
    <w:p w14:paraId="481EA74D" w14:textId="77777777" w:rsidR="00A41051" w:rsidRPr="004D4E2F" w:rsidRDefault="00A41051" w:rsidP="00A41051">
      <w:pPr>
        <w:pStyle w:val="SAPHlavn"/>
        <w:ind w:left="0" w:firstLine="0"/>
        <w:rPr>
          <w:rFonts w:ascii="Nudista" w:hAnsi="Nudista"/>
        </w:rPr>
      </w:pPr>
    </w:p>
    <w:p w14:paraId="5B050286" w14:textId="77777777" w:rsidR="00A41051" w:rsidRPr="004D4E2F" w:rsidRDefault="00A41051" w:rsidP="00A41051">
      <w:pPr>
        <w:pStyle w:val="SAPHlavn"/>
        <w:ind w:left="0" w:firstLine="0"/>
        <w:rPr>
          <w:rFonts w:ascii="Nudista" w:hAnsi="Nudista"/>
        </w:rPr>
      </w:pPr>
    </w:p>
    <w:p w14:paraId="6A3EA871" w14:textId="77777777" w:rsidR="00A41051" w:rsidRPr="004D4E2F" w:rsidRDefault="00A41051" w:rsidP="00A41051">
      <w:pPr>
        <w:pStyle w:val="SAPHlavn"/>
        <w:ind w:left="0" w:firstLine="0"/>
        <w:rPr>
          <w:rFonts w:ascii="Nudista" w:hAnsi="Nudista"/>
        </w:rPr>
      </w:pPr>
    </w:p>
    <w:p w14:paraId="00D0E81F" w14:textId="77777777" w:rsidR="00A41051" w:rsidRPr="004D4E2F" w:rsidRDefault="00A41051" w:rsidP="00A41051">
      <w:pPr>
        <w:pStyle w:val="SAPHlavn"/>
        <w:ind w:left="0" w:firstLine="0"/>
        <w:rPr>
          <w:rFonts w:ascii="Nudista" w:hAnsi="Nudista"/>
        </w:rPr>
      </w:pPr>
    </w:p>
    <w:p w14:paraId="6965A468" w14:textId="77777777" w:rsidR="00A41051" w:rsidRPr="004D4E2F" w:rsidRDefault="00A41051" w:rsidP="00A41051">
      <w:pPr>
        <w:pStyle w:val="SAPHlavn"/>
        <w:ind w:left="0" w:firstLine="0"/>
        <w:rPr>
          <w:rFonts w:ascii="Nudista" w:hAnsi="Nudista"/>
        </w:rPr>
      </w:pPr>
    </w:p>
    <w:p w14:paraId="7B611DFE" w14:textId="77777777" w:rsidR="00A41051" w:rsidRPr="004D4E2F" w:rsidRDefault="00A41051" w:rsidP="00A41051">
      <w:pPr>
        <w:pStyle w:val="SAPHlavn"/>
        <w:ind w:left="0" w:firstLine="0"/>
        <w:rPr>
          <w:rFonts w:ascii="Nudista" w:hAnsi="Nudista"/>
        </w:rPr>
      </w:pPr>
    </w:p>
    <w:p w14:paraId="57C89A60" w14:textId="77777777" w:rsidR="00A41051" w:rsidRPr="004D4E2F" w:rsidRDefault="00A41051" w:rsidP="00A41051">
      <w:pPr>
        <w:pStyle w:val="SAPHlavn"/>
        <w:ind w:left="0" w:firstLine="0"/>
        <w:rPr>
          <w:rFonts w:ascii="Nudista" w:hAnsi="Nudista"/>
        </w:rPr>
      </w:pPr>
    </w:p>
    <w:p w14:paraId="45D72D84" w14:textId="77777777" w:rsidR="00A41051" w:rsidRPr="004D4E2F" w:rsidRDefault="00A41051" w:rsidP="00A41051">
      <w:pPr>
        <w:pStyle w:val="SAPHlavn"/>
        <w:ind w:left="0" w:firstLine="0"/>
        <w:rPr>
          <w:rFonts w:ascii="Nudista" w:hAnsi="Nudista"/>
        </w:rPr>
      </w:pPr>
    </w:p>
    <w:p w14:paraId="6AF9F638" w14:textId="77777777" w:rsidR="00A41051" w:rsidRPr="004D4E2F" w:rsidRDefault="00A41051" w:rsidP="00A41051">
      <w:pPr>
        <w:pStyle w:val="SAPHlavn"/>
        <w:ind w:left="0" w:firstLine="0"/>
        <w:rPr>
          <w:rFonts w:ascii="Nudista" w:hAnsi="Nudista"/>
        </w:rPr>
      </w:pPr>
    </w:p>
    <w:p w14:paraId="1267B74F" w14:textId="77777777" w:rsidR="00A41051" w:rsidRPr="004D4E2F" w:rsidRDefault="00A41051" w:rsidP="00A41051">
      <w:pPr>
        <w:pStyle w:val="SAPHlavn"/>
        <w:ind w:left="0" w:firstLine="0"/>
        <w:rPr>
          <w:rFonts w:ascii="Nudista" w:hAnsi="Nudista"/>
        </w:rPr>
      </w:pPr>
    </w:p>
    <w:p w14:paraId="2FF01A02" w14:textId="77777777" w:rsidR="00A41051" w:rsidRPr="004D4E2F" w:rsidRDefault="00A41051" w:rsidP="00A41051">
      <w:pPr>
        <w:pStyle w:val="SAPHlavn"/>
        <w:ind w:left="0" w:firstLine="0"/>
        <w:rPr>
          <w:rFonts w:ascii="Nudista" w:hAnsi="Nudista"/>
        </w:rPr>
      </w:pPr>
    </w:p>
    <w:p w14:paraId="29227D12"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2B24D3D0" w14:textId="77777777" w:rsidR="00A41051" w:rsidRPr="004D4E2F" w:rsidRDefault="00A41051" w:rsidP="00A41051">
      <w:pPr>
        <w:pStyle w:val="SAPHlavn"/>
        <w:ind w:left="0" w:firstLine="0"/>
        <w:rPr>
          <w:rFonts w:ascii="Nudista" w:hAnsi="Nudista"/>
        </w:rPr>
      </w:pPr>
      <w:bookmarkStart w:id="130" w:name="_Toc117090427"/>
      <w:r w:rsidRPr="004D4E2F">
        <w:rPr>
          <w:rFonts w:ascii="Nudista" w:hAnsi="Nudista"/>
        </w:rPr>
        <w:lastRenderedPageBreak/>
        <w:t>Časť F. Kritéria hodnotenia ponúk</w:t>
      </w:r>
      <w:bookmarkStart w:id="131" w:name="1d96cc0" w:colFirst="0" w:colLast="0"/>
      <w:bookmarkEnd w:id="131"/>
      <w:bookmarkEnd w:id="130"/>
    </w:p>
    <w:p w14:paraId="3EDE95D9" w14:textId="77777777" w:rsidR="00A41051" w:rsidRPr="004D4E2F" w:rsidRDefault="00A41051" w:rsidP="0015152D">
      <w:pPr>
        <w:pStyle w:val="SAP1"/>
        <w:numPr>
          <w:ilvl w:val="1"/>
          <w:numId w:val="13"/>
        </w:numPr>
        <w:rPr>
          <w:rFonts w:ascii="Nudista" w:hAnsi="Nudista"/>
          <w:lang w:val="sk-SK"/>
        </w:rPr>
      </w:pPr>
      <w:bookmarkStart w:id="132" w:name="_3x8tuzt" w:colFirst="0" w:colLast="0"/>
      <w:bookmarkStart w:id="133" w:name="_Toc117090428"/>
      <w:bookmarkEnd w:id="132"/>
      <w:r w:rsidRPr="004D4E2F">
        <w:rPr>
          <w:rFonts w:ascii="Nudista" w:hAnsi="Nudista"/>
          <w:lang w:val="sk-SK"/>
        </w:rPr>
        <w:t>Kritérium na hodnotenie ponúk</w:t>
      </w:r>
      <w:bookmarkEnd w:id="133"/>
    </w:p>
    <w:p w14:paraId="7C278403" w14:textId="6B192394" w:rsidR="00A41051" w:rsidRPr="004D4E2F" w:rsidRDefault="00A41051" w:rsidP="0015152D">
      <w:pPr>
        <w:widowControl w:val="0"/>
        <w:numPr>
          <w:ilvl w:val="1"/>
          <w:numId w:val="6"/>
        </w:numPr>
        <w:jc w:val="both"/>
        <w:rPr>
          <w:rFonts w:ascii="Nudista" w:eastAsia="Proba Pro" w:hAnsi="Nudista" w:cs="Proba Pro"/>
        </w:rPr>
      </w:pPr>
      <w:r w:rsidRPr="004D4E2F">
        <w:rPr>
          <w:rFonts w:ascii="Nudista" w:eastAsia="Proba Pro" w:hAnsi="Nudista" w:cs="Proba Pro"/>
          <w:sz w:val="20"/>
          <w:szCs w:val="20"/>
        </w:rPr>
        <w:t>Jediným kritériom na hodnotenie ponúk je najnižšia cena predmetu zákazky vypočítaná a vyjadrená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EUR </w:t>
      </w:r>
      <w:r w:rsidR="004C4D4F" w:rsidRPr="004D4E2F">
        <w:rPr>
          <w:rFonts w:ascii="Nudista" w:eastAsia="Proba Pro" w:hAnsi="Nudista" w:cs="Proba Pro"/>
          <w:sz w:val="20"/>
          <w:szCs w:val="20"/>
          <w:u w:val="single"/>
        </w:rPr>
        <w:t>vrátane</w:t>
      </w:r>
      <w:r w:rsidRPr="004D4E2F">
        <w:rPr>
          <w:rFonts w:ascii="Nudista" w:eastAsia="Proba Pro" w:hAnsi="Nudista" w:cs="Proba Pro"/>
          <w:sz w:val="20"/>
          <w:szCs w:val="20"/>
          <w:u w:val="single"/>
        </w:rPr>
        <w:t xml:space="preserve"> DPH</w:t>
      </w:r>
      <w:r w:rsidRPr="004D4E2F">
        <w:rPr>
          <w:rFonts w:ascii="Nudista" w:eastAsia="Proba Pro" w:hAnsi="Nudista" w:cs="Proba Pro"/>
          <w:sz w:val="20"/>
          <w:szCs w:val="20"/>
        </w:rPr>
        <w:t xml:space="preserve"> podľa Časti C. Spôsob určenia ceny týchto súťažných podkladov.</w:t>
      </w:r>
    </w:p>
    <w:p w14:paraId="130073A9" w14:textId="77777777" w:rsidR="00A41051" w:rsidRPr="004D4E2F" w:rsidRDefault="00A41051" w:rsidP="0015152D">
      <w:pPr>
        <w:pStyle w:val="SAP1"/>
        <w:numPr>
          <w:ilvl w:val="1"/>
          <w:numId w:val="13"/>
        </w:numPr>
        <w:rPr>
          <w:rFonts w:ascii="Nudista" w:hAnsi="Nudista"/>
          <w:lang w:val="sk-SK"/>
        </w:rPr>
      </w:pPr>
      <w:bookmarkStart w:id="134" w:name="_2ce457m" w:colFirst="0" w:colLast="0"/>
      <w:bookmarkStart w:id="135" w:name="_Toc117090429"/>
      <w:bookmarkEnd w:id="134"/>
      <w:r w:rsidRPr="004D4E2F">
        <w:rPr>
          <w:rFonts w:ascii="Nudista" w:hAnsi="Nudista"/>
          <w:lang w:val="sk-SK"/>
        </w:rPr>
        <w:t>Spôsob vyhodnotenia ponúk</w:t>
      </w:r>
      <w:bookmarkEnd w:id="135"/>
    </w:p>
    <w:p w14:paraId="1361C495" w14:textId="77777777" w:rsidR="00A41051" w:rsidRPr="004D4E2F" w:rsidRDefault="00A41051" w:rsidP="0015152D">
      <w:pPr>
        <w:pStyle w:val="Odsekzoznamu"/>
        <w:numPr>
          <w:ilvl w:val="0"/>
          <w:numId w:val="6"/>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4D4E2F" w:rsidRDefault="00A41051" w:rsidP="0015152D">
      <w:pPr>
        <w:pStyle w:val="Odsekzoznamu"/>
        <w:numPr>
          <w:ilvl w:val="1"/>
          <w:numId w:val="6"/>
        </w:numPr>
        <w:spacing w:after="120"/>
        <w:rPr>
          <w:rFonts w:ascii="Nudista" w:eastAsia="Proba Pro" w:hAnsi="Nudista"/>
        </w:rPr>
      </w:pPr>
      <w:r w:rsidRPr="004D4E2F">
        <w:rPr>
          <w:rFonts w:ascii="Nudista" w:eastAsia="Proba Pro" w:hAnsi="Nudista"/>
        </w:rPr>
        <w:t xml:space="preserve">Poradie ponúk bude určené od najnižšej po najvyššiu ponúkanú cenu. </w:t>
      </w:r>
    </w:p>
    <w:p w14:paraId="4CE28985" w14:textId="77777777" w:rsidR="00A41051" w:rsidRPr="004D4E2F" w:rsidRDefault="00A41051" w:rsidP="0015152D">
      <w:pPr>
        <w:widowControl w:val="0"/>
        <w:numPr>
          <w:ilvl w:val="1"/>
          <w:numId w:val="6"/>
        </w:numPr>
        <w:jc w:val="both"/>
        <w:rPr>
          <w:rFonts w:ascii="Nudista" w:eastAsia="Proba Pro" w:hAnsi="Nudista" w:cs="Proba Pro"/>
          <w:sz w:val="20"/>
          <w:szCs w:val="20"/>
        </w:rPr>
      </w:pPr>
      <w:r w:rsidRPr="004D4E2F">
        <w:rPr>
          <w:rFonts w:ascii="Nudista" w:eastAsia="Proba Pro" w:hAnsi="Nudista" w:cs="Proba Pro"/>
          <w:sz w:val="20"/>
          <w:szCs w:val="20"/>
        </w:rPr>
        <w:t>Na prvom mieste sa umiestni ponuka uchádzača s</w:t>
      </w:r>
      <w:r w:rsidRPr="004D4E2F">
        <w:rPr>
          <w:rFonts w:ascii="Nudista" w:eastAsia="Proba Pro" w:hAnsi="Nudista" w:cs="Calibri"/>
          <w:sz w:val="20"/>
          <w:szCs w:val="20"/>
        </w:rPr>
        <w:t> </w:t>
      </w:r>
      <w:r w:rsidRPr="004D4E2F">
        <w:rPr>
          <w:rFonts w:ascii="Nudista" w:eastAsia="Proba Pro" w:hAnsi="Nudista" w:cs="Proba Pro"/>
          <w:sz w:val="20"/>
          <w:szCs w:val="20"/>
        </w:rPr>
        <w:t xml:space="preserve">najnižšou ponúkanou cenou.  </w:t>
      </w:r>
    </w:p>
    <w:p w14:paraId="29C29FD0" w14:textId="77777777" w:rsidR="00A41051" w:rsidRPr="004D4E2F" w:rsidRDefault="00A41051" w:rsidP="00A41051">
      <w:pPr>
        <w:widowControl w:val="0"/>
        <w:ind w:left="576"/>
        <w:jc w:val="both"/>
        <w:rPr>
          <w:rFonts w:ascii="Nudista" w:eastAsia="Proba Pro" w:hAnsi="Nudista" w:cs="Proba Pro"/>
          <w:sz w:val="20"/>
          <w:szCs w:val="20"/>
        </w:rPr>
      </w:pPr>
    </w:p>
    <w:p w14:paraId="2A79C901" w14:textId="77777777" w:rsidR="00A41051" w:rsidRPr="004D4E2F" w:rsidRDefault="00A41051" w:rsidP="00A41051">
      <w:pPr>
        <w:pStyle w:val="SAPHlavn"/>
        <w:rPr>
          <w:rFonts w:ascii="Nudista" w:hAnsi="Nudista"/>
        </w:rPr>
        <w:sectPr w:rsidR="00A41051" w:rsidRPr="004D4E2F" w:rsidSect="003434E6">
          <w:pgSz w:w="11900" w:h="16840"/>
          <w:pgMar w:top="1417" w:right="1417" w:bottom="1417" w:left="1560" w:header="708" w:footer="708" w:gutter="0"/>
          <w:cols w:space="708"/>
        </w:sectPr>
      </w:pPr>
    </w:p>
    <w:p w14:paraId="1D20E80F" w14:textId="77777777" w:rsidR="00A41051" w:rsidRPr="004D4E2F" w:rsidRDefault="00A41051" w:rsidP="00BC4B6C">
      <w:pPr>
        <w:pStyle w:val="SAPHlavn"/>
        <w:widowControl/>
        <w:ind w:left="0" w:firstLine="0"/>
        <w:rPr>
          <w:rFonts w:ascii="Nudista" w:hAnsi="Nudista"/>
        </w:rPr>
      </w:pPr>
      <w:bookmarkStart w:id="136" w:name="_Toc40264935"/>
      <w:bookmarkStart w:id="137" w:name="_Toc117090430"/>
      <w:r w:rsidRPr="004D4E2F">
        <w:rPr>
          <w:rFonts w:ascii="Nudista" w:hAnsi="Nudista"/>
        </w:rPr>
        <w:lastRenderedPageBreak/>
        <w:t>Príloha A.1</w:t>
      </w:r>
      <w:r w:rsidRPr="004D4E2F">
        <w:rPr>
          <w:rFonts w:ascii="Nudista" w:hAnsi="Nudista"/>
        </w:rPr>
        <w:tab/>
        <w:t>Čestné vyhlásenie o akceptácii podmienok verejnej súťaže a o neprítomnosti konfliktu záujmov</w:t>
      </w:r>
      <w:bookmarkEnd w:id="137"/>
      <w:r w:rsidRPr="004D4E2F">
        <w:rPr>
          <w:rFonts w:ascii="Nudista" w:hAnsi="Nudista"/>
        </w:rPr>
        <w:t xml:space="preserve"> </w:t>
      </w:r>
      <w:bookmarkEnd w:id="136"/>
    </w:p>
    <w:p w14:paraId="12733FE0" w14:textId="77777777" w:rsidR="00A41051" w:rsidRPr="004D4E2F" w:rsidRDefault="00A41051" w:rsidP="00A41051">
      <w:pPr>
        <w:jc w:val="both"/>
        <w:rPr>
          <w:rFonts w:ascii="Nudista" w:hAnsi="Nudista" w:cs="Proba Pro"/>
          <w:i/>
          <w:sz w:val="20"/>
          <w:szCs w:val="20"/>
        </w:rPr>
      </w:pPr>
    </w:p>
    <w:p w14:paraId="6A661F3B" w14:textId="7709D824" w:rsidR="00A41051" w:rsidRPr="004D4E2F" w:rsidRDefault="00A41051" w:rsidP="00A41051">
      <w:pPr>
        <w:jc w:val="both"/>
        <w:rPr>
          <w:rFonts w:ascii="Nudista" w:hAnsi="Nudista" w:cs="Proba Pro"/>
          <w:b/>
          <w:sz w:val="20"/>
          <w:szCs w:val="20"/>
        </w:rPr>
      </w:pPr>
      <w:r w:rsidRPr="004D4E2F">
        <w:rPr>
          <w:rFonts w:ascii="Nudista" w:hAnsi="Nudista" w:cs="Proba Pro"/>
          <w:iCs/>
          <w:sz w:val="20"/>
          <w:szCs w:val="20"/>
        </w:rPr>
        <w:t xml:space="preserve">Spoločnosť </w:t>
      </w:r>
      <w:r w:rsidRPr="004D4E2F">
        <w:rPr>
          <w:rFonts w:ascii="Nudista" w:hAnsi="Nudista" w:cs="Proba Pro"/>
          <w:i/>
          <w:sz w:val="20"/>
          <w:szCs w:val="20"/>
        </w:rPr>
        <w:t>[</w:t>
      </w:r>
      <w:r w:rsidRPr="004D4E2F">
        <w:rPr>
          <w:rFonts w:ascii="Nudista" w:hAnsi="Nudista" w:cs="Proba Pro"/>
          <w:i/>
          <w:sz w:val="20"/>
          <w:szCs w:val="20"/>
          <w:highlight w:val="lightGray"/>
        </w:rPr>
        <w:t>doplniť názov uchádzača</w:t>
      </w:r>
      <w:r w:rsidRPr="004D4E2F">
        <w:rPr>
          <w:rFonts w:ascii="Nudista" w:hAnsi="Nudista" w:cs="Proba Pro"/>
          <w:i/>
          <w:sz w:val="20"/>
          <w:szCs w:val="20"/>
        </w:rPr>
        <w:t>],</w:t>
      </w:r>
      <w:r w:rsidRPr="004D4E2F">
        <w:rPr>
          <w:rFonts w:ascii="Nudista" w:hAnsi="Nudista" w:cs="Proba Pro"/>
          <w:sz w:val="20"/>
          <w:szCs w:val="20"/>
        </w:rPr>
        <w:t xml:space="preserve"> </w:t>
      </w:r>
      <w:r w:rsidR="009916F0" w:rsidRPr="004D4E2F">
        <w:rPr>
          <w:rFonts w:ascii="Nudista" w:hAnsi="Nudista" w:cs="Proba Pro"/>
          <w:sz w:val="20"/>
          <w:szCs w:val="20"/>
        </w:rPr>
        <w:t xml:space="preserve">zastúpená </w:t>
      </w:r>
      <w:r w:rsidRPr="004D4E2F">
        <w:rPr>
          <w:rFonts w:ascii="Nudista" w:hAnsi="Nudista" w:cs="Proba Pro"/>
          <w:i/>
          <w:sz w:val="20"/>
          <w:szCs w:val="20"/>
        </w:rPr>
        <w:t>[</w:t>
      </w:r>
      <w:r w:rsidRPr="004D4E2F">
        <w:rPr>
          <w:rFonts w:ascii="Nudista" w:hAnsi="Nudista" w:cs="Proba Pro"/>
          <w:i/>
          <w:sz w:val="20"/>
          <w:szCs w:val="20"/>
          <w:highlight w:val="lightGray"/>
        </w:rPr>
        <w:t>doplniť meno a</w:t>
      </w:r>
      <w:r w:rsidRPr="004D4E2F">
        <w:rPr>
          <w:rFonts w:ascii="Nudista" w:hAnsi="Nudista" w:cs="Calibri"/>
          <w:i/>
          <w:sz w:val="20"/>
          <w:szCs w:val="20"/>
          <w:highlight w:val="lightGray"/>
        </w:rPr>
        <w:t> </w:t>
      </w:r>
      <w:r w:rsidRPr="004D4E2F">
        <w:rPr>
          <w:rFonts w:ascii="Nudista" w:hAnsi="Nudista" w:cs="Proba Pro"/>
          <w:i/>
          <w:sz w:val="20"/>
          <w:szCs w:val="20"/>
          <w:highlight w:val="lightGray"/>
        </w:rPr>
        <w:t>priezvisko štatutárneho zástupcu</w:t>
      </w:r>
      <w:r w:rsidRPr="004D4E2F">
        <w:rPr>
          <w:rFonts w:ascii="Nudista" w:hAnsi="Nudista" w:cs="Proba Pro"/>
          <w:i/>
          <w:sz w:val="20"/>
          <w:szCs w:val="20"/>
        </w:rPr>
        <w:t>]</w:t>
      </w:r>
      <w:r w:rsidRPr="004D4E2F">
        <w:rPr>
          <w:rFonts w:ascii="Nudista" w:hAnsi="Nudista" w:cs="Proba Pro"/>
          <w:sz w:val="20"/>
          <w:szCs w:val="20"/>
        </w:rPr>
        <w:t xml:space="preserve"> ako uchádzač, ktorý predložil ponuku do verejnej súťaže na obstaranie nadlimitnej zákazky </w:t>
      </w:r>
      <w:r w:rsidR="00245554" w:rsidRPr="004D4E2F">
        <w:rPr>
          <w:rFonts w:ascii="Nudista" w:hAnsi="Nudista" w:cs="Proba Pro"/>
          <w:b/>
          <w:sz w:val="20"/>
          <w:szCs w:val="20"/>
        </w:rPr>
        <w:t>Hrubý Šúr – kanalizácia a ČOV</w:t>
      </w:r>
      <w:r w:rsidRPr="004D4E2F">
        <w:rPr>
          <w:rFonts w:ascii="Nudista" w:hAnsi="Nudista" w:cs="Proba Pro"/>
          <w:b/>
          <w:sz w:val="20"/>
          <w:szCs w:val="20"/>
        </w:rPr>
        <w:t xml:space="preserve"> </w:t>
      </w:r>
      <w:r w:rsidRPr="004D4E2F">
        <w:rPr>
          <w:rFonts w:ascii="Nudista" w:hAnsi="Nudista" w:cs="Proba Pro"/>
          <w:sz w:val="20"/>
          <w:szCs w:val="20"/>
        </w:rPr>
        <w:t xml:space="preserve">vyhlásenej </w:t>
      </w:r>
      <w:r w:rsidR="00AE1147" w:rsidRPr="004D4E2F">
        <w:rPr>
          <w:rFonts w:ascii="Nudista" w:hAnsi="Nudista" w:cs="Proba Pro"/>
          <w:sz w:val="20"/>
          <w:szCs w:val="20"/>
        </w:rPr>
        <w:t xml:space="preserve">verejným </w:t>
      </w:r>
      <w:r w:rsidRPr="004D4E2F">
        <w:rPr>
          <w:rFonts w:ascii="Nudista" w:hAnsi="Nudista" w:cs="Proba Pro"/>
          <w:sz w:val="20"/>
          <w:szCs w:val="20"/>
        </w:rPr>
        <w:t xml:space="preserve">obstarávateľom </w:t>
      </w:r>
      <w:r w:rsidR="00245554" w:rsidRPr="004D4E2F">
        <w:rPr>
          <w:rFonts w:ascii="Nudista" w:hAnsi="Nudista" w:cs="Proba Pro"/>
          <w:b/>
          <w:sz w:val="20"/>
          <w:szCs w:val="20"/>
        </w:rPr>
        <w:t>Obec Hrubý Šúr, Hrubý Šúr 205, 903 01 Senec, IČO: 00 305 987</w:t>
      </w:r>
      <w:r w:rsidR="005961A1" w:rsidRPr="004D4E2F">
        <w:rPr>
          <w:rFonts w:ascii="Nudista" w:hAnsi="Nudista" w:cs="Proba Pro"/>
          <w:sz w:val="20"/>
          <w:szCs w:val="20"/>
        </w:rPr>
        <w:t xml:space="preserve"> </w:t>
      </w:r>
      <w:r w:rsidRPr="004D4E2F">
        <w:rPr>
          <w:rFonts w:ascii="Nudista" w:hAnsi="Nudista" w:cs="Proba Pro"/>
          <w:sz w:val="20"/>
          <w:szCs w:val="20"/>
        </w:rPr>
        <w:t>(ďalej len „</w:t>
      </w:r>
      <w:r w:rsidR="00AE1147" w:rsidRPr="004D4E2F">
        <w:rPr>
          <w:rFonts w:ascii="Nudista" w:hAnsi="Nudista" w:cs="Proba Pro"/>
          <w:b/>
          <w:sz w:val="20"/>
          <w:szCs w:val="20"/>
        </w:rPr>
        <w:t>Verejný o</w:t>
      </w:r>
      <w:r w:rsidRPr="004D4E2F">
        <w:rPr>
          <w:rFonts w:ascii="Nudista" w:hAnsi="Nudista" w:cs="Proba Pro"/>
          <w:b/>
          <w:sz w:val="20"/>
          <w:szCs w:val="20"/>
        </w:rPr>
        <w:t>bstarávateľ</w:t>
      </w:r>
      <w:r w:rsidRPr="004D4E2F">
        <w:rPr>
          <w:rFonts w:ascii="Nudista" w:hAnsi="Nudista" w:cs="Proba Pro"/>
          <w:sz w:val="20"/>
          <w:szCs w:val="20"/>
        </w:rPr>
        <w:t>“) oznámením o</w:t>
      </w:r>
      <w:r w:rsidRPr="004D4E2F">
        <w:rPr>
          <w:rFonts w:ascii="Nudista" w:hAnsi="Nudista" w:cs="Calibri"/>
          <w:sz w:val="20"/>
          <w:szCs w:val="20"/>
        </w:rPr>
        <w:t> </w:t>
      </w:r>
      <w:r w:rsidRPr="004D4E2F">
        <w:rPr>
          <w:rFonts w:ascii="Nudista" w:hAnsi="Nudista" w:cs="Proba Pro"/>
          <w:sz w:val="20"/>
          <w:szCs w:val="20"/>
        </w:rPr>
        <w:t xml:space="preserve">vyhlásení verejného obstarávania </w:t>
      </w:r>
      <w:r w:rsidRPr="004D4E2F">
        <w:rPr>
          <w:rFonts w:ascii="Nudista" w:hAnsi="Nudista" w:cs="Arial"/>
          <w:bCs/>
          <w:sz w:val="20"/>
          <w:szCs w:val="20"/>
        </w:rPr>
        <w:t>vo Vestn</w:t>
      </w:r>
      <w:r w:rsidRPr="004D4E2F">
        <w:rPr>
          <w:rFonts w:ascii="Nudista" w:hAnsi="Nudista" w:cs="Proba Pro"/>
          <w:bCs/>
          <w:sz w:val="20"/>
          <w:szCs w:val="20"/>
        </w:rPr>
        <w:t>í</w:t>
      </w:r>
      <w:r w:rsidRPr="004D4E2F">
        <w:rPr>
          <w:rFonts w:ascii="Nudista" w:hAnsi="Nudista" w:cs="Arial"/>
          <w:bCs/>
          <w:sz w:val="20"/>
          <w:szCs w:val="20"/>
        </w:rPr>
        <w:t>ku verejn</w:t>
      </w:r>
      <w:r w:rsidRPr="004D4E2F">
        <w:rPr>
          <w:rFonts w:ascii="Nudista" w:hAnsi="Nudista" w:cs="Proba Pro"/>
          <w:bCs/>
          <w:sz w:val="20"/>
          <w:szCs w:val="20"/>
        </w:rPr>
        <w:t>é</w:t>
      </w:r>
      <w:r w:rsidRPr="004D4E2F">
        <w:rPr>
          <w:rFonts w:ascii="Nudista" w:hAnsi="Nudista" w:cs="Arial"/>
          <w:bCs/>
          <w:sz w:val="20"/>
          <w:szCs w:val="20"/>
        </w:rPr>
        <w:t>ho obstar</w:t>
      </w:r>
      <w:r w:rsidRPr="004D4E2F">
        <w:rPr>
          <w:rFonts w:ascii="Nudista" w:hAnsi="Nudista" w:cs="Proba Pro"/>
          <w:bCs/>
          <w:sz w:val="20"/>
          <w:szCs w:val="20"/>
        </w:rPr>
        <w:t>á</w:t>
      </w:r>
      <w:r w:rsidRPr="004D4E2F">
        <w:rPr>
          <w:rFonts w:ascii="Nudista" w:hAnsi="Nudista" w:cs="Arial"/>
          <w:bCs/>
          <w:sz w:val="20"/>
          <w:szCs w:val="20"/>
        </w:rPr>
        <w:t xml:space="preserve">vania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Vestníka</w:t>
      </w:r>
      <w:r w:rsidRPr="004D4E2F">
        <w:rPr>
          <w:rFonts w:ascii="Nudista" w:hAnsi="Nudista" w:cs="Arial"/>
          <w:bCs/>
          <w:i/>
          <w:sz w:val="20"/>
          <w:szCs w:val="20"/>
        </w:rPr>
        <w:t>]</w:t>
      </w:r>
      <w:r w:rsidRPr="004D4E2F">
        <w:rPr>
          <w:rFonts w:ascii="Nudista" w:hAnsi="Nudista" w:cs="Arial"/>
          <w:bCs/>
          <w:sz w:val="20"/>
          <w:szCs w:val="20"/>
        </w:rPr>
        <w:t xml:space="preserve"> zo dňa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 vo Vestníku</w:t>
      </w:r>
      <w:r w:rsidRPr="004D4E2F">
        <w:rPr>
          <w:rFonts w:ascii="Nudista" w:hAnsi="Nudista" w:cs="Arial"/>
          <w:bCs/>
          <w:i/>
          <w:sz w:val="20"/>
          <w:szCs w:val="20"/>
        </w:rPr>
        <w:t>]</w:t>
      </w:r>
      <w:r w:rsidRPr="004D4E2F">
        <w:rPr>
          <w:rFonts w:ascii="Nudista" w:hAnsi="Nudista" w:cs="Arial"/>
          <w:bCs/>
          <w:sz w:val="20"/>
          <w:szCs w:val="20"/>
        </w:rPr>
        <w:t xml:space="preserve"> pod číslom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značky vo Vestníku</w:t>
      </w:r>
      <w:r w:rsidRPr="004D4E2F">
        <w:rPr>
          <w:rFonts w:ascii="Nudista" w:hAnsi="Nudista" w:cs="Arial"/>
          <w:bCs/>
          <w:i/>
          <w:sz w:val="20"/>
          <w:szCs w:val="20"/>
        </w:rPr>
        <w:t>]</w:t>
      </w:r>
      <w:r w:rsidRPr="004D4E2F">
        <w:rPr>
          <w:rFonts w:ascii="Nudista" w:hAnsi="Nudista" w:cs="Arial"/>
          <w:sz w:val="20"/>
          <w:szCs w:val="20"/>
        </w:rPr>
        <w:t xml:space="preserve"> a</w:t>
      </w:r>
      <w:r w:rsidRPr="004D4E2F">
        <w:rPr>
          <w:rFonts w:ascii="Nudista" w:hAnsi="Nudista" w:cs="Calibri"/>
          <w:sz w:val="20"/>
          <w:szCs w:val="20"/>
        </w:rPr>
        <w:t> </w:t>
      </w:r>
      <w:r w:rsidRPr="004D4E2F">
        <w:rPr>
          <w:rFonts w:ascii="Nudista" w:hAnsi="Nudista" w:cs="Arial"/>
          <w:sz w:val="20"/>
          <w:szCs w:val="20"/>
        </w:rPr>
        <w:t>v Dodatku k </w:t>
      </w:r>
      <w:r w:rsidRPr="004D4E2F">
        <w:rPr>
          <w:rFonts w:ascii="Nudista" w:hAnsi="Nudista" w:cs="Proba Pro"/>
          <w:sz w:val="20"/>
          <w:szCs w:val="20"/>
        </w:rPr>
        <w:t>Ú</w:t>
      </w:r>
      <w:r w:rsidRPr="004D4E2F">
        <w:rPr>
          <w:rFonts w:ascii="Nudista" w:hAnsi="Nudista" w:cs="Arial"/>
          <w:sz w:val="20"/>
          <w:szCs w:val="20"/>
        </w:rPr>
        <w:t>radn</w:t>
      </w:r>
      <w:r w:rsidRPr="004D4E2F">
        <w:rPr>
          <w:rFonts w:ascii="Nudista" w:hAnsi="Nudista" w:cs="Proba Pro"/>
          <w:sz w:val="20"/>
          <w:szCs w:val="20"/>
        </w:rPr>
        <w:t>é</w:t>
      </w:r>
      <w:r w:rsidRPr="004D4E2F">
        <w:rPr>
          <w:rFonts w:ascii="Nudista" w:hAnsi="Nudista" w:cs="Arial"/>
          <w:sz w:val="20"/>
          <w:szCs w:val="20"/>
        </w:rPr>
        <w:t>mu vestn</w:t>
      </w:r>
      <w:r w:rsidRPr="004D4E2F">
        <w:rPr>
          <w:rFonts w:ascii="Nudista" w:hAnsi="Nudista" w:cs="Proba Pro"/>
          <w:sz w:val="20"/>
          <w:szCs w:val="20"/>
        </w:rPr>
        <w:t>í</w:t>
      </w:r>
      <w:r w:rsidRPr="004D4E2F">
        <w:rPr>
          <w:rFonts w:ascii="Nudista" w:hAnsi="Nudista" w:cs="Arial"/>
          <w:sz w:val="20"/>
          <w:szCs w:val="20"/>
        </w:rPr>
        <w:t>ku Eur</w:t>
      </w:r>
      <w:r w:rsidRPr="004D4E2F">
        <w:rPr>
          <w:rFonts w:ascii="Nudista" w:hAnsi="Nudista" w:cs="Proba Pro"/>
          <w:sz w:val="20"/>
          <w:szCs w:val="20"/>
        </w:rPr>
        <w:t>ó</w:t>
      </w:r>
      <w:r w:rsidRPr="004D4E2F">
        <w:rPr>
          <w:rFonts w:ascii="Nudista" w:hAnsi="Nudista" w:cs="Arial"/>
          <w:sz w:val="20"/>
          <w:szCs w:val="20"/>
        </w:rPr>
        <w:t xml:space="preserve">pskej </w:t>
      </w:r>
      <w:r w:rsidRPr="004D4E2F">
        <w:rPr>
          <w:rFonts w:ascii="Nudista" w:hAnsi="Nudista" w:cs="Proba Pro"/>
          <w:sz w:val="20"/>
          <w:szCs w:val="20"/>
        </w:rPr>
        <w:t>ú</w:t>
      </w:r>
      <w:r w:rsidRPr="004D4E2F">
        <w:rPr>
          <w:rFonts w:ascii="Nudista" w:hAnsi="Nudista" w:cs="Arial"/>
          <w:sz w:val="20"/>
          <w:szCs w:val="20"/>
        </w:rPr>
        <w:t xml:space="preserve">nie </w:t>
      </w:r>
      <w:r w:rsidRPr="004D4E2F">
        <w:rPr>
          <w:rFonts w:ascii="Nudista" w:hAnsi="Nudista" w:cs="Arial"/>
          <w:i/>
          <w:sz w:val="20"/>
          <w:szCs w:val="20"/>
        </w:rPr>
        <w:t>[</w:t>
      </w:r>
      <w:r w:rsidRPr="004D4E2F">
        <w:rPr>
          <w:rFonts w:ascii="Nudista" w:hAnsi="Nudista" w:cs="Arial"/>
          <w:i/>
          <w:sz w:val="20"/>
          <w:szCs w:val="20"/>
          <w:highlight w:val="lightGray"/>
          <w:shd w:val="clear" w:color="auto" w:fill="BFBFBF" w:themeFill="background1" w:themeFillShade="BF"/>
        </w:rPr>
        <w:t>d</w:t>
      </w:r>
      <w:r w:rsidRPr="004D4E2F">
        <w:rPr>
          <w:rFonts w:ascii="Nudista" w:hAnsi="Nudista" w:cs="Arial"/>
          <w:bCs/>
          <w:i/>
          <w:sz w:val="20"/>
          <w:szCs w:val="20"/>
          <w:highlight w:val="lightGray"/>
          <w:shd w:val="clear" w:color="auto" w:fill="BFBFBF" w:themeFill="background1" w:themeFillShade="BF"/>
        </w:rPr>
        <w:t>oplniť číslo značky vo Vestníku</w:t>
      </w:r>
      <w:r w:rsidRPr="004D4E2F">
        <w:rPr>
          <w:rFonts w:ascii="Nudista" w:hAnsi="Nudista" w:cs="Arial"/>
          <w:i/>
          <w:sz w:val="20"/>
          <w:szCs w:val="20"/>
        </w:rPr>
        <w:t>]</w:t>
      </w:r>
      <w:r w:rsidRPr="004D4E2F">
        <w:rPr>
          <w:rFonts w:ascii="Nudista" w:hAnsi="Nudista" w:cs="Arial"/>
          <w:sz w:val="20"/>
          <w:szCs w:val="20"/>
        </w:rPr>
        <w:t xml:space="preserve"> zo dňa </w:t>
      </w:r>
      <w:r w:rsidRPr="004D4E2F">
        <w:rPr>
          <w:rFonts w:ascii="Nudista" w:hAnsi="Nudista" w:cs="Arial"/>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w:t>
      </w:r>
      <w:r w:rsidRPr="004D4E2F">
        <w:rPr>
          <w:rFonts w:ascii="Nudista" w:hAnsi="Nudista" w:cs="Arial"/>
          <w:i/>
          <w:sz w:val="20"/>
          <w:szCs w:val="20"/>
        </w:rPr>
        <w:t xml:space="preserve">] </w:t>
      </w:r>
      <w:r w:rsidRPr="004D4E2F">
        <w:rPr>
          <w:rFonts w:ascii="Nudista" w:hAnsi="Nudista" w:cs="Arial"/>
          <w:sz w:val="20"/>
          <w:szCs w:val="20"/>
        </w:rPr>
        <w:t xml:space="preserve"> (ďalej len „</w:t>
      </w:r>
      <w:r w:rsidRPr="004D4E2F">
        <w:rPr>
          <w:rFonts w:ascii="Nudista" w:hAnsi="Nudista" w:cs="Arial"/>
          <w:b/>
          <w:sz w:val="20"/>
          <w:szCs w:val="20"/>
        </w:rPr>
        <w:t>verejná súťaž</w:t>
      </w:r>
      <w:r w:rsidRPr="004D4E2F">
        <w:rPr>
          <w:rFonts w:ascii="Nudista" w:hAnsi="Nudista" w:cs="Arial"/>
          <w:sz w:val="20"/>
          <w:szCs w:val="20"/>
        </w:rPr>
        <w:t xml:space="preserve">“), týmto </w:t>
      </w:r>
    </w:p>
    <w:p w14:paraId="6AC916BD" w14:textId="77777777" w:rsidR="00A41051" w:rsidRPr="004D4E2F" w:rsidRDefault="00A41051" w:rsidP="00A41051">
      <w:pPr>
        <w:widowControl w:val="0"/>
        <w:jc w:val="center"/>
        <w:rPr>
          <w:rFonts w:ascii="Nudista" w:eastAsia="Times New Roman" w:hAnsi="Nudista" w:cs="Arial"/>
          <w:b/>
          <w:sz w:val="20"/>
          <w:szCs w:val="20"/>
        </w:rPr>
      </w:pPr>
    </w:p>
    <w:p w14:paraId="3F7A379D" w14:textId="77777777" w:rsidR="00A41051" w:rsidRPr="004D4E2F" w:rsidRDefault="00A41051" w:rsidP="00A41051">
      <w:pPr>
        <w:widowControl w:val="0"/>
        <w:jc w:val="center"/>
        <w:rPr>
          <w:rFonts w:ascii="Nudista" w:eastAsia="Times New Roman" w:hAnsi="Nudista" w:cs="Arial"/>
          <w:b/>
          <w:sz w:val="20"/>
          <w:szCs w:val="20"/>
        </w:rPr>
      </w:pPr>
      <w:r w:rsidRPr="004D4E2F">
        <w:rPr>
          <w:rFonts w:ascii="Nudista" w:eastAsia="Times New Roman" w:hAnsi="Nudista" w:cs="Arial"/>
          <w:b/>
          <w:sz w:val="20"/>
          <w:szCs w:val="20"/>
        </w:rPr>
        <w:t>č e s</w:t>
      </w:r>
      <w:r w:rsidRPr="004D4E2F">
        <w:rPr>
          <w:rFonts w:ascii="Nudista" w:eastAsia="Times New Roman" w:hAnsi="Nudista" w:cs="Calibri"/>
          <w:b/>
          <w:sz w:val="20"/>
          <w:szCs w:val="20"/>
        </w:rPr>
        <w:t> </w:t>
      </w:r>
      <w:r w:rsidRPr="004D4E2F">
        <w:rPr>
          <w:rFonts w:ascii="Nudista" w:eastAsia="Times New Roman" w:hAnsi="Nudista" w:cs="Arial"/>
          <w:b/>
          <w:sz w:val="20"/>
          <w:szCs w:val="20"/>
        </w:rPr>
        <w:t>t n e  v</w:t>
      </w:r>
      <w:r w:rsidRPr="004D4E2F">
        <w:rPr>
          <w:rFonts w:ascii="Nudista" w:eastAsia="Times New Roman" w:hAnsi="Nudista" w:cs="Calibri"/>
          <w:b/>
          <w:sz w:val="20"/>
          <w:szCs w:val="20"/>
        </w:rPr>
        <w:t> </w:t>
      </w:r>
      <w:r w:rsidRPr="004D4E2F">
        <w:rPr>
          <w:rFonts w:ascii="Nudista" w:eastAsia="Times New Roman" w:hAnsi="Nudista" w:cs="Arial"/>
          <w:b/>
          <w:sz w:val="20"/>
          <w:szCs w:val="20"/>
        </w:rPr>
        <w:t>y h l a</w:t>
      </w:r>
      <w:r w:rsidRPr="004D4E2F">
        <w:rPr>
          <w:rFonts w:ascii="Nudista" w:eastAsia="Times New Roman" w:hAnsi="Nudista" w:cs="Calibri"/>
          <w:b/>
          <w:sz w:val="20"/>
          <w:szCs w:val="20"/>
        </w:rPr>
        <w:t> </w:t>
      </w:r>
      <w:r w:rsidRPr="004D4E2F">
        <w:rPr>
          <w:rFonts w:ascii="Nudista" w:eastAsia="Times New Roman" w:hAnsi="Nudista" w:cs="Arial"/>
          <w:b/>
          <w:sz w:val="20"/>
          <w:szCs w:val="20"/>
        </w:rPr>
        <w:t>s</w:t>
      </w:r>
      <w:r w:rsidRPr="004D4E2F">
        <w:rPr>
          <w:rFonts w:ascii="Nudista" w:eastAsia="Times New Roman" w:hAnsi="Nudista" w:cs="Calibri"/>
          <w:b/>
          <w:sz w:val="20"/>
          <w:szCs w:val="20"/>
        </w:rPr>
        <w:t> </w:t>
      </w:r>
      <w:r w:rsidRPr="004D4E2F">
        <w:rPr>
          <w:rFonts w:ascii="Nudista" w:eastAsia="Times New Roman" w:hAnsi="Nudista" w:cs="Arial"/>
          <w:b/>
          <w:sz w:val="20"/>
          <w:szCs w:val="20"/>
        </w:rPr>
        <w:t>u</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j e m , ž e </w:t>
      </w:r>
    </w:p>
    <w:p w14:paraId="4EB44BB0" w14:textId="77777777" w:rsidR="00A41051" w:rsidRPr="004D4E2F" w:rsidRDefault="00A41051" w:rsidP="00A41051">
      <w:pPr>
        <w:widowControl w:val="0"/>
        <w:jc w:val="center"/>
        <w:rPr>
          <w:rFonts w:ascii="Nudista" w:eastAsia="Times New Roman" w:hAnsi="Nudista" w:cs="Arial"/>
          <w:b/>
          <w:sz w:val="20"/>
          <w:szCs w:val="20"/>
        </w:rPr>
      </w:pPr>
    </w:p>
    <w:p w14:paraId="75C88DFA"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konfliktom záujmov v</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zmysle § 23 zákona č. 343/2015 </w:t>
      </w:r>
      <w:proofErr w:type="spellStart"/>
      <w:r w:rsidRPr="004D4E2F">
        <w:rPr>
          <w:rFonts w:ascii="Nudista" w:eastAsia="Times New Roman" w:hAnsi="Nudista" w:cs="Arial"/>
          <w:b/>
          <w:sz w:val="20"/>
          <w:szCs w:val="20"/>
        </w:rPr>
        <w:t>Z.z</w:t>
      </w:r>
      <w:proofErr w:type="spellEnd"/>
      <w:r w:rsidRPr="004D4E2F">
        <w:rPr>
          <w:rFonts w:ascii="Nudista" w:eastAsia="Times New Roman" w:hAnsi="Nudista" w:cs="Arial"/>
          <w:b/>
          <w:sz w:val="20"/>
          <w:szCs w:val="20"/>
        </w:rPr>
        <w:t>. o verejnom obstarávaní a o zmene a doplnení niektorých zákonov v platnom znení (ďalej len „ZVO“) v</w:t>
      </w:r>
      <w:r w:rsidRPr="004D4E2F">
        <w:rPr>
          <w:rFonts w:ascii="Nudista" w:eastAsia="Times New Roman" w:hAnsi="Nudista" w:cs="Calibri"/>
          <w:b/>
          <w:sz w:val="20"/>
          <w:szCs w:val="20"/>
        </w:rPr>
        <w:t> </w:t>
      </w:r>
      <w:r w:rsidRPr="004D4E2F">
        <w:rPr>
          <w:rFonts w:ascii="Nudista" w:eastAsia="Times New Roman" w:hAnsi="Nudista" w:cs="Arial"/>
          <w:b/>
          <w:sz w:val="20"/>
          <w:szCs w:val="20"/>
        </w:rPr>
        <w:t>rámci zadávania tejto zákazky,</w:t>
      </w:r>
    </w:p>
    <w:p w14:paraId="29FBB75E" w14:textId="160791FF"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som nevyvíjal a</w:t>
      </w:r>
      <w:r w:rsidRPr="004D4E2F">
        <w:rPr>
          <w:rFonts w:ascii="Nudista" w:hAnsi="Nudista" w:cs="Calibri"/>
          <w:sz w:val="20"/>
          <w:szCs w:val="20"/>
        </w:rPr>
        <w:t> </w:t>
      </w:r>
      <w:r w:rsidRPr="004D4E2F">
        <w:rPr>
          <w:rFonts w:ascii="Nudista" w:eastAsia="Proba Pro" w:hAnsi="Nudista" w:cs="Proba Pro"/>
          <w:sz w:val="20"/>
          <w:szCs w:val="20"/>
        </w:rPr>
        <w:t xml:space="preserve">nebudem vyvíjať voči žiadnej osobe na strane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ktorá je alebo by mohla byť zainteresovaná v</w:t>
      </w:r>
      <w:r w:rsidRPr="004D4E2F">
        <w:rPr>
          <w:rFonts w:ascii="Nudista" w:hAnsi="Nudista" w:cs="Calibri"/>
          <w:sz w:val="20"/>
          <w:szCs w:val="20"/>
        </w:rPr>
        <w:t> </w:t>
      </w:r>
      <w:r w:rsidRPr="004D4E2F">
        <w:rPr>
          <w:rFonts w:ascii="Nudista" w:eastAsia="Proba Pro" w:hAnsi="Nudista" w:cs="Proba Pro"/>
          <w:sz w:val="20"/>
          <w:szCs w:val="20"/>
        </w:rPr>
        <w:t>zmysle ustanovení § 23 ods. 3 ZVO (</w:t>
      </w:r>
      <w:r w:rsidRPr="004D4E2F">
        <w:rPr>
          <w:rFonts w:ascii="Nudista" w:eastAsia="Proba Pro" w:hAnsi="Nudista" w:cs="Proba Pro"/>
          <w:b/>
          <w:sz w:val="20"/>
          <w:szCs w:val="20"/>
        </w:rPr>
        <w:t>„zainteresovaná osoba</w:t>
      </w:r>
      <w:r w:rsidRPr="004D4E2F">
        <w:rPr>
          <w:rFonts w:ascii="Nudista" w:eastAsia="Proba Pro" w:hAnsi="Nudista" w:cs="Proba Pro"/>
          <w:sz w:val="20"/>
          <w:szCs w:val="20"/>
        </w:rPr>
        <w:t>“) akékoľvek aktivity, ktoré vy mohli viesť k</w:t>
      </w:r>
      <w:r w:rsidRPr="004D4E2F">
        <w:rPr>
          <w:rFonts w:ascii="Nudista" w:hAnsi="Nudista" w:cs="Calibri"/>
          <w:sz w:val="20"/>
          <w:szCs w:val="20"/>
        </w:rPr>
        <w:t> </w:t>
      </w:r>
      <w:r w:rsidRPr="004D4E2F">
        <w:rPr>
          <w:rFonts w:ascii="Nudista" w:eastAsia="Proba Pro" w:hAnsi="Nudista" w:cs="Proba Pro"/>
          <w:sz w:val="20"/>
          <w:szCs w:val="20"/>
        </w:rPr>
        <w:t>zvýhodneniu nášho postavenia vo verejnej súťaži,</w:t>
      </w:r>
    </w:p>
    <w:p w14:paraId="38B65B41" w14:textId="77777777"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neposkytol som a neposkytnem akejkoľvek čo i</w:t>
      </w:r>
      <w:r w:rsidRPr="004D4E2F">
        <w:rPr>
          <w:rFonts w:ascii="Nudista" w:hAnsi="Nudista" w:cs="Calibri"/>
          <w:sz w:val="20"/>
          <w:szCs w:val="20"/>
        </w:rPr>
        <w:t> </w:t>
      </w:r>
      <w:r w:rsidRPr="004D4E2F">
        <w:rPr>
          <w:rFonts w:ascii="Nudista" w:eastAsia="Proba Pro" w:hAnsi="Nudista" w:cs="Proba Pro"/>
          <w:sz w:val="20"/>
          <w:szCs w:val="20"/>
        </w:rPr>
        <w:t>len potencionálne zainteresovanej osobe priamo alebo nepriamo akúkoľvek finančnú alebo vecnú výhodu ako motiváciu alebo odmenu súvisiacu so</w:t>
      </w:r>
      <w:r w:rsidRPr="004D4E2F">
        <w:rPr>
          <w:rFonts w:ascii="Nudista" w:eastAsia="Proba Pro" w:hAnsi="Nudista" w:cs="Calibri"/>
          <w:sz w:val="20"/>
          <w:szCs w:val="20"/>
        </w:rPr>
        <w:t> </w:t>
      </w:r>
      <w:r w:rsidRPr="004D4E2F">
        <w:rPr>
          <w:rFonts w:ascii="Nudista" w:eastAsia="Proba Pro" w:hAnsi="Nudista" w:cs="Proba Pro"/>
          <w:sz w:val="20"/>
          <w:szCs w:val="20"/>
        </w:rPr>
        <w:t xml:space="preserve">zadaním tejto zákazky, </w:t>
      </w:r>
    </w:p>
    <w:p w14:paraId="46D798BE" w14:textId="142FFCCB"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budem bezodkladne informovať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o akejkoľvek situácii, ktorá je považovaná za konflikt záujmov alebo ktorá by mohla viesť ku konfliktu záujmov kedykoľvek v</w:t>
      </w:r>
      <w:r w:rsidRPr="004D4E2F">
        <w:rPr>
          <w:rFonts w:ascii="Nudista" w:hAnsi="Nudista" w:cs="Calibri"/>
          <w:sz w:val="20"/>
          <w:szCs w:val="20"/>
        </w:rPr>
        <w:t> </w:t>
      </w:r>
      <w:r w:rsidRPr="004D4E2F">
        <w:rPr>
          <w:rFonts w:ascii="Nudista" w:eastAsia="Proba Pro" w:hAnsi="Nudista" w:cs="Proba Pro"/>
          <w:sz w:val="20"/>
          <w:szCs w:val="20"/>
        </w:rPr>
        <w:t>priebehu procesu verejného obstarávania,</w:t>
      </w:r>
    </w:p>
    <w:p w14:paraId="580B797A" w14:textId="2B263ECA"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poskytnem </w:t>
      </w:r>
      <w:r w:rsidR="00AE1147" w:rsidRPr="004D4E2F">
        <w:rPr>
          <w:rFonts w:ascii="Nudista" w:eastAsia="Proba Pro" w:hAnsi="Nudista" w:cs="Proba Pro"/>
          <w:sz w:val="20"/>
          <w:szCs w:val="20"/>
        </w:rPr>
        <w:t xml:space="preserve">verejnému </w:t>
      </w:r>
      <w:r w:rsidRPr="004D4E2F">
        <w:rPr>
          <w:rFonts w:ascii="Nudista" w:eastAsia="Proba Pro" w:hAnsi="Nudista" w:cs="Proba Pro"/>
          <w:sz w:val="20"/>
          <w:szCs w:val="20"/>
        </w:rPr>
        <w:t>obstarávateľovi v postupe tohto verejného obstarávania presné, pravdivé a</w:t>
      </w:r>
      <w:r w:rsidRPr="004D4E2F">
        <w:rPr>
          <w:rFonts w:ascii="Nudista" w:eastAsia="Proba Pro" w:hAnsi="Nudista" w:cs="Calibri"/>
          <w:sz w:val="20"/>
          <w:szCs w:val="20"/>
        </w:rPr>
        <w:t> </w:t>
      </w:r>
      <w:r w:rsidRPr="004D4E2F">
        <w:rPr>
          <w:rFonts w:ascii="Nudista" w:eastAsia="Proba Pro" w:hAnsi="Nudista" w:cs="Proba Pro"/>
          <w:sz w:val="20"/>
          <w:szCs w:val="20"/>
        </w:rPr>
        <w:t>úplné informácie;</w:t>
      </w:r>
    </w:p>
    <w:p w14:paraId="4B402FF6" w14:textId="77777777" w:rsidR="00A41051" w:rsidRPr="004D4E2F" w:rsidRDefault="00A41051" w:rsidP="00A41051">
      <w:pPr>
        <w:widowControl w:val="0"/>
        <w:ind w:left="993"/>
        <w:jc w:val="both"/>
        <w:rPr>
          <w:rFonts w:ascii="Nudista" w:hAnsi="Nudista"/>
          <w:sz w:val="20"/>
          <w:szCs w:val="20"/>
        </w:rPr>
      </w:pPr>
    </w:p>
    <w:p w14:paraId="787CC6C2"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akceptáciou podmienok tejto verejnej súťaže,</w:t>
      </w:r>
    </w:p>
    <w:p w14:paraId="65E1EADF"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(uvedených v Prílohe E.1 Návrh zmluvy o dielo), ktoré tvoria súčasť súťažných podkladov pre vypracovanie ponuky, a</w:t>
      </w:r>
    </w:p>
    <w:p w14:paraId="26FC6A85"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eastAsia="Proba Pro" w:hAnsi="Nudista" w:cs="Proba Pro"/>
          <w:sz w:val="20"/>
          <w:szCs w:val="20"/>
        </w:rPr>
        <w:t>všetky</w:t>
      </w:r>
      <w:r w:rsidRPr="004D4E2F">
        <w:rPr>
          <w:rFonts w:ascii="Nudista" w:hAnsi="Nudista" w:cs="Arial"/>
          <w:sz w:val="20"/>
          <w:szCs w:val="20"/>
        </w:rPr>
        <w:t xml:space="preserve"> mnou predložené doklady a údaje uvedené v ponuke sú pravdivé a</w:t>
      </w:r>
      <w:r w:rsidRPr="004D4E2F">
        <w:rPr>
          <w:rFonts w:ascii="Nudista" w:hAnsi="Nudista" w:cs="Calibri"/>
          <w:sz w:val="20"/>
          <w:szCs w:val="20"/>
        </w:rPr>
        <w:t> </w:t>
      </w:r>
      <w:r w:rsidRPr="004D4E2F">
        <w:rPr>
          <w:rFonts w:ascii="Nudista" w:hAnsi="Nudista" w:cs="Proba Pro"/>
          <w:sz w:val="20"/>
          <w:szCs w:val="20"/>
        </w:rPr>
        <w:t>ú</w:t>
      </w:r>
      <w:r w:rsidRPr="004D4E2F">
        <w:rPr>
          <w:rFonts w:ascii="Nudista" w:hAnsi="Nudista" w:cs="Arial"/>
          <w:sz w:val="20"/>
          <w:szCs w:val="20"/>
        </w:rPr>
        <w:t>pln</w:t>
      </w:r>
      <w:r w:rsidRPr="004D4E2F">
        <w:rPr>
          <w:rFonts w:ascii="Nudista" w:hAnsi="Nudista" w:cs="Proba Pro"/>
          <w:sz w:val="20"/>
          <w:szCs w:val="20"/>
        </w:rPr>
        <w:t>é</w:t>
      </w:r>
      <w:r w:rsidRPr="004D4E2F">
        <w:rPr>
          <w:rFonts w:ascii="Nudista" w:eastAsia="Proba Pro" w:hAnsi="Nudista" w:cs="Proba Pro"/>
          <w:sz w:val="20"/>
          <w:szCs w:val="20"/>
        </w:rPr>
        <w:t>;</w:t>
      </w:r>
    </w:p>
    <w:p w14:paraId="3C8F2D4F" w14:textId="77777777" w:rsidR="00A41051" w:rsidRPr="004D4E2F" w:rsidRDefault="00A41051" w:rsidP="00A41051">
      <w:pPr>
        <w:widowControl w:val="0"/>
        <w:ind w:left="993"/>
        <w:jc w:val="both"/>
        <w:rPr>
          <w:rFonts w:ascii="Nudista" w:hAnsi="Nudista" w:cs="Arial"/>
          <w:sz w:val="20"/>
          <w:szCs w:val="20"/>
        </w:rPr>
      </w:pPr>
    </w:p>
    <w:p w14:paraId="5BCA03FE"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sz w:val="20"/>
          <w:szCs w:val="20"/>
        </w:rPr>
      </w:pPr>
      <w:r w:rsidRPr="004D4E2F">
        <w:rPr>
          <w:rFonts w:ascii="Nudista" w:eastAsia="Times New Roman" w:hAnsi="Nudista" w:cs="Arial"/>
          <w:b/>
          <w:bCs/>
          <w:sz w:val="20"/>
          <w:szCs w:val="20"/>
        </w:rPr>
        <w:t>v súvislosti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využitím subdodávateľov v rámci</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realizácie predmetu zákazky, </w:t>
      </w:r>
    </w:p>
    <w:p w14:paraId="70080E5F" w14:textId="114AC06B"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v</w:t>
      </w:r>
      <w:r w:rsidRPr="004D4E2F">
        <w:rPr>
          <w:rFonts w:ascii="Nudista" w:hAnsi="Nudista" w:cs="Calibri"/>
          <w:sz w:val="20"/>
          <w:szCs w:val="20"/>
        </w:rPr>
        <w:t> </w:t>
      </w:r>
      <w:r w:rsidRPr="004D4E2F">
        <w:rPr>
          <w:rFonts w:ascii="Nudista" w:hAnsi="Nudista" w:cs="Arial"/>
          <w:sz w:val="20"/>
          <w:szCs w:val="20"/>
        </w:rPr>
        <w:t>pr</w:t>
      </w:r>
      <w:r w:rsidRPr="004D4E2F">
        <w:rPr>
          <w:rFonts w:ascii="Nudista" w:hAnsi="Nudista" w:cs="Proba Pro"/>
          <w:sz w:val="20"/>
          <w:szCs w:val="20"/>
        </w:rPr>
        <w:t>í</w:t>
      </w:r>
      <w:r w:rsidRPr="004D4E2F">
        <w:rPr>
          <w:rFonts w:ascii="Nudista" w:hAnsi="Nudista" w:cs="Arial"/>
          <w:sz w:val="20"/>
          <w:szCs w:val="20"/>
        </w:rPr>
        <w:t>pade uzavretia z</w:t>
      </w:r>
      <w:r w:rsidRPr="004D4E2F">
        <w:rPr>
          <w:rFonts w:ascii="Nudista" w:hAnsi="Nudista" w:cs="Proba Pro"/>
          <w:sz w:val="20"/>
          <w:szCs w:val="20"/>
        </w:rPr>
        <w:t>á</w:t>
      </w:r>
      <w:r w:rsidRPr="004D4E2F">
        <w:rPr>
          <w:rFonts w:ascii="Nudista" w:hAnsi="Nudista" w:cs="Arial"/>
          <w:sz w:val="20"/>
          <w:szCs w:val="20"/>
        </w:rPr>
        <w:t>v</w:t>
      </w:r>
      <w:r w:rsidRPr="004D4E2F">
        <w:rPr>
          <w:rFonts w:ascii="Nudista" w:hAnsi="Nudista" w:cs="Proba Pro"/>
          <w:sz w:val="20"/>
          <w:szCs w:val="20"/>
        </w:rPr>
        <w:t>ä</w:t>
      </w:r>
      <w:r w:rsidRPr="004D4E2F">
        <w:rPr>
          <w:rFonts w:ascii="Nudista" w:hAnsi="Nudista" w:cs="Arial"/>
          <w:sz w:val="20"/>
          <w:szCs w:val="20"/>
        </w:rPr>
        <w:t>zkov</w:t>
      </w:r>
      <w:r w:rsidRPr="004D4E2F">
        <w:rPr>
          <w:rFonts w:ascii="Nudista" w:hAnsi="Nudista" w:cs="Proba Pro"/>
          <w:sz w:val="20"/>
          <w:szCs w:val="20"/>
        </w:rPr>
        <w:t>é</w:t>
      </w:r>
      <w:r w:rsidRPr="004D4E2F">
        <w:rPr>
          <w:rFonts w:ascii="Nudista" w:hAnsi="Nudista" w:cs="Arial"/>
          <w:sz w:val="20"/>
          <w:szCs w:val="20"/>
        </w:rPr>
        <w:t>ho vz</w:t>
      </w:r>
      <w:r w:rsidRPr="004D4E2F">
        <w:rPr>
          <w:rFonts w:ascii="Nudista" w:hAnsi="Nudista" w:cs="Proba Pro"/>
          <w:sz w:val="20"/>
          <w:szCs w:val="20"/>
        </w:rPr>
        <w:t>ť</w:t>
      </w:r>
      <w:r w:rsidRPr="004D4E2F">
        <w:rPr>
          <w:rFonts w:ascii="Nudista" w:hAnsi="Nudista" w:cs="Arial"/>
          <w:sz w:val="20"/>
          <w:szCs w:val="20"/>
        </w:rPr>
        <w:t>ahu s</w:t>
      </w:r>
      <w:r w:rsidR="00AE1147" w:rsidRPr="004D4E2F">
        <w:rPr>
          <w:rFonts w:ascii="Nudista" w:hAnsi="Nudista" w:cs="Arial"/>
          <w:sz w:val="20"/>
          <w:szCs w:val="20"/>
        </w:rPr>
        <w:t xml:space="preserve"> verejným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om na vy</w:t>
      </w:r>
      <w:r w:rsidRPr="004D4E2F">
        <w:rPr>
          <w:rFonts w:ascii="Nudista" w:hAnsi="Nudista" w:cs="Proba Pro"/>
          <w:sz w:val="20"/>
          <w:szCs w:val="20"/>
        </w:rPr>
        <w:t>šš</w:t>
      </w:r>
      <w:r w:rsidRPr="004D4E2F">
        <w:rPr>
          <w:rFonts w:ascii="Nudista" w:hAnsi="Nudista" w:cs="Arial"/>
          <w:sz w:val="20"/>
          <w:szCs w:val="20"/>
        </w:rPr>
        <w:t>ie uveden</w:t>
      </w:r>
      <w:r w:rsidRPr="004D4E2F">
        <w:rPr>
          <w:rFonts w:ascii="Nudista" w:hAnsi="Nudista" w:cs="Proba Pro"/>
          <w:sz w:val="20"/>
          <w:szCs w:val="20"/>
        </w:rPr>
        <w:t>ý</w:t>
      </w:r>
      <w:r w:rsidRPr="004D4E2F">
        <w:rPr>
          <w:rFonts w:ascii="Nudista" w:hAnsi="Nudista" w:cs="Arial"/>
          <w:sz w:val="20"/>
          <w:szCs w:val="20"/>
        </w:rPr>
        <w:t xml:space="preserve"> predmet </w:t>
      </w:r>
      <w:r w:rsidRPr="004D4E2F">
        <w:rPr>
          <w:rFonts w:ascii="Nudista" w:eastAsia="Proba Pro" w:hAnsi="Nudista" w:cs="Proba Pro"/>
          <w:sz w:val="20"/>
          <w:szCs w:val="20"/>
        </w:rPr>
        <w:t>obstarávania</w:t>
      </w:r>
      <w:r w:rsidRPr="004D4E2F">
        <w:rPr>
          <w:rFonts w:ascii="Nudista" w:hAnsi="Nudista" w:cs="Arial"/>
          <w:sz w:val="20"/>
          <w:szCs w:val="20"/>
        </w:rPr>
        <w:t>:</w:t>
      </w:r>
    </w:p>
    <w:p w14:paraId="5F717A51" w14:textId="3BECA49A" w:rsidR="00042F11" w:rsidRPr="004D4E2F" w:rsidRDefault="004D4E2F" w:rsidP="00042F1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A41051" w:rsidRPr="004D4E2F">
        <w:rPr>
          <w:rFonts w:ascii="Nudista" w:hAnsi="Nudista" w:cs="Arial"/>
          <w:sz w:val="20"/>
          <w:szCs w:val="20"/>
        </w:rPr>
        <w:t xml:space="preserve">   </w:t>
      </w:r>
      <w:r w:rsidR="00042F11" w:rsidRPr="004D4E2F">
        <w:rPr>
          <w:rFonts w:ascii="Nudista" w:hAnsi="Nudista" w:cs="Arial"/>
          <w:sz w:val="20"/>
          <w:szCs w:val="20"/>
        </w:rPr>
        <w:t xml:space="preserve"> </w:t>
      </w:r>
      <w:r w:rsidR="00A41051" w:rsidRPr="004D4E2F">
        <w:rPr>
          <w:rFonts w:ascii="Nudista" w:hAnsi="Nudista" w:cs="Arial"/>
          <w:sz w:val="20"/>
          <w:szCs w:val="20"/>
        </w:rPr>
        <w:t>nebudem plnenie predmetu zmluvy poskytovať prostredníctvom subdodávateľa/-</w:t>
      </w:r>
      <w:proofErr w:type="spellStart"/>
      <w:r w:rsidR="00A41051" w:rsidRPr="004D4E2F">
        <w:rPr>
          <w:rFonts w:ascii="Nudista" w:hAnsi="Nudista" w:cs="Arial"/>
          <w:sz w:val="20"/>
          <w:szCs w:val="20"/>
        </w:rPr>
        <w:t>ov</w:t>
      </w:r>
      <w:proofErr w:type="spellEnd"/>
      <w:r w:rsidR="00A41051" w:rsidRPr="004D4E2F">
        <w:rPr>
          <w:rFonts w:ascii="Nudista" w:hAnsi="Nudista" w:cs="Arial"/>
          <w:sz w:val="20"/>
          <w:szCs w:val="20"/>
        </w:rPr>
        <w:t>,</w:t>
      </w:r>
    </w:p>
    <w:p w14:paraId="1DA14BA7" w14:textId="007374D3" w:rsidR="00042F11" w:rsidRPr="004D4E2F" w:rsidRDefault="004D4E2F" w:rsidP="00042F11">
      <w:pPr>
        <w:widowControl w:val="0"/>
        <w:tabs>
          <w:tab w:val="left" w:pos="1418"/>
        </w:tabs>
        <w:spacing w:after="240" w:line="264" w:lineRule="auto"/>
        <w:ind w:left="1413" w:hanging="420"/>
        <w:jc w:val="both"/>
        <w:rPr>
          <w:rFonts w:ascii="Nudista" w:eastAsiaTheme="minorHAnsi" w:hAnsi="Nudista" w:cs="Arial"/>
          <w:sz w:val="20"/>
          <w:szCs w:val="20"/>
        </w:rPr>
      </w:pPr>
      <w:sdt>
        <w:sdtPr>
          <w:rPr>
            <w:rFonts w:ascii="Nudista" w:hAnsi="Nudista" w:cs="Arial"/>
            <w:sz w:val="20"/>
            <w:szCs w:val="20"/>
          </w:rPr>
          <w:id w:val="-919710535"/>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042F11" w:rsidRPr="004D4E2F">
        <w:rPr>
          <w:rFonts w:ascii="Nudista" w:hAnsi="Nudista" w:cs="Arial"/>
          <w:sz w:val="20"/>
          <w:szCs w:val="20"/>
        </w:rPr>
        <w:t xml:space="preserve">   informácie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uvediem obstarávateľovi najneskôr v čase uzavretia zmluvy (napr. z</w:t>
      </w:r>
      <w:r w:rsidR="00042F11" w:rsidRPr="004D4E2F">
        <w:rPr>
          <w:rFonts w:ascii="Nudista" w:hAnsi="Nudista" w:cs="Calibri"/>
          <w:sz w:val="20"/>
          <w:szCs w:val="20"/>
        </w:rPr>
        <w:t> </w:t>
      </w:r>
      <w:r w:rsidR="00042F11" w:rsidRPr="004D4E2F">
        <w:rPr>
          <w:rFonts w:ascii="Nudista" w:hAnsi="Nudista" w:cs="Arial"/>
          <w:sz w:val="20"/>
          <w:szCs w:val="20"/>
        </w:rPr>
        <w:t>d</w:t>
      </w:r>
      <w:r w:rsidR="00042F11" w:rsidRPr="004D4E2F">
        <w:rPr>
          <w:rFonts w:ascii="Nudista" w:hAnsi="Nudista" w:cs="Proba Pro"/>
          <w:sz w:val="20"/>
          <w:szCs w:val="20"/>
        </w:rPr>
        <w:t>ô</w:t>
      </w:r>
      <w:r w:rsidR="00042F11" w:rsidRPr="004D4E2F">
        <w:rPr>
          <w:rFonts w:ascii="Nudista" w:hAnsi="Nudista" w:cs="Arial"/>
          <w:sz w:val="20"/>
          <w:szCs w:val="20"/>
        </w:rPr>
        <w:t xml:space="preserve">vodu, </w:t>
      </w:r>
      <w:r w:rsidR="00042F11" w:rsidRPr="004D4E2F">
        <w:rPr>
          <w:rFonts w:ascii="Nudista" w:hAnsi="Nudista" w:cs="Proba Pro"/>
          <w:sz w:val="20"/>
          <w:szCs w:val="20"/>
        </w:rPr>
        <w:t>ž</w:t>
      </w:r>
      <w:r w:rsidR="00042F11" w:rsidRPr="004D4E2F">
        <w:rPr>
          <w:rFonts w:ascii="Nudista" w:hAnsi="Nudista" w:cs="Arial"/>
          <w:sz w:val="20"/>
          <w:szCs w:val="20"/>
        </w:rPr>
        <w:t>e v</w:t>
      </w:r>
      <w:r w:rsidR="00042F11" w:rsidRPr="004D4E2F">
        <w:rPr>
          <w:rFonts w:ascii="Nudista" w:hAnsi="Nudista" w:cs="Calibri"/>
          <w:sz w:val="20"/>
          <w:szCs w:val="20"/>
        </w:rPr>
        <w:t> </w:t>
      </w:r>
      <w:r w:rsidR="00042F11" w:rsidRPr="004D4E2F">
        <w:rPr>
          <w:rFonts w:ascii="Nudista" w:hAnsi="Nudista" w:cs="Proba Pro"/>
          <w:sz w:val="20"/>
          <w:szCs w:val="20"/>
        </w:rPr>
        <w:t>č</w:t>
      </w:r>
      <w:r w:rsidR="00042F11" w:rsidRPr="004D4E2F">
        <w:rPr>
          <w:rFonts w:ascii="Nudista" w:hAnsi="Nudista" w:cs="Arial"/>
          <w:sz w:val="20"/>
          <w:szCs w:val="20"/>
        </w:rPr>
        <w:t>ase predkladania ponuky mi inform</w:t>
      </w:r>
      <w:r w:rsidR="00042F11" w:rsidRPr="004D4E2F">
        <w:rPr>
          <w:rFonts w:ascii="Nudista" w:hAnsi="Nudista" w:cs="Proba Pro"/>
          <w:sz w:val="20"/>
          <w:szCs w:val="20"/>
        </w:rPr>
        <w:t>á</w:t>
      </w:r>
      <w:r w:rsidR="00042F11" w:rsidRPr="004D4E2F">
        <w:rPr>
          <w:rFonts w:ascii="Nudista" w:hAnsi="Nudista" w:cs="Arial"/>
          <w:sz w:val="20"/>
          <w:szCs w:val="20"/>
        </w:rPr>
        <w:t>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nie s</w:t>
      </w:r>
      <w:r w:rsidR="00042F11" w:rsidRPr="004D4E2F">
        <w:rPr>
          <w:rFonts w:ascii="Nudista" w:hAnsi="Nudista" w:cs="Proba Pro"/>
          <w:sz w:val="20"/>
          <w:szCs w:val="20"/>
        </w:rPr>
        <w:t>ú</w:t>
      </w:r>
      <w:r w:rsidR="00042F11" w:rsidRPr="004D4E2F">
        <w:rPr>
          <w:rFonts w:ascii="Nudista" w:hAnsi="Nudista" w:cs="Arial"/>
          <w:sz w:val="20"/>
          <w:szCs w:val="20"/>
        </w:rPr>
        <w:t xml:space="preserve"> zn</w:t>
      </w:r>
      <w:r w:rsidR="00042F11" w:rsidRPr="004D4E2F">
        <w:rPr>
          <w:rFonts w:ascii="Nudista" w:hAnsi="Nudista" w:cs="Proba Pro"/>
          <w:sz w:val="20"/>
          <w:szCs w:val="20"/>
        </w:rPr>
        <w:t>á</w:t>
      </w:r>
      <w:r w:rsidR="00042F11" w:rsidRPr="004D4E2F">
        <w:rPr>
          <w:rFonts w:ascii="Nudista" w:hAnsi="Nudista" w:cs="Arial"/>
          <w:sz w:val="20"/>
          <w:szCs w:val="20"/>
        </w:rPr>
        <w:t>me),</w:t>
      </w:r>
    </w:p>
    <w:p w14:paraId="55E13CED" w14:textId="770E041C" w:rsidR="00A41051" w:rsidRPr="004D4E2F" w:rsidRDefault="004D4E2F"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budem plnenie predmetu zmluvy poskytovať prostredníctvom nasledovných subdodávateľov v</w:t>
      </w:r>
      <w:r w:rsidR="00A41051" w:rsidRPr="004D4E2F">
        <w:rPr>
          <w:rFonts w:ascii="Nudista" w:hAnsi="Nudista" w:cs="Calibri"/>
          <w:sz w:val="20"/>
          <w:szCs w:val="20"/>
        </w:rPr>
        <w:t> </w:t>
      </w:r>
      <w:r w:rsidR="00A41051" w:rsidRPr="004D4E2F">
        <w:rPr>
          <w:rFonts w:ascii="Nudista" w:hAnsi="Nudista" w:cs="Arial"/>
          <w:sz w:val="20"/>
          <w:szCs w:val="20"/>
        </w:rPr>
        <w:t>nasledovnom rozsahu: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4"/>
        <w:gridCol w:w="460"/>
        <w:gridCol w:w="914"/>
        <w:gridCol w:w="706"/>
        <w:gridCol w:w="906"/>
        <w:gridCol w:w="1093"/>
        <w:gridCol w:w="992"/>
        <w:gridCol w:w="1093"/>
        <w:gridCol w:w="1239"/>
      </w:tblGrid>
      <w:tr w:rsidR="006C179D" w:rsidRPr="004D4E2F" w14:paraId="4F9FD445" w14:textId="77777777" w:rsidTr="00757BEF">
        <w:tc>
          <w:tcPr>
            <w:tcW w:w="531"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lastRenderedPageBreak/>
              <w:t>Obchodné meno</w:t>
            </w:r>
          </w:p>
        </w:tc>
        <w:tc>
          <w:tcPr>
            <w:tcW w:w="317"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Sídlo</w:t>
            </w:r>
          </w:p>
        </w:tc>
        <w:tc>
          <w:tcPr>
            <w:tcW w:w="258"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IČO</w:t>
            </w:r>
          </w:p>
        </w:tc>
        <w:tc>
          <w:tcPr>
            <w:tcW w:w="1416"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Informácie o</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osobe opr</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vnenej kona</w:t>
            </w:r>
            <w:r w:rsidRPr="004D4E2F">
              <w:rPr>
                <w:rFonts w:ascii="Nudista" w:hAnsi="Nudista" w:cs="Proba Pro"/>
                <w:b/>
                <w:color w:val="FFFFFF" w:themeColor="background1"/>
                <w:sz w:val="14"/>
                <w:szCs w:val="14"/>
              </w:rPr>
              <w:t>ť</w:t>
            </w:r>
            <w:r w:rsidRPr="004D4E2F">
              <w:rPr>
                <w:rFonts w:ascii="Nudista" w:hAnsi="Nudista" w:cs="Arial"/>
                <w:b/>
                <w:color w:val="FFFFFF" w:themeColor="background1"/>
                <w:sz w:val="14"/>
                <w:szCs w:val="14"/>
              </w:rPr>
              <w:t xml:space="preserve"> za subdod</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vate</w:t>
            </w:r>
            <w:r w:rsidRPr="004D4E2F">
              <w:rPr>
                <w:rFonts w:ascii="Nudista" w:hAnsi="Nudista" w:cs="Proba Pro"/>
                <w:b/>
                <w:color w:val="FFFFFF" w:themeColor="background1"/>
                <w:sz w:val="14"/>
                <w:szCs w:val="14"/>
              </w:rPr>
              <w:t>ľ</w:t>
            </w:r>
            <w:r w:rsidRPr="004D4E2F">
              <w:rPr>
                <w:rFonts w:ascii="Nudista" w:hAnsi="Nudista" w:cs="Arial"/>
                <w:b/>
                <w:color w:val="FFFFFF" w:themeColor="background1"/>
                <w:sz w:val="14"/>
                <w:szCs w:val="14"/>
              </w:rPr>
              <w:t xml:space="preserve">a </w:t>
            </w:r>
          </w:p>
        </w:tc>
        <w:tc>
          <w:tcPr>
            <w:tcW w:w="613"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w:t>
            </w:r>
          </w:p>
        </w:tc>
        <w:tc>
          <w:tcPr>
            <w:tcW w:w="556"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EUR bez DPH</w:t>
            </w:r>
          </w:p>
        </w:tc>
        <w:tc>
          <w:tcPr>
            <w:tcW w:w="613"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Predmety subdodávok</w:t>
            </w:r>
          </w:p>
        </w:tc>
        <w:tc>
          <w:tcPr>
            <w:tcW w:w="696"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Subdodávateľ získa zo subdodávky finančné prostriedky prevyšujúce 100.000 EUR</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bez </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DPH </w:t>
            </w:r>
          </w:p>
        </w:tc>
      </w:tr>
      <w:tr w:rsidR="006C179D" w:rsidRPr="004D4E2F" w14:paraId="5655A67E" w14:textId="77777777" w:rsidTr="00757BEF">
        <w:tc>
          <w:tcPr>
            <w:tcW w:w="531"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4D4E2F" w:rsidRDefault="006C179D" w:rsidP="004B4B9D">
            <w:pPr>
              <w:widowControl w:val="0"/>
              <w:jc w:val="center"/>
              <w:rPr>
                <w:rFonts w:ascii="Nudista" w:hAnsi="Nudista" w:cs="Arial"/>
                <w:b/>
                <w:sz w:val="14"/>
                <w:szCs w:val="14"/>
              </w:rPr>
            </w:pPr>
          </w:p>
        </w:tc>
        <w:tc>
          <w:tcPr>
            <w:tcW w:w="31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4D4E2F" w:rsidRDefault="006C179D" w:rsidP="004B4B9D">
            <w:pPr>
              <w:widowControl w:val="0"/>
              <w:jc w:val="center"/>
              <w:rPr>
                <w:rFonts w:ascii="Nudista" w:hAnsi="Nudista" w:cs="Arial"/>
                <w:b/>
                <w:sz w:val="14"/>
                <w:szCs w:val="14"/>
              </w:rPr>
            </w:pPr>
          </w:p>
        </w:tc>
        <w:tc>
          <w:tcPr>
            <w:tcW w:w="25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4D4E2F" w:rsidRDefault="006C179D" w:rsidP="004B4B9D">
            <w:pPr>
              <w:widowControl w:val="0"/>
              <w:jc w:val="center"/>
              <w:rPr>
                <w:rFonts w:ascii="Nudista" w:hAnsi="Nudista" w:cs="Arial"/>
                <w:b/>
                <w:sz w:val="14"/>
                <w:szCs w:val="14"/>
              </w:rPr>
            </w:pPr>
          </w:p>
        </w:tc>
        <w:tc>
          <w:tcPr>
            <w:tcW w:w="513"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meno a priezvisko</w:t>
            </w:r>
          </w:p>
        </w:tc>
        <w:tc>
          <w:tcPr>
            <w:tcW w:w="396"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dátum narodenia</w:t>
            </w: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4D4E2F" w:rsidRDefault="006C179D" w:rsidP="004B4B9D">
            <w:pPr>
              <w:widowControl w:val="0"/>
              <w:jc w:val="center"/>
              <w:rPr>
                <w:rFonts w:ascii="Nudista" w:hAnsi="Nudista" w:cs="Arial"/>
                <w:sz w:val="14"/>
                <w:szCs w:val="14"/>
              </w:rPr>
            </w:pPr>
          </w:p>
        </w:tc>
        <w:tc>
          <w:tcPr>
            <w:tcW w:w="556"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4D4E2F" w:rsidRDefault="006C179D" w:rsidP="004B4B9D">
            <w:pPr>
              <w:widowControl w:val="0"/>
              <w:jc w:val="center"/>
              <w:rPr>
                <w:rFonts w:ascii="Nudista" w:hAnsi="Nudista" w:cs="Arial"/>
                <w:sz w:val="14"/>
                <w:szCs w:val="14"/>
              </w:rPr>
            </w:pP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4D4E2F" w:rsidRDefault="006C179D" w:rsidP="004B4B9D">
            <w:pPr>
              <w:widowControl w:val="0"/>
              <w:jc w:val="center"/>
              <w:rPr>
                <w:rFonts w:ascii="Nudista" w:hAnsi="Nudista" w:cs="Arial"/>
                <w:sz w:val="14"/>
                <w:szCs w:val="14"/>
              </w:rPr>
            </w:pPr>
          </w:p>
        </w:tc>
        <w:tc>
          <w:tcPr>
            <w:tcW w:w="696"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4D4E2F" w:rsidRDefault="006C179D" w:rsidP="004B4B9D">
            <w:pPr>
              <w:widowControl w:val="0"/>
              <w:jc w:val="center"/>
              <w:rPr>
                <w:rFonts w:ascii="Nudista" w:hAnsi="Nudista" w:cs="Arial"/>
                <w:sz w:val="14"/>
                <w:szCs w:val="14"/>
              </w:rPr>
            </w:pPr>
          </w:p>
        </w:tc>
      </w:tr>
      <w:tr w:rsidR="006C179D" w:rsidRPr="004D4E2F" w14:paraId="093E56A6" w14:textId="77777777" w:rsidTr="00757BEF">
        <w:tc>
          <w:tcPr>
            <w:tcW w:w="531" w:type="pct"/>
            <w:tcBorders>
              <w:top w:val="single" w:sz="4" w:space="0" w:color="auto"/>
              <w:left w:val="single" w:sz="4" w:space="0" w:color="auto"/>
              <w:bottom w:val="single" w:sz="4" w:space="0" w:color="auto"/>
              <w:right w:val="single" w:sz="4" w:space="0" w:color="auto"/>
            </w:tcBorders>
          </w:tcPr>
          <w:p w14:paraId="2EE1148E"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0BDE4AD4"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69E9662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3A01D145"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72C626BF"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36C94FB2"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031F20"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44A37F16"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5DE566" w14:textId="0E67F15F"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66CE090E" w14:textId="25987219" w:rsidR="006C179D" w:rsidRPr="004D4E2F" w:rsidRDefault="004D4E2F"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 </w:t>
            </w:r>
          </w:p>
        </w:tc>
      </w:tr>
      <w:tr w:rsidR="006C179D" w:rsidRPr="004D4E2F" w14:paraId="460DFC9C" w14:textId="77777777" w:rsidTr="00757BEF">
        <w:tc>
          <w:tcPr>
            <w:tcW w:w="531" w:type="pct"/>
            <w:tcBorders>
              <w:top w:val="single" w:sz="4" w:space="0" w:color="auto"/>
              <w:left w:val="single" w:sz="4" w:space="0" w:color="auto"/>
              <w:bottom w:val="single" w:sz="4" w:space="0" w:color="auto"/>
              <w:right w:val="single" w:sz="4" w:space="0" w:color="auto"/>
            </w:tcBorders>
          </w:tcPr>
          <w:p w14:paraId="378EDBBF"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7E910620"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1CA4EE5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7E593F9F"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40EAAECC"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0640A1A7"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78863977"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2EEF0D75"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1D821B40" w14:textId="4F4F43F6"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5057741A" w14:textId="01365C5D" w:rsidR="006C179D" w:rsidRPr="004D4E2F" w:rsidRDefault="004D4E2F"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w:t>
            </w:r>
          </w:p>
        </w:tc>
      </w:tr>
    </w:tbl>
    <w:p w14:paraId="21A0CD7B" w14:textId="77777777" w:rsidR="00A41051" w:rsidRPr="004D4E2F" w:rsidRDefault="00A41051" w:rsidP="00A41051">
      <w:pPr>
        <w:widowControl w:val="0"/>
        <w:spacing w:before="120"/>
        <w:jc w:val="both"/>
        <w:rPr>
          <w:rFonts w:ascii="Nudista" w:hAnsi="Nudista"/>
          <w:sz w:val="20"/>
          <w:szCs w:val="20"/>
        </w:rPr>
      </w:pPr>
    </w:p>
    <w:p w14:paraId="30F7B53C"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rPr>
      </w:pPr>
      <w:r w:rsidRPr="004D4E2F">
        <w:rPr>
          <w:rFonts w:ascii="Nudista" w:eastAsia="Times New Roman" w:hAnsi="Nudista" w:cs="Arial"/>
          <w:b/>
          <w:bCs/>
          <w:sz w:val="20"/>
          <w:szCs w:val="20"/>
        </w:rPr>
        <w:t>v</w:t>
      </w:r>
      <w:r w:rsidRPr="004D4E2F">
        <w:rPr>
          <w:rFonts w:ascii="Nudista" w:eastAsia="Times New Roman" w:hAnsi="Nudista" w:cs="Calibri"/>
          <w:b/>
          <w:bCs/>
          <w:sz w:val="20"/>
          <w:szCs w:val="20"/>
        </w:rPr>
        <w:t> </w:t>
      </w:r>
      <w:r w:rsidRPr="004D4E2F">
        <w:rPr>
          <w:rFonts w:ascii="Nudista" w:eastAsia="Times New Roman" w:hAnsi="Nudista"/>
          <w:b/>
          <w:bCs/>
          <w:sz w:val="20"/>
          <w:szCs w:val="20"/>
        </w:rPr>
        <w:t>súvislosti</w:t>
      </w:r>
      <w:r w:rsidRPr="004D4E2F">
        <w:rPr>
          <w:rFonts w:ascii="Nudista" w:eastAsia="Times New Roman" w:hAnsi="Nudista" w:cs="Arial"/>
          <w:b/>
          <w:bCs/>
          <w:sz w:val="20"/>
          <w:szCs w:val="20"/>
        </w:rPr>
        <w:t xml:space="preserve">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vypracovaním ponuky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zmysle </w:t>
      </w:r>
      <w:r w:rsidRPr="004D4E2F">
        <w:rPr>
          <w:rFonts w:ascii="Nudista" w:eastAsia="Times New Roman" w:hAnsi="Nudista"/>
          <w:b/>
          <w:bCs/>
          <w:sz w:val="20"/>
          <w:szCs w:val="20"/>
        </w:rPr>
        <w:t>§ 49 ods. 5 ZVO,</w:t>
      </w:r>
    </w:p>
    <w:p w14:paraId="29F09890"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4"/>
        </w:rPr>
      </w:pPr>
      <w:r w:rsidRPr="004D4E2F">
        <w:rPr>
          <w:rFonts w:ascii="Nudista" w:hAnsi="Nudista" w:cs="Arial"/>
          <w:sz w:val="20"/>
          <w:szCs w:val="24"/>
        </w:rPr>
        <w:t>sme ako uch</w:t>
      </w:r>
      <w:r w:rsidRPr="004D4E2F">
        <w:rPr>
          <w:rFonts w:ascii="Nudista" w:hAnsi="Nudista" w:cs="Proba Pro"/>
          <w:sz w:val="20"/>
          <w:szCs w:val="24"/>
        </w:rPr>
        <w:t>á</w:t>
      </w:r>
      <w:r w:rsidRPr="004D4E2F">
        <w:rPr>
          <w:rFonts w:ascii="Nudista" w:hAnsi="Nudista" w:cs="Arial"/>
          <w:sz w:val="20"/>
          <w:szCs w:val="24"/>
        </w:rPr>
        <w:t>dza</w:t>
      </w:r>
      <w:r w:rsidRPr="004D4E2F">
        <w:rPr>
          <w:rFonts w:ascii="Nudista" w:hAnsi="Nudista" w:cs="Proba Pro"/>
          <w:sz w:val="20"/>
          <w:szCs w:val="24"/>
        </w:rPr>
        <w:t>č</w:t>
      </w:r>
      <w:r w:rsidRPr="004D4E2F">
        <w:rPr>
          <w:rFonts w:ascii="Nudista" w:hAnsi="Nudista" w:cs="Arial"/>
          <w:sz w:val="20"/>
          <w:szCs w:val="24"/>
        </w:rPr>
        <w:t xml:space="preserve"> vypracovali t</w:t>
      </w:r>
      <w:r w:rsidRPr="004D4E2F">
        <w:rPr>
          <w:rFonts w:ascii="Nudista" w:hAnsi="Nudista" w:cs="Proba Pro"/>
          <w:sz w:val="20"/>
          <w:szCs w:val="24"/>
        </w:rPr>
        <w:t>ú</w:t>
      </w:r>
      <w:r w:rsidRPr="004D4E2F">
        <w:rPr>
          <w:rFonts w:ascii="Nudista" w:hAnsi="Nudista" w:cs="Arial"/>
          <w:sz w:val="20"/>
          <w:szCs w:val="24"/>
        </w:rPr>
        <w:t xml:space="preserve">to ponuku </w:t>
      </w:r>
    </w:p>
    <w:p w14:paraId="0E199705" w14:textId="77777777" w:rsidR="00A41051" w:rsidRPr="004D4E2F" w:rsidRDefault="004D4E2F"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samostatne,</w:t>
      </w:r>
    </w:p>
    <w:p w14:paraId="06C351F8"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D4E2F">
            <w:rPr>
              <w:rFonts w:ascii="Segoe UI Symbol" w:hAnsi="Segoe UI Symbol" w:cs="Segoe UI Symbol"/>
              <w:sz w:val="20"/>
              <w:szCs w:val="20"/>
            </w:rPr>
            <w:t>☐</w:t>
          </w:r>
        </w:sdtContent>
      </w:sdt>
      <w:r w:rsidRPr="004D4E2F">
        <w:rPr>
          <w:rFonts w:ascii="Nudista" w:hAnsi="Nudista" w:cs="Arial"/>
          <w:sz w:val="20"/>
          <w:szCs w:val="20"/>
        </w:rPr>
        <w:t xml:space="preserve">   </w:t>
      </w:r>
      <w:r w:rsidRPr="004D4E2F">
        <w:rPr>
          <w:rFonts w:ascii="Nudista" w:eastAsia="MS Gothic" w:hAnsi="Nudista" w:cs="Arial"/>
          <w:sz w:val="20"/>
          <w:szCs w:val="20"/>
        </w:rPr>
        <w:tab/>
      </w:r>
      <w:r w:rsidRPr="004D4E2F">
        <w:rPr>
          <w:rFonts w:ascii="Nudista" w:hAnsi="Nudista" w:cs="Arial"/>
          <w:sz w:val="20"/>
          <w:szCs w:val="20"/>
        </w:rPr>
        <w:t>s</w:t>
      </w:r>
      <w:r w:rsidRPr="004D4E2F">
        <w:rPr>
          <w:rFonts w:ascii="Nudista" w:hAnsi="Nudista" w:cs="Calibri"/>
          <w:sz w:val="20"/>
          <w:szCs w:val="20"/>
        </w:rPr>
        <w:t> </w:t>
      </w:r>
      <w:r w:rsidRPr="004D4E2F">
        <w:rPr>
          <w:rFonts w:ascii="Nudista" w:hAnsi="Nudista" w:cs="Arial"/>
          <w:sz w:val="20"/>
          <w:szCs w:val="20"/>
        </w:rPr>
        <w:t>vyu</w:t>
      </w:r>
      <w:r w:rsidRPr="004D4E2F">
        <w:rPr>
          <w:rFonts w:ascii="Nudista" w:hAnsi="Nudista" w:cs="Proba Pro"/>
          <w:sz w:val="20"/>
          <w:szCs w:val="20"/>
        </w:rPr>
        <w:t>ž</w:t>
      </w:r>
      <w:r w:rsidRPr="004D4E2F">
        <w:rPr>
          <w:rFonts w:ascii="Nudista" w:hAnsi="Nudista" w:cs="Arial"/>
          <w:sz w:val="20"/>
          <w:szCs w:val="20"/>
        </w:rPr>
        <w:t>it</w:t>
      </w:r>
      <w:r w:rsidRPr="004D4E2F">
        <w:rPr>
          <w:rFonts w:ascii="Nudista" w:hAnsi="Nudista" w:cs="Proba Pro"/>
          <w:sz w:val="20"/>
          <w:szCs w:val="20"/>
        </w:rPr>
        <w:t>í</w:t>
      </w:r>
      <w:r w:rsidRPr="004D4E2F">
        <w:rPr>
          <w:rFonts w:ascii="Nudista" w:hAnsi="Nudista" w:cs="Arial"/>
          <w:sz w:val="20"/>
          <w:szCs w:val="20"/>
        </w:rPr>
        <w:t>m slu</w:t>
      </w:r>
      <w:r w:rsidRPr="004D4E2F">
        <w:rPr>
          <w:rFonts w:ascii="Nudista" w:hAnsi="Nudista" w:cs="Proba Pro"/>
          <w:sz w:val="20"/>
          <w:szCs w:val="20"/>
        </w:rPr>
        <w:t>ž</w:t>
      </w:r>
      <w:r w:rsidRPr="004D4E2F">
        <w:rPr>
          <w:rFonts w:ascii="Nudista" w:hAnsi="Nudista" w:cs="Arial"/>
          <w:sz w:val="20"/>
          <w:szCs w:val="20"/>
        </w:rPr>
        <w:t>ieb alebo podkladov nasledovn</w:t>
      </w:r>
      <w:r w:rsidRPr="004D4E2F">
        <w:rPr>
          <w:rFonts w:ascii="Nudista" w:hAnsi="Nudista" w:cs="Proba Pro"/>
          <w:sz w:val="20"/>
          <w:szCs w:val="20"/>
        </w:rPr>
        <w:t>ý</w:t>
      </w:r>
      <w:r w:rsidRPr="004D4E2F">
        <w:rPr>
          <w:rFonts w:ascii="Nudista" w:hAnsi="Nudista" w:cs="Arial"/>
          <w:sz w:val="20"/>
          <w:szCs w:val="20"/>
        </w:rPr>
        <w:t>ch os</w:t>
      </w:r>
      <w:r w:rsidRPr="004D4E2F">
        <w:rPr>
          <w:rFonts w:ascii="Nudista" w:hAnsi="Nudista" w:cs="Proba Pro"/>
          <w:sz w:val="20"/>
          <w:szCs w:val="20"/>
        </w:rPr>
        <w:t>ô</w:t>
      </w:r>
      <w:r w:rsidRPr="004D4E2F">
        <w:rPr>
          <w:rFonts w:ascii="Nudista" w:hAnsi="Nudista" w:cs="Arial"/>
          <w:sz w:val="20"/>
          <w:szCs w:val="20"/>
        </w:rPr>
        <w:t>b (pozn.: os</w:t>
      </w:r>
      <w:r w:rsidRPr="004D4E2F">
        <w:rPr>
          <w:rFonts w:ascii="Nudista" w:hAnsi="Nudista" w:cs="Proba Pro"/>
          <w:sz w:val="20"/>
          <w:szCs w:val="20"/>
        </w:rPr>
        <w:t>ô</w:t>
      </w:r>
      <w:r w:rsidRPr="004D4E2F">
        <w:rPr>
          <w:rFonts w:ascii="Nudista" w:hAnsi="Nudista" w:cs="Arial"/>
          <w:sz w:val="20"/>
          <w:szCs w:val="20"/>
        </w:rPr>
        <w:t>b odli</w:t>
      </w:r>
      <w:r w:rsidRPr="004D4E2F">
        <w:rPr>
          <w:rFonts w:ascii="Nudista" w:hAnsi="Nudista" w:cs="Proba Pro"/>
          <w:sz w:val="20"/>
          <w:szCs w:val="20"/>
        </w:rPr>
        <w:t>š</w:t>
      </w:r>
      <w:r w:rsidRPr="004D4E2F">
        <w:rPr>
          <w:rFonts w:ascii="Nudista" w:hAnsi="Nudista" w:cs="Arial"/>
          <w:sz w:val="20"/>
          <w:szCs w:val="20"/>
        </w:rPr>
        <w:t>n</w:t>
      </w:r>
      <w:r w:rsidRPr="004D4E2F">
        <w:rPr>
          <w:rFonts w:ascii="Nudista" w:hAnsi="Nudista" w:cs="Proba Pro"/>
          <w:sz w:val="20"/>
          <w:szCs w:val="20"/>
        </w:rPr>
        <w:t>ý</w:t>
      </w:r>
      <w:r w:rsidRPr="004D4E2F">
        <w:rPr>
          <w:rFonts w:ascii="Nudista" w:hAnsi="Nudista" w:cs="Arial"/>
          <w:sz w:val="20"/>
          <w:szCs w:val="20"/>
        </w:rPr>
        <w:t xml:space="preserve">ch od zamestnancov uchádzača):   </w:t>
      </w:r>
    </w:p>
    <w:p w14:paraId="0E2C3E96"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4D4E2F"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IČO (ak bolo pridelené)</w:t>
            </w:r>
          </w:p>
        </w:tc>
      </w:tr>
      <w:tr w:rsidR="00A41051" w:rsidRPr="004D4E2F"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4D4E2F" w:rsidRDefault="00A41051" w:rsidP="004B4B9D">
            <w:pPr>
              <w:widowControl w:val="0"/>
              <w:jc w:val="both"/>
              <w:rPr>
                <w:rFonts w:ascii="Nudista" w:hAnsi="Nudista" w:cs="Arial"/>
                <w:sz w:val="20"/>
                <w:szCs w:val="20"/>
              </w:rPr>
            </w:pPr>
          </w:p>
        </w:tc>
      </w:tr>
      <w:tr w:rsidR="00A41051" w:rsidRPr="004D4E2F"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4D4E2F" w:rsidRDefault="00A41051" w:rsidP="004B4B9D">
            <w:pPr>
              <w:widowControl w:val="0"/>
              <w:jc w:val="both"/>
              <w:rPr>
                <w:rFonts w:ascii="Nudista" w:hAnsi="Nudista" w:cs="Arial"/>
                <w:sz w:val="20"/>
                <w:szCs w:val="20"/>
              </w:rPr>
            </w:pPr>
          </w:p>
        </w:tc>
      </w:tr>
    </w:tbl>
    <w:p w14:paraId="6928C53D"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r w:rsidRPr="004D4E2F">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D4E2F">
        <w:rPr>
          <w:rFonts w:ascii="Nudista" w:eastAsia="Times New Roman" w:hAnsi="Nudista" w:cs="Calibri"/>
          <w:i/>
          <w:sz w:val="18"/>
          <w:szCs w:val="18"/>
          <w:lang w:eastAsia="cs-CZ"/>
        </w:rPr>
        <w:t> </w:t>
      </w:r>
      <w:r w:rsidRPr="004D4E2F">
        <w:rPr>
          <w:rFonts w:ascii="Nudista" w:eastAsia="Times New Roman" w:hAnsi="Nudista" w:cs="Arial"/>
          <w:i/>
          <w:sz w:val="18"/>
          <w:szCs w:val="18"/>
          <w:lang w:eastAsia="cs-CZ"/>
        </w:rPr>
        <w:t xml:space="preserve">novele zákona </w:t>
      </w:r>
      <w:r w:rsidRPr="004D4E2F">
        <w:rPr>
          <w:rFonts w:ascii="Nudista" w:eastAsia="Times New Roman" w:hAnsi="Nudista" w:cs="Proba Pro"/>
          <w:i/>
          <w:sz w:val="18"/>
          <w:szCs w:val="18"/>
        </w:rPr>
        <w:t>č</w:t>
      </w:r>
      <w:r w:rsidRPr="004D4E2F">
        <w:rPr>
          <w:rFonts w:ascii="Nudista" w:eastAsia="Times New Roman" w:hAnsi="Nudista" w:cs="Arial"/>
          <w:i/>
          <w:sz w:val="18"/>
          <w:szCs w:val="18"/>
        </w:rPr>
        <w:t>. 343/2015 Z. z. o</w:t>
      </w:r>
      <w:r w:rsidRPr="004D4E2F">
        <w:rPr>
          <w:rFonts w:ascii="Nudista" w:eastAsia="Times New Roman" w:hAnsi="Nudista" w:cs="Calibri"/>
          <w:i/>
          <w:sz w:val="18"/>
          <w:szCs w:val="18"/>
        </w:rPr>
        <w:t> </w:t>
      </w:r>
      <w:r w:rsidRPr="004D4E2F">
        <w:rPr>
          <w:rFonts w:ascii="Nudista" w:eastAsia="Times New Roman" w:hAnsi="Nudista" w:cs="Arial"/>
          <w:i/>
          <w:sz w:val="18"/>
          <w:szCs w:val="18"/>
        </w:rPr>
        <w:t>verejnom obstar</w:t>
      </w:r>
      <w:r w:rsidRPr="004D4E2F">
        <w:rPr>
          <w:rFonts w:ascii="Nudista" w:eastAsia="Times New Roman" w:hAnsi="Nudista" w:cs="Proba Pro"/>
          <w:i/>
          <w:sz w:val="18"/>
          <w:szCs w:val="18"/>
        </w:rPr>
        <w:t>á</w:t>
      </w:r>
      <w:r w:rsidRPr="004D4E2F">
        <w:rPr>
          <w:rFonts w:ascii="Nudista" w:eastAsia="Times New Roman" w:hAnsi="Nudista" w:cs="Arial"/>
          <w:i/>
          <w:sz w:val="18"/>
          <w:szCs w:val="18"/>
        </w:rPr>
        <w:t>van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a</w:t>
      </w:r>
      <w:r w:rsidRPr="004D4E2F">
        <w:rPr>
          <w:rFonts w:ascii="Nudista" w:eastAsia="Times New Roman" w:hAnsi="Nudista" w:cs="Calibri"/>
          <w:i/>
          <w:sz w:val="18"/>
          <w:szCs w:val="18"/>
        </w:rPr>
        <w:t> </w:t>
      </w:r>
      <w:r w:rsidRPr="004D4E2F">
        <w:rPr>
          <w:rFonts w:ascii="Nudista" w:eastAsia="Times New Roman" w:hAnsi="Nudista" w:cs="Arial"/>
          <w:i/>
          <w:sz w:val="18"/>
          <w:szCs w:val="18"/>
        </w:rPr>
        <w:t>o</w:t>
      </w:r>
      <w:r w:rsidRPr="004D4E2F">
        <w:rPr>
          <w:rFonts w:ascii="Nudista" w:eastAsia="Times New Roman" w:hAnsi="Nudista" w:cs="Calibri"/>
          <w:i/>
          <w:sz w:val="18"/>
          <w:szCs w:val="18"/>
        </w:rPr>
        <w:t> </w:t>
      </w:r>
      <w:r w:rsidRPr="004D4E2F">
        <w:rPr>
          <w:rFonts w:ascii="Nudista" w:eastAsia="Times New Roman" w:hAnsi="Nudista" w:cs="Arial"/>
          <w:i/>
          <w:sz w:val="18"/>
          <w:szCs w:val="18"/>
        </w:rPr>
        <w:t>zmene a</w:t>
      </w:r>
      <w:r w:rsidRPr="004D4E2F">
        <w:rPr>
          <w:rFonts w:ascii="Nudista" w:eastAsia="Times New Roman" w:hAnsi="Nudista" w:cs="Calibri"/>
          <w:i/>
          <w:sz w:val="18"/>
          <w:szCs w:val="18"/>
        </w:rPr>
        <w:t> </w:t>
      </w:r>
      <w:r w:rsidRPr="004D4E2F">
        <w:rPr>
          <w:rFonts w:ascii="Nudista" w:eastAsia="Times New Roman" w:hAnsi="Nudista" w:cs="Arial"/>
          <w:i/>
          <w:sz w:val="18"/>
          <w:szCs w:val="18"/>
        </w:rPr>
        <w:t>doplnen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niektor</w:t>
      </w:r>
      <w:r w:rsidRPr="004D4E2F">
        <w:rPr>
          <w:rFonts w:ascii="Nudista" w:eastAsia="Times New Roman" w:hAnsi="Nudista" w:cs="Proba Pro"/>
          <w:i/>
          <w:sz w:val="18"/>
          <w:szCs w:val="18"/>
        </w:rPr>
        <w:t>ý</w:t>
      </w:r>
      <w:r w:rsidRPr="004D4E2F">
        <w:rPr>
          <w:rFonts w:ascii="Nudista" w:eastAsia="Times New Roman" w:hAnsi="Nudista" w:cs="Arial"/>
          <w:i/>
          <w:sz w:val="18"/>
          <w:szCs w:val="18"/>
        </w:rPr>
        <w:t>ch z</w:t>
      </w:r>
      <w:r w:rsidRPr="004D4E2F">
        <w:rPr>
          <w:rFonts w:ascii="Nudista" w:eastAsia="Times New Roman" w:hAnsi="Nudista" w:cs="Proba Pro"/>
          <w:i/>
          <w:sz w:val="18"/>
          <w:szCs w:val="18"/>
        </w:rPr>
        <w:t>á</w:t>
      </w:r>
      <w:r w:rsidRPr="004D4E2F">
        <w:rPr>
          <w:rFonts w:ascii="Nudista" w:eastAsia="Times New Roman" w:hAnsi="Nudista" w:cs="Arial"/>
          <w:i/>
          <w:sz w:val="18"/>
          <w:szCs w:val="18"/>
        </w:rPr>
        <w:t>konov v</w:t>
      </w:r>
      <w:r w:rsidRPr="004D4E2F">
        <w:rPr>
          <w:rFonts w:ascii="Nudista" w:eastAsia="Times New Roman" w:hAnsi="Nudista" w:cs="Calibri"/>
          <w:i/>
          <w:sz w:val="18"/>
          <w:szCs w:val="18"/>
        </w:rPr>
        <w:t> </w:t>
      </w:r>
      <w:r w:rsidRPr="004D4E2F">
        <w:rPr>
          <w:rFonts w:ascii="Nudista" w:eastAsia="Times New Roman" w:hAnsi="Nudista" w:cs="Arial"/>
          <w:i/>
          <w:sz w:val="18"/>
          <w:szCs w:val="18"/>
        </w:rPr>
        <w:t>znen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neskor</w:t>
      </w:r>
      <w:r w:rsidRPr="004D4E2F">
        <w:rPr>
          <w:rFonts w:ascii="Nudista" w:eastAsia="Times New Roman" w:hAnsi="Nudista" w:cs="Proba Pro"/>
          <w:i/>
          <w:sz w:val="18"/>
          <w:szCs w:val="18"/>
        </w:rPr>
        <w:t>ší</w:t>
      </w:r>
      <w:r w:rsidRPr="004D4E2F">
        <w:rPr>
          <w:rFonts w:ascii="Nudista" w:eastAsia="Times New Roman" w:hAnsi="Nudista" w:cs="Arial"/>
          <w:i/>
          <w:sz w:val="18"/>
          <w:szCs w:val="18"/>
        </w:rPr>
        <w:t>ch predpisov, ktorá v</w:t>
      </w:r>
      <w:r w:rsidRPr="004D4E2F">
        <w:rPr>
          <w:rFonts w:ascii="Nudista" w:eastAsia="Times New Roman" w:hAnsi="Nudista" w:cs="Calibri"/>
          <w:i/>
          <w:sz w:val="18"/>
          <w:szCs w:val="18"/>
        </w:rPr>
        <w:t> </w:t>
      </w:r>
      <w:r w:rsidRPr="004D4E2F">
        <w:rPr>
          <w:rFonts w:ascii="Nudista" w:eastAsia="Times New Roman" w:hAnsi="Nudista" w:cs="Arial"/>
          <w:i/>
          <w:sz w:val="18"/>
          <w:szCs w:val="18"/>
        </w:rPr>
        <w:t>súvislosti s</w:t>
      </w:r>
      <w:r w:rsidRPr="004D4E2F">
        <w:rPr>
          <w:rFonts w:ascii="Nudista" w:eastAsia="Times New Roman" w:hAnsi="Nudista" w:cs="Calibri"/>
          <w:i/>
          <w:sz w:val="18"/>
          <w:szCs w:val="18"/>
        </w:rPr>
        <w:t> </w:t>
      </w:r>
      <w:r w:rsidRPr="004D4E2F">
        <w:rPr>
          <w:rFonts w:ascii="Nudista" w:eastAsia="Times New Roman" w:hAnsi="Nudista" w:cs="Arial"/>
          <w:i/>
          <w:sz w:val="18"/>
          <w:szCs w:val="18"/>
        </w:rPr>
        <w:t>uvedením údajov osoby, ktorej služby uchádzač využil uvádza, že v</w:t>
      </w:r>
      <w:r w:rsidRPr="004D4E2F">
        <w:rPr>
          <w:rFonts w:ascii="Nudista" w:eastAsia="Times New Roman" w:hAnsi="Nudista" w:cs="Calibri"/>
          <w:i/>
          <w:sz w:val="18"/>
          <w:szCs w:val="18"/>
        </w:rPr>
        <w:t> </w:t>
      </w:r>
      <w:r w:rsidRPr="004D4E2F">
        <w:rPr>
          <w:rFonts w:ascii="Nudista" w:eastAsia="Times New Roman" w:hAnsi="Nudista" w:cs="Arial"/>
          <w:i/>
          <w:sz w:val="18"/>
          <w:szCs w:val="18"/>
        </w:rPr>
        <w:t>praxi sa vyskytujú prípady, keď sa v</w:t>
      </w:r>
      <w:r w:rsidRPr="004D4E2F">
        <w:rPr>
          <w:rFonts w:ascii="Nudista" w:eastAsia="Times New Roman" w:hAnsi="Nudista" w:cs="Calibri"/>
          <w:i/>
          <w:sz w:val="18"/>
          <w:szCs w:val="18"/>
        </w:rPr>
        <w:t> </w:t>
      </w:r>
      <w:r w:rsidRPr="004D4E2F">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D4E2F">
        <w:rPr>
          <w:rFonts w:ascii="Nudista" w:eastAsia="Times New Roman" w:hAnsi="Nudista" w:cs="Calibri"/>
          <w:i/>
          <w:sz w:val="18"/>
          <w:szCs w:val="18"/>
        </w:rPr>
        <w:t> </w:t>
      </w:r>
      <w:r w:rsidRPr="004D4E2F">
        <w:rPr>
          <w:rFonts w:ascii="Nudista" w:eastAsia="Times New Roman" w:hAnsi="Nudista" w:cs="Arial"/>
          <w:i/>
          <w:sz w:val="18"/>
          <w:szCs w:val="18"/>
        </w:rPr>
        <w:t>rámci prešetrovania možného protisúťažného konania sa následne zistí, že podklady pre uchádzačov pripravoval ten istý externý subjekt, a</w:t>
      </w:r>
      <w:r w:rsidRPr="004D4E2F">
        <w:rPr>
          <w:rFonts w:ascii="Nudista" w:eastAsia="Times New Roman" w:hAnsi="Nudista" w:cs="Calibri"/>
          <w:i/>
          <w:sz w:val="18"/>
          <w:szCs w:val="18"/>
        </w:rPr>
        <w:t> </w:t>
      </w:r>
      <w:r w:rsidRPr="004D4E2F">
        <w:rPr>
          <w:rFonts w:ascii="Nudista" w:eastAsia="Times New Roman" w:hAnsi="Nudista" w:cs="Arial"/>
          <w:i/>
          <w:sz w:val="18"/>
          <w:szCs w:val="18"/>
        </w:rPr>
        <w:t>tak sa pristúpilo k</w:t>
      </w:r>
      <w:r w:rsidRPr="004D4E2F">
        <w:rPr>
          <w:rFonts w:ascii="Nudista" w:eastAsia="Times New Roman" w:hAnsi="Nudista" w:cs="Calibri"/>
          <w:i/>
          <w:sz w:val="18"/>
          <w:szCs w:val="18"/>
        </w:rPr>
        <w:t> </w:t>
      </w:r>
      <w:r w:rsidRPr="004D4E2F">
        <w:rPr>
          <w:rFonts w:ascii="Nudista" w:eastAsia="Times New Roman" w:hAnsi="Nudista" w:cs="Arial"/>
          <w:i/>
          <w:sz w:val="18"/>
          <w:szCs w:val="18"/>
        </w:rPr>
        <w:t>zavedeniu povinnosti uviesť údaje o</w:t>
      </w:r>
      <w:r w:rsidRPr="004D4E2F">
        <w:rPr>
          <w:rFonts w:ascii="Nudista" w:eastAsia="Times New Roman" w:hAnsi="Nudista" w:cs="Calibri"/>
          <w:i/>
          <w:sz w:val="18"/>
          <w:szCs w:val="18"/>
        </w:rPr>
        <w:t> </w:t>
      </w:r>
      <w:r w:rsidRPr="004D4E2F">
        <w:rPr>
          <w:rFonts w:ascii="Nudista" w:eastAsia="Times New Roman" w:hAnsi="Nudista" w:cs="Arial"/>
          <w:i/>
          <w:sz w:val="18"/>
          <w:szCs w:val="18"/>
        </w:rPr>
        <w:t>takomto subjekte v</w:t>
      </w:r>
      <w:r w:rsidRPr="004D4E2F">
        <w:rPr>
          <w:rFonts w:ascii="Nudista" w:eastAsia="Times New Roman" w:hAnsi="Nudista" w:cs="Calibri"/>
          <w:i/>
          <w:sz w:val="18"/>
          <w:szCs w:val="18"/>
        </w:rPr>
        <w:t> </w:t>
      </w:r>
      <w:r w:rsidRPr="004D4E2F">
        <w:rPr>
          <w:rFonts w:ascii="Nudista" w:eastAsia="Times New Roman" w:hAnsi="Nudista" w:cs="Arial"/>
          <w:i/>
          <w:sz w:val="18"/>
          <w:szCs w:val="18"/>
        </w:rPr>
        <w:t>ponuke. Vzhľadom na uvedené je možné vyjadriť názor, že v</w:t>
      </w:r>
      <w:r w:rsidRPr="004D4E2F">
        <w:rPr>
          <w:rFonts w:ascii="Nudista" w:eastAsia="Times New Roman" w:hAnsi="Nudista" w:cs="Calibri"/>
          <w:i/>
          <w:sz w:val="18"/>
          <w:szCs w:val="18"/>
        </w:rPr>
        <w:t> </w:t>
      </w:r>
      <w:r w:rsidRPr="004D4E2F">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lang w:eastAsia="cs-CZ"/>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ochranou osobných údajov v</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 xml:space="preserve">zmysle zákona č. 18/2019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ochrane osobn</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 xml:space="preserve">ch </w:t>
      </w:r>
      <w:r w:rsidRPr="004D4E2F">
        <w:rPr>
          <w:rFonts w:ascii="Nudista" w:eastAsia="Times New Roman" w:hAnsi="Nudista" w:cs="Proba Pro"/>
          <w:b/>
          <w:bCs/>
          <w:sz w:val="20"/>
          <w:szCs w:val="20"/>
        </w:rPr>
        <w:t>ú</w:t>
      </w:r>
      <w:r w:rsidRPr="004D4E2F">
        <w:rPr>
          <w:rFonts w:ascii="Nudista" w:eastAsia="Times New Roman" w:hAnsi="Nudista" w:cs="Arial"/>
          <w:b/>
          <w:bCs/>
          <w:sz w:val="20"/>
          <w:szCs w:val="20"/>
        </w:rPr>
        <w:t>dajov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zmene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doplnen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niektor</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ch z</w:t>
      </w:r>
      <w:r w:rsidRPr="004D4E2F">
        <w:rPr>
          <w:rFonts w:ascii="Nudista" w:eastAsia="Times New Roman" w:hAnsi="Nudista" w:cs="Proba Pro"/>
          <w:b/>
          <w:bCs/>
          <w:sz w:val="20"/>
          <w:szCs w:val="20"/>
        </w:rPr>
        <w:t>á</w:t>
      </w:r>
      <w:r w:rsidRPr="004D4E2F">
        <w:rPr>
          <w:rFonts w:ascii="Nudista" w:eastAsia="Times New Roman" w:hAnsi="Nudista" w:cs="Arial"/>
          <w:b/>
          <w:bCs/>
          <w:sz w:val="20"/>
          <w:szCs w:val="20"/>
        </w:rPr>
        <w:t>konov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neskor</w:t>
      </w:r>
      <w:r w:rsidRPr="004D4E2F">
        <w:rPr>
          <w:rFonts w:ascii="Nudista" w:eastAsia="Times New Roman" w:hAnsi="Nudista" w:cs="Proba Pro"/>
          <w:b/>
          <w:bCs/>
          <w:sz w:val="20"/>
          <w:szCs w:val="20"/>
        </w:rPr>
        <w:t>ší</w:t>
      </w:r>
      <w:r w:rsidRPr="004D4E2F">
        <w:rPr>
          <w:rFonts w:ascii="Nudista" w:eastAsia="Times New Roman" w:hAnsi="Nudista" w:cs="Arial"/>
          <w:b/>
          <w:bCs/>
          <w:sz w:val="20"/>
          <w:szCs w:val="20"/>
        </w:rPr>
        <w:t>ch predpisov (</w:t>
      </w:r>
      <w:r w:rsidRPr="004D4E2F">
        <w:rPr>
          <w:rFonts w:ascii="Nudista" w:eastAsia="Times New Roman" w:hAnsi="Nudista" w:cs="Proba Pro"/>
          <w:b/>
          <w:bCs/>
          <w:sz w:val="20"/>
          <w:szCs w:val="20"/>
        </w:rPr>
        <w:t>ď</w:t>
      </w:r>
      <w:r w:rsidRPr="004D4E2F">
        <w:rPr>
          <w:rFonts w:ascii="Nudista" w:eastAsia="Times New Roman" w:hAnsi="Nudista" w:cs="Arial"/>
          <w:b/>
          <w:bCs/>
          <w:sz w:val="20"/>
          <w:szCs w:val="20"/>
        </w:rPr>
        <w:t xml:space="preserve">alej aj ako </w:t>
      </w:r>
      <w:r w:rsidRPr="004D4E2F">
        <w:rPr>
          <w:rFonts w:ascii="Nudista" w:eastAsia="Times New Roman" w:hAnsi="Nudista" w:cs="Proba Pro"/>
          <w:b/>
          <w:bCs/>
          <w:sz w:val="20"/>
          <w:szCs w:val="20"/>
        </w:rPr>
        <w:t>„</w:t>
      </w:r>
      <w:proofErr w:type="spellStart"/>
      <w:r w:rsidRPr="004D4E2F">
        <w:rPr>
          <w:rFonts w:ascii="Nudista" w:eastAsia="Times New Roman" w:hAnsi="Nudista" w:cs="Arial"/>
          <w:b/>
          <w:bCs/>
          <w:sz w:val="20"/>
          <w:szCs w:val="20"/>
        </w:rPr>
        <w:t>ZoOÚ</w:t>
      </w:r>
      <w:proofErr w:type="spellEnd"/>
      <w:r w:rsidRPr="004D4E2F">
        <w:rPr>
          <w:rFonts w:ascii="Nudista" w:eastAsia="Times New Roman" w:hAnsi="Nudista" w:cs="Arial"/>
          <w:b/>
          <w:bCs/>
          <w:sz w:val="20"/>
          <w:szCs w:val="20"/>
        </w:rPr>
        <w:t>“),</w:t>
      </w:r>
    </w:p>
    <w:p w14:paraId="655F6090" w14:textId="77777777"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w:t>
      </w:r>
      <w:r w:rsidRPr="004D4E2F">
        <w:rPr>
          <w:rFonts w:ascii="Nudista" w:hAnsi="Nudista" w:cs="Calibri"/>
          <w:sz w:val="20"/>
          <w:szCs w:val="24"/>
        </w:rPr>
        <w:t> </w:t>
      </w:r>
      <w:r w:rsidRPr="004D4E2F">
        <w:rPr>
          <w:rFonts w:ascii="Nudista" w:hAnsi="Nudista" w:cs="Arial"/>
          <w:sz w:val="20"/>
          <w:szCs w:val="24"/>
        </w:rPr>
        <w:t>rozsahu, v</w:t>
      </w:r>
      <w:r w:rsidRPr="004D4E2F">
        <w:rPr>
          <w:rFonts w:ascii="Nudista" w:hAnsi="Nudista" w:cs="Calibri"/>
          <w:sz w:val="20"/>
          <w:szCs w:val="24"/>
        </w:rPr>
        <w:t> </w:t>
      </w:r>
      <w:r w:rsidRPr="004D4E2F">
        <w:rPr>
          <w:rFonts w:ascii="Nudista" w:hAnsi="Nudista" w:cs="Arial"/>
          <w:sz w:val="20"/>
          <w:szCs w:val="24"/>
        </w:rPr>
        <w:t xml:space="preserve">akom to predpisuje </w:t>
      </w:r>
      <w:proofErr w:type="spellStart"/>
      <w:r w:rsidRPr="004D4E2F">
        <w:rPr>
          <w:rFonts w:ascii="Nudista" w:hAnsi="Nudista" w:cs="Arial"/>
          <w:sz w:val="20"/>
          <w:szCs w:val="24"/>
        </w:rPr>
        <w:t>ZoO</w:t>
      </w:r>
      <w:r w:rsidRPr="004D4E2F">
        <w:rPr>
          <w:rFonts w:ascii="Nudista" w:hAnsi="Nudista" w:cs="Proba Pro"/>
          <w:sz w:val="20"/>
          <w:szCs w:val="24"/>
        </w:rPr>
        <w:t>Ú</w:t>
      </w:r>
      <w:proofErr w:type="spellEnd"/>
      <w:r w:rsidRPr="004D4E2F">
        <w:rPr>
          <w:rFonts w:ascii="Nudista" w:hAnsi="Nudista" w:cs="Arial"/>
          <w:sz w:val="20"/>
          <w:szCs w:val="24"/>
        </w:rPr>
        <w:t>, som si od v</w:t>
      </w:r>
      <w:r w:rsidRPr="004D4E2F">
        <w:rPr>
          <w:rFonts w:ascii="Nudista" w:hAnsi="Nudista" w:cs="Proba Pro"/>
          <w:sz w:val="20"/>
          <w:szCs w:val="24"/>
        </w:rPr>
        <w:t>š</w:t>
      </w:r>
      <w:r w:rsidRPr="004D4E2F">
        <w:rPr>
          <w:rFonts w:ascii="Nudista" w:hAnsi="Nudista" w:cs="Arial"/>
          <w:sz w:val="20"/>
          <w:szCs w:val="24"/>
        </w:rPr>
        <w:t>etk</w:t>
      </w:r>
      <w:r w:rsidRPr="004D4E2F">
        <w:rPr>
          <w:rFonts w:ascii="Nudista" w:hAnsi="Nudista" w:cs="Proba Pro"/>
          <w:sz w:val="20"/>
          <w:szCs w:val="24"/>
        </w:rPr>
        <w:t>ý</w:t>
      </w:r>
      <w:r w:rsidRPr="004D4E2F">
        <w:rPr>
          <w:rFonts w:ascii="Nudista" w:hAnsi="Nudista" w:cs="Arial"/>
          <w:sz w:val="20"/>
          <w:szCs w:val="24"/>
        </w:rPr>
        <w:t>ch dotknut</w:t>
      </w:r>
      <w:r w:rsidRPr="004D4E2F">
        <w:rPr>
          <w:rFonts w:ascii="Nudista" w:hAnsi="Nudista" w:cs="Proba Pro"/>
          <w:sz w:val="20"/>
          <w:szCs w:val="24"/>
        </w:rPr>
        <w:t>ý</w:t>
      </w:r>
      <w:r w:rsidRPr="004D4E2F">
        <w:rPr>
          <w:rFonts w:ascii="Nudista" w:hAnsi="Nudista" w:cs="Arial"/>
          <w:sz w:val="20"/>
          <w:szCs w:val="24"/>
        </w:rPr>
        <w:t>ch osôb, ktorých osobné údaje sú obsiahnuté v</w:t>
      </w:r>
      <w:r w:rsidRPr="004D4E2F">
        <w:rPr>
          <w:rFonts w:ascii="Nudista" w:hAnsi="Nudista" w:cs="Calibri"/>
          <w:sz w:val="20"/>
          <w:szCs w:val="24"/>
        </w:rPr>
        <w:t> </w:t>
      </w:r>
      <w:r w:rsidRPr="004D4E2F">
        <w:rPr>
          <w:rFonts w:ascii="Nudista" w:hAnsi="Nudista" w:cs="Arial"/>
          <w:sz w:val="20"/>
          <w:szCs w:val="24"/>
        </w:rPr>
        <w:t>mojej ponuke, zabezpe</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potrebn</w:t>
      </w:r>
      <w:r w:rsidRPr="004D4E2F">
        <w:rPr>
          <w:rFonts w:ascii="Nudista" w:hAnsi="Nudista" w:cs="Proba Pro"/>
          <w:sz w:val="20"/>
          <w:szCs w:val="24"/>
        </w:rPr>
        <w:t>é</w:t>
      </w:r>
      <w:r w:rsidRPr="004D4E2F">
        <w:rPr>
          <w:rFonts w:ascii="Nudista" w:hAnsi="Nudista" w:cs="Arial"/>
          <w:sz w:val="20"/>
          <w:szCs w:val="24"/>
        </w:rPr>
        <w:t xml:space="preserve"> s</w:t>
      </w:r>
      <w:r w:rsidRPr="004D4E2F">
        <w:rPr>
          <w:rFonts w:ascii="Nudista" w:hAnsi="Nudista" w:cs="Proba Pro"/>
          <w:sz w:val="20"/>
          <w:szCs w:val="24"/>
        </w:rPr>
        <w:t>ú</w:t>
      </w:r>
      <w:r w:rsidRPr="004D4E2F">
        <w:rPr>
          <w:rFonts w:ascii="Nudista" w:hAnsi="Nudista" w:cs="Arial"/>
          <w:sz w:val="20"/>
          <w:szCs w:val="24"/>
        </w:rPr>
        <w:t>hlasy so spracovan</w:t>
      </w:r>
      <w:r w:rsidRPr="004D4E2F">
        <w:rPr>
          <w:rFonts w:ascii="Nudista" w:hAnsi="Nudista" w:cs="Proba Pro"/>
          <w:sz w:val="20"/>
          <w:szCs w:val="24"/>
        </w:rPr>
        <w:t>í</w:t>
      </w:r>
      <w:r w:rsidRPr="004D4E2F">
        <w:rPr>
          <w:rFonts w:ascii="Nudista" w:hAnsi="Nudista" w:cs="Arial"/>
          <w:sz w:val="20"/>
          <w:szCs w:val="24"/>
        </w:rPr>
        <w:t>m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za </w:t>
      </w:r>
      <w:r w:rsidRPr="004D4E2F">
        <w:rPr>
          <w:rFonts w:ascii="Nudista" w:hAnsi="Nudista" w:cs="Proba Pro"/>
          <w:sz w:val="20"/>
          <w:szCs w:val="24"/>
        </w:rPr>
        <w:t>úč</w:t>
      </w:r>
      <w:r w:rsidRPr="004D4E2F">
        <w:rPr>
          <w:rFonts w:ascii="Nudista" w:hAnsi="Nudista" w:cs="Arial"/>
          <w:sz w:val="20"/>
          <w:szCs w:val="24"/>
        </w:rPr>
        <w:t>elom podania tejto ponuky a</w:t>
      </w:r>
      <w:r w:rsidRPr="004D4E2F">
        <w:rPr>
          <w:rFonts w:ascii="Nudista" w:hAnsi="Nudista" w:cs="Calibri"/>
          <w:sz w:val="20"/>
          <w:szCs w:val="24"/>
        </w:rPr>
        <w:t> </w:t>
      </w:r>
      <w:r w:rsidRPr="004D4E2F">
        <w:rPr>
          <w:rFonts w:ascii="Nudista" w:hAnsi="Nudista" w:cs="Arial"/>
          <w:sz w:val="20"/>
          <w:szCs w:val="24"/>
        </w:rPr>
        <w:t>pou</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dotknut</w:t>
      </w:r>
      <w:r w:rsidRPr="004D4E2F">
        <w:rPr>
          <w:rFonts w:ascii="Nudista" w:hAnsi="Nudista" w:cs="Proba Pro"/>
          <w:sz w:val="20"/>
          <w:szCs w:val="24"/>
        </w:rPr>
        <w:t>é</w:t>
      </w:r>
      <w:r w:rsidRPr="004D4E2F">
        <w:rPr>
          <w:rFonts w:ascii="Nudista" w:hAnsi="Nudista" w:cs="Arial"/>
          <w:sz w:val="20"/>
          <w:szCs w:val="24"/>
        </w:rPr>
        <w:t xml:space="preserve"> osoby o</w:t>
      </w:r>
      <w:r w:rsidRPr="004D4E2F">
        <w:rPr>
          <w:rFonts w:ascii="Nudista" w:hAnsi="Nudista" w:cs="Calibri"/>
          <w:sz w:val="20"/>
          <w:szCs w:val="24"/>
        </w:rPr>
        <w:t> </w:t>
      </w:r>
      <w:r w:rsidRPr="004D4E2F">
        <w:rPr>
          <w:rFonts w:ascii="Nudista" w:hAnsi="Nudista" w:cs="Arial"/>
          <w:sz w:val="20"/>
          <w:szCs w:val="24"/>
        </w:rPr>
        <w:t>sp</w:t>
      </w:r>
      <w:r w:rsidRPr="004D4E2F">
        <w:rPr>
          <w:rFonts w:ascii="Nudista" w:hAnsi="Nudista" w:cs="Proba Pro"/>
          <w:sz w:val="20"/>
          <w:szCs w:val="24"/>
        </w:rPr>
        <w:t>ô</w:t>
      </w:r>
      <w:r w:rsidRPr="004D4E2F">
        <w:rPr>
          <w:rFonts w:ascii="Nudista" w:hAnsi="Nudista" w:cs="Arial"/>
          <w:sz w:val="20"/>
          <w:szCs w:val="24"/>
        </w:rPr>
        <w:t>sobe a</w:t>
      </w:r>
      <w:r w:rsidRPr="004D4E2F">
        <w:rPr>
          <w:rFonts w:ascii="Nudista" w:hAnsi="Nudista" w:cs="Calibri"/>
          <w:sz w:val="20"/>
          <w:szCs w:val="24"/>
        </w:rPr>
        <w:t> </w:t>
      </w:r>
      <w:r w:rsidRPr="004D4E2F">
        <w:rPr>
          <w:rFonts w:ascii="Nudista" w:hAnsi="Nudista" w:cs="Arial"/>
          <w:sz w:val="20"/>
          <w:szCs w:val="24"/>
        </w:rPr>
        <w:t>rozsahu spracovania ich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na </w:t>
      </w:r>
      <w:r w:rsidRPr="004D4E2F">
        <w:rPr>
          <w:rFonts w:ascii="Nudista" w:hAnsi="Nudista" w:cs="Proba Pro"/>
          <w:sz w:val="20"/>
          <w:szCs w:val="24"/>
        </w:rPr>
        <w:t>úč</w:t>
      </w:r>
      <w:r w:rsidRPr="004D4E2F">
        <w:rPr>
          <w:rFonts w:ascii="Nudista" w:hAnsi="Nudista" w:cs="Arial"/>
          <w:sz w:val="20"/>
          <w:szCs w:val="24"/>
        </w:rPr>
        <w:t xml:space="preserve">el podania tejto ponuky a </w:t>
      </w:r>
    </w:p>
    <w:p w14:paraId="1708520D" w14:textId="6AE51269"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všetky dotknuté osoby mi udelili svoj súhlas na to, aby tieto osobné údaje boli poskytnuté, a</w:t>
      </w:r>
      <w:r w:rsidRPr="004D4E2F">
        <w:rPr>
          <w:rFonts w:ascii="Nudista" w:hAnsi="Nudista" w:cs="Calibri"/>
          <w:sz w:val="20"/>
          <w:szCs w:val="24"/>
        </w:rPr>
        <w:t> </w:t>
      </w:r>
      <w:r w:rsidRPr="004D4E2F">
        <w:rPr>
          <w:rFonts w:ascii="Nudista" w:hAnsi="Nudista" w:cs="Arial"/>
          <w:sz w:val="20"/>
          <w:szCs w:val="24"/>
        </w:rPr>
        <w:t xml:space="preserve">aby ich </w:t>
      </w:r>
      <w:r w:rsidRPr="004D4E2F">
        <w:rPr>
          <w:rFonts w:ascii="Nudista" w:hAnsi="Nudista" w:cs="Proba Pro"/>
          <w:sz w:val="20"/>
          <w:szCs w:val="24"/>
        </w:rPr>
        <w:t>ď</w:t>
      </w:r>
      <w:r w:rsidRPr="004D4E2F">
        <w:rPr>
          <w:rFonts w:ascii="Nudista" w:hAnsi="Nudista" w:cs="Arial"/>
          <w:sz w:val="20"/>
          <w:szCs w:val="24"/>
        </w:rPr>
        <w:t>alej za deklarovan</w:t>
      </w:r>
      <w:r w:rsidRPr="004D4E2F">
        <w:rPr>
          <w:rFonts w:ascii="Nudista" w:hAnsi="Nudista" w:cs="Proba Pro"/>
          <w:sz w:val="20"/>
          <w:szCs w:val="24"/>
        </w:rPr>
        <w:t>ý</w:t>
      </w:r>
      <w:r w:rsidRPr="004D4E2F">
        <w:rPr>
          <w:rFonts w:ascii="Nudista" w:hAnsi="Nudista" w:cs="Arial"/>
          <w:sz w:val="20"/>
          <w:szCs w:val="24"/>
        </w:rPr>
        <w:t xml:space="preserve">m </w:t>
      </w:r>
      <w:r w:rsidRPr="004D4E2F">
        <w:rPr>
          <w:rFonts w:ascii="Nudista" w:hAnsi="Nudista" w:cs="Proba Pro"/>
          <w:sz w:val="20"/>
          <w:szCs w:val="24"/>
        </w:rPr>
        <w:t>úč</w:t>
      </w:r>
      <w:r w:rsidRPr="004D4E2F">
        <w:rPr>
          <w:rFonts w:ascii="Nudista" w:hAnsi="Nudista" w:cs="Arial"/>
          <w:sz w:val="20"/>
          <w:szCs w:val="24"/>
        </w:rPr>
        <w:t>elom spracov</w:t>
      </w:r>
      <w:r w:rsidRPr="004D4E2F">
        <w:rPr>
          <w:rFonts w:ascii="Nudista" w:hAnsi="Nudista" w:cs="Proba Pro"/>
          <w:sz w:val="20"/>
          <w:szCs w:val="24"/>
        </w:rPr>
        <w:t>á</w:t>
      </w:r>
      <w:r w:rsidRPr="004D4E2F">
        <w:rPr>
          <w:rFonts w:ascii="Nudista" w:hAnsi="Nudista" w:cs="Arial"/>
          <w:sz w:val="20"/>
          <w:szCs w:val="24"/>
        </w:rPr>
        <w:t xml:space="preserve">val tak </w:t>
      </w:r>
      <w:r w:rsidR="00E60B3D" w:rsidRPr="004D4E2F">
        <w:rPr>
          <w:rFonts w:ascii="Nudista" w:hAnsi="Nudista" w:cs="Arial"/>
          <w:sz w:val="20"/>
          <w:szCs w:val="24"/>
        </w:rPr>
        <w:t xml:space="preserve">verejný </w:t>
      </w:r>
      <w:r w:rsidRPr="004D4E2F">
        <w:rPr>
          <w:rFonts w:ascii="Nudista" w:hAnsi="Nudista" w:cs="Arial"/>
          <w:sz w:val="20"/>
          <w:szCs w:val="24"/>
        </w:rPr>
        <w:t>obstar</w:t>
      </w:r>
      <w:r w:rsidRPr="004D4E2F">
        <w:rPr>
          <w:rFonts w:ascii="Nudista" w:hAnsi="Nudista" w:cs="Proba Pro"/>
          <w:sz w:val="20"/>
          <w:szCs w:val="24"/>
        </w:rPr>
        <w:t>á</w:t>
      </w:r>
      <w:r w:rsidRPr="004D4E2F">
        <w:rPr>
          <w:rFonts w:ascii="Nudista" w:hAnsi="Nudista" w:cs="Arial"/>
          <w:sz w:val="20"/>
          <w:szCs w:val="24"/>
        </w:rPr>
        <w:t>vate</w:t>
      </w:r>
      <w:r w:rsidRPr="004D4E2F">
        <w:rPr>
          <w:rFonts w:ascii="Nudista" w:hAnsi="Nudista" w:cs="Proba Pro"/>
          <w:sz w:val="20"/>
          <w:szCs w:val="24"/>
        </w:rPr>
        <w:t>ľ</w:t>
      </w:r>
      <w:r w:rsidRPr="004D4E2F">
        <w:rPr>
          <w:rFonts w:ascii="Nudista" w:hAnsi="Nudista" w:cs="Arial"/>
          <w:sz w:val="20"/>
          <w:szCs w:val="24"/>
        </w:rPr>
        <w:t xml:space="preserve"> ako aj spolo</w:t>
      </w:r>
      <w:r w:rsidRPr="004D4E2F">
        <w:rPr>
          <w:rFonts w:ascii="Nudista" w:hAnsi="Nudista" w:cs="Proba Pro"/>
          <w:sz w:val="20"/>
          <w:szCs w:val="24"/>
        </w:rPr>
        <w:t>č</w:t>
      </w:r>
      <w:r w:rsidRPr="004D4E2F">
        <w:rPr>
          <w:rFonts w:ascii="Nudista" w:hAnsi="Nudista" w:cs="Arial"/>
          <w:sz w:val="20"/>
          <w:szCs w:val="24"/>
        </w:rPr>
        <w:t>nos</w:t>
      </w:r>
      <w:r w:rsidRPr="004D4E2F">
        <w:rPr>
          <w:rFonts w:ascii="Nudista" w:hAnsi="Nudista" w:cs="Proba Pro"/>
          <w:sz w:val="20"/>
          <w:szCs w:val="24"/>
        </w:rPr>
        <w:t>ť</w:t>
      </w:r>
      <w:r w:rsidRPr="004D4E2F">
        <w:rPr>
          <w:rFonts w:ascii="Nudista" w:hAnsi="Nudista" w:cs="Arial"/>
          <w:sz w:val="20"/>
          <w:szCs w:val="24"/>
        </w:rPr>
        <w:t xml:space="preserve"> Tatra Tender </w:t>
      </w:r>
      <w:proofErr w:type="spellStart"/>
      <w:r w:rsidRPr="004D4E2F">
        <w:rPr>
          <w:rFonts w:ascii="Nudista" w:hAnsi="Nudista" w:cs="Arial"/>
          <w:sz w:val="20"/>
          <w:szCs w:val="24"/>
        </w:rPr>
        <w:t>s.r.o</w:t>
      </w:r>
      <w:proofErr w:type="spellEnd"/>
      <w:r w:rsidRPr="004D4E2F">
        <w:rPr>
          <w:rFonts w:ascii="Nudista" w:hAnsi="Nudista" w:cs="Arial"/>
          <w:sz w:val="20"/>
          <w:szCs w:val="24"/>
        </w:rPr>
        <w:t xml:space="preserve">., ktorá pre </w:t>
      </w:r>
      <w:r w:rsidR="00E60B3D" w:rsidRPr="004D4E2F">
        <w:rPr>
          <w:rFonts w:ascii="Nudista" w:hAnsi="Nudista" w:cs="Arial"/>
          <w:sz w:val="20"/>
          <w:szCs w:val="24"/>
        </w:rPr>
        <w:t xml:space="preserve">verejného </w:t>
      </w:r>
      <w:r w:rsidRPr="004D4E2F">
        <w:rPr>
          <w:rFonts w:ascii="Nudista" w:hAnsi="Nudista" w:cs="Arial"/>
          <w:sz w:val="20"/>
          <w:szCs w:val="24"/>
        </w:rPr>
        <w:t>obstarávateľa vykonáva niektoré činnosti spojené s</w:t>
      </w:r>
      <w:r w:rsidRPr="004D4E2F">
        <w:rPr>
          <w:rFonts w:ascii="Nudista" w:hAnsi="Nudista" w:cs="Calibri"/>
          <w:sz w:val="20"/>
          <w:szCs w:val="24"/>
        </w:rPr>
        <w:t> </w:t>
      </w:r>
      <w:r w:rsidRPr="004D4E2F">
        <w:rPr>
          <w:rFonts w:ascii="Nudista" w:hAnsi="Nudista" w:cs="Arial"/>
          <w:sz w:val="20"/>
          <w:szCs w:val="24"/>
        </w:rPr>
        <w:t>realiz</w:t>
      </w:r>
      <w:r w:rsidRPr="004D4E2F">
        <w:rPr>
          <w:rFonts w:ascii="Nudista" w:hAnsi="Nudista" w:cs="Proba Pro"/>
          <w:sz w:val="20"/>
          <w:szCs w:val="24"/>
        </w:rPr>
        <w:t>á</w:t>
      </w:r>
      <w:r w:rsidRPr="004D4E2F">
        <w:rPr>
          <w:rFonts w:ascii="Nudista" w:hAnsi="Nudista" w:cs="Arial"/>
          <w:sz w:val="20"/>
          <w:szCs w:val="24"/>
        </w:rPr>
        <w:t>ciou tohto verejn</w:t>
      </w:r>
      <w:r w:rsidRPr="004D4E2F">
        <w:rPr>
          <w:rFonts w:ascii="Nudista" w:hAnsi="Nudista" w:cs="Proba Pro"/>
          <w:sz w:val="20"/>
          <w:szCs w:val="24"/>
        </w:rPr>
        <w:t>é</w:t>
      </w:r>
      <w:r w:rsidRPr="004D4E2F">
        <w:rPr>
          <w:rFonts w:ascii="Nudista" w:hAnsi="Nudista" w:cs="Arial"/>
          <w:sz w:val="20"/>
          <w:szCs w:val="24"/>
        </w:rPr>
        <w:t>ho obstar</w:t>
      </w:r>
      <w:r w:rsidRPr="004D4E2F">
        <w:rPr>
          <w:rFonts w:ascii="Nudista" w:hAnsi="Nudista" w:cs="Proba Pro"/>
          <w:sz w:val="20"/>
          <w:szCs w:val="24"/>
        </w:rPr>
        <w:t>á</w:t>
      </w:r>
      <w:r w:rsidRPr="004D4E2F">
        <w:rPr>
          <w:rFonts w:ascii="Nudista" w:hAnsi="Nudista" w:cs="Arial"/>
          <w:sz w:val="20"/>
          <w:szCs w:val="24"/>
        </w:rPr>
        <w:t>vania.</w:t>
      </w:r>
    </w:p>
    <w:p w14:paraId="3540791E" w14:textId="77777777" w:rsidR="00A41051" w:rsidRPr="004D4E2F" w:rsidRDefault="00A41051" w:rsidP="00A41051">
      <w:pPr>
        <w:widowControl w:val="0"/>
        <w:jc w:val="both"/>
        <w:rPr>
          <w:rFonts w:ascii="Nudista" w:eastAsia="Proba Pro" w:hAnsi="Nudista" w:cs="Proba Pro"/>
          <w:sz w:val="20"/>
          <w:szCs w:val="20"/>
        </w:rPr>
      </w:pPr>
    </w:p>
    <w:p w14:paraId="057336D0" w14:textId="77777777" w:rsidR="00A41051" w:rsidRPr="004D4E2F" w:rsidRDefault="00A41051" w:rsidP="0015152D">
      <w:pPr>
        <w:widowControl w:val="0"/>
        <w:numPr>
          <w:ilvl w:val="0"/>
          <w:numId w:val="140"/>
        </w:numPr>
        <w:pBdr>
          <w:bottom w:val="single" w:sz="12" w:space="1" w:color="auto"/>
        </w:pBdr>
        <w:spacing w:after="120"/>
        <w:ind w:left="567" w:hanging="567"/>
        <w:jc w:val="both"/>
        <w:rPr>
          <w:rFonts w:ascii="Nudista" w:hAnsi="Nudista" w:cs="Arial"/>
          <w:szCs w:val="20"/>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o sankciami voči Ruskej federácií,</w:t>
      </w:r>
    </w:p>
    <w:p w14:paraId="300A84E8" w14:textId="1A02141E" w:rsidR="00A41051" w:rsidRPr="004D4E2F"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4D4E2F">
        <w:rPr>
          <w:rFonts w:ascii="Nudista" w:eastAsia="Proba Pro" w:hAnsi="Nudista" w:cs="Proba Pro"/>
          <w:color w:val="auto"/>
          <w:sz w:val="20"/>
          <w:szCs w:val="20"/>
        </w:rPr>
        <w:t>v </w:t>
      </w:r>
      <w:r w:rsidRPr="004D4E2F">
        <w:rPr>
          <w:rFonts w:ascii="Nudista" w:hAnsi="Nudista" w:cs="Arial"/>
          <w:color w:val="auto"/>
          <w:sz w:val="20"/>
          <w:szCs w:val="24"/>
        </w:rPr>
        <w:t>spoločnosti</w:t>
      </w:r>
      <w:r w:rsidRPr="004D4E2F">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042F11" w:rsidRPr="004D4E2F">
        <w:rPr>
          <w:rFonts w:ascii="Nudista" w:eastAsia="Proba Pro" w:hAnsi="Nudista" w:cs="Proba Pro"/>
          <w:color w:val="auto"/>
          <w:sz w:val="20"/>
          <w:szCs w:val="20"/>
        </w:rPr>
        <w:t>ch</w:t>
      </w:r>
      <w:r w:rsidRPr="004D4E2F">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E998CBA"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 xml:space="preserve">uchádzač nie je fyzická alebo právnická osoba, subjekt alebo orgán, ktorý koná v menej </w:t>
      </w:r>
      <w:r w:rsidRPr="004D4E2F">
        <w:rPr>
          <w:rFonts w:ascii="Nudista" w:eastAsia="Proba Pro" w:hAnsi="Nudista" w:cs="Proba Pro"/>
        </w:rPr>
        <w:lastRenderedPageBreak/>
        <w:t>alebo na príkaz subjektu uvedeného v písm. a) alebo b) vyššie;</w:t>
      </w:r>
    </w:p>
    <w:p w14:paraId="5F6BBF9B"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4D4E2F" w:rsidRDefault="00A41051" w:rsidP="00A41051">
      <w:pPr>
        <w:widowControl w:val="0"/>
        <w:jc w:val="both"/>
        <w:rPr>
          <w:rFonts w:ascii="Nudista" w:eastAsia="Proba Pro" w:hAnsi="Nudista" w:cs="Proba Pro"/>
          <w:color w:val="auto"/>
          <w:sz w:val="20"/>
          <w:szCs w:val="20"/>
        </w:rPr>
      </w:pPr>
    </w:p>
    <w:p w14:paraId="4C262E71" w14:textId="77777777" w:rsidR="00A41051" w:rsidRPr="004D4E2F" w:rsidRDefault="00A41051" w:rsidP="00A41051">
      <w:pPr>
        <w:widowControl w:val="0"/>
        <w:jc w:val="both"/>
        <w:rPr>
          <w:rFonts w:ascii="Nudista" w:eastAsia="Proba Pro" w:hAnsi="Nudista" w:cs="Proba Pro"/>
          <w:sz w:val="20"/>
          <w:szCs w:val="20"/>
        </w:rPr>
      </w:pPr>
    </w:p>
    <w:p w14:paraId="6FD07226" w14:textId="77777777" w:rsidR="00A41051" w:rsidRPr="004D4E2F" w:rsidRDefault="00A41051" w:rsidP="00A41051">
      <w:pPr>
        <w:widowControl w:val="0"/>
        <w:jc w:val="both"/>
        <w:rPr>
          <w:rFonts w:ascii="Nudista" w:eastAsia="Proba Pro" w:hAnsi="Nudista" w:cs="Proba Pro"/>
          <w:sz w:val="20"/>
          <w:szCs w:val="20"/>
        </w:rPr>
      </w:pPr>
    </w:p>
    <w:p w14:paraId="2AB8187D"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3903079"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DA09394"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 xml:space="preserve">   _________________________________</w:t>
      </w:r>
    </w:p>
    <w:p w14:paraId="144A9E43"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0DA62FCF" w14:textId="77777777" w:rsidR="00A41051" w:rsidRPr="004D4E2F" w:rsidRDefault="00A41051" w:rsidP="00A41051">
      <w:pPr>
        <w:ind w:left="4248" w:firstLine="708"/>
        <w:jc w:val="both"/>
        <w:rPr>
          <w:rFonts w:ascii="Nudista" w:hAnsi="Nudista" w:cs="Arial"/>
          <w:bCs/>
          <w:i/>
          <w:sz w:val="20"/>
          <w:szCs w:val="20"/>
          <w:highlight w:val="lightGray"/>
        </w:rPr>
      </w:pP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3B84C5E8" w14:textId="77777777" w:rsidR="00A41051" w:rsidRPr="004D4E2F" w:rsidRDefault="00A41051" w:rsidP="00A41051">
      <w:pPr>
        <w:pStyle w:val="SAPHlavn"/>
        <w:widowControl/>
        <w:ind w:left="0" w:firstLine="0"/>
        <w:rPr>
          <w:rFonts w:ascii="Nudista" w:hAnsi="Nudista"/>
        </w:rPr>
      </w:pPr>
    </w:p>
    <w:p w14:paraId="6FA9277A" w14:textId="77777777" w:rsidR="00A41051" w:rsidRPr="004D4E2F" w:rsidRDefault="00A41051" w:rsidP="00A41051">
      <w:pPr>
        <w:tabs>
          <w:tab w:val="left" w:pos="3729"/>
        </w:tabs>
        <w:rPr>
          <w:rFonts w:ascii="Nudista" w:hAnsi="Nudista"/>
        </w:rPr>
      </w:pPr>
      <w:r w:rsidRPr="004D4E2F">
        <w:rPr>
          <w:rFonts w:ascii="Nudista" w:hAnsi="Nudista"/>
        </w:rPr>
        <w:tab/>
      </w:r>
    </w:p>
    <w:p w14:paraId="475C5720" w14:textId="77777777" w:rsidR="00A41051" w:rsidRPr="004D4E2F" w:rsidRDefault="00A41051" w:rsidP="00A41051">
      <w:pPr>
        <w:pStyle w:val="SAPHlavn"/>
        <w:widowControl/>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729F3D10" w:rsidR="00A41051" w:rsidRPr="004D4E2F" w:rsidRDefault="00A41051" w:rsidP="00042F11">
      <w:pPr>
        <w:pStyle w:val="SAPHlavn"/>
        <w:widowControl/>
        <w:jc w:val="center"/>
        <w:rPr>
          <w:rFonts w:ascii="Nudista" w:hAnsi="Nudista"/>
          <w:noProof/>
        </w:rPr>
      </w:pPr>
      <w:bookmarkStart w:id="141" w:name="_Toc73079441"/>
      <w:bookmarkStart w:id="142" w:name="_Toc117090431"/>
      <w:r w:rsidRPr="004D4E2F">
        <w:rPr>
          <w:rFonts w:ascii="Nudista" w:hAnsi="Nudista"/>
          <w:noProof/>
        </w:rPr>
        <w:lastRenderedPageBreak/>
        <w:t>Príloha B.1:</w:t>
      </w:r>
      <w:r w:rsidRPr="004D4E2F">
        <w:rPr>
          <w:rFonts w:ascii="Nudista" w:hAnsi="Nudista"/>
          <w:noProof/>
        </w:rPr>
        <w:tab/>
        <w:t>Projektová dokumentácia</w:t>
      </w:r>
      <w:bookmarkEnd w:id="141"/>
      <w:r w:rsidR="009916F0" w:rsidRPr="004D4E2F">
        <w:rPr>
          <w:rFonts w:ascii="Nudista" w:hAnsi="Nudista"/>
          <w:noProof/>
        </w:rPr>
        <w:t xml:space="preserve"> vrátane</w:t>
      </w:r>
      <w:r w:rsidR="00042F11" w:rsidRPr="004D4E2F">
        <w:rPr>
          <w:rFonts w:ascii="Nudista" w:hAnsi="Nudista"/>
          <w:noProof/>
        </w:rPr>
        <w:t xml:space="preserve"> </w:t>
      </w:r>
      <w:r w:rsidR="009916F0" w:rsidRPr="004D4E2F">
        <w:rPr>
          <w:rFonts w:ascii="Nudista" w:hAnsi="Nudista"/>
          <w:noProof/>
        </w:rPr>
        <w:t>stavebného povolenia</w:t>
      </w:r>
      <w:bookmarkEnd w:id="142"/>
    </w:p>
    <w:p w14:paraId="2B706A86" w14:textId="77777777" w:rsidR="00A41051" w:rsidRPr="004D4E2F" w:rsidRDefault="00A41051" w:rsidP="00A41051">
      <w:pPr>
        <w:jc w:val="center"/>
        <w:rPr>
          <w:rFonts w:ascii="Nudista" w:hAnsi="Nudista"/>
          <w:sz w:val="20"/>
          <w:szCs w:val="20"/>
        </w:rPr>
      </w:pPr>
      <w:r w:rsidRPr="004D4E2F">
        <w:rPr>
          <w:rFonts w:ascii="Nudista" w:hAnsi="Nudista"/>
          <w:sz w:val="20"/>
          <w:szCs w:val="20"/>
        </w:rPr>
        <w:t>(súbory .</w:t>
      </w:r>
      <w:proofErr w:type="spellStart"/>
      <w:r w:rsidRPr="004D4E2F">
        <w:rPr>
          <w:rFonts w:ascii="Nudista" w:hAnsi="Nudista"/>
          <w:sz w:val="20"/>
          <w:szCs w:val="20"/>
        </w:rPr>
        <w:t>pdf</w:t>
      </w:r>
      <w:proofErr w:type="spellEnd"/>
      <w:r w:rsidRPr="004D4E2F">
        <w:rPr>
          <w:rFonts w:ascii="Nudista" w:hAnsi="Nudista"/>
          <w:sz w:val="20"/>
          <w:szCs w:val="20"/>
        </w:rPr>
        <w:t>/.</w:t>
      </w:r>
      <w:proofErr w:type="spellStart"/>
      <w:r w:rsidRPr="004D4E2F">
        <w:rPr>
          <w:rFonts w:ascii="Nudista" w:hAnsi="Nudista"/>
          <w:sz w:val="20"/>
          <w:szCs w:val="20"/>
        </w:rPr>
        <w:t>doc</w:t>
      </w:r>
      <w:proofErr w:type="spellEnd"/>
      <w:r w:rsidRPr="004D4E2F">
        <w:rPr>
          <w:rFonts w:ascii="Nudista" w:hAnsi="Nudista"/>
          <w:sz w:val="20"/>
          <w:szCs w:val="20"/>
        </w:rPr>
        <w:t>/.</w:t>
      </w:r>
      <w:proofErr w:type="spellStart"/>
      <w:r w:rsidRPr="004D4E2F">
        <w:rPr>
          <w:rFonts w:ascii="Nudista" w:hAnsi="Nudista"/>
          <w:sz w:val="20"/>
          <w:szCs w:val="20"/>
        </w:rPr>
        <w:t>dwg</w:t>
      </w:r>
      <w:proofErr w:type="spellEnd"/>
      <w:r w:rsidRPr="004D4E2F">
        <w:rPr>
          <w:rFonts w:ascii="Nudista" w:hAnsi="Nudista"/>
          <w:sz w:val="20"/>
          <w:szCs w:val="20"/>
        </w:rPr>
        <w:t>)</w:t>
      </w:r>
    </w:p>
    <w:p w14:paraId="46BD4D88" w14:textId="77777777" w:rsidR="00042F11" w:rsidRPr="004D4E2F" w:rsidRDefault="00042F11" w:rsidP="00E769D8">
      <w:pPr>
        <w:spacing w:before="120"/>
        <w:jc w:val="both"/>
        <w:rPr>
          <w:rFonts w:ascii="Nudista" w:hAnsi="Nudista" w:cs="Arial"/>
          <w:sz w:val="20"/>
          <w:szCs w:val="20"/>
        </w:rPr>
      </w:pPr>
    </w:p>
    <w:p w14:paraId="12B3705F" w14:textId="675446E6" w:rsidR="00A41051" w:rsidRPr="004D4E2F" w:rsidRDefault="00A41051" w:rsidP="00E769D8">
      <w:pPr>
        <w:spacing w:before="120"/>
        <w:jc w:val="both"/>
        <w:rPr>
          <w:rFonts w:ascii="Nudista" w:hAnsi="Nudista" w:cs="Arial"/>
          <w:sz w:val="20"/>
          <w:szCs w:val="20"/>
        </w:rPr>
      </w:pPr>
      <w:r w:rsidRPr="004D4E2F">
        <w:rPr>
          <w:rFonts w:ascii="Nudista" w:hAnsi="Nudista" w:cs="Arial"/>
          <w:sz w:val="20"/>
          <w:szCs w:val="20"/>
        </w:rPr>
        <w:t xml:space="preserve">Projektová dokumentácia </w:t>
      </w:r>
      <w:r w:rsidR="00E769D8" w:rsidRPr="004D4E2F">
        <w:rPr>
          <w:rFonts w:ascii="Nudista" w:hAnsi="Nudista" w:cs="Arial"/>
          <w:sz w:val="20"/>
          <w:szCs w:val="20"/>
        </w:rPr>
        <w:t xml:space="preserve">vrátane stavebného povolenia </w:t>
      </w:r>
      <w:r w:rsidRPr="004D4E2F">
        <w:rPr>
          <w:rFonts w:ascii="Nudista" w:hAnsi="Nudista" w:cs="Arial"/>
          <w:sz w:val="20"/>
          <w:szCs w:val="20"/>
        </w:rPr>
        <w:t>tvorí samostatnú prílohu súťažných podkladov.</w:t>
      </w:r>
    </w:p>
    <w:p w14:paraId="08EAB040" w14:textId="77777777" w:rsidR="00A41051" w:rsidRPr="004D4E2F" w:rsidRDefault="00A41051" w:rsidP="00A41051">
      <w:pPr>
        <w:pStyle w:val="SAPHlavn"/>
        <w:widowControl/>
        <w:jc w:val="center"/>
        <w:rPr>
          <w:rFonts w:ascii="Nudista" w:hAnsi="Nudista"/>
          <w:noProof/>
        </w:rPr>
      </w:pPr>
    </w:p>
    <w:p w14:paraId="2E784285" w14:textId="77777777" w:rsidR="00A41051" w:rsidRPr="004D4E2F" w:rsidRDefault="00A41051" w:rsidP="00A41051">
      <w:pPr>
        <w:pStyle w:val="SAPHlavn"/>
        <w:widowControl/>
        <w:jc w:val="center"/>
        <w:rPr>
          <w:rFonts w:ascii="Nudista" w:hAnsi="Nudista"/>
          <w:noProof/>
        </w:rPr>
      </w:pPr>
    </w:p>
    <w:p w14:paraId="569CB5CB" w14:textId="54BAEA87" w:rsidR="00A41051" w:rsidRPr="004D4E2F" w:rsidRDefault="00A41051" w:rsidP="00A41051">
      <w:pPr>
        <w:pStyle w:val="SAPHlavn"/>
        <w:widowControl/>
        <w:jc w:val="center"/>
        <w:rPr>
          <w:rFonts w:ascii="Nudista" w:hAnsi="Nudista"/>
          <w:noProof/>
        </w:rPr>
      </w:pPr>
    </w:p>
    <w:p w14:paraId="21C40DF8" w14:textId="79589D29" w:rsidR="00050DEF" w:rsidRPr="004D4E2F" w:rsidRDefault="00050DEF" w:rsidP="00A41051">
      <w:pPr>
        <w:pStyle w:val="SAPHlavn"/>
        <w:widowControl/>
        <w:jc w:val="center"/>
        <w:rPr>
          <w:rFonts w:ascii="Nudista" w:hAnsi="Nudista"/>
          <w:noProof/>
        </w:rPr>
      </w:pPr>
    </w:p>
    <w:p w14:paraId="57922554" w14:textId="1CAEF60A" w:rsidR="00050DEF" w:rsidRPr="004D4E2F" w:rsidRDefault="00050DEF" w:rsidP="00A41051">
      <w:pPr>
        <w:pStyle w:val="SAPHlavn"/>
        <w:widowControl/>
        <w:jc w:val="center"/>
        <w:rPr>
          <w:rFonts w:ascii="Nudista" w:hAnsi="Nudista"/>
          <w:noProof/>
        </w:rPr>
      </w:pPr>
    </w:p>
    <w:p w14:paraId="7F218E08" w14:textId="4552D625" w:rsidR="00050DEF" w:rsidRPr="004D4E2F" w:rsidRDefault="00050DEF" w:rsidP="00A41051">
      <w:pPr>
        <w:pStyle w:val="SAPHlavn"/>
        <w:widowControl/>
        <w:jc w:val="center"/>
        <w:rPr>
          <w:rFonts w:ascii="Nudista" w:hAnsi="Nudista"/>
          <w:noProof/>
        </w:rPr>
      </w:pPr>
    </w:p>
    <w:p w14:paraId="15EE326B" w14:textId="6E10F8B4" w:rsidR="00050DEF" w:rsidRPr="004D4E2F" w:rsidRDefault="00050DEF" w:rsidP="00A41051">
      <w:pPr>
        <w:pStyle w:val="SAPHlavn"/>
        <w:widowControl/>
        <w:jc w:val="center"/>
        <w:rPr>
          <w:rFonts w:ascii="Nudista" w:hAnsi="Nudista"/>
          <w:noProof/>
        </w:rPr>
      </w:pPr>
    </w:p>
    <w:p w14:paraId="1C21F652" w14:textId="5DF3750A" w:rsidR="00050DEF" w:rsidRPr="004D4E2F" w:rsidRDefault="00050DEF" w:rsidP="00A41051">
      <w:pPr>
        <w:pStyle w:val="SAPHlavn"/>
        <w:widowControl/>
        <w:jc w:val="center"/>
        <w:rPr>
          <w:rFonts w:ascii="Nudista" w:hAnsi="Nudista"/>
          <w:noProof/>
        </w:rPr>
      </w:pPr>
    </w:p>
    <w:p w14:paraId="5FDDE4E3" w14:textId="5EA2B3A7" w:rsidR="00050DEF" w:rsidRPr="004D4E2F" w:rsidRDefault="00050DEF" w:rsidP="00A41051">
      <w:pPr>
        <w:pStyle w:val="SAPHlavn"/>
        <w:widowControl/>
        <w:jc w:val="center"/>
        <w:rPr>
          <w:rFonts w:ascii="Nudista" w:hAnsi="Nudista"/>
          <w:noProof/>
        </w:rPr>
      </w:pPr>
    </w:p>
    <w:p w14:paraId="22D2E9AF" w14:textId="105B9427" w:rsidR="00050DEF" w:rsidRPr="004D4E2F" w:rsidRDefault="00050DEF" w:rsidP="00A41051">
      <w:pPr>
        <w:pStyle w:val="SAPHlavn"/>
        <w:widowControl/>
        <w:jc w:val="center"/>
        <w:rPr>
          <w:rFonts w:ascii="Nudista" w:hAnsi="Nudista"/>
          <w:noProof/>
        </w:rPr>
      </w:pPr>
    </w:p>
    <w:p w14:paraId="244F4AC6" w14:textId="10F46706" w:rsidR="00050DEF" w:rsidRPr="004D4E2F" w:rsidRDefault="00050DEF" w:rsidP="00A41051">
      <w:pPr>
        <w:pStyle w:val="SAPHlavn"/>
        <w:widowControl/>
        <w:jc w:val="center"/>
        <w:rPr>
          <w:rFonts w:ascii="Nudista" w:hAnsi="Nudista"/>
          <w:noProof/>
        </w:rPr>
      </w:pPr>
    </w:p>
    <w:p w14:paraId="0B210389" w14:textId="0C9154A5" w:rsidR="00050DEF" w:rsidRPr="004D4E2F" w:rsidRDefault="00050DEF" w:rsidP="00A41051">
      <w:pPr>
        <w:pStyle w:val="SAPHlavn"/>
        <w:widowControl/>
        <w:jc w:val="center"/>
        <w:rPr>
          <w:rFonts w:ascii="Nudista" w:hAnsi="Nudista"/>
          <w:noProof/>
        </w:rPr>
      </w:pPr>
    </w:p>
    <w:p w14:paraId="3E69086C" w14:textId="5E74DFD7" w:rsidR="00050DEF" w:rsidRPr="004D4E2F" w:rsidRDefault="00050DEF" w:rsidP="00A41051">
      <w:pPr>
        <w:pStyle w:val="SAPHlavn"/>
        <w:widowControl/>
        <w:jc w:val="center"/>
        <w:rPr>
          <w:rFonts w:ascii="Nudista" w:hAnsi="Nudista"/>
          <w:noProof/>
        </w:rPr>
      </w:pPr>
    </w:p>
    <w:p w14:paraId="44BC1552" w14:textId="7E8AB8F0" w:rsidR="00050DEF" w:rsidRPr="004D4E2F" w:rsidRDefault="00050DEF" w:rsidP="00A41051">
      <w:pPr>
        <w:pStyle w:val="SAPHlavn"/>
        <w:widowControl/>
        <w:jc w:val="center"/>
        <w:rPr>
          <w:rFonts w:ascii="Nudista" w:hAnsi="Nudista"/>
          <w:noProof/>
        </w:rPr>
      </w:pPr>
    </w:p>
    <w:p w14:paraId="2AE5BA56" w14:textId="4A2A457D" w:rsidR="00050DEF" w:rsidRPr="004D4E2F" w:rsidRDefault="00050DEF" w:rsidP="00A41051">
      <w:pPr>
        <w:pStyle w:val="SAPHlavn"/>
        <w:widowControl/>
        <w:jc w:val="center"/>
        <w:rPr>
          <w:rFonts w:ascii="Nudista" w:hAnsi="Nudista"/>
          <w:noProof/>
        </w:rPr>
      </w:pPr>
    </w:p>
    <w:p w14:paraId="52B8BADB" w14:textId="13E5335C" w:rsidR="00050DEF" w:rsidRPr="004D4E2F" w:rsidRDefault="00050DEF" w:rsidP="00A41051">
      <w:pPr>
        <w:pStyle w:val="SAPHlavn"/>
        <w:widowControl/>
        <w:jc w:val="center"/>
        <w:rPr>
          <w:rFonts w:ascii="Nudista" w:hAnsi="Nudista"/>
          <w:noProof/>
        </w:rPr>
      </w:pPr>
    </w:p>
    <w:p w14:paraId="5AF0150E" w14:textId="4764A29C" w:rsidR="00050DEF" w:rsidRPr="004D4E2F" w:rsidRDefault="00050DEF" w:rsidP="00A41051">
      <w:pPr>
        <w:pStyle w:val="SAPHlavn"/>
        <w:widowControl/>
        <w:jc w:val="center"/>
        <w:rPr>
          <w:rFonts w:ascii="Nudista" w:hAnsi="Nudista"/>
          <w:noProof/>
        </w:rPr>
      </w:pPr>
    </w:p>
    <w:p w14:paraId="7ABF236B" w14:textId="11BEBD87" w:rsidR="00050DEF" w:rsidRPr="004D4E2F" w:rsidRDefault="00050DEF" w:rsidP="00A41051">
      <w:pPr>
        <w:pStyle w:val="SAPHlavn"/>
        <w:widowControl/>
        <w:jc w:val="center"/>
        <w:rPr>
          <w:rFonts w:ascii="Nudista" w:hAnsi="Nudista"/>
          <w:noProof/>
        </w:rPr>
      </w:pPr>
    </w:p>
    <w:p w14:paraId="5D79AF0B" w14:textId="203D3262" w:rsidR="00050DEF" w:rsidRPr="004D4E2F" w:rsidRDefault="00050DEF" w:rsidP="00A41051">
      <w:pPr>
        <w:pStyle w:val="SAPHlavn"/>
        <w:widowControl/>
        <w:jc w:val="center"/>
        <w:rPr>
          <w:rFonts w:ascii="Nudista" w:hAnsi="Nudista"/>
          <w:noProof/>
        </w:rPr>
      </w:pPr>
    </w:p>
    <w:p w14:paraId="66C296F7" w14:textId="522678DE" w:rsidR="00050DEF" w:rsidRPr="004D4E2F" w:rsidRDefault="00050DEF" w:rsidP="00A41051">
      <w:pPr>
        <w:pStyle w:val="SAPHlavn"/>
        <w:widowControl/>
        <w:jc w:val="center"/>
        <w:rPr>
          <w:rFonts w:ascii="Nudista" w:hAnsi="Nudista"/>
          <w:noProof/>
        </w:rPr>
      </w:pPr>
    </w:p>
    <w:p w14:paraId="28F7AF25" w14:textId="4106F7C2" w:rsidR="00050DEF" w:rsidRPr="004D4E2F" w:rsidRDefault="00050DEF" w:rsidP="00A41051">
      <w:pPr>
        <w:pStyle w:val="SAPHlavn"/>
        <w:widowControl/>
        <w:jc w:val="center"/>
        <w:rPr>
          <w:rFonts w:ascii="Nudista" w:hAnsi="Nudista"/>
          <w:noProof/>
        </w:rPr>
      </w:pPr>
    </w:p>
    <w:p w14:paraId="435B94BC" w14:textId="2B65C02C" w:rsidR="00050DEF" w:rsidRPr="004D4E2F" w:rsidRDefault="00050DEF" w:rsidP="00A41051">
      <w:pPr>
        <w:pStyle w:val="SAPHlavn"/>
        <w:widowControl/>
        <w:jc w:val="center"/>
        <w:rPr>
          <w:rFonts w:ascii="Nudista" w:hAnsi="Nudista"/>
          <w:noProof/>
        </w:rPr>
      </w:pPr>
    </w:p>
    <w:p w14:paraId="798A2395" w14:textId="438415E5" w:rsidR="00050DEF" w:rsidRPr="004D4E2F" w:rsidRDefault="00050DEF" w:rsidP="00A41051">
      <w:pPr>
        <w:pStyle w:val="SAPHlavn"/>
        <w:widowControl/>
        <w:jc w:val="center"/>
        <w:rPr>
          <w:rFonts w:ascii="Nudista" w:hAnsi="Nudista"/>
          <w:noProof/>
        </w:rPr>
      </w:pPr>
    </w:p>
    <w:p w14:paraId="3D48DB51" w14:textId="2F128632" w:rsidR="00050DEF" w:rsidRPr="004D4E2F" w:rsidRDefault="00050DEF" w:rsidP="00A41051">
      <w:pPr>
        <w:pStyle w:val="SAPHlavn"/>
        <w:widowControl/>
        <w:jc w:val="center"/>
        <w:rPr>
          <w:rFonts w:ascii="Nudista" w:hAnsi="Nudista"/>
          <w:noProof/>
        </w:rPr>
      </w:pPr>
    </w:p>
    <w:p w14:paraId="74B308D9" w14:textId="13676120" w:rsidR="00050DEF" w:rsidRPr="004D4E2F" w:rsidRDefault="00050DEF" w:rsidP="00A41051">
      <w:pPr>
        <w:pStyle w:val="SAPHlavn"/>
        <w:widowControl/>
        <w:jc w:val="center"/>
        <w:rPr>
          <w:rFonts w:ascii="Nudista" w:hAnsi="Nudista"/>
          <w:noProof/>
        </w:rPr>
      </w:pPr>
    </w:p>
    <w:p w14:paraId="0005B882" w14:textId="76840952" w:rsidR="00050DEF" w:rsidRPr="004D4E2F" w:rsidRDefault="00050DEF" w:rsidP="00A41051">
      <w:pPr>
        <w:pStyle w:val="SAPHlavn"/>
        <w:widowControl/>
        <w:jc w:val="center"/>
        <w:rPr>
          <w:rFonts w:ascii="Nudista" w:hAnsi="Nudista"/>
          <w:noProof/>
        </w:rPr>
      </w:pPr>
    </w:p>
    <w:p w14:paraId="4266948A" w14:textId="745D3C3C" w:rsidR="00050DEF" w:rsidRPr="004D4E2F" w:rsidRDefault="00050DEF" w:rsidP="00A41051">
      <w:pPr>
        <w:pStyle w:val="SAPHlavn"/>
        <w:widowControl/>
        <w:jc w:val="center"/>
        <w:rPr>
          <w:rFonts w:ascii="Nudista" w:hAnsi="Nudista"/>
          <w:noProof/>
        </w:rPr>
      </w:pPr>
    </w:p>
    <w:p w14:paraId="37DCBC4A" w14:textId="2A302B57" w:rsidR="00050DEF" w:rsidRPr="004D4E2F" w:rsidRDefault="00050DEF" w:rsidP="00A41051">
      <w:pPr>
        <w:pStyle w:val="SAPHlavn"/>
        <w:widowControl/>
        <w:jc w:val="center"/>
        <w:rPr>
          <w:rFonts w:ascii="Nudista" w:hAnsi="Nudista"/>
          <w:noProof/>
        </w:rPr>
      </w:pPr>
    </w:p>
    <w:p w14:paraId="14FB74E3" w14:textId="0DBFD87F" w:rsidR="00050DEF" w:rsidRPr="004D4E2F" w:rsidRDefault="00050DEF" w:rsidP="00A41051">
      <w:pPr>
        <w:pStyle w:val="SAPHlavn"/>
        <w:widowControl/>
        <w:jc w:val="center"/>
        <w:rPr>
          <w:rFonts w:ascii="Nudista" w:hAnsi="Nudista"/>
          <w:noProof/>
        </w:rPr>
      </w:pPr>
    </w:p>
    <w:p w14:paraId="13E1442D" w14:textId="44012320" w:rsidR="00050DEF" w:rsidRPr="004D4E2F" w:rsidRDefault="00050DEF" w:rsidP="00A41051">
      <w:pPr>
        <w:pStyle w:val="SAPHlavn"/>
        <w:widowControl/>
        <w:jc w:val="center"/>
        <w:rPr>
          <w:rFonts w:ascii="Nudista" w:hAnsi="Nudista"/>
          <w:noProof/>
        </w:rPr>
      </w:pPr>
    </w:p>
    <w:p w14:paraId="7AAD65FA" w14:textId="3E2E9D87" w:rsidR="00050DEF" w:rsidRPr="004D4E2F" w:rsidRDefault="00050DEF" w:rsidP="00A41051">
      <w:pPr>
        <w:pStyle w:val="SAPHlavn"/>
        <w:widowControl/>
        <w:jc w:val="center"/>
        <w:rPr>
          <w:rFonts w:ascii="Nudista" w:hAnsi="Nudista"/>
          <w:noProof/>
        </w:rPr>
      </w:pPr>
    </w:p>
    <w:p w14:paraId="1D5E2082" w14:textId="77777777" w:rsidR="00291BFE" w:rsidRPr="004D4E2F" w:rsidRDefault="00291BFE" w:rsidP="00A41051">
      <w:pPr>
        <w:pStyle w:val="SAPHlavn"/>
        <w:widowControl/>
        <w:jc w:val="center"/>
        <w:rPr>
          <w:rFonts w:ascii="Nudista" w:hAnsi="Nudista"/>
          <w:noProof/>
        </w:rPr>
      </w:pPr>
    </w:p>
    <w:p w14:paraId="06D82237" w14:textId="77777777" w:rsidR="00050DEF" w:rsidRPr="004D4E2F" w:rsidRDefault="00050DEF" w:rsidP="00E42134">
      <w:pPr>
        <w:pStyle w:val="SAPHlavn"/>
        <w:widowControl/>
        <w:jc w:val="center"/>
        <w:rPr>
          <w:rFonts w:ascii="Nudista" w:hAnsi="Nudista"/>
          <w:noProof/>
        </w:rPr>
      </w:pPr>
    </w:p>
    <w:p w14:paraId="738BA118" w14:textId="2514C7A0" w:rsidR="00291BFE" w:rsidRPr="004D4E2F" w:rsidRDefault="00E42134" w:rsidP="00E42134">
      <w:pPr>
        <w:pStyle w:val="SAPHlavn"/>
        <w:widowControl/>
        <w:jc w:val="center"/>
        <w:rPr>
          <w:rFonts w:ascii="Nudista" w:hAnsi="Nudista"/>
          <w:noProof/>
        </w:rPr>
      </w:pPr>
      <w:bookmarkStart w:id="143" w:name="_Toc117090432"/>
      <w:r w:rsidRPr="004D4E2F">
        <w:rPr>
          <w:rFonts w:ascii="Nudista" w:hAnsi="Nudista"/>
          <w:noProof/>
        </w:rPr>
        <w:lastRenderedPageBreak/>
        <w:t>Príloha B.2:</w:t>
      </w:r>
      <w:r w:rsidR="00291BFE" w:rsidRPr="004D4E2F">
        <w:rPr>
          <w:rFonts w:ascii="Nudista" w:hAnsi="Nudista"/>
          <w:noProof/>
        </w:rPr>
        <w:t xml:space="preserve"> Identifikácia vybraných technologických zariadení a materiálov</w:t>
      </w:r>
      <w:bookmarkEnd w:id="143"/>
      <w:r w:rsidRPr="004D4E2F">
        <w:rPr>
          <w:rFonts w:ascii="Nudista" w:hAnsi="Nudista"/>
          <w:noProof/>
        </w:rPr>
        <w:tab/>
      </w:r>
    </w:p>
    <w:p w14:paraId="28476E33" w14:textId="77777777" w:rsidR="00291BFE" w:rsidRPr="004D4E2F" w:rsidRDefault="00291BFE" w:rsidP="00291BFE">
      <w:pPr>
        <w:pStyle w:val="SAPHlavn"/>
        <w:widowControl/>
        <w:ind w:left="0" w:firstLine="0"/>
        <w:rPr>
          <w:rFonts w:ascii="Nudista" w:hAnsi="Nudista"/>
          <w:noProof/>
        </w:rPr>
      </w:pPr>
    </w:p>
    <w:p w14:paraId="43680F34" w14:textId="77777777" w:rsidR="00291BFE" w:rsidRPr="004D4E2F" w:rsidRDefault="00291BFE" w:rsidP="00291BFE">
      <w:pPr>
        <w:pStyle w:val="oddl-nadpis"/>
        <w:keepNext w:val="0"/>
        <w:widowControl/>
        <w:spacing w:before="0" w:line="240" w:lineRule="auto"/>
        <w:jc w:val="both"/>
        <w:rPr>
          <w:rFonts w:ascii="Nudista" w:hAnsi="Nudista"/>
          <w:b w:val="0"/>
          <w:sz w:val="20"/>
          <w:lang w:val="sk-SK"/>
        </w:rPr>
      </w:pPr>
      <w:r w:rsidRPr="004D4E2F">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0A1C2645" w14:textId="42B08412"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Keďže dielo obsahuje rúrové vedenia, ako aj technologické zariadenia, je potrebné uviesť hlavné položky pre všetky tieto časti diela </w:t>
      </w:r>
      <w:r w:rsidRPr="004D4E2F">
        <w:rPr>
          <w:rFonts w:ascii="Nudista" w:hAnsi="Nudista"/>
          <w:b w:val="0"/>
          <w:i/>
          <w:iCs/>
          <w:sz w:val="20"/>
          <w:u w:val="single"/>
          <w:lang w:val="sk-SK"/>
        </w:rPr>
        <w:t>samostatne</w:t>
      </w:r>
      <w:r w:rsidRPr="004D4E2F">
        <w:rPr>
          <w:rFonts w:ascii="Nudista" w:hAnsi="Nudista"/>
          <w:b w:val="0"/>
          <w:i/>
          <w:iCs/>
          <w:sz w:val="20"/>
          <w:lang w:val="sk-SK"/>
        </w:rPr>
        <w:t xml:space="preserve">. </w:t>
      </w:r>
    </w:p>
    <w:p w14:paraId="74F4D983"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Zoznam technologických zariadení a materiálov bude záväzný a nemeniteľný počas trvania zmluvy.</w:t>
      </w:r>
    </w:p>
    <w:p w14:paraId="70497C7C"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(Formulácia ako napr. „Zariadenie typu XY alebo ekvivalentné“ nie je prípustná.) </w:t>
      </w:r>
    </w:p>
    <w:p w14:paraId="4E3991AA"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977"/>
        <w:gridCol w:w="1276"/>
        <w:gridCol w:w="1842"/>
        <w:gridCol w:w="2647"/>
      </w:tblGrid>
      <w:tr w:rsidR="00291BFE" w:rsidRPr="004D4E2F" w14:paraId="6BC567CD" w14:textId="77777777" w:rsidTr="00502DDD">
        <w:tc>
          <w:tcPr>
            <w:tcW w:w="569" w:type="dxa"/>
          </w:tcPr>
          <w:p w14:paraId="119600E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Pol.</w:t>
            </w:r>
          </w:p>
        </w:tc>
        <w:tc>
          <w:tcPr>
            <w:tcW w:w="2977" w:type="dxa"/>
          </w:tcPr>
          <w:p w14:paraId="42AD3EBD" w14:textId="07915E39"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Zoznam</w:t>
            </w:r>
            <w:r w:rsidR="00441154" w:rsidRPr="004D4E2F">
              <w:rPr>
                <w:rFonts w:ascii="Nudista" w:hAnsi="Nudista"/>
                <w:sz w:val="20"/>
                <w:lang w:val="sk-SK"/>
              </w:rPr>
              <w:t xml:space="preserve"> výrobkov a minimálne požadované parametre</w:t>
            </w:r>
          </w:p>
        </w:tc>
        <w:tc>
          <w:tcPr>
            <w:tcW w:w="1276" w:type="dxa"/>
          </w:tcPr>
          <w:p w14:paraId="0B4CA192"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Výrobca</w:t>
            </w:r>
          </w:p>
        </w:tc>
        <w:tc>
          <w:tcPr>
            <w:tcW w:w="1842" w:type="dxa"/>
          </w:tcPr>
          <w:p w14:paraId="15DF0767"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Typ výrobku</w:t>
            </w:r>
          </w:p>
        </w:tc>
        <w:tc>
          <w:tcPr>
            <w:tcW w:w="2647" w:type="dxa"/>
          </w:tcPr>
          <w:p w14:paraId="282BB81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Popis a technické údaje</w:t>
            </w:r>
          </w:p>
          <w:p w14:paraId="3041EA47" w14:textId="20AE99AD"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(kapacita, výkony,</w:t>
            </w:r>
            <w:r w:rsidR="00757BEF" w:rsidRPr="004D4E2F">
              <w:rPr>
                <w:rFonts w:ascii="Nudista" w:hAnsi="Nudista"/>
                <w:sz w:val="20"/>
                <w:lang w:val="sk-SK"/>
              </w:rPr>
              <w:t xml:space="preserve"> </w:t>
            </w:r>
            <w:r w:rsidRPr="004D4E2F">
              <w:rPr>
                <w:rFonts w:ascii="Nudista" w:hAnsi="Nudista"/>
                <w:sz w:val="20"/>
                <w:lang w:val="sk-SK"/>
              </w:rPr>
              <w:t>atď.)</w:t>
            </w:r>
          </w:p>
        </w:tc>
      </w:tr>
      <w:tr w:rsidR="00291BFE" w:rsidRPr="004D4E2F" w14:paraId="2D364DD2" w14:textId="77777777" w:rsidTr="00502DDD">
        <w:tc>
          <w:tcPr>
            <w:tcW w:w="569" w:type="dxa"/>
          </w:tcPr>
          <w:p w14:paraId="0F2C24A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w:t>
            </w:r>
          </w:p>
        </w:tc>
        <w:tc>
          <w:tcPr>
            <w:tcW w:w="2977" w:type="dxa"/>
          </w:tcPr>
          <w:p w14:paraId="046BD263" w14:textId="77777777" w:rsidR="00441154" w:rsidRPr="004D4E2F" w:rsidRDefault="00441154" w:rsidP="00441154">
            <w:pPr>
              <w:rPr>
                <w:rFonts w:ascii="Nudista" w:hAnsi="Nudista"/>
                <w:sz w:val="20"/>
                <w:szCs w:val="20"/>
              </w:rPr>
            </w:pPr>
            <w:r w:rsidRPr="004D4E2F">
              <w:rPr>
                <w:rFonts w:ascii="Nudista" w:hAnsi="Nudista"/>
                <w:sz w:val="20"/>
                <w:szCs w:val="20"/>
              </w:rPr>
              <w:t>Indukčný prietokomer prírubový DN150, PN10</w:t>
            </w:r>
          </w:p>
          <w:p w14:paraId="3772E593" w14:textId="77777777" w:rsidR="00441154" w:rsidRPr="004D4E2F" w:rsidRDefault="00441154" w:rsidP="00441154">
            <w:pPr>
              <w:rPr>
                <w:rFonts w:ascii="Nudista" w:hAnsi="Nudista"/>
                <w:sz w:val="20"/>
                <w:szCs w:val="20"/>
              </w:rPr>
            </w:pPr>
            <w:r w:rsidRPr="004D4E2F">
              <w:rPr>
                <w:rFonts w:ascii="Nudista" w:hAnsi="Nudista"/>
                <w:sz w:val="20"/>
                <w:szCs w:val="20"/>
              </w:rPr>
              <w:t xml:space="preserve">s oddelenou montážou vyhodnocovacej jednotky, </w:t>
            </w:r>
          </w:p>
          <w:p w14:paraId="2B86D3D7" w14:textId="6C343414" w:rsidR="00291BFE" w:rsidRPr="004D4E2F" w:rsidRDefault="00441154" w:rsidP="00441154">
            <w:pPr>
              <w:rPr>
                <w:rFonts w:ascii="Nudista" w:hAnsi="Nudista"/>
                <w:sz w:val="20"/>
                <w:szCs w:val="20"/>
              </w:rPr>
            </w:pPr>
            <w:r w:rsidRPr="004D4E2F">
              <w:rPr>
                <w:rFonts w:ascii="Nudista" w:hAnsi="Nudista"/>
                <w:sz w:val="20"/>
                <w:szCs w:val="20"/>
              </w:rPr>
              <w:t>merací rozsah 0,5 až 5 m/s,</w:t>
            </w:r>
            <w:r w:rsidR="00757BEF" w:rsidRPr="004D4E2F">
              <w:rPr>
                <w:rFonts w:ascii="Nudista" w:hAnsi="Nudista"/>
                <w:sz w:val="20"/>
                <w:szCs w:val="20"/>
              </w:rPr>
              <w:t xml:space="preserve"> </w:t>
            </w:r>
            <w:r w:rsidRPr="004D4E2F">
              <w:rPr>
                <w:rFonts w:ascii="Nudista" w:hAnsi="Nudista"/>
                <w:sz w:val="20"/>
                <w:szCs w:val="20"/>
              </w:rPr>
              <w:t>presnosť 0,5%</w:t>
            </w:r>
          </w:p>
        </w:tc>
        <w:tc>
          <w:tcPr>
            <w:tcW w:w="1276" w:type="dxa"/>
          </w:tcPr>
          <w:p w14:paraId="6E79A948" w14:textId="77777777" w:rsidR="00291BFE" w:rsidRPr="004D4E2F" w:rsidRDefault="00291BFE" w:rsidP="003A5784">
            <w:pPr>
              <w:rPr>
                <w:rFonts w:ascii="Nudista" w:hAnsi="Nudista"/>
                <w:sz w:val="20"/>
                <w:szCs w:val="20"/>
              </w:rPr>
            </w:pPr>
          </w:p>
        </w:tc>
        <w:tc>
          <w:tcPr>
            <w:tcW w:w="1842" w:type="dxa"/>
          </w:tcPr>
          <w:p w14:paraId="4C60289D"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2002F9CF" w14:textId="50E275E0" w:rsidR="00291BFE" w:rsidRPr="004D4E2F" w:rsidRDefault="00291BFE" w:rsidP="00441154">
            <w:pPr>
              <w:rPr>
                <w:rFonts w:ascii="Nudista" w:hAnsi="Nudista"/>
                <w:sz w:val="20"/>
                <w:szCs w:val="20"/>
              </w:rPr>
            </w:pPr>
          </w:p>
        </w:tc>
      </w:tr>
      <w:tr w:rsidR="00291BFE" w:rsidRPr="004D4E2F" w14:paraId="73E11066" w14:textId="77777777" w:rsidTr="00502DDD">
        <w:tc>
          <w:tcPr>
            <w:tcW w:w="569" w:type="dxa"/>
          </w:tcPr>
          <w:p w14:paraId="1754400B"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2.</w:t>
            </w:r>
          </w:p>
        </w:tc>
        <w:tc>
          <w:tcPr>
            <w:tcW w:w="2977" w:type="dxa"/>
          </w:tcPr>
          <w:p w14:paraId="1BECDC12"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Hrablice</w:t>
            </w:r>
            <w:proofErr w:type="spellEnd"/>
            <w:r w:rsidRPr="004D4E2F">
              <w:rPr>
                <w:rFonts w:ascii="Nudista" w:hAnsi="Nudista"/>
                <w:sz w:val="20"/>
                <w:szCs w:val="20"/>
              </w:rPr>
              <w:t xml:space="preserve"> kruhové, prútové, medzera 3 mm, </w:t>
            </w:r>
          </w:p>
          <w:p w14:paraId="162995CE" w14:textId="68C35190" w:rsidR="00291BFE" w:rsidRPr="004D4E2F" w:rsidRDefault="00441154" w:rsidP="00441154">
            <w:pPr>
              <w:rPr>
                <w:rFonts w:ascii="Nudista" w:hAnsi="Nudista"/>
                <w:sz w:val="20"/>
                <w:szCs w:val="20"/>
              </w:rPr>
            </w:pPr>
            <w:proofErr w:type="spellStart"/>
            <w:r w:rsidRPr="004D4E2F">
              <w:rPr>
                <w:rFonts w:ascii="Nudista" w:hAnsi="Nudista"/>
                <w:sz w:val="20"/>
                <w:szCs w:val="20"/>
              </w:rPr>
              <w:t>Qmax</w:t>
            </w:r>
            <w:proofErr w:type="spellEnd"/>
            <w:r w:rsidRPr="004D4E2F">
              <w:rPr>
                <w:rFonts w:ascii="Nudista" w:hAnsi="Nudista"/>
                <w:sz w:val="20"/>
                <w:szCs w:val="20"/>
              </w:rPr>
              <w:t xml:space="preserve"> = 10 l/s</w:t>
            </w:r>
          </w:p>
        </w:tc>
        <w:tc>
          <w:tcPr>
            <w:tcW w:w="1276" w:type="dxa"/>
          </w:tcPr>
          <w:p w14:paraId="5464AEF7"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35991D3C"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E036907" w14:textId="281CF5E7" w:rsidR="00291BFE" w:rsidRPr="004D4E2F" w:rsidRDefault="00291BFE" w:rsidP="00441154">
            <w:pPr>
              <w:rPr>
                <w:rFonts w:ascii="Nudista" w:hAnsi="Nudista"/>
                <w:sz w:val="18"/>
                <w:szCs w:val="18"/>
              </w:rPr>
            </w:pPr>
          </w:p>
        </w:tc>
      </w:tr>
      <w:tr w:rsidR="00291BFE" w:rsidRPr="004D4E2F" w14:paraId="1505E689" w14:textId="77777777" w:rsidTr="00502DDD">
        <w:tc>
          <w:tcPr>
            <w:tcW w:w="569" w:type="dxa"/>
          </w:tcPr>
          <w:p w14:paraId="1C3F179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3.</w:t>
            </w:r>
          </w:p>
        </w:tc>
        <w:tc>
          <w:tcPr>
            <w:tcW w:w="2977" w:type="dxa"/>
          </w:tcPr>
          <w:p w14:paraId="54EF24C0"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cca 1,5 kW, 400V s tepelnou ochranou</w:t>
            </w:r>
          </w:p>
          <w:p w14:paraId="7561ABF2"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3F0E46B8"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21BBD89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3E70C0DE" w14:textId="77777777" w:rsidR="00441154" w:rsidRPr="004D4E2F" w:rsidRDefault="00441154" w:rsidP="00441154">
            <w:pPr>
              <w:rPr>
                <w:rFonts w:ascii="Nudista" w:hAnsi="Nudista"/>
                <w:sz w:val="20"/>
                <w:szCs w:val="20"/>
              </w:rPr>
            </w:pPr>
            <w:r w:rsidRPr="004D4E2F">
              <w:rPr>
                <w:rFonts w:ascii="Nudista" w:hAnsi="Nudista"/>
                <w:sz w:val="20"/>
                <w:szCs w:val="20"/>
              </w:rPr>
              <w:t>- sonda prieniku kvapaliny do motora</w:t>
            </w:r>
          </w:p>
          <w:p w14:paraId="06A3DE57"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3B798D92" w14:textId="57957357"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4138E1F8" w14:textId="77777777" w:rsidR="00291BFE" w:rsidRPr="004D4E2F" w:rsidRDefault="00291BFE" w:rsidP="003A5784">
            <w:pPr>
              <w:rPr>
                <w:rFonts w:ascii="Nudista" w:hAnsi="Nudista"/>
                <w:sz w:val="20"/>
                <w:szCs w:val="20"/>
              </w:rPr>
            </w:pPr>
          </w:p>
        </w:tc>
        <w:tc>
          <w:tcPr>
            <w:tcW w:w="1842" w:type="dxa"/>
          </w:tcPr>
          <w:p w14:paraId="3E41CF5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7DBB49A9" w14:textId="1B76B23D" w:rsidR="00291BFE" w:rsidRPr="004D4E2F" w:rsidRDefault="00291BFE" w:rsidP="00441154">
            <w:pPr>
              <w:rPr>
                <w:rFonts w:ascii="Nudista" w:hAnsi="Nudista"/>
                <w:sz w:val="18"/>
                <w:szCs w:val="18"/>
              </w:rPr>
            </w:pPr>
          </w:p>
        </w:tc>
      </w:tr>
      <w:tr w:rsidR="00291BFE" w:rsidRPr="004D4E2F" w14:paraId="22585ED3" w14:textId="77777777" w:rsidTr="00502DDD">
        <w:tc>
          <w:tcPr>
            <w:tcW w:w="569" w:type="dxa"/>
          </w:tcPr>
          <w:p w14:paraId="1E69DF4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4.</w:t>
            </w:r>
          </w:p>
        </w:tc>
        <w:tc>
          <w:tcPr>
            <w:tcW w:w="2977" w:type="dxa"/>
          </w:tcPr>
          <w:p w14:paraId="1536DBE9"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Dúchadlo pre dodávku vzduchu v aktivácii </w:t>
            </w:r>
          </w:p>
          <w:p w14:paraId="749F3522"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dúchadlá zapojené na </w:t>
            </w:r>
            <w:proofErr w:type="spellStart"/>
            <w:r w:rsidRPr="004D4E2F">
              <w:rPr>
                <w:rFonts w:ascii="Nudista" w:hAnsi="Nudista"/>
                <w:sz w:val="20"/>
                <w:szCs w:val="20"/>
              </w:rPr>
              <w:t>frekv</w:t>
            </w:r>
            <w:proofErr w:type="spellEnd"/>
            <w:r w:rsidRPr="004D4E2F">
              <w:rPr>
                <w:rFonts w:ascii="Nudista" w:hAnsi="Nudista"/>
                <w:sz w:val="20"/>
                <w:szCs w:val="20"/>
              </w:rPr>
              <w:t>. menič 26-50 Hz (rozsah regulácie:35 až 50 Hz)</w:t>
            </w:r>
          </w:p>
          <w:p w14:paraId="1AC66219" w14:textId="77777777" w:rsidR="00441154" w:rsidRPr="004D4E2F" w:rsidRDefault="00441154" w:rsidP="00441154">
            <w:pPr>
              <w:rPr>
                <w:rFonts w:ascii="Nudista" w:hAnsi="Nudista"/>
                <w:sz w:val="20"/>
                <w:szCs w:val="20"/>
              </w:rPr>
            </w:pPr>
            <w:r w:rsidRPr="004D4E2F">
              <w:rPr>
                <w:rFonts w:ascii="Nudista" w:hAnsi="Nudista"/>
                <w:sz w:val="20"/>
                <w:szCs w:val="20"/>
              </w:rPr>
              <w:t>Q = 228 m3/h</w:t>
            </w:r>
          </w:p>
          <w:p w14:paraId="47AE1F97" w14:textId="77777777" w:rsidR="00441154" w:rsidRPr="004D4E2F" w:rsidRDefault="00441154" w:rsidP="00441154">
            <w:pPr>
              <w:rPr>
                <w:rFonts w:ascii="Nudista" w:hAnsi="Nudista"/>
                <w:sz w:val="20"/>
                <w:szCs w:val="20"/>
              </w:rPr>
            </w:pPr>
            <w:r w:rsidRPr="004D4E2F">
              <w:rPr>
                <w:rFonts w:ascii="Nudista" w:hAnsi="Nudista"/>
                <w:sz w:val="20"/>
                <w:szCs w:val="20"/>
              </w:rPr>
              <w:t xml:space="preserve">∆p=55 kPa (tlaková </w:t>
            </w:r>
            <w:proofErr w:type="spellStart"/>
            <w:r w:rsidRPr="004D4E2F">
              <w:rPr>
                <w:rFonts w:ascii="Nudista" w:hAnsi="Nudista"/>
                <w:sz w:val="20"/>
                <w:szCs w:val="20"/>
              </w:rPr>
              <w:t>difirencia</w:t>
            </w:r>
            <w:proofErr w:type="spellEnd"/>
            <w:r w:rsidRPr="004D4E2F">
              <w:rPr>
                <w:rFonts w:ascii="Nudista" w:hAnsi="Nudista"/>
                <w:sz w:val="20"/>
                <w:szCs w:val="20"/>
              </w:rPr>
              <w:t>)</w:t>
            </w:r>
          </w:p>
          <w:p w14:paraId="09F7C5F9" w14:textId="59D12CF2" w:rsidR="00441154" w:rsidRPr="004D4E2F" w:rsidRDefault="00441154" w:rsidP="00441154">
            <w:pPr>
              <w:rPr>
                <w:rFonts w:ascii="Nudista" w:hAnsi="Nudista"/>
                <w:sz w:val="20"/>
                <w:szCs w:val="20"/>
              </w:rPr>
            </w:pPr>
            <w:r w:rsidRPr="004D4E2F">
              <w:rPr>
                <w:rFonts w:ascii="Nudista" w:hAnsi="Nudista"/>
                <w:sz w:val="20"/>
                <w:szCs w:val="20"/>
              </w:rPr>
              <w:t>dúchadlo je v protihlukovom kryte</w:t>
            </w:r>
            <w:r w:rsidR="00502DDD" w:rsidRPr="004D4E2F">
              <w:rPr>
                <w:rFonts w:ascii="Nudista" w:hAnsi="Nudista"/>
                <w:sz w:val="20"/>
                <w:szCs w:val="20"/>
              </w:rPr>
              <w:t xml:space="preserve"> </w:t>
            </w:r>
            <w:r w:rsidRPr="004D4E2F">
              <w:rPr>
                <w:rFonts w:ascii="Nudista" w:hAnsi="Nudista"/>
                <w:sz w:val="20"/>
                <w:szCs w:val="20"/>
              </w:rPr>
              <w:t>elektromotor s úpravou pre riadenie frekvenčným meničom</w:t>
            </w:r>
            <w:r w:rsidR="00502DDD" w:rsidRPr="004D4E2F">
              <w:rPr>
                <w:rFonts w:ascii="Nudista" w:hAnsi="Nudista"/>
                <w:sz w:val="20"/>
                <w:szCs w:val="20"/>
              </w:rPr>
              <w:t xml:space="preserve"> </w:t>
            </w:r>
            <w:proofErr w:type="spellStart"/>
            <w:r w:rsidRPr="004D4E2F">
              <w:rPr>
                <w:rFonts w:ascii="Nudista" w:hAnsi="Nudista"/>
                <w:sz w:val="20"/>
                <w:szCs w:val="20"/>
              </w:rPr>
              <w:t>Pmotora</w:t>
            </w:r>
            <w:proofErr w:type="spellEnd"/>
            <w:r w:rsidRPr="004D4E2F">
              <w:rPr>
                <w:rFonts w:ascii="Nudista" w:hAnsi="Nudista"/>
                <w:sz w:val="20"/>
                <w:szCs w:val="20"/>
              </w:rPr>
              <w:t xml:space="preserve"> = cca 7,5 kW</w:t>
            </w:r>
          </w:p>
          <w:p w14:paraId="0172A80B" w14:textId="77777777" w:rsidR="00441154" w:rsidRPr="004D4E2F" w:rsidRDefault="00441154" w:rsidP="00441154">
            <w:pPr>
              <w:rPr>
                <w:rFonts w:ascii="Nudista" w:hAnsi="Nudista"/>
                <w:sz w:val="20"/>
                <w:szCs w:val="20"/>
              </w:rPr>
            </w:pPr>
            <w:r w:rsidRPr="004D4E2F">
              <w:rPr>
                <w:rFonts w:ascii="Nudista" w:hAnsi="Nudista"/>
                <w:sz w:val="20"/>
                <w:szCs w:val="20"/>
              </w:rPr>
              <w:t>rozsah dodávky pre 1 dúchadlo:</w:t>
            </w:r>
          </w:p>
          <w:p w14:paraId="26A56585"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xml:space="preserve">- dúchadlo, tlmič na saní s filtrom, tlmič na výtlaku, </w:t>
            </w:r>
          </w:p>
          <w:p w14:paraId="021BD211" w14:textId="5ACBBE01" w:rsidR="00441154" w:rsidRPr="004D4E2F" w:rsidRDefault="00441154" w:rsidP="00441154">
            <w:pPr>
              <w:rPr>
                <w:rFonts w:ascii="Nudista" w:hAnsi="Nudista"/>
                <w:sz w:val="20"/>
                <w:szCs w:val="20"/>
              </w:rPr>
            </w:pPr>
            <w:r w:rsidRPr="004D4E2F">
              <w:rPr>
                <w:rFonts w:ascii="Nudista" w:hAnsi="Nudista"/>
                <w:sz w:val="20"/>
                <w:szCs w:val="20"/>
              </w:rPr>
              <w:t>- združený rozbehový a poistný ventil, spätná klapka, pružné pripojenie výtlaku, elektromotor a prevod s automatickým dopínaním, rám, pružné uloženie,</w:t>
            </w:r>
          </w:p>
          <w:p w14:paraId="5EA76189" w14:textId="5F110AFF" w:rsidR="00291BFE" w:rsidRPr="004D4E2F" w:rsidRDefault="00441154" w:rsidP="00441154">
            <w:pPr>
              <w:rPr>
                <w:rFonts w:ascii="Nudista" w:hAnsi="Nudista"/>
                <w:sz w:val="20"/>
                <w:szCs w:val="20"/>
              </w:rPr>
            </w:pPr>
            <w:r w:rsidRPr="004D4E2F">
              <w:rPr>
                <w:rFonts w:ascii="Nudista" w:hAnsi="Nudista"/>
                <w:sz w:val="20"/>
                <w:szCs w:val="20"/>
              </w:rPr>
              <w:t>- manometer na saní a výtlaku, protihlukový kryt s vlastným vetraním</w:t>
            </w:r>
          </w:p>
        </w:tc>
        <w:tc>
          <w:tcPr>
            <w:tcW w:w="1276" w:type="dxa"/>
          </w:tcPr>
          <w:p w14:paraId="5655AE31" w14:textId="77777777" w:rsidR="00291BFE" w:rsidRPr="004D4E2F" w:rsidRDefault="00291BFE" w:rsidP="003A5784">
            <w:pPr>
              <w:rPr>
                <w:rFonts w:ascii="Nudista" w:hAnsi="Nudista"/>
                <w:sz w:val="20"/>
                <w:szCs w:val="20"/>
              </w:rPr>
            </w:pPr>
          </w:p>
        </w:tc>
        <w:tc>
          <w:tcPr>
            <w:tcW w:w="1842" w:type="dxa"/>
          </w:tcPr>
          <w:p w14:paraId="30087D7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50C14A9E" w14:textId="77777777" w:rsidR="00291BFE" w:rsidRPr="004D4E2F" w:rsidRDefault="00291BFE" w:rsidP="00441154">
            <w:pPr>
              <w:rPr>
                <w:rFonts w:ascii="Nudista" w:hAnsi="Nudista"/>
                <w:sz w:val="18"/>
                <w:szCs w:val="18"/>
              </w:rPr>
            </w:pPr>
          </w:p>
        </w:tc>
      </w:tr>
      <w:tr w:rsidR="00291BFE" w:rsidRPr="004D4E2F" w14:paraId="506389BB" w14:textId="77777777" w:rsidTr="00502DDD">
        <w:tc>
          <w:tcPr>
            <w:tcW w:w="569" w:type="dxa"/>
          </w:tcPr>
          <w:p w14:paraId="333A8CCF"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5.</w:t>
            </w:r>
          </w:p>
        </w:tc>
        <w:tc>
          <w:tcPr>
            <w:tcW w:w="2977" w:type="dxa"/>
          </w:tcPr>
          <w:p w14:paraId="6C98FA74"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1,5 kW, 400V s tepelnou ochranou</w:t>
            </w:r>
          </w:p>
          <w:p w14:paraId="43CD2475"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2FFC8122"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04F2CD0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71B00038" w14:textId="5778831E" w:rsidR="00441154" w:rsidRPr="004D4E2F" w:rsidRDefault="00441154" w:rsidP="00441154">
            <w:pPr>
              <w:rPr>
                <w:rFonts w:ascii="Nudista" w:hAnsi="Nudista"/>
                <w:sz w:val="20"/>
                <w:szCs w:val="20"/>
              </w:rPr>
            </w:pPr>
            <w:r w:rsidRPr="004D4E2F">
              <w:rPr>
                <w:rFonts w:ascii="Nudista" w:hAnsi="Nudista"/>
                <w:sz w:val="20"/>
                <w:szCs w:val="20"/>
              </w:rPr>
              <w:t>- sonda prieniku</w:t>
            </w:r>
            <w:r w:rsidR="00502DDD" w:rsidRPr="004D4E2F">
              <w:rPr>
                <w:rFonts w:ascii="Nudista" w:hAnsi="Nudista"/>
                <w:sz w:val="20"/>
                <w:szCs w:val="20"/>
              </w:rPr>
              <w:t xml:space="preserve"> </w:t>
            </w:r>
            <w:r w:rsidRPr="004D4E2F">
              <w:rPr>
                <w:rFonts w:ascii="Nudista" w:hAnsi="Nudista"/>
                <w:sz w:val="20"/>
                <w:szCs w:val="20"/>
              </w:rPr>
              <w:t>kvapaliny do motora</w:t>
            </w:r>
          </w:p>
          <w:p w14:paraId="08056885"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6838B7F7" w14:textId="528779AD"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62F6659B" w14:textId="77777777" w:rsidR="00291BFE" w:rsidRPr="004D4E2F" w:rsidRDefault="00291BFE" w:rsidP="003A5784">
            <w:pPr>
              <w:rPr>
                <w:rFonts w:ascii="Nudista" w:hAnsi="Nudista"/>
                <w:sz w:val="20"/>
                <w:szCs w:val="20"/>
              </w:rPr>
            </w:pPr>
          </w:p>
        </w:tc>
        <w:tc>
          <w:tcPr>
            <w:tcW w:w="1842" w:type="dxa"/>
          </w:tcPr>
          <w:p w14:paraId="21A4D436"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B6DDA7B" w14:textId="77777777" w:rsidR="00291BFE" w:rsidRPr="004D4E2F" w:rsidRDefault="00291BFE" w:rsidP="003A5784">
            <w:pPr>
              <w:rPr>
                <w:rFonts w:ascii="Nudista" w:hAnsi="Nudista"/>
                <w:sz w:val="18"/>
                <w:szCs w:val="18"/>
              </w:rPr>
            </w:pPr>
          </w:p>
        </w:tc>
      </w:tr>
      <w:tr w:rsidR="00291BFE" w:rsidRPr="004D4E2F" w14:paraId="622955B0" w14:textId="77777777" w:rsidTr="00502DDD">
        <w:tc>
          <w:tcPr>
            <w:tcW w:w="569" w:type="dxa"/>
          </w:tcPr>
          <w:p w14:paraId="15A7BE1A"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6.</w:t>
            </w:r>
          </w:p>
        </w:tc>
        <w:tc>
          <w:tcPr>
            <w:tcW w:w="2977" w:type="dxa"/>
          </w:tcPr>
          <w:p w14:paraId="1FAE746B" w14:textId="77777777" w:rsidR="00441154" w:rsidRPr="004D4E2F" w:rsidRDefault="00441154" w:rsidP="00441154">
            <w:pPr>
              <w:rPr>
                <w:rFonts w:ascii="Nudista" w:hAnsi="Nudista"/>
                <w:sz w:val="20"/>
                <w:szCs w:val="20"/>
              </w:rPr>
            </w:pPr>
            <w:r w:rsidRPr="004D4E2F">
              <w:rPr>
                <w:rFonts w:ascii="Nudista" w:hAnsi="Nudista"/>
                <w:sz w:val="20"/>
                <w:szCs w:val="20"/>
              </w:rPr>
              <w:t>Ponorné kalové čerpadlo s plavákom</w:t>
            </w:r>
          </w:p>
          <w:p w14:paraId="5F34A5E3" w14:textId="02B4E18D" w:rsidR="00291BFE" w:rsidRPr="004D4E2F" w:rsidRDefault="00441154" w:rsidP="00441154">
            <w:pPr>
              <w:rPr>
                <w:rFonts w:ascii="Nudista" w:hAnsi="Nudista"/>
                <w:sz w:val="20"/>
                <w:szCs w:val="20"/>
              </w:rPr>
            </w:pPr>
            <w:r w:rsidRPr="004D4E2F">
              <w:rPr>
                <w:rFonts w:ascii="Nudista" w:hAnsi="Nudista"/>
                <w:sz w:val="20"/>
                <w:szCs w:val="20"/>
              </w:rPr>
              <w:t>h = 5m, Q = 4,8 l/s, 230V, plavák</w:t>
            </w:r>
          </w:p>
        </w:tc>
        <w:tc>
          <w:tcPr>
            <w:tcW w:w="1276" w:type="dxa"/>
          </w:tcPr>
          <w:p w14:paraId="01CCE962" w14:textId="77777777" w:rsidR="00291BFE" w:rsidRPr="004D4E2F" w:rsidRDefault="00291BFE" w:rsidP="003A5784">
            <w:pPr>
              <w:rPr>
                <w:rFonts w:ascii="Nudista" w:hAnsi="Nudista"/>
                <w:sz w:val="20"/>
                <w:szCs w:val="20"/>
              </w:rPr>
            </w:pPr>
          </w:p>
        </w:tc>
        <w:tc>
          <w:tcPr>
            <w:tcW w:w="1842" w:type="dxa"/>
          </w:tcPr>
          <w:p w14:paraId="2D22080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0D99D913" w14:textId="77777777" w:rsidR="00291BFE" w:rsidRPr="004D4E2F" w:rsidRDefault="00291BFE" w:rsidP="003A5784">
            <w:pPr>
              <w:rPr>
                <w:rFonts w:ascii="Nudista" w:hAnsi="Nudista"/>
                <w:sz w:val="18"/>
                <w:szCs w:val="18"/>
              </w:rPr>
            </w:pPr>
          </w:p>
        </w:tc>
      </w:tr>
      <w:tr w:rsidR="00291BFE" w:rsidRPr="004D4E2F" w14:paraId="43BC429F" w14:textId="77777777" w:rsidTr="00502DDD">
        <w:tc>
          <w:tcPr>
            <w:tcW w:w="569" w:type="dxa"/>
          </w:tcPr>
          <w:p w14:paraId="66C92C15"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7.</w:t>
            </w:r>
          </w:p>
        </w:tc>
        <w:tc>
          <w:tcPr>
            <w:tcW w:w="2977" w:type="dxa"/>
          </w:tcPr>
          <w:p w14:paraId="6EBE0CCF"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vretenové čerpadlo, riadene cez FM </w:t>
            </w:r>
          </w:p>
          <w:p w14:paraId="4EAD1817" w14:textId="53AD1B50" w:rsidR="00291BFE" w:rsidRPr="004D4E2F" w:rsidRDefault="00441154" w:rsidP="00441154">
            <w:pPr>
              <w:jc w:val="center"/>
              <w:rPr>
                <w:rFonts w:ascii="Nudista" w:hAnsi="Nudista"/>
                <w:sz w:val="20"/>
                <w:szCs w:val="20"/>
              </w:rPr>
            </w:pPr>
            <w:r w:rsidRPr="004D4E2F">
              <w:rPr>
                <w:rFonts w:ascii="Nudista" w:hAnsi="Nudista"/>
                <w:sz w:val="20"/>
                <w:szCs w:val="20"/>
              </w:rPr>
              <w:t>h = do 100 m , Q = 0,75 l/s,400V</w:t>
            </w:r>
          </w:p>
        </w:tc>
        <w:tc>
          <w:tcPr>
            <w:tcW w:w="1276" w:type="dxa"/>
          </w:tcPr>
          <w:p w14:paraId="61820ADD" w14:textId="77777777" w:rsidR="00291BFE" w:rsidRPr="004D4E2F" w:rsidRDefault="00291BFE" w:rsidP="003A5784">
            <w:pPr>
              <w:rPr>
                <w:rFonts w:ascii="Nudista" w:hAnsi="Nudista"/>
                <w:sz w:val="20"/>
                <w:szCs w:val="20"/>
              </w:rPr>
            </w:pPr>
          </w:p>
        </w:tc>
        <w:tc>
          <w:tcPr>
            <w:tcW w:w="1842" w:type="dxa"/>
          </w:tcPr>
          <w:p w14:paraId="54E79853" w14:textId="77777777" w:rsidR="00291BFE" w:rsidRPr="004D4E2F" w:rsidRDefault="00291BFE" w:rsidP="003A5784">
            <w:pPr>
              <w:rPr>
                <w:rFonts w:ascii="Nudista" w:hAnsi="Nudista"/>
                <w:sz w:val="20"/>
                <w:szCs w:val="20"/>
              </w:rPr>
            </w:pPr>
          </w:p>
        </w:tc>
        <w:tc>
          <w:tcPr>
            <w:tcW w:w="2647" w:type="dxa"/>
          </w:tcPr>
          <w:p w14:paraId="53CB9266" w14:textId="77777777" w:rsidR="00291BFE" w:rsidRPr="004D4E2F" w:rsidRDefault="00291BFE" w:rsidP="003A5784">
            <w:pPr>
              <w:rPr>
                <w:rFonts w:ascii="Nudista" w:hAnsi="Nudista"/>
                <w:sz w:val="18"/>
                <w:szCs w:val="18"/>
              </w:rPr>
            </w:pPr>
          </w:p>
        </w:tc>
      </w:tr>
      <w:tr w:rsidR="00291BFE" w:rsidRPr="004D4E2F" w14:paraId="6A282766" w14:textId="77777777" w:rsidTr="00502DDD">
        <w:tc>
          <w:tcPr>
            <w:tcW w:w="569" w:type="dxa"/>
          </w:tcPr>
          <w:p w14:paraId="2854B95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8.</w:t>
            </w:r>
          </w:p>
        </w:tc>
        <w:tc>
          <w:tcPr>
            <w:tcW w:w="2977" w:type="dxa"/>
          </w:tcPr>
          <w:p w14:paraId="5557D1F7" w14:textId="28B31947" w:rsidR="00291BFE" w:rsidRPr="004D4E2F" w:rsidRDefault="00441154" w:rsidP="003A5784">
            <w:pPr>
              <w:rPr>
                <w:rFonts w:ascii="Nudista" w:hAnsi="Nudista"/>
                <w:sz w:val="20"/>
                <w:szCs w:val="20"/>
              </w:rPr>
            </w:pPr>
            <w:r w:rsidRPr="004D4E2F">
              <w:rPr>
                <w:rFonts w:ascii="Nudista" w:hAnsi="Nudista"/>
                <w:sz w:val="20"/>
                <w:szCs w:val="20"/>
              </w:rPr>
              <w:t xml:space="preserve">Kyslíková sonda s </w:t>
            </w:r>
            <w:proofErr w:type="spellStart"/>
            <w:r w:rsidRPr="004D4E2F">
              <w:rPr>
                <w:rFonts w:ascii="Nudista" w:hAnsi="Nudista"/>
                <w:sz w:val="20"/>
                <w:szCs w:val="20"/>
              </w:rPr>
              <w:t>vyhodnocovačom</w:t>
            </w:r>
            <w:proofErr w:type="spellEnd"/>
          </w:p>
        </w:tc>
        <w:tc>
          <w:tcPr>
            <w:tcW w:w="1276" w:type="dxa"/>
          </w:tcPr>
          <w:p w14:paraId="251EDEE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2C5911AA" w14:textId="77777777" w:rsidR="00291BFE" w:rsidRPr="004D4E2F" w:rsidRDefault="00291BFE"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0077BE0" w14:textId="77777777" w:rsidR="00291BFE" w:rsidRPr="004D4E2F" w:rsidRDefault="00291BFE" w:rsidP="003A5784">
            <w:pPr>
              <w:tabs>
                <w:tab w:val="left" w:pos="567"/>
              </w:tabs>
              <w:rPr>
                <w:rFonts w:ascii="Nudista" w:eastAsia="Times New Roman" w:hAnsi="Nudista"/>
                <w:sz w:val="20"/>
                <w:szCs w:val="20"/>
              </w:rPr>
            </w:pPr>
          </w:p>
        </w:tc>
      </w:tr>
      <w:tr w:rsidR="00441154" w:rsidRPr="004D4E2F" w14:paraId="4EB101F4" w14:textId="77777777" w:rsidTr="00502DDD">
        <w:tc>
          <w:tcPr>
            <w:tcW w:w="569" w:type="dxa"/>
          </w:tcPr>
          <w:p w14:paraId="539D6569" w14:textId="439839CD"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9.</w:t>
            </w:r>
          </w:p>
        </w:tc>
        <w:tc>
          <w:tcPr>
            <w:tcW w:w="2977" w:type="dxa"/>
          </w:tcPr>
          <w:p w14:paraId="7E694D2F"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Mikrositový</w:t>
            </w:r>
            <w:proofErr w:type="spellEnd"/>
            <w:r w:rsidRPr="004D4E2F">
              <w:rPr>
                <w:rFonts w:ascii="Nudista" w:hAnsi="Nudista"/>
                <w:sz w:val="20"/>
                <w:szCs w:val="20"/>
              </w:rPr>
              <w:t xml:space="preserve"> bubnový filter</w:t>
            </w:r>
          </w:p>
          <w:p w14:paraId="28C2F119" w14:textId="77777777" w:rsidR="00441154" w:rsidRPr="004D4E2F" w:rsidRDefault="00441154" w:rsidP="00441154">
            <w:pPr>
              <w:rPr>
                <w:rFonts w:ascii="Nudista" w:hAnsi="Nudista"/>
                <w:sz w:val="20"/>
                <w:szCs w:val="20"/>
              </w:rPr>
            </w:pPr>
            <w:r w:rsidRPr="004D4E2F">
              <w:rPr>
                <w:rFonts w:ascii="Nudista" w:hAnsi="Nudista"/>
                <w:sz w:val="20"/>
                <w:szCs w:val="20"/>
              </w:rPr>
              <w:t>- inštalácia v betóne</w:t>
            </w:r>
          </w:p>
          <w:p w14:paraId="59A80AA5" w14:textId="77777777" w:rsidR="00441154" w:rsidRPr="004D4E2F" w:rsidRDefault="00441154" w:rsidP="00441154">
            <w:pPr>
              <w:rPr>
                <w:rFonts w:ascii="Nudista" w:hAnsi="Nudista"/>
                <w:sz w:val="20"/>
                <w:szCs w:val="20"/>
              </w:rPr>
            </w:pPr>
            <w:r w:rsidRPr="004D4E2F">
              <w:rPr>
                <w:rFonts w:ascii="Nudista" w:hAnsi="Nudista"/>
                <w:sz w:val="20"/>
                <w:szCs w:val="20"/>
              </w:rPr>
              <w:t>- riadiaci rozvádzač</w:t>
            </w:r>
          </w:p>
          <w:p w14:paraId="58486122" w14:textId="1EAD4F7C" w:rsidR="00441154" w:rsidRPr="004D4E2F" w:rsidRDefault="00441154" w:rsidP="00441154">
            <w:pPr>
              <w:rPr>
                <w:rFonts w:ascii="Nudista" w:hAnsi="Nudista"/>
                <w:sz w:val="20"/>
                <w:szCs w:val="20"/>
              </w:rPr>
            </w:pPr>
            <w:r w:rsidRPr="004D4E2F">
              <w:rPr>
                <w:rFonts w:ascii="Nudista" w:hAnsi="Nudista"/>
                <w:sz w:val="20"/>
                <w:szCs w:val="20"/>
              </w:rPr>
              <w:t>- Q do 14 l/s</w:t>
            </w:r>
          </w:p>
        </w:tc>
        <w:tc>
          <w:tcPr>
            <w:tcW w:w="1276" w:type="dxa"/>
          </w:tcPr>
          <w:p w14:paraId="6BC3361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AFEB093"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57C8D570"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2DB8C8F5" w14:textId="77777777" w:rsidTr="00502DDD">
        <w:tc>
          <w:tcPr>
            <w:tcW w:w="569" w:type="dxa"/>
          </w:tcPr>
          <w:p w14:paraId="736832E3" w14:textId="0369620F"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10.</w:t>
            </w:r>
          </w:p>
        </w:tc>
        <w:tc>
          <w:tcPr>
            <w:tcW w:w="2977" w:type="dxa"/>
          </w:tcPr>
          <w:p w14:paraId="576B613B" w14:textId="77777777" w:rsidR="00441154" w:rsidRPr="004D4E2F" w:rsidRDefault="00441154" w:rsidP="00441154">
            <w:pPr>
              <w:rPr>
                <w:rFonts w:ascii="Nudista" w:hAnsi="Nudista"/>
                <w:sz w:val="20"/>
                <w:szCs w:val="20"/>
              </w:rPr>
            </w:pPr>
            <w:r w:rsidRPr="004D4E2F">
              <w:rPr>
                <w:rFonts w:ascii="Nudista" w:hAnsi="Nudista"/>
                <w:sz w:val="20"/>
                <w:szCs w:val="20"/>
              </w:rPr>
              <w:t>Čerpadlo odsadenej kalovej vody</w:t>
            </w:r>
          </w:p>
          <w:p w14:paraId="4D7DF876"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čerpadlo </w:t>
            </w:r>
          </w:p>
          <w:p w14:paraId="7F751F4E" w14:textId="74B1B383" w:rsidR="00441154" w:rsidRPr="004D4E2F" w:rsidRDefault="00441154" w:rsidP="00441154">
            <w:pPr>
              <w:rPr>
                <w:rFonts w:ascii="Nudista" w:hAnsi="Nudista"/>
                <w:sz w:val="20"/>
                <w:szCs w:val="20"/>
              </w:rPr>
            </w:pPr>
            <w:r w:rsidRPr="004D4E2F">
              <w:rPr>
                <w:rFonts w:ascii="Nudista" w:hAnsi="Nudista"/>
                <w:sz w:val="20"/>
                <w:szCs w:val="20"/>
              </w:rPr>
              <w:t>Q=3,8 l/s, h=5 m, 400 V</w:t>
            </w:r>
          </w:p>
        </w:tc>
        <w:tc>
          <w:tcPr>
            <w:tcW w:w="1276" w:type="dxa"/>
          </w:tcPr>
          <w:p w14:paraId="4B3EE274"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4682645E"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513707"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BF76172" w14:textId="77777777" w:rsidTr="00502DDD">
        <w:tc>
          <w:tcPr>
            <w:tcW w:w="569" w:type="dxa"/>
          </w:tcPr>
          <w:p w14:paraId="2902C784" w14:textId="204C6E14"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11.</w:t>
            </w:r>
          </w:p>
        </w:tc>
        <w:tc>
          <w:tcPr>
            <w:tcW w:w="2977" w:type="dxa"/>
          </w:tcPr>
          <w:p w14:paraId="78F93C44" w14:textId="77777777" w:rsidR="00441154" w:rsidRPr="004D4E2F" w:rsidRDefault="00441154" w:rsidP="00441154">
            <w:pPr>
              <w:rPr>
                <w:rFonts w:ascii="Nudista" w:hAnsi="Nudista"/>
                <w:sz w:val="20"/>
                <w:szCs w:val="20"/>
              </w:rPr>
            </w:pPr>
            <w:r w:rsidRPr="004D4E2F">
              <w:rPr>
                <w:rFonts w:ascii="Nudista" w:hAnsi="Nudista"/>
                <w:sz w:val="20"/>
                <w:szCs w:val="20"/>
              </w:rPr>
              <w:t>Stanica pre prípravu a dávkovanie polyméru</w:t>
            </w:r>
          </w:p>
          <w:p w14:paraId="0C89FEEF" w14:textId="77777777" w:rsidR="00441154" w:rsidRPr="004D4E2F" w:rsidRDefault="00441154" w:rsidP="00441154">
            <w:pPr>
              <w:rPr>
                <w:rFonts w:ascii="Nudista" w:hAnsi="Nudista"/>
                <w:sz w:val="20"/>
                <w:szCs w:val="20"/>
              </w:rPr>
            </w:pPr>
            <w:r w:rsidRPr="004D4E2F">
              <w:rPr>
                <w:rFonts w:ascii="Nudista" w:hAnsi="Nudista"/>
                <w:sz w:val="20"/>
                <w:szCs w:val="20"/>
              </w:rPr>
              <w:t xml:space="preserve">- komplet vrátane dávkovacieho - </w:t>
            </w:r>
            <w:proofErr w:type="spellStart"/>
            <w:r w:rsidRPr="004D4E2F">
              <w:rPr>
                <w:rFonts w:ascii="Nudista" w:hAnsi="Nudista"/>
                <w:sz w:val="20"/>
                <w:szCs w:val="20"/>
              </w:rPr>
              <w:t>peristatického</w:t>
            </w:r>
            <w:proofErr w:type="spellEnd"/>
            <w:r w:rsidRPr="004D4E2F">
              <w:rPr>
                <w:rFonts w:ascii="Nudista" w:hAnsi="Nudista"/>
                <w:sz w:val="20"/>
                <w:szCs w:val="20"/>
              </w:rPr>
              <w:t xml:space="preserve"> čerpadla</w:t>
            </w:r>
          </w:p>
          <w:p w14:paraId="2505BE9D" w14:textId="77777777" w:rsidR="00441154" w:rsidRPr="004D4E2F" w:rsidRDefault="00441154" w:rsidP="00441154">
            <w:pPr>
              <w:rPr>
                <w:rFonts w:ascii="Nudista" w:hAnsi="Nudista"/>
                <w:sz w:val="20"/>
                <w:szCs w:val="20"/>
              </w:rPr>
            </w:pPr>
            <w:r w:rsidRPr="004D4E2F">
              <w:rPr>
                <w:rFonts w:ascii="Nudista" w:hAnsi="Nudista"/>
                <w:sz w:val="20"/>
                <w:szCs w:val="20"/>
              </w:rPr>
              <w:t>- miešacia komora</w:t>
            </w:r>
          </w:p>
          <w:p w14:paraId="686E51D1" w14:textId="77777777" w:rsidR="00441154" w:rsidRPr="004D4E2F" w:rsidRDefault="00441154" w:rsidP="00441154">
            <w:pPr>
              <w:rPr>
                <w:rFonts w:ascii="Nudista" w:hAnsi="Nudista"/>
                <w:sz w:val="20"/>
                <w:szCs w:val="20"/>
              </w:rPr>
            </w:pPr>
            <w:r w:rsidRPr="004D4E2F">
              <w:rPr>
                <w:rFonts w:ascii="Nudista" w:hAnsi="Nudista"/>
                <w:sz w:val="20"/>
                <w:szCs w:val="20"/>
              </w:rPr>
              <w:t xml:space="preserve">- systém ventilov </w:t>
            </w:r>
          </w:p>
          <w:p w14:paraId="6AACE5AC" w14:textId="6B45B563" w:rsidR="00441154" w:rsidRPr="004D4E2F" w:rsidRDefault="00441154" w:rsidP="00441154">
            <w:pPr>
              <w:rPr>
                <w:rFonts w:ascii="Nudista" w:hAnsi="Nudista"/>
                <w:sz w:val="20"/>
                <w:szCs w:val="20"/>
              </w:rPr>
            </w:pPr>
            <w:r w:rsidRPr="004D4E2F">
              <w:rPr>
                <w:rFonts w:ascii="Nudista" w:hAnsi="Nudista"/>
                <w:sz w:val="20"/>
                <w:szCs w:val="20"/>
              </w:rPr>
              <w:t>- riadiaca jednotka</w:t>
            </w:r>
          </w:p>
        </w:tc>
        <w:tc>
          <w:tcPr>
            <w:tcW w:w="1276" w:type="dxa"/>
          </w:tcPr>
          <w:p w14:paraId="05F3E5B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78C00BA5"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A8BB04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79B78978" w14:textId="77777777" w:rsidTr="00502DDD">
        <w:tc>
          <w:tcPr>
            <w:tcW w:w="569" w:type="dxa"/>
          </w:tcPr>
          <w:p w14:paraId="2F4FD652" w14:textId="27A1D38A"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12.</w:t>
            </w:r>
          </w:p>
        </w:tc>
        <w:tc>
          <w:tcPr>
            <w:tcW w:w="2977" w:type="dxa"/>
          </w:tcPr>
          <w:p w14:paraId="4853DBBD" w14:textId="77777777" w:rsidR="00441154" w:rsidRPr="004D4E2F" w:rsidRDefault="00441154" w:rsidP="00441154">
            <w:pPr>
              <w:rPr>
                <w:rFonts w:ascii="Nudista" w:hAnsi="Nudista"/>
                <w:sz w:val="20"/>
                <w:szCs w:val="20"/>
              </w:rPr>
            </w:pPr>
            <w:r w:rsidRPr="004D4E2F">
              <w:rPr>
                <w:rFonts w:ascii="Nudista" w:hAnsi="Nudista"/>
                <w:sz w:val="20"/>
                <w:szCs w:val="20"/>
              </w:rPr>
              <w:t xml:space="preserve">Závitovkový odvodňovací lis: </w:t>
            </w:r>
          </w:p>
          <w:p w14:paraId="5421C04B" w14:textId="77777777" w:rsidR="00441154" w:rsidRPr="004D4E2F" w:rsidRDefault="00441154" w:rsidP="00441154">
            <w:pPr>
              <w:rPr>
                <w:rFonts w:ascii="Nudista" w:hAnsi="Nudista"/>
                <w:sz w:val="20"/>
                <w:szCs w:val="20"/>
              </w:rPr>
            </w:pPr>
            <w:r w:rsidRPr="004D4E2F">
              <w:rPr>
                <w:rFonts w:ascii="Nudista" w:hAnsi="Nudista"/>
                <w:sz w:val="20"/>
                <w:szCs w:val="20"/>
              </w:rPr>
              <w:t>- Q = do 4,0 m3/h, vstupná sušina cca 3,5 %</w:t>
            </w:r>
          </w:p>
          <w:p w14:paraId="2DDAE6E5" w14:textId="77777777" w:rsidR="00441154" w:rsidRPr="004D4E2F" w:rsidRDefault="00441154" w:rsidP="00441154">
            <w:pPr>
              <w:rPr>
                <w:rFonts w:ascii="Nudista" w:hAnsi="Nudista"/>
                <w:sz w:val="20"/>
                <w:szCs w:val="20"/>
              </w:rPr>
            </w:pPr>
            <w:r w:rsidRPr="004D4E2F">
              <w:rPr>
                <w:rFonts w:ascii="Nudista" w:hAnsi="Nudista"/>
                <w:sz w:val="20"/>
                <w:szCs w:val="20"/>
              </w:rPr>
              <w:t>Vybavený:</w:t>
            </w:r>
          </w:p>
          <w:p w14:paraId="41D8BD60" w14:textId="77777777" w:rsidR="00441154" w:rsidRPr="004D4E2F" w:rsidRDefault="00441154" w:rsidP="00441154">
            <w:pPr>
              <w:rPr>
                <w:rFonts w:ascii="Nudista" w:hAnsi="Nudista"/>
                <w:sz w:val="20"/>
                <w:szCs w:val="20"/>
              </w:rPr>
            </w:pPr>
            <w:r w:rsidRPr="004D4E2F">
              <w:rPr>
                <w:rFonts w:ascii="Nudista" w:hAnsi="Nudista"/>
                <w:sz w:val="20"/>
                <w:szCs w:val="20"/>
              </w:rPr>
              <w:t>- pevnými a voľnými lamelami</w:t>
            </w:r>
          </w:p>
          <w:p w14:paraId="32E5F214"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inšpekčnými portami (5ks)</w:t>
            </w:r>
          </w:p>
          <w:p w14:paraId="3A84B9D0" w14:textId="77777777" w:rsidR="00441154" w:rsidRPr="004D4E2F" w:rsidRDefault="00441154" w:rsidP="00441154">
            <w:pPr>
              <w:rPr>
                <w:rFonts w:ascii="Nudista" w:hAnsi="Nudista"/>
                <w:sz w:val="20"/>
                <w:szCs w:val="20"/>
              </w:rPr>
            </w:pPr>
            <w:r w:rsidRPr="004D4E2F">
              <w:rPr>
                <w:rFonts w:ascii="Nudista" w:hAnsi="Nudista"/>
                <w:sz w:val="20"/>
                <w:szCs w:val="20"/>
              </w:rPr>
              <w:t>- riadiacim panelom</w:t>
            </w:r>
          </w:p>
          <w:p w14:paraId="10D94485" w14:textId="77777777" w:rsidR="00441154" w:rsidRPr="004D4E2F" w:rsidRDefault="00441154" w:rsidP="00441154">
            <w:pPr>
              <w:rPr>
                <w:rFonts w:ascii="Nudista" w:hAnsi="Nudista"/>
                <w:sz w:val="20"/>
                <w:szCs w:val="20"/>
              </w:rPr>
            </w:pPr>
            <w:r w:rsidRPr="004D4E2F">
              <w:rPr>
                <w:rFonts w:ascii="Nudista" w:hAnsi="Nudista"/>
                <w:sz w:val="20"/>
                <w:szCs w:val="20"/>
              </w:rPr>
              <w:t xml:space="preserve">- vyrovnávacou </w:t>
            </w:r>
            <w:proofErr w:type="spellStart"/>
            <w:r w:rsidRPr="004D4E2F">
              <w:rPr>
                <w:rFonts w:ascii="Nudista" w:hAnsi="Nudista"/>
                <w:sz w:val="20"/>
                <w:szCs w:val="20"/>
              </w:rPr>
              <w:t>nátokovou</w:t>
            </w:r>
            <w:proofErr w:type="spellEnd"/>
            <w:r w:rsidRPr="004D4E2F">
              <w:rPr>
                <w:rFonts w:ascii="Nudista" w:hAnsi="Nudista"/>
                <w:sz w:val="20"/>
                <w:szCs w:val="20"/>
              </w:rPr>
              <w:t xml:space="preserve"> nádržou</w:t>
            </w:r>
          </w:p>
          <w:p w14:paraId="7A2661A1" w14:textId="77777777" w:rsidR="00441154" w:rsidRPr="004D4E2F" w:rsidRDefault="00441154" w:rsidP="00441154">
            <w:pPr>
              <w:rPr>
                <w:rFonts w:ascii="Nudista" w:hAnsi="Nudista"/>
                <w:sz w:val="20"/>
                <w:szCs w:val="20"/>
              </w:rPr>
            </w:pPr>
            <w:r w:rsidRPr="004D4E2F">
              <w:rPr>
                <w:rFonts w:ascii="Nudista" w:hAnsi="Nudista"/>
                <w:sz w:val="20"/>
                <w:szCs w:val="20"/>
              </w:rPr>
              <w:t xml:space="preserve">- </w:t>
            </w:r>
            <w:proofErr w:type="spellStart"/>
            <w:r w:rsidRPr="004D4E2F">
              <w:rPr>
                <w:rFonts w:ascii="Nudista" w:hAnsi="Nudista"/>
                <w:sz w:val="20"/>
                <w:szCs w:val="20"/>
              </w:rPr>
              <w:t>flokulačnou</w:t>
            </w:r>
            <w:proofErr w:type="spellEnd"/>
            <w:r w:rsidRPr="004D4E2F">
              <w:rPr>
                <w:rFonts w:ascii="Nudista" w:hAnsi="Nudista"/>
                <w:sz w:val="20"/>
                <w:szCs w:val="20"/>
              </w:rPr>
              <w:t xml:space="preserve"> nádržou</w:t>
            </w:r>
          </w:p>
          <w:p w14:paraId="2D7C49FC" w14:textId="77777777" w:rsidR="00441154" w:rsidRPr="004D4E2F" w:rsidRDefault="00441154" w:rsidP="00441154">
            <w:pPr>
              <w:rPr>
                <w:rFonts w:ascii="Nudista" w:hAnsi="Nudista"/>
                <w:sz w:val="20"/>
                <w:szCs w:val="20"/>
              </w:rPr>
            </w:pPr>
            <w:r w:rsidRPr="004D4E2F">
              <w:rPr>
                <w:rFonts w:ascii="Nudista" w:hAnsi="Nudista"/>
                <w:sz w:val="20"/>
                <w:szCs w:val="20"/>
              </w:rPr>
              <w:t>Celkový inštalovaný príkon - cca 2 x 0,37 kW = 0,74 kW</w:t>
            </w:r>
          </w:p>
          <w:p w14:paraId="142F22FD" w14:textId="77777777" w:rsidR="00441154" w:rsidRPr="004D4E2F" w:rsidRDefault="00441154" w:rsidP="00441154">
            <w:pPr>
              <w:rPr>
                <w:rFonts w:ascii="Nudista" w:hAnsi="Nudista"/>
                <w:sz w:val="20"/>
                <w:szCs w:val="20"/>
              </w:rPr>
            </w:pPr>
            <w:r w:rsidRPr="004D4E2F">
              <w:rPr>
                <w:rFonts w:ascii="Nudista" w:hAnsi="Nudista"/>
                <w:sz w:val="20"/>
                <w:szCs w:val="20"/>
              </w:rPr>
              <w:t>Napájanie 400V - 50 Hz</w:t>
            </w:r>
          </w:p>
          <w:p w14:paraId="24DDC169" w14:textId="6F5E0099" w:rsidR="00441154" w:rsidRPr="004D4E2F" w:rsidRDefault="00441154" w:rsidP="00441154">
            <w:pPr>
              <w:rPr>
                <w:rFonts w:ascii="Nudista" w:hAnsi="Nudista"/>
                <w:sz w:val="20"/>
                <w:szCs w:val="20"/>
              </w:rPr>
            </w:pPr>
            <w:r w:rsidRPr="004D4E2F">
              <w:rPr>
                <w:rFonts w:ascii="Nudista" w:hAnsi="Nudista"/>
                <w:sz w:val="20"/>
                <w:szCs w:val="20"/>
              </w:rPr>
              <w:t>Krytie: IP 55</w:t>
            </w:r>
          </w:p>
        </w:tc>
        <w:tc>
          <w:tcPr>
            <w:tcW w:w="1276" w:type="dxa"/>
          </w:tcPr>
          <w:p w14:paraId="6A51A6C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5977B44C"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04CB48E"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59E297F" w14:textId="77777777" w:rsidTr="00502DDD">
        <w:tc>
          <w:tcPr>
            <w:tcW w:w="569" w:type="dxa"/>
          </w:tcPr>
          <w:p w14:paraId="6DA451DA" w14:textId="1552B7C1"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13.</w:t>
            </w:r>
          </w:p>
        </w:tc>
        <w:tc>
          <w:tcPr>
            <w:tcW w:w="2977" w:type="dxa"/>
          </w:tcPr>
          <w:p w14:paraId="05CF9DAC" w14:textId="77777777" w:rsidR="00441154" w:rsidRPr="004D4E2F" w:rsidRDefault="00441154" w:rsidP="00441154">
            <w:pPr>
              <w:rPr>
                <w:rFonts w:ascii="Nudista" w:hAnsi="Nudista"/>
                <w:sz w:val="20"/>
                <w:szCs w:val="20"/>
              </w:rPr>
            </w:pPr>
            <w:r w:rsidRPr="004D4E2F">
              <w:rPr>
                <w:rFonts w:ascii="Nudista" w:hAnsi="Nudista"/>
                <w:sz w:val="20"/>
                <w:szCs w:val="20"/>
              </w:rPr>
              <w:t>Pásový dopravník</w:t>
            </w:r>
          </w:p>
          <w:p w14:paraId="08E070E8" w14:textId="77777777" w:rsidR="00441154" w:rsidRPr="004D4E2F" w:rsidRDefault="00441154" w:rsidP="00441154">
            <w:pPr>
              <w:rPr>
                <w:rFonts w:ascii="Nudista" w:hAnsi="Nudista"/>
                <w:sz w:val="20"/>
                <w:szCs w:val="20"/>
              </w:rPr>
            </w:pPr>
            <w:r w:rsidRPr="004D4E2F">
              <w:rPr>
                <w:rFonts w:ascii="Nudista" w:hAnsi="Nudista"/>
                <w:sz w:val="20"/>
                <w:szCs w:val="20"/>
              </w:rPr>
              <w:t>dopravované médium 18% odvodnený kal,</w:t>
            </w:r>
          </w:p>
          <w:p w14:paraId="25582835" w14:textId="77777777" w:rsidR="00441154" w:rsidRPr="004D4E2F" w:rsidRDefault="00441154" w:rsidP="00441154">
            <w:pPr>
              <w:rPr>
                <w:rFonts w:ascii="Nudista" w:hAnsi="Nudista"/>
                <w:sz w:val="20"/>
                <w:szCs w:val="20"/>
              </w:rPr>
            </w:pPr>
            <w:r w:rsidRPr="004D4E2F">
              <w:rPr>
                <w:rFonts w:ascii="Nudista" w:hAnsi="Nudista"/>
                <w:sz w:val="20"/>
                <w:szCs w:val="20"/>
              </w:rPr>
              <w:t>dĺžka dopravníka 5,5 m,</w:t>
            </w:r>
          </w:p>
          <w:p w14:paraId="420B4E5F" w14:textId="77777777" w:rsidR="00441154" w:rsidRPr="004D4E2F" w:rsidRDefault="00441154" w:rsidP="00441154">
            <w:pPr>
              <w:rPr>
                <w:rFonts w:ascii="Nudista" w:hAnsi="Nudista"/>
                <w:sz w:val="20"/>
                <w:szCs w:val="20"/>
              </w:rPr>
            </w:pPr>
            <w:r w:rsidRPr="004D4E2F">
              <w:rPr>
                <w:rFonts w:ascii="Nudista" w:hAnsi="Nudista"/>
                <w:sz w:val="20"/>
                <w:szCs w:val="20"/>
              </w:rPr>
              <w:t>uhol sklonu dopravníka do 18°,</w:t>
            </w:r>
          </w:p>
          <w:p w14:paraId="46CA798A" w14:textId="77777777" w:rsidR="00441154" w:rsidRPr="004D4E2F" w:rsidRDefault="00441154" w:rsidP="00441154">
            <w:pPr>
              <w:rPr>
                <w:rFonts w:ascii="Nudista" w:hAnsi="Nudista"/>
                <w:sz w:val="20"/>
                <w:szCs w:val="20"/>
              </w:rPr>
            </w:pPr>
            <w:r w:rsidRPr="004D4E2F">
              <w:rPr>
                <w:rFonts w:ascii="Nudista" w:hAnsi="Nudista"/>
                <w:sz w:val="20"/>
                <w:szCs w:val="20"/>
              </w:rPr>
              <w:t>teplota okolia -20 až 40 °C,</w:t>
            </w:r>
          </w:p>
          <w:p w14:paraId="53E504C4" w14:textId="60A5739B" w:rsidR="00441154" w:rsidRPr="004D4E2F" w:rsidRDefault="00441154" w:rsidP="00441154">
            <w:pPr>
              <w:rPr>
                <w:rFonts w:ascii="Nudista" w:hAnsi="Nudista"/>
                <w:sz w:val="20"/>
                <w:szCs w:val="20"/>
              </w:rPr>
            </w:pPr>
            <w:r w:rsidRPr="004D4E2F">
              <w:rPr>
                <w:rFonts w:ascii="Nudista" w:hAnsi="Nudista"/>
                <w:sz w:val="20"/>
                <w:szCs w:val="20"/>
              </w:rPr>
              <w:t xml:space="preserve">materiál telesa Cr-oceľ </w:t>
            </w:r>
            <w:proofErr w:type="spellStart"/>
            <w:r w:rsidRPr="004D4E2F">
              <w:rPr>
                <w:rFonts w:ascii="Nudista" w:hAnsi="Nudista"/>
                <w:sz w:val="20"/>
                <w:szCs w:val="20"/>
              </w:rPr>
              <w:t>tr</w:t>
            </w:r>
            <w:proofErr w:type="spellEnd"/>
            <w:r w:rsidRPr="004D4E2F">
              <w:rPr>
                <w:rFonts w:ascii="Nudista" w:hAnsi="Nudista"/>
                <w:sz w:val="20"/>
                <w:szCs w:val="20"/>
              </w:rPr>
              <w:t>. 17</w:t>
            </w:r>
          </w:p>
        </w:tc>
        <w:tc>
          <w:tcPr>
            <w:tcW w:w="1276" w:type="dxa"/>
          </w:tcPr>
          <w:p w14:paraId="13F4B4B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2DC4837A"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6F4BA5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1FF7742D" w14:textId="77777777" w:rsidTr="00502DDD">
        <w:tc>
          <w:tcPr>
            <w:tcW w:w="569" w:type="dxa"/>
          </w:tcPr>
          <w:p w14:paraId="53BBF7B0" w14:textId="36984647"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14.</w:t>
            </w:r>
          </w:p>
        </w:tc>
        <w:tc>
          <w:tcPr>
            <w:tcW w:w="2977" w:type="dxa"/>
          </w:tcPr>
          <w:p w14:paraId="6D1A046F" w14:textId="224D1AA4" w:rsidR="00441154" w:rsidRPr="004D4E2F" w:rsidRDefault="00441154" w:rsidP="00441154">
            <w:pPr>
              <w:rPr>
                <w:rFonts w:ascii="Nudista" w:hAnsi="Nudista"/>
                <w:sz w:val="20"/>
                <w:szCs w:val="20"/>
              </w:rPr>
            </w:pPr>
            <w:r w:rsidRPr="004D4E2F">
              <w:rPr>
                <w:rFonts w:ascii="Nudista" w:hAnsi="Nudista"/>
                <w:sz w:val="20"/>
                <w:szCs w:val="20"/>
              </w:rPr>
              <w:t>Optická kyslíková sonda, ponorná, vrátanie príslušenstva</w:t>
            </w:r>
          </w:p>
        </w:tc>
        <w:tc>
          <w:tcPr>
            <w:tcW w:w="1276" w:type="dxa"/>
          </w:tcPr>
          <w:p w14:paraId="1A290CF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3E21B58"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043FD5B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60F5C2A0" w14:textId="77777777" w:rsidTr="00502DDD">
        <w:tc>
          <w:tcPr>
            <w:tcW w:w="569" w:type="dxa"/>
          </w:tcPr>
          <w:p w14:paraId="32A0A127" w14:textId="59939E9D"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15.</w:t>
            </w:r>
          </w:p>
        </w:tc>
        <w:tc>
          <w:tcPr>
            <w:tcW w:w="2977" w:type="dxa"/>
          </w:tcPr>
          <w:p w14:paraId="57533320" w14:textId="22A2CD58" w:rsidR="00441154" w:rsidRPr="004D4E2F" w:rsidRDefault="00441154" w:rsidP="00441154">
            <w:pPr>
              <w:rPr>
                <w:rFonts w:ascii="Nudista" w:hAnsi="Nudista"/>
                <w:sz w:val="20"/>
                <w:szCs w:val="20"/>
              </w:rPr>
            </w:pPr>
            <w:r w:rsidRPr="004D4E2F">
              <w:rPr>
                <w:rFonts w:ascii="Nudista" w:hAnsi="Nudista"/>
                <w:sz w:val="20"/>
                <w:szCs w:val="20"/>
              </w:rPr>
              <w:t>Kontrolér pre digitálne sondy, dvojkanálový, vr. karty pre komunikáciu s PLC, vrátanie príslušenstva</w:t>
            </w:r>
          </w:p>
        </w:tc>
        <w:tc>
          <w:tcPr>
            <w:tcW w:w="1276" w:type="dxa"/>
          </w:tcPr>
          <w:p w14:paraId="2DDD4A49"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1D77AF6F"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91F1C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4C69AAB8" w14:textId="77777777" w:rsidTr="00502DDD">
        <w:tc>
          <w:tcPr>
            <w:tcW w:w="569" w:type="dxa"/>
          </w:tcPr>
          <w:p w14:paraId="4083526A" w14:textId="013CE401"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16.</w:t>
            </w:r>
          </w:p>
        </w:tc>
        <w:tc>
          <w:tcPr>
            <w:tcW w:w="2977" w:type="dxa"/>
          </w:tcPr>
          <w:p w14:paraId="08FD70B2" w14:textId="03FF72EF" w:rsidR="00441154" w:rsidRPr="004D4E2F" w:rsidRDefault="00441154" w:rsidP="00441154">
            <w:pPr>
              <w:rPr>
                <w:rFonts w:ascii="Nudista" w:hAnsi="Nudista"/>
                <w:sz w:val="20"/>
                <w:szCs w:val="20"/>
              </w:rPr>
            </w:pPr>
            <w:r w:rsidRPr="004D4E2F">
              <w:rPr>
                <w:rFonts w:ascii="Nudista" w:hAnsi="Nudista"/>
                <w:sz w:val="20"/>
                <w:szCs w:val="20"/>
              </w:rPr>
              <w:t>Dodávka kalového čerpadla typu SLV.80.80.13.4.500.C - 2</w:t>
            </w:r>
          </w:p>
        </w:tc>
        <w:tc>
          <w:tcPr>
            <w:tcW w:w="1276" w:type="dxa"/>
          </w:tcPr>
          <w:p w14:paraId="7DD91B6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0CFC335B"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424AD8BD" w14:textId="77777777" w:rsidR="00441154" w:rsidRPr="004D4E2F" w:rsidRDefault="00441154" w:rsidP="003A5784">
            <w:pPr>
              <w:tabs>
                <w:tab w:val="left" w:pos="567"/>
              </w:tabs>
              <w:rPr>
                <w:rFonts w:ascii="Nudista" w:eastAsia="Times New Roman" w:hAnsi="Nudista"/>
                <w:sz w:val="20"/>
                <w:szCs w:val="20"/>
              </w:rPr>
            </w:pPr>
          </w:p>
        </w:tc>
      </w:tr>
      <w:tr w:rsidR="008A7A12" w:rsidRPr="004D4E2F" w14:paraId="6DC6E956" w14:textId="77777777" w:rsidTr="00502DDD">
        <w:tc>
          <w:tcPr>
            <w:tcW w:w="569" w:type="dxa"/>
          </w:tcPr>
          <w:p w14:paraId="350B725A" w14:textId="379C8858" w:rsidR="008A7A12"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17.</w:t>
            </w:r>
          </w:p>
        </w:tc>
        <w:tc>
          <w:tcPr>
            <w:tcW w:w="2977" w:type="dxa"/>
          </w:tcPr>
          <w:p w14:paraId="132EA57D" w14:textId="2678C2A7" w:rsidR="008A7A12" w:rsidRPr="004D4E2F" w:rsidRDefault="008A7A12" w:rsidP="00441154">
            <w:pPr>
              <w:rPr>
                <w:rFonts w:ascii="Nudista" w:hAnsi="Nudista"/>
                <w:sz w:val="20"/>
                <w:szCs w:val="20"/>
              </w:rPr>
            </w:pPr>
            <w:r w:rsidRPr="004D4E2F">
              <w:rPr>
                <w:rFonts w:ascii="Nudista" w:hAnsi="Nudista"/>
                <w:sz w:val="20"/>
                <w:szCs w:val="20"/>
              </w:rPr>
              <w:t>Dodávka kalového čerpadla typu SLV.80.80.11.4.500.C</w:t>
            </w:r>
          </w:p>
        </w:tc>
        <w:tc>
          <w:tcPr>
            <w:tcW w:w="1276" w:type="dxa"/>
          </w:tcPr>
          <w:p w14:paraId="7F8F6820" w14:textId="77777777" w:rsidR="008A7A12" w:rsidRPr="004D4E2F" w:rsidRDefault="008A7A12" w:rsidP="003A5784">
            <w:pPr>
              <w:pStyle w:val="oddl-nadpis"/>
              <w:keepNext w:val="0"/>
              <w:widowControl/>
              <w:spacing w:before="0" w:line="240" w:lineRule="auto"/>
              <w:rPr>
                <w:rFonts w:ascii="Nudista" w:hAnsi="Nudista"/>
                <w:b w:val="0"/>
                <w:sz w:val="20"/>
                <w:lang w:val="sk-SK"/>
              </w:rPr>
            </w:pPr>
          </w:p>
        </w:tc>
        <w:tc>
          <w:tcPr>
            <w:tcW w:w="1842" w:type="dxa"/>
          </w:tcPr>
          <w:p w14:paraId="3B9A8AE9" w14:textId="77777777" w:rsidR="008A7A12" w:rsidRPr="004D4E2F" w:rsidRDefault="008A7A12" w:rsidP="003A5784">
            <w:pPr>
              <w:pStyle w:val="oddl-nadpis"/>
              <w:keepNext w:val="0"/>
              <w:widowControl/>
              <w:spacing w:before="0" w:line="240" w:lineRule="auto"/>
              <w:rPr>
                <w:rFonts w:ascii="Nudista" w:hAnsi="Nudista"/>
                <w:b w:val="0"/>
                <w:sz w:val="20"/>
                <w:highlight w:val="yellow"/>
                <w:lang w:val="sk-SK"/>
              </w:rPr>
            </w:pPr>
          </w:p>
        </w:tc>
        <w:tc>
          <w:tcPr>
            <w:tcW w:w="2647" w:type="dxa"/>
          </w:tcPr>
          <w:p w14:paraId="32CFED14" w14:textId="77777777" w:rsidR="008A7A12" w:rsidRPr="004D4E2F" w:rsidRDefault="008A7A12" w:rsidP="003A5784">
            <w:pPr>
              <w:tabs>
                <w:tab w:val="left" w:pos="567"/>
              </w:tabs>
              <w:rPr>
                <w:rFonts w:ascii="Nudista" w:eastAsia="Times New Roman" w:hAnsi="Nudista"/>
                <w:sz w:val="20"/>
                <w:szCs w:val="20"/>
              </w:rPr>
            </w:pPr>
          </w:p>
        </w:tc>
      </w:tr>
      <w:tr w:rsidR="008A7A12" w:rsidRPr="004D4E2F" w14:paraId="72018C71" w14:textId="77777777" w:rsidTr="00502DDD">
        <w:tc>
          <w:tcPr>
            <w:tcW w:w="569" w:type="dxa"/>
          </w:tcPr>
          <w:p w14:paraId="0E404AB6" w14:textId="60AEB7F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18.</w:t>
            </w:r>
          </w:p>
        </w:tc>
        <w:tc>
          <w:tcPr>
            <w:tcW w:w="2977" w:type="dxa"/>
          </w:tcPr>
          <w:p w14:paraId="537ED05A" w14:textId="43A7A893" w:rsidR="008A7A12" w:rsidRPr="004D4E2F" w:rsidRDefault="008A7A12" w:rsidP="008A7A12">
            <w:pPr>
              <w:rPr>
                <w:rFonts w:ascii="Nudista" w:hAnsi="Nudista"/>
                <w:sz w:val="20"/>
                <w:szCs w:val="20"/>
              </w:rPr>
            </w:pPr>
            <w:r w:rsidRPr="004D4E2F">
              <w:rPr>
                <w:rFonts w:ascii="Nudista" w:hAnsi="Nudista"/>
                <w:sz w:val="20"/>
                <w:szCs w:val="20"/>
              </w:rPr>
              <w:t>Dodávka kalového čerpadla typu SEG.40.09.2.50B</w:t>
            </w:r>
          </w:p>
        </w:tc>
        <w:tc>
          <w:tcPr>
            <w:tcW w:w="1276" w:type="dxa"/>
          </w:tcPr>
          <w:p w14:paraId="430BFB4A"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DB4239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42C74727" w14:textId="77777777" w:rsidR="008A7A12" w:rsidRPr="004D4E2F" w:rsidRDefault="008A7A12" w:rsidP="008A7A12">
            <w:pPr>
              <w:tabs>
                <w:tab w:val="left" w:pos="567"/>
              </w:tabs>
              <w:rPr>
                <w:rFonts w:ascii="Nudista" w:eastAsia="Times New Roman" w:hAnsi="Nudista"/>
                <w:sz w:val="20"/>
                <w:szCs w:val="20"/>
              </w:rPr>
            </w:pPr>
          </w:p>
        </w:tc>
      </w:tr>
      <w:tr w:rsidR="008A7A12" w:rsidRPr="004D4E2F" w14:paraId="0F48FCCB" w14:textId="77777777" w:rsidTr="00502DDD">
        <w:tc>
          <w:tcPr>
            <w:tcW w:w="569" w:type="dxa"/>
          </w:tcPr>
          <w:p w14:paraId="74D3681E" w14:textId="78780B6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19.</w:t>
            </w:r>
          </w:p>
        </w:tc>
        <w:tc>
          <w:tcPr>
            <w:tcW w:w="2977" w:type="dxa"/>
          </w:tcPr>
          <w:p w14:paraId="6D4E2B4D" w14:textId="624E5BA2" w:rsidR="008A7A12" w:rsidRPr="004D4E2F" w:rsidRDefault="008A7A12" w:rsidP="008A7A12">
            <w:pPr>
              <w:rPr>
                <w:rFonts w:ascii="Nudista" w:hAnsi="Nudista"/>
                <w:sz w:val="20"/>
                <w:szCs w:val="20"/>
              </w:rPr>
            </w:pPr>
            <w:r w:rsidRPr="004D4E2F">
              <w:rPr>
                <w:rFonts w:ascii="Nudista" w:hAnsi="Nudista"/>
                <w:sz w:val="20"/>
                <w:szCs w:val="20"/>
              </w:rPr>
              <w:t>Vodárenské armatúry</w:t>
            </w:r>
          </w:p>
        </w:tc>
        <w:tc>
          <w:tcPr>
            <w:tcW w:w="1276" w:type="dxa"/>
          </w:tcPr>
          <w:p w14:paraId="6AE01218"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1231CE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2B1993D4" w14:textId="77777777" w:rsidR="008A7A12" w:rsidRPr="004D4E2F" w:rsidRDefault="008A7A12" w:rsidP="008A7A12">
            <w:pPr>
              <w:tabs>
                <w:tab w:val="left" w:pos="567"/>
              </w:tabs>
              <w:rPr>
                <w:rFonts w:ascii="Nudista" w:eastAsia="Times New Roman" w:hAnsi="Nudista"/>
                <w:sz w:val="20"/>
                <w:szCs w:val="20"/>
              </w:rPr>
            </w:pPr>
          </w:p>
        </w:tc>
      </w:tr>
    </w:tbl>
    <w:p w14:paraId="217C6AF8" w14:textId="77777777" w:rsidR="00291BFE" w:rsidRPr="004D4E2F" w:rsidRDefault="00291BFE" w:rsidP="00291BFE">
      <w:pPr>
        <w:widowControl w:val="0"/>
        <w:jc w:val="both"/>
        <w:rPr>
          <w:rFonts w:ascii="Nudista" w:eastAsia="Proba Pro" w:hAnsi="Nudista" w:cs="Proba Pro"/>
          <w:noProof/>
          <w:sz w:val="20"/>
          <w:szCs w:val="20"/>
        </w:rPr>
      </w:pPr>
    </w:p>
    <w:p w14:paraId="3D2069AF" w14:textId="77777777" w:rsidR="00291BFE" w:rsidRPr="004D4E2F" w:rsidRDefault="00291BFE" w:rsidP="00291BFE">
      <w:pPr>
        <w:widowControl w:val="0"/>
        <w:jc w:val="both"/>
        <w:rPr>
          <w:rFonts w:ascii="Nudista" w:eastAsia="Proba Pro" w:hAnsi="Nudista" w:cs="Proba Pro"/>
          <w:noProof/>
          <w:sz w:val="20"/>
          <w:szCs w:val="20"/>
        </w:rPr>
      </w:pPr>
    </w:p>
    <w:p w14:paraId="1F834441" w14:textId="77777777" w:rsidR="00291BFE" w:rsidRPr="004D4E2F" w:rsidRDefault="00291BFE" w:rsidP="00291BFE">
      <w:pPr>
        <w:widowControl w:val="0"/>
        <w:jc w:val="both"/>
        <w:rPr>
          <w:rFonts w:ascii="Nudista" w:eastAsia="Proba Pro" w:hAnsi="Nudista" w:cs="Proba Pro"/>
          <w:noProof/>
          <w:sz w:val="20"/>
          <w:szCs w:val="20"/>
        </w:rPr>
      </w:pPr>
    </w:p>
    <w:p w14:paraId="09DE37C0" w14:textId="77777777" w:rsidR="00291BFE" w:rsidRPr="004D4E2F" w:rsidRDefault="00291BFE" w:rsidP="00291BFE">
      <w:pPr>
        <w:widowControl w:val="0"/>
        <w:jc w:val="both"/>
        <w:rPr>
          <w:rFonts w:ascii="Nudista" w:eastAsia="Proba Pro" w:hAnsi="Nudista" w:cs="Proba Pro"/>
          <w:noProof/>
          <w:sz w:val="20"/>
          <w:szCs w:val="20"/>
        </w:rPr>
      </w:pPr>
    </w:p>
    <w:p w14:paraId="2D0D74D4" w14:textId="77777777" w:rsidR="00291BFE" w:rsidRPr="004D4E2F" w:rsidRDefault="00291BFE" w:rsidP="00291BFE">
      <w:pPr>
        <w:widowControl w:val="0"/>
        <w:jc w:val="both"/>
        <w:rPr>
          <w:rFonts w:ascii="Nudista" w:eastAsia="Proba Pro" w:hAnsi="Nudista" w:cs="Proba Pro"/>
          <w:noProof/>
          <w:sz w:val="20"/>
          <w:szCs w:val="20"/>
        </w:rPr>
      </w:pPr>
      <w:r w:rsidRPr="004D4E2F">
        <w:rPr>
          <w:rFonts w:ascii="Nudista" w:eastAsia="Proba Pro" w:hAnsi="Nudista" w:cs="Proba Pro"/>
          <w:noProof/>
          <w:sz w:val="20"/>
          <w:szCs w:val="20"/>
        </w:rPr>
        <w:t xml:space="preserve">V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miesto</w:t>
      </w:r>
      <w:r w:rsidRPr="004D4E2F">
        <w:rPr>
          <w:rFonts w:ascii="Nudista" w:eastAsia="Proba Pro" w:hAnsi="Nudista" w:cs="Proba Pro"/>
          <w:i/>
          <w:noProof/>
          <w:sz w:val="20"/>
          <w:szCs w:val="20"/>
        </w:rPr>
        <w:t>]</w:t>
      </w:r>
      <w:r w:rsidRPr="004D4E2F">
        <w:rPr>
          <w:rFonts w:ascii="Nudista" w:eastAsia="Proba Pro" w:hAnsi="Nudista" w:cs="Proba Pro"/>
          <w:noProof/>
          <w:sz w:val="20"/>
          <w:szCs w:val="20"/>
        </w:rPr>
        <w:t xml:space="preserve"> dňa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dátum</w:t>
      </w:r>
      <w:r w:rsidRPr="004D4E2F">
        <w:rPr>
          <w:rFonts w:ascii="Nudista" w:eastAsia="Proba Pro" w:hAnsi="Nudista" w:cs="Proba Pro"/>
          <w:i/>
          <w:noProof/>
          <w:sz w:val="20"/>
          <w:szCs w:val="20"/>
        </w:rPr>
        <w:t>]</w:t>
      </w:r>
    </w:p>
    <w:p w14:paraId="7847A5B4" w14:textId="77777777" w:rsidR="00291BFE" w:rsidRPr="004D4E2F" w:rsidRDefault="00291BFE" w:rsidP="00291BFE">
      <w:pPr>
        <w:widowControl w:val="0"/>
        <w:jc w:val="right"/>
        <w:rPr>
          <w:rFonts w:ascii="Nudista" w:eastAsia="Proba Pro" w:hAnsi="Nudista" w:cs="Proba Pro"/>
          <w:noProof/>
          <w:sz w:val="20"/>
          <w:szCs w:val="20"/>
        </w:rPr>
      </w:pP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t>_________________________________</w:t>
      </w:r>
    </w:p>
    <w:p w14:paraId="6FACEF89" w14:textId="77777777" w:rsidR="00291BFE" w:rsidRPr="004D4E2F" w:rsidRDefault="00291BFE" w:rsidP="00291BFE">
      <w:pPr>
        <w:jc w:val="both"/>
        <w:rPr>
          <w:rFonts w:ascii="Nudista" w:hAnsi="Nudista" w:cs="Arial"/>
          <w:bCs/>
          <w:i/>
          <w:noProof/>
          <w:sz w:val="20"/>
          <w:szCs w:val="20"/>
          <w:highlight w:val="lightGray"/>
        </w:rPr>
      </w:pPr>
      <w:r w:rsidRPr="004D4E2F">
        <w:rPr>
          <w:rFonts w:ascii="Nudista" w:eastAsia="Proba Pro" w:hAnsi="Nudista" w:cs="Proba Pro"/>
          <w:noProof/>
          <w:sz w:val="20"/>
          <w:szCs w:val="20"/>
        </w:rPr>
        <w:t xml:space="preserve">                                                                                   </w:t>
      </w:r>
      <w:r w:rsidRPr="004D4E2F">
        <w:rPr>
          <w:rFonts w:ascii="Nudista" w:eastAsia="Proba Pro" w:hAnsi="Nudista" w:cs="Proba Pro"/>
          <w:noProof/>
          <w:sz w:val="20"/>
          <w:szCs w:val="20"/>
        </w:rPr>
        <w:tab/>
        <w:t xml:space="preserve"> </w:t>
      </w:r>
      <w:r w:rsidRPr="004D4E2F">
        <w:rPr>
          <w:rFonts w:ascii="Nudista" w:hAnsi="Nudista" w:cs="Arial"/>
          <w:bCs/>
          <w:i/>
          <w:noProof/>
          <w:sz w:val="20"/>
          <w:szCs w:val="20"/>
          <w:highlight w:val="lightGray"/>
        </w:rPr>
        <w:t>[doplniť meno 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priezvisko</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w:t>
      </w:r>
    </w:p>
    <w:p w14:paraId="586E526E" w14:textId="77777777" w:rsidR="00291BFE" w:rsidRPr="004D4E2F" w:rsidRDefault="00291BFE" w:rsidP="00291BFE">
      <w:pPr>
        <w:ind w:left="4956" w:firstLine="708"/>
        <w:jc w:val="both"/>
        <w:rPr>
          <w:rFonts w:ascii="Nudista" w:hAnsi="Nudista" w:cs="Arial"/>
          <w:bCs/>
          <w:i/>
          <w:noProof/>
          <w:sz w:val="20"/>
          <w:szCs w:val="20"/>
          <w:highlight w:val="lightGray"/>
        </w:rPr>
      </w:pPr>
      <w:r w:rsidRPr="004D4E2F">
        <w:rPr>
          <w:rFonts w:ascii="Nudista" w:hAnsi="Nudista" w:cs="Arial"/>
          <w:bCs/>
          <w:i/>
          <w:noProof/>
          <w:sz w:val="20"/>
          <w:szCs w:val="20"/>
          <w:highlight w:val="lightGray"/>
        </w:rPr>
        <w:t>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podpis oprávnenej osoby]</w:t>
      </w:r>
      <w:r w:rsidRPr="004D4E2F">
        <w:rPr>
          <w:rFonts w:ascii="Nudista" w:hAnsi="Nudista" w:cs="Arial"/>
          <w:bCs/>
          <w:i/>
          <w:noProof/>
          <w:sz w:val="20"/>
          <w:szCs w:val="20"/>
        </w:rPr>
        <w:t xml:space="preserve"> </w:t>
      </w:r>
    </w:p>
    <w:p w14:paraId="66CED6E2" w14:textId="77777777" w:rsidR="00291BFE" w:rsidRPr="004D4E2F" w:rsidRDefault="00291BFE" w:rsidP="00E42134">
      <w:pPr>
        <w:pStyle w:val="SAPHlavn"/>
        <w:widowControl/>
        <w:jc w:val="center"/>
        <w:rPr>
          <w:rFonts w:ascii="Nudista" w:hAnsi="Nudista"/>
          <w:noProof/>
        </w:rPr>
      </w:pPr>
    </w:p>
    <w:p w14:paraId="05159DEB" w14:textId="77777777" w:rsidR="00291BFE" w:rsidRPr="004D4E2F" w:rsidRDefault="00291BFE" w:rsidP="00E42134">
      <w:pPr>
        <w:pStyle w:val="SAPHlavn"/>
        <w:widowControl/>
        <w:jc w:val="center"/>
        <w:rPr>
          <w:rFonts w:ascii="Nudista" w:hAnsi="Nudista"/>
          <w:noProof/>
        </w:rPr>
      </w:pPr>
    </w:p>
    <w:p w14:paraId="2F5AB02F" w14:textId="77777777" w:rsidR="00291BFE" w:rsidRPr="004D4E2F" w:rsidRDefault="00291BFE" w:rsidP="00E42134">
      <w:pPr>
        <w:pStyle w:val="SAPHlavn"/>
        <w:widowControl/>
        <w:jc w:val="center"/>
        <w:rPr>
          <w:rFonts w:ascii="Nudista" w:hAnsi="Nudista"/>
          <w:noProof/>
        </w:rPr>
      </w:pPr>
    </w:p>
    <w:p w14:paraId="56F5CBB9" w14:textId="77777777" w:rsidR="00291BFE" w:rsidRPr="004D4E2F" w:rsidRDefault="00291BFE" w:rsidP="00E42134">
      <w:pPr>
        <w:pStyle w:val="SAPHlavn"/>
        <w:widowControl/>
        <w:jc w:val="center"/>
        <w:rPr>
          <w:rFonts w:ascii="Nudista" w:hAnsi="Nudista"/>
          <w:noProof/>
        </w:rPr>
      </w:pPr>
    </w:p>
    <w:p w14:paraId="327EFC44" w14:textId="77777777" w:rsidR="00291BFE" w:rsidRPr="004D4E2F" w:rsidRDefault="00291BFE" w:rsidP="00E42134">
      <w:pPr>
        <w:pStyle w:val="SAPHlavn"/>
        <w:widowControl/>
        <w:jc w:val="center"/>
        <w:rPr>
          <w:rFonts w:ascii="Nudista" w:hAnsi="Nudista"/>
          <w:noProof/>
        </w:rPr>
      </w:pPr>
    </w:p>
    <w:p w14:paraId="4335B849" w14:textId="1F8F9329" w:rsidR="00291BFE" w:rsidRPr="004D4E2F" w:rsidRDefault="00291BFE" w:rsidP="00E42134">
      <w:pPr>
        <w:pStyle w:val="SAPHlavn"/>
        <w:widowControl/>
        <w:jc w:val="center"/>
        <w:rPr>
          <w:rFonts w:ascii="Nudista" w:hAnsi="Nudista"/>
          <w:noProof/>
        </w:rPr>
      </w:pPr>
    </w:p>
    <w:p w14:paraId="620D5B18" w14:textId="77777777" w:rsidR="00291BFE" w:rsidRPr="004D4E2F" w:rsidRDefault="00291BFE" w:rsidP="00E42134">
      <w:pPr>
        <w:pStyle w:val="SAPHlavn"/>
        <w:widowControl/>
        <w:jc w:val="center"/>
        <w:rPr>
          <w:rFonts w:ascii="Nudista" w:hAnsi="Nudista"/>
          <w:noProof/>
        </w:rPr>
      </w:pPr>
    </w:p>
    <w:p w14:paraId="325B829A" w14:textId="77777777" w:rsidR="00291BFE" w:rsidRPr="004D4E2F" w:rsidRDefault="00291BFE" w:rsidP="00E42134">
      <w:pPr>
        <w:pStyle w:val="SAPHlavn"/>
        <w:widowControl/>
        <w:jc w:val="center"/>
        <w:rPr>
          <w:rFonts w:ascii="Nudista" w:hAnsi="Nudista"/>
          <w:noProof/>
        </w:rPr>
      </w:pPr>
    </w:p>
    <w:p w14:paraId="6116F443" w14:textId="77777777" w:rsidR="00291BFE" w:rsidRPr="004D4E2F" w:rsidRDefault="00291BFE" w:rsidP="00E42134">
      <w:pPr>
        <w:pStyle w:val="SAPHlavn"/>
        <w:widowControl/>
        <w:jc w:val="center"/>
        <w:rPr>
          <w:rFonts w:ascii="Nudista" w:hAnsi="Nudista"/>
          <w:noProof/>
        </w:rPr>
      </w:pPr>
    </w:p>
    <w:p w14:paraId="13B08401" w14:textId="49809BC7" w:rsidR="00291BFE" w:rsidRPr="004D4E2F" w:rsidRDefault="00291BFE" w:rsidP="00E42134">
      <w:pPr>
        <w:pStyle w:val="SAPHlavn"/>
        <w:widowControl/>
        <w:jc w:val="center"/>
        <w:rPr>
          <w:rFonts w:ascii="Nudista" w:hAnsi="Nudista"/>
          <w:noProof/>
        </w:rPr>
      </w:pPr>
    </w:p>
    <w:p w14:paraId="592B456F" w14:textId="5AA267B3" w:rsidR="00E42134" w:rsidRPr="004D4E2F" w:rsidRDefault="00291BFE" w:rsidP="00E42134">
      <w:pPr>
        <w:pStyle w:val="SAPHlavn"/>
        <w:widowControl/>
        <w:jc w:val="center"/>
        <w:rPr>
          <w:rFonts w:ascii="Nudista" w:hAnsi="Nudista"/>
          <w:noProof/>
        </w:rPr>
      </w:pPr>
      <w:bookmarkStart w:id="144" w:name="_Toc117090433"/>
      <w:r w:rsidRPr="004D4E2F">
        <w:rPr>
          <w:rFonts w:ascii="Nudista" w:hAnsi="Nudista"/>
          <w:noProof/>
        </w:rPr>
        <w:lastRenderedPageBreak/>
        <w:t xml:space="preserve">Príloha B.3:  </w:t>
      </w:r>
      <w:r w:rsidR="00E42134" w:rsidRPr="004D4E2F">
        <w:rPr>
          <w:rFonts w:ascii="Nudista" w:hAnsi="Nudista"/>
          <w:noProof/>
        </w:rPr>
        <w:t>Všeobecné požiadavky na Stavenisko a vykonávanie prác</w:t>
      </w:r>
      <w:bookmarkEnd w:id="144"/>
    </w:p>
    <w:p w14:paraId="4F0F37C8" w14:textId="77777777" w:rsidR="00E42134" w:rsidRPr="004D4E2F" w:rsidRDefault="00E42134" w:rsidP="00E42134">
      <w:pPr>
        <w:pStyle w:val="SAPHlavn"/>
        <w:widowControl/>
        <w:jc w:val="center"/>
        <w:rPr>
          <w:rFonts w:ascii="Nudista" w:hAnsi="Nudista"/>
          <w:noProof/>
        </w:rPr>
      </w:pPr>
    </w:p>
    <w:p w14:paraId="6C139973" w14:textId="3060EE6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11A6BB24" w14:textId="4465FFC3" w:rsidR="00E42134" w:rsidRPr="004D4E2F" w:rsidRDefault="00E42134" w:rsidP="00E42134">
      <w:pPr>
        <w:rPr>
          <w:rFonts w:ascii="Nudista" w:hAnsi="Nudista"/>
          <w:sz w:val="20"/>
          <w:szCs w:val="20"/>
        </w:rPr>
      </w:pPr>
    </w:p>
    <w:p w14:paraId="1811B1B6" w14:textId="05D44914" w:rsidR="00E42134" w:rsidRPr="004D4E2F" w:rsidRDefault="00E42134" w:rsidP="00E42134">
      <w:pPr>
        <w:rPr>
          <w:rFonts w:ascii="Nudista" w:hAnsi="Nudista"/>
          <w:sz w:val="20"/>
          <w:szCs w:val="20"/>
        </w:rPr>
      </w:pPr>
      <w:r w:rsidRPr="004D4E2F">
        <w:rPr>
          <w:rFonts w:ascii="Nudista" w:hAnsi="Nudista"/>
          <w:sz w:val="20"/>
          <w:szCs w:val="20"/>
        </w:rPr>
        <w:t>Všeobecné požiadavky na Stavenisko a vykonávanie prác tvoria samostatnú prílohu súťažných podkladov.</w:t>
      </w:r>
    </w:p>
    <w:p w14:paraId="3C044395" w14:textId="0AA17144" w:rsidR="00E42134" w:rsidRPr="004D4E2F" w:rsidRDefault="00E42134" w:rsidP="00E42134">
      <w:pPr>
        <w:rPr>
          <w:rFonts w:ascii="Nudista" w:hAnsi="Nudista"/>
          <w:sz w:val="20"/>
          <w:szCs w:val="20"/>
        </w:rPr>
      </w:pPr>
    </w:p>
    <w:p w14:paraId="6E82F1C7" w14:textId="692E227A" w:rsidR="00E42134" w:rsidRPr="004D4E2F" w:rsidRDefault="00E42134" w:rsidP="00E42134">
      <w:pPr>
        <w:rPr>
          <w:rFonts w:ascii="Nudista" w:hAnsi="Nudista"/>
          <w:sz w:val="20"/>
          <w:szCs w:val="20"/>
        </w:rPr>
      </w:pPr>
    </w:p>
    <w:p w14:paraId="29ED8980" w14:textId="18C0AB8D" w:rsidR="00050DEF" w:rsidRPr="004D4E2F" w:rsidRDefault="00050DEF" w:rsidP="00E42134">
      <w:pPr>
        <w:rPr>
          <w:rFonts w:ascii="Nudista" w:hAnsi="Nudista"/>
          <w:sz w:val="20"/>
          <w:szCs w:val="20"/>
        </w:rPr>
      </w:pPr>
    </w:p>
    <w:p w14:paraId="3281EE9B" w14:textId="3DAB747E" w:rsidR="00050DEF" w:rsidRPr="004D4E2F" w:rsidRDefault="00050DEF" w:rsidP="00E42134">
      <w:pPr>
        <w:rPr>
          <w:rFonts w:ascii="Nudista" w:hAnsi="Nudista"/>
          <w:sz w:val="20"/>
          <w:szCs w:val="20"/>
        </w:rPr>
      </w:pPr>
    </w:p>
    <w:p w14:paraId="75A0EAD9" w14:textId="395E884F" w:rsidR="00050DEF" w:rsidRPr="004D4E2F" w:rsidRDefault="00050DEF" w:rsidP="00E42134">
      <w:pPr>
        <w:rPr>
          <w:rFonts w:ascii="Nudista" w:hAnsi="Nudista"/>
          <w:sz w:val="20"/>
          <w:szCs w:val="20"/>
        </w:rPr>
      </w:pPr>
    </w:p>
    <w:p w14:paraId="7AA013BD" w14:textId="6A224014" w:rsidR="00050DEF" w:rsidRPr="004D4E2F" w:rsidRDefault="00050DEF" w:rsidP="00E42134">
      <w:pPr>
        <w:rPr>
          <w:rFonts w:ascii="Nudista" w:hAnsi="Nudista"/>
          <w:sz w:val="20"/>
          <w:szCs w:val="20"/>
        </w:rPr>
      </w:pPr>
    </w:p>
    <w:p w14:paraId="3F013A60" w14:textId="2D293910" w:rsidR="00050DEF" w:rsidRPr="004D4E2F" w:rsidRDefault="00050DEF" w:rsidP="00E42134">
      <w:pPr>
        <w:rPr>
          <w:rFonts w:ascii="Nudista" w:hAnsi="Nudista"/>
          <w:sz w:val="20"/>
          <w:szCs w:val="20"/>
        </w:rPr>
      </w:pPr>
    </w:p>
    <w:p w14:paraId="217ED988" w14:textId="1A6BEB29" w:rsidR="00050DEF" w:rsidRPr="004D4E2F" w:rsidRDefault="00050DEF" w:rsidP="00E42134">
      <w:pPr>
        <w:rPr>
          <w:rFonts w:ascii="Nudista" w:hAnsi="Nudista"/>
          <w:sz w:val="20"/>
          <w:szCs w:val="20"/>
        </w:rPr>
      </w:pPr>
    </w:p>
    <w:p w14:paraId="39293293" w14:textId="7C861175" w:rsidR="00050DEF" w:rsidRPr="004D4E2F" w:rsidRDefault="00050DEF" w:rsidP="00E42134">
      <w:pPr>
        <w:rPr>
          <w:rFonts w:ascii="Nudista" w:hAnsi="Nudista"/>
          <w:sz w:val="20"/>
          <w:szCs w:val="20"/>
        </w:rPr>
      </w:pPr>
    </w:p>
    <w:p w14:paraId="3E58B076" w14:textId="6B767B8D" w:rsidR="00050DEF" w:rsidRPr="004D4E2F" w:rsidRDefault="00050DEF" w:rsidP="00E42134">
      <w:pPr>
        <w:rPr>
          <w:rFonts w:ascii="Nudista" w:hAnsi="Nudista"/>
          <w:sz w:val="20"/>
          <w:szCs w:val="20"/>
        </w:rPr>
      </w:pPr>
    </w:p>
    <w:p w14:paraId="3B6EC483" w14:textId="2375ABD6" w:rsidR="00050DEF" w:rsidRPr="004D4E2F" w:rsidRDefault="00050DEF" w:rsidP="00E42134">
      <w:pPr>
        <w:rPr>
          <w:rFonts w:ascii="Nudista" w:hAnsi="Nudista"/>
          <w:sz w:val="20"/>
          <w:szCs w:val="20"/>
        </w:rPr>
      </w:pPr>
    </w:p>
    <w:p w14:paraId="744DE6D6" w14:textId="6B9DA57D" w:rsidR="00050DEF" w:rsidRPr="004D4E2F" w:rsidRDefault="00050DEF" w:rsidP="00E42134">
      <w:pPr>
        <w:rPr>
          <w:rFonts w:ascii="Nudista" w:hAnsi="Nudista"/>
          <w:sz w:val="20"/>
          <w:szCs w:val="20"/>
        </w:rPr>
      </w:pPr>
    </w:p>
    <w:p w14:paraId="19E28F18" w14:textId="239847BD" w:rsidR="00050DEF" w:rsidRPr="004D4E2F" w:rsidRDefault="00050DEF" w:rsidP="00E42134">
      <w:pPr>
        <w:rPr>
          <w:rFonts w:ascii="Nudista" w:hAnsi="Nudista"/>
          <w:sz w:val="20"/>
          <w:szCs w:val="20"/>
        </w:rPr>
      </w:pPr>
    </w:p>
    <w:p w14:paraId="2404E418" w14:textId="6AAF3CAA" w:rsidR="00050DEF" w:rsidRPr="004D4E2F" w:rsidRDefault="00050DEF" w:rsidP="00E42134">
      <w:pPr>
        <w:rPr>
          <w:rFonts w:ascii="Nudista" w:hAnsi="Nudista"/>
          <w:sz w:val="20"/>
          <w:szCs w:val="20"/>
        </w:rPr>
      </w:pPr>
    </w:p>
    <w:p w14:paraId="5FB73EB1" w14:textId="13ECEC96" w:rsidR="00050DEF" w:rsidRPr="004D4E2F" w:rsidRDefault="00050DEF" w:rsidP="00E42134">
      <w:pPr>
        <w:rPr>
          <w:rFonts w:ascii="Nudista" w:hAnsi="Nudista"/>
          <w:sz w:val="20"/>
          <w:szCs w:val="20"/>
        </w:rPr>
      </w:pPr>
    </w:p>
    <w:p w14:paraId="033CF9A2" w14:textId="554165BC" w:rsidR="00050DEF" w:rsidRPr="004D4E2F" w:rsidRDefault="00050DEF" w:rsidP="00E42134">
      <w:pPr>
        <w:rPr>
          <w:rFonts w:ascii="Nudista" w:hAnsi="Nudista"/>
          <w:sz w:val="20"/>
          <w:szCs w:val="20"/>
        </w:rPr>
      </w:pPr>
    </w:p>
    <w:p w14:paraId="48E8CBBE" w14:textId="25DD1ED4" w:rsidR="00050DEF" w:rsidRPr="004D4E2F" w:rsidRDefault="00050DEF" w:rsidP="00E42134">
      <w:pPr>
        <w:rPr>
          <w:rFonts w:ascii="Nudista" w:hAnsi="Nudista"/>
          <w:sz w:val="20"/>
          <w:szCs w:val="20"/>
        </w:rPr>
      </w:pPr>
    </w:p>
    <w:p w14:paraId="2EF46696" w14:textId="71104B7A" w:rsidR="00050DEF" w:rsidRPr="004D4E2F" w:rsidRDefault="00050DEF" w:rsidP="00E42134">
      <w:pPr>
        <w:rPr>
          <w:rFonts w:ascii="Nudista" w:hAnsi="Nudista"/>
          <w:sz w:val="20"/>
          <w:szCs w:val="20"/>
        </w:rPr>
      </w:pPr>
    </w:p>
    <w:p w14:paraId="192C6FFF" w14:textId="58D15A09" w:rsidR="00050DEF" w:rsidRPr="004D4E2F" w:rsidRDefault="00050DEF" w:rsidP="00E42134">
      <w:pPr>
        <w:rPr>
          <w:rFonts w:ascii="Nudista" w:hAnsi="Nudista"/>
          <w:sz w:val="20"/>
          <w:szCs w:val="20"/>
        </w:rPr>
      </w:pPr>
    </w:p>
    <w:p w14:paraId="7277E149" w14:textId="7C0A9B70" w:rsidR="00050DEF" w:rsidRPr="004D4E2F" w:rsidRDefault="00050DEF" w:rsidP="00E42134">
      <w:pPr>
        <w:rPr>
          <w:rFonts w:ascii="Nudista" w:hAnsi="Nudista"/>
          <w:sz w:val="20"/>
          <w:szCs w:val="20"/>
        </w:rPr>
      </w:pPr>
    </w:p>
    <w:p w14:paraId="3DFA0383" w14:textId="3B657AC1" w:rsidR="00050DEF" w:rsidRPr="004D4E2F" w:rsidRDefault="00050DEF" w:rsidP="00E42134">
      <w:pPr>
        <w:rPr>
          <w:rFonts w:ascii="Nudista" w:hAnsi="Nudista"/>
          <w:sz w:val="20"/>
          <w:szCs w:val="20"/>
        </w:rPr>
      </w:pPr>
    </w:p>
    <w:p w14:paraId="3F230080" w14:textId="3CD705CB" w:rsidR="00050DEF" w:rsidRPr="004D4E2F" w:rsidRDefault="00050DEF" w:rsidP="00E42134">
      <w:pPr>
        <w:rPr>
          <w:rFonts w:ascii="Nudista" w:hAnsi="Nudista"/>
          <w:sz w:val="20"/>
          <w:szCs w:val="20"/>
        </w:rPr>
      </w:pPr>
    </w:p>
    <w:p w14:paraId="200607AD" w14:textId="226143E7" w:rsidR="00050DEF" w:rsidRPr="004D4E2F" w:rsidRDefault="00050DEF" w:rsidP="00E42134">
      <w:pPr>
        <w:rPr>
          <w:rFonts w:ascii="Nudista" w:hAnsi="Nudista"/>
          <w:sz w:val="20"/>
          <w:szCs w:val="20"/>
        </w:rPr>
      </w:pPr>
    </w:p>
    <w:p w14:paraId="0876B669" w14:textId="4D40842E" w:rsidR="00050DEF" w:rsidRPr="004D4E2F" w:rsidRDefault="00050DEF" w:rsidP="00E42134">
      <w:pPr>
        <w:rPr>
          <w:rFonts w:ascii="Nudista" w:hAnsi="Nudista"/>
          <w:sz w:val="20"/>
          <w:szCs w:val="20"/>
        </w:rPr>
      </w:pPr>
    </w:p>
    <w:p w14:paraId="3F1BAEBB" w14:textId="240B037E" w:rsidR="00050DEF" w:rsidRPr="004D4E2F" w:rsidRDefault="00050DEF" w:rsidP="00E42134">
      <w:pPr>
        <w:rPr>
          <w:rFonts w:ascii="Nudista" w:hAnsi="Nudista"/>
          <w:sz w:val="20"/>
          <w:szCs w:val="20"/>
        </w:rPr>
      </w:pPr>
    </w:p>
    <w:p w14:paraId="5591BE28" w14:textId="5338E603" w:rsidR="00050DEF" w:rsidRPr="004D4E2F" w:rsidRDefault="00050DEF" w:rsidP="00E42134">
      <w:pPr>
        <w:rPr>
          <w:rFonts w:ascii="Nudista" w:hAnsi="Nudista"/>
          <w:sz w:val="20"/>
          <w:szCs w:val="20"/>
        </w:rPr>
      </w:pPr>
    </w:p>
    <w:p w14:paraId="48DCE6FE" w14:textId="5D96794F" w:rsidR="00050DEF" w:rsidRPr="004D4E2F" w:rsidRDefault="00050DEF" w:rsidP="00E42134">
      <w:pPr>
        <w:rPr>
          <w:rFonts w:ascii="Nudista" w:hAnsi="Nudista"/>
          <w:sz w:val="20"/>
          <w:szCs w:val="20"/>
        </w:rPr>
      </w:pPr>
    </w:p>
    <w:p w14:paraId="70B8C023" w14:textId="7AAFE2E4" w:rsidR="00050DEF" w:rsidRPr="004D4E2F" w:rsidRDefault="00050DEF" w:rsidP="00E42134">
      <w:pPr>
        <w:rPr>
          <w:rFonts w:ascii="Nudista" w:hAnsi="Nudista"/>
          <w:sz w:val="20"/>
          <w:szCs w:val="20"/>
        </w:rPr>
      </w:pPr>
    </w:p>
    <w:p w14:paraId="48A03F7C" w14:textId="46B05F39" w:rsidR="00050DEF" w:rsidRPr="004D4E2F" w:rsidRDefault="00050DEF" w:rsidP="00E42134">
      <w:pPr>
        <w:rPr>
          <w:rFonts w:ascii="Nudista" w:hAnsi="Nudista"/>
          <w:sz w:val="20"/>
          <w:szCs w:val="20"/>
        </w:rPr>
      </w:pPr>
    </w:p>
    <w:p w14:paraId="7741EC1D" w14:textId="370C0FA5" w:rsidR="00050DEF" w:rsidRPr="004D4E2F" w:rsidRDefault="00050DEF" w:rsidP="00E42134">
      <w:pPr>
        <w:rPr>
          <w:rFonts w:ascii="Nudista" w:hAnsi="Nudista"/>
          <w:sz w:val="20"/>
          <w:szCs w:val="20"/>
        </w:rPr>
      </w:pPr>
    </w:p>
    <w:p w14:paraId="64C0F133" w14:textId="58F21D93" w:rsidR="00050DEF" w:rsidRPr="004D4E2F" w:rsidRDefault="00050DEF" w:rsidP="00E42134">
      <w:pPr>
        <w:rPr>
          <w:rFonts w:ascii="Nudista" w:hAnsi="Nudista"/>
          <w:sz w:val="20"/>
          <w:szCs w:val="20"/>
        </w:rPr>
      </w:pPr>
    </w:p>
    <w:p w14:paraId="5B656765" w14:textId="5C3C631C" w:rsidR="00050DEF" w:rsidRPr="004D4E2F" w:rsidRDefault="00050DEF" w:rsidP="00E42134">
      <w:pPr>
        <w:rPr>
          <w:rFonts w:ascii="Nudista" w:hAnsi="Nudista"/>
          <w:sz w:val="20"/>
          <w:szCs w:val="20"/>
        </w:rPr>
      </w:pPr>
    </w:p>
    <w:p w14:paraId="13B305B6" w14:textId="55EED71B" w:rsidR="00050DEF" w:rsidRPr="004D4E2F" w:rsidRDefault="00050DEF" w:rsidP="00E42134">
      <w:pPr>
        <w:rPr>
          <w:rFonts w:ascii="Nudista" w:hAnsi="Nudista"/>
          <w:sz w:val="20"/>
          <w:szCs w:val="20"/>
        </w:rPr>
      </w:pPr>
    </w:p>
    <w:p w14:paraId="46BF054B" w14:textId="293AE9F6" w:rsidR="00050DEF" w:rsidRPr="004D4E2F" w:rsidRDefault="00050DEF" w:rsidP="00E42134">
      <w:pPr>
        <w:rPr>
          <w:rFonts w:ascii="Nudista" w:hAnsi="Nudista"/>
          <w:sz w:val="20"/>
          <w:szCs w:val="20"/>
        </w:rPr>
      </w:pPr>
    </w:p>
    <w:p w14:paraId="542E426E" w14:textId="0DB75B6B" w:rsidR="00050DEF" w:rsidRPr="004D4E2F" w:rsidRDefault="00050DEF" w:rsidP="00E42134">
      <w:pPr>
        <w:rPr>
          <w:rFonts w:ascii="Nudista" w:hAnsi="Nudista"/>
          <w:sz w:val="20"/>
          <w:szCs w:val="20"/>
        </w:rPr>
      </w:pPr>
    </w:p>
    <w:p w14:paraId="4E3AC919" w14:textId="4041AAE2" w:rsidR="00050DEF" w:rsidRPr="004D4E2F" w:rsidRDefault="00050DEF" w:rsidP="00E42134">
      <w:pPr>
        <w:rPr>
          <w:rFonts w:ascii="Nudista" w:hAnsi="Nudista"/>
          <w:sz w:val="20"/>
          <w:szCs w:val="20"/>
        </w:rPr>
      </w:pPr>
    </w:p>
    <w:p w14:paraId="32458209" w14:textId="2F9A5642" w:rsidR="00050DEF" w:rsidRPr="004D4E2F" w:rsidRDefault="00050DEF" w:rsidP="00E42134">
      <w:pPr>
        <w:rPr>
          <w:rFonts w:ascii="Nudista" w:hAnsi="Nudista"/>
          <w:sz w:val="20"/>
          <w:szCs w:val="20"/>
        </w:rPr>
      </w:pPr>
    </w:p>
    <w:p w14:paraId="4EEBE44A" w14:textId="4AA1BB35" w:rsidR="00050DEF" w:rsidRPr="004D4E2F" w:rsidRDefault="00050DEF" w:rsidP="00E42134">
      <w:pPr>
        <w:rPr>
          <w:rFonts w:ascii="Nudista" w:hAnsi="Nudista"/>
          <w:sz w:val="20"/>
          <w:szCs w:val="20"/>
        </w:rPr>
      </w:pPr>
    </w:p>
    <w:p w14:paraId="3997AF4E" w14:textId="0B2D0F04" w:rsidR="00050DEF" w:rsidRPr="004D4E2F" w:rsidRDefault="00050DEF" w:rsidP="00E42134">
      <w:pPr>
        <w:rPr>
          <w:rFonts w:ascii="Nudista" w:hAnsi="Nudista"/>
          <w:sz w:val="20"/>
          <w:szCs w:val="20"/>
        </w:rPr>
      </w:pPr>
    </w:p>
    <w:p w14:paraId="5AA5D176" w14:textId="266180DF" w:rsidR="00050DEF" w:rsidRPr="004D4E2F" w:rsidRDefault="00050DEF" w:rsidP="00E42134">
      <w:pPr>
        <w:rPr>
          <w:rFonts w:ascii="Nudista" w:hAnsi="Nudista"/>
          <w:sz w:val="20"/>
          <w:szCs w:val="20"/>
        </w:rPr>
      </w:pPr>
    </w:p>
    <w:p w14:paraId="0599BF29" w14:textId="76473AB1" w:rsidR="00050DEF" w:rsidRPr="004D4E2F" w:rsidRDefault="00050DEF" w:rsidP="00E42134">
      <w:pPr>
        <w:rPr>
          <w:rFonts w:ascii="Nudista" w:hAnsi="Nudista"/>
          <w:sz w:val="20"/>
          <w:szCs w:val="20"/>
        </w:rPr>
      </w:pPr>
    </w:p>
    <w:p w14:paraId="25A39E59" w14:textId="10FE9487" w:rsidR="00050DEF" w:rsidRPr="004D4E2F" w:rsidRDefault="00050DEF" w:rsidP="00E42134">
      <w:pPr>
        <w:rPr>
          <w:rFonts w:ascii="Nudista" w:hAnsi="Nudista"/>
          <w:sz w:val="20"/>
          <w:szCs w:val="20"/>
        </w:rPr>
      </w:pPr>
    </w:p>
    <w:p w14:paraId="1194AA81" w14:textId="0F5DD7D4" w:rsidR="00050DEF" w:rsidRPr="004D4E2F" w:rsidRDefault="00050DEF" w:rsidP="00E42134">
      <w:pPr>
        <w:rPr>
          <w:rFonts w:ascii="Nudista" w:hAnsi="Nudista"/>
          <w:sz w:val="20"/>
          <w:szCs w:val="20"/>
        </w:rPr>
      </w:pPr>
    </w:p>
    <w:p w14:paraId="1E2DA600" w14:textId="77777777" w:rsidR="00050DEF" w:rsidRPr="004D4E2F" w:rsidRDefault="00050DEF" w:rsidP="00E42134">
      <w:pPr>
        <w:rPr>
          <w:rFonts w:ascii="Nudista" w:hAnsi="Nudista"/>
          <w:sz w:val="20"/>
          <w:szCs w:val="20"/>
        </w:rPr>
      </w:pPr>
    </w:p>
    <w:p w14:paraId="4E1116C8" w14:textId="00A3DDD6" w:rsidR="00042F11" w:rsidRPr="004D4E2F" w:rsidRDefault="00042F11" w:rsidP="00A41051">
      <w:pPr>
        <w:pStyle w:val="SAPHlavn"/>
        <w:widowControl/>
        <w:jc w:val="center"/>
        <w:rPr>
          <w:rFonts w:ascii="Nudista" w:hAnsi="Nudista"/>
          <w:noProof/>
        </w:rPr>
      </w:pPr>
    </w:p>
    <w:p w14:paraId="0DF1F10D" w14:textId="44545554" w:rsidR="00E42134" w:rsidRPr="004D4E2F" w:rsidRDefault="00E42134" w:rsidP="00E42134">
      <w:pPr>
        <w:pStyle w:val="SAPHlavn"/>
        <w:widowControl/>
        <w:jc w:val="center"/>
        <w:rPr>
          <w:rFonts w:ascii="Nudista" w:hAnsi="Nudista"/>
          <w:noProof/>
        </w:rPr>
      </w:pPr>
      <w:bookmarkStart w:id="145" w:name="_Toc117090434"/>
      <w:r w:rsidRPr="004D4E2F">
        <w:rPr>
          <w:rFonts w:ascii="Nudista" w:hAnsi="Nudista"/>
          <w:noProof/>
        </w:rPr>
        <w:lastRenderedPageBreak/>
        <w:t>Príloha B.</w:t>
      </w:r>
      <w:r w:rsidR="00291BFE" w:rsidRPr="004D4E2F">
        <w:rPr>
          <w:rFonts w:ascii="Nudista" w:hAnsi="Nudista"/>
          <w:noProof/>
        </w:rPr>
        <w:t>4</w:t>
      </w:r>
      <w:r w:rsidRPr="004D4E2F">
        <w:rPr>
          <w:rFonts w:ascii="Nudista" w:hAnsi="Nudista"/>
          <w:noProof/>
        </w:rPr>
        <w:t>:</w:t>
      </w:r>
      <w:r w:rsidRPr="004D4E2F">
        <w:rPr>
          <w:rFonts w:ascii="Nudista" w:hAnsi="Nudista"/>
          <w:noProof/>
        </w:rPr>
        <w:tab/>
        <w:t xml:space="preserve">Požiadavky na Dokumentáciu Zhotoviteľa a súvisiacu </w:t>
      </w:r>
      <w:r w:rsidR="00876B81" w:rsidRPr="004D4E2F">
        <w:rPr>
          <w:rFonts w:ascii="Nudista" w:hAnsi="Nudista"/>
          <w:noProof/>
        </w:rPr>
        <w:t>i</w:t>
      </w:r>
      <w:r w:rsidRPr="004D4E2F">
        <w:rPr>
          <w:rFonts w:ascii="Nudista" w:hAnsi="Nudista"/>
          <w:noProof/>
        </w:rPr>
        <w:t>nžiniersku činnosť</w:t>
      </w:r>
      <w:bookmarkEnd w:id="145"/>
    </w:p>
    <w:p w14:paraId="15B925CA" w14:textId="77777777" w:rsidR="00E42134" w:rsidRPr="004D4E2F" w:rsidRDefault="00E42134" w:rsidP="00E42134">
      <w:pPr>
        <w:pStyle w:val="SAPHlavn"/>
        <w:widowControl/>
        <w:jc w:val="center"/>
        <w:rPr>
          <w:rFonts w:ascii="Nudista" w:hAnsi="Nudista"/>
          <w:noProof/>
        </w:rPr>
      </w:pPr>
    </w:p>
    <w:p w14:paraId="7AEB7458"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35DB5C7D" w14:textId="77777777" w:rsidR="00E42134" w:rsidRPr="004D4E2F" w:rsidRDefault="00E42134" w:rsidP="00E42134">
      <w:pPr>
        <w:rPr>
          <w:rFonts w:ascii="Nudista" w:hAnsi="Nudista"/>
          <w:sz w:val="20"/>
          <w:szCs w:val="20"/>
        </w:rPr>
      </w:pPr>
    </w:p>
    <w:p w14:paraId="3B77FF74" w14:textId="7AFAC15A" w:rsidR="00E42134" w:rsidRPr="004D4E2F" w:rsidRDefault="00E42134" w:rsidP="00E42134">
      <w:pPr>
        <w:rPr>
          <w:rFonts w:ascii="Nudista" w:hAnsi="Nudista"/>
          <w:sz w:val="20"/>
          <w:szCs w:val="20"/>
        </w:rPr>
      </w:pPr>
      <w:r w:rsidRPr="004D4E2F">
        <w:rPr>
          <w:rFonts w:ascii="Nudista" w:hAnsi="Nudista"/>
          <w:sz w:val="20"/>
          <w:szCs w:val="20"/>
        </w:rPr>
        <w:t xml:space="preserve">Požiadavky na Dokumentáciu Zhotoviteľa a súvisiacu </w:t>
      </w:r>
      <w:r w:rsidR="00876B81" w:rsidRPr="004D4E2F">
        <w:rPr>
          <w:rFonts w:ascii="Nudista" w:hAnsi="Nudista"/>
          <w:sz w:val="20"/>
          <w:szCs w:val="20"/>
        </w:rPr>
        <w:t>i</w:t>
      </w:r>
      <w:r w:rsidRPr="004D4E2F">
        <w:rPr>
          <w:rFonts w:ascii="Nudista" w:hAnsi="Nudista"/>
          <w:sz w:val="20"/>
          <w:szCs w:val="20"/>
        </w:rPr>
        <w:t>nžiniersku činnosť tvoria samostatnú prílohu súťažných podkladov.</w:t>
      </w:r>
    </w:p>
    <w:p w14:paraId="298212CA" w14:textId="58461A80" w:rsidR="00042F11" w:rsidRPr="004D4E2F" w:rsidRDefault="00042F11" w:rsidP="00A41051">
      <w:pPr>
        <w:pStyle w:val="SAPHlavn"/>
        <w:widowControl/>
        <w:jc w:val="center"/>
        <w:rPr>
          <w:rFonts w:ascii="Nudista" w:hAnsi="Nudista"/>
          <w:noProof/>
        </w:rPr>
      </w:pPr>
    </w:p>
    <w:p w14:paraId="14738BCD" w14:textId="2FC6EF25" w:rsidR="00050DEF" w:rsidRPr="004D4E2F" w:rsidRDefault="00050DEF" w:rsidP="00A41051">
      <w:pPr>
        <w:pStyle w:val="SAPHlavn"/>
        <w:widowControl/>
        <w:jc w:val="center"/>
        <w:rPr>
          <w:rFonts w:ascii="Nudista" w:hAnsi="Nudista"/>
          <w:noProof/>
        </w:rPr>
      </w:pPr>
    </w:p>
    <w:p w14:paraId="7DD136B4" w14:textId="5E2C968B" w:rsidR="00050DEF" w:rsidRPr="004D4E2F" w:rsidRDefault="00050DEF" w:rsidP="00A41051">
      <w:pPr>
        <w:pStyle w:val="SAPHlavn"/>
        <w:widowControl/>
        <w:jc w:val="center"/>
        <w:rPr>
          <w:rFonts w:ascii="Nudista" w:hAnsi="Nudista"/>
          <w:noProof/>
        </w:rPr>
      </w:pPr>
    </w:p>
    <w:p w14:paraId="6F9835C6" w14:textId="3D53E09F" w:rsidR="00050DEF" w:rsidRPr="004D4E2F" w:rsidRDefault="00050DEF" w:rsidP="00A41051">
      <w:pPr>
        <w:pStyle w:val="SAPHlavn"/>
        <w:widowControl/>
        <w:jc w:val="center"/>
        <w:rPr>
          <w:rFonts w:ascii="Nudista" w:hAnsi="Nudista"/>
          <w:noProof/>
        </w:rPr>
      </w:pPr>
    </w:p>
    <w:p w14:paraId="55DCF89F" w14:textId="193AC2D5" w:rsidR="00050DEF" w:rsidRPr="004D4E2F" w:rsidRDefault="00050DEF" w:rsidP="00A41051">
      <w:pPr>
        <w:pStyle w:val="SAPHlavn"/>
        <w:widowControl/>
        <w:jc w:val="center"/>
        <w:rPr>
          <w:rFonts w:ascii="Nudista" w:hAnsi="Nudista"/>
          <w:noProof/>
        </w:rPr>
      </w:pPr>
    </w:p>
    <w:p w14:paraId="7E511B66" w14:textId="089516D6" w:rsidR="00050DEF" w:rsidRPr="004D4E2F" w:rsidRDefault="00050DEF" w:rsidP="00A41051">
      <w:pPr>
        <w:pStyle w:val="SAPHlavn"/>
        <w:widowControl/>
        <w:jc w:val="center"/>
        <w:rPr>
          <w:rFonts w:ascii="Nudista" w:hAnsi="Nudista"/>
          <w:noProof/>
        </w:rPr>
      </w:pPr>
    </w:p>
    <w:p w14:paraId="5A99D01B" w14:textId="59D176C5" w:rsidR="00050DEF" w:rsidRPr="004D4E2F" w:rsidRDefault="00050DEF" w:rsidP="00A41051">
      <w:pPr>
        <w:pStyle w:val="SAPHlavn"/>
        <w:widowControl/>
        <w:jc w:val="center"/>
        <w:rPr>
          <w:rFonts w:ascii="Nudista" w:hAnsi="Nudista"/>
          <w:noProof/>
        </w:rPr>
      </w:pPr>
    </w:p>
    <w:p w14:paraId="53C65109" w14:textId="7A1FAE91" w:rsidR="00050DEF" w:rsidRPr="004D4E2F" w:rsidRDefault="00050DEF" w:rsidP="00A41051">
      <w:pPr>
        <w:pStyle w:val="SAPHlavn"/>
        <w:widowControl/>
        <w:jc w:val="center"/>
        <w:rPr>
          <w:rFonts w:ascii="Nudista" w:hAnsi="Nudista"/>
          <w:noProof/>
        </w:rPr>
      </w:pPr>
    </w:p>
    <w:p w14:paraId="2C78EAE3" w14:textId="35D7C3D5" w:rsidR="00050DEF" w:rsidRPr="004D4E2F" w:rsidRDefault="00050DEF" w:rsidP="00A41051">
      <w:pPr>
        <w:pStyle w:val="SAPHlavn"/>
        <w:widowControl/>
        <w:jc w:val="center"/>
        <w:rPr>
          <w:rFonts w:ascii="Nudista" w:hAnsi="Nudista"/>
          <w:noProof/>
        </w:rPr>
      </w:pPr>
    </w:p>
    <w:p w14:paraId="31809327" w14:textId="2C9A11AA" w:rsidR="00050DEF" w:rsidRPr="004D4E2F" w:rsidRDefault="00050DEF" w:rsidP="00A41051">
      <w:pPr>
        <w:pStyle w:val="SAPHlavn"/>
        <w:widowControl/>
        <w:jc w:val="center"/>
        <w:rPr>
          <w:rFonts w:ascii="Nudista" w:hAnsi="Nudista"/>
          <w:noProof/>
        </w:rPr>
      </w:pPr>
    </w:p>
    <w:p w14:paraId="2DA48013" w14:textId="1AD22029" w:rsidR="00050DEF" w:rsidRPr="004D4E2F" w:rsidRDefault="00050DEF" w:rsidP="00A41051">
      <w:pPr>
        <w:pStyle w:val="SAPHlavn"/>
        <w:widowControl/>
        <w:jc w:val="center"/>
        <w:rPr>
          <w:rFonts w:ascii="Nudista" w:hAnsi="Nudista"/>
          <w:noProof/>
        </w:rPr>
      </w:pPr>
    </w:p>
    <w:p w14:paraId="0A2894C6" w14:textId="51E0152B" w:rsidR="00050DEF" w:rsidRPr="004D4E2F" w:rsidRDefault="00050DEF" w:rsidP="00A41051">
      <w:pPr>
        <w:pStyle w:val="SAPHlavn"/>
        <w:widowControl/>
        <w:jc w:val="center"/>
        <w:rPr>
          <w:rFonts w:ascii="Nudista" w:hAnsi="Nudista"/>
          <w:noProof/>
        </w:rPr>
      </w:pPr>
    </w:p>
    <w:p w14:paraId="1C98F707" w14:textId="33498A4E" w:rsidR="00050DEF" w:rsidRPr="004D4E2F" w:rsidRDefault="00050DEF" w:rsidP="00A41051">
      <w:pPr>
        <w:pStyle w:val="SAPHlavn"/>
        <w:widowControl/>
        <w:jc w:val="center"/>
        <w:rPr>
          <w:rFonts w:ascii="Nudista" w:hAnsi="Nudista"/>
          <w:noProof/>
        </w:rPr>
      </w:pPr>
    </w:p>
    <w:p w14:paraId="274BA61C" w14:textId="1C30367F" w:rsidR="00050DEF" w:rsidRPr="004D4E2F" w:rsidRDefault="00050DEF" w:rsidP="00A41051">
      <w:pPr>
        <w:pStyle w:val="SAPHlavn"/>
        <w:widowControl/>
        <w:jc w:val="center"/>
        <w:rPr>
          <w:rFonts w:ascii="Nudista" w:hAnsi="Nudista"/>
          <w:noProof/>
        </w:rPr>
      </w:pPr>
    </w:p>
    <w:p w14:paraId="00A77411" w14:textId="331C600E" w:rsidR="00050DEF" w:rsidRPr="004D4E2F" w:rsidRDefault="00050DEF" w:rsidP="00A41051">
      <w:pPr>
        <w:pStyle w:val="SAPHlavn"/>
        <w:widowControl/>
        <w:jc w:val="center"/>
        <w:rPr>
          <w:rFonts w:ascii="Nudista" w:hAnsi="Nudista"/>
          <w:noProof/>
        </w:rPr>
      </w:pPr>
    </w:p>
    <w:p w14:paraId="629DD58C" w14:textId="5C1646BE" w:rsidR="00050DEF" w:rsidRPr="004D4E2F" w:rsidRDefault="00050DEF" w:rsidP="00A41051">
      <w:pPr>
        <w:pStyle w:val="SAPHlavn"/>
        <w:widowControl/>
        <w:jc w:val="center"/>
        <w:rPr>
          <w:rFonts w:ascii="Nudista" w:hAnsi="Nudista"/>
          <w:noProof/>
        </w:rPr>
      </w:pPr>
    </w:p>
    <w:p w14:paraId="5DA4D850" w14:textId="180B677B" w:rsidR="00050DEF" w:rsidRPr="004D4E2F" w:rsidRDefault="00050DEF" w:rsidP="00A41051">
      <w:pPr>
        <w:pStyle w:val="SAPHlavn"/>
        <w:widowControl/>
        <w:jc w:val="center"/>
        <w:rPr>
          <w:rFonts w:ascii="Nudista" w:hAnsi="Nudista"/>
          <w:noProof/>
        </w:rPr>
      </w:pPr>
    </w:p>
    <w:p w14:paraId="088D9B2D" w14:textId="3B86B762" w:rsidR="00050DEF" w:rsidRPr="004D4E2F" w:rsidRDefault="00050DEF" w:rsidP="00A41051">
      <w:pPr>
        <w:pStyle w:val="SAPHlavn"/>
        <w:widowControl/>
        <w:jc w:val="center"/>
        <w:rPr>
          <w:rFonts w:ascii="Nudista" w:hAnsi="Nudista"/>
          <w:noProof/>
        </w:rPr>
      </w:pPr>
    </w:p>
    <w:p w14:paraId="3A36009F" w14:textId="44C29B51" w:rsidR="00050DEF" w:rsidRPr="004D4E2F" w:rsidRDefault="00050DEF" w:rsidP="00A41051">
      <w:pPr>
        <w:pStyle w:val="SAPHlavn"/>
        <w:widowControl/>
        <w:jc w:val="center"/>
        <w:rPr>
          <w:rFonts w:ascii="Nudista" w:hAnsi="Nudista"/>
          <w:noProof/>
        </w:rPr>
      </w:pPr>
    </w:p>
    <w:p w14:paraId="78CD5E2B" w14:textId="79A29F77" w:rsidR="00050DEF" w:rsidRPr="004D4E2F" w:rsidRDefault="00050DEF" w:rsidP="00A41051">
      <w:pPr>
        <w:pStyle w:val="SAPHlavn"/>
        <w:widowControl/>
        <w:jc w:val="center"/>
        <w:rPr>
          <w:rFonts w:ascii="Nudista" w:hAnsi="Nudista"/>
          <w:noProof/>
        </w:rPr>
      </w:pPr>
    </w:p>
    <w:p w14:paraId="6ECC7E35" w14:textId="36129956" w:rsidR="00050DEF" w:rsidRPr="004D4E2F" w:rsidRDefault="00050DEF" w:rsidP="00A41051">
      <w:pPr>
        <w:pStyle w:val="SAPHlavn"/>
        <w:widowControl/>
        <w:jc w:val="center"/>
        <w:rPr>
          <w:rFonts w:ascii="Nudista" w:hAnsi="Nudista"/>
          <w:noProof/>
        </w:rPr>
      </w:pPr>
    </w:p>
    <w:p w14:paraId="0291493E" w14:textId="1AB39090" w:rsidR="00050DEF" w:rsidRPr="004D4E2F" w:rsidRDefault="00050DEF" w:rsidP="00A41051">
      <w:pPr>
        <w:pStyle w:val="SAPHlavn"/>
        <w:widowControl/>
        <w:jc w:val="center"/>
        <w:rPr>
          <w:rFonts w:ascii="Nudista" w:hAnsi="Nudista"/>
          <w:noProof/>
        </w:rPr>
      </w:pPr>
    </w:p>
    <w:p w14:paraId="75BDB143" w14:textId="09465D17" w:rsidR="00050DEF" w:rsidRPr="004D4E2F" w:rsidRDefault="00050DEF" w:rsidP="00A41051">
      <w:pPr>
        <w:pStyle w:val="SAPHlavn"/>
        <w:widowControl/>
        <w:jc w:val="center"/>
        <w:rPr>
          <w:rFonts w:ascii="Nudista" w:hAnsi="Nudista"/>
          <w:noProof/>
        </w:rPr>
      </w:pPr>
    </w:p>
    <w:p w14:paraId="5B722301" w14:textId="77777777" w:rsidR="00050DEF" w:rsidRPr="004D4E2F" w:rsidRDefault="00050DEF" w:rsidP="00E42134">
      <w:pPr>
        <w:pStyle w:val="SAPHlavn"/>
        <w:widowControl/>
        <w:jc w:val="center"/>
        <w:rPr>
          <w:rFonts w:ascii="Nudista" w:hAnsi="Nudista"/>
          <w:noProof/>
        </w:rPr>
      </w:pPr>
    </w:p>
    <w:p w14:paraId="0B224D7B" w14:textId="77777777" w:rsidR="00050DEF" w:rsidRPr="004D4E2F" w:rsidRDefault="00050DEF" w:rsidP="00E42134">
      <w:pPr>
        <w:pStyle w:val="SAPHlavn"/>
        <w:widowControl/>
        <w:jc w:val="center"/>
        <w:rPr>
          <w:rFonts w:ascii="Nudista" w:hAnsi="Nudista"/>
          <w:noProof/>
        </w:rPr>
      </w:pPr>
    </w:p>
    <w:p w14:paraId="15F6DF6F" w14:textId="77777777" w:rsidR="00050DEF" w:rsidRPr="004D4E2F" w:rsidRDefault="00050DEF" w:rsidP="00E42134">
      <w:pPr>
        <w:pStyle w:val="SAPHlavn"/>
        <w:widowControl/>
        <w:jc w:val="center"/>
        <w:rPr>
          <w:rFonts w:ascii="Nudista" w:hAnsi="Nudista"/>
          <w:noProof/>
        </w:rPr>
      </w:pPr>
    </w:p>
    <w:p w14:paraId="34A122D9" w14:textId="77777777" w:rsidR="00050DEF" w:rsidRPr="004D4E2F" w:rsidRDefault="00050DEF" w:rsidP="00E42134">
      <w:pPr>
        <w:pStyle w:val="SAPHlavn"/>
        <w:widowControl/>
        <w:jc w:val="center"/>
        <w:rPr>
          <w:rFonts w:ascii="Nudista" w:hAnsi="Nudista"/>
          <w:noProof/>
        </w:rPr>
      </w:pPr>
    </w:p>
    <w:p w14:paraId="5D27F0AC" w14:textId="77777777" w:rsidR="00050DEF" w:rsidRPr="004D4E2F" w:rsidRDefault="00050DEF" w:rsidP="00E42134">
      <w:pPr>
        <w:pStyle w:val="SAPHlavn"/>
        <w:widowControl/>
        <w:jc w:val="center"/>
        <w:rPr>
          <w:rFonts w:ascii="Nudista" w:hAnsi="Nudista"/>
          <w:noProof/>
        </w:rPr>
      </w:pPr>
    </w:p>
    <w:p w14:paraId="66D3F625" w14:textId="77777777" w:rsidR="00050DEF" w:rsidRPr="004D4E2F" w:rsidRDefault="00050DEF" w:rsidP="00E42134">
      <w:pPr>
        <w:pStyle w:val="SAPHlavn"/>
        <w:widowControl/>
        <w:jc w:val="center"/>
        <w:rPr>
          <w:rFonts w:ascii="Nudista" w:hAnsi="Nudista"/>
          <w:noProof/>
        </w:rPr>
      </w:pPr>
    </w:p>
    <w:p w14:paraId="748E309C" w14:textId="77777777" w:rsidR="00050DEF" w:rsidRPr="004D4E2F" w:rsidRDefault="00050DEF" w:rsidP="00E42134">
      <w:pPr>
        <w:pStyle w:val="SAPHlavn"/>
        <w:widowControl/>
        <w:jc w:val="center"/>
        <w:rPr>
          <w:rFonts w:ascii="Nudista" w:hAnsi="Nudista"/>
          <w:noProof/>
        </w:rPr>
      </w:pPr>
    </w:p>
    <w:p w14:paraId="2AAD73A4" w14:textId="77777777" w:rsidR="00050DEF" w:rsidRPr="004D4E2F" w:rsidRDefault="00050DEF" w:rsidP="00E42134">
      <w:pPr>
        <w:pStyle w:val="SAPHlavn"/>
        <w:widowControl/>
        <w:jc w:val="center"/>
        <w:rPr>
          <w:rFonts w:ascii="Nudista" w:hAnsi="Nudista"/>
          <w:noProof/>
        </w:rPr>
      </w:pPr>
    </w:p>
    <w:p w14:paraId="60AC790E" w14:textId="77777777" w:rsidR="00050DEF" w:rsidRPr="004D4E2F" w:rsidRDefault="00050DEF" w:rsidP="00E42134">
      <w:pPr>
        <w:pStyle w:val="SAPHlavn"/>
        <w:widowControl/>
        <w:jc w:val="center"/>
        <w:rPr>
          <w:rFonts w:ascii="Nudista" w:hAnsi="Nudista"/>
          <w:noProof/>
        </w:rPr>
      </w:pPr>
    </w:p>
    <w:p w14:paraId="2B58A020" w14:textId="77777777" w:rsidR="00050DEF" w:rsidRPr="004D4E2F" w:rsidRDefault="00050DEF" w:rsidP="00E42134">
      <w:pPr>
        <w:pStyle w:val="SAPHlavn"/>
        <w:widowControl/>
        <w:jc w:val="center"/>
        <w:rPr>
          <w:rFonts w:ascii="Nudista" w:hAnsi="Nudista"/>
          <w:noProof/>
        </w:rPr>
      </w:pPr>
    </w:p>
    <w:p w14:paraId="181252C5" w14:textId="0FC46CA7" w:rsidR="00E42134" w:rsidRPr="004D4E2F" w:rsidRDefault="00E42134" w:rsidP="00E42134">
      <w:pPr>
        <w:pStyle w:val="SAPHlavn"/>
        <w:widowControl/>
        <w:jc w:val="center"/>
        <w:rPr>
          <w:rFonts w:ascii="Nudista" w:hAnsi="Nudista"/>
          <w:noProof/>
        </w:rPr>
      </w:pPr>
      <w:bookmarkStart w:id="146" w:name="_Toc117090435"/>
      <w:r w:rsidRPr="004D4E2F">
        <w:rPr>
          <w:rFonts w:ascii="Nudista" w:hAnsi="Nudista"/>
          <w:noProof/>
        </w:rPr>
        <w:lastRenderedPageBreak/>
        <w:t>Príloha B.</w:t>
      </w:r>
      <w:r w:rsidR="00291BFE" w:rsidRPr="004D4E2F">
        <w:rPr>
          <w:rFonts w:ascii="Nudista" w:hAnsi="Nudista"/>
          <w:noProof/>
        </w:rPr>
        <w:t>5</w:t>
      </w:r>
      <w:r w:rsidRPr="004D4E2F">
        <w:rPr>
          <w:rFonts w:ascii="Nudista" w:hAnsi="Nudista"/>
          <w:noProof/>
        </w:rPr>
        <w:t>:</w:t>
      </w:r>
      <w:r w:rsidRPr="004D4E2F">
        <w:rPr>
          <w:rFonts w:ascii="Nudista" w:hAnsi="Nudista"/>
          <w:noProof/>
        </w:rPr>
        <w:tab/>
      </w:r>
      <w:r w:rsidR="00050DEF" w:rsidRPr="004D4E2F">
        <w:rPr>
          <w:rFonts w:ascii="Nudista" w:hAnsi="Nudista"/>
          <w:noProof/>
        </w:rPr>
        <w:t>Požiadavky na Skúšky</w:t>
      </w:r>
      <w:bookmarkEnd w:id="146"/>
    </w:p>
    <w:p w14:paraId="11FE1A6C" w14:textId="77777777" w:rsidR="00E42134" w:rsidRPr="004D4E2F" w:rsidRDefault="00E42134" w:rsidP="00E42134">
      <w:pPr>
        <w:pStyle w:val="SAPHlavn"/>
        <w:widowControl/>
        <w:jc w:val="center"/>
        <w:rPr>
          <w:rFonts w:ascii="Nudista" w:hAnsi="Nudista"/>
          <w:noProof/>
        </w:rPr>
      </w:pPr>
    </w:p>
    <w:p w14:paraId="5C486651"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608A1D65" w14:textId="77777777" w:rsidR="00E42134" w:rsidRPr="004D4E2F" w:rsidRDefault="00E42134" w:rsidP="00E42134">
      <w:pPr>
        <w:rPr>
          <w:rFonts w:ascii="Nudista" w:hAnsi="Nudista"/>
          <w:sz w:val="20"/>
          <w:szCs w:val="20"/>
        </w:rPr>
      </w:pPr>
    </w:p>
    <w:p w14:paraId="2D96A214" w14:textId="530A7F1A" w:rsidR="00E42134" w:rsidRPr="004D4E2F" w:rsidRDefault="00E42134" w:rsidP="00E42134">
      <w:pPr>
        <w:rPr>
          <w:rFonts w:ascii="Nudista" w:hAnsi="Nudista"/>
          <w:sz w:val="20"/>
          <w:szCs w:val="20"/>
        </w:rPr>
      </w:pPr>
      <w:r w:rsidRPr="004D4E2F">
        <w:rPr>
          <w:rFonts w:ascii="Nudista" w:hAnsi="Nudista"/>
          <w:sz w:val="20"/>
          <w:szCs w:val="20"/>
        </w:rPr>
        <w:t xml:space="preserve">Požiadavky na </w:t>
      </w:r>
      <w:r w:rsidR="00050DEF" w:rsidRPr="004D4E2F">
        <w:rPr>
          <w:rFonts w:ascii="Nudista" w:hAnsi="Nudista"/>
          <w:sz w:val="20"/>
          <w:szCs w:val="20"/>
        </w:rPr>
        <w:t>Skúšky</w:t>
      </w:r>
      <w:r w:rsidRPr="004D4E2F">
        <w:rPr>
          <w:rFonts w:ascii="Nudista" w:hAnsi="Nudista"/>
          <w:sz w:val="20"/>
          <w:szCs w:val="20"/>
        </w:rPr>
        <w:t xml:space="preserve"> tvoria samostatnú prílohu súťažných podkladov.</w:t>
      </w:r>
    </w:p>
    <w:p w14:paraId="2DC7B227" w14:textId="610A5C15" w:rsidR="00042F11" w:rsidRPr="004D4E2F" w:rsidRDefault="00042F11" w:rsidP="00A41051">
      <w:pPr>
        <w:pStyle w:val="SAPHlavn"/>
        <w:widowControl/>
        <w:jc w:val="center"/>
        <w:rPr>
          <w:rFonts w:ascii="Nudista" w:hAnsi="Nudista"/>
          <w:noProof/>
        </w:rPr>
      </w:pPr>
    </w:p>
    <w:p w14:paraId="657B6A44" w14:textId="4AA8AE56" w:rsidR="00042F11" w:rsidRPr="004D4E2F" w:rsidRDefault="00042F11" w:rsidP="00A41051">
      <w:pPr>
        <w:pStyle w:val="SAPHlavn"/>
        <w:widowControl/>
        <w:jc w:val="center"/>
        <w:rPr>
          <w:rFonts w:ascii="Nudista" w:hAnsi="Nudista"/>
          <w:noProof/>
        </w:rPr>
      </w:pPr>
    </w:p>
    <w:p w14:paraId="4434E7D8" w14:textId="3CAF11B3" w:rsidR="00042F11" w:rsidRPr="004D4E2F" w:rsidRDefault="00042F11" w:rsidP="00A41051">
      <w:pPr>
        <w:pStyle w:val="SAPHlavn"/>
        <w:widowControl/>
        <w:jc w:val="center"/>
        <w:rPr>
          <w:rFonts w:ascii="Nudista" w:hAnsi="Nudista"/>
          <w:noProof/>
        </w:rPr>
      </w:pPr>
    </w:p>
    <w:p w14:paraId="2346DDC4" w14:textId="70B66498" w:rsidR="00042F11" w:rsidRPr="004D4E2F" w:rsidRDefault="00042F11" w:rsidP="00A41051">
      <w:pPr>
        <w:pStyle w:val="SAPHlavn"/>
        <w:widowControl/>
        <w:jc w:val="center"/>
        <w:rPr>
          <w:rFonts w:ascii="Nudista" w:hAnsi="Nudista"/>
          <w:noProof/>
        </w:rPr>
      </w:pPr>
    </w:p>
    <w:p w14:paraId="203E047F" w14:textId="063F378F" w:rsidR="00042F11" w:rsidRPr="004D4E2F" w:rsidRDefault="00042F11" w:rsidP="00A41051">
      <w:pPr>
        <w:pStyle w:val="SAPHlavn"/>
        <w:widowControl/>
        <w:jc w:val="center"/>
        <w:rPr>
          <w:rFonts w:ascii="Nudista" w:hAnsi="Nudista"/>
          <w:noProof/>
        </w:rPr>
      </w:pPr>
    </w:p>
    <w:p w14:paraId="42431E00" w14:textId="23E2B08E" w:rsidR="00042F11" w:rsidRPr="004D4E2F" w:rsidRDefault="00042F11" w:rsidP="00A41051">
      <w:pPr>
        <w:pStyle w:val="SAPHlavn"/>
        <w:widowControl/>
        <w:jc w:val="center"/>
        <w:rPr>
          <w:rFonts w:ascii="Nudista" w:hAnsi="Nudista"/>
          <w:noProof/>
        </w:rPr>
      </w:pPr>
    </w:p>
    <w:p w14:paraId="4A9C0729" w14:textId="5ECB85FC" w:rsidR="00042F11" w:rsidRPr="004D4E2F" w:rsidRDefault="00042F11" w:rsidP="00A41051">
      <w:pPr>
        <w:pStyle w:val="SAPHlavn"/>
        <w:widowControl/>
        <w:jc w:val="center"/>
        <w:rPr>
          <w:rFonts w:ascii="Nudista" w:hAnsi="Nudista"/>
          <w:noProof/>
        </w:rPr>
      </w:pPr>
    </w:p>
    <w:p w14:paraId="40E0096F" w14:textId="6DD6CEF3" w:rsidR="00042F11" w:rsidRPr="004D4E2F" w:rsidRDefault="00042F11" w:rsidP="00A41051">
      <w:pPr>
        <w:pStyle w:val="SAPHlavn"/>
        <w:widowControl/>
        <w:jc w:val="center"/>
        <w:rPr>
          <w:rFonts w:ascii="Nudista" w:hAnsi="Nudista"/>
          <w:noProof/>
        </w:rPr>
      </w:pPr>
    </w:p>
    <w:p w14:paraId="64CE2222" w14:textId="530054E2" w:rsidR="00042F11" w:rsidRPr="004D4E2F" w:rsidRDefault="00042F11" w:rsidP="00A41051">
      <w:pPr>
        <w:pStyle w:val="SAPHlavn"/>
        <w:widowControl/>
        <w:jc w:val="center"/>
        <w:rPr>
          <w:rFonts w:ascii="Nudista" w:hAnsi="Nudista"/>
          <w:noProof/>
        </w:rPr>
      </w:pPr>
    </w:p>
    <w:p w14:paraId="4EC53678" w14:textId="7EC787A9" w:rsidR="00042F11" w:rsidRPr="004D4E2F" w:rsidRDefault="00042F11" w:rsidP="00A41051">
      <w:pPr>
        <w:pStyle w:val="SAPHlavn"/>
        <w:widowControl/>
        <w:jc w:val="center"/>
        <w:rPr>
          <w:rFonts w:ascii="Nudista" w:hAnsi="Nudista"/>
          <w:noProof/>
        </w:rPr>
      </w:pPr>
    </w:p>
    <w:p w14:paraId="47AC5814" w14:textId="39BBD082" w:rsidR="00042F11" w:rsidRPr="004D4E2F" w:rsidRDefault="00042F11" w:rsidP="00A41051">
      <w:pPr>
        <w:pStyle w:val="SAPHlavn"/>
        <w:widowControl/>
        <w:jc w:val="center"/>
        <w:rPr>
          <w:rFonts w:ascii="Nudista" w:hAnsi="Nudista"/>
          <w:noProof/>
        </w:rPr>
      </w:pPr>
    </w:p>
    <w:p w14:paraId="753ACB83" w14:textId="6B9E5AF2" w:rsidR="00042F11" w:rsidRPr="004D4E2F" w:rsidRDefault="00042F11" w:rsidP="00A41051">
      <w:pPr>
        <w:pStyle w:val="SAPHlavn"/>
        <w:widowControl/>
        <w:jc w:val="center"/>
        <w:rPr>
          <w:rFonts w:ascii="Nudista" w:hAnsi="Nudista"/>
          <w:noProof/>
        </w:rPr>
      </w:pPr>
    </w:p>
    <w:p w14:paraId="3513E795" w14:textId="57A807BC" w:rsidR="00042F11" w:rsidRPr="004D4E2F" w:rsidRDefault="00042F11" w:rsidP="00A41051">
      <w:pPr>
        <w:pStyle w:val="SAPHlavn"/>
        <w:widowControl/>
        <w:jc w:val="center"/>
        <w:rPr>
          <w:rFonts w:ascii="Nudista" w:hAnsi="Nudista"/>
          <w:noProof/>
        </w:rPr>
      </w:pPr>
    </w:p>
    <w:p w14:paraId="643D9182" w14:textId="29041CBE" w:rsidR="00042F11" w:rsidRPr="004D4E2F" w:rsidRDefault="00042F11" w:rsidP="00A41051">
      <w:pPr>
        <w:pStyle w:val="SAPHlavn"/>
        <w:widowControl/>
        <w:jc w:val="center"/>
        <w:rPr>
          <w:rFonts w:ascii="Nudista" w:hAnsi="Nudista"/>
          <w:noProof/>
        </w:rPr>
      </w:pPr>
    </w:p>
    <w:p w14:paraId="1DCF69CF" w14:textId="391AFA4C" w:rsidR="00042F11" w:rsidRPr="004D4E2F" w:rsidRDefault="00042F11" w:rsidP="00A41051">
      <w:pPr>
        <w:pStyle w:val="SAPHlavn"/>
        <w:widowControl/>
        <w:jc w:val="center"/>
        <w:rPr>
          <w:rFonts w:ascii="Nudista" w:hAnsi="Nudista"/>
          <w:noProof/>
        </w:rPr>
      </w:pPr>
    </w:p>
    <w:p w14:paraId="5B01161E" w14:textId="53BA54F0" w:rsidR="00042F11" w:rsidRPr="004D4E2F" w:rsidRDefault="00042F11" w:rsidP="00A41051">
      <w:pPr>
        <w:pStyle w:val="SAPHlavn"/>
        <w:widowControl/>
        <w:jc w:val="center"/>
        <w:rPr>
          <w:rFonts w:ascii="Nudista" w:hAnsi="Nudista"/>
          <w:noProof/>
        </w:rPr>
      </w:pPr>
    </w:p>
    <w:p w14:paraId="2E596570" w14:textId="369542E5" w:rsidR="00042F11" w:rsidRPr="004D4E2F" w:rsidRDefault="00042F11" w:rsidP="00A41051">
      <w:pPr>
        <w:pStyle w:val="SAPHlavn"/>
        <w:widowControl/>
        <w:jc w:val="center"/>
        <w:rPr>
          <w:rFonts w:ascii="Nudista" w:hAnsi="Nudista"/>
          <w:noProof/>
        </w:rPr>
      </w:pPr>
    </w:p>
    <w:p w14:paraId="1734106E" w14:textId="4366F925" w:rsidR="00042F11" w:rsidRPr="004D4E2F" w:rsidRDefault="00042F11" w:rsidP="00A41051">
      <w:pPr>
        <w:pStyle w:val="SAPHlavn"/>
        <w:widowControl/>
        <w:jc w:val="center"/>
        <w:rPr>
          <w:rFonts w:ascii="Nudista" w:hAnsi="Nudista"/>
          <w:noProof/>
        </w:rPr>
      </w:pPr>
    </w:p>
    <w:p w14:paraId="6070C839" w14:textId="61BE0CFE" w:rsidR="00042F11" w:rsidRPr="004D4E2F" w:rsidRDefault="00042F11" w:rsidP="00A41051">
      <w:pPr>
        <w:pStyle w:val="SAPHlavn"/>
        <w:widowControl/>
        <w:jc w:val="center"/>
        <w:rPr>
          <w:rFonts w:ascii="Nudista" w:hAnsi="Nudista"/>
          <w:noProof/>
        </w:rPr>
      </w:pPr>
    </w:p>
    <w:p w14:paraId="530567C1" w14:textId="116A3E25" w:rsidR="00042F11" w:rsidRPr="004D4E2F" w:rsidRDefault="00042F11" w:rsidP="00A41051">
      <w:pPr>
        <w:pStyle w:val="SAPHlavn"/>
        <w:widowControl/>
        <w:jc w:val="center"/>
        <w:rPr>
          <w:rFonts w:ascii="Nudista" w:hAnsi="Nudista"/>
          <w:noProof/>
        </w:rPr>
      </w:pPr>
    </w:p>
    <w:p w14:paraId="33DEBB8D" w14:textId="02CDED36" w:rsidR="00042F11" w:rsidRPr="004D4E2F" w:rsidRDefault="00042F11" w:rsidP="00A41051">
      <w:pPr>
        <w:pStyle w:val="SAPHlavn"/>
        <w:widowControl/>
        <w:jc w:val="center"/>
        <w:rPr>
          <w:rFonts w:ascii="Nudista" w:hAnsi="Nudista"/>
          <w:noProof/>
        </w:rPr>
      </w:pPr>
    </w:p>
    <w:p w14:paraId="3111F40E" w14:textId="18CC82D9" w:rsidR="00042F11" w:rsidRPr="004D4E2F" w:rsidRDefault="00042F11" w:rsidP="00A41051">
      <w:pPr>
        <w:pStyle w:val="SAPHlavn"/>
        <w:widowControl/>
        <w:jc w:val="center"/>
        <w:rPr>
          <w:rFonts w:ascii="Nudista" w:hAnsi="Nudista"/>
          <w:noProof/>
        </w:rPr>
      </w:pPr>
    </w:p>
    <w:p w14:paraId="78C48D6E" w14:textId="2772A38F" w:rsidR="00042F11" w:rsidRPr="004D4E2F" w:rsidRDefault="00042F11" w:rsidP="00A41051">
      <w:pPr>
        <w:pStyle w:val="SAPHlavn"/>
        <w:widowControl/>
        <w:jc w:val="center"/>
        <w:rPr>
          <w:rFonts w:ascii="Nudista" w:hAnsi="Nudista"/>
          <w:noProof/>
        </w:rPr>
      </w:pPr>
    </w:p>
    <w:p w14:paraId="73F95C52" w14:textId="77777777" w:rsidR="00042F11" w:rsidRPr="004D4E2F" w:rsidRDefault="00042F11" w:rsidP="00A41051">
      <w:pPr>
        <w:pStyle w:val="SAPHlavn"/>
        <w:widowControl/>
        <w:jc w:val="center"/>
        <w:rPr>
          <w:rFonts w:ascii="Nudista" w:hAnsi="Nudista"/>
          <w:noProof/>
        </w:rPr>
      </w:pPr>
    </w:p>
    <w:p w14:paraId="54F6FF8A" w14:textId="77777777" w:rsidR="00A41051" w:rsidRPr="004D4E2F" w:rsidRDefault="00A41051" w:rsidP="00A41051">
      <w:pPr>
        <w:pStyle w:val="SAPHlavn"/>
        <w:widowControl/>
        <w:jc w:val="center"/>
        <w:rPr>
          <w:rFonts w:ascii="Nudista" w:hAnsi="Nudista"/>
          <w:noProof/>
        </w:rPr>
      </w:pPr>
    </w:p>
    <w:p w14:paraId="45B494ED" w14:textId="77777777" w:rsidR="00A41051" w:rsidRPr="004D4E2F" w:rsidRDefault="00A41051" w:rsidP="00A41051">
      <w:pPr>
        <w:pStyle w:val="SAPHlavn"/>
        <w:widowControl/>
        <w:jc w:val="center"/>
        <w:rPr>
          <w:rFonts w:ascii="Nudista" w:hAnsi="Nudista"/>
          <w:noProof/>
        </w:rPr>
      </w:pPr>
    </w:p>
    <w:p w14:paraId="3BC21978" w14:textId="77777777" w:rsidR="00A41051" w:rsidRPr="004D4E2F" w:rsidRDefault="00A41051" w:rsidP="00A41051">
      <w:pPr>
        <w:pStyle w:val="SAPHlavn"/>
        <w:widowControl/>
        <w:jc w:val="center"/>
        <w:rPr>
          <w:rFonts w:ascii="Nudista" w:hAnsi="Nudista"/>
          <w:noProof/>
        </w:rPr>
      </w:pPr>
    </w:p>
    <w:p w14:paraId="2057F47A" w14:textId="77777777" w:rsidR="00A41051" w:rsidRPr="004D4E2F" w:rsidRDefault="00A41051" w:rsidP="00A41051">
      <w:pPr>
        <w:pStyle w:val="SAPHlavn"/>
        <w:widowControl/>
        <w:jc w:val="center"/>
        <w:rPr>
          <w:rFonts w:ascii="Nudista" w:hAnsi="Nudista"/>
          <w:noProof/>
        </w:rPr>
      </w:pPr>
    </w:p>
    <w:p w14:paraId="694AA4AA" w14:textId="77777777" w:rsidR="00A41051" w:rsidRPr="004D4E2F" w:rsidRDefault="00A41051" w:rsidP="00A41051">
      <w:pPr>
        <w:pStyle w:val="SAPHlavn"/>
        <w:widowControl/>
        <w:jc w:val="center"/>
        <w:rPr>
          <w:rFonts w:ascii="Nudista" w:hAnsi="Nudista"/>
          <w:noProof/>
        </w:rPr>
      </w:pPr>
    </w:p>
    <w:p w14:paraId="6F9BFE5F" w14:textId="77777777" w:rsidR="00A41051" w:rsidRPr="004D4E2F" w:rsidRDefault="00A41051" w:rsidP="00A41051">
      <w:pPr>
        <w:pStyle w:val="SAPHlavn"/>
        <w:widowControl/>
        <w:jc w:val="center"/>
        <w:rPr>
          <w:rFonts w:ascii="Nudista" w:hAnsi="Nudista"/>
          <w:noProof/>
        </w:rPr>
      </w:pPr>
    </w:p>
    <w:p w14:paraId="4E7A82F0" w14:textId="77777777" w:rsidR="00A41051" w:rsidRPr="004D4E2F" w:rsidRDefault="00A41051" w:rsidP="00A41051">
      <w:pPr>
        <w:pStyle w:val="SAPHlavn"/>
        <w:widowControl/>
        <w:jc w:val="center"/>
        <w:rPr>
          <w:rFonts w:ascii="Nudista" w:hAnsi="Nudista"/>
          <w:noProof/>
        </w:rPr>
      </w:pPr>
    </w:p>
    <w:p w14:paraId="4CFE17EA" w14:textId="77777777" w:rsidR="00A41051" w:rsidRPr="004D4E2F" w:rsidRDefault="00A41051" w:rsidP="00A41051">
      <w:pPr>
        <w:pStyle w:val="SAPHlavn"/>
        <w:widowControl/>
        <w:jc w:val="center"/>
        <w:rPr>
          <w:rFonts w:ascii="Nudista" w:hAnsi="Nudista"/>
          <w:noProof/>
        </w:rPr>
      </w:pPr>
    </w:p>
    <w:p w14:paraId="71CBCD9C" w14:textId="77777777" w:rsidR="00A41051" w:rsidRPr="004D4E2F" w:rsidRDefault="00A41051" w:rsidP="00050DEF">
      <w:pPr>
        <w:pStyle w:val="SAPHlavn"/>
        <w:widowControl/>
        <w:ind w:left="0" w:firstLine="0"/>
        <w:rPr>
          <w:rFonts w:ascii="Nudista" w:hAnsi="Nudista"/>
          <w:noProof/>
        </w:rPr>
      </w:pPr>
    </w:p>
    <w:p w14:paraId="192C1F44" w14:textId="77777777" w:rsidR="00A41051" w:rsidRPr="004D4E2F" w:rsidRDefault="00A41051" w:rsidP="00A41051">
      <w:pPr>
        <w:pStyle w:val="SAPHlavn"/>
        <w:widowControl/>
        <w:jc w:val="center"/>
        <w:rPr>
          <w:rFonts w:ascii="Nudista" w:hAnsi="Nudista"/>
          <w:noProof/>
        </w:rPr>
      </w:pPr>
    </w:p>
    <w:p w14:paraId="444B9505" w14:textId="77777777" w:rsidR="00A41051" w:rsidRPr="004D4E2F" w:rsidRDefault="00A41051" w:rsidP="002E460C">
      <w:pPr>
        <w:pStyle w:val="SAPHlavn"/>
        <w:widowControl/>
        <w:ind w:left="0" w:firstLine="0"/>
        <w:jc w:val="center"/>
        <w:rPr>
          <w:rFonts w:ascii="Nudista" w:hAnsi="Nudista"/>
        </w:rPr>
      </w:pPr>
      <w:bookmarkStart w:id="147" w:name="_Toc117090436"/>
      <w:r w:rsidRPr="004D4E2F">
        <w:rPr>
          <w:rFonts w:ascii="Nudista" w:hAnsi="Nudista"/>
        </w:rPr>
        <w:lastRenderedPageBreak/>
        <w:t>Príloha C.1</w:t>
      </w:r>
      <w:r w:rsidRPr="004D4E2F">
        <w:rPr>
          <w:rFonts w:ascii="Nudista" w:hAnsi="Nudista"/>
        </w:rPr>
        <w:tab/>
        <w:t>Návrh na plnenie kritéri</w:t>
      </w:r>
      <w:bookmarkEnd w:id="138"/>
      <w:bookmarkEnd w:id="139"/>
      <w:bookmarkEnd w:id="140"/>
      <w:r w:rsidRPr="004D4E2F">
        <w:rPr>
          <w:rFonts w:ascii="Nudista" w:hAnsi="Nudista"/>
        </w:rPr>
        <w:t>a</w:t>
      </w:r>
      <w:bookmarkEnd w:id="147"/>
    </w:p>
    <w:p w14:paraId="22A0B903" w14:textId="77777777" w:rsidR="00A41051" w:rsidRPr="004D4E2F" w:rsidRDefault="00A41051" w:rsidP="00A41051">
      <w:pPr>
        <w:pStyle w:val="SAPHlavn"/>
        <w:widowControl/>
        <w:ind w:left="1843" w:hanging="1843"/>
        <w:rPr>
          <w:rFonts w:ascii="Nudista" w:hAnsi="Nudista"/>
        </w:rPr>
      </w:pPr>
      <w:r w:rsidRPr="004D4E2F">
        <w:rPr>
          <w:rFonts w:ascii="Nudista" w:hAnsi="Nudista"/>
        </w:rPr>
        <w:t xml:space="preserve"> </w:t>
      </w:r>
    </w:p>
    <w:p w14:paraId="0AE65F04" w14:textId="77777777" w:rsidR="00A41051" w:rsidRPr="004D4E2F" w:rsidRDefault="00A41051" w:rsidP="00A41051">
      <w:pPr>
        <w:jc w:val="center"/>
        <w:rPr>
          <w:rFonts w:ascii="Nudista" w:hAnsi="Nudista" w:cs="Proba Pro"/>
          <w:b/>
          <w:sz w:val="28"/>
          <w:szCs w:val="28"/>
        </w:rPr>
      </w:pPr>
      <w:r w:rsidRPr="004D4E2F">
        <w:rPr>
          <w:rFonts w:ascii="Nudista" w:hAnsi="Nudista" w:cs="Proba Pro"/>
          <w:b/>
          <w:sz w:val="28"/>
          <w:szCs w:val="28"/>
        </w:rPr>
        <w:t>NÁVRH NA PLNENIE KRITÉRIA</w:t>
      </w:r>
    </w:p>
    <w:p w14:paraId="42D7D566" w14:textId="77777777" w:rsidR="00A41051" w:rsidRPr="004D4E2F" w:rsidRDefault="00A41051" w:rsidP="00A41051">
      <w:pPr>
        <w:rPr>
          <w:rFonts w:ascii="Nudista" w:hAnsi="Nudista" w:cs="Proba Pro"/>
          <w:b/>
          <w:sz w:val="20"/>
          <w:szCs w:val="20"/>
        </w:rPr>
      </w:pPr>
    </w:p>
    <w:p w14:paraId="6D2285B1" w14:textId="413961FF" w:rsidR="00A41051" w:rsidRPr="004D4E2F" w:rsidRDefault="00E60B3D" w:rsidP="00A41051">
      <w:pPr>
        <w:spacing w:after="120"/>
        <w:ind w:left="2160" w:hanging="2160"/>
        <w:jc w:val="both"/>
        <w:rPr>
          <w:rFonts w:ascii="Nudista" w:hAnsi="Nudista" w:cs="Proba Pro"/>
          <w:b/>
          <w:bCs/>
          <w:sz w:val="20"/>
          <w:szCs w:val="20"/>
        </w:rPr>
      </w:pPr>
      <w:r w:rsidRPr="004D4E2F">
        <w:rPr>
          <w:rFonts w:ascii="Nudista" w:hAnsi="Nudista"/>
          <w:bCs/>
          <w:sz w:val="20"/>
          <w:szCs w:val="20"/>
        </w:rPr>
        <w:t>Verejný o</w:t>
      </w:r>
      <w:r w:rsidR="00A41051" w:rsidRPr="004D4E2F">
        <w:rPr>
          <w:rFonts w:ascii="Nudista" w:hAnsi="Nudista"/>
          <w:bCs/>
          <w:sz w:val="20"/>
          <w:szCs w:val="20"/>
        </w:rPr>
        <w:t xml:space="preserve">bstarávateľ: </w:t>
      </w:r>
      <w:r w:rsidR="00A41051" w:rsidRPr="004D4E2F">
        <w:rPr>
          <w:rFonts w:ascii="Nudista" w:hAnsi="Nudista"/>
          <w:bCs/>
          <w:sz w:val="20"/>
          <w:szCs w:val="20"/>
        </w:rPr>
        <w:tab/>
      </w:r>
      <w:r w:rsidR="000B3EBA" w:rsidRPr="004D4E2F">
        <w:rPr>
          <w:rFonts w:ascii="Nudista" w:hAnsi="Nudista" w:cs="Proba Pro"/>
          <w:b/>
          <w:sz w:val="20"/>
          <w:szCs w:val="20"/>
        </w:rPr>
        <w:t>Obec Hrubý Šúr, Hrubý Šúr 205, 903 01 Senec, IČO: 00 305 987</w:t>
      </w:r>
    </w:p>
    <w:p w14:paraId="38C31A33" w14:textId="76570D40" w:rsidR="00A41051" w:rsidRPr="004D4E2F" w:rsidRDefault="00A41051" w:rsidP="00A41051">
      <w:pPr>
        <w:ind w:left="2160" w:hanging="2124"/>
        <w:jc w:val="both"/>
        <w:rPr>
          <w:rFonts w:ascii="Nudista" w:hAnsi="Nudista" w:cs="Arial"/>
          <w:i/>
          <w:iCs/>
          <w:sz w:val="20"/>
          <w:szCs w:val="20"/>
        </w:rPr>
      </w:pPr>
      <w:r w:rsidRPr="004D4E2F">
        <w:rPr>
          <w:rFonts w:ascii="Nudista" w:hAnsi="Nudista"/>
          <w:bCs/>
          <w:sz w:val="20"/>
          <w:szCs w:val="20"/>
        </w:rPr>
        <w:t xml:space="preserve">Predmet zákazky: </w:t>
      </w:r>
      <w:r w:rsidRPr="004D4E2F">
        <w:rPr>
          <w:rFonts w:ascii="Nudista" w:hAnsi="Nudista"/>
          <w:bCs/>
          <w:sz w:val="20"/>
          <w:szCs w:val="20"/>
        </w:rPr>
        <w:tab/>
      </w:r>
      <w:r w:rsidR="000B3EBA" w:rsidRPr="004D4E2F">
        <w:rPr>
          <w:rFonts w:ascii="Nudista" w:hAnsi="Nudista"/>
          <w:b/>
          <w:bCs/>
          <w:sz w:val="20"/>
          <w:szCs w:val="20"/>
        </w:rPr>
        <w:t>Hrubý Šúr – kanalizácia a ČOV</w:t>
      </w:r>
    </w:p>
    <w:p w14:paraId="2FD0FBAF" w14:textId="77777777" w:rsidR="00A41051" w:rsidRPr="004D4E2F" w:rsidRDefault="00A41051" w:rsidP="00A41051">
      <w:pPr>
        <w:ind w:left="2160" w:hanging="2160"/>
        <w:rPr>
          <w:rFonts w:ascii="Nudista" w:hAnsi="Nudista"/>
          <w:b/>
          <w:sz w:val="20"/>
          <w:szCs w:val="20"/>
        </w:rPr>
      </w:pPr>
    </w:p>
    <w:p w14:paraId="7F54244A" w14:textId="77777777" w:rsidR="00A41051" w:rsidRPr="004D4E2F"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4D4E2F" w14:paraId="2E3D6629" w14:textId="77777777" w:rsidTr="004B4B9D">
        <w:trPr>
          <w:trHeight w:val="456"/>
        </w:trPr>
        <w:tc>
          <w:tcPr>
            <w:tcW w:w="4520" w:type="dxa"/>
            <w:shd w:val="clear" w:color="auto" w:fill="008998"/>
          </w:tcPr>
          <w:p w14:paraId="5A01222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Obchodné meno a</w:t>
            </w:r>
            <w:r w:rsidRPr="004D4E2F">
              <w:rPr>
                <w:rFonts w:ascii="Nudista" w:hAnsi="Nudista" w:cs="Calibri"/>
                <w:b/>
                <w:color w:val="FFFFFF"/>
                <w:sz w:val="20"/>
                <w:szCs w:val="20"/>
              </w:rPr>
              <w:t> </w:t>
            </w:r>
            <w:r w:rsidRPr="004D4E2F">
              <w:rPr>
                <w:rFonts w:ascii="Nudista" w:hAnsi="Nudista" w:cs="Proba Pro"/>
                <w:b/>
                <w:color w:val="FFFFFF"/>
                <w:sz w:val="20"/>
                <w:szCs w:val="20"/>
              </w:rPr>
              <w:t>sídlo uchádzača:</w:t>
            </w:r>
          </w:p>
        </w:tc>
        <w:tc>
          <w:tcPr>
            <w:tcW w:w="4619" w:type="dxa"/>
            <w:gridSpan w:val="2"/>
          </w:tcPr>
          <w:p w14:paraId="7888AC0D" w14:textId="77777777" w:rsidR="00A41051" w:rsidRPr="004D4E2F" w:rsidRDefault="00A41051" w:rsidP="004B4B9D">
            <w:pPr>
              <w:rPr>
                <w:rFonts w:ascii="Nudista" w:hAnsi="Nudista" w:cs="Proba Pro"/>
                <w:i/>
                <w:sz w:val="20"/>
                <w:szCs w:val="20"/>
              </w:rPr>
            </w:pPr>
            <w:r w:rsidRPr="004D4E2F">
              <w:rPr>
                <w:rFonts w:ascii="Nudista" w:hAnsi="Nudista" w:cs="Proba Pro"/>
                <w:i/>
                <w:sz w:val="20"/>
                <w:szCs w:val="20"/>
              </w:rPr>
              <w:t>[</w:t>
            </w:r>
            <w:r w:rsidRPr="004D4E2F">
              <w:rPr>
                <w:rFonts w:ascii="Nudista" w:hAnsi="Nudista" w:cs="Proba Pro"/>
                <w:i/>
                <w:sz w:val="20"/>
                <w:szCs w:val="20"/>
                <w:highlight w:val="lightGray"/>
              </w:rPr>
              <w:t>doplní uchádzač</w:t>
            </w:r>
            <w:r w:rsidRPr="004D4E2F">
              <w:rPr>
                <w:rFonts w:ascii="Nudista" w:hAnsi="Nudista" w:cs="Proba Pro"/>
                <w:i/>
                <w:sz w:val="20"/>
                <w:szCs w:val="20"/>
              </w:rPr>
              <w:t>]</w:t>
            </w:r>
          </w:p>
        </w:tc>
      </w:tr>
      <w:tr w:rsidR="00A41051" w:rsidRPr="004D4E2F" w14:paraId="55AB8B05" w14:textId="77777777" w:rsidTr="004B4B9D">
        <w:trPr>
          <w:trHeight w:val="559"/>
        </w:trPr>
        <w:tc>
          <w:tcPr>
            <w:tcW w:w="4520" w:type="dxa"/>
            <w:shd w:val="clear" w:color="auto" w:fill="008998"/>
          </w:tcPr>
          <w:p w14:paraId="0484FB0E"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Uchádzač je registrovaným platiteľom DPH v SR:</w:t>
            </w:r>
          </w:p>
        </w:tc>
        <w:tc>
          <w:tcPr>
            <w:tcW w:w="2309" w:type="dxa"/>
          </w:tcPr>
          <w:p w14:paraId="7C9FF87C"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c>
          <w:tcPr>
            <w:tcW w:w="2310" w:type="dxa"/>
          </w:tcPr>
          <w:p w14:paraId="23536B7F"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r>
      <w:tr w:rsidR="00A41051" w:rsidRPr="004D4E2F" w14:paraId="442D6C6E" w14:textId="77777777" w:rsidTr="004B4B9D">
        <w:trPr>
          <w:trHeight w:val="320"/>
        </w:trPr>
        <w:tc>
          <w:tcPr>
            <w:tcW w:w="4520" w:type="dxa"/>
            <w:shd w:val="clear" w:color="auto" w:fill="008998"/>
          </w:tcPr>
          <w:p w14:paraId="3101325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Kritérium na vyhodnotenie ponúk:</w:t>
            </w:r>
          </w:p>
        </w:tc>
        <w:tc>
          <w:tcPr>
            <w:tcW w:w="4619" w:type="dxa"/>
            <w:gridSpan w:val="2"/>
          </w:tcPr>
          <w:p w14:paraId="15F5AA5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 xml:space="preserve">Najnižšia cena predmetu zákazky </w:t>
            </w:r>
          </w:p>
          <w:p w14:paraId="0C94D148" w14:textId="77777777" w:rsidR="00A41051" w:rsidRPr="004D4E2F" w:rsidRDefault="00A41051" w:rsidP="004B4B9D">
            <w:pPr>
              <w:rPr>
                <w:rFonts w:ascii="Nudista" w:hAnsi="Nudista" w:cs="Proba Pro"/>
                <w:sz w:val="20"/>
                <w:szCs w:val="20"/>
              </w:rPr>
            </w:pPr>
          </w:p>
        </w:tc>
      </w:tr>
    </w:tbl>
    <w:p w14:paraId="1DA5976C" w14:textId="77777777" w:rsidR="00A41051" w:rsidRPr="004D4E2F" w:rsidRDefault="00A41051" w:rsidP="00A41051">
      <w:pPr>
        <w:rPr>
          <w:rFonts w:ascii="Nudista" w:hAnsi="Nudista" w:cs="Proba Pro"/>
          <w:b/>
          <w:sz w:val="20"/>
          <w:szCs w:val="20"/>
        </w:rPr>
      </w:pPr>
    </w:p>
    <w:p w14:paraId="74AECD71" w14:textId="77777777" w:rsidR="00A41051" w:rsidRPr="004D4E2F" w:rsidRDefault="00A41051" w:rsidP="00A41051">
      <w:pPr>
        <w:rPr>
          <w:rFonts w:ascii="Nudista" w:hAnsi="Nudista" w:cs="Proba Pro"/>
          <w:sz w:val="20"/>
          <w:szCs w:val="20"/>
        </w:rPr>
      </w:pPr>
    </w:p>
    <w:p w14:paraId="710C65A1" w14:textId="77777777" w:rsidR="00A41051" w:rsidRPr="004D4E2F"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4D4E2F" w14:paraId="30508ABE" w14:textId="77777777" w:rsidTr="004B4B9D">
        <w:trPr>
          <w:trHeight w:val="633"/>
        </w:trPr>
        <w:tc>
          <w:tcPr>
            <w:tcW w:w="1555" w:type="dxa"/>
            <w:shd w:val="clear" w:color="auto" w:fill="008998"/>
          </w:tcPr>
          <w:p w14:paraId="03A3BBD1"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Názov kritéria</w:t>
            </w:r>
          </w:p>
        </w:tc>
        <w:tc>
          <w:tcPr>
            <w:tcW w:w="2835" w:type="dxa"/>
            <w:shd w:val="clear" w:color="auto" w:fill="008998"/>
          </w:tcPr>
          <w:p w14:paraId="3B68EAD0"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4D4E2F" w:rsidRDefault="00A41051" w:rsidP="004B4B9D">
            <w:pPr>
              <w:jc w:val="center"/>
              <w:rPr>
                <w:rFonts w:ascii="Nudista" w:hAnsi="Nudista" w:cs="Proba Pro"/>
                <w:b/>
                <w:color w:val="FFFFFF"/>
                <w:sz w:val="20"/>
                <w:szCs w:val="20"/>
              </w:rPr>
            </w:pPr>
            <w:r w:rsidRPr="004D4E2F">
              <w:rPr>
                <w:rFonts w:ascii="Nudista" w:hAnsi="Nudista" w:cs="Proba Pro"/>
                <w:b/>
                <w:color w:val="FFFFFF"/>
                <w:sz w:val="20"/>
                <w:szCs w:val="20"/>
              </w:rPr>
              <w:t>Návrh uchádzača</w:t>
            </w:r>
          </w:p>
        </w:tc>
      </w:tr>
      <w:tr w:rsidR="00A41051" w:rsidRPr="004D4E2F" w14:paraId="42C982AF" w14:textId="77777777" w:rsidTr="004B4B9D">
        <w:trPr>
          <w:trHeight w:val="983"/>
        </w:trPr>
        <w:tc>
          <w:tcPr>
            <w:tcW w:w="1555" w:type="dxa"/>
          </w:tcPr>
          <w:p w14:paraId="1CE75FA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Najnižšia cena predmetu zákazky</w:t>
            </w:r>
          </w:p>
        </w:tc>
        <w:tc>
          <w:tcPr>
            <w:tcW w:w="2835" w:type="dxa"/>
            <w:shd w:val="clear" w:color="auto" w:fill="FFFFFF"/>
          </w:tcPr>
          <w:p w14:paraId="734D988E" w14:textId="648BE941" w:rsidR="00A41051" w:rsidRPr="004D4E2F" w:rsidRDefault="00A41051" w:rsidP="004B4B9D">
            <w:pPr>
              <w:rPr>
                <w:rFonts w:ascii="Nudista" w:hAnsi="Nudista" w:cs="Proba Pro"/>
                <w:sz w:val="20"/>
                <w:szCs w:val="20"/>
              </w:rPr>
            </w:pPr>
            <w:r w:rsidRPr="004D4E2F">
              <w:rPr>
                <w:rFonts w:ascii="Nudista" w:hAnsi="Nudista" w:cs="Proba Pro"/>
                <w:sz w:val="20"/>
                <w:szCs w:val="20"/>
              </w:rPr>
              <w:t>Celková cena v</w:t>
            </w:r>
            <w:r w:rsidRPr="004D4E2F">
              <w:rPr>
                <w:rFonts w:ascii="Nudista" w:hAnsi="Nudista" w:cs="Calibri"/>
                <w:sz w:val="20"/>
                <w:szCs w:val="20"/>
              </w:rPr>
              <w:t> </w:t>
            </w:r>
            <w:r w:rsidRPr="004D4E2F">
              <w:rPr>
                <w:rFonts w:ascii="Nudista" w:hAnsi="Nudista" w:cs="Proba Pro"/>
                <w:sz w:val="20"/>
                <w:szCs w:val="20"/>
              </w:rPr>
              <w:t xml:space="preserve">EUR </w:t>
            </w:r>
            <w:r w:rsidR="00C75A0C" w:rsidRPr="004D4E2F">
              <w:rPr>
                <w:rFonts w:ascii="Nudista" w:hAnsi="Nudista" w:cs="Proba Pro"/>
                <w:sz w:val="20"/>
                <w:szCs w:val="20"/>
                <w:u w:val="single"/>
              </w:rPr>
              <w:t>vrátane</w:t>
            </w:r>
            <w:r w:rsidRPr="004D4E2F">
              <w:rPr>
                <w:rFonts w:ascii="Nudista" w:hAnsi="Nudista" w:cs="Proba Pro"/>
                <w:sz w:val="20"/>
                <w:szCs w:val="20"/>
                <w:u w:val="single"/>
              </w:rPr>
              <w:t xml:space="preserve"> DPH</w:t>
            </w:r>
          </w:p>
        </w:tc>
        <w:tc>
          <w:tcPr>
            <w:tcW w:w="4749" w:type="dxa"/>
            <w:shd w:val="clear" w:color="auto" w:fill="FFFFFF"/>
          </w:tcPr>
          <w:p w14:paraId="02E26857" w14:textId="77777777" w:rsidR="00A41051" w:rsidRPr="004D4E2F" w:rsidRDefault="00A41051" w:rsidP="004B4B9D">
            <w:pPr>
              <w:rPr>
                <w:rFonts w:ascii="Nudista" w:hAnsi="Nudista" w:cs="Proba Pro"/>
                <w:i/>
                <w:sz w:val="20"/>
                <w:szCs w:val="20"/>
              </w:rPr>
            </w:pPr>
            <w:r w:rsidRPr="004D4E2F">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4D4E2F" w:rsidRDefault="00A41051" w:rsidP="00A41051">
      <w:pPr>
        <w:rPr>
          <w:rFonts w:ascii="Nudista" w:hAnsi="Nudista" w:cs="Proba Pro"/>
          <w:b/>
          <w:sz w:val="20"/>
          <w:szCs w:val="20"/>
        </w:rPr>
      </w:pPr>
    </w:p>
    <w:p w14:paraId="782C65DC" w14:textId="77777777" w:rsidR="00A41051" w:rsidRPr="004D4E2F" w:rsidRDefault="00A41051" w:rsidP="00A41051">
      <w:pPr>
        <w:widowControl w:val="0"/>
        <w:rPr>
          <w:rFonts w:ascii="Nudista" w:eastAsia="Proba Pro" w:hAnsi="Nudista" w:cs="Proba Pro"/>
          <w:sz w:val="20"/>
          <w:szCs w:val="20"/>
        </w:rPr>
      </w:pPr>
    </w:p>
    <w:p w14:paraId="5A4CAED1"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4ADB788B"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_________________________________</w:t>
      </w:r>
    </w:p>
    <w:p w14:paraId="60AC468F"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4C1BC287"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rPr>
        <w:t xml:space="preserve">    </w:t>
      </w: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60028211" w14:textId="77777777" w:rsidR="00A41051" w:rsidRPr="004D4E2F" w:rsidRDefault="00A41051" w:rsidP="00A41051">
      <w:pPr>
        <w:rPr>
          <w:rFonts w:ascii="Nudista" w:hAnsi="Nudista"/>
          <w:sz w:val="20"/>
          <w:szCs w:val="20"/>
        </w:rPr>
      </w:pPr>
    </w:p>
    <w:p w14:paraId="5B44BBE3" w14:textId="77777777" w:rsidR="00A41051" w:rsidRPr="004D4E2F" w:rsidRDefault="00A41051" w:rsidP="00A41051">
      <w:pPr>
        <w:rPr>
          <w:rFonts w:ascii="Nudista" w:hAnsi="Nudista"/>
          <w:sz w:val="20"/>
          <w:szCs w:val="20"/>
        </w:rPr>
      </w:pPr>
    </w:p>
    <w:p w14:paraId="76E8DB03" w14:textId="77777777" w:rsidR="00A41051" w:rsidRPr="004D4E2F" w:rsidRDefault="00A41051" w:rsidP="00A41051">
      <w:pPr>
        <w:rPr>
          <w:rFonts w:ascii="Nudista" w:hAnsi="Nudista"/>
          <w:sz w:val="20"/>
          <w:szCs w:val="20"/>
        </w:rPr>
      </w:pPr>
    </w:p>
    <w:p w14:paraId="5E270357" w14:textId="77777777" w:rsidR="00A41051" w:rsidRPr="004D4E2F" w:rsidRDefault="00A41051" w:rsidP="00A41051">
      <w:pPr>
        <w:rPr>
          <w:rFonts w:ascii="Nudista" w:hAnsi="Nudista"/>
          <w:sz w:val="20"/>
          <w:szCs w:val="20"/>
        </w:rPr>
      </w:pPr>
    </w:p>
    <w:p w14:paraId="19B8072F" w14:textId="77777777" w:rsidR="00A41051" w:rsidRPr="004D4E2F" w:rsidRDefault="00A41051" w:rsidP="00A41051">
      <w:pPr>
        <w:pStyle w:val="SAPHlavn"/>
        <w:rPr>
          <w:rFonts w:ascii="Nudista" w:hAnsi="Nudista"/>
        </w:rPr>
      </w:pPr>
    </w:p>
    <w:p w14:paraId="43F8631A" w14:textId="77777777" w:rsidR="00A41051" w:rsidRPr="004D4E2F" w:rsidRDefault="00A41051" w:rsidP="00A41051">
      <w:pPr>
        <w:pStyle w:val="SAPHlavn"/>
        <w:rPr>
          <w:rFonts w:ascii="Nudista" w:hAnsi="Nudista"/>
        </w:rPr>
      </w:pPr>
    </w:p>
    <w:p w14:paraId="2AFEABCC" w14:textId="77777777" w:rsidR="00A41051" w:rsidRPr="004D4E2F" w:rsidRDefault="00A41051" w:rsidP="00A41051">
      <w:pPr>
        <w:pStyle w:val="SAPHlavn"/>
        <w:rPr>
          <w:rFonts w:ascii="Nudista" w:hAnsi="Nudista"/>
        </w:rPr>
      </w:pPr>
    </w:p>
    <w:p w14:paraId="0711724D" w14:textId="77777777" w:rsidR="00A41051" w:rsidRPr="004D4E2F" w:rsidRDefault="00A41051" w:rsidP="00A41051">
      <w:pPr>
        <w:pStyle w:val="SAPHlavn"/>
        <w:rPr>
          <w:rFonts w:ascii="Nudista" w:hAnsi="Nudista"/>
        </w:rPr>
      </w:pPr>
    </w:p>
    <w:p w14:paraId="435AA87F" w14:textId="77777777" w:rsidR="00A41051" w:rsidRPr="004D4E2F" w:rsidRDefault="00A41051" w:rsidP="00A41051">
      <w:pPr>
        <w:pStyle w:val="SAPHlavn"/>
        <w:rPr>
          <w:rFonts w:ascii="Nudista" w:hAnsi="Nudista"/>
        </w:rPr>
      </w:pPr>
    </w:p>
    <w:p w14:paraId="07FEF6A4" w14:textId="77777777" w:rsidR="00A41051" w:rsidRPr="004D4E2F" w:rsidRDefault="00A41051" w:rsidP="00A41051">
      <w:pPr>
        <w:pStyle w:val="SAPHlavn"/>
        <w:rPr>
          <w:rFonts w:ascii="Nudista" w:hAnsi="Nudista"/>
        </w:rPr>
      </w:pPr>
    </w:p>
    <w:p w14:paraId="5B48B7A2" w14:textId="77777777" w:rsidR="00A41051" w:rsidRPr="004D4E2F" w:rsidRDefault="00A41051" w:rsidP="00A41051">
      <w:pPr>
        <w:pStyle w:val="SAPHlavn"/>
        <w:rPr>
          <w:rFonts w:ascii="Nudista" w:hAnsi="Nudista"/>
        </w:rPr>
      </w:pPr>
    </w:p>
    <w:p w14:paraId="0FB9BBB0" w14:textId="77777777" w:rsidR="00A41051" w:rsidRPr="004D4E2F" w:rsidRDefault="00A41051" w:rsidP="00A41051">
      <w:pPr>
        <w:pStyle w:val="SAPHlavn"/>
        <w:rPr>
          <w:rFonts w:ascii="Nudista" w:hAnsi="Nudista"/>
        </w:rPr>
      </w:pPr>
    </w:p>
    <w:p w14:paraId="63620FC0" w14:textId="77777777" w:rsidR="00A41051" w:rsidRPr="004D4E2F" w:rsidRDefault="00A41051" w:rsidP="00A41051">
      <w:pPr>
        <w:pStyle w:val="SAPHlavn"/>
        <w:rPr>
          <w:rFonts w:ascii="Nudista" w:hAnsi="Nudista"/>
        </w:rPr>
      </w:pPr>
    </w:p>
    <w:p w14:paraId="44031729" w14:textId="77777777" w:rsidR="00A41051" w:rsidRPr="004D4E2F" w:rsidRDefault="00A41051" w:rsidP="00A41051">
      <w:pPr>
        <w:pStyle w:val="SAPHlavn"/>
        <w:rPr>
          <w:rFonts w:ascii="Nudista" w:hAnsi="Nudista"/>
        </w:rPr>
      </w:pPr>
    </w:p>
    <w:p w14:paraId="459C54A3" w14:textId="77777777" w:rsidR="00A41051" w:rsidRPr="004D4E2F" w:rsidRDefault="00A41051" w:rsidP="00A41051">
      <w:pPr>
        <w:pStyle w:val="SAPHlavn"/>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p>
    <w:p w14:paraId="1967DBC4" w14:textId="32BA06F3" w:rsidR="00A41051" w:rsidRPr="004D4E2F" w:rsidRDefault="00A41051" w:rsidP="00B403D8">
      <w:pPr>
        <w:pStyle w:val="SAPHlavn"/>
        <w:ind w:left="2124" w:hanging="2124"/>
        <w:rPr>
          <w:rFonts w:ascii="Nudista" w:hAnsi="Nudista"/>
        </w:rPr>
      </w:pPr>
      <w:bookmarkStart w:id="148" w:name="_Toc117090437"/>
      <w:r w:rsidRPr="004D4E2F">
        <w:rPr>
          <w:rFonts w:ascii="Nudista" w:hAnsi="Nudista"/>
        </w:rPr>
        <w:lastRenderedPageBreak/>
        <w:t>Príloha C.2</w:t>
      </w:r>
      <w:r w:rsidRPr="004D4E2F">
        <w:rPr>
          <w:rFonts w:ascii="Nudista" w:hAnsi="Nudista"/>
        </w:rPr>
        <w:tab/>
        <w:t>Cenová tabuľka – výkaz výmer</w:t>
      </w:r>
      <w:r w:rsidR="00B403D8" w:rsidRPr="004D4E2F">
        <w:rPr>
          <w:rFonts w:ascii="Nudista" w:hAnsi="Nudista"/>
        </w:rPr>
        <w:t xml:space="preserve"> a preambula</w:t>
      </w:r>
      <w:bookmarkEnd w:id="148"/>
    </w:p>
    <w:p w14:paraId="4066ACEB" w14:textId="77777777" w:rsidR="00A41051" w:rsidRPr="004D4E2F" w:rsidRDefault="00A41051" w:rsidP="00A41051">
      <w:pPr>
        <w:jc w:val="center"/>
        <w:rPr>
          <w:rFonts w:ascii="Nudista" w:hAnsi="Nudista"/>
          <w:sz w:val="20"/>
          <w:szCs w:val="28"/>
        </w:rPr>
      </w:pPr>
    </w:p>
    <w:p w14:paraId="3E048E7C" w14:textId="77777777" w:rsidR="00A41051" w:rsidRPr="004D4E2F" w:rsidRDefault="00A41051" w:rsidP="00A41051">
      <w:pPr>
        <w:jc w:val="center"/>
        <w:rPr>
          <w:rFonts w:ascii="Nudista" w:hAnsi="Nudista"/>
          <w:sz w:val="20"/>
          <w:szCs w:val="28"/>
        </w:rPr>
      </w:pPr>
      <w:r w:rsidRPr="004D4E2F">
        <w:rPr>
          <w:rFonts w:ascii="Nudista" w:hAnsi="Nudista"/>
          <w:sz w:val="20"/>
          <w:szCs w:val="28"/>
        </w:rPr>
        <w:t>(súbor .</w:t>
      </w:r>
      <w:proofErr w:type="spellStart"/>
      <w:r w:rsidRPr="004D4E2F">
        <w:rPr>
          <w:rFonts w:ascii="Nudista" w:hAnsi="Nudista"/>
          <w:sz w:val="20"/>
          <w:szCs w:val="28"/>
        </w:rPr>
        <w:t>xls</w:t>
      </w:r>
      <w:proofErr w:type="spellEnd"/>
      <w:r w:rsidRPr="004D4E2F">
        <w:rPr>
          <w:rFonts w:ascii="Nudista" w:hAnsi="Nudista"/>
          <w:sz w:val="20"/>
          <w:szCs w:val="28"/>
        </w:rPr>
        <w:t>)</w:t>
      </w:r>
    </w:p>
    <w:p w14:paraId="4FDB0017" w14:textId="77777777" w:rsidR="00A41051" w:rsidRPr="004D4E2F" w:rsidRDefault="00A41051" w:rsidP="00A41051">
      <w:pPr>
        <w:rPr>
          <w:rFonts w:ascii="Nudista" w:hAnsi="Nudista"/>
        </w:rPr>
      </w:pPr>
    </w:p>
    <w:p w14:paraId="1F9F526A" w14:textId="3D72CA18" w:rsidR="00A41051" w:rsidRPr="004D4E2F" w:rsidRDefault="00A41051" w:rsidP="00A41051">
      <w:pPr>
        <w:spacing w:before="120" w:line="264" w:lineRule="auto"/>
        <w:jc w:val="both"/>
        <w:rPr>
          <w:rFonts w:ascii="Nudista" w:hAnsi="Nudista" w:cs="Arial"/>
          <w:sz w:val="20"/>
          <w:szCs w:val="20"/>
        </w:rPr>
      </w:pPr>
      <w:r w:rsidRPr="004D4E2F">
        <w:rPr>
          <w:rFonts w:ascii="Nudista" w:hAnsi="Nudista" w:cs="Arial"/>
          <w:sz w:val="20"/>
          <w:szCs w:val="20"/>
        </w:rPr>
        <w:t>Cenová tabuľka – výkaz výmer</w:t>
      </w:r>
      <w:r w:rsidR="00050DEF" w:rsidRPr="004D4E2F">
        <w:rPr>
          <w:rFonts w:ascii="Nudista" w:hAnsi="Nudista" w:cs="Arial"/>
          <w:sz w:val="20"/>
          <w:szCs w:val="20"/>
        </w:rPr>
        <w:t xml:space="preserve"> spolu s preambulou</w:t>
      </w:r>
      <w:r w:rsidRPr="004D4E2F">
        <w:rPr>
          <w:rFonts w:ascii="Nudista" w:hAnsi="Nudista" w:cs="Arial"/>
          <w:sz w:val="20"/>
          <w:szCs w:val="20"/>
        </w:rPr>
        <w:t xml:space="preserve"> tvorí samostatnú prílohu súťažných podkladov</w:t>
      </w:r>
      <w:r w:rsidR="00050DEF" w:rsidRPr="004D4E2F">
        <w:rPr>
          <w:rFonts w:ascii="Nudista" w:hAnsi="Nudista" w:cs="Arial"/>
          <w:sz w:val="20"/>
          <w:szCs w:val="20"/>
        </w:rPr>
        <w:t>.</w:t>
      </w:r>
    </w:p>
    <w:p w14:paraId="3E29811A" w14:textId="77777777" w:rsidR="00A41051" w:rsidRPr="004D4E2F" w:rsidRDefault="00A41051" w:rsidP="00A41051">
      <w:pPr>
        <w:pStyle w:val="SAPHlavn"/>
        <w:rPr>
          <w:rFonts w:ascii="Nudista" w:hAnsi="Nudista"/>
        </w:rPr>
      </w:pPr>
    </w:p>
    <w:p w14:paraId="594A9F0E" w14:textId="77777777" w:rsidR="00A41051" w:rsidRPr="004D4E2F" w:rsidRDefault="00A41051" w:rsidP="00A41051">
      <w:pPr>
        <w:pStyle w:val="SAPHlavn"/>
        <w:rPr>
          <w:rFonts w:ascii="Nudista" w:hAnsi="Nudista"/>
        </w:rPr>
      </w:pPr>
    </w:p>
    <w:p w14:paraId="1EC4C969" w14:textId="77777777" w:rsidR="00A41051" w:rsidRPr="004D4E2F" w:rsidRDefault="00A41051" w:rsidP="00A41051">
      <w:pPr>
        <w:pStyle w:val="SAPHlavn"/>
        <w:rPr>
          <w:rFonts w:ascii="Nudista" w:hAnsi="Nudista"/>
        </w:rPr>
      </w:pPr>
    </w:p>
    <w:p w14:paraId="7E6F7524" w14:textId="77777777" w:rsidR="00A41051" w:rsidRPr="004D4E2F" w:rsidRDefault="00A41051" w:rsidP="00A41051">
      <w:pPr>
        <w:pStyle w:val="SAPHlavn"/>
        <w:rPr>
          <w:rFonts w:ascii="Nudista" w:hAnsi="Nudista"/>
        </w:rPr>
      </w:pPr>
    </w:p>
    <w:p w14:paraId="14EDE888" w14:textId="77777777" w:rsidR="00A41051" w:rsidRPr="004D4E2F" w:rsidRDefault="00A41051" w:rsidP="00A41051">
      <w:pPr>
        <w:pStyle w:val="SAPHlavn"/>
        <w:rPr>
          <w:rFonts w:ascii="Nudista" w:hAnsi="Nudista"/>
        </w:rPr>
      </w:pPr>
    </w:p>
    <w:p w14:paraId="05FE6607" w14:textId="77777777" w:rsidR="00A41051" w:rsidRPr="004D4E2F" w:rsidRDefault="00A41051" w:rsidP="00A41051">
      <w:pPr>
        <w:pStyle w:val="SAPHlavn"/>
        <w:rPr>
          <w:rFonts w:ascii="Nudista" w:hAnsi="Nudista"/>
        </w:rPr>
      </w:pPr>
    </w:p>
    <w:p w14:paraId="0B9CCC00" w14:textId="77777777" w:rsidR="00A41051" w:rsidRPr="004D4E2F" w:rsidRDefault="00A41051" w:rsidP="00A41051">
      <w:pPr>
        <w:pStyle w:val="SAPHlavn"/>
        <w:rPr>
          <w:rFonts w:ascii="Nudista" w:hAnsi="Nudista"/>
        </w:rPr>
      </w:pPr>
    </w:p>
    <w:p w14:paraId="194ACAFC" w14:textId="77777777" w:rsidR="00A41051" w:rsidRPr="004D4E2F" w:rsidRDefault="00A41051" w:rsidP="00A41051">
      <w:pPr>
        <w:pStyle w:val="SAPHlavn"/>
        <w:rPr>
          <w:rFonts w:ascii="Nudista" w:hAnsi="Nudista"/>
        </w:rPr>
      </w:pPr>
    </w:p>
    <w:p w14:paraId="6559D4C0" w14:textId="77777777" w:rsidR="00A41051" w:rsidRPr="004D4E2F" w:rsidRDefault="00A41051" w:rsidP="00A41051">
      <w:pPr>
        <w:pStyle w:val="SAPHlavn"/>
        <w:rPr>
          <w:rFonts w:ascii="Nudista" w:hAnsi="Nudista"/>
        </w:rPr>
      </w:pPr>
    </w:p>
    <w:p w14:paraId="4243B439" w14:textId="77777777" w:rsidR="00A41051" w:rsidRPr="004D4E2F" w:rsidRDefault="00A41051" w:rsidP="00A41051">
      <w:pPr>
        <w:pStyle w:val="SAPHlavn"/>
        <w:rPr>
          <w:rFonts w:ascii="Nudista" w:hAnsi="Nudista"/>
        </w:rPr>
      </w:pPr>
    </w:p>
    <w:p w14:paraId="3A65CCD1" w14:textId="77777777" w:rsidR="00A41051" w:rsidRPr="004D4E2F" w:rsidRDefault="00A41051" w:rsidP="00A41051">
      <w:pPr>
        <w:pStyle w:val="SAPHlavn"/>
        <w:rPr>
          <w:rFonts w:ascii="Nudista" w:hAnsi="Nudista"/>
        </w:rPr>
      </w:pPr>
    </w:p>
    <w:p w14:paraId="6E6F4D28" w14:textId="77777777" w:rsidR="00A41051" w:rsidRPr="004D4E2F" w:rsidRDefault="00A41051" w:rsidP="00A41051">
      <w:pPr>
        <w:pStyle w:val="SAPHlavn"/>
        <w:rPr>
          <w:rFonts w:ascii="Nudista" w:hAnsi="Nudista"/>
        </w:rPr>
      </w:pPr>
    </w:p>
    <w:p w14:paraId="3EEFF290" w14:textId="77777777" w:rsidR="00A41051" w:rsidRPr="004D4E2F" w:rsidRDefault="00A41051" w:rsidP="00A41051">
      <w:pPr>
        <w:pStyle w:val="SAPHlavn"/>
        <w:rPr>
          <w:rFonts w:ascii="Nudista" w:hAnsi="Nudista"/>
        </w:rPr>
      </w:pPr>
    </w:p>
    <w:p w14:paraId="1639620C" w14:textId="77777777" w:rsidR="00A41051" w:rsidRPr="004D4E2F" w:rsidRDefault="00A41051" w:rsidP="00A41051">
      <w:pPr>
        <w:pStyle w:val="SAPHlavn"/>
        <w:rPr>
          <w:rFonts w:ascii="Nudista" w:hAnsi="Nudista"/>
        </w:rPr>
      </w:pPr>
    </w:p>
    <w:p w14:paraId="327310C5" w14:textId="77777777" w:rsidR="00A41051" w:rsidRPr="004D4E2F" w:rsidRDefault="00A41051" w:rsidP="00A41051">
      <w:pPr>
        <w:pStyle w:val="SAPHlavn"/>
        <w:rPr>
          <w:rFonts w:ascii="Nudista" w:hAnsi="Nudista"/>
        </w:rPr>
      </w:pPr>
    </w:p>
    <w:p w14:paraId="03572811" w14:textId="77777777" w:rsidR="00A41051" w:rsidRPr="004D4E2F" w:rsidRDefault="00A41051" w:rsidP="00A41051">
      <w:pPr>
        <w:pStyle w:val="SAPHlavn"/>
        <w:rPr>
          <w:rFonts w:ascii="Nudista" w:hAnsi="Nudista"/>
        </w:rPr>
      </w:pPr>
    </w:p>
    <w:p w14:paraId="41A8C721" w14:textId="77777777" w:rsidR="00A41051" w:rsidRPr="004D4E2F" w:rsidRDefault="00A41051" w:rsidP="00A41051">
      <w:pPr>
        <w:pStyle w:val="SAPHlavn"/>
        <w:rPr>
          <w:rFonts w:ascii="Nudista" w:hAnsi="Nudista"/>
        </w:rPr>
      </w:pPr>
    </w:p>
    <w:p w14:paraId="02EC0440" w14:textId="77777777" w:rsidR="00A41051" w:rsidRPr="004D4E2F" w:rsidRDefault="00A41051" w:rsidP="00A41051">
      <w:pPr>
        <w:pStyle w:val="SAPHlavn"/>
        <w:rPr>
          <w:rFonts w:ascii="Nudista" w:hAnsi="Nudista"/>
        </w:rPr>
      </w:pPr>
    </w:p>
    <w:p w14:paraId="336BB4C3" w14:textId="77777777" w:rsidR="00A41051" w:rsidRPr="004D4E2F" w:rsidRDefault="00A41051" w:rsidP="00A41051">
      <w:pPr>
        <w:pStyle w:val="SAPHlavn"/>
        <w:rPr>
          <w:rFonts w:ascii="Nudista" w:hAnsi="Nudista"/>
        </w:rPr>
      </w:pPr>
    </w:p>
    <w:p w14:paraId="46026872" w14:textId="77777777" w:rsidR="00A41051" w:rsidRPr="004D4E2F" w:rsidRDefault="00A41051" w:rsidP="00A41051">
      <w:pPr>
        <w:pStyle w:val="SAPHlavn"/>
        <w:rPr>
          <w:rFonts w:ascii="Nudista" w:hAnsi="Nudista"/>
        </w:rPr>
      </w:pPr>
    </w:p>
    <w:p w14:paraId="656DB275" w14:textId="77777777" w:rsidR="00A41051" w:rsidRPr="004D4E2F" w:rsidRDefault="00A41051" w:rsidP="00A41051">
      <w:pPr>
        <w:pStyle w:val="SAPHlavn"/>
        <w:rPr>
          <w:rFonts w:ascii="Nudista" w:hAnsi="Nudista"/>
        </w:rPr>
      </w:pPr>
    </w:p>
    <w:p w14:paraId="3C641290" w14:textId="77777777" w:rsidR="00A41051" w:rsidRPr="004D4E2F" w:rsidRDefault="00A41051" w:rsidP="00A41051">
      <w:pPr>
        <w:pStyle w:val="SAPHlavn"/>
        <w:rPr>
          <w:rFonts w:ascii="Nudista" w:hAnsi="Nudista"/>
        </w:rPr>
      </w:pPr>
    </w:p>
    <w:p w14:paraId="6628F2E8" w14:textId="77777777" w:rsidR="00A41051" w:rsidRPr="004D4E2F" w:rsidRDefault="00A41051" w:rsidP="00A41051">
      <w:pPr>
        <w:pStyle w:val="SAPHlavn"/>
        <w:rPr>
          <w:rFonts w:ascii="Nudista" w:hAnsi="Nudista"/>
        </w:rPr>
      </w:pPr>
    </w:p>
    <w:p w14:paraId="4BFB8AE4" w14:textId="77777777" w:rsidR="00A41051" w:rsidRPr="004D4E2F" w:rsidRDefault="00A41051" w:rsidP="00A41051">
      <w:pPr>
        <w:pStyle w:val="SAPHlavn"/>
        <w:rPr>
          <w:rFonts w:ascii="Nudista" w:hAnsi="Nudista"/>
        </w:rPr>
      </w:pPr>
    </w:p>
    <w:p w14:paraId="0C0C3A27" w14:textId="77777777" w:rsidR="00A41051" w:rsidRPr="004D4E2F" w:rsidRDefault="00A41051" w:rsidP="00A41051">
      <w:pPr>
        <w:pStyle w:val="SAPHlavn"/>
        <w:ind w:left="0" w:firstLine="0"/>
        <w:rPr>
          <w:rFonts w:ascii="Nudista" w:hAnsi="Nudista"/>
        </w:rPr>
        <w:sectPr w:rsidR="00A41051" w:rsidRPr="004D4E2F" w:rsidSect="008F5BAB">
          <w:pgSz w:w="11900" w:h="16840"/>
          <w:pgMar w:top="1417" w:right="1417" w:bottom="1417" w:left="1560" w:header="708" w:footer="708" w:gutter="0"/>
          <w:cols w:space="708"/>
          <w:docGrid w:linePitch="299"/>
        </w:sectPr>
      </w:pPr>
    </w:p>
    <w:p w14:paraId="7403B3B5" w14:textId="77777777" w:rsidR="00A41051" w:rsidRPr="004D4E2F"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4D4E2F" w:rsidRDefault="00A41051" w:rsidP="00A41051">
      <w:pPr>
        <w:pStyle w:val="SAPHlavn"/>
        <w:widowControl/>
        <w:rPr>
          <w:rFonts w:ascii="Nudista" w:hAnsi="Nudista"/>
          <w:noProof/>
        </w:rPr>
      </w:pPr>
      <w:bookmarkStart w:id="153" w:name="_Toc117090438"/>
      <w:r w:rsidRPr="004D4E2F">
        <w:rPr>
          <w:rFonts w:ascii="Nudista" w:hAnsi="Nudista"/>
          <w:noProof/>
        </w:rPr>
        <w:t>Príloha D.1:</w:t>
      </w:r>
      <w:r w:rsidRPr="004D4E2F">
        <w:rPr>
          <w:rFonts w:ascii="Nudista" w:hAnsi="Nudista"/>
          <w:noProof/>
        </w:rPr>
        <w:tab/>
        <w:t>Zoznam stavebných prác (vzor)</w:t>
      </w:r>
      <w:bookmarkEnd w:id="149"/>
      <w:bookmarkEnd w:id="153"/>
    </w:p>
    <w:p w14:paraId="4809693E" w14:textId="77777777" w:rsidR="00A41051" w:rsidRPr="004D4E2F"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4D4E2F" w14:paraId="0B49BE72" w14:textId="77777777" w:rsidTr="004B4B9D">
        <w:tc>
          <w:tcPr>
            <w:tcW w:w="705" w:type="pct"/>
            <w:vAlign w:val="center"/>
          </w:tcPr>
          <w:p w14:paraId="2C1748FD" w14:textId="6FA9B515" w:rsidR="00A41051" w:rsidRPr="004D4E2F" w:rsidRDefault="00E60B3D" w:rsidP="004B4B9D">
            <w:pPr>
              <w:pStyle w:val="Tabulka-titulka"/>
              <w:rPr>
                <w:rFonts w:ascii="Nudista" w:hAnsi="Nudista"/>
                <w:sz w:val="20"/>
                <w:szCs w:val="20"/>
              </w:rPr>
            </w:pPr>
            <w:r w:rsidRPr="004D4E2F">
              <w:rPr>
                <w:rFonts w:ascii="Nudista" w:hAnsi="Nudista"/>
                <w:sz w:val="20"/>
                <w:szCs w:val="20"/>
              </w:rPr>
              <w:t>Verejný o</w:t>
            </w:r>
            <w:r w:rsidR="00A41051" w:rsidRPr="004D4E2F">
              <w:rPr>
                <w:rFonts w:ascii="Nudista" w:hAnsi="Nudista"/>
                <w:sz w:val="20"/>
                <w:szCs w:val="20"/>
              </w:rPr>
              <w:t>bstarávateľ:</w:t>
            </w:r>
          </w:p>
        </w:tc>
        <w:tc>
          <w:tcPr>
            <w:tcW w:w="4295" w:type="pct"/>
            <w:vAlign w:val="center"/>
          </w:tcPr>
          <w:p w14:paraId="1457E71B" w14:textId="7755A30D" w:rsidR="00A41051" w:rsidRPr="004D4E2F" w:rsidRDefault="000B3EBA" w:rsidP="004B4B9D">
            <w:pPr>
              <w:rPr>
                <w:rFonts w:ascii="Nudista" w:hAnsi="Nudista"/>
                <w:b/>
                <w:bCs/>
                <w:sz w:val="20"/>
                <w:szCs w:val="20"/>
              </w:rPr>
            </w:pPr>
            <w:r w:rsidRPr="004D4E2F">
              <w:rPr>
                <w:rFonts w:ascii="Nudista" w:hAnsi="Nudista"/>
                <w:b/>
                <w:bCs/>
                <w:sz w:val="20"/>
                <w:szCs w:val="20"/>
              </w:rPr>
              <w:t>Obec Hrubý Šúr, Hrubý Šúr 205, 903 01 Senec, IČO: 00 305 987</w:t>
            </w:r>
          </w:p>
        </w:tc>
      </w:tr>
      <w:tr w:rsidR="00A41051" w:rsidRPr="004D4E2F" w14:paraId="5901DD92" w14:textId="77777777" w:rsidTr="004B4B9D">
        <w:tc>
          <w:tcPr>
            <w:tcW w:w="705" w:type="pct"/>
            <w:vAlign w:val="center"/>
          </w:tcPr>
          <w:p w14:paraId="271BC168"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Typ zákazky:</w:t>
            </w:r>
          </w:p>
        </w:tc>
        <w:tc>
          <w:tcPr>
            <w:tcW w:w="4295" w:type="pct"/>
            <w:vAlign w:val="center"/>
          </w:tcPr>
          <w:p w14:paraId="6ED769C7" w14:textId="77777777" w:rsidR="00A41051" w:rsidRPr="004D4E2F" w:rsidRDefault="00A41051" w:rsidP="004B4B9D">
            <w:pPr>
              <w:rPr>
                <w:rFonts w:ascii="Nudista" w:hAnsi="Nudista"/>
                <w:b/>
                <w:sz w:val="20"/>
                <w:szCs w:val="20"/>
              </w:rPr>
            </w:pPr>
            <w:r w:rsidRPr="004D4E2F">
              <w:rPr>
                <w:rFonts w:ascii="Nudista" w:hAnsi="Nudista"/>
                <w:sz w:val="20"/>
                <w:szCs w:val="20"/>
              </w:rPr>
              <w:t>Nadlimitná zákazka</w:t>
            </w:r>
          </w:p>
        </w:tc>
      </w:tr>
      <w:tr w:rsidR="00A41051" w:rsidRPr="004D4E2F" w14:paraId="07614CD1" w14:textId="77777777" w:rsidTr="004B4B9D">
        <w:tc>
          <w:tcPr>
            <w:tcW w:w="705" w:type="pct"/>
            <w:vAlign w:val="center"/>
          </w:tcPr>
          <w:p w14:paraId="379E01A2"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Predmet zákazky:</w:t>
            </w:r>
          </w:p>
        </w:tc>
        <w:tc>
          <w:tcPr>
            <w:tcW w:w="4295" w:type="pct"/>
            <w:vAlign w:val="center"/>
          </w:tcPr>
          <w:p w14:paraId="43B1644A" w14:textId="24009B8E" w:rsidR="00A41051" w:rsidRPr="004D4E2F" w:rsidRDefault="000B3EBA" w:rsidP="004B4B9D">
            <w:pPr>
              <w:rPr>
                <w:rFonts w:ascii="Nudista" w:hAnsi="Nudista"/>
                <w:b/>
                <w:bCs/>
                <w:sz w:val="20"/>
                <w:szCs w:val="20"/>
              </w:rPr>
            </w:pPr>
            <w:r w:rsidRPr="004D4E2F">
              <w:rPr>
                <w:rFonts w:ascii="Nudista" w:hAnsi="Nudista"/>
                <w:b/>
                <w:bCs/>
                <w:sz w:val="20"/>
                <w:szCs w:val="20"/>
              </w:rPr>
              <w:t>Hrubý Šúr – kanalizácia a ČOV</w:t>
            </w:r>
          </w:p>
        </w:tc>
      </w:tr>
    </w:tbl>
    <w:p w14:paraId="3ACCB0EA" w14:textId="77777777" w:rsidR="00A41051" w:rsidRPr="004D4E2F" w:rsidRDefault="00A41051" w:rsidP="00A41051">
      <w:pPr>
        <w:jc w:val="both"/>
        <w:rPr>
          <w:rFonts w:ascii="Nudista" w:hAnsi="Nudista"/>
          <w:bCs/>
          <w:sz w:val="20"/>
          <w:szCs w:val="20"/>
        </w:rPr>
      </w:pPr>
    </w:p>
    <w:p w14:paraId="59ABC351" w14:textId="77777777" w:rsidR="00A41051" w:rsidRPr="004D4E2F" w:rsidRDefault="00A41051" w:rsidP="00A41051">
      <w:pPr>
        <w:pStyle w:val="Nadpis4"/>
        <w:widowControl w:val="0"/>
        <w:autoSpaceDE w:val="0"/>
        <w:autoSpaceDN w:val="0"/>
        <w:adjustRightInd w:val="0"/>
        <w:rPr>
          <w:rFonts w:ascii="Nudista" w:hAnsi="Nudista"/>
          <w:b/>
          <w:bCs/>
          <w:szCs w:val="20"/>
        </w:rPr>
      </w:pPr>
      <w:r w:rsidRPr="004D4E2F">
        <w:rPr>
          <w:rFonts w:ascii="Nudista" w:hAnsi="Nudista"/>
          <w:bCs/>
          <w:szCs w:val="20"/>
        </w:rPr>
        <w:t>Uchádzač: .................................................................................................................................................................................................</w:t>
      </w:r>
    </w:p>
    <w:p w14:paraId="2D70F11D" w14:textId="77777777" w:rsidR="00A41051" w:rsidRPr="004D4E2F" w:rsidRDefault="00A41051" w:rsidP="00A41051">
      <w:pPr>
        <w:ind w:left="1080"/>
        <w:rPr>
          <w:rFonts w:ascii="Nudista" w:hAnsi="Nudista"/>
          <w:b/>
          <w:sz w:val="20"/>
          <w:szCs w:val="20"/>
        </w:rPr>
      </w:pPr>
    </w:p>
    <w:p w14:paraId="60DEB495" w14:textId="77777777" w:rsidR="00A41051" w:rsidRPr="004D4E2F" w:rsidRDefault="00A41051" w:rsidP="00A41051">
      <w:pPr>
        <w:ind w:left="1080"/>
        <w:rPr>
          <w:rFonts w:ascii="Nudista" w:hAnsi="Nudista"/>
          <w:b/>
          <w:sz w:val="20"/>
          <w:szCs w:val="20"/>
        </w:rPr>
      </w:pPr>
      <w:r w:rsidRPr="004D4E2F">
        <w:rPr>
          <w:rFonts w:ascii="Nudista" w:hAnsi="Nudista"/>
          <w:sz w:val="20"/>
          <w:szCs w:val="20"/>
        </w:rPr>
        <w:t>...................................................................................................................................................................................................</w:t>
      </w:r>
    </w:p>
    <w:p w14:paraId="5AC2AA2B" w14:textId="77777777" w:rsidR="00A41051" w:rsidRPr="004D4E2F" w:rsidRDefault="00A41051" w:rsidP="00A41051">
      <w:pPr>
        <w:ind w:left="1800"/>
        <w:rPr>
          <w:rFonts w:ascii="Nudista" w:hAnsi="Nudista"/>
          <w:b/>
          <w:sz w:val="20"/>
          <w:szCs w:val="20"/>
        </w:rPr>
      </w:pPr>
      <w:r w:rsidRPr="004D4E2F">
        <w:rPr>
          <w:rFonts w:ascii="Nudista" w:hAnsi="Nudista"/>
          <w:i/>
          <w:sz w:val="20"/>
          <w:szCs w:val="20"/>
        </w:rPr>
        <w:t>(</w:t>
      </w:r>
      <w:r w:rsidRPr="004D4E2F">
        <w:rPr>
          <w:rFonts w:ascii="Nudista" w:hAnsi="Nudista"/>
          <w:i/>
          <w:sz w:val="20"/>
          <w:szCs w:val="20"/>
          <w:highlight w:val="lightGray"/>
        </w:rPr>
        <w:t>Uviesť obchodné meno a sídlo uchádzača alebo miesto podnikania</w:t>
      </w:r>
      <w:r w:rsidRPr="004D4E2F">
        <w:rPr>
          <w:rFonts w:ascii="Nudista" w:hAnsi="Nudista"/>
          <w:i/>
          <w:sz w:val="20"/>
          <w:szCs w:val="20"/>
        </w:rPr>
        <w:t>)</w:t>
      </w:r>
    </w:p>
    <w:p w14:paraId="79071EFD" w14:textId="77777777" w:rsidR="00A41051" w:rsidRPr="004D4E2F" w:rsidRDefault="00A41051" w:rsidP="00A41051">
      <w:pPr>
        <w:pStyle w:val="Logo"/>
        <w:rPr>
          <w:rFonts w:ascii="Nudista" w:hAnsi="Nudista"/>
          <w:lang w:val="sk-SK"/>
        </w:rPr>
      </w:pPr>
    </w:p>
    <w:p w14:paraId="213CDB47" w14:textId="77777777" w:rsidR="00A41051" w:rsidRPr="004D4E2F" w:rsidRDefault="00A41051" w:rsidP="00A41051">
      <w:pPr>
        <w:pStyle w:val="Logo"/>
        <w:rPr>
          <w:rFonts w:ascii="Nudista" w:hAnsi="Nudista"/>
          <w:lang w:val="sk-SK"/>
        </w:rPr>
      </w:pPr>
    </w:p>
    <w:p w14:paraId="36B506F0" w14:textId="77777777" w:rsidR="00A41051" w:rsidRPr="004D4E2F" w:rsidRDefault="00A41051" w:rsidP="00A41051">
      <w:pPr>
        <w:pStyle w:val="Hlavika"/>
        <w:jc w:val="center"/>
        <w:rPr>
          <w:rFonts w:ascii="Nudista" w:hAnsi="Nudista"/>
          <w:b/>
          <w:sz w:val="20"/>
          <w:szCs w:val="20"/>
        </w:rPr>
      </w:pPr>
      <w:r w:rsidRPr="004D4E2F">
        <w:rPr>
          <w:rFonts w:ascii="Nudista" w:hAnsi="Nudista"/>
          <w:b/>
          <w:sz w:val="20"/>
          <w:szCs w:val="20"/>
        </w:rPr>
        <w:t xml:space="preserve">Zoznam stavebných prác uskutočnených  za predchádzajúcich päť rokov </w:t>
      </w:r>
    </w:p>
    <w:p w14:paraId="59D7FE5A" w14:textId="77777777" w:rsidR="00A41051" w:rsidRPr="004D4E2F" w:rsidRDefault="00A41051" w:rsidP="00A41051">
      <w:pPr>
        <w:pStyle w:val="Hlavika"/>
        <w:jc w:val="center"/>
        <w:rPr>
          <w:rFonts w:ascii="Nudista" w:hAnsi="Nudista"/>
          <w:bCs/>
          <w:sz w:val="20"/>
          <w:szCs w:val="20"/>
        </w:rPr>
      </w:pPr>
      <w:r w:rsidRPr="004D4E2F">
        <w:rPr>
          <w:rFonts w:ascii="Nudista" w:hAnsi="Nudista"/>
          <w:b/>
          <w:sz w:val="20"/>
          <w:szCs w:val="20"/>
        </w:rPr>
        <w:t>od vyhlásenia verejného obstarávania</w:t>
      </w:r>
    </w:p>
    <w:p w14:paraId="4E45A261" w14:textId="77777777" w:rsidR="00A41051" w:rsidRPr="004D4E2F"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4D4E2F" w14:paraId="750DD939" w14:textId="77777777" w:rsidTr="004B2824">
        <w:trPr>
          <w:cantSplit/>
          <w:trHeight w:val="1389"/>
        </w:trPr>
        <w:tc>
          <w:tcPr>
            <w:tcW w:w="725" w:type="pct"/>
          </w:tcPr>
          <w:p w14:paraId="60733B5A" w14:textId="77777777" w:rsidR="0035355B" w:rsidRPr="004D4E2F" w:rsidRDefault="0035355B" w:rsidP="004B4B9D">
            <w:pPr>
              <w:spacing w:before="120"/>
              <w:jc w:val="center"/>
              <w:rPr>
                <w:rFonts w:ascii="Nudista" w:hAnsi="Nudista"/>
                <w:sz w:val="20"/>
                <w:szCs w:val="20"/>
              </w:rPr>
            </w:pPr>
          </w:p>
          <w:p w14:paraId="3FB8DCEA" w14:textId="77777777" w:rsidR="0035355B" w:rsidRPr="004D4E2F" w:rsidRDefault="0035355B" w:rsidP="004B4B9D">
            <w:pPr>
              <w:jc w:val="center"/>
              <w:rPr>
                <w:rFonts w:ascii="Nudista" w:hAnsi="Nudista"/>
                <w:sz w:val="20"/>
                <w:szCs w:val="20"/>
              </w:rPr>
            </w:pPr>
          </w:p>
          <w:p w14:paraId="31FFC218"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Obchodné meno/názov </w:t>
            </w:r>
          </w:p>
          <w:p w14:paraId="3BC5D854"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odberateľa </w:t>
            </w:r>
          </w:p>
          <w:p w14:paraId="3008DE8A" w14:textId="77777777" w:rsidR="0035355B" w:rsidRPr="004D4E2F" w:rsidRDefault="0035355B" w:rsidP="004B4B9D">
            <w:pPr>
              <w:jc w:val="center"/>
              <w:rPr>
                <w:rFonts w:ascii="Nudista" w:hAnsi="Nudista"/>
                <w:sz w:val="20"/>
                <w:szCs w:val="20"/>
              </w:rPr>
            </w:pPr>
            <w:r w:rsidRPr="004D4E2F">
              <w:rPr>
                <w:rFonts w:ascii="Nudista" w:hAnsi="Nudista"/>
                <w:sz w:val="20"/>
                <w:szCs w:val="20"/>
              </w:rPr>
              <w:t>adresa jeho sídla</w:t>
            </w:r>
          </w:p>
          <w:p w14:paraId="5F4E2DAC" w14:textId="77777777" w:rsidR="0035355B" w:rsidRPr="004D4E2F" w:rsidRDefault="0035355B" w:rsidP="004B4B9D">
            <w:pPr>
              <w:jc w:val="center"/>
              <w:rPr>
                <w:rFonts w:ascii="Nudista" w:hAnsi="Nudista"/>
                <w:b/>
                <w:sz w:val="20"/>
                <w:szCs w:val="20"/>
              </w:rPr>
            </w:pPr>
            <w:r w:rsidRPr="004D4E2F">
              <w:rPr>
                <w:rFonts w:ascii="Nudista" w:hAnsi="Nudista"/>
                <w:sz w:val="20"/>
                <w:szCs w:val="20"/>
              </w:rPr>
              <w:t>alebo miesta podnikania, IČO</w:t>
            </w:r>
          </w:p>
        </w:tc>
        <w:tc>
          <w:tcPr>
            <w:tcW w:w="894" w:type="pct"/>
            <w:gridSpan w:val="2"/>
          </w:tcPr>
          <w:p w14:paraId="4963EB03" w14:textId="77777777" w:rsidR="0035355B" w:rsidRPr="004D4E2F" w:rsidRDefault="0035355B" w:rsidP="0035355B">
            <w:pPr>
              <w:jc w:val="center"/>
              <w:rPr>
                <w:rFonts w:ascii="Nudista" w:hAnsi="Nudista"/>
                <w:sz w:val="20"/>
                <w:szCs w:val="20"/>
              </w:rPr>
            </w:pPr>
            <w:r w:rsidRPr="004D4E2F">
              <w:rPr>
                <w:rFonts w:ascii="Nudista" w:hAnsi="Nudista"/>
                <w:sz w:val="20"/>
                <w:szCs w:val="20"/>
              </w:rPr>
              <w:t xml:space="preserve">Obchodné meno/názov </w:t>
            </w:r>
          </w:p>
          <w:p w14:paraId="193BA14B" w14:textId="24653D5B" w:rsidR="0035355B" w:rsidRPr="004D4E2F" w:rsidRDefault="0035355B" w:rsidP="0035355B">
            <w:pPr>
              <w:jc w:val="center"/>
              <w:rPr>
                <w:rFonts w:ascii="Nudista" w:hAnsi="Nudista"/>
                <w:sz w:val="20"/>
                <w:szCs w:val="20"/>
              </w:rPr>
            </w:pPr>
            <w:r w:rsidRPr="004D4E2F">
              <w:rPr>
                <w:rFonts w:ascii="Nudista" w:hAnsi="Nudista"/>
                <w:sz w:val="20"/>
                <w:szCs w:val="20"/>
              </w:rPr>
              <w:t>dodávateľa</w:t>
            </w:r>
          </w:p>
          <w:p w14:paraId="1FA76D80" w14:textId="77777777" w:rsidR="0035355B" w:rsidRPr="004D4E2F" w:rsidRDefault="0035355B" w:rsidP="0035355B">
            <w:pPr>
              <w:jc w:val="center"/>
              <w:rPr>
                <w:rFonts w:ascii="Nudista" w:hAnsi="Nudista"/>
                <w:sz w:val="20"/>
                <w:szCs w:val="20"/>
              </w:rPr>
            </w:pPr>
            <w:r w:rsidRPr="004D4E2F">
              <w:rPr>
                <w:rFonts w:ascii="Nudista" w:hAnsi="Nudista"/>
                <w:sz w:val="20"/>
                <w:szCs w:val="20"/>
              </w:rPr>
              <w:t>adresa jeho sídla</w:t>
            </w:r>
          </w:p>
          <w:p w14:paraId="391A0448" w14:textId="75208444" w:rsidR="0035355B" w:rsidRPr="004D4E2F" w:rsidRDefault="0035355B" w:rsidP="0035355B">
            <w:pPr>
              <w:spacing w:before="120"/>
              <w:jc w:val="center"/>
              <w:rPr>
                <w:rFonts w:ascii="Nudista" w:hAnsi="Nudista"/>
                <w:sz w:val="20"/>
                <w:szCs w:val="20"/>
              </w:rPr>
            </w:pPr>
            <w:r w:rsidRPr="004D4E2F">
              <w:rPr>
                <w:rFonts w:ascii="Nudista" w:hAnsi="Nudista"/>
                <w:sz w:val="20"/>
                <w:szCs w:val="20"/>
              </w:rPr>
              <w:t>alebo miesta podnikania, IČO</w:t>
            </w:r>
          </w:p>
        </w:tc>
        <w:tc>
          <w:tcPr>
            <w:tcW w:w="894" w:type="pct"/>
          </w:tcPr>
          <w:p w14:paraId="553AFBA5" w14:textId="45FA9459" w:rsidR="0035355B" w:rsidRPr="004D4E2F" w:rsidRDefault="0035355B" w:rsidP="004B4B9D">
            <w:pPr>
              <w:spacing w:before="120"/>
              <w:jc w:val="center"/>
              <w:rPr>
                <w:rFonts w:ascii="Nudista" w:hAnsi="Nudista"/>
                <w:sz w:val="20"/>
                <w:szCs w:val="20"/>
              </w:rPr>
            </w:pPr>
          </w:p>
          <w:p w14:paraId="52D4D2D0"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Názov/stručný opis</w:t>
            </w:r>
          </w:p>
          <w:p w14:paraId="49A868A7" w14:textId="77777777" w:rsidR="0035355B" w:rsidRPr="004D4E2F" w:rsidRDefault="0035355B" w:rsidP="004B4B9D">
            <w:pPr>
              <w:jc w:val="center"/>
              <w:rPr>
                <w:rFonts w:ascii="Nudista" w:hAnsi="Nudista"/>
                <w:b/>
                <w:sz w:val="20"/>
                <w:szCs w:val="20"/>
              </w:rPr>
            </w:pPr>
            <w:r w:rsidRPr="004D4E2F">
              <w:rPr>
                <w:rFonts w:ascii="Nudista" w:hAnsi="Nudista"/>
                <w:sz w:val="20"/>
                <w:szCs w:val="20"/>
              </w:rPr>
              <w:t>plnenia podľa zmluvy</w:t>
            </w:r>
          </w:p>
        </w:tc>
        <w:tc>
          <w:tcPr>
            <w:tcW w:w="687" w:type="pct"/>
          </w:tcPr>
          <w:p w14:paraId="5CC3A881"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Cena                        za stav. práce uskutočnené</w:t>
            </w:r>
          </w:p>
          <w:p w14:paraId="592454E6"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 v danej lehote</w:t>
            </w:r>
          </w:p>
          <w:p w14:paraId="61D9D4F1" w14:textId="77777777" w:rsidR="0035355B" w:rsidRPr="004D4E2F" w:rsidRDefault="0035355B" w:rsidP="004B4B9D">
            <w:pPr>
              <w:jc w:val="center"/>
              <w:rPr>
                <w:rFonts w:ascii="Nudista" w:hAnsi="Nudista"/>
                <w:b/>
                <w:i/>
                <w:sz w:val="20"/>
                <w:szCs w:val="20"/>
              </w:rPr>
            </w:pPr>
            <w:r w:rsidRPr="004D4E2F">
              <w:rPr>
                <w:rFonts w:ascii="Nudista" w:hAnsi="Nudista"/>
                <w:i/>
                <w:sz w:val="20"/>
                <w:szCs w:val="20"/>
              </w:rPr>
              <w:t>(alikvotná čiastka)</w:t>
            </w:r>
          </w:p>
          <w:p w14:paraId="7CCB1623" w14:textId="77777777" w:rsidR="0035355B" w:rsidRPr="004D4E2F" w:rsidRDefault="0035355B" w:rsidP="004B4B9D">
            <w:pPr>
              <w:spacing w:before="60"/>
              <w:jc w:val="center"/>
              <w:rPr>
                <w:rFonts w:ascii="Nudista" w:hAnsi="Nudista"/>
                <w:sz w:val="20"/>
                <w:szCs w:val="20"/>
              </w:rPr>
            </w:pPr>
            <w:r w:rsidRPr="004D4E2F">
              <w:rPr>
                <w:rFonts w:ascii="Nudista" w:hAnsi="Nudista"/>
                <w:sz w:val="20"/>
                <w:szCs w:val="20"/>
              </w:rPr>
              <w:t>(€ bez DPH)</w:t>
            </w:r>
          </w:p>
        </w:tc>
        <w:tc>
          <w:tcPr>
            <w:tcW w:w="469" w:type="pct"/>
          </w:tcPr>
          <w:p w14:paraId="161D2ED5" w14:textId="77777777" w:rsidR="0035355B" w:rsidRPr="004D4E2F" w:rsidRDefault="0035355B" w:rsidP="004B4B9D">
            <w:pPr>
              <w:jc w:val="center"/>
              <w:rPr>
                <w:rFonts w:ascii="Nudista" w:hAnsi="Nudista"/>
                <w:b/>
                <w:sz w:val="20"/>
                <w:szCs w:val="20"/>
              </w:rPr>
            </w:pPr>
          </w:p>
          <w:p w14:paraId="789A6D6E" w14:textId="77777777" w:rsidR="0035355B" w:rsidRPr="004D4E2F" w:rsidRDefault="0035355B" w:rsidP="004B4B9D">
            <w:pPr>
              <w:jc w:val="center"/>
              <w:rPr>
                <w:rFonts w:ascii="Nudista" w:hAnsi="Nudista"/>
                <w:sz w:val="20"/>
                <w:szCs w:val="20"/>
              </w:rPr>
            </w:pPr>
            <w:r w:rsidRPr="004D4E2F">
              <w:rPr>
                <w:rFonts w:ascii="Nudista" w:hAnsi="Nudista"/>
                <w:sz w:val="20"/>
                <w:szCs w:val="20"/>
              </w:rPr>
              <w:t>Miesto uskutočnenia stav. prác</w:t>
            </w:r>
          </w:p>
        </w:tc>
        <w:tc>
          <w:tcPr>
            <w:tcW w:w="587" w:type="pct"/>
          </w:tcPr>
          <w:p w14:paraId="5764FCCF" w14:textId="77777777" w:rsidR="0035355B" w:rsidRPr="004D4E2F" w:rsidRDefault="0035355B" w:rsidP="004B4B9D">
            <w:pPr>
              <w:jc w:val="center"/>
              <w:rPr>
                <w:rFonts w:ascii="Nudista" w:hAnsi="Nudista"/>
                <w:sz w:val="20"/>
                <w:szCs w:val="20"/>
              </w:rPr>
            </w:pPr>
          </w:p>
          <w:p w14:paraId="5843881C" w14:textId="77777777" w:rsidR="0035355B" w:rsidRPr="004D4E2F" w:rsidRDefault="0035355B" w:rsidP="004B4B9D">
            <w:pPr>
              <w:jc w:val="center"/>
              <w:rPr>
                <w:rFonts w:ascii="Nudista" w:hAnsi="Nudista"/>
                <w:sz w:val="20"/>
                <w:szCs w:val="20"/>
              </w:rPr>
            </w:pPr>
          </w:p>
          <w:p w14:paraId="31C97E21" w14:textId="77777777" w:rsidR="0035355B" w:rsidRPr="004D4E2F" w:rsidRDefault="0035355B" w:rsidP="004B4B9D">
            <w:pPr>
              <w:jc w:val="center"/>
              <w:rPr>
                <w:rFonts w:ascii="Nudista" w:hAnsi="Nudista"/>
                <w:sz w:val="20"/>
                <w:szCs w:val="20"/>
              </w:rPr>
            </w:pPr>
            <w:r w:rsidRPr="004D4E2F">
              <w:rPr>
                <w:rFonts w:ascii="Nudista" w:hAnsi="Nudista"/>
                <w:sz w:val="20"/>
                <w:szCs w:val="20"/>
              </w:rPr>
              <w:t>Lehota</w:t>
            </w:r>
          </w:p>
          <w:p w14:paraId="19F8774E" w14:textId="77777777" w:rsidR="0035355B" w:rsidRPr="004D4E2F" w:rsidRDefault="0035355B" w:rsidP="004B4B9D">
            <w:pPr>
              <w:jc w:val="center"/>
              <w:rPr>
                <w:rFonts w:ascii="Nudista" w:hAnsi="Nudista"/>
                <w:sz w:val="20"/>
                <w:szCs w:val="20"/>
              </w:rPr>
            </w:pPr>
            <w:r w:rsidRPr="004D4E2F">
              <w:rPr>
                <w:rFonts w:ascii="Nudista" w:hAnsi="Nudista"/>
                <w:sz w:val="20"/>
                <w:szCs w:val="20"/>
              </w:rPr>
              <w:t>uskutočnenia stav. prác</w:t>
            </w:r>
          </w:p>
          <w:p w14:paraId="6C05B177" w14:textId="77777777" w:rsidR="0035355B" w:rsidRPr="004D4E2F" w:rsidRDefault="0035355B" w:rsidP="004B4B9D">
            <w:pPr>
              <w:jc w:val="center"/>
              <w:rPr>
                <w:rFonts w:ascii="Nudista" w:hAnsi="Nudista"/>
                <w:b/>
                <w:sz w:val="20"/>
                <w:szCs w:val="20"/>
              </w:rPr>
            </w:pPr>
            <w:r w:rsidRPr="004D4E2F">
              <w:rPr>
                <w:rFonts w:ascii="Nudista" w:hAnsi="Nudista"/>
                <w:sz w:val="20"/>
                <w:szCs w:val="20"/>
              </w:rPr>
              <w:t>(deň, mesiac a rok)</w:t>
            </w:r>
          </w:p>
          <w:p w14:paraId="31762309" w14:textId="77777777" w:rsidR="0035355B" w:rsidRPr="004D4E2F" w:rsidRDefault="0035355B" w:rsidP="004B4B9D">
            <w:pPr>
              <w:jc w:val="center"/>
              <w:rPr>
                <w:rFonts w:ascii="Nudista" w:hAnsi="Nudista"/>
                <w:sz w:val="20"/>
                <w:szCs w:val="20"/>
              </w:rPr>
            </w:pPr>
          </w:p>
        </w:tc>
        <w:tc>
          <w:tcPr>
            <w:tcW w:w="743" w:type="pct"/>
          </w:tcPr>
          <w:p w14:paraId="1C2ACD0A" w14:textId="77777777" w:rsidR="0035355B" w:rsidRPr="004D4E2F" w:rsidRDefault="0035355B" w:rsidP="004B4B9D">
            <w:pPr>
              <w:pStyle w:val="Pta"/>
              <w:jc w:val="center"/>
              <w:rPr>
                <w:rFonts w:ascii="Nudista" w:hAnsi="Nudista"/>
                <w:sz w:val="20"/>
                <w:szCs w:val="20"/>
              </w:rPr>
            </w:pPr>
          </w:p>
          <w:p w14:paraId="3108B806"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Odberateľ - kontaktná osoba,</w:t>
            </w:r>
          </w:p>
          <w:p w14:paraId="36888B48"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 xml:space="preserve"> meno, priezvisko, </w:t>
            </w:r>
          </w:p>
          <w:p w14:paraId="2F541F7A" w14:textId="77777777" w:rsidR="0035355B" w:rsidRPr="004D4E2F" w:rsidRDefault="0035355B" w:rsidP="004B4B9D">
            <w:pPr>
              <w:pStyle w:val="Pta"/>
              <w:jc w:val="center"/>
              <w:rPr>
                <w:rFonts w:ascii="Nudista" w:hAnsi="Nudista"/>
                <w:b/>
                <w:sz w:val="20"/>
                <w:szCs w:val="20"/>
              </w:rPr>
            </w:pPr>
            <w:r w:rsidRPr="004D4E2F">
              <w:rPr>
                <w:rFonts w:ascii="Nudista" w:hAnsi="Nudista"/>
                <w:sz w:val="20"/>
                <w:szCs w:val="20"/>
              </w:rPr>
              <w:t>telefónne číslo, e-mail</w:t>
            </w:r>
          </w:p>
          <w:p w14:paraId="49484863" w14:textId="77777777" w:rsidR="0035355B" w:rsidRPr="004D4E2F" w:rsidRDefault="0035355B" w:rsidP="004B4B9D">
            <w:pPr>
              <w:tabs>
                <w:tab w:val="left" w:pos="2772"/>
              </w:tabs>
              <w:spacing w:before="80"/>
              <w:ind w:right="-90"/>
              <w:jc w:val="center"/>
              <w:rPr>
                <w:rFonts w:ascii="Nudista" w:hAnsi="Nudista"/>
                <w:i/>
                <w:sz w:val="20"/>
                <w:szCs w:val="20"/>
              </w:rPr>
            </w:pPr>
          </w:p>
        </w:tc>
      </w:tr>
      <w:tr w:rsidR="0035355B" w:rsidRPr="004D4E2F" w14:paraId="793B8BBF" w14:textId="77777777" w:rsidTr="004B2824">
        <w:tc>
          <w:tcPr>
            <w:tcW w:w="725" w:type="pct"/>
          </w:tcPr>
          <w:p w14:paraId="2F53690D" w14:textId="77777777" w:rsidR="0035355B" w:rsidRPr="004D4E2F" w:rsidRDefault="0035355B" w:rsidP="004B4B9D">
            <w:pPr>
              <w:rPr>
                <w:rFonts w:ascii="Nudista" w:hAnsi="Nudista"/>
                <w:sz w:val="20"/>
                <w:szCs w:val="20"/>
              </w:rPr>
            </w:pPr>
          </w:p>
        </w:tc>
        <w:tc>
          <w:tcPr>
            <w:tcW w:w="894" w:type="pct"/>
            <w:gridSpan w:val="2"/>
          </w:tcPr>
          <w:p w14:paraId="7A70ADE9" w14:textId="77777777" w:rsidR="0035355B" w:rsidRPr="004D4E2F" w:rsidRDefault="0035355B" w:rsidP="004B4B9D">
            <w:pPr>
              <w:rPr>
                <w:rFonts w:ascii="Nudista" w:hAnsi="Nudista"/>
                <w:sz w:val="20"/>
                <w:szCs w:val="20"/>
              </w:rPr>
            </w:pPr>
          </w:p>
        </w:tc>
        <w:tc>
          <w:tcPr>
            <w:tcW w:w="894" w:type="pct"/>
          </w:tcPr>
          <w:p w14:paraId="2DF1EF9D" w14:textId="362311DA" w:rsidR="0035355B" w:rsidRPr="004D4E2F" w:rsidRDefault="0035355B" w:rsidP="004B4B9D">
            <w:pPr>
              <w:rPr>
                <w:rFonts w:ascii="Nudista" w:hAnsi="Nudista"/>
                <w:sz w:val="20"/>
                <w:szCs w:val="20"/>
              </w:rPr>
            </w:pPr>
          </w:p>
        </w:tc>
        <w:tc>
          <w:tcPr>
            <w:tcW w:w="687" w:type="pct"/>
          </w:tcPr>
          <w:p w14:paraId="35823659" w14:textId="77777777" w:rsidR="0035355B" w:rsidRPr="004D4E2F" w:rsidRDefault="0035355B" w:rsidP="004B4B9D">
            <w:pPr>
              <w:rPr>
                <w:rFonts w:ascii="Nudista" w:hAnsi="Nudista"/>
                <w:sz w:val="20"/>
                <w:szCs w:val="20"/>
              </w:rPr>
            </w:pPr>
          </w:p>
        </w:tc>
        <w:tc>
          <w:tcPr>
            <w:tcW w:w="469" w:type="pct"/>
          </w:tcPr>
          <w:p w14:paraId="5F6BC5C7" w14:textId="77777777" w:rsidR="0035355B" w:rsidRPr="004D4E2F" w:rsidRDefault="0035355B" w:rsidP="004B4B9D">
            <w:pPr>
              <w:rPr>
                <w:rFonts w:ascii="Nudista" w:hAnsi="Nudista"/>
                <w:sz w:val="20"/>
                <w:szCs w:val="20"/>
              </w:rPr>
            </w:pPr>
          </w:p>
        </w:tc>
        <w:tc>
          <w:tcPr>
            <w:tcW w:w="587" w:type="pct"/>
          </w:tcPr>
          <w:p w14:paraId="448F4E24" w14:textId="77777777" w:rsidR="0035355B" w:rsidRPr="004D4E2F" w:rsidRDefault="0035355B" w:rsidP="004B4B9D">
            <w:pPr>
              <w:rPr>
                <w:rFonts w:ascii="Nudista" w:hAnsi="Nudista"/>
                <w:sz w:val="20"/>
                <w:szCs w:val="20"/>
              </w:rPr>
            </w:pPr>
          </w:p>
        </w:tc>
        <w:tc>
          <w:tcPr>
            <w:tcW w:w="743" w:type="pct"/>
          </w:tcPr>
          <w:p w14:paraId="48B595AB" w14:textId="77777777" w:rsidR="0035355B" w:rsidRPr="004D4E2F" w:rsidRDefault="0035355B" w:rsidP="004B4B9D">
            <w:pPr>
              <w:rPr>
                <w:rFonts w:ascii="Nudista" w:hAnsi="Nudista"/>
                <w:sz w:val="20"/>
                <w:szCs w:val="20"/>
              </w:rPr>
            </w:pPr>
          </w:p>
        </w:tc>
      </w:tr>
      <w:tr w:rsidR="0035355B" w:rsidRPr="004D4E2F" w14:paraId="435411BE" w14:textId="77777777" w:rsidTr="004B2824">
        <w:tc>
          <w:tcPr>
            <w:tcW w:w="725" w:type="pct"/>
          </w:tcPr>
          <w:p w14:paraId="7C6D1B4A" w14:textId="77777777" w:rsidR="0035355B" w:rsidRPr="004D4E2F" w:rsidRDefault="0035355B" w:rsidP="004B4B9D">
            <w:pPr>
              <w:rPr>
                <w:rFonts w:ascii="Nudista" w:hAnsi="Nudista"/>
                <w:sz w:val="20"/>
                <w:szCs w:val="20"/>
              </w:rPr>
            </w:pPr>
          </w:p>
        </w:tc>
        <w:tc>
          <w:tcPr>
            <w:tcW w:w="894" w:type="pct"/>
            <w:gridSpan w:val="2"/>
          </w:tcPr>
          <w:p w14:paraId="7C573B06" w14:textId="77777777" w:rsidR="0035355B" w:rsidRPr="004D4E2F" w:rsidRDefault="0035355B" w:rsidP="004B4B9D">
            <w:pPr>
              <w:rPr>
                <w:rFonts w:ascii="Nudista" w:hAnsi="Nudista"/>
                <w:sz w:val="20"/>
                <w:szCs w:val="20"/>
              </w:rPr>
            </w:pPr>
          </w:p>
        </w:tc>
        <w:tc>
          <w:tcPr>
            <w:tcW w:w="894" w:type="pct"/>
          </w:tcPr>
          <w:p w14:paraId="00BCDE4C" w14:textId="4FCCBC0E" w:rsidR="0035355B" w:rsidRPr="004D4E2F" w:rsidRDefault="0035355B" w:rsidP="004B4B9D">
            <w:pPr>
              <w:rPr>
                <w:rFonts w:ascii="Nudista" w:hAnsi="Nudista"/>
                <w:sz w:val="20"/>
                <w:szCs w:val="20"/>
              </w:rPr>
            </w:pPr>
          </w:p>
        </w:tc>
        <w:tc>
          <w:tcPr>
            <w:tcW w:w="687" w:type="pct"/>
          </w:tcPr>
          <w:p w14:paraId="68A8B930" w14:textId="77777777" w:rsidR="0035355B" w:rsidRPr="004D4E2F" w:rsidRDefault="0035355B" w:rsidP="004B4B9D">
            <w:pPr>
              <w:rPr>
                <w:rFonts w:ascii="Nudista" w:hAnsi="Nudista"/>
                <w:sz w:val="20"/>
                <w:szCs w:val="20"/>
              </w:rPr>
            </w:pPr>
          </w:p>
        </w:tc>
        <w:tc>
          <w:tcPr>
            <w:tcW w:w="469" w:type="pct"/>
          </w:tcPr>
          <w:p w14:paraId="2BD54D64" w14:textId="77777777" w:rsidR="0035355B" w:rsidRPr="004D4E2F" w:rsidRDefault="0035355B" w:rsidP="004B4B9D">
            <w:pPr>
              <w:rPr>
                <w:rFonts w:ascii="Nudista" w:hAnsi="Nudista"/>
                <w:sz w:val="20"/>
                <w:szCs w:val="20"/>
              </w:rPr>
            </w:pPr>
          </w:p>
        </w:tc>
        <w:tc>
          <w:tcPr>
            <w:tcW w:w="587" w:type="pct"/>
          </w:tcPr>
          <w:p w14:paraId="3106CA4C" w14:textId="77777777" w:rsidR="0035355B" w:rsidRPr="004D4E2F" w:rsidRDefault="0035355B" w:rsidP="004B4B9D">
            <w:pPr>
              <w:rPr>
                <w:rFonts w:ascii="Nudista" w:hAnsi="Nudista"/>
                <w:sz w:val="20"/>
                <w:szCs w:val="20"/>
              </w:rPr>
            </w:pPr>
          </w:p>
        </w:tc>
        <w:tc>
          <w:tcPr>
            <w:tcW w:w="743" w:type="pct"/>
          </w:tcPr>
          <w:p w14:paraId="6C8B9EB2" w14:textId="77777777" w:rsidR="0035355B" w:rsidRPr="004D4E2F" w:rsidRDefault="0035355B" w:rsidP="004B4B9D">
            <w:pPr>
              <w:rPr>
                <w:rFonts w:ascii="Nudista" w:hAnsi="Nudista"/>
                <w:sz w:val="20"/>
                <w:szCs w:val="20"/>
              </w:rPr>
            </w:pPr>
          </w:p>
        </w:tc>
      </w:tr>
      <w:tr w:rsidR="0035355B" w:rsidRPr="004D4E2F" w14:paraId="68BD19C5" w14:textId="77777777" w:rsidTr="004B2824">
        <w:tc>
          <w:tcPr>
            <w:tcW w:w="725" w:type="pct"/>
          </w:tcPr>
          <w:p w14:paraId="0B398244" w14:textId="77777777" w:rsidR="0035355B" w:rsidRPr="004D4E2F" w:rsidRDefault="0035355B" w:rsidP="004B4B9D">
            <w:pPr>
              <w:rPr>
                <w:rFonts w:ascii="Nudista" w:hAnsi="Nudista"/>
                <w:sz w:val="20"/>
                <w:szCs w:val="20"/>
              </w:rPr>
            </w:pPr>
          </w:p>
        </w:tc>
        <w:tc>
          <w:tcPr>
            <w:tcW w:w="894" w:type="pct"/>
            <w:gridSpan w:val="2"/>
          </w:tcPr>
          <w:p w14:paraId="0D4F6BCB" w14:textId="77777777" w:rsidR="0035355B" w:rsidRPr="004D4E2F" w:rsidRDefault="0035355B" w:rsidP="004B4B9D">
            <w:pPr>
              <w:rPr>
                <w:rFonts w:ascii="Nudista" w:hAnsi="Nudista"/>
                <w:sz w:val="20"/>
                <w:szCs w:val="20"/>
              </w:rPr>
            </w:pPr>
          </w:p>
        </w:tc>
        <w:tc>
          <w:tcPr>
            <w:tcW w:w="894" w:type="pct"/>
          </w:tcPr>
          <w:p w14:paraId="38470ED2" w14:textId="3980627F" w:rsidR="0035355B" w:rsidRPr="004D4E2F" w:rsidRDefault="0035355B" w:rsidP="004B4B9D">
            <w:pPr>
              <w:rPr>
                <w:rFonts w:ascii="Nudista" w:hAnsi="Nudista"/>
                <w:sz w:val="20"/>
                <w:szCs w:val="20"/>
              </w:rPr>
            </w:pPr>
          </w:p>
        </w:tc>
        <w:tc>
          <w:tcPr>
            <w:tcW w:w="687" w:type="pct"/>
          </w:tcPr>
          <w:p w14:paraId="191056E6" w14:textId="77777777" w:rsidR="0035355B" w:rsidRPr="004D4E2F" w:rsidRDefault="0035355B" w:rsidP="004B4B9D">
            <w:pPr>
              <w:rPr>
                <w:rFonts w:ascii="Nudista" w:hAnsi="Nudista"/>
                <w:sz w:val="20"/>
                <w:szCs w:val="20"/>
              </w:rPr>
            </w:pPr>
          </w:p>
        </w:tc>
        <w:tc>
          <w:tcPr>
            <w:tcW w:w="469" w:type="pct"/>
          </w:tcPr>
          <w:p w14:paraId="22E26968" w14:textId="77777777" w:rsidR="0035355B" w:rsidRPr="004D4E2F" w:rsidRDefault="0035355B" w:rsidP="004B4B9D">
            <w:pPr>
              <w:rPr>
                <w:rFonts w:ascii="Nudista" w:hAnsi="Nudista"/>
                <w:sz w:val="20"/>
                <w:szCs w:val="20"/>
              </w:rPr>
            </w:pPr>
          </w:p>
        </w:tc>
        <w:tc>
          <w:tcPr>
            <w:tcW w:w="587" w:type="pct"/>
          </w:tcPr>
          <w:p w14:paraId="62F288EE" w14:textId="77777777" w:rsidR="0035355B" w:rsidRPr="004D4E2F" w:rsidRDefault="0035355B" w:rsidP="004B4B9D">
            <w:pPr>
              <w:rPr>
                <w:rFonts w:ascii="Nudista" w:hAnsi="Nudista"/>
                <w:sz w:val="20"/>
                <w:szCs w:val="20"/>
              </w:rPr>
            </w:pPr>
          </w:p>
        </w:tc>
        <w:tc>
          <w:tcPr>
            <w:tcW w:w="743" w:type="pct"/>
          </w:tcPr>
          <w:p w14:paraId="0D7BFD9D" w14:textId="77777777" w:rsidR="0035355B" w:rsidRPr="004D4E2F" w:rsidRDefault="0035355B" w:rsidP="004B4B9D">
            <w:pPr>
              <w:ind w:left="165"/>
              <w:rPr>
                <w:rFonts w:ascii="Nudista" w:hAnsi="Nudista"/>
                <w:sz w:val="20"/>
                <w:szCs w:val="20"/>
              </w:rPr>
            </w:pPr>
          </w:p>
        </w:tc>
      </w:tr>
      <w:tr w:rsidR="0035355B" w:rsidRPr="004D4E2F" w14:paraId="6DF3B425" w14:textId="77777777" w:rsidTr="004B2824">
        <w:tc>
          <w:tcPr>
            <w:tcW w:w="725" w:type="pct"/>
          </w:tcPr>
          <w:p w14:paraId="39927B13" w14:textId="77777777" w:rsidR="0035355B" w:rsidRPr="004D4E2F" w:rsidRDefault="0035355B" w:rsidP="004B4B9D">
            <w:pPr>
              <w:rPr>
                <w:rFonts w:ascii="Nudista" w:hAnsi="Nudista"/>
                <w:sz w:val="20"/>
                <w:szCs w:val="20"/>
              </w:rPr>
            </w:pPr>
          </w:p>
        </w:tc>
        <w:tc>
          <w:tcPr>
            <w:tcW w:w="894" w:type="pct"/>
            <w:gridSpan w:val="2"/>
          </w:tcPr>
          <w:p w14:paraId="4DE11DC7" w14:textId="77777777" w:rsidR="0035355B" w:rsidRPr="004D4E2F" w:rsidRDefault="0035355B" w:rsidP="004B4B9D">
            <w:pPr>
              <w:rPr>
                <w:rFonts w:ascii="Nudista" w:hAnsi="Nudista"/>
                <w:sz w:val="20"/>
                <w:szCs w:val="20"/>
              </w:rPr>
            </w:pPr>
          </w:p>
        </w:tc>
        <w:tc>
          <w:tcPr>
            <w:tcW w:w="894" w:type="pct"/>
          </w:tcPr>
          <w:p w14:paraId="43885FF1" w14:textId="3AE7136D" w:rsidR="0035355B" w:rsidRPr="004D4E2F" w:rsidRDefault="0035355B" w:rsidP="004B4B9D">
            <w:pPr>
              <w:rPr>
                <w:rFonts w:ascii="Nudista" w:hAnsi="Nudista"/>
                <w:sz w:val="20"/>
                <w:szCs w:val="20"/>
              </w:rPr>
            </w:pPr>
          </w:p>
        </w:tc>
        <w:tc>
          <w:tcPr>
            <w:tcW w:w="687" w:type="pct"/>
          </w:tcPr>
          <w:p w14:paraId="61D58ACC" w14:textId="77777777" w:rsidR="0035355B" w:rsidRPr="004D4E2F" w:rsidRDefault="0035355B" w:rsidP="004B4B9D">
            <w:pPr>
              <w:rPr>
                <w:rFonts w:ascii="Nudista" w:hAnsi="Nudista"/>
                <w:sz w:val="20"/>
                <w:szCs w:val="20"/>
              </w:rPr>
            </w:pPr>
          </w:p>
        </w:tc>
        <w:tc>
          <w:tcPr>
            <w:tcW w:w="469" w:type="pct"/>
          </w:tcPr>
          <w:p w14:paraId="583AA3AD" w14:textId="77777777" w:rsidR="0035355B" w:rsidRPr="004D4E2F" w:rsidRDefault="0035355B" w:rsidP="004B4B9D">
            <w:pPr>
              <w:rPr>
                <w:rFonts w:ascii="Nudista" w:hAnsi="Nudista"/>
                <w:sz w:val="20"/>
                <w:szCs w:val="20"/>
              </w:rPr>
            </w:pPr>
          </w:p>
        </w:tc>
        <w:tc>
          <w:tcPr>
            <w:tcW w:w="587" w:type="pct"/>
          </w:tcPr>
          <w:p w14:paraId="5CA60F71" w14:textId="77777777" w:rsidR="0035355B" w:rsidRPr="004D4E2F" w:rsidRDefault="0035355B" w:rsidP="004B4B9D">
            <w:pPr>
              <w:rPr>
                <w:rFonts w:ascii="Nudista" w:hAnsi="Nudista"/>
                <w:sz w:val="20"/>
                <w:szCs w:val="20"/>
              </w:rPr>
            </w:pPr>
          </w:p>
        </w:tc>
        <w:tc>
          <w:tcPr>
            <w:tcW w:w="743" w:type="pct"/>
          </w:tcPr>
          <w:p w14:paraId="69AB5BF5" w14:textId="77777777" w:rsidR="0035355B" w:rsidRPr="004D4E2F" w:rsidRDefault="0035355B" w:rsidP="004B4B9D">
            <w:pPr>
              <w:rPr>
                <w:rFonts w:ascii="Nudista" w:hAnsi="Nudista"/>
                <w:sz w:val="20"/>
                <w:szCs w:val="20"/>
              </w:rPr>
            </w:pPr>
          </w:p>
        </w:tc>
      </w:tr>
      <w:tr w:rsidR="0035355B" w:rsidRPr="004D4E2F" w14:paraId="4F3E5A32" w14:textId="77777777" w:rsidTr="004B2824">
        <w:tc>
          <w:tcPr>
            <w:tcW w:w="725" w:type="pct"/>
          </w:tcPr>
          <w:p w14:paraId="3952F018" w14:textId="77777777" w:rsidR="0035355B" w:rsidRPr="004D4E2F" w:rsidRDefault="0035355B" w:rsidP="004B4B9D">
            <w:pPr>
              <w:rPr>
                <w:rFonts w:ascii="Nudista" w:hAnsi="Nudista"/>
                <w:sz w:val="20"/>
                <w:szCs w:val="20"/>
              </w:rPr>
            </w:pPr>
          </w:p>
        </w:tc>
        <w:tc>
          <w:tcPr>
            <w:tcW w:w="894" w:type="pct"/>
            <w:gridSpan w:val="2"/>
          </w:tcPr>
          <w:p w14:paraId="4DA46419" w14:textId="77777777" w:rsidR="0035355B" w:rsidRPr="004D4E2F" w:rsidRDefault="0035355B" w:rsidP="004B4B9D">
            <w:pPr>
              <w:rPr>
                <w:rFonts w:ascii="Nudista" w:hAnsi="Nudista"/>
                <w:sz w:val="20"/>
                <w:szCs w:val="20"/>
              </w:rPr>
            </w:pPr>
          </w:p>
        </w:tc>
        <w:tc>
          <w:tcPr>
            <w:tcW w:w="894" w:type="pct"/>
          </w:tcPr>
          <w:p w14:paraId="3DD19DEA" w14:textId="50404BAF" w:rsidR="0035355B" w:rsidRPr="004D4E2F" w:rsidRDefault="0035355B" w:rsidP="004B4B9D">
            <w:pPr>
              <w:rPr>
                <w:rFonts w:ascii="Nudista" w:hAnsi="Nudista"/>
                <w:sz w:val="20"/>
                <w:szCs w:val="20"/>
              </w:rPr>
            </w:pPr>
          </w:p>
        </w:tc>
        <w:tc>
          <w:tcPr>
            <w:tcW w:w="687" w:type="pct"/>
          </w:tcPr>
          <w:p w14:paraId="2DA3E1A4" w14:textId="77777777" w:rsidR="0035355B" w:rsidRPr="004D4E2F" w:rsidRDefault="0035355B" w:rsidP="004B4B9D">
            <w:pPr>
              <w:rPr>
                <w:rFonts w:ascii="Nudista" w:hAnsi="Nudista"/>
                <w:sz w:val="20"/>
                <w:szCs w:val="20"/>
              </w:rPr>
            </w:pPr>
          </w:p>
        </w:tc>
        <w:tc>
          <w:tcPr>
            <w:tcW w:w="469" w:type="pct"/>
          </w:tcPr>
          <w:p w14:paraId="03141CEF" w14:textId="77777777" w:rsidR="0035355B" w:rsidRPr="004D4E2F" w:rsidRDefault="0035355B" w:rsidP="004B4B9D">
            <w:pPr>
              <w:rPr>
                <w:rFonts w:ascii="Nudista" w:hAnsi="Nudista"/>
                <w:sz w:val="20"/>
                <w:szCs w:val="20"/>
              </w:rPr>
            </w:pPr>
          </w:p>
        </w:tc>
        <w:tc>
          <w:tcPr>
            <w:tcW w:w="587" w:type="pct"/>
          </w:tcPr>
          <w:p w14:paraId="35A6B3D3" w14:textId="77777777" w:rsidR="0035355B" w:rsidRPr="004D4E2F" w:rsidRDefault="0035355B" w:rsidP="004B4B9D">
            <w:pPr>
              <w:rPr>
                <w:rFonts w:ascii="Nudista" w:hAnsi="Nudista"/>
                <w:sz w:val="20"/>
                <w:szCs w:val="20"/>
              </w:rPr>
            </w:pPr>
          </w:p>
        </w:tc>
        <w:tc>
          <w:tcPr>
            <w:tcW w:w="743" w:type="pct"/>
          </w:tcPr>
          <w:p w14:paraId="574D6591" w14:textId="77777777" w:rsidR="0035355B" w:rsidRPr="004D4E2F" w:rsidRDefault="0035355B" w:rsidP="004B4B9D">
            <w:pPr>
              <w:rPr>
                <w:rFonts w:ascii="Nudista" w:hAnsi="Nudista"/>
                <w:sz w:val="20"/>
                <w:szCs w:val="20"/>
              </w:rPr>
            </w:pPr>
          </w:p>
        </w:tc>
      </w:tr>
      <w:tr w:rsidR="0035355B" w:rsidRPr="004D4E2F" w14:paraId="64660C02" w14:textId="77777777" w:rsidTr="004B2824">
        <w:tc>
          <w:tcPr>
            <w:tcW w:w="725" w:type="pct"/>
          </w:tcPr>
          <w:p w14:paraId="261706EF" w14:textId="77777777" w:rsidR="0035355B" w:rsidRPr="004D4E2F" w:rsidRDefault="0035355B" w:rsidP="004B4B9D">
            <w:pPr>
              <w:rPr>
                <w:rFonts w:ascii="Nudista" w:hAnsi="Nudista"/>
                <w:sz w:val="20"/>
                <w:szCs w:val="20"/>
              </w:rPr>
            </w:pPr>
          </w:p>
        </w:tc>
        <w:tc>
          <w:tcPr>
            <w:tcW w:w="894" w:type="pct"/>
            <w:gridSpan w:val="2"/>
          </w:tcPr>
          <w:p w14:paraId="54B1224C" w14:textId="77777777" w:rsidR="0035355B" w:rsidRPr="004D4E2F" w:rsidRDefault="0035355B" w:rsidP="004B4B9D">
            <w:pPr>
              <w:rPr>
                <w:rFonts w:ascii="Nudista" w:hAnsi="Nudista"/>
                <w:sz w:val="20"/>
                <w:szCs w:val="20"/>
              </w:rPr>
            </w:pPr>
          </w:p>
        </w:tc>
        <w:tc>
          <w:tcPr>
            <w:tcW w:w="894" w:type="pct"/>
          </w:tcPr>
          <w:p w14:paraId="5C71BF56" w14:textId="36A0DFA9" w:rsidR="0035355B" w:rsidRPr="004D4E2F" w:rsidRDefault="0035355B" w:rsidP="004B4B9D">
            <w:pPr>
              <w:rPr>
                <w:rFonts w:ascii="Nudista" w:hAnsi="Nudista"/>
                <w:sz w:val="20"/>
                <w:szCs w:val="20"/>
              </w:rPr>
            </w:pPr>
          </w:p>
        </w:tc>
        <w:tc>
          <w:tcPr>
            <w:tcW w:w="687" w:type="pct"/>
          </w:tcPr>
          <w:p w14:paraId="12C62F25" w14:textId="77777777" w:rsidR="0035355B" w:rsidRPr="004D4E2F" w:rsidRDefault="0035355B" w:rsidP="004B4B9D">
            <w:pPr>
              <w:rPr>
                <w:rFonts w:ascii="Nudista" w:hAnsi="Nudista"/>
                <w:sz w:val="20"/>
                <w:szCs w:val="20"/>
              </w:rPr>
            </w:pPr>
          </w:p>
        </w:tc>
        <w:tc>
          <w:tcPr>
            <w:tcW w:w="469" w:type="pct"/>
          </w:tcPr>
          <w:p w14:paraId="580B5D4E" w14:textId="77777777" w:rsidR="0035355B" w:rsidRPr="004D4E2F" w:rsidRDefault="0035355B" w:rsidP="004B4B9D">
            <w:pPr>
              <w:rPr>
                <w:rFonts w:ascii="Nudista" w:hAnsi="Nudista"/>
                <w:sz w:val="20"/>
                <w:szCs w:val="20"/>
              </w:rPr>
            </w:pPr>
          </w:p>
        </w:tc>
        <w:tc>
          <w:tcPr>
            <w:tcW w:w="587" w:type="pct"/>
          </w:tcPr>
          <w:p w14:paraId="47076263" w14:textId="77777777" w:rsidR="0035355B" w:rsidRPr="004D4E2F" w:rsidRDefault="0035355B" w:rsidP="004B4B9D">
            <w:pPr>
              <w:rPr>
                <w:rFonts w:ascii="Nudista" w:hAnsi="Nudista"/>
                <w:sz w:val="20"/>
                <w:szCs w:val="20"/>
              </w:rPr>
            </w:pPr>
          </w:p>
        </w:tc>
        <w:tc>
          <w:tcPr>
            <w:tcW w:w="743" w:type="pct"/>
          </w:tcPr>
          <w:p w14:paraId="01563CC5" w14:textId="77777777" w:rsidR="0035355B" w:rsidRPr="004D4E2F" w:rsidRDefault="0035355B" w:rsidP="004B4B9D">
            <w:pPr>
              <w:rPr>
                <w:rFonts w:ascii="Nudista" w:hAnsi="Nudista"/>
                <w:sz w:val="20"/>
                <w:szCs w:val="20"/>
              </w:rPr>
            </w:pPr>
          </w:p>
        </w:tc>
      </w:tr>
      <w:tr w:rsidR="0035355B" w:rsidRPr="004D4E2F" w14:paraId="642CCAD7" w14:textId="77777777" w:rsidTr="004B2824">
        <w:tc>
          <w:tcPr>
            <w:tcW w:w="725" w:type="pct"/>
          </w:tcPr>
          <w:p w14:paraId="39E79CA4" w14:textId="77777777" w:rsidR="0035355B" w:rsidRPr="004D4E2F" w:rsidRDefault="0035355B" w:rsidP="004B4B9D">
            <w:pPr>
              <w:rPr>
                <w:rFonts w:ascii="Nudista" w:hAnsi="Nudista"/>
                <w:sz w:val="20"/>
                <w:szCs w:val="20"/>
              </w:rPr>
            </w:pPr>
          </w:p>
        </w:tc>
        <w:tc>
          <w:tcPr>
            <w:tcW w:w="894" w:type="pct"/>
            <w:gridSpan w:val="2"/>
          </w:tcPr>
          <w:p w14:paraId="2F2AC852" w14:textId="77777777" w:rsidR="0035355B" w:rsidRPr="004D4E2F" w:rsidRDefault="0035355B" w:rsidP="004B4B9D">
            <w:pPr>
              <w:rPr>
                <w:rFonts w:ascii="Nudista" w:hAnsi="Nudista"/>
                <w:sz w:val="20"/>
                <w:szCs w:val="20"/>
              </w:rPr>
            </w:pPr>
          </w:p>
        </w:tc>
        <w:tc>
          <w:tcPr>
            <w:tcW w:w="894" w:type="pct"/>
          </w:tcPr>
          <w:p w14:paraId="057124CF" w14:textId="2A7D9786" w:rsidR="0035355B" w:rsidRPr="004D4E2F" w:rsidRDefault="0035355B" w:rsidP="004B4B9D">
            <w:pPr>
              <w:rPr>
                <w:rFonts w:ascii="Nudista" w:hAnsi="Nudista"/>
                <w:sz w:val="20"/>
                <w:szCs w:val="20"/>
              </w:rPr>
            </w:pPr>
          </w:p>
        </w:tc>
        <w:tc>
          <w:tcPr>
            <w:tcW w:w="687" w:type="pct"/>
          </w:tcPr>
          <w:p w14:paraId="609DDBE2" w14:textId="77777777" w:rsidR="0035355B" w:rsidRPr="004D4E2F" w:rsidRDefault="0035355B" w:rsidP="004B4B9D">
            <w:pPr>
              <w:rPr>
                <w:rFonts w:ascii="Nudista" w:hAnsi="Nudista"/>
                <w:sz w:val="20"/>
                <w:szCs w:val="20"/>
              </w:rPr>
            </w:pPr>
          </w:p>
        </w:tc>
        <w:tc>
          <w:tcPr>
            <w:tcW w:w="469" w:type="pct"/>
          </w:tcPr>
          <w:p w14:paraId="23096045" w14:textId="77777777" w:rsidR="0035355B" w:rsidRPr="004D4E2F" w:rsidRDefault="0035355B" w:rsidP="004B4B9D">
            <w:pPr>
              <w:rPr>
                <w:rFonts w:ascii="Nudista" w:hAnsi="Nudista"/>
                <w:sz w:val="20"/>
                <w:szCs w:val="20"/>
              </w:rPr>
            </w:pPr>
          </w:p>
        </w:tc>
        <w:tc>
          <w:tcPr>
            <w:tcW w:w="587" w:type="pct"/>
          </w:tcPr>
          <w:p w14:paraId="39BEF183" w14:textId="77777777" w:rsidR="0035355B" w:rsidRPr="004D4E2F" w:rsidRDefault="0035355B" w:rsidP="004B4B9D">
            <w:pPr>
              <w:rPr>
                <w:rFonts w:ascii="Nudista" w:hAnsi="Nudista"/>
                <w:sz w:val="20"/>
                <w:szCs w:val="20"/>
              </w:rPr>
            </w:pPr>
          </w:p>
        </w:tc>
        <w:tc>
          <w:tcPr>
            <w:tcW w:w="743" w:type="pct"/>
          </w:tcPr>
          <w:p w14:paraId="6D43FC23" w14:textId="77777777" w:rsidR="0035355B" w:rsidRPr="004D4E2F" w:rsidRDefault="0035355B" w:rsidP="004B4B9D">
            <w:pPr>
              <w:rPr>
                <w:rFonts w:ascii="Nudista" w:hAnsi="Nudista"/>
                <w:sz w:val="20"/>
                <w:szCs w:val="20"/>
              </w:rPr>
            </w:pPr>
          </w:p>
        </w:tc>
      </w:tr>
      <w:tr w:rsidR="0035355B" w:rsidRPr="004D4E2F" w14:paraId="27D52B12" w14:textId="77777777" w:rsidTr="004B2824">
        <w:tc>
          <w:tcPr>
            <w:tcW w:w="725" w:type="pct"/>
          </w:tcPr>
          <w:p w14:paraId="256E8B53" w14:textId="77777777" w:rsidR="0035355B" w:rsidRPr="004D4E2F" w:rsidRDefault="0035355B" w:rsidP="004B4B9D">
            <w:pPr>
              <w:rPr>
                <w:rFonts w:ascii="Nudista" w:hAnsi="Nudista"/>
                <w:sz w:val="20"/>
                <w:szCs w:val="20"/>
              </w:rPr>
            </w:pPr>
          </w:p>
        </w:tc>
        <w:tc>
          <w:tcPr>
            <w:tcW w:w="894" w:type="pct"/>
            <w:gridSpan w:val="2"/>
          </w:tcPr>
          <w:p w14:paraId="0408590E" w14:textId="77777777" w:rsidR="0035355B" w:rsidRPr="004D4E2F" w:rsidRDefault="0035355B" w:rsidP="004B4B9D">
            <w:pPr>
              <w:rPr>
                <w:rFonts w:ascii="Nudista" w:hAnsi="Nudista"/>
                <w:sz w:val="20"/>
                <w:szCs w:val="20"/>
              </w:rPr>
            </w:pPr>
          </w:p>
        </w:tc>
        <w:tc>
          <w:tcPr>
            <w:tcW w:w="894" w:type="pct"/>
          </w:tcPr>
          <w:p w14:paraId="1CE3B43D" w14:textId="1753C70F" w:rsidR="0035355B" w:rsidRPr="004D4E2F" w:rsidRDefault="0035355B" w:rsidP="004B4B9D">
            <w:pPr>
              <w:rPr>
                <w:rFonts w:ascii="Nudista" w:hAnsi="Nudista"/>
                <w:sz w:val="20"/>
                <w:szCs w:val="20"/>
              </w:rPr>
            </w:pPr>
          </w:p>
        </w:tc>
        <w:tc>
          <w:tcPr>
            <w:tcW w:w="687" w:type="pct"/>
          </w:tcPr>
          <w:p w14:paraId="66864DC4" w14:textId="77777777" w:rsidR="0035355B" w:rsidRPr="004D4E2F"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4D4E2F" w:rsidRDefault="0035355B" w:rsidP="004B4B9D">
            <w:pPr>
              <w:rPr>
                <w:rFonts w:ascii="Nudista" w:hAnsi="Nudista"/>
                <w:sz w:val="20"/>
                <w:szCs w:val="20"/>
              </w:rPr>
            </w:pPr>
          </w:p>
        </w:tc>
        <w:tc>
          <w:tcPr>
            <w:tcW w:w="587" w:type="pct"/>
          </w:tcPr>
          <w:p w14:paraId="5B6DD065" w14:textId="77777777" w:rsidR="0035355B" w:rsidRPr="004D4E2F" w:rsidRDefault="0035355B" w:rsidP="004B4B9D">
            <w:pPr>
              <w:rPr>
                <w:rFonts w:ascii="Nudista" w:hAnsi="Nudista"/>
                <w:sz w:val="20"/>
                <w:szCs w:val="20"/>
              </w:rPr>
            </w:pPr>
          </w:p>
        </w:tc>
        <w:tc>
          <w:tcPr>
            <w:tcW w:w="743" w:type="pct"/>
          </w:tcPr>
          <w:p w14:paraId="1EE08EDB" w14:textId="77777777" w:rsidR="0035355B" w:rsidRPr="004D4E2F" w:rsidRDefault="0035355B" w:rsidP="004B4B9D">
            <w:pPr>
              <w:rPr>
                <w:rFonts w:ascii="Nudista" w:hAnsi="Nudista"/>
                <w:sz w:val="20"/>
                <w:szCs w:val="20"/>
              </w:rPr>
            </w:pPr>
          </w:p>
        </w:tc>
      </w:tr>
      <w:tr w:rsidR="0035355B" w:rsidRPr="004D4E2F"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4D4E2F"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4D4E2F" w:rsidRDefault="0035355B" w:rsidP="004B4B9D">
            <w:pPr>
              <w:spacing w:before="60"/>
              <w:rPr>
                <w:rFonts w:ascii="Nudista" w:hAnsi="Nudista"/>
                <w:sz w:val="20"/>
                <w:szCs w:val="20"/>
              </w:rPr>
            </w:pPr>
            <w:r w:rsidRPr="004D4E2F">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4D4E2F"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4D4E2F" w:rsidRDefault="0035355B" w:rsidP="004B4B9D">
            <w:pPr>
              <w:rPr>
                <w:rFonts w:ascii="Nudista" w:hAnsi="Nudista"/>
                <w:sz w:val="20"/>
                <w:szCs w:val="20"/>
              </w:rPr>
            </w:pPr>
          </w:p>
        </w:tc>
      </w:tr>
    </w:tbl>
    <w:p w14:paraId="6C20460E" w14:textId="77777777" w:rsidR="00A41051" w:rsidRPr="004D4E2F" w:rsidRDefault="00A41051" w:rsidP="00A41051">
      <w:pPr>
        <w:pStyle w:val="SAPHlavn"/>
        <w:widowControl/>
        <w:ind w:left="1843" w:hanging="1843"/>
        <w:rPr>
          <w:rFonts w:ascii="Nudista" w:hAnsi="Nudista"/>
        </w:rPr>
      </w:pPr>
    </w:p>
    <w:p w14:paraId="2D2C70F6" w14:textId="11299795" w:rsidR="00A41051" w:rsidRPr="004D4E2F" w:rsidRDefault="00A41051" w:rsidP="00A41051">
      <w:pPr>
        <w:widowControl w:val="0"/>
        <w:jc w:val="both"/>
        <w:rPr>
          <w:rFonts w:ascii="Nudista" w:eastAsia="Proba Pro" w:hAnsi="Nudista" w:cs="Proba Pro"/>
          <w:sz w:val="20"/>
          <w:szCs w:val="20"/>
        </w:rPr>
      </w:pPr>
    </w:p>
    <w:p w14:paraId="7DFB0C53" w14:textId="020B7ABD" w:rsidR="0035355B" w:rsidRPr="004D4E2F" w:rsidRDefault="0035355B" w:rsidP="0035355B">
      <w:pPr>
        <w:widowControl w:val="0"/>
        <w:spacing w:after="240"/>
        <w:ind w:left="708"/>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Uchádzač za účelom zohľadnenia referencií podľa § 12 ZVO</w:t>
      </w:r>
      <w:r w:rsidR="004B2824" w:rsidRPr="004D4E2F">
        <w:rPr>
          <w:rFonts w:ascii="Nudista" w:eastAsia="Times New Roman" w:hAnsi="Nudista" w:cs="Arial"/>
          <w:sz w:val="20"/>
          <w:szCs w:val="20"/>
          <w:shd w:val="clear" w:color="auto" w:fill="FFFFFF"/>
        </w:rPr>
        <w:t xml:space="preserve"> verejným obstarávateľom</w:t>
      </w:r>
      <w:r w:rsidRPr="004D4E2F">
        <w:rPr>
          <w:rFonts w:ascii="Nudista" w:eastAsia="Times New Roman" w:hAnsi="Nudista" w:cs="Arial"/>
          <w:sz w:val="20"/>
          <w:szCs w:val="20"/>
          <w:shd w:val="clear" w:color="auto" w:fill="FFFFFF"/>
        </w:rPr>
        <w:t xml:space="preserve"> (ak takéto referencie ku dňu predloženia ponuky alebo žiadosti o účasť existujú) uvádza nasledovné referencie:</w:t>
      </w:r>
    </w:p>
    <w:p w14:paraId="1F467A0E" w14:textId="65B0B1DD" w:rsidR="0035355B"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r w:rsidR="00E769D8" w:rsidRPr="004D4E2F">
        <w:rPr>
          <w:rFonts w:ascii="Nudista" w:hAnsi="Nudista"/>
          <w:i/>
          <w:highlight w:val="lightGray"/>
        </w:rPr>
        <w:t>u</w:t>
      </w:r>
      <w:r w:rsidRPr="004D4E2F">
        <w:rPr>
          <w:rFonts w:ascii="Nudista" w:hAnsi="Nudista"/>
          <w:i/>
          <w:highlight w:val="lightGray"/>
        </w:rPr>
        <w:t xml:space="preserve">viesť </w:t>
      </w:r>
      <w:proofErr w:type="spellStart"/>
      <w:r w:rsidRPr="004D4E2F">
        <w:rPr>
          <w:rFonts w:ascii="Nudista" w:hAnsi="Nudista"/>
          <w:i/>
          <w:highlight w:val="lightGray"/>
        </w:rPr>
        <w:t>link</w:t>
      </w:r>
      <w:proofErr w:type="spellEnd"/>
      <w:r w:rsidRPr="004D4E2F">
        <w:rPr>
          <w:rFonts w:ascii="Nudista" w:hAnsi="Nudista"/>
          <w:i/>
          <w:highlight w:val="lightGray"/>
        </w:rPr>
        <w:t xml:space="preserve"> alebo inú informáciu, na základe ktorej bude schopný verejný obstarávateľ referenciu v Evidencii referencií jednoznačne identifikovať</w:t>
      </w:r>
      <w:r w:rsidR="0035355B" w:rsidRPr="004D4E2F">
        <w:rPr>
          <w:rFonts w:ascii="Nudista" w:hAnsi="Nudista" w:cs="Arial"/>
          <w:shd w:val="clear" w:color="auto" w:fill="FFFFFF"/>
        </w:rPr>
        <w:t xml:space="preserve">) </w:t>
      </w:r>
    </w:p>
    <w:p w14:paraId="5D741D9A" w14:textId="4FE31449" w:rsidR="004B2824"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p>
    <w:p w14:paraId="59ECBB5A" w14:textId="77777777" w:rsidR="0035355B" w:rsidRPr="004D4E2F" w:rsidRDefault="0035355B" w:rsidP="00A41051">
      <w:pPr>
        <w:widowControl w:val="0"/>
        <w:jc w:val="both"/>
        <w:rPr>
          <w:rFonts w:ascii="Nudista" w:eastAsia="Proba Pro" w:hAnsi="Nudista" w:cs="Proba Pro"/>
          <w:sz w:val="20"/>
          <w:szCs w:val="20"/>
        </w:rPr>
      </w:pPr>
    </w:p>
    <w:p w14:paraId="1CF65A2C"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31EE046E"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132CBD84" w14:textId="77777777" w:rsidR="00A41051" w:rsidRPr="004D4E2F" w:rsidRDefault="00A41051" w:rsidP="00A41051">
      <w:pPr>
        <w:widowControl w:val="0"/>
        <w:jc w:val="center"/>
        <w:rPr>
          <w:rFonts w:ascii="Nudista" w:eastAsia="Proba Pro" w:hAnsi="Nudista" w:cs="Proba Pro"/>
          <w:sz w:val="20"/>
          <w:szCs w:val="20"/>
        </w:rPr>
      </w:pPr>
      <w:r w:rsidRPr="004D4E2F">
        <w:rPr>
          <w:rFonts w:ascii="Nudista" w:eastAsia="Proba Pro" w:hAnsi="Nudista" w:cs="Proba Pro"/>
          <w:sz w:val="20"/>
          <w:szCs w:val="20"/>
        </w:rPr>
        <w:t>_________________________________</w:t>
      </w:r>
    </w:p>
    <w:p w14:paraId="366F245B" w14:textId="48B61AF4"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t xml:space="preserve"> </w:t>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60D281C3"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highlight w:val="lightGray"/>
        </w:rPr>
        <w:t xml:space="preserve">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06C8F35B" w14:textId="77777777" w:rsidR="00A41051" w:rsidRPr="004D4E2F" w:rsidRDefault="00A41051" w:rsidP="00A41051">
      <w:pPr>
        <w:pStyle w:val="SAPHlavn"/>
        <w:widowControl/>
        <w:ind w:left="1843" w:hanging="1843"/>
        <w:rPr>
          <w:rFonts w:ascii="Nudista" w:hAnsi="Nudista"/>
        </w:rPr>
      </w:pPr>
    </w:p>
    <w:p w14:paraId="662C918B" w14:textId="77777777" w:rsidR="00A41051" w:rsidRPr="004D4E2F" w:rsidRDefault="00A41051" w:rsidP="00A41051">
      <w:pPr>
        <w:pStyle w:val="SAPHlavn"/>
        <w:widowControl/>
        <w:ind w:left="1843" w:hanging="1843"/>
        <w:rPr>
          <w:rFonts w:ascii="Nudista" w:hAnsi="Nudista"/>
        </w:rPr>
      </w:pPr>
    </w:p>
    <w:p w14:paraId="56D87722" w14:textId="77777777" w:rsidR="00A41051" w:rsidRPr="004D4E2F" w:rsidRDefault="00A41051" w:rsidP="00A41051">
      <w:pPr>
        <w:spacing w:after="160" w:line="259" w:lineRule="auto"/>
        <w:rPr>
          <w:rFonts w:ascii="Nudista" w:hAnsi="Nudista"/>
        </w:rPr>
        <w:sectPr w:rsidR="00A41051" w:rsidRPr="004D4E2F" w:rsidSect="008F5BAB">
          <w:pgSz w:w="16840" w:h="11900" w:orient="landscape"/>
          <w:pgMar w:top="1560" w:right="1417" w:bottom="1417" w:left="1417" w:header="708" w:footer="708" w:gutter="0"/>
          <w:cols w:space="708"/>
          <w:docGrid w:linePitch="299"/>
        </w:sectPr>
      </w:pPr>
    </w:p>
    <w:p w14:paraId="495F33EF" w14:textId="77777777" w:rsidR="00A41051" w:rsidRPr="004D4E2F" w:rsidRDefault="00A41051" w:rsidP="00A41051">
      <w:pPr>
        <w:pStyle w:val="SAPHlavn"/>
        <w:widowControl/>
        <w:ind w:left="0" w:firstLine="0"/>
        <w:rPr>
          <w:rFonts w:ascii="Nudista" w:hAnsi="Nudista"/>
        </w:rPr>
      </w:pPr>
      <w:bookmarkStart w:id="154" w:name="_Toc103674489"/>
      <w:bookmarkStart w:id="155" w:name="_Toc117090439"/>
      <w:r w:rsidRPr="004D4E2F">
        <w:rPr>
          <w:rFonts w:ascii="Nudista" w:hAnsi="Nudista"/>
        </w:rPr>
        <w:lastRenderedPageBreak/>
        <w:t xml:space="preserve">Príloha D.2: Vyhlásenie odborníka </w:t>
      </w:r>
      <w:bookmarkStart w:id="156" w:name="_Toc103674436"/>
      <w:r w:rsidRPr="004D4E2F">
        <w:rPr>
          <w:rFonts w:ascii="Nudista" w:hAnsi="Nudista"/>
        </w:rPr>
        <w:t>(vzor)</w:t>
      </w:r>
      <w:bookmarkEnd w:id="154"/>
      <w:bookmarkEnd w:id="156"/>
      <w:bookmarkEnd w:id="155"/>
    </w:p>
    <w:p w14:paraId="645836D5" w14:textId="77777777" w:rsidR="00A41051" w:rsidRPr="004D4E2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2F99ADDC" w:rsidR="00A41051" w:rsidRPr="004D4E2F" w:rsidRDefault="004B2824"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Hlavný stavbyvedúci</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A41051" w:rsidRPr="004D4E2F"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3C0C704A"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4D74255F"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B67435" w:rsidRPr="004D4E2F">
              <w:rPr>
                <w:rFonts w:ascii="Nudista" w:hAnsi="Nudista" w:cs="Arial"/>
                <w:b/>
                <w:sz w:val="20"/>
                <w:szCs w:val="20"/>
                <w:lang w:eastAsia="en-US"/>
              </w:rPr>
              <w:t xml:space="preserve">inžinierskych </w:t>
            </w:r>
            <w:r w:rsidR="00DF5970" w:rsidRPr="004D4E2F">
              <w:rPr>
                <w:rFonts w:ascii="Nudista" w:hAnsi="Nudista" w:cs="Arial"/>
                <w:b/>
                <w:sz w:val="20"/>
                <w:szCs w:val="20"/>
                <w:lang w:eastAsia="en-US"/>
              </w:rPr>
              <w:t>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1CB77F" w14:textId="35A4170D" w:rsidR="00A41051" w:rsidRPr="004D4E2F" w:rsidRDefault="00A41051" w:rsidP="004B4B9D">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w:t>
            </w:r>
            <w:r w:rsidR="008610BD" w:rsidRPr="004D4E2F">
              <w:rPr>
                <w:rFonts w:ascii="Nudista" w:hAnsi="Nudista" w:cs="Arial"/>
                <w:b/>
                <w:bCs/>
                <w:i/>
                <w:iCs/>
                <w:sz w:val="20"/>
                <w:szCs w:val="20"/>
                <w:lang w:val="en-US" w:eastAsia="en-US"/>
              </w:rPr>
              <w:t xml:space="preserve"> </w:t>
            </w:r>
            <w:proofErr w:type="spellStart"/>
            <w:r w:rsidR="008610BD" w:rsidRPr="004D4E2F">
              <w:rPr>
                <w:rFonts w:ascii="Nudista" w:hAnsi="Nudista" w:cs="Arial"/>
                <w:b/>
                <w:bCs/>
                <w:sz w:val="20"/>
                <w:szCs w:val="20"/>
                <w:lang w:val="en-US" w:eastAsia="en-US"/>
              </w:rPr>
              <w:t>rokov</w:t>
            </w:r>
            <w:proofErr w:type="spellEnd"/>
            <w:r w:rsidR="00B225E4" w:rsidRPr="004D4E2F">
              <w:rPr>
                <w:rFonts w:ascii="Nudista" w:hAnsi="Nudista" w:cs="Arial"/>
                <w:b/>
                <w:bCs/>
                <w:sz w:val="20"/>
                <w:szCs w:val="20"/>
                <w:lang w:val="en-US" w:eastAsia="en-US"/>
              </w:rPr>
              <w:t>,</w:t>
            </w:r>
          </w:p>
          <w:p w14:paraId="5B1BD420" w14:textId="452D7A04"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4EE88B73" w14:textId="71D739AB"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12C3443B" w14:textId="3B7D05B9"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CE5087" w14:textId="77777777"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340924F3" w14:textId="791CC8A2"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w:t>
            </w:r>
            <w:r w:rsidR="008610BD" w:rsidRPr="004D4E2F">
              <w:rPr>
                <w:rFonts w:ascii="Nudista" w:hAnsi="Nudista" w:cs="Arial"/>
                <w:sz w:val="20"/>
                <w:szCs w:val="20"/>
                <w:lang w:eastAsia="en-US"/>
              </w:rPr>
              <w:t xml:space="preserve"> [</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AA85EC2" w14:textId="77777777" w:rsidR="008610BD" w:rsidRPr="004D4E2F" w:rsidRDefault="00B225E4" w:rsidP="00B225E4">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008610BD" w:rsidRPr="004D4E2F">
              <w:rPr>
                <w:rFonts w:ascii="Nudista" w:hAnsi="Nudista" w:cs="Arial"/>
                <w:sz w:val="20"/>
                <w:szCs w:val="20"/>
                <w:lang w:eastAsia="en-US"/>
              </w:rPr>
              <w:t>:</w:t>
            </w:r>
          </w:p>
          <w:p w14:paraId="6BB8EED4" w14:textId="2C96DDA2" w:rsidR="00B225E4" w:rsidRPr="004D4E2F" w:rsidRDefault="00B225E4" w:rsidP="008610BD">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 xml:space="preserve">Termín začatia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8786369" w14:textId="4AB50456" w:rsidR="00B225E4" w:rsidRPr="004D4E2F" w:rsidRDefault="00B225E4"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Termín dokončenia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tc>
      </w:tr>
      <w:tr w:rsidR="00A41051" w:rsidRPr="004D4E2F"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71008FA6"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Vyhlasujem, že som vykonával činnosť stavbyvedúceho pri výstavbe/rekonštrukcii 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3049B5"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3049B5" w:rsidRPr="004D4E2F">
              <w:rPr>
                <w:rFonts w:ascii="Nudista" w:hAnsi="Nudista" w:cs="Arial"/>
                <w:sz w:val="20"/>
                <w:szCs w:val="20"/>
                <w:lang w:eastAsia="en-US"/>
              </w:rPr>
              <w:t xml:space="preserve"> kanalizácie a/alebo ČOV:</w:t>
            </w:r>
          </w:p>
          <w:p w14:paraId="5D338F90" w14:textId="77777777"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1E176AF8" w14:textId="4A651A88" w:rsidR="00D54CC7" w:rsidRPr="004D4E2F" w:rsidRDefault="00A22C1E" w:rsidP="00D54CC7">
            <w:pPr>
              <w:spacing w:before="120" w:after="120"/>
              <w:jc w:val="both"/>
              <w:rPr>
                <w:rFonts w:ascii="Nudista" w:hAnsi="Nudista" w:cs="Arial"/>
                <w:sz w:val="20"/>
                <w:szCs w:val="20"/>
                <w:lang w:eastAsia="en-US"/>
              </w:rPr>
            </w:pPr>
            <w:r w:rsidRPr="004D4E2F">
              <w:rPr>
                <w:rFonts w:ascii="Nudista" w:hAnsi="Nudista" w:cs="Arial"/>
                <w:sz w:val="20"/>
                <w:szCs w:val="20"/>
                <w:lang w:eastAsia="en-US"/>
              </w:rPr>
              <w:t>k</w:t>
            </w:r>
            <w:r w:rsidR="00A41051" w:rsidRPr="004D4E2F">
              <w:rPr>
                <w:rFonts w:ascii="Nudista" w:hAnsi="Nudista" w:cs="Arial"/>
                <w:sz w:val="20"/>
                <w:szCs w:val="20"/>
                <w:lang w:eastAsia="en-US"/>
              </w:rPr>
              <w:t>torej</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investičný</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náklad</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bol</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w:t>
            </w:r>
            <w:r w:rsidR="00A41051" w:rsidRPr="004D4E2F">
              <w:rPr>
                <w:rFonts w:ascii="Nudista" w:hAnsi="Nudista" w:cs="Arial"/>
                <w:i/>
                <w:iCs/>
                <w:sz w:val="20"/>
                <w:szCs w:val="20"/>
                <w:highlight w:val="lightGray"/>
                <w:lang w:eastAsia="en-US"/>
              </w:rPr>
              <w:t>vyplní uchádzač</w:t>
            </w:r>
            <w:r w:rsidR="00A41051" w:rsidRPr="004D4E2F">
              <w:rPr>
                <w:rFonts w:ascii="Nudista" w:hAnsi="Nudista" w:cs="Arial"/>
                <w:sz w:val="20"/>
                <w:szCs w:val="20"/>
                <w:lang w:val="en-US" w:eastAsia="en-US"/>
              </w:rPr>
              <w:t>]</w:t>
            </w:r>
            <w:r w:rsidR="00A41051" w:rsidRPr="004D4E2F">
              <w:rPr>
                <w:rFonts w:ascii="Nudista" w:hAnsi="Nudista" w:cs="Arial"/>
                <w:sz w:val="20"/>
                <w:szCs w:val="20"/>
                <w:lang w:eastAsia="en-US"/>
              </w:rPr>
              <w:t>,- EUR bez DPH</w:t>
            </w:r>
            <w:r w:rsidR="003049B5" w:rsidRPr="004D4E2F">
              <w:rPr>
                <w:rFonts w:ascii="Nudista" w:hAnsi="Nudista" w:cs="Arial"/>
                <w:sz w:val="20"/>
                <w:szCs w:val="20"/>
                <w:lang w:eastAsia="en-US"/>
              </w:rPr>
              <w:t>.</w:t>
            </w:r>
          </w:p>
        </w:tc>
      </w:tr>
    </w:tbl>
    <w:p w14:paraId="660ACF2B" w14:textId="77777777" w:rsidR="00A41051" w:rsidRPr="004D4E2F" w:rsidRDefault="00A41051" w:rsidP="00A41051">
      <w:pPr>
        <w:spacing w:after="120"/>
        <w:jc w:val="both"/>
        <w:rPr>
          <w:rFonts w:ascii="Nudista" w:hAnsi="Nudista" w:cs="Arial"/>
          <w:sz w:val="20"/>
          <w:szCs w:val="20"/>
        </w:rPr>
      </w:pPr>
    </w:p>
    <w:p w14:paraId="47BAA3ED"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95E3668" w14:textId="72CE11F2" w:rsidR="003049B5" w:rsidRPr="004D4E2F" w:rsidRDefault="003049B5" w:rsidP="003049B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02FC6DA"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4E85024E" w14:textId="77777777" w:rsidTr="004B4B9D">
        <w:tc>
          <w:tcPr>
            <w:tcW w:w="4531" w:type="dxa"/>
          </w:tcPr>
          <w:p w14:paraId="23EC894A"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45BAB8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0BD05D78" w14:textId="77777777" w:rsidR="00A41051" w:rsidRPr="004D4E2F" w:rsidRDefault="00A41051" w:rsidP="004B4B9D">
            <w:pPr>
              <w:widowControl w:val="0"/>
              <w:jc w:val="both"/>
              <w:rPr>
                <w:rFonts w:ascii="Nudista" w:hAnsi="Nudista"/>
                <w:sz w:val="20"/>
                <w:szCs w:val="20"/>
              </w:rPr>
            </w:pPr>
          </w:p>
          <w:p w14:paraId="539E8EFF" w14:textId="77777777" w:rsidR="00A41051" w:rsidRPr="004D4E2F" w:rsidRDefault="00A41051" w:rsidP="004B4B9D">
            <w:pPr>
              <w:widowControl w:val="0"/>
              <w:jc w:val="both"/>
              <w:rPr>
                <w:rFonts w:ascii="Nudista" w:hAnsi="Nudista"/>
                <w:sz w:val="20"/>
                <w:szCs w:val="20"/>
              </w:rPr>
            </w:pPr>
          </w:p>
          <w:p w14:paraId="04E0B4A4"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B7EAF8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06218201" w14:textId="77777777" w:rsidR="00A41051" w:rsidRPr="004D4E2F" w:rsidRDefault="00A41051" w:rsidP="004B4B9D">
            <w:pPr>
              <w:widowControl w:val="0"/>
              <w:jc w:val="both"/>
              <w:rPr>
                <w:rFonts w:ascii="Nudista" w:hAnsi="Nudista"/>
                <w:sz w:val="20"/>
                <w:szCs w:val="20"/>
              </w:rPr>
            </w:pPr>
          </w:p>
        </w:tc>
      </w:tr>
    </w:tbl>
    <w:p w14:paraId="5FB64F0A" w14:textId="581D92AD" w:rsidR="00A41051" w:rsidRPr="004D4E2F" w:rsidRDefault="00A41051" w:rsidP="00A41051">
      <w:pPr>
        <w:jc w:val="both"/>
        <w:rPr>
          <w:rFonts w:ascii="Nudista" w:hAnsi="Nudista"/>
          <w:sz w:val="20"/>
          <w:szCs w:val="20"/>
        </w:rPr>
      </w:pPr>
    </w:p>
    <w:p w14:paraId="0190CCB8" w14:textId="77777777" w:rsidR="003049B5" w:rsidRPr="004D4E2F" w:rsidRDefault="003049B5" w:rsidP="00A41051">
      <w:pPr>
        <w:jc w:val="both"/>
        <w:rPr>
          <w:rFonts w:ascii="Nudista" w:hAnsi="Nudista"/>
          <w:sz w:val="20"/>
          <w:szCs w:val="20"/>
        </w:rPr>
      </w:pPr>
    </w:p>
    <w:p w14:paraId="70031144" w14:textId="2B0A687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0BA475A" w14:textId="77777777" w:rsidR="00A41051" w:rsidRPr="004D4E2F" w:rsidRDefault="00A41051" w:rsidP="00A41051">
      <w:pPr>
        <w:rPr>
          <w:rFonts w:ascii="Nudista" w:hAnsi="Nudista"/>
          <w:sz w:val="20"/>
          <w:szCs w:val="20"/>
        </w:rPr>
      </w:pPr>
    </w:p>
    <w:p w14:paraId="45502608" w14:textId="77777777" w:rsidR="00A41051" w:rsidRPr="004D4E2F" w:rsidRDefault="00A41051" w:rsidP="00A41051">
      <w:pPr>
        <w:rPr>
          <w:rFonts w:ascii="Nudista" w:hAnsi="Nudista"/>
          <w:sz w:val="20"/>
          <w:szCs w:val="20"/>
        </w:rPr>
      </w:pPr>
    </w:p>
    <w:p w14:paraId="2ECFCEAF" w14:textId="77777777" w:rsidR="00A41051" w:rsidRPr="004D4E2F" w:rsidRDefault="00A41051" w:rsidP="00A41051">
      <w:pPr>
        <w:rPr>
          <w:rFonts w:ascii="Nudista" w:hAnsi="Nudista"/>
          <w:sz w:val="20"/>
          <w:szCs w:val="20"/>
        </w:rPr>
      </w:pPr>
    </w:p>
    <w:p w14:paraId="7538D7E1" w14:textId="5B2B2AAA" w:rsidR="00A41051" w:rsidRPr="004D4E2F" w:rsidRDefault="00A41051" w:rsidP="00A41051">
      <w:pPr>
        <w:rPr>
          <w:rFonts w:ascii="Nudista" w:hAnsi="Nudista"/>
          <w:sz w:val="20"/>
          <w:szCs w:val="20"/>
        </w:rPr>
      </w:pPr>
    </w:p>
    <w:p w14:paraId="22109BAB" w14:textId="7230B5C7" w:rsidR="00066121" w:rsidRPr="004D4E2F" w:rsidRDefault="00066121" w:rsidP="00A41051">
      <w:pPr>
        <w:rPr>
          <w:rFonts w:ascii="Nudista" w:hAnsi="Nudista"/>
          <w:sz w:val="20"/>
          <w:szCs w:val="20"/>
        </w:rPr>
      </w:pPr>
    </w:p>
    <w:p w14:paraId="51BA7825" w14:textId="40B50C2F" w:rsidR="00066121" w:rsidRPr="004D4E2F" w:rsidRDefault="00066121" w:rsidP="00A41051">
      <w:pPr>
        <w:rPr>
          <w:rFonts w:ascii="Nudista" w:hAnsi="Nudista"/>
          <w:sz w:val="20"/>
          <w:szCs w:val="20"/>
        </w:rPr>
      </w:pPr>
    </w:p>
    <w:p w14:paraId="7CA13200" w14:textId="4F081C6A" w:rsidR="00622807" w:rsidRPr="004D4E2F" w:rsidRDefault="00622807" w:rsidP="00A41051">
      <w:pPr>
        <w:rPr>
          <w:rFonts w:ascii="Nudista" w:hAnsi="Nudista"/>
          <w:sz w:val="20"/>
          <w:szCs w:val="20"/>
        </w:rPr>
      </w:pPr>
    </w:p>
    <w:p w14:paraId="0536F670" w14:textId="2898D7B1" w:rsidR="00622807" w:rsidRPr="004D4E2F" w:rsidRDefault="00622807" w:rsidP="00A41051">
      <w:pPr>
        <w:rPr>
          <w:rFonts w:ascii="Nudista" w:hAnsi="Nudista"/>
          <w:sz w:val="20"/>
          <w:szCs w:val="20"/>
        </w:rPr>
      </w:pPr>
    </w:p>
    <w:p w14:paraId="0A977333" w14:textId="6F2B3375" w:rsidR="00622807" w:rsidRPr="004D4E2F" w:rsidRDefault="00622807" w:rsidP="00A41051">
      <w:pPr>
        <w:rPr>
          <w:rFonts w:ascii="Nudista" w:hAnsi="Nudista"/>
          <w:sz w:val="20"/>
          <w:szCs w:val="20"/>
        </w:rPr>
      </w:pPr>
    </w:p>
    <w:p w14:paraId="6761F7BA" w14:textId="34698DE3" w:rsidR="00622807" w:rsidRPr="004D4E2F" w:rsidRDefault="00622807" w:rsidP="00A41051">
      <w:pPr>
        <w:rPr>
          <w:rFonts w:ascii="Nudista" w:hAnsi="Nudista"/>
          <w:sz w:val="20"/>
          <w:szCs w:val="20"/>
        </w:rPr>
      </w:pPr>
    </w:p>
    <w:p w14:paraId="507505D8" w14:textId="346E1B24" w:rsidR="00622807" w:rsidRPr="004D4E2F" w:rsidRDefault="00622807" w:rsidP="00A41051">
      <w:pPr>
        <w:rPr>
          <w:rFonts w:ascii="Nudista" w:hAnsi="Nudista"/>
          <w:sz w:val="20"/>
          <w:szCs w:val="20"/>
        </w:rPr>
      </w:pPr>
    </w:p>
    <w:p w14:paraId="7F140E97" w14:textId="3F80A0E1" w:rsidR="00622807" w:rsidRPr="004D4E2F" w:rsidRDefault="00622807" w:rsidP="00A41051">
      <w:pPr>
        <w:rPr>
          <w:rFonts w:ascii="Nudista" w:hAnsi="Nudista"/>
          <w:sz w:val="20"/>
          <w:szCs w:val="20"/>
        </w:rPr>
      </w:pPr>
    </w:p>
    <w:p w14:paraId="44A8B27A" w14:textId="16D3CAE3" w:rsidR="00622807" w:rsidRPr="004D4E2F" w:rsidRDefault="00622807" w:rsidP="00A41051">
      <w:pPr>
        <w:rPr>
          <w:rFonts w:ascii="Nudista" w:hAnsi="Nudista"/>
          <w:sz w:val="20"/>
          <w:szCs w:val="20"/>
        </w:rPr>
      </w:pPr>
    </w:p>
    <w:p w14:paraId="561B34C4" w14:textId="6CC415EC" w:rsidR="00622807" w:rsidRPr="004D4E2F" w:rsidRDefault="00622807" w:rsidP="00A41051">
      <w:pPr>
        <w:rPr>
          <w:rFonts w:ascii="Nudista" w:hAnsi="Nudista"/>
          <w:sz w:val="20"/>
          <w:szCs w:val="20"/>
        </w:rPr>
      </w:pPr>
    </w:p>
    <w:p w14:paraId="3989ECF4" w14:textId="7B542DF8" w:rsidR="00622807" w:rsidRPr="004D4E2F" w:rsidRDefault="00622807" w:rsidP="00A41051">
      <w:pPr>
        <w:rPr>
          <w:rFonts w:ascii="Nudista" w:hAnsi="Nudista"/>
          <w:sz w:val="20"/>
          <w:szCs w:val="20"/>
        </w:rPr>
      </w:pPr>
    </w:p>
    <w:p w14:paraId="6774816C" w14:textId="7B95EFA9" w:rsidR="00622807" w:rsidRPr="004D4E2F" w:rsidRDefault="00622807" w:rsidP="00A41051">
      <w:pPr>
        <w:rPr>
          <w:rFonts w:ascii="Nudista" w:hAnsi="Nudista"/>
          <w:sz w:val="20"/>
          <w:szCs w:val="20"/>
        </w:rPr>
      </w:pPr>
    </w:p>
    <w:p w14:paraId="42182805" w14:textId="33C42AF3" w:rsidR="00622807" w:rsidRPr="004D4E2F" w:rsidRDefault="00622807" w:rsidP="00A41051">
      <w:pPr>
        <w:rPr>
          <w:rFonts w:ascii="Nudista" w:hAnsi="Nudista"/>
          <w:sz w:val="20"/>
          <w:szCs w:val="20"/>
        </w:rPr>
      </w:pPr>
    </w:p>
    <w:p w14:paraId="07B06BAC" w14:textId="161F4C3A" w:rsidR="00622807" w:rsidRPr="004D4E2F" w:rsidRDefault="00622807" w:rsidP="00A41051">
      <w:pPr>
        <w:rPr>
          <w:rFonts w:ascii="Nudista" w:hAnsi="Nudista"/>
          <w:sz w:val="20"/>
          <w:szCs w:val="20"/>
        </w:rPr>
      </w:pPr>
    </w:p>
    <w:p w14:paraId="49BBFD06" w14:textId="4BE6B29C" w:rsidR="00622807" w:rsidRPr="004D4E2F" w:rsidRDefault="00622807" w:rsidP="00A41051">
      <w:pPr>
        <w:rPr>
          <w:rFonts w:ascii="Nudista" w:hAnsi="Nudista"/>
          <w:sz w:val="20"/>
          <w:szCs w:val="20"/>
        </w:rPr>
      </w:pPr>
    </w:p>
    <w:p w14:paraId="6C5EE5EF" w14:textId="0FA7E4CF" w:rsidR="00622807" w:rsidRPr="004D4E2F" w:rsidRDefault="00622807" w:rsidP="00A41051">
      <w:pPr>
        <w:rPr>
          <w:rFonts w:ascii="Nudista" w:hAnsi="Nudista"/>
          <w:sz w:val="20"/>
          <w:szCs w:val="20"/>
        </w:rPr>
      </w:pPr>
    </w:p>
    <w:p w14:paraId="37018ABA" w14:textId="5133DDE2" w:rsidR="00622807" w:rsidRPr="004D4E2F" w:rsidRDefault="00622807" w:rsidP="00A41051">
      <w:pPr>
        <w:rPr>
          <w:rFonts w:ascii="Nudista" w:hAnsi="Nudista"/>
          <w:sz w:val="20"/>
          <w:szCs w:val="20"/>
        </w:rPr>
      </w:pPr>
    </w:p>
    <w:p w14:paraId="4DD3F88C" w14:textId="57F2FDB5" w:rsidR="00622807" w:rsidRPr="004D4E2F" w:rsidRDefault="00622807" w:rsidP="00A41051">
      <w:pPr>
        <w:rPr>
          <w:rFonts w:ascii="Nudista" w:hAnsi="Nudista"/>
          <w:sz w:val="20"/>
          <w:szCs w:val="20"/>
        </w:rPr>
      </w:pPr>
    </w:p>
    <w:p w14:paraId="1FFBE358" w14:textId="1D4D719A" w:rsidR="00622807" w:rsidRPr="004D4E2F" w:rsidRDefault="00622807" w:rsidP="00A41051">
      <w:pPr>
        <w:rPr>
          <w:rFonts w:ascii="Nudista" w:hAnsi="Nudista"/>
          <w:sz w:val="20"/>
          <w:szCs w:val="20"/>
        </w:rPr>
      </w:pPr>
    </w:p>
    <w:p w14:paraId="3F0BD120" w14:textId="43628A99" w:rsidR="00622807" w:rsidRPr="004D4E2F" w:rsidRDefault="00622807" w:rsidP="00A41051">
      <w:pPr>
        <w:rPr>
          <w:rFonts w:ascii="Nudista" w:hAnsi="Nudista"/>
          <w:sz w:val="20"/>
          <w:szCs w:val="20"/>
        </w:rPr>
      </w:pPr>
    </w:p>
    <w:p w14:paraId="366BDE7C" w14:textId="6342F8C9" w:rsidR="00622807" w:rsidRPr="004D4E2F" w:rsidRDefault="00622807" w:rsidP="00A41051">
      <w:pPr>
        <w:rPr>
          <w:rFonts w:ascii="Nudista" w:hAnsi="Nudista"/>
          <w:sz w:val="20"/>
          <w:szCs w:val="20"/>
        </w:rPr>
      </w:pPr>
    </w:p>
    <w:p w14:paraId="1B4F2AA3" w14:textId="47236D1B" w:rsidR="00622807" w:rsidRPr="004D4E2F" w:rsidRDefault="00622807" w:rsidP="00A41051">
      <w:pPr>
        <w:rPr>
          <w:rFonts w:ascii="Nudista" w:hAnsi="Nudista"/>
          <w:sz w:val="20"/>
          <w:szCs w:val="20"/>
        </w:rPr>
      </w:pPr>
    </w:p>
    <w:p w14:paraId="351D7FFF" w14:textId="47C435A6" w:rsidR="00622807" w:rsidRPr="004D4E2F" w:rsidRDefault="00622807" w:rsidP="00A41051">
      <w:pPr>
        <w:rPr>
          <w:rFonts w:ascii="Nudista" w:hAnsi="Nudista"/>
          <w:sz w:val="20"/>
          <w:szCs w:val="20"/>
        </w:rPr>
      </w:pPr>
    </w:p>
    <w:p w14:paraId="4D4AFD3E" w14:textId="50E2087E" w:rsidR="00622807" w:rsidRPr="004D4E2F" w:rsidRDefault="00622807" w:rsidP="00A41051">
      <w:pPr>
        <w:rPr>
          <w:rFonts w:ascii="Nudista" w:hAnsi="Nudista"/>
          <w:sz w:val="20"/>
          <w:szCs w:val="20"/>
        </w:rPr>
      </w:pPr>
    </w:p>
    <w:p w14:paraId="0A6CA2DE" w14:textId="04B0D101" w:rsidR="00622807" w:rsidRPr="004D4E2F" w:rsidRDefault="00622807" w:rsidP="00A41051">
      <w:pPr>
        <w:rPr>
          <w:rFonts w:ascii="Nudista" w:hAnsi="Nudista"/>
          <w:sz w:val="20"/>
          <w:szCs w:val="20"/>
        </w:rPr>
      </w:pPr>
    </w:p>
    <w:p w14:paraId="0E4EC93D" w14:textId="7F8AF3A3" w:rsidR="00622807" w:rsidRPr="004D4E2F" w:rsidRDefault="00622807" w:rsidP="00A41051">
      <w:pPr>
        <w:rPr>
          <w:rFonts w:ascii="Nudista" w:hAnsi="Nudista"/>
          <w:sz w:val="20"/>
          <w:szCs w:val="20"/>
        </w:rPr>
      </w:pPr>
    </w:p>
    <w:p w14:paraId="10B1A330" w14:textId="09CE1C5E" w:rsidR="00622807" w:rsidRPr="004D4E2F" w:rsidRDefault="00622807" w:rsidP="00A41051">
      <w:pPr>
        <w:rPr>
          <w:rFonts w:ascii="Nudista" w:hAnsi="Nudista"/>
          <w:sz w:val="20"/>
          <w:szCs w:val="20"/>
        </w:rPr>
      </w:pPr>
    </w:p>
    <w:p w14:paraId="4322F0E7" w14:textId="2E80B4F2" w:rsidR="00622807" w:rsidRPr="004D4E2F" w:rsidRDefault="00622807" w:rsidP="00A41051">
      <w:pPr>
        <w:rPr>
          <w:rFonts w:ascii="Nudista" w:hAnsi="Nudista"/>
          <w:sz w:val="20"/>
          <w:szCs w:val="20"/>
        </w:rPr>
      </w:pPr>
    </w:p>
    <w:p w14:paraId="1AAA7864" w14:textId="18D94AF4" w:rsidR="00622807" w:rsidRPr="004D4E2F" w:rsidRDefault="00622807" w:rsidP="00A41051">
      <w:pPr>
        <w:rPr>
          <w:rFonts w:ascii="Nudista" w:hAnsi="Nudista"/>
          <w:sz w:val="20"/>
          <w:szCs w:val="20"/>
        </w:rPr>
      </w:pPr>
    </w:p>
    <w:p w14:paraId="631D3613" w14:textId="72B06305" w:rsidR="00622807" w:rsidRPr="004D4E2F" w:rsidRDefault="00622807" w:rsidP="00A41051">
      <w:pPr>
        <w:rPr>
          <w:rFonts w:ascii="Nudista" w:hAnsi="Nudista"/>
          <w:sz w:val="20"/>
          <w:szCs w:val="20"/>
        </w:rPr>
      </w:pPr>
    </w:p>
    <w:p w14:paraId="73D3BB23" w14:textId="1CBF2587" w:rsidR="00622807" w:rsidRPr="004D4E2F" w:rsidRDefault="00622807" w:rsidP="00A41051">
      <w:pPr>
        <w:rPr>
          <w:rFonts w:ascii="Nudista" w:hAnsi="Nudista"/>
          <w:sz w:val="20"/>
          <w:szCs w:val="20"/>
        </w:rPr>
      </w:pPr>
    </w:p>
    <w:p w14:paraId="6C0F709A" w14:textId="275FA581" w:rsidR="00622807" w:rsidRPr="004D4E2F" w:rsidRDefault="00622807" w:rsidP="00A41051">
      <w:pPr>
        <w:rPr>
          <w:rFonts w:ascii="Nudista" w:hAnsi="Nudista"/>
          <w:sz w:val="20"/>
          <w:szCs w:val="20"/>
        </w:rPr>
      </w:pPr>
    </w:p>
    <w:p w14:paraId="1B5D0C86" w14:textId="5BB62F2B" w:rsidR="00622807" w:rsidRPr="004D4E2F" w:rsidRDefault="00622807" w:rsidP="00A41051">
      <w:pPr>
        <w:rPr>
          <w:rFonts w:ascii="Nudista" w:hAnsi="Nudista"/>
          <w:sz w:val="20"/>
          <w:szCs w:val="20"/>
        </w:rPr>
      </w:pPr>
    </w:p>
    <w:p w14:paraId="773C7130" w14:textId="64CF4635" w:rsidR="00622807" w:rsidRPr="004D4E2F" w:rsidRDefault="00622807" w:rsidP="00A41051">
      <w:pPr>
        <w:rPr>
          <w:rFonts w:ascii="Nudista" w:hAnsi="Nudista"/>
          <w:sz w:val="20"/>
          <w:szCs w:val="20"/>
        </w:rPr>
      </w:pPr>
    </w:p>
    <w:p w14:paraId="7EC53E2F" w14:textId="6FEF9698" w:rsidR="00622807" w:rsidRPr="004D4E2F" w:rsidRDefault="00622807" w:rsidP="00A41051">
      <w:pPr>
        <w:rPr>
          <w:rFonts w:ascii="Nudista" w:hAnsi="Nudista"/>
          <w:sz w:val="20"/>
          <w:szCs w:val="20"/>
        </w:rPr>
      </w:pPr>
    </w:p>
    <w:p w14:paraId="5571396E" w14:textId="73B526AC" w:rsidR="00622807" w:rsidRPr="004D4E2F" w:rsidRDefault="00622807" w:rsidP="00A41051">
      <w:pPr>
        <w:rPr>
          <w:rFonts w:ascii="Nudista" w:hAnsi="Nudista"/>
          <w:sz w:val="20"/>
          <w:szCs w:val="20"/>
        </w:rPr>
      </w:pPr>
    </w:p>
    <w:p w14:paraId="07997C0A" w14:textId="2638404F" w:rsidR="00622807" w:rsidRPr="004D4E2F" w:rsidRDefault="00622807" w:rsidP="00A41051">
      <w:pPr>
        <w:rPr>
          <w:rFonts w:ascii="Nudista" w:hAnsi="Nudista"/>
          <w:sz w:val="20"/>
          <w:szCs w:val="20"/>
        </w:rPr>
      </w:pPr>
    </w:p>
    <w:p w14:paraId="5707E4C6" w14:textId="77777777" w:rsidR="00622807" w:rsidRPr="004D4E2F" w:rsidRDefault="00622807" w:rsidP="00A41051">
      <w:pPr>
        <w:rPr>
          <w:rFonts w:ascii="Nudista" w:hAnsi="Nudista"/>
          <w:sz w:val="20"/>
          <w:szCs w:val="20"/>
        </w:rPr>
      </w:pPr>
    </w:p>
    <w:p w14:paraId="0C98E43E" w14:textId="77777777" w:rsidR="00066121" w:rsidRPr="004D4E2F" w:rsidRDefault="00066121" w:rsidP="00A41051">
      <w:pPr>
        <w:rPr>
          <w:rFonts w:ascii="Nudista" w:hAnsi="Nudista"/>
          <w:sz w:val="20"/>
          <w:szCs w:val="20"/>
        </w:rPr>
      </w:pPr>
    </w:p>
    <w:p w14:paraId="20BEB772"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4D4E2F"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3D59E9D8"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Zástupca stavbyvedúceho</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066121" w:rsidRPr="004D4E2F"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4D4E2F" w:rsidRDefault="00066121" w:rsidP="008F73D4">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CC878BC"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4D4E2F"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6A73BBFD"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3049B5" w:rsidRPr="004D4E2F">
              <w:rPr>
                <w:rFonts w:ascii="Nudista" w:hAnsi="Nudista" w:cs="Arial"/>
                <w:b/>
                <w:sz w:val="20"/>
                <w:szCs w:val="20"/>
                <w:lang w:eastAsia="en-US"/>
              </w:rPr>
              <w:t>inžinierskych</w:t>
            </w:r>
            <w:r w:rsidR="00DF5970" w:rsidRPr="004D4E2F">
              <w:rPr>
                <w:rFonts w:ascii="Nudista" w:hAnsi="Nudista" w:cs="Arial"/>
                <w:b/>
                <w:sz w:val="20"/>
                <w:szCs w:val="20"/>
                <w:lang w:eastAsia="en-US"/>
              </w:rPr>
              <w:t xml:space="preserve">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7ECB74" w14:textId="0687FA9B"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724FF595"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008D4A2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476322F8"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41416BA5"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05CB7F4C"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ADF3EBA"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117667A6"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0B3A7040" w14:textId="06730B5F" w:rsidR="0006612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066121" w:rsidRPr="004D4E2F"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466C1361"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činnosť stavbyvedúceho pri výstavbe/rekonštrukcii </w:t>
            </w:r>
            <w:r w:rsidR="00310A1A" w:rsidRPr="004D4E2F">
              <w:rPr>
                <w:rFonts w:ascii="Nudista" w:hAnsi="Nudista" w:cs="Arial"/>
                <w:sz w:val="20"/>
                <w:szCs w:val="20"/>
                <w:lang w:eastAsia="en-US"/>
              </w:rPr>
              <w:t>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DF5970"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DF5970" w:rsidRPr="004D4E2F">
              <w:rPr>
                <w:rFonts w:ascii="Nudista" w:hAnsi="Nudista" w:cs="Arial"/>
                <w:sz w:val="20"/>
                <w:szCs w:val="20"/>
                <w:lang w:eastAsia="en-US"/>
              </w:rPr>
              <w:t xml:space="preserve"> </w:t>
            </w:r>
            <w:r w:rsidR="003049B5" w:rsidRPr="004D4E2F">
              <w:rPr>
                <w:rFonts w:ascii="Nudista" w:hAnsi="Nudista" w:cs="Arial"/>
                <w:sz w:val="20"/>
                <w:szCs w:val="20"/>
                <w:lang w:eastAsia="en-US"/>
              </w:rPr>
              <w:t>kanalizácie a/alebo ČOV:</w:t>
            </w:r>
          </w:p>
          <w:p w14:paraId="3D428A04" w14:textId="10501DFB" w:rsidR="00D54CC7" w:rsidRPr="004D4E2F" w:rsidRDefault="00066121" w:rsidP="008F73D4">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r w:rsidR="00097ED5" w:rsidRPr="004D4E2F">
              <w:rPr>
                <w:rFonts w:ascii="Nudista" w:hAnsi="Nudista" w:cs="Arial"/>
                <w:sz w:val="20"/>
                <w:szCs w:val="20"/>
                <w:lang w:val="en-US" w:eastAsia="en-US"/>
              </w:rPr>
              <w:t>.</w:t>
            </w:r>
          </w:p>
        </w:tc>
      </w:tr>
    </w:tbl>
    <w:p w14:paraId="1EA89ED9" w14:textId="77777777" w:rsidR="00066121" w:rsidRPr="004D4E2F" w:rsidRDefault="00066121" w:rsidP="00066121">
      <w:pPr>
        <w:spacing w:after="120"/>
        <w:jc w:val="both"/>
        <w:rPr>
          <w:rFonts w:ascii="Nudista" w:hAnsi="Nudista" w:cs="Arial"/>
          <w:sz w:val="20"/>
          <w:szCs w:val="20"/>
        </w:rPr>
      </w:pPr>
    </w:p>
    <w:p w14:paraId="45E2BD54" w14:textId="77777777" w:rsidR="00066121" w:rsidRPr="004D4E2F" w:rsidRDefault="00066121" w:rsidP="0006612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B18C005" w14:textId="0DD3EB69" w:rsidR="00097ED5" w:rsidRPr="004D4E2F" w:rsidRDefault="00097ED5" w:rsidP="00097ED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11B9AF9A" w14:textId="77777777" w:rsidTr="004B4B9D">
        <w:tc>
          <w:tcPr>
            <w:tcW w:w="4531" w:type="dxa"/>
          </w:tcPr>
          <w:p w14:paraId="4810C72B"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6B5A12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0F50C0C" w14:textId="77777777" w:rsidR="00A41051" w:rsidRPr="004D4E2F" w:rsidRDefault="00A41051" w:rsidP="004B4B9D">
            <w:pPr>
              <w:widowControl w:val="0"/>
              <w:jc w:val="both"/>
              <w:rPr>
                <w:rFonts w:ascii="Nudista" w:hAnsi="Nudista"/>
                <w:sz w:val="20"/>
                <w:szCs w:val="20"/>
              </w:rPr>
            </w:pPr>
          </w:p>
          <w:p w14:paraId="13DBF3E4" w14:textId="77777777" w:rsidR="00A41051" w:rsidRPr="004D4E2F" w:rsidRDefault="00A41051" w:rsidP="004B4B9D">
            <w:pPr>
              <w:widowControl w:val="0"/>
              <w:jc w:val="both"/>
              <w:rPr>
                <w:rFonts w:ascii="Nudista" w:hAnsi="Nudista"/>
                <w:sz w:val="20"/>
                <w:szCs w:val="20"/>
              </w:rPr>
            </w:pPr>
          </w:p>
          <w:p w14:paraId="782828E6"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_________________________________________</w:t>
            </w:r>
          </w:p>
          <w:p w14:paraId="37B5ECC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594A4804" w14:textId="77777777" w:rsidR="00A41051" w:rsidRPr="004D4E2F" w:rsidRDefault="00A41051" w:rsidP="004B4B9D">
            <w:pPr>
              <w:widowControl w:val="0"/>
              <w:jc w:val="both"/>
              <w:rPr>
                <w:rFonts w:ascii="Nudista" w:hAnsi="Nudista"/>
                <w:sz w:val="20"/>
                <w:szCs w:val="20"/>
              </w:rPr>
            </w:pPr>
          </w:p>
        </w:tc>
      </w:tr>
    </w:tbl>
    <w:p w14:paraId="1B925AE0" w14:textId="77777777" w:rsidR="00A41051" w:rsidRPr="004D4E2F" w:rsidRDefault="00A41051" w:rsidP="00A41051">
      <w:pPr>
        <w:jc w:val="both"/>
        <w:rPr>
          <w:rFonts w:ascii="Nudista" w:hAnsi="Nudista"/>
          <w:sz w:val="20"/>
          <w:szCs w:val="20"/>
        </w:rPr>
      </w:pPr>
    </w:p>
    <w:p w14:paraId="7BB9E4B0" w14:textId="77777777" w:rsidR="00097ED5" w:rsidRPr="004D4E2F" w:rsidRDefault="00097ED5" w:rsidP="00A41051">
      <w:pPr>
        <w:jc w:val="both"/>
        <w:rPr>
          <w:rFonts w:ascii="Nudista" w:hAnsi="Nudista"/>
          <w:sz w:val="20"/>
          <w:szCs w:val="20"/>
        </w:rPr>
      </w:pPr>
    </w:p>
    <w:p w14:paraId="58B4F221" w14:textId="6348D255"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90C4DB2" w14:textId="780D8CC3" w:rsidR="00097ED5" w:rsidRPr="004D4E2F" w:rsidRDefault="00097ED5" w:rsidP="00A41051">
      <w:pPr>
        <w:jc w:val="both"/>
        <w:rPr>
          <w:rFonts w:ascii="Nudista" w:hAnsi="Nudista"/>
          <w:sz w:val="20"/>
          <w:szCs w:val="20"/>
        </w:rPr>
      </w:pPr>
    </w:p>
    <w:p w14:paraId="3ADE12A5" w14:textId="747E1CE1" w:rsidR="00097ED5" w:rsidRPr="004D4E2F" w:rsidRDefault="00097ED5" w:rsidP="00A41051">
      <w:pPr>
        <w:jc w:val="both"/>
        <w:rPr>
          <w:rFonts w:ascii="Nudista" w:hAnsi="Nudista"/>
          <w:sz w:val="20"/>
          <w:szCs w:val="20"/>
        </w:rPr>
      </w:pPr>
    </w:p>
    <w:p w14:paraId="2526D4E2" w14:textId="5DC1A05E" w:rsidR="00097ED5" w:rsidRPr="004D4E2F" w:rsidRDefault="00097ED5" w:rsidP="00A41051">
      <w:pPr>
        <w:jc w:val="both"/>
        <w:rPr>
          <w:rFonts w:ascii="Nudista" w:hAnsi="Nudista"/>
          <w:sz w:val="20"/>
          <w:szCs w:val="20"/>
        </w:rPr>
      </w:pPr>
    </w:p>
    <w:p w14:paraId="68320DD0" w14:textId="77777777" w:rsidR="00097ED5" w:rsidRPr="004D4E2F" w:rsidRDefault="00097ED5" w:rsidP="00A41051">
      <w:pPr>
        <w:jc w:val="both"/>
        <w:rPr>
          <w:rFonts w:ascii="Nudista" w:hAnsi="Nudista"/>
          <w:sz w:val="20"/>
          <w:szCs w:val="20"/>
        </w:rPr>
      </w:pPr>
    </w:p>
    <w:p w14:paraId="30B9C304" w14:textId="77777777" w:rsidR="00A41051" w:rsidRPr="004D4E2F" w:rsidRDefault="00A41051" w:rsidP="00A41051">
      <w:pPr>
        <w:rPr>
          <w:rFonts w:ascii="Nudista" w:hAnsi="Nudista"/>
          <w:sz w:val="20"/>
          <w:szCs w:val="20"/>
        </w:rPr>
      </w:pPr>
    </w:p>
    <w:p w14:paraId="617B40ED" w14:textId="77777777" w:rsidR="00A41051" w:rsidRPr="004D4E2F" w:rsidRDefault="00A41051" w:rsidP="00A41051">
      <w:pPr>
        <w:rPr>
          <w:rFonts w:ascii="Nudista" w:hAnsi="Nudista"/>
          <w:sz w:val="20"/>
          <w:szCs w:val="20"/>
        </w:rPr>
      </w:pPr>
    </w:p>
    <w:p w14:paraId="5076A115" w14:textId="77777777" w:rsidR="00A41051" w:rsidRPr="004D4E2F" w:rsidRDefault="00A41051" w:rsidP="00A41051">
      <w:pPr>
        <w:rPr>
          <w:rFonts w:ascii="Nudista" w:hAnsi="Nudista"/>
          <w:sz w:val="20"/>
          <w:szCs w:val="20"/>
        </w:rPr>
      </w:pPr>
    </w:p>
    <w:p w14:paraId="720E8C6D" w14:textId="25871DAA" w:rsidR="00A41051" w:rsidRPr="004D4E2F" w:rsidRDefault="00A41051" w:rsidP="00A41051">
      <w:pPr>
        <w:rPr>
          <w:rFonts w:ascii="Nudista" w:hAnsi="Nudista"/>
          <w:sz w:val="20"/>
          <w:szCs w:val="20"/>
        </w:rPr>
      </w:pPr>
    </w:p>
    <w:p w14:paraId="4B89C19F" w14:textId="7ED5D9CF" w:rsidR="00097ED5" w:rsidRPr="004D4E2F" w:rsidRDefault="00097ED5" w:rsidP="00A41051">
      <w:pPr>
        <w:rPr>
          <w:rFonts w:ascii="Nudista" w:hAnsi="Nudista"/>
          <w:sz w:val="20"/>
          <w:szCs w:val="20"/>
        </w:rPr>
      </w:pPr>
    </w:p>
    <w:p w14:paraId="6D11CD5D" w14:textId="29A5BD8A" w:rsidR="00097ED5" w:rsidRPr="004D4E2F" w:rsidRDefault="00097ED5" w:rsidP="00A41051">
      <w:pPr>
        <w:rPr>
          <w:rFonts w:ascii="Nudista" w:hAnsi="Nudista"/>
          <w:sz w:val="20"/>
          <w:szCs w:val="20"/>
        </w:rPr>
      </w:pPr>
    </w:p>
    <w:p w14:paraId="56651792" w14:textId="7F461DF8" w:rsidR="00622807" w:rsidRPr="004D4E2F" w:rsidRDefault="00622807" w:rsidP="00A41051">
      <w:pPr>
        <w:rPr>
          <w:rFonts w:ascii="Nudista" w:hAnsi="Nudista"/>
          <w:sz w:val="20"/>
          <w:szCs w:val="20"/>
        </w:rPr>
      </w:pPr>
    </w:p>
    <w:p w14:paraId="3FF89C71" w14:textId="3F9683E0" w:rsidR="00622807" w:rsidRPr="004D4E2F" w:rsidRDefault="00622807" w:rsidP="00A41051">
      <w:pPr>
        <w:rPr>
          <w:rFonts w:ascii="Nudista" w:hAnsi="Nudista"/>
          <w:sz w:val="20"/>
          <w:szCs w:val="20"/>
        </w:rPr>
      </w:pPr>
    </w:p>
    <w:p w14:paraId="0C4E06A3" w14:textId="28616206" w:rsidR="00622807" w:rsidRPr="004D4E2F" w:rsidRDefault="00622807" w:rsidP="00A41051">
      <w:pPr>
        <w:rPr>
          <w:rFonts w:ascii="Nudista" w:hAnsi="Nudista"/>
          <w:sz w:val="20"/>
          <w:szCs w:val="20"/>
        </w:rPr>
      </w:pPr>
    </w:p>
    <w:p w14:paraId="3AFA4C9B" w14:textId="2F59BAA4" w:rsidR="00622807" w:rsidRPr="004D4E2F" w:rsidRDefault="00622807" w:rsidP="00A41051">
      <w:pPr>
        <w:rPr>
          <w:rFonts w:ascii="Nudista" w:hAnsi="Nudista"/>
          <w:sz w:val="20"/>
          <w:szCs w:val="20"/>
        </w:rPr>
      </w:pPr>
    </w:p>
    <w:p w14:paraId="2059E160" w14:textId="3327D167" w:rsidR="00622807" w:rsidRPr="004D4E2F" w:rsidRDefault="00622807" w:rsidP="00A41051">
      <w:pPr>
        <w:rPr>
          <w:rFonts w:ascii="Nudista" w:hAnsi="Nudista"/>
          <w:sz w:val="20"/>
          <w:szCs w:val="20"/>
        </w:rPr>
      </w:pPr>
    </w:p>
    <w:p w14:paraId="199938BB" w14:textId="26222F62" w:rsidR="00622807" w:rsidRPr="004D4E2F" w:rsidRDefault="00622807" w:rsidP="00A41051">
      <w:pPr>
        <w:rPr>
          <w:rFonts w:ascii="Nudista" w:hAnsi="Nudista"/>
          <w:sz w:val="20"/>
          <w:szCs w:val="20"/>
        </w:rPr>
      </w:pPr>
    </w:p>
    <w:p w14:paraId="08808717" w14:textId="45CB3195" w:rsidR="00622807" w:rsidRPr="004D4E2F" w:rsidRDefault="00622807" w:rsidP="00A41051">
      <w:pPr>
        <w:rPr>
          <w:rFonts w:ascii="Nudista" w:hAnsi="Nudista"/>
          <w:sz w:val="20"/>
          <w:szCs w:val="20"/>
        </w:rPr>
      </w:pPr>
    </w:p>
    <w:p w14:paraId="1F39EBC3" w14:textId="0C164806" w:rsidR="00622807" w:rsidRPr="004D4E2F" w:rsidRDefault="00622807" w:rsidP="00A41051">
      <w:pPr>
        <w:rPr>
          <w:rFonts w:ascii="Nudista" w:hAnsi="Nudista"/>
          <w:sz w:val="20"/>
          <w:szCs w:val="20"/>
        </w:rPr>
      </w:pPr>
    </w:p>
    <w:p w14:paraId="4DD5B9CA" w14:textId="1B454949" w:rsidR="00622807" w:rsidRPr="004D4E2F" w:rsidRDefault="00622807" w:rsidP="00A41051">
      <w:pPr>
        <w:rPr>
          <w:rFonts w:ascii="Nudista" w:hAnsi="Nudista"/>
          <w:sz w:val="20"/>
          <w:szCs w:val="20"/>
        </w:rPr>
      </w:pPr>
    </w:p>
    <w:p w14:paraId="4C193343" w14:textId="7DD05E96" w:rsidR="00622807" w:rsidRPr="004D4E2F" w:rsidRDefault="00622807" w:rsidP="00A41051">
      <w:pPr>
        <w:rPr>
          <w:rFonts w:ascii="Nudista" w:hAnsi="Nudista"/>
          <w:sz w:val="20"/>
          <w:szCs w:val="20"/>
        </w:rPr>
      </w:pPr>
    </w:p>
    <w:p w14:paraId="3DC9AB1C" w14:textId="7CB62C82" w:rsidR="00622807" w:rsidRPr="004D4E2F" w:rsidRDefault="00622807" w:rsidP="00A41051">
      <w:pPr>
        <w:rPr>
          <w:rFonts w:ascii="Nudista" w:hAnsi="Nudista"/>
          <w:sz w:val="20"/>
          <w:szCs w:val="20"/>
        </w:rPr>
      </w:pPr>
    </w:p>
    <w:p w14:paraId="73D6612C" w14:textId="025ACF32" w:rsidR="00622807" w:rsidRPr="004D4E2F" w:rsidRDefault="00622807" w:rsidP="00A41051">
      <w:pPr>
        <w:rPr>
          <w:rFonts w:ascii="Nudista" w:hAnsi="Nudista"/>
          <w:sz w:val="20"/>
          <w:szCs w:val="20"/>
        </w:rPr>
      </w:pPr>
    </w:p>
    <w:p w14:paraId="70CB6E87" w14:textId="475C282E" w:rsidR="00622807" w:rsidRPr="004D4E2F" w:rsidRDefault="00622807" w:rsidP="00A41051">
      <w:pPr>
        <w:rPr>
          <w:rFonts w:ascii="Nudista" w:hAnsi="Nudista"/>
          <w:sz w:val="20"/>
          <w:szCs w:val="20"/>
        </w:rPr>
      </w:pPr>
    </w:p>
    <w:p w14:paraId="357E5649" w14:textId="4AC105BC" w:rsidR="00622807" w:rsidRPr="004D4E2F" w:rsidRDefault="00622807" w:rsidP="00A41051">
      <w:pPr>
        <w:rPr>
          <w:rFonts w:ascii="Nudista" w:hAnsi="Nudista"/>
          <w:sz w:val="20"/>
          <w:szCs w:val="20"/>
        </w:rPr>
      </w:pPr>
    </w:p>
    <w:p w14:paraId="6A05E79E" w14:textId="7F938EEE" w:rsidR="00622807" w:rsidRPr="004D4E2F" w:rsidRDefault="00622807" w:rsidP="00A41051">
      <w:pPr>
        <w:rPr>
          <w:rFonts w:ascii="Nudista" w:hAnsi="Nudista"/>
          <w:sz w:val="20"/>
          <w:szCs w:val="20"/>
        </w:rPr>
      </w:pPr>
    </w:p>
    <w:p w14:paraId="5ADF4E4D" w14:textId="43CBB3F8" w:rsidR="00622807" w:rsidRPr="004D4E2F" w:rsidRDefault="00622807" w:rsidP="00A41051">
      <w:pPr>
        <w:rPr>
          <w:rFonts w:ascii="Nudista" w:hAnsi="Nudista"/>
          <w:sz w:val="20"/>
          <w:szCs w:val="20"/>
        </w:rPr>
      </w:pPr>
    </w:p>
    <w:p w14:paraId="78C3FC52" w14:textId="11B3BDB8" w:rsidR="00622807" w:rsidRPr="004D4E2F" w:rsidRDefault="00622807" w:rsidP="00A41051">
      <w:pPr>
        <w:rPr>
          <w:rFonts w:ascii="Nudista" w:hAnsi="Nudista"/>
          <w:sz w:val="20"/>
          <w:szCs w:val="20"/>
        </w:rPr>
      </w:pPr>
    </w:p>
    <w:p w14:paraId="3781ECEC" w14:textId="0E6AF29A" w:rsidR="00622807" w:rsidRPr="004D4E2F" w:rsidRDefault="00622807" w:rsidP="00A41051">
      <w:pPr>
        <w:rPr>
          <w:rFonts w:ascii="Nudista" w:hAnsi="Nudista"/>
          <w:sz w:val="20"/>
          <w:szCs w:val="20"/>
        </w:rPr>
      </w:pPr>
    </w:p>
    <w:p w14:paraId="37E9C1C2" w14:textId="1DBAF1B7" w:rsidR="00622807" w:rsidRPr="004D4E2F" w:rsidRDefault="00622807" w:rsidP="00A41051">
      <w:pPr>
        <w:rPr>
          <w:rFonts w:ascii="Nudista" w:hAnsi="Nudista"/>
          <w:sz w:val="20"/>
          <w:szCs w:val="20"/>
        </w:rPr>
      </w:pPr>
    </w:p>
    <w:p w14:paraId="27D7C2D6" w14:textId="1B5A5EEA" w:rsidR="00622807" w:rsidRPr="004D4E2F" w:rsidRDefault="00622807" w:rsidP="00A41051">
      <w:pPr>
        <w:rPr>
          <w:rFonts w:ascii="Nudista" w:hAnsi="Nudista"/>
          <w:sz w:val="20"/>
          <w:szCs w:val="20"/>
        </w:rPr>
      </w:pPr>
    </w:p>
    <w:p w14:paraId="74F8024F" w14:textId="697D7F97" w:rsidR="00622807" w:rsidRPr="004D4E2F" w:rsidRDefault="00622807" w:rsidP="00A41051">
      <w:pPr>
        <w:rPr>
          <w:rFonts w:ascii="Nudista" w:hAnsi="Nudista"/>
          <w:sz w:val="20"/>
          <w:szCs w:val="20"/>
        </w:rPr>
      </w:pPr>
    </w:p>
    <w:p w14:paraId="0E94BD78" w14:textId="7B355080" w:rsidR="00622807" w:rsidRPr="004D4E2F" w:rsidRDefault="00622807" w:rsidP="00A41051">
      <w:pPr>
        <w:rPr>
          <w:rFonts w:ascii="Nudista" w:hAnsi="Nudista"/>
          <w:sz w:val="20"/>
          <w:szCs w:val="20"/>
        </w:rPr>
      </w:pPr>
    </w:p>
    <w:p w14:paraId="475E2946" w14:textId="02623621" w:rsidR="00622807" w:rsidRPr="004D4E2F" w:rsidRDefault="00622807" w:rsidP="00A41051">
      <w:pPr>
        <w:rPr>
          <w:rFonts w:ascii="Nudista" w:hAnsi="Nudista"/>
          <w:sz w:val="20"/>
          <w:szCs w:val="20"/>
        </w:rPr>
      </w:pPr>
    </w:p>
    <w:p w14:paraId="0CC33F59" w14:textId="3961E505" w:rsidR="00622807" w:rsidRPr="004D4E2F" w:rsidRDefault="00622807" w:rsidP="00A41051">
      <w:pPr>
        <w:rPr>
          <w:rFonts w:ascii="Nudista" w:hAnsi="Nudista"/>
          <w:sz w:val="20"/>
          <w:szCs w:val="20"/>
        </w:rPr>
      </w:pPr>
    </w:p>
    <w:p w14:paraId="7B9BB750" w14:textId="1FD4660F" w:rsidR="00622807" w:rsidRPr="004D4E2F" w:rsidRDefault="00622807" w:rsidP="00A41051">
      <w:pPr>
        <w:rPr>
          <w:rFonts w:ascii="Nudista" w:hAnsi="Nudista"/>
          <w:sz w:val="20"/>
          <w:szCs w:val="20"/>
        </w:rPr>
      </w:pPr>
    </w:p>
    <w:p w14:paraId="325C19CD" w14:textId="1256AAD6" w:rsidR="00622807" w:rsidRPr="004D4E2F" w:rsidRDefault="00622807" w:rsidP="00A41051">
      <w:pPr>
        <w:rPr>
          <w:rFonts w:ascii="Nudista" w:hAnsi="Nudista"/>
          <w:sz w:val="20"/>
          <w:szCs w:val="20"/>
        </w:rPr>
      </w:pPr>
    </w:p>
    <w:p w14:paraId="21E493A8" w14:textId="59016B8C" w:rsidR="00622807" w:rsidRPr="004D4E2F" w:rsidRDefault="00622807" w:rsidP="00A41051">
      <w:pPr>
        <w:rPr>
          <w:rFonts w:ascii="Nudista" w:hAnsi="Nudista"/>
          <w:sz w:val="20"/>
          <w:szCs w:val="20"/>
        </w:rPr>
      </w:pPr>
    </w:p>
    <w:p w14:paraId="2687B9B2" w14:textId="3FEBA15A" w:rsidR="00622807" w:rsidRPr="004D4E2F" w:rsidRDefault="00622807" w:rsidP="00A41051">
      <w:pPr>
        <w:rPr>
          <w:rFonts w:ascii="Nudista" w:hAnsi="Nudista"/>
          <w:sz w:val="20"/>
          <w:szCs w:val="20"/>
        </w:rPr>
      </w:pPr>
    </w:p>
    <w:p w14:paraId="4D99E2AB" w14:textId="2399A652" w:rsidR="00622807" w:rsidRPr="004D4E2F" w:rsidRDefault="00622807" w:rsidP="00A41051">
      <w:pPr>
        <w:rPr>
          <w:rFonts w:ascii="Nudista" w:hAnsi="Nudista"/>
          <w:sz w:val="20"/>
          <w:szCs w:val="20"/>
        </w:rPr>
      </w:pPr>
    </w:p>
    <w:p w14:paraId="588E565A" w14:textId="6793AE3C" w:rsidR="00622807" w:rsidRPr="004D4E2F" w:rsidRDefault="00622807" w:rsidP="00A41051">
      <w:pPr>
        <w:rPr>
          <w:rFonts w:ascii="Nudista" w:hAnsi="Nudista"/>
          <w:sz w:val="20"/>
          <w:szCs w:val="20"/>
        </w:rPr>
      </w:pPr>
    </w:p>
    <w:p w14:paraId="27901116" w14:textId="5CEC31F0" w:rsidR="00622807" w:rsidRPr="004D4E2F" w:rsidRDefault="00622807" w:rsidP="00A41051">
      <w:pPr>
        <w:rPr>
          <w:rFonts w:ascii="Nudista" w:hAnsi="Nudista"/>
          <w:sz w:val="20"/>
          <w:szCs w:val="20"/>
        </w:rPr>
      </w:pPr>
    </w:p>
    <w:p w14:paraId="6C449FD3" w14:textId="1FB4411D" w:rsidR="00622807" w:rsidRPr="004D4E2F" w:rsidRDefault="00622807" w:rsidP="00A41051">
      <w:pPr>
        <w:rPr>
          <w:rFonts w:ascii="Nudista" w:hAnsi="Nudista"/>
          <w:sz w:val="20"/>
          <w:szCs w:val="20"/>
        </w:rPr>
      </w:pPr>
    </w:p>
    <w:p w14:paraId="6132B8E5" w14:textId="71EC0E58" w:rsidR="00622807" w:rsidRPr="004D4E2F" w:rsidRDefault="00622807" w:rsidP="00A41051">
      <w:pPr>
        <w:rPr>
          <w:rFonts w:ascii="Nudista" w:hAnsi="Nudista"/>
          <w:sz w:val="20"/>
          <w:szCs w:val="20"/>
        </w:rPr>
      </w:pPr>
    </w:p>
    <w:p w14:paraId="07EF280E" w14:textId="77777777" w:rsidR="00622807" w:rsidRPr="004D4E2F" w:rsidRDefault="00622807" w:rsidP="00A41051">
      <w:pPr>
        <w:rPr>
          <w:rFonts w:ascii="Nudista" w:hAnsi="Nudista"/>
          <w:sz w:val="20"/>
          <w:szCs w:val="20"/>
        </w:rPr>
      </w:pPr>
    </w:p>
    <w:p w14:paraId="332E1DB8" w14:textId="77777777" w:rsidR="00A41051" w:rsidRPr="004D4E2F" w:rsidRDefault="00A41051" w:rsidP="00A41051">
      <w:pPr>
        <w:rPr>
          <w:rFonts w:ascii="Nudista" w:hAnsi="Nudista"/>
          <w:sz w:val="20"/>
          <w:szCs w:val="20"/>
        </w:rPr>
      </w:pPr>
    </w:p>
    <w:p w14:paraId="3E8124F3" w14:textId="77777777" w:rsidR="00310A1A" w:rsidRPr="004D4E2F" w:rsidRDefault="00310A1A" w:rsidP="00A41051">
      <w:pPr>
        <w:rPr>
          <w:rFonts w:ascii="Nudista" w:hAnsi="Nudista"/>
          <w:sz w:val="20"/>
          <w:szCs w:val="20"/>
        </w:rPr>
      </w:pPr>
    </w:p>
    <w:p w14:paraId="571D0501"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38864A4E" w:rsidR="00A41051" w:rsidRPr="004D4E2F" w:rsidRDefault="00097ED5"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Projektant</w:t>
            </w:r>
            <w:r w:rsidR="00A22C1E" w:rsidRPr="004D4E2F">
              <w:rPr>
                <w:rFonts w:ascii="Nudista" w:hAnsi="Nudista" w:cs="Arial"/>
                <w:b/>
                <w:sz w:val="20"/>
                <w:szCs w:val="20"/>
                <w:lang w:eastAsia="en-US"/>
              </w:rPr>
              <w:t xml:space="preserve"> (1 osoba)</w:t>
            </w:r>
          </w:p>
        </w:tc>
      </w:tr>
      <w:tr w:rsidR="00A41051" w:rsidRPr="004D4E2F"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25FB96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65895C8C"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w:t>
            </w:r>
            <w:r w:rsidR="00097ED5" w:rsidRPr="004D4E2F">
              <w:rPr>
                <w:rFonts w:ascii="Nudista" w:hAnsi="Nudista" w:cs="Arial"/>
                <w:b/>
                <w:sz w:val="20"/>
                <w:szCs w:val="20"/>
                <w:lang w:eastAsia="en-US"/>
              </w:rPr>
              <w:t>vykonávania projekčných činností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C5B93F" w14:textId="612BA5D2"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136072D7"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76226A7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215C02B9" w14:textId="628554CF"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1E1276E"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2FBB047A" w14:textId="673ACEF5" w:rsidR="00622807" w:rsidRPr="004D4E2F" w:rsidRDefault="00622807" w:rsidP="00622807">
            <w:pPr>
              <w:pStyle w:val="Zkladntext"/>
              <w:spacing w:before="120"/>
              <w:jc w:val="both"/>
              <w:rPr>
                <w:rFonts w:ascii="Nudista" w:hAnsi="Nudista" w:cs="Arial"/>
                <w:sz w:val="20"/>
                <w:szCs w:val="20"/>
                <w:lang w:val="en-US" w:eastAsia="en-US"/>
              </w:rPr>
            </w:pPr>
            <w:r w:rsidRPr="004D4E2F">
              <w:rPr>
                <w:rFonts w:ascii="Nudista" w:hAnsi="Nudista" w:cs="Arial"/>
                <w:sz w:val="20"/>
                <w:szCs w:val="20"/>
                <w:lang w:eastAsia="en-US"/>
              </w:rPr>
              <w:t>Vyhlasujem, že v rámci identifikovaného projektu som vykonával projekčné činnosti, pričom predmetom projektu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7C422E"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5D03D70B" w14:textId="22D0FF25"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572C1686" w14:textId="46D8EDE8" w:rsidR="00A4105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A41051" w:rsidRPr="004D4E2F"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6DDE8AA2" w:rsidR="00693E36"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w:t>
            </w:r>
            <w:r w:rsidR="00312745" w:rsidRPr="004D4E2F">
              <w:rPr>
                <w:rFonts w:ascii="Nudista" w:hAnsi="Nudista" w:cs="Arial"/>
                <w:sz w:val="20"/>
                <w:szCs w:val="20"/>
                <w:lang w:eastAsia="en-US"/>
              </w:rPr>
              <w:t>činnosť</w:t>
            </w:r>
            <w:r w:rsidR="00097ED5" w:rsidRPr="004D4E2F">
              <w:rPr>
                <w:rFonts w:ascii="Nudista" w:hAnsi="Nudista" w:cs="Arial"/>
                <w:sz w:val="20"/>
                <w:szCs w:val="20"/>
                <w:lang w:eastAsia="en-US"/>
              </w:rPr>
              <w:t xml:space="preserve"> hlavného inžiniera projektu alebo zodpovedného projektanta pri projektovaní nasledovného projektu výstavby a/alebo rekonštrukcie kanalizácie a/alebo ČOV v stupni DSP, DSP/DRS alebo DP: </w:t>
            </w:r>
          </w:p>
          <w:p w14:paraId="56373E29" w14:textId="7C8FD9A6"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20588D0E" w14:textId="256B2045" w:rsidR="00A41051" w:rsidRPr="004D4E2F" w:rsidRDefault="00097ED5" w:rsidP="00097ED5">
            <w:pPr>
              <w:spacing w:before="120" w:after="120"/>
              <w:jc w:val="both"/>
              <w:rPr>
                <w:rFonts w:ascii="Nudista" w:hAnsi="Nudista" w:cs="Arial"/>
                <w:sz w:val="20"/>
                <w:szCs w:val="20"/>
                <w:lang w:eastAsia="en-US"/>
              </w:rPr>
            </w:pPr>
            <w:r w:rsidRPr="004D4E2F">
              <w:rPr>
                <w:rFonts w:ascii="Nudista" w:hAnsi="Nudista" w:cs="Arial"/>
                <w:sz w:val="20"/>
                <w:szCs w:val="20"/>
                <w:lang w:eastAsia="en-US"/>
              </w:rPr>
              <w:t>ktorej investičný náklad bol</w:t>
            </w:r>
            <w:r w:rsidR="00A22C1E" w:rsidRPr="004D4E2F">
              <w:rPr>
                <w:rFonts w:ascii="Nudista" w:hAnsi="Nudista" w:cs="Arial"/>
                <w:sz w:val="20"/>
                <w:szCs w:val="20"/>
                <w:lang w:eastAsia="en-US"/>
              </w:rPr>
              <w:t xml:space="preserve"> </w:t>
            </w:r>
            <w:r w:rsidRPr="004D4E2F">
              <w:rPr>
                <w:rFonts w:ascii="Nudista" w:hAnsi="Nudista" w:cs="Arial"/>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r w:rsidRPr="004D4E2F">
              <w:rPr>
                <w:rFonts w:ascii="Nudista" w:hAnsi="Nudista" w:cs="Arial"/>
                <w:sz w:val="20"/>
                <w:szCs w:val="20"/>
                <w:lang w:eastAsia="en-US"/>
              </w:rPr>
              <w:t>,- EUR bez DPH.</w:t>
            </w:r>
          </w:p>
        </w:tc>
      </w:tr>
    </w:tbl>
    <w:p w14:paraId="1A1F7A59" w14:textId="77777777" w:rsidR="00A41051" w:rsidRPr="004D4E2F" w:rsidRDefault="00A41051" w:rsidP="00A41051">
      <w:pPr>
        <w:spacing w:after="120"/>
        <w:jc w:val="both"/>
        <w:rPr>
          <w:rFonts w:ascii="Nudista" w:hAnsi="Nudista" w:cs="Arial"/>
          <w:sz w:val="20"/>
          <w:szCs w:val="20"/>
        </w:rPr>
      </w:pPr>
    </w:p>
    <w:p w14:paraId="44A579C8"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3926A919" w14:textId="5C94A519" w:rsidR="005E332B" w:rsidRPr="004D4E2F" w:rsidRDefault="00A41051" w:rsidP="00A41051">
      <w:pPr>
        <w:spacing w:after="120"/>
        <w:jc w:val="both"/>
        <w:rPr>
          <w:rFonts w:ascii="Nudista" w:hAnsi="Nudista" w:cs="Arial"/>
          <w:sz w:val="20"/>
          <w:szCs w:val="20"/>
        </w:rPr>
      </w:pPr>
      <w:r w:rsidRPr="004D4E2F">
        <w:rPr>
          <w:rFonts w:ascii="Nudista" w:hAnsi="Nudista" w:cs="Arial"/>
          <w:sz w:val="20"/>
          <w:szCs w:val="20"/>
        </w:rPr>
        <w:t xml:space="preserve">Zároveň vyhlasujem, že </w:t>
      </w:r>
      <w:r w:rsidR="005E332B" w:rsidRPr="004D4E2F">
        <w:rPr>
          <w:rFonts w:ascii="Nudista" w:hAnsi="Nudista" w:cs="Arial"/>
          <w:sz w:val="20"/>
          <w:szCs w:val="20"/>
        </w:rPr>
        <w:t xml:space="preserve">mám odbornú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alebo </w:t>
      </w:r>
      <w:r w:rsidR="005E332B"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r w:rsidR="005E332B" w:rsidRPr="004D4E2F">
        <w:rPr>
          <w:rFonts w:ascii="Nudista" w:hAnsi="Nudista" w:cs="Arial"/>
          <w:sz w:val="20"/>
          <w:szCs w:val="20"/>
        </w:rPr>
        <w:t xml:space="preserve"> </w:t>
      </w:r>
    </w:p>
    <w:p w14:paraId="2B0F18E3"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66FE8DB2" w14:textId="77777777" w:rsidTr="004B4B9D">
        <w:tc>
          <w:tcPr>
            <w:tcW w:w="4531" w:type="dxa"/>
          </w:tcPr>
          <w:p w14:paraId="7D3A9840"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BEFBCA5"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724E746" w14:textId="77777777" w:rsidR="00A41051" w:rsidRPr="004D4E2F" w:rsidRDefault="00A41051" w:rsidP="004B4B9D">
            <w:pPr>
              <w:widowControl w:val="0"/>
              <w:jc w:val="both"/>
              <w:rPr>
                <w:rFonts w:ascii="Nudista" w:hAnsi="Nudista"/>
                <w:sz w:val="20"/>
                <w:szCs w:val="20"/>
              </w:rPr>
            </w:pPr>
          </w:p>
          <w:p w14:paraId="6DC94065" w14:textId="77777777" w:rsidR="00A41051" w:rsidRPr="004D4E2F" w:rsidRDefault="00A41051" w:rsidP="004B4B9D">
            <w:pPr>
              <w:widowControl w:val="0"/>
              <w:jc w:val="both"/>
              <w:rPr>
                <w:rFonts w:ascii="Nudista" w:hAnsi="Nudista"/>
                <w:sz w:val="20"/>
                <w:szCs w:val="20"/>
              </w:rPr>
            </w:pPr>
          </w:p>
          <w:p w14:paraId="5CB845F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_________________________________________</w:t>
            </w:r>
          </w:p>
          <w:p w14:paraId="24612EDC"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3F4F79C0" w14:textId="77777777" w:rsidR="00A41051" w:rsidRPr="004D4E2F" w:rsidRDefault="00A41051" w:rsidP="004B4B9D">
            <w:pPr>
              <w:widowControl w:val="0"/>
              <w:jc w:val="both"/>
              <w:rPr>
                <w:rFonts w:ascii="Nudista" w:hAnsi="Nudista"/>
                <w:sz w:val="20"/>
                <w:szCs w:val="20"/>
              </w:rPr>
            </w:pPr>
          </w:p>
        </w:tc>
      </w:tr>
    </w:tbl>
    <w:p w14:paraId="4E8EC26D" w14:textId="4D8E9F93" w:rsidR="00A41051" w:rsidRPr="004D4E2F" w:rsidRDefault="00A41051" w:rsidP="00A41051">
      <w:pPr>
        <w:jc w:val="both"/>
        <w:rPr>
          <w:rFonts w:ascii="Nudista" w:hAnsi="Nudista"/>
          <w:sz w:val="20"/>
          <w:szCs w:val="20"/>
        </w:rPr>
      </w:pPr>
    </w:p>
    <w:p w14:paraId="738CAF07" w14:textId="77777777" w:rsidR="005E332B" w:rsidRPr="004D4E2F" w:rsidRDefault="005E332B" w:rsidP="00A41051">
      <w:pPr>
        <w:jc w:val="both"/>
        <w:rPr>
          <w:rFonts w:ascii="Nudista" w:hAnsi="Nudista"/>
          <w:sz w:val="20"/>
          <w:szCs w:val="20"/>
        </w:rPr>
      </w:pPr>
    </w:p>
    <w:p w14:paraId="55C5A47E" w14:textId="362F988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w:t>
      </w:r>
      <w:r w:rsidR="00670B50" w:rsidRPr="004D4E2F">
        <w:rPr>
          <w:rFonts w:ascii="Nudista" w:hAnsi="Nudista"/>
          <w:sz w:val="20"/>
          <w:szCs w:val="20"/>
        </w:rPr>
        <w:t>–</w:t>
      </w:r>
      <w:r w:rsidRPr="004D4E2F">
        <w:rPr>
          <w:rFonts w:ascii="Nudista" w:hAnsi="Nudista"/>
          <w:sz w:val="20"/>
          <w:szCs w:val="20"/>
        </w:rPr>
        <w:t xml:space="preserve"> </w:t>
      </w:r>
      <w:r w:rsidR="00670B50" w:rsidRPr="004D4E2F">
        <w:rPr>
          <w:rFonts w:ascii="Nudista" w:hAnsi="Nudista" w:cs="Arial"/>
          <w:sz w:val="20"/>
          <w:szCs w:val="20"/>
        </w:rPr>
        <w:t>Autorizačné osvedčenie</w:t>
      </w:r>
    </w:p>
    <w:p w14:paraId="1A4447E6" w14:textId="77777777" w:rsidR="00A41051" w:rsidRPr="004D4E2F" w:rsidRDefault="00A41051" w:rsidP="00A41051">
      <w:pPr>
        <w:rPr>
          <w:rFonts w:ascii="Nudista" w:hAnsi="Nudista"/>
          <w:sz w:val="20"/>
          <w:szCs w:val="20"/>
        </w:rPr>
      </w:pPr>
    </w:p>
    <w:p w14:paraId="4886F907" w14:textId="77777777" w:rsidR="00A41051" w:rsidRPr="004D4E2F" w:rsidRDefault="00A41051" w:rsidP="00A41051">
      <w:pPr>
        <w:rPr>
          <w:rFonts w:ascii="Nudista" w:hAnsi="Nudista"/>
          <w:sz w:val="20"/>
          <w:szCs w:val="20"/>
        </w:rPr>
      </w:pPr>
    </w:p>
    <w:p w14:paraId="7D0C5D67" w14:textId="77777777" w:rsidR="00A41051" w:rsidRPr="004D4E2F" w:rsidRDefault="00A41051" w:rsidP="00A41051">
      <w:pPr>
        <w:rPr>
          <w:rFonts w:ascii="Nudista" w:hAnsi="Nudista"/>
          <w:sz w:val="20"/>
          <w:szCs w:val="20"/>
        </w:rPr>
      </w:pPr>
    </w:p>
    <w:p w14:paraId="5E682CC8" w14:textId="77777777" w:rsidR="00A41051" w:rsidRPr="004D4E2F" w:rsidRDefault="00A41051" w:rsidP="00A41051">
      <w:pPr>
        <w:rPr>
          <w:rFonts w:ascii="Nudista" w:hAnsi="Nudista"/>
          <w:sz w:val="20"/>
          <w:szCs w:val="20"/>
        </w:rPr>
      </w:pPr>
    </w:p>
    <w:p w14:paraId="5D8AD1F1" w14:textId="77777777" w:rsidR="00A41051" w:rsidRPr="004D4E2F" w:rsidRDefault="00A41051" w:rsidP="00A41051">
      <w:pPr>
        <w:rPr>
          <w:rFonts w:ascii="Nudista" w:hAnsi="Nudista"/>
          <w:sz w:val="20"/>
          <w:szCs w:val="20"/>
        </w:rPr>
      </w:pPr>
    </w:p>
    <w:p w14:paraId="31A4E9DC" w14:textId="77777777" w:rsidR="00A41051" w:rsidRPr="004D4E2F" w:rsidRDefault="00A41051" w:rsidP="00A41051">
      <w:pPr>
        <w:rPr>
          <w:rFonts w:ascii="Nudista" w:hAnsi="Nudista"/>
          <w:sz w:val="20"/>
          <w:szCs w:val="20"/>
        </w:rPr>
      </w:pPr>
    </w:p>
    <w:p w14:paraId="1EAC7890" w14:textId="406D1BDE" w:rsidR="00693E36" w:rsidRPr="004D4E2F" w:rsidRDefault="00693E36">
      <w:pPr>
        <w:spacing w:after="160" w:line="259" w:lineRule="auto"/>
        <w:rPr>
          <w:rFonts w:ascii="Nudista" w:hAnsi="Nudista"/>
          <w:sz w:val="20"/>
          <w:szCs w:val="20"/>
        </w:rPr>
      </w:pPr>
      <w:r w:rsidRPr="004D4E2F">
        <w:rPr>
          <w:rFonts w:ascii="Nudista" w:hAnsi="Nudista"/>
          <w:sz w:val="20"/>
          <w:szCs w:val="20"/>
        </w:rPr>
        <w:br w:type="page"/>
      </w:r>
    </w:p>
    <w:p w14:paraId="69C8B9F1" w14:textId="5F94C16B" w:rsidR="00A41051" w:rsidRPr="004D4E2F" w:rsidRDefault="00A41051" w:rsidP="00097ED5">
      <w:pPr>
        <w:pStyle w:val="SAPHlavn"/>
        <w:widowControl/>
        <w:ind w:left="0" w:firstLine="0"/>
        <w:rPr>
          <w:rFonts w:ascii="Nudista" w:hAnsi="Nudista"/>
        </w:rPr>
      </w:pPr>
      <w:bookmarkStart w:id="157" w:name="_Toc117090440"/>
      <w:r w:rsidRPr="004D4E2F">
        <w:rPr>
          <w:rFonts w:ascii="Nudista" w:hAnsi="Nudista"/>
        </w:rPr>
        <w:lastRenderedPageBreak/>
        <w:t>Príloha E.1</w:t>
      </w:r>
      <w:r w:rsidRPr="004D4E2F">
        <w:rPr>
          <w:rFonts w:ascii="Nudista" w:hAnsi="Nudista"/>
        </w:rPr>
        <w:tab/>
        <w:t xml:space="preserve"> </w:t>
      </w:r>
      <w:bookmarkEnd w:id="150"/>
      <w:bookmarkEnd w:id="151"/>
      <w:bookmarkEnd w:id="152"/>
      <w:r w:rsidRPr="004D4E2F">
        <w:rPr>
          <w:rFonts w:ascii="Nudista" w:hAnsi="Nudista"/>
        </w:rPr>
        <w:t>Zmluva o dielo</w:t>
      </w:r>
      <w:bookmarkEnd w:id="157"/>
    </w:p>
    <w:p w14:paraId="5492347B" w14:textId="77777777" w:rsidR="00A41051" w:rsidRPr="004D4E2F" w:rsidRDefault="00A41051" w:rsidP="00A41051">
      <w:pPr>
        <w:pStyle w:val="SAPHlavn"/>
        <w:widowControl/>
        <w:ind w:left="1843" w:hanging="1843"/>
        <w:rPr>
          <w:rFonts w:ascii="Nudista" w:hAnsi="Nudista"/>
        </w:rPr>
      </w:pPr>
    </w:p>
    <w:p w14:paraId="07F43C09" w14:textId="77777777" w:rsidR="00A41051" w:rsidRPr="004D4E2F" w:rsidRDefault="00A41051" w:rsidP="00A41051">
      <w:pPr>
        <w:pStyle w:val="Bezriadkovania"/>
        <w:jc w:val="center"/>
        <w:rPr>
          <w:rFonts w:ascii="Nudista" w:hAnsi="Nudista"/>
          <w:sz w:val="20"/>
          <w:szCs w:val="26"/>
        </w:rPr>
      </w:pPr>
      <w:r w:rsidRPr="004D4E2F">
        <w:rPr>
          <w:rFonts w:ascii="Nudista" w:hAnsi="Nudista"/>
          <w:sz w:val="20"/>
          <w:szCs w:val="26"/>
        </w:rPr>
        <w:t>(súbor vo formáte .</w:t>
      </w:r>
      <w:proofErr w:type="spellStart"/>
      <w:r w:rsidRPr="004D4E2F">
        <w:rPr>
          <w:rFonts w:ascii="Nudista" w:hAnsi="Nudista"/>
          <w:sz w:val="20"/>
          <w:szCs w:val="26"/>
        </w:rPr>
        <w:t>docx</w:t>
      </w:r>
      <w:proofErr w:type="spellEnd"/>
      <w:r w:rsidRPr="004D4E2F">
        <w:rPr>
          <w:rFonts w:ascii="Nudista" w:hAnsi="Nudista"/>
          <w:sz w:val="20"/>
          <w:szCs w:val="26"/>
        </w:rPr>
        <w:t>)</w:t>
      </w:r>
    </w:p>
    <w:p w14:paraId="3FAFE795" w14:textId="77777777" w:rsidR="00A41051" w:rsidRPr="004D4E2F" w:rsidRDefault="00A41051" w:rsidP="00A41051">
      <w:pPr>
        <w:pStyle w:val="Bezriadkovania"/>
        <w:jc w:val="center"/>
        <w:rPr>
          <w:rFonts w:ascii="Nudista" w:hAnsi="Nudista"/>
          <w:sz w:val="20"/>
          <w:szCs w:val="26"/>
        </w:rPr>
      </w:pPr>
    </w:p>
    <w:p w14:paraId="5A540F73" w14:textId="77777777" w:rsidR="00A41051" w:rsidRPr="004D4E2F" w:rsidRDefault="00A41051" w:rsidP="00A41051">
      <w:pPr>
        <w:spacing w:before="120" w:line="264" w:lineRule="auto"/>
        <w:rPr>
          <w:rFonts w:ascii="Nudista" w:hAnsi="Nudista" w:cs="Arial"/>
          <w:sz w:val="20"/>
          <w:szCs w:val="20"/>
        </w:rPr>
      </w:pPr>
      <w:r w:rsidRPr="004D4E2F">
        <w:rPr>
          <w:rFonts w:ascii="Nudista" w:hAnsi="Nudista" w:cs="Arial"/>
          <w:sz w:val="20"/>
          <w:szCs w:val="20"/>
        </w:rPr>
        <w:t>Návrh zmluvy o dielo tvorí samostatnú prílohu súťažných podkladov.</w:t>
      </w:r>
    </w:p>
    <w:p w14:paraId="65E1A430" w14:textId="77777777" w:rsidR="00A41051" w:rsidRPr="004D4E2F" w:rsidRDefault="00A41051" w:rsidP="00A41051">
      <w:pPr>
        <w:pStyle w:val="SAPHlavn"/>
        <w:widowControl/>
        <w:ind w:left="1843" w:hanging="1843"/>
        <w:rPr>
          <w:rFonts w:ascii="Nudista" w:hAnsi="Nudista"/>
        </w:rPr>
      </w:pPr>
    </w:p>
    <w:p w14:paraId="1C64B77B" w14:textId="77777777" w:rsidR="00A41051" w:rsidRPr="004D4E2F" w:rsidRDefault="00A41051" w:rsidP="00A41051">
      <w:pPr>
        <w:pStyle w:val="SAPHlavn"/>
        <w:widowControl/>
        <w:ind w:left="1843" w:hanging="1843"/>
        <w:rPr>
          <w:rFonts w:ascii="Nudista" w:hAnsi="Nudista"/>
        </w:rPr>
      </w:pPr>
      <w:bookmarkStart w:id="158" w:name="_Toc32911419"/>
    </w:p>
    <w:p w14:paraId="5EDFAEB1" w14:textId="77777777" w:rsidR="00A41051" w:rsidRPr="004D4E2F" w:rsidRDefault="00A41051" w:rsidP="00A41051">
      <w:pPr>
        <w:pStyle w:val="SAPHlavn"/>
        <w:widowControl/>
        <w:ind w:left="1843" w:hanging="1843"/>
        <w:rPr>
          <w:rFonts w:ascii="Nudista" w:hAnsi="Nudista"/>
        </w:rPr>
        <w:sectPr w:rsidR="00A41051" w:rsidRPr="004D4E2F" w:rsidSect="00FA178A">
          <w:pgSz w:w="11900" w:h="16840"/>
          <w:pgMar w:top="1417" w:right="1417" w:bottom="1417" w:left="1560" w:header="708" w:footer="708" w:gutter="0"/>
          <w:cols w:space="708"/>
          <w:docGrid w:linePitch="299"/>
        </w:sectPr>
      </w:pPr>
    </w:p>
    <w:p w14:paraId="463DA14E" w14:textId="77777777" w:rsidR="00A41051" w:rsidRPr="004D4E2F" w:rsidRDefault="00A41051" w:rsidP="00A41051">
      <w:pPr>
        <w:outlineLvl w:val="0"/>
        <w:rPr>
          <w:rFonts w:ascii="Nudista" w:eastAsia="Times New Roman" w:hAnsi="Nudista"/>
          <w:b/>
          <w:color w:val="000000"/>
          <w:spacing w:val="30"/>
          <w:sz w:val="28"/>
          <w:szCs w:val="28"/>
        </w:rPr>
      </w:pPr>
      <w:r w:rsidRPr="004D4E2F">
        <w:rPr>
          <w:rFonts w:ascii="Nudista" w:eastAsia="Times New Roman" w:hAnsi="Nudista"/>
          <w:b/>
          <w:color w:val="000000"/>
          <w:spacing w:val="30"/>
          <w:sz w:val="28"/>
          <w:szCs w:val="28"/>
        </w:rPr>
        <w:lastRenderedPageBreak/>
        <w:t>SUMARIZÁCIA PRÍLOH SÚŤAŽNÝCH PODKLADOV</w:t>
      </w:r>
      <w:bookmarkEnd w:id="158"/>
    </w:p>
    <w:p w14:paraId="4562017B" w14:textId="77777777" w:rsidR="00A41051" w:rsidRPr="004D4E2F" w:rsidRDefault="00A41051" w:rsidP="00A41051">
      <w:pPr>
        <w:jc w:val="both"/>
        <w:rPr>
          <w:rFonts w:ascii="Nudista" w:eastAsia="Proba Pro" w:hAnsi="Nudista" w:cs="Proba Pro"/>
          <w:bCs/>
          <w:color w:val="000000"/>
          <w:sz w:val="20"/>
          <w:szCs w:val="20"/>
        </w:rPr>
      </w:pPr>
    </w:p>
    <w:p w14:paraId="5BDFA4D9" w14:textId="77777777" w:rsidR="00A41051" w:rsidRPr="004D4E2F" w:rsidRDefault="00A4105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A.1</w:t>
      </w:r>
      <w:r w:rsidRPr="004D4E2F">
        <w:rPr>
          <w:rFonts w:ascii="Nudista" w:eastAsia="Proba Pro" w:hAnsi="Nudista" w:cs="Proba Pro"/>
          <w:b/>
          <w:sz w:val="20"/>
          <w:szCs w:val="20"/>
        </w:rPr>
        <w:tab/>
        <w:t>Čestné vyhlásenie akceptácii podmienok verejnej súťaže o neprítomnosti konfliktu záujmov</w:t>
      </w:r>
    </w:p>
    <w:p w14:paraId="164BC1C0" w14:textId="0F647D20" w:rsidR="00876B81" w:rsidRPr="004D4E2F" w:rsidRDefault="00A41051" w:rsidP="00876B8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B.1</w:t>
      </w:r>
      <w:r w:rsidRPr="004D4E2F">
        <w:rPr>
          <w:rFonts w:ascii="Nudista" w:eastAsia="Proba Pro" w:hAnsi="Nudista" w:cs="Proba Pro"/>
          <w:b/>
          <w:sz w:val="20"/>
          <w:szCs w:val="20"/>
        </w:rPr>
        <w:tab/>
        <w:t xml:space="preserve">Projektová dokumentácia </w:t>
      </w:r>
      <w:r w:rsidR="009916F0" w:rsidRPr="004D4E2F">
        <w:rPr>
          <w:rFonts w:ascii="Nudista" w:eastAsia="Proba Pro" w:hAnsi="Nudista" w:cs="Proba Pro"/>
          <w:b/>
          <w:sz w:val="20"/>
          <w:szCs w:val="20"/>
        </w:rPr>
        <w:t xml:space="preserve">vrátane stavebného povolenia </w:t>
      </w:r>
    </w:p>
    <w:p w14:paraId="7621E758" w14:textId="3DF65BD3" w:rsidR="006471DE" w:rsidRPr="004D4E2F" w:rsidRDefault="00670B50"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B.2</w:t>
      </w:r>
      <w:r w:rsidRPr="004D4E2F">
        <w:rPr>
          <w:rFonts w:ascii="Nudista" w:eastAsia="Proba Pro" w:hAnsi="Nudista" w:cs="Proba Pro"/>
          <w:b/>
          <w:sz w:val="20"/>
          <w:szCs w:val="20"/>
        </w:rPr>
        <w:tab/>
      </w:r>
      <w:r w:rsidR="006471DE" w:rsidRPr="004D4E2F">
        <w:rPr>
          <w:rFonts w:ascii="Nudista" w:eastAsia="Proba Pro" w:hAnsi="Nudista" w:cs="Proba Pro"/>
          <w:b/>
          <w:sz w:val="20"/>
          <w:szCs w:val="20"/>
        </w:rPr>
        <w:t>Identifikácia vybraných technologických zariadení a materiálov</w:t>
      </w:r>
    </w:p>
    <w:p w14:paraId="736886CD" w14:textId="578CECF4" w:rsidR="00670B50" w:rsidRPr="004D4E2F" w:rsidRDefault="006471DE"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B.3</w:t>
      </w:r>
      <w:r w:rsidRPr="004D4E2F">
        <w:rPr>
          <w:rFonts w:ascii="Nudista" w:eastAsia="Proba Pro" w:hAnsi="Nudista" w:cs="Proba Pro"/>
          <w:b/>
          <w:sz w:val="20"/>
          <w:szCs w:val="20"/>
        </w:rPr>
        <w:tab/>
      </w:r>
      <w:r w:rsidR="00876B81" w:rsidRPr="004D4E2F">
        <w:rPr>
          <w:rFonts w:ascii="Nudista" w:eastAsia="Proba Pro" w:hAnsi="Nudista" w:cs="Proba Pro"/>
          <w:b/>
          <w:sz w:val="20"/>
          <w:szCs w:val="20"/>
        </w:rPr>
        <w:t>Všeobecné požiadavky na Stavenisko a vykonávanie prác</w:t>
      </w:r>
    </w:p>
    <w:p w14:paraId="19CDA742" w14:textId="3078EE49"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4</w:t>
      </w:r>
      <w:r w:rsidRPr="004D4E2F">
        <w:rPr>
          <w:rFonts w:ascii="Nudista" w:eastAsia="Proba Pro" w:hAnsi="Nudista" w:cs="Proba Pro"/>
          <w:b/>
          <w:sz w:val="20"/>
          <w:szCs w:val="20"/>
        </w:rPr>
        <w:tab/>
        <w:t>Požiadavky na Dokumentáciu Zhotoviteľa a súvisiaci inžiniersku činnosť</w:t>
      </w:r>
    </w:p>
    <w:p w14:paraId="70C381D1" w14:textId="3A7BB9AC"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5</w:t>
      </w:r>
      <w:r w:rsidRPr="004D4E2F">
        <w:rPr>
          <w:rFonts w:ascii="Nudista" w:eastAsia="Proba Pro" w:hAnsi="Nudista" w:cs="Proba Pro"/>
          <w:b/>
          <w:sz w:val="20"/>
          <w:szCs w:val="20"/>
        </w:rPr>
        <w:tab/>
        <w:t>Požiadavky na Skúšky</w:t>
      </w:r>
    </w:p>
    <w:p w14:paraId="729F5564"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C.1 </w:t>
      </w:r>
      <w:r w:rsidRPr="004D4E2F">
        <w:rPr>
          <w:rFonts w:ascii="Nudista" w:eastAsia="Proba Pro" w:hAnsi="Nudista" w:cs="Proba Pro"/>
          <w:b/>
          <w:color w:val="000000"/>
          <w:sz w:val="20"/>
          <w:szCs w:val="20"/>
        </w:rPr>
        <w:tab/>
        <w:t xml:space="preserve">Návrh na plnenie kritéria </w:t>
      </w:r>
    </w:p>
    <w:p w14:paraId="659BC8C6" w14:textId="0C587074" w:rsidR="00A41051" w:rsidRPr="004D4E2F" w:rsidRDefault="00A41051" w:rsidP="00A41051">
      <w:pPr>
        <w:ind w:left="1412" w:hanging="1412"/>
        <w:jc w:val="both"/>
        <w:rPr>
          <w:rFonts w:ascii="Nudista" w:eastAsia="Proba Pro" w:hAnsi="Nudista" w:cs="Proba Pro"/>
          <w:b/>
          <w:color w:val="000000"/>
          <w:sz w:val="20"/>
          <w:szCs w:val="20"/>
        </w:rPr>
      </w:pPr>
      <w:bookmarkStart w:id="159" w:name="_Hlk84322669"/>
      <w:r w:rsidRPr="004D4E2F">
        <w:rPr>
          <w:rFonts w:ascii="Nudista" w:eastAsia="Proba Pro" w:hAnsi="Nudista" w:cs="Proba Pro"/>
          <w:b/>
          <w:color w:val="000000"/>
          <w:sz w:val="20"/>
          <w:szCs w:val="20"/>
        </w:rPr>
        <w:t>Príloha C.2</w:t>
      </w:r>
      <w:r w:rsidRPr="004D4E2F">
        <w:rPr>
          <w:rFonts w:ascii="Nudista" w:eastAsia="Proba Pro" w:hAnsi="Nudista" w:cs="Proba Pro"/>
          <w:b/>
          <w:color w:val="000000"/>
          <w:sz w:val="20"/>
          <w:szCs w:val="20"/>
        </w:rPr>
        <w:tab/>
      </w:r>
      <w:r w:rsidRPr="004D4E2F">
        <w:rPr>
          <w:rFonts w:ascii="Nudista" w:eastAsia="Proba Pro" w:hAnsi="Nudista" w:cs="Proba Pro"/>
          <w:b/>
          <w:color w:val="000000"/>
          <w:sz w:val="20"/>
          <w:szCs w:val="20"/>
        </w:rPr>
        <w:tab/>
        <w:t>Cenová tabuľka – výkaz výmer</w:t>
      </w:r>
      <w:r w:rsidR="00876B81" w:rsidRPr="004D4E2F">
        <w:rPr>
          <w:rFonts w:ascii="Nudista" w:eastAsia="Proba Pro" w:hAnsi="Nudista" w:cs="Proba Pro"/>
          <w:b/>
          <w:color w:val="000000"/>
          <w:sz w:val="20"/>
          <w:szCs w:val="20"/>
        </w:rPr>
        <w:t xml:space="preserve"> spolu s preambulou</w:t>
      </w:r>
      <w:r w:rsidRPr="004D4E2F">
        <w:rPr>
          <w:rFonts w:ascii="Nudista" w:eastAsia="Proba Pro" w:hAnsi="Nudista" w:cs="Proba Pro"/>
          <w:b/>
          <w:color w:val="000000"/>
          <w:sz w:val="20"/>
          <w:szCs w:val="20"/>
        </w:rPr>
        <w:t xml:space="preserve"> </w:t>
      </w:r>
    </w:p>
    <w:p w14:paraId="2472400E" w14:textId="567B383E"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693E36" w:rsidRPr="004D4E2F">
        <w:rPr>
          <w:rFonts w:ascii="Nudista" w:eastAsia="Proba Pro" w:hAnsi="Nudista" w:cs="Proba Pro"/>
          <w:b/>
          <w:noProof/>
          <w:color w:val="000000"/>
          <w:sz w:val="20"/>
          <w:szCs w:val="20"/>
        </w:rPr>
        <w:t>uskutočnených stavebných prác</w:t>
      </w:r>
      <w:r w:rsidRPr="004D4E2F">
        <w:rPr>
          <w:rFonts w:ascii="Nudista" w:eastAsia="Proba Pro" w:hAnsi="Nudista" w:cs="Proba Pro"/>
          <w:b/>
          <w:noProof/>
          <w:color w:val="000000"/>
          <w:sz w:val="20"/>
          <w:szCs w:val="20"/>
        </w:rPr>
        <w:t xml:space="preserve"> (vzor) </w:t>
      </w:r>
    </w:p>
    <w:p w14:paraId="4E1010AF"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Vyhlásenie odborníka (vzor)</w:t>
      </w:r>
    </w:p>
    <w:p w14:paraId="595CDADF"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E.1 </w:t>
      </w:r>
      <w:r w:rsidRPr="004D4E2F">
        <w:rPr>
          <w:rFonts w:ascii="Nudista" w:eastAsia="Proba Pro" w:hAnsi="Nudista" w:cs="Proba Pro"/>
          <w:b/>
          <w:color w:val="000000"/>
          <w:sz w:val="20"/>
          <w:szCs w:val="20"/>
        </w:rPr>
        <w:tab/>
      </w:r>
      <w:bookmarkEnd w:id="159"/>
      <w:r w:rsidRPr="004D4E2F">
        <w:rPr>
          <w:rFonts w:ascii="Nudista" w:eastAsia="Proba Pro" w:hAnsi="Nudista" w:cs="Proba Pro"/>
          <w:b/>
          <w:color w:val="000000"/>
          <w:sz w:val="20"/>
          <w:szCs w:val="20"/>
        </w:rPr>
        <w:t>Zmluva o dielo</w:t>
      </w:r>
    </w:p>
    <w:p w14:paraId="2D1321F5" w14:textId="77777777" w:rsidR="005020EE" w:rsidRPr="004D4E2F" w:rsidRDefault="005020EE">
      <w:pPr>
        <w:rPr>
          <w:rFonts w:ascii="Nudista" w:hAnsi="Nudista"/>
        </w:rPr>
      </w:pPr>
    </w:p>
    <w:sectPr w:rsidR="005020EE" w:rsidRPr="004D4E2F"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PT Serif"/>
    <w:charset w:val="EE"/>
    <w:family w:val="roman"/>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 w:id="1">
    <w:p w14:paraId="62403091" w14:textId="77777777" w:rsidR="00F50DE3" w:rsidRPr="006F2CA0" w:rsidRDefault="00F50DE3" w:rsidP="00F50DE3">
      <w:pPr>
        <w:pStyle w:val="Textpoznmkypodiarou"/>
        <w:jc w:val="both"/>
        <w:rPr>
          <w:rFonts w:ascii="Nudista" w:hAnsi="Nudista"/>
          <w:sz w:val="16"/>
          <w:szCs w:val="16"/>
        </w:rPr>
      </w:pPr>
      <w:r w:rsidRPr="006F2CA0">
        <w:rPr>
          <w:rStyle w:val="Odkaznapoznmkupodiarou"/>
          <w:rFonts w:ascii="Nudista" w:hAnsi="Nudista"/>
        </w:rPr>
        <w:footnoteRef/>
      </w:r>
      <w:r w:rsidRPr="006F2CA0">
        <w:rPr>
          <w:rFonts w:ascii="Nudista" w:hAnsi="Nudista"/>
        </w:rPr>
        <w:t xml:space="preserve"> </w:t>
      </w:r>
      <w:r w:rsidRPr="006F2CA0">
        <w:rPr>
          <w:rFonts w:ascii="Nudista" w:hAnsi="Nudista"/>
          <w:sz w:val="16"/>
          <w:szCs w:val="16"/>
        </w:rPr>
        <w:t>Pod pojmom „</w:t>
      </w:r>
      <w:r w:rsidRPr="006F2CA0">
        <w:rPr>
          <w:rFonts w:ascii="Nudista" w:hAnsi="Nudista"/>
          <w:b/>
          <w:bCs/>
          <w:sz w:val="16"/>
          <w:szCs w:val="16"/>
        </w:rPr>
        <w:t>Kanalizácia</w:t>
      </w:r>
      <w:r w:rsidRPr="006F2CA0">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2">
    <w:p w14:paraId="29590E43" w14:textId="77777777" w:rsidR="00F50DE3" w:rsidRPr="00C346FF" w:rsidRDefault="00F50DE3" w:rsidP="00F50DE3">
      <w:pPr>
        <w:pStyle w:val="Textpoznmkypodiarou"/>
        <w:jc w:val="both"/>
        <w:rPr>
          <w:rFonts w:ascii="Nudista" w:hAnsi="Nudista"/>
          <w:sz w:val="16"/>
          <w:szCs w:val="16"/>
        </w:rPr>
      </w:pPr>
      <w:r w:rsidRPr="006F2CA0">
        <w:rPr>
          <w:rStyle w:val="Odkaznapoznmkupodiarou"/>
          <w:rFonts w:ascii="Nudista" w:hAnsi="Nudista"/>
          <w:sz w:val="16"/>
          <w:szCs w:val="16"/>
        </w:rPr>
        <w:footnoteRef/>
      </w:r>
      <w:r w:rsidRPr="006F2CA0">
        <w:rPr>
          <w:rFonts w:ascii="Nudista" w:hAnsi="Nudista"/>
          <w:sz w:val="16"/>
          <w:szCs w:val="16"/>
        </w:rPr>
        <w:t xml:space="preserve"> Pod pojmom „</w:t>
      </w:r>
      <w:r w:rsidRPr="006F2CA0">
        <w:rPr>
          <w:rFonts w:ascii="Nudista" w:hAnsi="Nudista"/>
          <w:b/>
          <w:bCs/>
          <w:sz w:val="16"/>
          <w:szCs w:val="16"/>
        </w:rPr>
        <w:t>Čistiareň odpadových vôd</w:t>
      </w:r>
      <w:r w:rsidRPr="006F2CA0">
        <w:rPr>
          <w:rFonts w:ascii="Nudista" w:hAnsi="Nudista"/>
          <w:sz w:val="16"/>
          <w:szCs w:val="16"/>
        </w:rPr>
        <w:t>“ sa pre účely hodnotenia podmienok účasti má namysli súbor objektov a zariadení na čistenie odpadových vôd a osobitných vôd pred ich vypúšťaním do povrchových vôd alebo do podzemných vôd alebo pred ich iným použitím.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A4486E"/>
    <w:multiLevelType w:val="hybridMultilevel"/>
    <w:tmpl w:val="614401DE"/>
    <w:numStyleLink w:val="Importovantl5"/>
  </w:abstractNum>
  <w:abstractNum w:abstractNumId="8" w15:restartNumberingAfterBreak="0">
    <w:nsid w:val="08072283"/>
    <w:multiLevelType w:val="hybridMultilevel"/>
    <w:tmpl w:val="04626DE0"/>
    <w:lvl w:ilvl="0" w:tplc="4998BF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2B34F7DE"/>
    <w:lvl w:ilvl="0">
      <w:start w:val="4"/>
      <w:numFmt w:val="decimal"/>
      <w:lvlText w:val="%1"/>
      <w:lvlJc w:val="left"/>
      <w:pPr>
        <w:ind w:left="360" w:hanging="360"/>
      </w:pPr>
      <w:rPr>
        <w:rFonts w:hint="default"/>
      </w:rPr>
    </w:lvl>
    <w:lvl w:ilvl="1">
      <w:start w:val="1"/>
      <w:numFmt w:val="decimal"/>
      <w:lvlText w:val="%1.%2"/>
      <w:lvlJc w:val="left"/>
      <w:pPr>
        <w:ind w:left="2062" w:hanging="360"/>
      </w:pPr>
      <w:rPr>
        <w:rFonts w:ascii="Nudista" w:hAnsi="Nudista"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AFC0D99"/>
    <w:multiLevelType w:val="hybridMultilevel"/>
    <w:tmpl w:val="8E1EBEB8"/>
    <w:lvl w:ilvl="0" w:tplc="45902C0E">
      <w:start w:val="1"/>
      <w:numFmt w:val="lowerRoman"/>
      <w:lvlText w:val="(%1)"/>
      <w:lvlJc w:val="left"/>
      <w:pPr>
        <w:ind w:left="1428" w:hanging="72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8"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4"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B167457"/>
    <w:multiLevelType w:val="multilevel"/>
    <w:tmpl w:val="6870F89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AA1DB5"/>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BC7A97"/>
    <w:multiLevelType w:val="hybridMultilevel"/>
    <w:tmpl w:val="04626DE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F837A02"/>
    <w:multiLevelType w:val="multilevel"/>
    <w:tmpl w:val="9998D322"/>
    <w:lvl w:ilvl="0">
      <w:start w:val="14"/>
      <w:numFmt w:val="decimal"/>
      <w:lvlText w:val="%1"/>
      <w:lvlJc w:val="left"/>
      <w:pPr>
        <w:ind w:left="360" w:hanging="360"/>
      </w:p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46A1176"/>
    <w:multiLevelType w:val="hybridMultilevel"/>
    <w:tmpl w:val="D2F24688"/>
    <w:lvl w:ilvl="0" w:tplc="37FE7146">
      <w:start w:val="1"/>
      <w:numFmt w:val="bullet"/>
      <w:lvlText w:val=""/>
      <w:lvlJc w:val="left"/>
      <w:pPr>
        <w:ind w:left="720" w:hanging="360"/>
      </w:pPr>
      <w:rPr>
        <w:rFonts w:ascii="Symbol" w:hAnsi="Symbol"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7"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0"/>
  </w:num>
  <w:num w:numId="2" w16cid:durableId="1301233548">
    <w:abstractNumId w:val="85"/>
  </w:num>
  <w:num w:numId="3" w16cid:durableId="538782036">
    <w:abstractNumId w:val="163"/>
  </w:num>
  <w:num w:numId="4" w16cid:durableId="734544633">
    <w:abstractNumId w:val="141"/>
  </w:num>
  <w:num w:numId="5" w16cid:durableId="77101451">
    <w:abstractNumId w:val="63"/>
  </w:num>
  <w:num w:numId="6" w16cid:durableId="781461216">
    <w:abstractNumId w:val="137"/>
  </w:num>
  <w:num w:numId="7" w16cid:durableId="468211105">
    <w:abstractNumId w:val="22"/>
  </w:num>
  <w:num w:numId="8" w16cid:durableId="1099106087">
    <w:abstractNumId w:val="151"/>
  </w:num>
  <w:num w:numId="9" w16cid:durableId="224031168">
    <w:abstractNumId w:val="57"/>
  </w:num>
  <w:num w:numId="10" w16cid:durableId="818960806">
    <w:abstractNumId w:val="133"/>
  </w:num>
  <w:num w:numId="11" w16cid:durableId="141432700">
    <w:abstractNumId w:val="17"/>
  </w:num>
  <w:num w:numId="12" w16cid:durableId="12886598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8422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4394">
    <w:abstractNumId w:val="160"/>
  </w:num>
  <w:num w:numId="15" w16cid:durableId="1821652486">
    <w:abstractNumId w:val="101"/>
  </w:num>
  <w:num w:numId="16" w16cid:durableId="935556622">
    <w:abstractNumId w:val="166"/>
  </w:num>
  <w:num w:numId="17" w16cid:durableId="1334062805">
    <w:abstractNumId w:val="24"/>
  </w:num>
  <w:num w:numId="18" w16cid:durableId="1452478668">
    <w:abstractNumId w:val="158"/>
  </w:num>
  <w:num w:numId="19" w16cid:durableId="97913209">
    <w:abstractNumId w:val="139"/>
  </w:num>
  <w:num w:numId="20" w16cid:durableId="211842887">
    <w:abstractNumId w:val="172"/>
  </w:num>
  <w:num w:numId="21" w16cid:durableId="834995283">
    <w:abstractNumId w:val="49"/>
  </w:num>
  <w:num w:numId="22" w16cid:durableId="399712254">
    <w:abstractNumId w:val="28"/>
  </w:num>
  <w:num w:numId="23" w16cid:durableId="206339254">
    <w:abstractNumId w:val="30"/>
  </w:num>
  <w:num w:numId="24" w16cid:durableId="902721132">
    <w:abstractNumId w:val="153"/>
  </w:num>
  <w:num w:numId="25" w16cid:durableId="2067491465">
    <w:abstractNumId w:val="162"/>
  </w:num>
  <w:num w:numId="26" w16cid:durableId="1700429144">
    <w:abstractNumId w:val="47"/>
  </w:num>
  <w:num w:numId="27" w16cid:durableId="2033457215">
    <w:abstractNumId w:val="154"/>
  </w:num>
  <w:num w:numId="28" w16cid:durableId="1462769289">
    <w:abstractNumId w:val="105"/>
  </w:num>
  <w:num w:numId="29" w16cid:durableId="898905741">
    <w:abstractNumId w:val="157"/>
  </w:num>
  <w:num w:numId="30" w16cid:durableId="114255522">
    <w:abstractNumId w:val="32"/>
  </w:num>
  <w:num w:numId="31" w16cid:durableId="819540614">
    <w:abstractNumId w:val="40"/>
  </w:num>
  <w:num w:numId="32" w16cid:durableId="1927684648">
    <w:abstractNumId w:val="125"/>
  </w:num>
  <w:num w:numId="33" w16cid:durableId="490222442">
    <w:abstractNumId w:val="71"/>
  </w:num>
  <w:num w:numId="34" w16cid:durableId="586964552">
    <w:abstractNumId w:val="108"/>
  </w:num>
  <w:num w:numId="35" w16cid:durableId="1082415407">
    <w:abstractNumId w:val="111"/>
  </w:num>
  <w:num w:numId="36" w16cid:durableId="894511185">
    <w:abstractNumId w:val="116"/>
  </w:num>
  <w:num w:numId="37" w16cid:durableId="1422527796">
    <w:abstractNumId w:val="16"/>
  </w:num>
  <w:num w:numId="38" w16cid:durableId="668218934">
    <w:abstractNumId w:val="10"/>
  </w:num>
  <w:num w:numId="39" w16cid:durableId="31154890">
    <w:abstractNumId w:val="148"/>
  </w:num>
  <w:num w:numId="40" w16cid:durableId="1030767780">
    <w:abstractNumId w:val="1"/>
  </w:num>
  <w:num w:numId="41" w16cid:durableId="112135436">
    <w:abstractNumId w:val="126"/>
  </w:num>
  <w:num w:numId="42" w16cid:durableId="1079252691">
    <w:abstractNumId w:val="0"/>
  </w:num>
  <w:num w:numId="43" w16cid:durableId="1065687828">
    <w:abstractNumId w:val="20"/>
  </w:num>
  <w:num w:numId="44" w16cid:durableId="211236737">
    <w:abstractNumId w:val="46"/>
  </w:num>
  <w:num w:numId="45" w16cid:durableId="501164955">
    <w:abstractNumId w:val="11"/>
  </w:num>
  <w:num w:numId="46" w16cid:durableId="26570617">
    <w:abstractNumId w:val="48"/>
  </w:num>
  <w:num w:numId="47" w16cid:durableId="851458084">
    <w:abstractNumId w:val="36"/>
  </w:num>
  <w:num w:numId="48" w16cid:durableId="1955137613">
    <w:abstractNumId w:val="58"/>
  </w:num>
  <w:num w:numId="49" w16cid:durableId="767969150">
    <w:abstractNumId w:val="39"/>
  </w:num>
  <w:num w:numId="50" w16cid:durableId="2067532362">
    <w:abstractNumId w:val="3"/>
  </w:num>
  <w:num w:numId="51" w16cid:durableId="1922446703">
    <w:abstractNumId w:val="164"/>
  </w:num>
  <w:num w:numId="52" w16cid:durableId="489518692">
    <w:abstractNumId w:val="90"/>
  </w:num>
  <w:num w:numId="53" w16cid:durableId="619991317">
    <w:abstractNumId w:val="79"/>
  </w:num>
  <w:num w:numId="54" w16cid:durableId="1206337406">
    <w:abstractNumId w:val="31"/>
  </w:num>
  <w:num w:numId="55" w16cid:durableId="234515024">
    <w:abstractNumId w:val="152"/>
  </w:num>
  <w:num w:numId="56" w16cid:durableId="1203010862">
    <w:abstractNumId w:val="81"/>
  </w:num>
  <w:num w:numId="57" w16cid:durableId="613094321">
    <w:abstractNumId w:val="35"/>
  </w:num>
  <w:num w:numId="58" w16cid:durableId="384524412">
    <w:abstractNumId w:val="65"/>
  </w:num>
  <w:num w:numId="59" w16cid:durableId="1092894273">
    <w:abstractNumId w:val="52"/>
  </w:num>
  <w:num w:numId="60" w16cid:durableId="1991208878">
    <w:abstractNumId w:val="117"/>
  </w:num>
  <w:num w:numId="61" w16cid:durableId="1208881340">
    <w:abstractNumId w:val="122"/>
  </w:num>
  <w:num w:numId="62" w16cid:durableId="895971635">
    <w:abstractNumId w:val="26"/>
  </w:num>
  <w:num w:numId="63" w16cid:durableId="1916894543">
    <w:abstractNumId w:val="44"/>
  </w:num>
  <w:num w:numId="64" w16cid:durableId="259990648">
    <w:abstractNumId w:val="59"/>
  </w:num>
  <w:num w:numId="65" w16cid:durableId="1266158396">
    <w:abstractNumId w:val="68"/>
  </w:num>
  <w:num w:numId="66" w16cid:durableId="907300427">
    <w:abstractNumId w:val="113"/>
  </w:num>
  <w:num w:numId="67" w16cid:durableId="1433939296">
    <w:abstractNumId w:val="96"/>
  </w:num>
  <w:num w:numId="68" w16cid:durableId="1805464960">
    <w:abstractNumId w:val="51"/>
  </w:num>
  <w:num w:numId="69" w16cid:durableId="665128780">
    <w:abstractNumId w:val="15"/>
  </w:num>
  <w:num w:numId="70" w16cid:durableId="217056193">
    <w:abstractNumId w:val="60"/>
  </w:num>
  <w:num w:numId="71" w16cid:durableId="1001275117">
    <w:abstractNumId w:val="19"/>
  </w:num>
  <w:num w:numId="72" w16cid:durableId="1252355476">
    <w:abstractNumId w:val="21"/>
  </w:num>
  <w:num w:numId="73" w16cid:durableId="509027775">
    <w:abstractNumId w:val="45"/>
  </w:num>
  <w:num w:numId="74" w16cid:durableId="1258323240">
    <w:abstractNumId w:val="143"/>
  </w:num>
  <w:num w:numId="75" w16cid:durableId="761679125">
    <w:abstractNumId w:val="73"/>
  </w:num>
  <w:num w:numId="76" w16cid:durableId="1697657005">
    <w:abstractNumId w:val="77"/>
  </w:num>
  <w:num w:numId="77" w16cid:durableId="378284204">
    <w:abstractNumId w:val="130"/>
  </w:num>
  <w:num w:numId="78" w16cid:durableId="198712115">
    <w:abstractNumId w:val="82"/>
  </w:num>
  <w:num w:numId="79" w16cid:durableId="734089933">
    <w:abstractNumId w:val="29"/>
  </w:num>
  <w:num w:numId="80" w16cid:durableId="1152061905">
    <w:abstractNumId w:val="144"/>
  </w:num>
  <w:num w:numId="81" w16cid:durableId="744762761">
    <w:abstractNumId w:val="100"/>
  </w:num>
  <w:num w:numId="82" w16cid:durableId="231745396">
    <w:abstractNumId w:val="18"/>
  </w:num>
  <w:num w:numId="83" w16cid:durableId="1324889519">
    <w:abstractNumId w:val="5"/>
  </w:num>
  <w:num w:numId="84" w16cid:durableId="1224023101">
    <w:abstractNumId w:val="147"/>
  </w:num>
  <w:num w:numId="85" w16cid:durableId="2053114187">
    <w:abstractNumId w:val="91"/>
  </w:num>
  <w:num w:numId="86" w16cid:durableId="551386914">
    <w:abstractNumId w:val="12"/>
  </w:num>
  <w:num w:numId="87" w16cid:durableId="2143617729">
    <w:abstractNumId w:val="86"/>
  </w:num>
  <w:num w:numId="88" w16cid:durableId="1242642244">
    <w:abstractNumId w:val="146"/>
  </w:num>
  <w:num w:numId="89" w16cid:durableId="1668512788">
    <w:abstractNumId w:val="37"/>
  </w:num>
  <w:num w:numId="90" w16cid:durableId="1605115388">
    <w:abstractNumId w:val="145"/>
  </w:num>
  <w:num w:numId="91" w16cid:durableId="307439492">
    <w:abstractNumId w:val="118"/>
  </w:num>
  <w:num w:numId="92" w16cid:durableId="541987983">
    <w:abstractNumId w:val="69"/>
  </w:num>
  <w:num w:numId="93" w16cid:durableId="1837113913">
    <w:abstractNumId w:val="97"/>
  </w:num>
  <w:num w:numId="94" w16cid:durableId="376979332">
    <w:abstractNumId w:val="114"/>
  </w:num>
  <w:num w:numId="95" w16cid:durableId="1494449155">
    <w:abstractNumId w:val="50"/>
  </w:num>
  <w:num w:numId="96" w16cid:durableId="1407999796">
    <w:abstractNumId w:val="129"/>
  </w:num>
  <w:num w:numId="97" w16cid:durableId="312761644">
    <w:abstractNumId w:val="2"/>
  </w:num>
  <w:num w:numId="98" w16cid:durableId="798187506">
    <w:abstractNumId w:val="127"/>
  </w:num>
  <w:num w:numId="99" w16cid:durableId="167869865">
    <w:abstractNumId w:val="34"/>
  </w:num>
  <w:num w:numId="100" w16cid:durableId="513376219">
    <w:abstractNumId w:val="168"/>
  </w:num>
  <w:num w:numId="101" w16cid:durableId="1200700130">
    <w:abstractNumId w:val="170"/>
  </w:num>
  <w:num w:numId="102" w16cid:durableId="623854661">
    <w:abstractNumId w:val="159"/>
  </w:num>
  <w:num w:numId="103" w16cid:durableId="1394963506">
    <w:abstractNumId w:val="9"/>
  </w:num>
  <w:num w:numId="104" w16cid:durableId="2120054774">
    <w:abstractNumId w:val="89"/>
  </w:num>
  <w:num w:numId="105" w16cid:durableId="2039088806">
    <w:abstractNumId w:val="140"/>
  </w:num>
  <w:num w:numId="106" w16cid:durableId="1022629397">
    <w:abstractNumId w:val="155"/>
  </w:num>
  <w:num w:numId="107" w16cid:durableId="1326393997">
    <w:abstractNumId w:val="25"/>
  </w:num>
  <w:num w:numId="108" w16cid:durableId="265427050">
    <w:abstractNumId w:val="115"/>
  </w:num>
  <w:num w:numId="109" w16cid:durableId="1303150551">
    <w:abstractNumId w:val="78"/>
  </w:num>
  <w:num w:numId="110" w16cid:durableId="552620344">
    <w:abstractNumId w:val="87"/>
  </w:num>
  <w:num w:numId="111" w16cid:durableId="712657367">
    <w:abstractNumId w:val="106"/>
  </w:num>
  <w:num w:numId="112" w16cid:durableId="202593566">
    <w:abstractNumId w:val="6"/>
  </w:num>
  <w:num w:numId="113" w16cid:durableId="913854031">
    <w:abstractNumId w:val="173"/>
  </w:num>
  <w:num w:numId="114" w16cid:durableId="81145157">
    <w:abstractNumId w:val="41"/>
  </w:num>
  <w:num w:numId="115" w16cid:durableId="1782606169">
    <w:abstractNumId w:val="120"/>
  </w:num>
  <w:num w:numId="116" w16cid:durableId="1449204369">
    <w:abstractNumId w:val="23"/>
  </w:num>
  <w:num w:numId="117" w16cid:durableId="1508785213">
    <w:abstractNumId w:val="72"/>
  </w:num>
  <w:num w:numId="118" w16cid:durableId="884561174">
    <w:abstractNumId w:val="75"/>
  </w:num>
  <w:num w:numId="119" w16cid:durableId="1877035825">
    <w:abstractNumId w:val="93"/>
  </w:num>
  <w:num w:numId="120" w16cid:durableId="1386416933">
    <w:abstractNumId w:val="150"/>
  </w:num>
  <w:num w:numId="121" w16cid:durableId="1288664531">
    <w:abstractNumId w:val="92"/>
  </w:num>
  <w:num w:numId="122" w16cid:durableId="46998166">
    <w:abstractNumId w:val="112"/>
  </w:num>
  <w:num w:numId="123" w16cid:durableId="187187456">
    <w:abstractNumId w:val="102"/>
  </w:num>
  <w:num w:numId="124" w16cid:durableId="1389765441">
    <w:abstractNumId w:val="132"/>
  </w:num>
  <w:num w:numId="125" w16cid:durableId="1043166987">
    <w:abstractNumId w:val="38"/>
  </w:num>
  <w:num w:numId="126" w16cid:durableId="978025728">
    <w:abstractNumId w:val="84"/>
  </w:num>
  <w:num w:numId="127" w16cid:durableId="895703897">
    <w:abstractNumId w:val="88"/>
  </w:num>
  <w:num w:numId="128" w16cid:durableId="526024623">
    <w:abstractNumId w:val="62"/>
  </w:num>
  <w:num w:numId="129" w16cid:durableId="750851287">
    <w:abstractNumId w:val="66"/>
  </w:num>
  <w:num w:numId="130" w16cid:durableId="665400803">
    <w:abstractNumId w:val="107"/>
  </w:num>
  <w:num w:numId="131" w16cid:durableId="2023389475">
    <w:abstractNumId w:val="119"/>
  </w:num>
  <w:num w:numId="132" w16cid:durableId="2122525802">
    <w:abstractNumId w:val="110"/>
  </w:num>
  <w:num w:numId="133" w16cid:durableId="39690101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42646137">
    <w:abstractNumId w:val="55"/>
  </w:num>
  <w:num w:numId="135" w16cid:durableId="878474178">
    <w:abstractNumId w:val="74"/>
  </w:num>
  <w:num w:numId="136" w16cid:durableId="1597597007">
    <w:abstractNumId w:val="7"/>
    <w:lvlOverride w:ilvl="0">
      <w:lvl w:ilvl="0" w:tplc="09F2E13C">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7" w16cid:durableId="138422438">
    <w:abstractNumId w:val="149"/>
  </w:num>
  <w:num w:numId="138" w16cid:durableId="538788628">
    <w:abstractNumId w:val="64"/>
  </w:num>
  <w:num w:numId="139" w16cid:durableId="283659687">
    <w:abstractNumId w:val="76"/>
  </w:num>
  <w:num w:numId="140" w16cid:durableId="1091506898">
    <w:abstractNumId w:val="134"/>
  </w:num>
  <w:num w:numId="141" w16cid:durableId="726881601">
    <w:abstractNumId w:val="61"/>
  </w:num>
  <w:num w:numId="142" w16cid:durableId="1048991976">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83014480">
    <w:abstractNumId w:val="136"/>
  </w:num>
  <w:num w:numId="144" w16cid:durableId="1570189794">
    <w:abstractNumId w:val="165"/>
  </w:num>
  <w:num w:numId="145" w16cid:durableId="1830248441">
    <w:abstractNumId w:val="56"/>
  </w:num>
  <w:num w:numId="146" w16cid:durableId="1399403921">
    <w:abstractNumId w:val="123"/>
  </w:num>
  <w:num w:numId="147" w16cid:durableId="1124541792">
    <w:abstractNumId w:val="27"/>
  </w:num>
  <w:num w:numId="148" w16cid:durableId="263848932">
    <w:abstractNumId w:val="33"/>
  </w:num>
  <w:num w:numId="149" w16cid:durableId="1994676807">
    <w:abstractNumId w:val="169"/>
  </w:num>
  <w:num w:numId="150" w16cid:durableId="236479760">
    <w:abstractNumId w:val="94"/>
  </w:num>
  <w:num w:numId="151"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75778659">
    <w:abstractNumId w:val="67"/>
  </w:num>
  <w:num w:numId="154" w16cid:durableId="1474567045">
    <w:abstractNumId w:val="142"/>
  </w:num>
  <w:num w:numId="155" w16cid:durableId="1989824404">
    <w:abstractNumId w:val="95"/>
  </w:num>
  <w:num w:numId="156" w16cid:durableId="356780448">
    <w:abstractNumId w:val="43"/>
  </w:num>
  <w:num w:numId="157" w16cid:durableId="177236132">
    <w:abstractNumId w:val="131"/>
  </w:num>
  <w:num w:numId="158"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71840501">
    <w:abstractNumId w:val="4"/>
  </w:num>
  <w:num w:numId="160" w16cid:durableId="786580983">
    <w:abstractNumId w:val="42"/>
  </w:num>
  <w:num w:numId="161"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02508123">
    <w:abstractNumId w:val="167"/>
  </w:num>
  <w:num w:numId="163" w16cid:durableId="1372805482">
    <w:abstractNumId w:val="13"/>
  </w:num>
  <w:num w:numId="164" w16cid:durableId="198777570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41699096">
    <w:abstractNumId w:val="135"/>
  </w:num>
  <w:num w:numId="166" w16cid:durableId="468741417">
    <w:abstractNumId w:val="98"/>
  </w:num>
  <w:num w:numId="167" w16cid:durableId="197403395">
    <w:abstractNumId w:val="161"/>
  </w:num>
  <w:num w:numId="168" w16cid:durableId="525798289">
    <w:abstractNumId w:val="156"/>
  </w:num>
  <w:num w:numId="169" w16cid:durableId="2117211588">
    <w:abstractNumId w:val="109"/>
  </w:num>
  <w:num w:numId="170" w16cid:durableId="473177075">
    <w:abstractNumId w:val="70"/>
  </w:num>
  <w:num w:numId="171" w16cid:durableId="2017342111">
    <w:abstractNumId w:val="54"/>
  </w:num>
  <w:num w:numId="172" w16cid:durableId="1038705826">
    <w:abstractNumId w:val="138"/>
  </w:num>
  <w:num w:numId="173" w16cid:durableId="1289121228">
    <w:abstractNumId w:val="53"/>
  </w:num>
  <w:num w:numId="174" w16cid:durableId="1745178869">
    <w:abstractNumId w:val="171"/>
  </w:num>
  <w:num w:numId="175" w16cid:durableId="1010763649">
    <w:abstractNumId w:val="1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92517894">
    <w:abstractNumId w:val="83"/>
  </w:num>
  <w:num w:numId="177" w16cid:durableId="140194911">
    <w:abstractNumId w:val="128"/>
  </w:num>
  <w:num w:numId="178" w16cid:durableId="790246325">
    <w:abstractNumId w:val="63"/>
  </w:num>
  <w:num w:numId="179" w16cid:durableId="1105418820">
    <w:abstractNumId w:val="8"/>
  </w:num>
  <w:num w:numId="180" w16cid:durableId="1293318739">
    <w:abstractNumId w:val="63"/>
  </w:num>
  <w:num w:numId="181" w16cid:durableId="1313871316">
    <w:abstractNumId w:val="99"/>
  </w:num>
  <w:num w:numId="182" w16cid:durableId="1942833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9830788">
    <w:abstractNumId w:val="63"/>
  </w:num>
  <w:num w:numId="184" w16cid:durableId="122999782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53099308">
    <w:abstractNumId w:val="63"/>
  </w:num>
  <w:num w:numId="186" w16cid:durableId="594284351">
    <w:abstractNumId w:val="63"/>
  </w:num>
  <w:num w:numId="187" w16cid:durableId="688719506">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06D9"/>
    <w:rsid w:val="000059B4"/>
    <w:rsid w:val="000242ED"/>
    <w:rsid w:val="00035169"/>
    <w:rsid w:val="000351B2"/>
    <w:rsid w:val="00042676"/>
    <w:rsid w:val="00042F11"/>
    <w:rsid w:val="00050DEF"/>
    <w:rsid w:val="0005779A"/>
    <w:rsid w:val="000603F2"/>
    <w:rsid w:val="00066121"/>
    <w:rsid w:val="00066217"/>
    <w:rsid w:val="000760CD"/>
    <w:rsid w:val="0009734F"/>
    <w:rsid w:val="00097ED5"/>
    <w:rsid w:val="000B3EBA"/>
    <w:rsid w:val="000F0CDC"/>
    <w:rsid w:val="00103A7A"/>
    <w:rsid w:val="0010518C"/>
    <w:rsid w:val="0010666C"/>
    <w:rsid w:val="00114E55"/>
    <w:rsid w:val="001478A1"/>
    <w:rsid w:val="00147C42"/>
    <w:rsid w:val="0015152D"/>
    <w:rsid w:val="00175B38"/>
    <w:rsid w:val="001A3C31"/>
    <w:rsid w:val="001A40C8"/>
    <w:rsid w:val="001B6AF1"/>
    <w:rsid w:val="001C2430"/>
    <w:rsid w:val="001F4295"/>
    <w:rsid w:val="0020271D"/>
    <w:rsid w:val="00205B72"/>
    <w:rsid w:val="0021019C"/>
    <w:rsid w:val="00226CB5"/>
    <w:rsid w:val="00234C97"/>
    <w:rsid w:val="00245554"/>
    <w:rsid w:val="00262AFB"/>
    <w:rsid w:val="0027622D"/>
    <w:rsid w:val="00291BFE"/>
    <w:rsid w:val="002A031F"/>
    <w:rsid w:val="002A0C4C"/>
    <w:rsid w:val="002A4B18"/>
    <w:rsid w:val="002E3EE1"/>
    <w:rsid w:val="002E460C"/>
    <w:rsid w:val="002E7CAB"/>
    <w:rsid w:val="002F26F5"/>
    <w:rsid w:val="002F3AE3"/>
    <w:rsid w:val="002F6628"/>
    <w:rsid w:val="00300488"/>
    <w:rsid w:val="003049B5"/>
    <w:rsid w:val="00310A1A"/>
    <w:rsid w:val="00312745"/>
    <w:rsid w:val="003232B8"/>
    <w:rsid w:val="0032450F"/>
    <w:rsid w:val="003359AD"/>
    <w:rsid w:val="00347556"/>
    <w:rsid w:val="0035355B"/>
    <w:rsid w:val="0037056A"/>
    <w:rsid w:val="00382B0F"/>
    <w:rsid w:val="00385484"/>
    <w:rsid w:val="003D0EB4"/>
    <w:rsid w:val="003D17C7"/>
    <w:rsid w:val="003F05D6"/>
    <w:rsid w:val="00405A5D"/>
    <w:rsid w:val="00417449"/>
    <w:rsid w:val="004348BD"/>
    <w:rsid w:val="00441154"/>
    <w:rsid w:val="00447B90"/>
    <w:rsid w:val="00456E76"/>
    <w:rsid w:val="004700FB"/>
    <w:rsid w:val="00471578"/>
    <w:rsid w:val="00491B26"/>
    <w:rsid w:val="00494510"/>
    <w:rsid w:val="00497DBE"/>
    <w:rsid w:val="004A0876"/>
    <w:rsid w:val="004B2824"/>
    <w:rsid w:val="004C0DF0"/>
    <w:rsid w:val="004C2AA5"/>
    <w:rsid w:val="004C4D4F"/>
    <w:rsid w:val="004D0FB3"/>
    <w:rsid w:val="004D4E2F"/>
    <w:rsid w:val="005020EE"/>
    <w:rsid w:val="00502DDD"/>
    <w:rsid w:val="00502FED"/>
    <w:rsid w:val="00514D68"/>
    <w:rsid w:val="00522C60"/>
    <w:rsid w:val="005557AA"/>
    <w:rsid w:val="00564EAE"/>
    <w:rsid w:val="005748E1"/>
    <w:rsid w:val="005961A1"/>
    <w:rsid w:val="00597D2B"/>
    <w:rsid w:val="005A6368"/>
    <w:rsid w:val="005A6438"/>
    <w:rsid w:val="005B3608"/>
    <w:rsid w:val="005B4B19"/>
    <w:rsid w:val="005B4E24"/>
    <w:rsid w:val="005E003B"/>
    <w:rsid w:val="005E332B"/>
    <w:rsid w:val="00600AD1"/>
    <w:rsid w:val="0061620A"/>
    <w:rsid w:val="00622807"/>
    <w:rsid w:val="006471DE"/>
    <w:rsid w:val="006556DC"/>
    <w:rsid w:val="00670B50"/>
    <w:rsid w:val="0067380F"/>
    <w:rsid w:val="00683C22"/>
    <w:rsid w:val="00693E36"/>
    <w:rsid w:val="00694420"/>
    <w:rsid w:val="006A672B"/>
    <w:rsid w:val="006C179D"/>
    <w:rsid w:val="006C4FAD"/>
    <w:rsid w:val="006C53F3"/>
    <w:rsid w:val="006D6E6F"/>
    <w:rsid w:val="006E29F0"/>
    <w:rsid w:val="006E503C"/>
    <w:rsid w:val="006E70D2"/>
    <w:rsid w:val="006F2CA0"/>
    <w:rsid w:val="0071108E"/>
    <w:rsid w:val="0072260E"/>
    <w:rsid w:val="0072318A"/>
    <w:rsid w:val="00757BEF"/>
    <w:rsid w:val="00762313"/>
    <w:rsid w:val="00764A8D"/>
    <w:rsid w:val="0077409A"/>
    <w:rsid w:val="007755E5"/>
    <w:rsid w:val="00780B68"/>
    <w:rsid w:val="00783F8D"/>
    <w:rsid w:val="00785226"/>
    <w:rsid w:val="007B7986"/>
    <w:rsid w:val="007C4EB8"/>
    <w:rsid w:val="007D455A"/>
    <w:rsid w:val="007F20D1"/>
    <w:rsid w:val="00802832"/>
    <w:rsid w:val="00804661"/>
    <w:rsid w:val="00812E52"/>
    <w:rsid w:val="008202F8"/>
    <w:rsid w:val="008400F8"/>
    <w:rsid w:val="008610BD"/>
    <w:rsid w:val="00862911"/>
    <w:rsid w:val="00876B81"/>
    <w:rsid w:val="00884A98"/>
    <w:rsid w:val="0089512D"/>
    <w:rsid w:val="008A7A12"/>
    <w:rsid w:val="008D6834"/>
    <w:rsid w:val="008E29B2"/>
    <w:rsid w:val="008E7E63"/>
    <w:rsid w:val="008F13AE"/>
    <w:rsid w:val="009049D3"/>
    <w:rsid w:val="009124C4"/>
    <w:rsid w:val="00917EB3"/>
    <w:rsid w:val="00923786"/>
    <w:rsid w:val="00937DB8"/>
    <w:rsid w:val="00942531"/>
    <w:rsid w:val="009802B4"/>
    <w:rsid w:val="00983674"/>
    <w:rsid w:val="00991022"/>
    <w:rsid w:val="009916F0"/>
    <w:rsid w:val="009C38CA"/>
    <w:rsid w:val="009C693F"/>
    <w:rsid w:val="009D1054"/>
    <w:rsid w:val="009E05FE"/>
    <w:rsid w:val="00A05D13"/>
    <w:rsid w:val="00A1163C"/>
    <w:rsid w:val="00A152FF"/>
    <w:rsid w:val="00A21601"/>
    <w:rsid w:val="00A22C1E"/>
    <w:rsid w:val="00A41051"/>
    <w:rsid w:val="00A5024C"/>
    <w:rsid w:val="00A51678"/>
    <w:rsid w:val="00A57B2E"/>
    <w:rsid w:val="00A6409F"/>
    <w:rsid w:val="00A74A72"/>
    <w:rsid w:val="00A813F9"/>
    <w:rsid w:val="00A927E3"/>
    <w:rsid w:val="00AB0A82"/>
    <w:rsid w:val="00AB444D"/>
    <w:rsid w:val="00AC100F"/>
    <w:rsid w:val="00AD7DF5"/>
    <w:rsid w:val="00AE1147"/>
    <w:rsid w:val="00AF184E"/>
    <w:rsid w:val="00AF569C"/>
    <w:rsid w:val="00AF5BE4"/>
    <w:rsid w:val="00B1524C"/>
    <w:rsid w:val="00B225E4"/>
    <w:rsid w:val="00B33CC0"/>
    <w:rsid w:val="00B403D8"/>
    <w:rsid w:val="00B42237"/>
    <w:rsid w:val="00B42305"/>
    <w:rsid w:val="00B50882"/>
    <w:rsid w:val="00B618C4"/>
    <w:rsid w:val="00B62257"/>
    <w:rsid w:val="00B62758"/>
    <w:rsid w:val="00B67435"/>
    <w:rsid w:val="00B713F6"/>
    <w:rsid w:val="00B720E6"/>
    <w:rsid w:val="00B927C4"/>
    <w:rsid w:val="00BA64CB"/>
    <w:rsid w:val="00BB4038"/>
    <w:rsid w:val="00BC1FE6"/>
    <w:rsid w:val="00BC4B6C"/>
    <w:rsid w:val="00BF374E"/>
    <w:rsid w:val="00C04B79"/>
    <w:rsid w:val="00C33C45"/>
    <w:rsid w:val="00C346FF"/>
    <w:rsid w:val="00C4068B"/>
    <w:rsid w:val="00C65635"/>
    <w:rsid w:val="00C6584A"/>
    <w:rsid w:val="00C75A0C"/>
    <w:rsid w:val="00C767B8"/>
    <w:rsid w:val="00C86D89"/>
    <w:rsid w:val="00C918F6"/>
    <w:rsid w:val="00CF79AD"/>
    <w:rsid w:val="00D070F2"/>
    <w:rsid w:val="00D228D2"/>
    <w:rsid w:val="00D34E9E"/>
    <w:rsid w:val="00D46231"/>
    <w:rsid w:val="00D54CC7"/>
    <w:rsid w:val="00D57126"/>
    <w:rsid w:val="00D60B0C"/>
    <w:rsid w:val="00D6753D"/>
    <w:rsid w:val="00D814EA"/>
    <w:rsid w:val="00DB1890"/>
    <w:rsid w:val="00DC10BA"/>
    <w:rsid w:val="00DD1793"/>
    <w:rsid w:val="00DF5970"/>
    <w:rsid w:val="00E0163D"/>
    <w:rsid w:val="00E14EF4"/>
    <w:rsid w:val="00E21BF4"/>
    <w:rsid w:val="00E25144"/>
    <w:rsid w:val="00E2603A"/>
    <w:rsid w:val="00E3273A"/>
    <w:rsid w:val="00E35333"/>
    <w:rsid w:val="00E42134"/>
    <w:rsid w:val="00E5741D"/>
    <w:rsid w:val="00E60B3D"/>
    <w:rsid w:val="00E769D8"/>
    <w:rsid w:val="00E914A1"/>
    <w:rsid w:val="00E96DDE"/>
    <w:rsid w:val="00EA2304"/>
    <w:rsid w:val="00EA3A39"/>
    <w:rsid w:val="00EA6C26"/>
    <w:rsid w:val="00EC36EB"/>
    <w:rsid w:val="00ED3AFF"/>
    <w:rsid w:val="00ED418D"/>
    <w:rsid w:val="00EE2EB0"/>
    <w:rsid w:val="00EE3840"/>
    <w:rsid w:val="00EE7043"/>
    <w:rsid w:val="00EF7E95"/>
    <w:rsid w:val="00F14FAE"/>
    <w:rsid w:val="00F50DE3"/>
    <w:rsid w:val="00F6540A"/>
    <w:rsid w:val="00F83070"/>
    <w:rsid w:val="00F83A20"/>
    <w:rsid w:val="00F86557"/>
    <w:rsid w:val="00F86FAC"/>
    <w:rsid w:val="00F92C2A"/>
    <w:rsid w:val="00FA6A27"/>
    <w:rsid w:val="00FC3237"/>
    <w:rsid w:val="00FF6520"/>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6"/>
      </w:numPr>
    </w:pPr>
  </w:style>
  <w:style w:type="numbering" w:customStyle="1" w:styleId="Tatratender">
    <w:name w:val="Tatra tender"/>
    <w:rsid w:val="00A41051"/>
    <w:pPr>
      <w:numPr>
        <w:numId w:val="10"/>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7"/>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17EB3"/>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1"/>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9"/>
      </w:numPr>
      <w:tabs>
        <w:tab w:val="clear" w:pos="1440"/>
        <w:tab w:val="num" w:pos="576"/>
      </w:tabs>
      <w:ind w:left="576" w:hanging="576"/>
    </w:pPr>
  </w:style>
  <w:style w:type="paragraph" w:customStyle="1" w:styleId="Nadpis31">
    <w:name w:val="Nadpis 31"/>
    <w:basedOn w:val="Normlny"/>
    <w:rsid w:val="00A41051"/>
    <w:pPr>
      <w:numPr>
        <w:ilvl w:val="2"/>
        <w:numId w:val="9"/>
      </w:numPr>
      <w:tabs>
        <w:tab w:val="clear" w:pos="2160"/>
        <w:tab w:val="num" w:pos="1430"/>
      </w:tabs>
      <w:ind w:left="1430"/>
    </w:pPr>
  </w:style>
  <w:style w:type="paragraph" w:customStyle="1" w:styleId="Nadpis41">
    <w:name w:val="Nadpis 41"/>
    <w:basedOn w:val="Normlny"/>
    <w:rsid w:val="00A41051"/>
    <w:pPr>
      <w:numPr>
        <w:ilvl w:val="3"/>
        <w:numId w:val="9"/>
      </w:numPr>
      <w:tabs>
        <w:tab w:val="clear" w:pos="2880"/>
        <w:tab w:val="num" w:pos="864"/>
      </w:tabs>
      <w:ind w:left="864" w:hanging="864"/>
    </w:pPr>
  </w:style>
  <w:style w:type="paragraph" w:customStyle="1" w:styleId="Nadpis51">
    <w:name w:val="Nadpis 51"/>
    <w:basedOn w:val="Normlny"/>
    <w:rsid w:val="00A41051"/>
    <w:pPr>
      <w:numPr>
        <w:ilvl w:val="4"/>
        <w:numId w:val="9"/>
      </w:numPr>
      <w:tabs>
        <w:tab w:val="clear" w:pos="3600"/>
        <w:tab w:val="num" w:pos="1008"/>
      </w:tabs>
      <w:ind w:left="1008" w:hanging="1008"/>
    </w:pPr>
  </w:style>
  <w:style w:type="paragraph" w:customStyle="1" w:styleId="Nadpis61">
    <w:name w:val="Nadpis 61"/>
    <w:basedOn w:val="Normlny"/>
    <w:rsid w:val="00A41051"/>
    <w:pPr>
      <w:numPr>
        <w:ilvl w:val="5"/>
        <w:numId w:val="9"/>
      </w:numPr>
      <w:tabs>
        <w:tab w:val="clear" w:pos="4320"/>
        <w:tab w:val="num" w:pos="1152"/>
      </w:tabs>
      <w:ind w:left="1152" w:hanging="1152"/>
    </w:pPr>
  </w:style>
  <w:style w:type="paragraph" w:customStyle="1" w:styleId="Nadpis71">
    <w:name w:val="Nadpis 71"/>
    <w:basedOn w:val="Normlny"/>
    <w:rsid w:val="00A41051"/>
    <w:pPr>
      <w:numPr>
        <w:ilvl w:val="6"/>
        <w:numId w:val="9"/>
      </w:numPr>
      <w:tabs>
        <w:tab w:val="clear" w:pos="5040"/>
        <w:tab w:val="num" w:pos="1296"/>
      </w:tabs>
      <w:ind w:left="1296" w:hanging="1296"/>
    </w:pPr>
  </w:style>
  <w:style w:type="paragraph" w:customStyle="1" w:styleId="Nadpis81">
    <w:name w:val="Nadpis 81"/>
    <w:basedOn w:val="Normlny"/>
    <w:rsid w:val="00A41051"/>
    <w:pPr>
      <w:numPr>
        <w:ilvl w:val="7"/>
        <w:numId w:val="9"/>
      </w:numPr>
      <w:tabs>
        <w:tab w:val="clear" w:pos="5760"/>
        <w:tab w:val="num" w:pos="1440"/>
      </w:tabs>
      <w:ind w:left="1440" w:hanging="1440"/>
    </w:pPr>
  </w:style>
  <w:style w:type="paragraph" w:customStyle="1" w:styleId="Nadpis91">
    <w:name w:val="Nadpis 91"/>
    <w:basedOn w:val="Normlny"/>
    <w:rsid w:val="00A41051"/>
    <w:pPr>
      <w:numPr>
        <w:ilvl w:val="8"/>
        <w:numId w:val="9"/>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4"/>
      </w:numPr>
    </w:pPr>
  </w:style>
  <w:style w:type="numbering" w:customStyle="1" w:styleId="Importovantl2">
    <w:name w:val="Importovaný štýl 2"/>
    <w:rsid w:val="00A41051"/>
    <w:pPr>
      <w:numPr>
        <w:numId w:val="15"/>
      </w:numPr>
    </w:pPr>
  </w:style>
  <w:style w:type="numbering" w:customStyle="1" w:styleId="Importovantl3">
    <w:name w:val="Importovaný štýl 3"/>
    <w:rsid w:val="00A41051"/>
    <w:pPr>
      <w:numPr>
        <w:numId w:val="16"/>
      </w:numPr>
    </w:pPr>
  </w:style>
  <w:style w:type="numbering" w:customStyle="1" w:styleId="Importovantl4">
    <w:name w:val="Importovaný štýl 4"/>
    <w:rsid w:val="00A41051"/>
    <w:pPr>
      <w:numPr>
        <w:numId w:val="17"/>
      </w:numPr>
    </w:pPr>
  </w:style>
  <w:style w:type="numbering" w:customStyle="1" w:styleId="Importovantl5">
    <w:name w:val="Importovaný štýl 5"/>
    <w:rsid w:val="00A41051"/>
    <w:pPr>
      <w:numPr>
        <w:numId w:val="18"/>
      </w:numPr>
    </w:pPr>
  </w:style>
  <w:style w:type="numbering" w:customStyle="1" w:styleId="Importovantl6">
    <w:name w:val="Importovaný štýl 6"/>
    <w:rsid w:val="00A41051"/>
    <w:pPr>
      <w:numPr>
        <w:numId w:val="19"/>
      </w:numPr>
    </w:pPr>
  </w:style>
  <w:style w:type="numbering" w:customStyle="1" w:styleId="Importovantl7">
    <w:name w:val="Importovaný štýl 7"/>
    <w:rsid w:val="00A41051"/>
    <w:pPr>
      <w:numPr>
        <w:numId w:val="20"/>
      </w:numPr>
    </w:pPr>
  </w:style>
  <w:style w:type="numbering" w:customStyle="1" w:styleId="Importovantl8">
    <w:name w:val="Importovaný štýl 8"/>
    <w:rsid w:val="00A41051"/>
    <w:pPr>
      <w:numPr>
        <w:numId w:val="21"/>
      </w:numPr>
    </w:pPr>
  </w:style>
  <w:style w:type="numbering" w:customStyle="1" w:styleId="Importovantl9">
    <w:name w:val="Importovaný štýl 9"/>
    <w:rsid w:val="00A41051"/>
    <w:pPr>
      <w:numPr>
        <w:numId w:val="22"/>
      </w:numPr>
    </w:pPr>
  </w:style>
  <w:style w:type="numbering" w:customStyle="1" w:styleId="Importovantl10">
    <w:name w:val="Importovaný štýl 10"/>
    <w:rsid w:val="00A41051"/>
    <w:pPr>
      <w:numPr>
        <w:numId w:val="23"/>
      </w:numPr>
    </w:pPr>
  </w:style>
  <w:style w:type="numbering" w:customStyle="1" w:styleId="Importovantl11">
    <w:name w:val="Importovaný štýl 11"/>
    <w:rsid w:val="00A41051"/>
    <w:pPr>
      <w:numPr>
        <w:numId w:val="24"/>
      </w:numPr>
    </w:pPr>
  </w:style>
  <w:style w:type="numbering" w:customStyle="1" w:styleId="Importovantl12">
    <w:name w:val="Importovaný štýl 12"/>
    <w:rsid w:val="00A41051"/>
    <w:pPr>
      <w:numPr>
        <w:numId w:val="25"/>
      </w:numPr>
    </w:pPr>
  </w:style>
  <w:style w:type="numbering" w:customStyle="1" w:styleId="Importovantl13">
    <w:name w:val="Importovaný štýl 13"/>
    <w:rsid w:val="00A41051"/>
    <w:pPr>
      <w:numPr>
        <w:numId w:val="26"/>
      </w:numPr>
    </w:pPr>
  </w:style>
  <w:style w:type="numbering" w:customStyle="1" w:styleId="Importovantl14">
    <w:name w:val="Importovaný štýl 14"/>
    <w:rsid w:val="00A41051"/>
    <w:pPr>
      <w:numPr>
        <w:numId w:val="27"/>
      </w:numPr>
    </w:pPr>
  </w:style>
  <w:style w:type="numbering" w:customStyle="1" w:styleId="Importovantl15">
    <w:name w:val="Importovaný štýl 15"/>
    <w:rsid w:val="00A41051"/>
    <w:pPr>
      <w:numPr>
        <w:numId w:val="28"/>
      </w:numPr>
    </w:pPr>
  </w:style>
  <w:style w:type="numbering" w:customStyle="1" w:styleId="Importovantl16">
    <w:name w:val="Importovaný štýl 16"/>
    <w:rsid w:val="00A41051"/>
    <w:pPr>
      <w:numPr>
        <w:numId w:val="29"/>
      </w:numPr>
    </w:pPr>
  </w:style>
  <w:style w:type="numbering" w:customStyle="1" w:styleId="Importovantl17">
    <w:name w:val="Importovaný štýl 17"/>
    <w:rsid w:val="00A41051"/>
    <w:pPr>
      <w:numPr>
        <w:numId w:val="30"/>
      </w:numPr>
    </w:pPr>
  </w:style>
  <w:style w:type="numbering" w:customStyle="1" w:styleId="Importovantl18">
    <w:name w:val="Importovaný štýl 18"/>
    <w:rsid w:val="00A41051"/>
    <w:pPr>
      <w:numPr>
        <w:numId w:val="31"/>
      </w:numPr>
    </w:pPr>
  </w:style>
  <w:style w:type="numbering" w:customStyle="1" w:styleId="Importovantl19">
    <w:name w:val="Importovaný štýl 19"/>
    <w:rsid w:val="00A41051"/>
    <w:pPr>
      <w:numPr>
        <w:numId w:val="32"/>
      </w:numPr>
    </w:pPr>
  </w:style>
  <w:style w:type="numbering" w:customStyle="1" w:styleId="Importovantl20">
    <w:name w:val="Importovaný štýl 20"/>
    <w:rsid w:val="00A41051"/>
    <w:pPr>
      <w:numPr>
        <w:numId w:val="33"/>
      </w:numPr>
    </w:pPr>
  </w:style>
  <w:style w:type="numbering" w:customStyle="1" w:styleId="Importovantl22">
    <w:name w:val="Importovaný štýl 22"/>
    <w:rsid w:val="00A41051"/>
    <w:pPr>
      <w:numPr>
        <w:numId w:val="35"/>
      </w:numPr>
    </w:pPr>
  </w:style>
  <w:style w:type="numbering" w:customStyle="1" w:styleId="Importovantl23">
    <w:name w:val="Importovaný štýl 23"/>
    <w:rsid w:val="00A41051"/>
    <w:pPr>
      <w:numPr>
        <w:numId w:val="36"/>
      </w:numPr>
    </w:pPr>
  </w:style>
  <w:style w:type="numbering" w:customStyle="1" w:styleId="Importovantl24">
    <w:name w:val="Importovaný štýl 24"/>
    <w:rsid w:val="00A41051"/>
    <w:pPr>
      <w:numPr>
        <w:numId w:val="37"/>
      </w:numPr>
    </w:pPr>
  </w:style>
  <w:style w:type="numbering" w:customStyle="1" w:styleId="Importovantl25">
    <w:name w:val="Importovaný štýl 25"/>
    <w:rsid w:val="00A41051"/>
    <w:pPr>
      <w:numPr>
        <w:numId w:val="38"/>
      </w:numPr>
    </w:pPr>
  </w:style>
  <w:style w:type="numbering" w:customStyle="1" w:styleId="Importovantl26">
    <w:name w:val="Importovaný štýl 26"/>
    <w:rsid w:val="00A41051"/>
    <w:pPr>
      <w:numPr>
        <w:numId w:val="39"/>
      </w:numPr>
    </w:pPr>
  </w:style>
  <w:style w:type="numbering" w:customStyle="1" w:styleId="Importovantl27">
    <w:name w:val="Importovaný štýl 27"/>
    <w:rsid w:val="00A41051"/>
    <w:pPr>
      <w:numPr>
        <w:numId w:val="40"/>
      </w:numPr>
    </w:pPr>
  </w:style>
  <w:style w:type="numbering" w:customStyle="1" w:styleId="Importovantl28">
    <w:name w:val="Importovaný štýl 28"/>
    <w:rsid w:val="00A41051"/>
    <w:pPr>
      <w:numPr>
        <w:numId w:val="41"/>
      </w:numPr>
    </w:pPr>
  </w:style>
  <w:style w:type="numbering" w:customStyle="1" w:styleId="Importovantl29">
    <w:name w:val="Importovaný štýl 29"/>
    <w:rsid w:val="00A41051"/>
    <w:pPr>
      <w:numPr>
        <w:numId w:val="42"/>
      </w:numPr>
    </w:pPr>
  </w:style>
  <w:style w:type="numbering" w:customStyle="1" w:styleId="Importovantl30">
    <w:name w:val="Importovaný štýl 30"/>
    <w:rsid w:val="00A41051"/>
    <w:pPr>
      <w:numPr>
        <w:numId w:val="43"/>
      </w:numPr>
    </w:pPr>
  </w:style>
  <w:style w:type="numbering" w:customStyle="1" w:styleId="Importovantl31">
    <w:name w:val="Importovaný štýl 31"/>
    <w:rsid w:val="00A41051"/>
    <w:pPr>
      <w:numPr>
        <w:numId w:val="44"/>
      </w:numPr>
    </w:pPr>
  </w:style>
  <w:style w:type="numbering" w:customStyle="1" w:styleId="Importovantl32">
    <w:name w:val="Importovaný štýl 32"/>
    <w:rsid w:val="00A41051"/>
    <w:pPr>
      <w:numPr>
        <w:numId w:val="45"/>
      </w:numPr>
    </w:pPr>
  </w:style>
  <w:style w:type="numbering" w:customStyle="1" w:styleId="Importovantl33">
    <w:name w:val="Importovaný štýl 33"/>
    <w:rsid w:val="00A41051"/>
    <w:pPr>
      <w:numPr>
        <w:numId w:val="46"/>
      </w:numPr>
    </w:pPr>
  </w:style>
  <w:style w:type="numbering" w:customStyle="1" w:styleId="Importovantl34">
    <w:name w:val="Importovaný štýl 34"/>
    <w:rsid w:val="00A41051"/>
    <w:pPr>
      <w:numPr>
        <w:numId w:val="47"/>
      </w:numPr>
    </w:pPr>
  </w:style>
  <w:style w:type="numbering" w:customStyle="1" w:styleId="Importovantl35">
    <w:name w:val="Importovaný štýl 35"/>
    <w:rsid w:val="00A41051"/>
    <w:pPr>
      <w:numPr>
        <w:numId w:val="48"/>
      </w:numPr>
    </w:pPr>
  </w:style>
  <w:style w:type="numbering" w:customStyle="1" w:styleId="Importovantl36">
    <w:name w:val="Importovaný štýl 36"/>
    <w:rsid w:val="00A41051"/>
    <w:pPr>
      <w:numPr>
        <w:numId w:val="49"/>
      </w:numPr>
    </w:pPr>
  </w:style>
  <w:style w:type="numbering" w:customStyle="1" w:styleId="Importovantl37">
    <w:name w:val="Importovaný štýl 37"/>
    <w:rsid w:val="00A41051"/>
    <w:pPr>
      <w:numPr>
        <w:numId w:val="50"/>
      </w:numPr>
    </w:pPr>
  </w:style>
  <w:style w:type="numbering" w:customStyle="1" w:styleId="Importovantl38">
    <w:name w:val="Importovaný štýl 38"/>
    <w:rsid w:val="00A41051"/>
    <w:pPr>
      <w:numPr>
        <w:numId w:val="51"/>
      </w:numPr>
    </w:pPr>
  </w:style>
  <w:style w:type="numbering" w:customStyle="1" w:styleId="Importovantl39">
    <w:name w:val="Importovaný štýl 39"/>
    <w:rsid w:val="00A41051"/>
    <w:pPr>
      <w:numPr>
        <w:numId w:val="52"/>
      </w:numPr>
    </w:pPr>
  </w:style>
  <w:style w:type="numbering" w:customStyle="1" w:styleId="Importovantl40">
    <w:name w:val="Importovaný štýl 40"/>
    <w:rsid w:val="00A41051"/>
    <w:pPr>
      <w:numPr>
        <w:numId w:val="53"/>
      </w:numPr>
    </w:pPr>
  </w:style>
  <w:style w:type="numbering" w:customStyle="1" w:styleId="Importovantl41">
    <w:name w:val="Importovaný štýl 41"/>
    <w:rsid w:val="00A41051"/>
    <w:pPr>
      <w:numPr>
        <w:numId w:val="54"/>
      </w:numPr>
    </w:pPr>
  </w:style>
  <w:style w:type="numbering" w:customStyle="1" w:styleId="Importovantl43">
    <w:name w:val="Importovaný štýl 43"/>
    <w:rsid w:val="00A41051"/>
    <w:pPr>
      <w:numPr>
        <w:numId w:val="56"/>
      </w:numPr>
    </w:pPr>
  </w:style>
  <w:style w:type="numbering" w:customStyle="1" w:styleId="Importovantl45">
    <w:name w:val="Importovaný štýl 45"/>
    <w:rsid w:val="00A41051"/>
    <w:pPr>
      <w:numPr>
        <w:numId w:val="58"/>
      </w:numPr>
    </w:pPr>
  </w:style>
  <w:style w:type="numbering" w:customStyle="1" w:styleId="Importovantl46">
    <w:name w:val="Importovaný štýl 46"/>
    <w:rsid w:val="00A41051"/>
    <w:pPr>
      <w:numPr>
        <w:numId w:val="59"/>
      </w:numPr>
    </w:pPr>
  </w:style>
  <w:style w:type="numbering" w:customStyle="1" w:styleId="Importovantl47">
    <w:name w:val="Importovaný štýl 47"/>
    <w:rsid w:val="00A41051"/>
    <w:pPr>
      <w:numPr>
        <w:numId w:val="60"/>
      </w:numPr>
    </w:pPr>
  </w:style>
  <w:style w:type="numbering" w:customStyle="1" w:styleId="Importovantl48">
    <w:name w:val="Importovaný štýl 48"/>
    <w:rsid w:val="00A41051"/>
    <w:pPr>
      <w:numPr>
        <w:numId w:val="61"/>
      </w:numPr>
    </w:pPr>
  </w:style>
  <w:style w:type="numbering" w:customStyle="1" w:styleId="Importovantl49">
    <w:name w:val="Importovaný štýl 49"/>
    <w:rsid w:val="00A41051"/>
    <w:pPr>
      <w:numPr>
        <w:numId w:val="62"/>
      </w:numPr>
    </w:pPr>
  </w:style>
  <w:style w:type="numbering" w:customStyle="1" w:styleId="Importovantl50">
    <w:name w:val="Importovaný štýl 50"/>
    <w:rsid w:val="00A41051"/>
    <w:pPr>
      <w:numPr>
        <w:numId w:val="63"/>
      </w:numPr>
    </w:pPr>
  </w:style>
  <w:style w:type="numbering" w:customStyle="1" w:styleId="Importovantl51">
    <w:name w:val="Importovaný štýl 51"/>
    <w:rsid w:val="00A41051"/>
    <w:pPr>
      <w:numPr>
        <w:numId w:val="64"/>
      </w:numPr>
    </w:pPr>
  </w:style>
  <w:style w:type="numbering" w:customStyle="1" w:styleId="Importovantl52">
    <w:name w:val="Importovaný štýl 52"/>
    <w:rsid w:val="00A41051"/>
    <w:pPr>
      <w:numPr>
        <w:numId w:val="65"/>
      </w:numPr>
    </w:pPr>
  </w:style>
  <w:style w:type="numbering" w:customStyle="1" w:styleId="Importovantl53">
    <w:name w:val="Importovaný štýl 53"/>
    <w:rsid w:val="00A41051"/>
    <w:pPr>
      <w:numPr>
        <w:numId w:val="66"/>
      </w:numPr>
    </w:pPr>
  </w:style>
  <w:style w:type="numbering" w:customStyle="1" w:styleId="Importovantl54">
    <w:name w:val="Importovaný štýl 54"/>
    <w:rsid w:val="00A41051"/>
    <w:pPr>
      <w:numPr>
        <w:numId w:val="67"/>
      </w:numPr>
    </w:pPr>
  </w:style>
  <w:style w:type="numbering" w:customStyle="1" w:styleId="Importovantl55">
    <w:name w:val="Importovaný štýl 55"/>
    <w:rsid w:val="00A41051"/>
    <w:pPr>
      <w:numPr>
        <w:numId w:val="68"/>
      </w:numPr>
    </w:pPr>
  </w:style>
  <w:style w:type="numbering" w:customStyle="1" w:styleId="Importovantl56">
    <w:name w:val="Importovaný štýl 56"/>
    <w:rsid w:val="00A41051"/>
    <w:pPr>
      <w:numPr>
        <w:numId w:val="69"/>
      </w:numPr>
    </w:pPr>
  </w:style>
  <w:style w:type="numbering" w:customStyle="1" w:styleId="Importovantl57">
    <w:name w:val="Importovaný štýl 57"/>
    <w:rsid w:val="00A41051"/>
    <w:pPr>
      <w:numPr>
        <w:numId w:val="70"/>
      </w:numPr>
    </w:pPr>
  </w:style>
  <w:style w:type="numbering" w:customStyle="1" w:styleId="Importovantl58">
    <w:name w:val="Importovaný štýl 58"/>
    <w:rsid w:val="00A41051"/>
    <w:pPr>
      <w:numPr>
        <w:numId w:val="71"/>
      </w:numPr>
    </w:pPr>
  </w:style>
  <w:style w:type="numbering" w:customStyle="1" w:styleId="Importovantl59">
    <w:name w:val="Importovaný štýl 59"/>
    <w:rsid w:val="00A41051"/>
    <w:pPr>
      <w:numPr>
        <w:numId w:val="72"/>
      </w:numPr>
    </w:pPr>
  </w:style>
  <w:style w:type="numbering" w:customStyle="1" w:styleId="Importovantl60">
    <w:name w:val="Importovaný štýl 60"/>
    <w:rsid w:val="00A41051"/>
    <w:pPr>
      <w:numPr>
        <w:numId w:val="73"/>
      </w:numPr>
    </w:pPr>
  </w:style>
  <w:style w:type="numbering" w:customStyle="1" w:styleId="Importovantl61">
    <w:name w:val="Importovaný štýl 61"/>
    <w:rsid w:val="00A41051"/>
    <w:pPr>
      <w:numPr>
        <w:numId w:val="74"/>
      </w:numPr>
    </w:pPr>
  </w:style>
  <w:style w:type="numbering" w:customStyle="1" w:styleId="Importovantl62">
    <w:name w:val="Importovaný štýl 62"/>
    <w:rsid w:val="00A41051"/>
    <w:pPr>
      <w:numPr>
        <w:numId w:val="75"/>
      </w:numPr>
    </w:pPr>
  </w:style>
  <w:style w:type="numbering" w:customStyle="1" w:styleId="Importovantl63">
    <w:name w:val="Importovaný štýl 63"/>
    <w:rsid w:val="00A41051"/>
    <w:pPr>
      <w:numPr>
        <w:numId w:val="76"/>
      </w:numPr>
    </w:pPr>
  </w:style>
  <w:style w:type="numbering" w:customStyle="1" w:styleId="Importovantl64">
    <w:name w:val="Importovaný štýl 64"/>
    <w:rsid w:val="00A41051"/>
    <w:pPr>
      <w:numPr>
        <w:numId w:val="77"/>
      </w:numPr>
    </w:pPr>
  </w:style>
  <w:style w:type="numbering" w:customStyle="1" w:styleId="Importovantl65">
    <w:name w:val="Importovaný štýl 65"/>
    <w:rsid w:val="00A41051"/>
    <w:pPr>
      <w:numPr>
        <w:numId w:val="78"/>
      </w:numPr>
    </w:pPr>
  </w:style>
  <w:style w:type="numbering" w:customStyle="1" w:styleId="Importovantl66">
    <w:name w:val="Importovaný štýl 66"/>
    <w:rsid w:val="00A41051"/>
    <w:pPr>
      <w:numPr>
        <w:numId w:val="79"/>
      </w:numPr>
    </w:pPr>
  </w:style>
  <w:style w:type="numbering" w:customStyle="1" w:styleId="Importovantl67">
    <w:name w:val="Importovaný štýl 67"/>
    <w:rsid w:val="00A41051"/>
    <w:pPr>
      <w:numPr>
        <w:numId w:val="80"/>
      </w:numPr>
    </w:pPr>
  </w:style>
  <w:style w:type="numbering" w:customStyle="1" w:styleId="Importovantl69">
    <w:name w:val="Importovaný štýl 69"/>
    <w:rsid w:val="00A41051"/>
    <w:pPr>
      <w:numPr>
        <w:numId w:val="82"/>
      </w:numPr>
    </w:pPr>
  </w:style>
  <w:style w:type="numbering" w:customStyle="1" w:styleId="Importovantl70">
    <w:name w:val="Importovaný štýl 70"/>
    <w:rsid w:val="00A41051"/>
    <w:pPr>
      <w:numPr>
        <w:numId w:val="83"/>
      </w:numPr>
    </w:pPr>
  </w:style>
  <w:style w:type="numbering" w:customStyle="1" w:styleId="Importovantl71">
    <w:name w:val="Importovaný štýl 71"/>
    <w:rsid w:val="00A41051"/>
    <w:pPr>
      <w:numPr>
        <w:numId w:val="84"/>
      </w:numPr>
    </w:pPr>
  </w:style>
  <w:style w:type="numbering" w:customStyle="1" w:styleId="Importovantl72">
    <w:name w:val="Importovaný štýl 72"/>
    <w:rsid w:val="00A41051"/>
    <w:pPr>
      <w:numPr>
        <w:numId w:val="85"/>
      </w:numPr>
    </w:pPr>
  </w:style>
  <w:style w:type="numbering" w:customStyle="1" w:styleId="Importovantl73">
    <w:name w:val="Importovaný štýl 73"/>
    <w:rsid w:val="00A41051"/>
    <w:pPr>
      <w:numPr>
        <w:numId w:val="86"/>
      </w:numPr>
    </w:pPr>
  </w:style>
  <w:style w:type="numbering" w:customStyle="1" w:styleId="Importovantl74">
    <w:name w:val="Importovaný štýl 74"/>
    <w:rsid w:val="00A41051"/>
    <w:pPr>
      <w:numPr>
        <w:numId w:val="87"/>
      </w:numPr>
    </w:pPr>
  </w:style>
  <w:style w:type="numbering" w:customStyle="1" w:styleId="Importovantl75">
    <w:name w:val="Importovaný štýl 75"/>
    <w:rsid w:val="00A41051"/>
    <w:pPr>
      <w:numPr>
        <w:numId w:val="88"/>
      </w:numPr>
    </w:pPr>
  </w:style>
  <w:style w:type="numbering" w:customStyle="1" w:styleId="Importovantl76">
    <w:name w:val="Importovaný štýl 76"/>
    <w:rsid w:val="00A41051"/>
    <w:pPr>
      <w:numPr>
        <w:numId w:val="89"/>
      </w:numPr>
    </w:pPr>
  </w:style>
  <w:style w:type="numbering" w:customStyle="1" w:styleId="Importovantl77">
    <w:name w:val="Importovaný štýl 77"/>
    <w:rsid w:val="00A41051"/>
    <w:pPr>
      <w:numPr>
        <w:numId w:val="90"/>
      </w:numPr>
    </w:pPr>
  </w:style>
  <w:style w:type="numbering" w:customStyle="1" w:styleId="Importovantl79">
    <w:name w:val="Importovaný štýl 79"/>
    <w:rsid w:val="00A41051"/>
    <w:pPr>
      <w:numPr>
        <w:numId w:val="92"/>
      </w:numPr>
    </w:pPr>
  </w:style>
  <w:style w:type="numbering" w:customStyle="1" w:styleId="Importovantl80">
    <w:name w:val="Importovaný štýl 80"/>
    <w:rsid w:val="00A41051"/>
    <w:pPr>
      <w:numPr>
        <w:numId w:val="93"/>
      </w:numPr>
    </w:pPr>
  </w:style>
  <w:style w:type="numbering" w:customStyle="1" w:styleId="Importovantl81">
    <w:name w:val="Importovaný štýl 81"/>
    <w:rsid w:val="00A41051"/>
    <w:pPr>
      <w:numPr>
        <w:numId w:val="94"/>
      </w:numPr>
    </w:pPr>
  </w:style>
  <w:style w:type="numbering" w:customStyle="1" w:styleId="Importovantl82">
    <w:name w:val="Importovaný štýl 82"/>
    <w:rsid w:val="00A41051"/>
    <w:pPr>
      <w:numPr>
        <w:numId w:val="95"/>
      </w:numPr>
    </w:pPr>
  </w:style>
  <w:style w:type="numbering" w:customStyle="1" w:styleId="Importovantl83">
    <w:name w:val="Importovaný štýl 83"/>
    <w:rsid w:val="00A41051"/>
    <w:pPr>
      <w:numPr>
        <w:numId w:val="96"/>
      </w:numPr>
    </w:pPr>
  </w:style>
  <w:style w:type="numbering" w:customStyle="1" w:styleId="Importovantl84">
    <w:name w:val="Importovaný štýl 84"/>
    <w:rsid w:val="00A41051"/>
    <w:pPr>
      <w:numPr>
        <w:numId w:val="97"/>
      </w:numPr>
    </w:pPr>
  </w:style>
  <w:style w:type="numbering" w:customStyle="1" w:styleId="Importovantl85">
    <w:name w:val="Importovaný štýl 85"/>
    <w:rsid w:val="00A41051"/>
    <w:pPr>
      <w:numPr>
        <w:numId w:val="98"/>
      </w:numPr>
    </w:pPr>
  </w:style>
  <w:style w:type="numbering" w:customStyle="1" w:styleId="Importovantl86">
    <w:name w:val="Importovaný štýl 86"/>
    <w:rsid w:val="00A41051"/>
    <w:pPr>
      <w:numPr>
        <w:numId w:val="99"/>
      </w:numPr>
    </w:pPr>
  </w:style>
  <w:style w:type="numbering" w:customStyle="1" w:styleId="Importovantl87">
    <w:name w:val="Importovaný štýl 87"/>
    <w:rsid w:val="00A41051"/>
    <w:pPr>
      <w:numPr>
        <w:numId w:val="100"/>
      </w:numPr>
    </w:pPr>
  </w:style>
  <w:style w:type="numbering" w:customStyle="1" w:styleId="Importovantl88">
    <w:name w:val="Importovaný štýl 88"/>
    <w:rsid w:val="00A41051"/>
    <w:pPr>
      <w:numPr>
        <w:numId w:val="101"/>
      </w:numPr>
    </w:pPr>
  </w:style>
  <w:style w:type="numbering" w:customStyle="1" w:styleId="Importovantl89">
    <w:name w:val="Importovaný štýl 89"/>
    <w:rsid w:val="00A41051"/>
    <w:pPr>
      <w:numPr>
        <w:numId w:val="102"/>
      </w:numPr>
    </w:pPr>
  </w:style>
  <w:style w:type="numbering" w:customStyle="1" w:styleId="Importovantl90">
    <w:name w:val="Importovaný štýl 90"/>
    <w:rsid w:val="00A41051"/>
    <w:pPr>
      <w:numPr>
        <w:numId w:val="103"/>
      </w:numPr>
    </w:pPr>
  </w:style>
  <w:style w:type="numbering" w:customStyle="1" w:styleId="Importovantl91">
    <w:name w:val="Importovaný štýl 91"/>
    <w:rsid w:val="00A41051"/>
    <w:pPr>
      <w:numPr>
        <w:numId w:val="104"/>
      </w:numPr>
    </w:pPr>
  </w:style>
  <w:style w:type="numbering" w:customStyle="1" w:styleId="Importovantl92">
    <w:name w:val="Importovaný štýl 92"/>
    <w:rsid w:val="00A41051"/>
    <w:pPr>
      <w:numPr>
        <w:numId w:val="105"/>
      </w:numPr>
    </w:pPr>
  </w:style>
  <w:style w:type="numbering" w:customStyle="1" w:styleId="Importovantl93">
    <w:name w:val="Importovaný štýl 93"/>
    <w:rsid w:val="00A41051"/>
    <w:pPr>
      <w:numPr>
        <w:numId w:val="106"/>
      </w:numPr>
    </w:pPr>
  </w:style>
  <w:style w:type="numbering" w:customStyle="1" w:styleId="Importovantl94">
    <w:name w:val="Importovaný štýl 94"/>
    <w:rsid w:val="00A41051"/>
    <w:pPr>
      <w:numPr>
        <w:numId w:val="107"/>
      </w:numPr>
    </w:pPr>
  </w:style>
  <w:style w:type="numbering" w:customStyle="1" w:styleId="Importovantl95">
    <w:name w:val="Importovaný štýl 95"/>
    <w:rsid w:val="00A41051"/>
    <w:pPr>
      <w:numPr>
        <w:numId w:val="108"/>
      </w:numPr>
    </w:pPr>
  </w:style>
  <w:style w:type="numbering" w:customStyle="1" w:styleId="Importovantl96">
    <w:name w:val="Importovaný štýl 96"/>
    <w:rsid w:val="00A41051"/>
    <w:pPr>
      <w:numPr>
        <w:numId w:val="109"/>
      </w:numPr>
    </w:pPr>
  </w:style>
  <w:style w:type="numbering" w:customStyle="1" w:styleId="Importovantl97">
    <w:name w:val="Importovaný štýl 97"/>
    <w:rsid w:val="00A41051"/>
    <w:pPr>
      <w:numPr>
        <w:numId w:val="110"/>
      </w:numPr>
    </w:pPr>
  </w:style>
  <w:style w:type="numbering" w:customStyle="1" w:styleId="Importovantl98">
    <w:name w:val="Importovaný štýl 98"/>
    <w:rsid w:val="00A41051"/>
    <w:pPr>
      <w:numPr>
        <w:numId w:val="111"/>
      </w:numPr>
    </w:pPr>
  </w:style>
  <w:style w:type="numbering" w:customStyle="1" w:styleId="Importovantl99">
    <w:name w:val="Importovaný štýl 99"/>
    <w:rsid w:val="00A41051"/>
    <w:pPr>
      <w:numPr>
        <w:numId w:val="112"/>
      </w:numPr>
    </w:pPr>
  </w:style>
  <w:style w:type="numbering" w:customStyle="1" w:styleId="Importovantl100">
    <w:name w:val="Importovaný štýl 100"/>
    <w:rsid w:val="00A41051"/>
    <w:pPr>
      <w:numPr>
        <w:numId w:val="113"/>
      </w:numPr>
    </w:pPr>
  </w:style>
  <w:style w:type="numbering" w:customStyle="1" w:styleId="Importovantl101">
    <w:name w:val="Importovaný štýl 101"/>
    <w:rsid w:val="00A41051"/>
    <w:pPr>
      <w:numPr>
        <w:numId w:val="114"/>
      </w:numPr>
    </w:pPr>
  </w:style>
  <w:style w:type="numbering" w:customStyle="1" w:styleId="Importovantl102">
    <w:name w:val="Importovaný štýl 102"/>
    <w:rsid w:val="00A41051"/>
    <w:pPr>
      <w:numPr>
        <w:numId w:val="115"/>
      </w:numPr>
    </w:pPr>
  </w:style>
  <w:style w:type="numbering" w:customStyle="1" w:styleId="Importovantl103">
    <w:name w:val="Importovaný štýl 103"/>
    <w:rsid w:val="00A41051"/>
    <w:pPr>
      <w:numPr>
        <w:numId w:val="116"/>
      </w:numPr>
    </w:pPr>
  </w:style>
  <w:style w:type="numbering" w:customStyle="1" w:styleId="Importovantl104">
    <w:name w:val="Importovaný štýl 104"/>
    <w:rsid w:val="00A41051"/>
    <w:pPr>
      <w:numPr>
        <w:numId w:val="117"/>
      </w:numPr>
    </w:pPr>
  </w:style>
  <w:style w:type="numbering" w:customStyle="1" w:styleId="Importovantl105">
    <w:name w:val="Importovaný štýl 105"/>
    <w:rsid w:val="00A41051"/>
    <w:pPr>
      <w:numPr>
        <w:numId w:val="118"/>
      </w:numPr>
    </w:pPr>
  </w:style>
  <w:style w:type="numbering" w:customStyle="1" w:styleId="Importovantl106">
    <w:name w:val="Importovaný štýl 106"/>
    <w:rsid w:val="00A41051"/>
    <w:pPr>
      <w:numPr>
        <w:numId w:val="119"/>
      </w:numPr>
    </w:pPr>
  </w:style>
  <w:style w:type="numbering" w:customStyle="1" w:styleId="Importovantl107">
    <w:name w:val="Importovaný štýl 107"/>
    <w:rsid w:val="00A41051"/>
    <w:pPr>
      <w:numPr>
        <w:numId w:val="120"/>
      </w:numPr>
    </w:pPr>
  </w:style>
  <w:style w:type="numbering" w:customStyle="1" w:styleId="Importovantl108">
    <w:name w:val="Importovaný štýl 108"/>
    <w:rsid w:val="00A41051"/>
    <w:pPr>
      <w:numPr>
        <w:numId w:val="121"/>
      </w:numPr>
    </w:pPr>
  </w:style>
  <w:style w:type="numbering" w:customStyle="1" w:styleId="Importovantl109">
    <w:name w:val="Importovaný štýl 109"/>
    <w:rsid w:val="00A41051"/>
    <w:pPr>
      <w:numPr>
        <w:numId w:val="122"/>
      </w:numPr>
    </w:pPr>
  </w:style>
  <w:style w:type="numbering" w:customStyle="1" w:styleId="Importovantl110">
    <w:name w:val="Importovaný štýl 110"/>
    <w:rsid w:val="00A41051"/>
    <w:pPr>
      <w:numPr>
        <w:numId w:val="123"/>
      </w:numPr>
    </w:pPr>
  </w:style>
  <w:style w:type="numbering" w:customStyle="1" w:styleId="Importovantl111">
    <w:name w:val="Importovaný štýl 111"/>
    <w:rsid w:val="00A41051"/>
    <w:pPr>
      <w:numPr>
        <w:numId w:val="124"/>
      </w:numPr>
    </w:pPr>
  </w:style>
  <w:style w:type="numbering" w:customStyle="1" w:styleId="Importovantl112">
    <w:name w:val="Importovaný štýl 112"/>
    <w:rsid w:val="00A41051"/>
    <w:pPr>
      <w:numPr>
        <w:numId w:val="125"/>
      </w:numPr>
    </w:pPr>
  </w:style>
  <w:style w:type="numbering" w:customStyle="1" w:styleId="Importovantl113">
    <w:name w:val="Importovaný štýl 113"/>
    <w:rsid w:val="00A41051"/>
    <w:pPr>
      <w:numPr>
        <w:numId w:val="126"/>
      </w:numPr>
    </w:pPr>
  </w:style>
  <w:style w:type="numbering" w:customStyle="1" w:styleId="Importovantl114">
    <w:name w:val="Importovaný štýl 114"/>
    <w:rsid w:val="00A41051"/>
    <w:pPr>
      <w:numPr>
        <w:numId w:val="127"/>
      </w:numPr>
    </w:pPr>
  </w:style>
  <w:style w:type="numbering" w:customStyle="1" w:styleId="Importovantl115">
    <w:name w:val="Importovaný štýl 115"/>
    <w:rsid w:val="00A41051"/>
    <w:pPr>
      <w:numPr>
        <w:numId w:val="128"/>
      </w:numPr>
    </w:pPr>
  </w:style>
  <w:style w:type="numbering" w:customStyle="1" w:styleId="Importovantl116">
    <w:name w:val="Importovaný štýl 116"/>
    <w:rsid w:val="00A41051"/>
    <w:pPr>
      <w:numPr>
        <w:numId w:val="129"/>
      </w:numPr>
    </w:pPr>
  </w:style>
  <w:style w:type="numbering" w:customStyle="1" w:styleId="Importovantl117">
    <w:name w:val="Importovaný štýl 117"/>
    <w:rsid w:val="00A41051"/>
    <w:pPr>
      <w:numPr>
        <w:numId w:val="130"/>
      </w:numPr>
    </w:pPr>
  </w:style>
  <w:style w:type="numbering" w:customStyle="1" w:styleId="Importovantl118">
    <w:name w:val="Importovaný štýl 118"/>
    <w:rsid w:val="00A41051"/>
    <w:pPr>
      <w:numPr>
        <w:numId w:val="131"/>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2"/>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4"/>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0"/>
      </w:numPr>
    </w:pPr>
  </w:style>
  <w:style w:type="character" w:customStyle="1" w:styleId="NadpisoznaenedouasBChar">
    <w:name w:val="Nadpis (označený šedou) časť B Char"/>
    <w:basedOn w:val="Nadpis7Char"/>
    <w:link w:val="NadpisoznaenedouasB"/>
    <w:rsid w:val="00917EB3"/>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1"/>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1"/>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1"/>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1"/>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1"/>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1"/>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1"/>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1"/>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1"/>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2"/>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2"/>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2"/>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3"/>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6"/>
      </w:numPr>
      <w:tabs>
        <w:tab w:val="num" w:pos="360"/>
      </w:tabs>
      <w:ind w:left="854"/>
      <w:contextualSpacing w:val="0"/>
    </w:pPr>
  </w:style>
  <w:style w:type="paragraph" w:customStyle="1" w:styleId="Styleii">
    <w:name w:val="Style....ii"/>
    <w:basedOn w:val="level1"/>
    <w:link w:val="StyleiiChar"/>
    <w:uiPriority w:val="99"/>
    <w:rsid w:val="00A41051"/>
    <w:pPr>
      <w:numPr>
        <w:ilvl w:val="1"/>
        <w:numId w:val="155"/>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49"/>
      </w:numPr>
    </w:pPr>
  </w:style>
  <w:style w:type="numbering" w:customStyle="1" w:styleId="Importovantl301">
    <w:name w:val="Importovaný štýl 301"/>
    <w:rsid w:val="00A41051"/>
    <w:pPr>
      <w:numPr>
        <w:numId w:val="159"/>
      </w:numPr>
    </w:pPr>
  </w:style>
  <w:style w:type="numbering" w:customStyle="1" w:styleId="Importovantl411">
    <w:name w:val="Importovaný štýl 411"/>
    <w:rsid w:val="00A41051"/>
    <w:pPr>
      <w:numPr>
        <w:numId w:val="91"/>
      </w:numPr>
    </w:pPr>
  </w:style>
  <w:style w:type="numbering" w:customStyle="1" w:styleId="Importovantl311">
    <w:name w:val="Importovaný štýl 311"/>
    <w:rsid w:val="00A41051"/>
    <w:pPr>
      <w:numPr>
        <w:numId w:val="81"/>
      </w:numPr>
    </w:pPr>
  </w:style>
  <w:style w:type="numbering" w:customStyle="1" w:styleId="Tatratender1">
    <w:name w:val="Tatra tender1"/>
    <w:rsid w:val="00A41051"/>
    <w:pPr>
      <w:numPr>
        <w:numId w:val="148"/>
      </w:numPr>
    </w:pPr>
  </w:style>
  <w:style w:type="numbering" w:customStyle="1" w:styleId="Style1">
    <w:name w:val="Style1"/>
    <w:rsid w:val="00A41051"/>
    <w:pPr>
      <w:numPr>
        <w:numId w:val="154"/>
      </w:numPr>
    </w:pPr>
  </w:style>
  <w:style w:type="numbering" w:customStyle="1" w:styleId="Importovantl510">
    <w:name w:val="Importovaný štýl 510"/>
    <w:rsid w:val="00A41051"/>
    <w:pPr>
      <w:numPr>
        <w:numId w:val="57"/>
      </w:numPr>
    </w:pPr>
  </w:style>
  <w:style w:type="numbering" w:customStyle="1" w:styleId="Importovantl310">
    <w:name w:val="Importovaný štýl 310"/>
    <w:rsid w:val="00A41051"/>
    <w:pPr>
      <w:numPr>
        <w:numId w:val="55"/>
      </w:numPr>
    </w:pPr>
  </w:style>
  <w:style w:type="numbering" w:customStyle="1" w:styleId="tl11">
    <w:name w:val="Štýl11"/>
    <w:rsid w:val="00A41051"/>
    <w:pPr>
      <w:numPr>
        <w:numId w:val="171"/>
      </w:numPr>
    </w:pPr>
  </w:style>
  <w:style w:type="numbering" w:customStyle="1" w:styleId="Styl11">
    <w:name w:val="Styl11"/>
    <w:rsid w:val="00A41051"/>
    <w:pPr>
      <w:numPr>
        <w:numId w:val="144"/>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5"/>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go">
    <w:name w:val="go"/>
    <w:basedOn w:val="Predvolenpsmoodseku"/>
    <w:rsid w:val="00AF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152915630">
      <w:bodyDiv w:val="1"/>
      <w:marLeft w:val="0"/>
      <w:marRight w:val="0"/>
      <w:marTop w:val="0"/>
      <w:marBottom w:val="0"/>
      <w:divBdr>
        <w:top w:val="none" w:sz="0" w:space="0" w:color="auto"/>
        <w:left w:val="none" w:sz="0" w:space="0" w:color="auto"/>
        <w:bottom w:val="none" w:sz="0" w:space="0" w:color="auto"/>
        <w:right w:val="none" w:sz="0" w:space="0" w:color="auto"/>
      </w:divBdr>
    </w:div>
    <w:div w:id="190188887">
      <w:bodyDiv w:val="1"/>
      <w:marLeft w:val="0"/>
      <w:marRight w:val="0"/>
      <w:marTop w:val="0"/>
      <w:marBottom w:val="0"/>
      <w:divBdr>
        <w:top w:val="none" w:sz="0" w:space="0" w:color="auto"/>
        <w:left w:val="none" w:sz="0" w:space="0" w:color="auto"/>
        <w:bottom w:val="none" w:sz="0" w:space="0" w:color="auto"/>
        <w:right w:val="none" w:sz="0" w:space="0" w:color="auto"/>
      </w:divBdr>
    </w:div>
    <w:div w:id="205483443">
      <w:bodyDiv w:val="1"/>
      <w:marLeft w:val="0"/>
      <w:marRight w:val="0"/>
      <w:marTop w:val="0"/>
      <w:marBottom w:val="0"/>
      <w:divBdr>
        <w:top w:val="none" w:sz="0" w:space="0" w:color="auto"/>
        <w:left w:val="none" w:sz="0" w:space="0" w:color="auto"/>
        <w:bottom w:val="none" w:sz="0" w:space="0" w:color="auto"/>
        <w:right w:val="none" w:sz="0" w:space="0" w:color="auto"/>
      </w:divBdr>
    </w:div>
    <w:div w:id="210043204">
      <w:bodyDiv w:val="1"/>
      <w:marLeft w:val="0"/>
      <w:marRight w:val="0"/>
      <w:marTop w:val="0"/>
      <w:marBottom w:val="0"/>
      <w:divBdr>
        <w:top w:val="none" w:sz="0" w:space="0" w:color="auto"/>
        <w:left w:val="none" w:sz="0" w:space="0" w:color="auto"/>
        <w:bottom w:val="none" w:sz="0" w:space="0" w:color="auto"/>
        <w:right w:val="none" w:sz="0" w:space="0" w:color="auto"/>
      </w:divBdr>
    </w:div>
    <w:div w:id="222182213">
      <w:bodyDiv w:val="1"/>
      <w:marLeft w:val="0"/>
      <w:marRight w:val="0"/>
      <w:marTop w:val="0"/>
      <w:marBottom w:val="0"/>
      <w:divBdr>
        <w:top w:val="none" w:sz="0" w:space="0" w:color="auto"/>
        <w:left w:val="none" w:sz="0" w:space="0" w:color="auto"/>
        <w:bottom w:val="none" w:sz="0" w:space="0" w:color="auto"/>
        <w:right w:val="none" w:sz="0" w:space="0" w:color="auto"/>
      </w:divBdr>
    </w:div>
    <w:div w:id="321736955">
      <w:bodyDiv w:val="1"/>
      <w:marLeft w:val="0"/>
      <w:marRight w:val="0"/>
      <w:marTop w:val="0"/>
      <w:marBottom w:val="0"/>
      <w:divBdr>
        <w:top w:val="none" w:sz="0" w:space="0" w:color="auto"/>
        <w:left w:val="none" w:sz="0" w:space="0" w:color="auto"/>
        <w:bottom w:val="none" w:sz="0" w:space="0" w:color="auto"/>
        <w:right w:val="none" w:sz="0" w:space="0" w:color="auto"/>
      </w:divBdr>
    </w:div>
    <w:div w:id="485247537">
      <w:bodyDiv w:val="1"/>
      <w:marLeft w:val="0"/>
      <w:marRight w:val="0"/>
      <w:marTop w:val="0"/>
      <w:marBottom w:val="0"/>
      <w:divBdr>
        <w:top w:val="none" w:sz="0" w:space="0" w:color="auto"/>
        <w:left w:val="none" w:sz="0" w:space="0" w:color="auto"/>
        <w:bottom w:val="none" w:sz="0" w:space="0" w:color="auto"/>
        <w:right w:val="none" w:sz="0" w:space="0" w:color="auto"/>
      </w:divBdr>
    </w:div>
    <w:div w:id="575166468">
      <w:bodyDiv w:val="1"/>
      <w:marLeft w:val="0"/>
      <w:marRight w:val="0"/>
      <w:marTop w:val="0"/>
      <w:marBottom w:val="0"/>
      <w:divBdr>
        <w:top w:val="none" w:sz="0" w:space="0" w:color="auto"/>
        <w:left w:val="none" w:sz="0" w:space="0" w:color="auto"/>
        <w:bottom w:val="none" w:sz="0" w:space="0" w:color="auto"/>
        <w:right w:val="none" w:sz="0" w:space="0" w:color="auto"/>
      </w:divBdr>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 w:id="1001354519">
      <w:bodyDiv w:val="1"/>
      <w:marLeft w:val="0"/>
      <w:marRight w:val="0"/>
      <w:marTop w:val="0"/>
      <w:marBottom w:val="0"/>
      <w:divBdr>
        <w:top w:val="none" w:sz="0" w:space="0" w:color="auto"/>
        <w:left w:val="none" w:sz="0" w:space="0" w:color="auto"/>
        <w:bottom w:val="none" w:sz="0" w:space="0" w:color="auto"/>
        <w:right w:val="none" w:sz="0" w:space="0" w:color="auto"/>
      </w:divBdr>
    </w:div>
    <w:div w:id="1394623420">
      <w:bodyDiv w:val="1"/>
      <w:marLeft w:val="0"/>
      <w:marRight w:val="0"/>
      <w:marTop w:val="0"/>
      <w:marBottom w:val="0"/>
      <w:divBdr>
        <w:top w:val="none" w:sz="0" w:space="0" w:color="auto"/>
        <w:left w:val="none" w:sz="0" w:space="0" w:color="auto"/>
        <w:bottom w:val="none" w:sz="0" w:space="0" w:color="auto"/>
        <w:right w:val="none" w:sz="0" w:space="0" w:color="auto"/>
      </w:divBdr>
    </w:div>
    <w:div w:id="1657148602">
      <w:bodyDiv w:val="1"/>
      <w:marLeft w:val="0"/>
      <w:marRight w:val="0"/>
      <w:marTop w:val="0"/>
      <w:marBottom w:val="0"/>
      <w:divBdr>
        <w:top w:val="none" w:sz="0" w:space="0" w:color="auto"/>
        <w:left w:val="none" w:sz="0" w:space="0" w:color="auto"/>
        <w:bottom w:val="none" w:sz="0" w:space="0" w:color="auto"/>
        <w:right w:val="none" w:sz="0" w:space="0" w:color="auto"/>
      </w:divBdr>
    </w:div>
    <w:div w:id="1774742638">
      <w:bodyDiv w:val="1"/>
      <w:marLeft w:val="0"/>
      <w:marRight w:val="0"/>
      <w:marTop w:val="0"/>
      <w:marBottom w:val="0"/>
      <w:divBdr>
        <w:top w:val="none" w:sz="0" w:space="0" w:color="auto"/>
        <w:left w:val="none" w:sz="0" w:space="0" w:color="auto"/>
        <w:bottom w:val="none" w:sz="0" w:space="0" w:color="auto"/>
        <w:right w:val="none" w:sz="0" w:space="0" w:color="auto"/>
      </w:divBdr>
    </w:div>
    <w:div w:id="19045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stat.sk/cpvkod/669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yperlink" Target="http://files.nar.cz/docs/josephine/sk/Technicke_poziadavky_sw_JOSEPHINE.pd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uvostat.sk/cpvkod/63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files.nar.cz/docs/josephine/sk/Skrateny_navod_ucastnik.pdf"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josephine.proebiz.com" TargetMode="External"/><Relationship Id="rId28"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uvostat.sk/cpvkod/6700" TargetMode="External"/><Relationship Id="rId27" Type="http://schemas.openxmlformats.org/officeDocument/2006/relationships/hyperlink" Target="https://josephine.proebiz.com"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DA2-B314-40E5-B0D4-82F0DC08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53</Pages>
  <Words>15357</Words>
  <Characters>87539</Characters>
  <Application>Microsoft Office Word</Application>
  <DocSecurity>0</DocSecurity>
  <Lines>729</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Štrbová</cp:lastModifiedBy>
  <cp:revision>2</cp:revision>
  <cp:lastPrinted>2022-09-28T08:55:00Z</cp:lastPrinted>
  <dcterms:created xsi:type="dcterms:W3CDTF">2022-10-19T14:47:00Z</dcterms:created>
  <dcterms:modified xsi:type="dcterms:W3CDTF">2022-10-19T14:47:00Z</dcterms:modified>
</cp:coreProperties>
</file>