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31CDB" w14:textId="0FF6DDD0" w:rsidR="005F31A9" w:rsidRPr="005F31A9" w:rsidRDefault="002215B9" w:rsidP="005F31A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E1397A">
        <w:rPr>
          <w:rFonts w:ascii="Cambria" w:hAnsi="Cambria" w:cs="Arial"/>
          <w:b/>
          <w:bCs/>
          <w:sz w:val="22"/>
          <w:szCs w:val="22"/>
        </w:rPr>
        <w:t>1</w:t>
      </w:r>
      <w:r w:rsidR="005F31A9" w:rsidRPr="005F31A9">
        <w:rPr>
          <w:rFonts w:ascii="Cambria" w:hAnsi="Cambria" w:cs="Arial"/>
          <w:b/>
          <w:bCs/>
          <w:sz w:val="22"/>
          <w:szCs w:val="22"/>
        </w:rPr>
        <w:t>.</w:t>
      </w:r>
      <w:r w:rsidR="009431B1" w:rsidRPr="005F31A9">
        <w:rPr>
          <w:rFonts w:ascii="Cambria" w:hAnsi="Cambria" w:cs="Arial"/>
          <w:b/>
          <w:bCs/>
          <w:sz w:val="22"/>
          <w:szCs w:val="22"/>
        </w:rPr>
        <w:t>202</w:t>
      </w:r>
      <w:r w:rsidR="00E1397A">
        <w:rPr>
          <w:rFonts w:ascii="Cambria" w:hAnsi="Cambria" w:cs="Arial"/>
          <w:b/>
          <w:bCs/>
          <w:sz w:val="22"/>
          <w:szCs w:val="22"/>
        </w:rPr>
        <w:t>3</w:t>
      </w:r>
    </w:p>
    <w:p w14:paraId="0C24ADED" w14:textId="57E0C2B9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42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92923E9" w14:textId="77777777" w:rsidR="00E1397A" w:rsidRPr="00E1397A" w:rsidRDefault="0058581A" w:rsidP="00E1397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Zamawiającego –  Nadleśnictwo Zamrzenica w trybie podstawowym (Wariant II) o którym mowa w art. 275 pkt 2 ustawy 11 września 2019 r. Prawo zamówień publicznych </w:t>
      </w:r>
      <w:r w:rsidR="005F31A9">
        <w:rPr>
          <w:rFonts w:ascii="Cambria" w:hAnsi="Cambria" w:cs="Arial"/>
          <w:bCs/>
          <w:sz w:val="22"/>
          <w:szCs w:val="22"/>
        </w:rPr>
        <w:t>(Dz. U. z</w:t>
      </w:r>
      <w:r w:rsidR="00BA4DE9">
        <w:rPr>
          <w:rFonts w:ascii="Cambria" w:hAnsi="Cambria" w:cs="Arial"/>
          <w:bCs/>
          <w:sz w:val="22"/>
          <w:szCs w:val="22"/>
        </w:rPr>
        <w:t> </w:t>
      </w:r>
      <w:r w:rsidR="005F31A9">
        <w:rPr>
          <w:rFonts w:ascii="Cambria" w:hAnsi="Cambria" w:cs="Arial"/>
          <w:bCs/>
          <w:sz w:val="22"/>
          <w:szCs w:val="22"/>
        </w:rPr>
        <w:t>202</w:t>
      </w:r>
      <w:r w:rsidR="002D2239">
        <w:rPr>
          <w:rFonts w:ascii="Cambria" w:hAnsi="Cambria" w:cs="Arial"/>
          <w:bCs/>
          <w:sz w:val="22"/>
          <w:szCs w:val="22"/>
        </w:rPr>
        <w:t>2</w:t>
      </w:r>
      <w:r w:rsidR="005F31A9">
        <w:rPr>
          <w:rFonts w:ascii="Cambria" w:hAnsi="Cambria" w:cs="Arial"/>
          <w:bCs/>
          <w:sz w:val="22"/>
          <w:szCs w:val="22"/>
        </w:rPr>
        <w:t xml:space="preserve"> r.  poz. 1</w:t>
      </w:r>
      <w:r w:rsidR="002D2239">
        <w:rPr>
          <w:rFonts w:ascii="Cambria" w:hAnsi="Cambria" w:cs="Arial"/>
          <w:bCs/>
          <w:sz w:val="22"/>
          <w:szCs w:val="22"/>
        </w:rPr>
        <w:t>710</w:t>
      </w:r>
      <w:r w:rsidR="005F31A9">
        <w:rPr>
          <w:rFonts w:ascii="Cambria" w:hAnsi="Cambria" w:cs="Arial"/>
          <w:bCs/>
          <w:sz w:val="22"/>
          <w:szCs w:val="22"/>
        </w:rPr>
        <w:t xml:space="preserve"> - PZP)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09049739"/>
      <w:r w:rsidR="002D2239">
        <w:rPr>
          <w:rFonts w:ascii="Cambria" w:hAnsi="Cambria" w:cs="Arial"/>
          <w:bCs/>
          <w:sz w:val="22"/>
          <w:szCs w:val="22"/>
        </w:rPr>
        <w:t xml:space="preserve">pn. </w:t>
      </w:r>
      <w:bookmarkStart w:id="1" w:name="_Hlk115699788"/>
      <w:r w:rsidR="00E1397A" w:rsidRPr="00E1397A">
        <w:rPr>
          <w:rFonts w:ascii="Cambria" w:hAnsi="Cambria" w:cs="Arial"/>
          <w:b/>
          <w:bCs/>
          <w:i/>
          <w:sz w:val="22"/>
          <w:szCs w:val="22"/>
        </w:rPr>
        <w:t>Roboty budowlane - modernizacja kwatery myśliwskiej i drogi pożarowej</w:t>
      </w:r>
    </w:p>
    <w:p w14:paraId="63DC5020" w14:textId="0CA821E6" w:rsidR="00CA1F36" w:rsidRPr="00CA1F36" w:rsidRDefault="00CA1F36" w:rsidP="00CA1F3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2" w:name="_GoBack"/>
      <w:bookmarkEnd w:id="2"/>
    </w:p>
    <w:bookmarkEnd w:id="1"/>
    <w:p w14:paraId="75779BEC" w14:textId="52F84610" w:rsidR="00BA4DE9" w:rsidRPr="00BA4DE9" w:rsidRDefault="00BA4DE9" w:rsidP="00BA4DE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bookmarkEnd w:id="0"/>
    <w:p w14:paraId="40ACB641" w14:textId="5A1C6B41" w:rsidR="0058581A" w:rsidRPr="005F31A9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26C024" w14:textId="2456CFD6" w:rsidR="00746CA3" w:rsidRDefault="00746CA3" w:rsidP="00746CA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nie podlegam/reprezentowany przeze mnie podmiot nie podlega wykluczeniu z ww. postępowania na podstawie art. 108 ust. 1 pkt 1-6 i art. 109 ust. 1 pkt 1, 4, 7, 8 i 10 ustawy z dnia 11 września 2019 r. Prawo zamówień publicznych (Dz. U. z 202</w:t>
      </w:r>
      <w:r w:rsidR="002D2239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 r., poz. 1</w:t>
      </w:r>
      <w:r w:rsidR="002D2239">
        <w:rPr>
          <w:color w:val="auto"/>
          <w:sz w:val="22"/>
          <w:szCs w:val="22"/>
        </w:rPr>
        <w:t>710</w:t>
      </w:r>
      <w:r>
        <w:rPr>
          <w:color w:val="auto"/>
          <w:sz w:val="22"/>
          <w:szCs w:val="22"/>
        </w:rPr>
        <w:t xml:space="preserve">) oraz na podstawie art. 7 ust. 1 pkt 1-3 ustawy z dnia 13 kwietnia 2022 r. o szczególnych rozwiązaniach w zakresie przeciwdziałania wspieraniu agresji na Ukrainę oraz służących ochronie bezpieczeństwa narodowego (Dz. U. z 2022 r., poz. 835). 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4448CBE2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</w:t>
      </w:r>
      <w:r w:rsidRPr="00D82ABB">
        <w:rPr>
          <w:rFonts w:ascii="Cambria" w:hAnsi="Cambria" w:cs="Arial"/>
          <w:i/>
          <w:sz w:val="22"/>
          <w:szCs w:val="22"/>
        </w:rPr>
        <w:lastRenderedPageBreak/>
        <w:t xml:space="preserve">2 i 5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746CA3" w:rsidRPr="00746CA3">
        <w:rPr>
          <w:rFonts w:ascii="Cambria" w:hAnsi="Cambria" w:cs="Arial"/>
          <w:i/>
          <w:sz w:val="22"/>
          <w:szCs w:val="22"/>
        </w:rPr>
        <w:t>4, 7, 8 i 10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="00746CA3">
        <w:rPr>
          <w:rFonts w:ascii="Cambria" w:hAnsi="Cambria" w:cs="Arial"/>
          <w:sz w:val="22"/>
          <w:szCs w:val="22"/>
        </w:rPr>
        <w:br/>
      </w:r>
      <w:r w:rsidRPr="00D82ABB">
        <w:rPr>
          <w:rFonts w:ascii="Cambria" w:hAnsi="Cambria" w:cs="Arial"/>
          <w:sz w:val="22"/>
          <w:szCs w:val="22"/>
        </w:rPr>
        <w:t>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37C26EA0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D78D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9341D" w14:textId="77777777" w:rsidR="003B7FDA" w:rsidRDefault="003B7FDA">
      <w:r>
        <w:separator/>
      </w:r>
    </w:p>
  </w:endnote>
  <w:endnote w:type="continuationSeparator" w:id="0">
    <w:p w14:paraId="00676F98" w14:textId="77777777" w:rsidR="003B7FDA" w:rsidRDefault="003B7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3B7F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3B7FD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6CA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3B7FD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3B7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31747" w14:textId="77777777" w:rsidR="003B7FDA" w:rsidRDefault="003B7FDA">
      <w:r>
        <w:separator/>
      </w:r>
    </w:p>
  </w:footnote>
  <w:footnote w:type="continuationSeparator" w:id="0">
    <w:p w14:paraId="294B1C6C" w14:textId="77777777" w:rsidR="003B7FDA" w:rsidRDefault="003B7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3B7F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3B7F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3B7F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8E1"/>
    <w:rsid w:val="00054FA3"/>
    <w:rsid w:val="00087510"/>
    <w:rsid w:val="000A31BB"/>
    <w:rsid w:val="000B6943"/>
    <w:rsid w:val="0011307F"/>
    <w:rsid w:val="001270C8"/>
    <w:rsid w:val="001401CE"/>
    <w:rsid w:val="00203020"/>
    <w:rsid w:val="002215B9"/>
    <w:rsid w:val="0022489E"/>
    <w:rsid w:val="00283E0C"/>
    <w:rsid w:val="00293669"/>
    <w:rsid w:val="002D2239"/>
    <w:rsid w:val="00312644"/>
    <w:rsid w:val="003317A9"/>
    <w:rsid w:val="003B7FDA"/>
    <w:rsid w:val="004A7BA3"/>
    <w:rsid w:val="0058581A"/>
    <w:rsid w:val="005E165F"/>
    <w:rsid w:val="005F31A9"/>
    <w:rsid w:val="00626D69"/>
    <w:rsid w:val="00726416"/>
    <w:rsid w:val="00746CA3"/>
    <w:rsid w:val="00752FE4"/>
    <w:rsid w:val="00790244"/>
    <w:rsid w:val="0087324C"/>
    <w:rsid w:val="00892E7B"/>
    <w:rsid w:val="008D1DAE"/>
    <w:rsid w:val="008D7C21"/>
    <w:rsid w:val="008F0EFC"/>
    <w:rsid w:val="009431B1"/>
    <w:rsid w:val="0097281D"/>
    <w:rsid w:val="009A7BC1"/>
    <w:rsid w:val="009E19B1"/>
    <w:rsid w:val="00AA33B5"/>
    <w:rsid w:val="00B4342E"/>
    <w:rsid w:val="00BA4DE9"/>
    <w:rsid w:val="00C049E0"/>
    <w:rsid w:val="00C33019"/>
    <w:rsid w:val="00C81DCE"/>
    <w:rsid w:val="00CA1F36"/>
    <w:rsid w:val="00D75D28"/>
    <w:rsid w:val="00DA0BB6"/>
    <w:rsid w:val="00E1397A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46CA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2022-07-29T13:03:00Z</cp:lastPrinted>
  <dcterms:created xsi:type="dcterms:W3CDTF">2023-04-04T13:52:00Z</dcterms:created>
  <dcterms:modified xsi:type="dcterms:W3CDTF">2023-04-04T13:52:00Z</dcterms:modified>
</cp:coreProperties>
</file>