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347C8B35" w14:textId="77777777" w:rsidR="00AE6C8E" w:rsidRPr="00AE6C8E" w:rsidRDefault="00AE6C8E" w:rsidP="00990B13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6350E199" w14:textId="77777777" w:rsidR="00AE6C8E" w:rsidRPr="00AE6C8E" w:rsidRDefault="00AE6C8E" w:rsidP="00AE6C8E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14:paraId="30EB9BA6" w14:textId="5760043A" w:rsidR="00AE6C8E" w:rsidRPr="00AE6C8E" w:rsidRDefault="00AE6C8E" w:rsidP="00990B13">
      <w:pPr>
        <w:spacing w:before="120" w:after="120" w:line="276" w:lineRule="auto"/>
        <w:jc w:val="both"/>
        <w:rPr>
          <w:rFonts w:ascii="Arial Narrow" w:hAnsi="Arial Narrow"/>
          <w:sz w:val="24"/>
          <w:szCs w:val="24"/>
        </w:rPr>
      </w:pPr>
      <w:r w:rsidRPr="00AE6C8E">
        <w:rPr>
          <w:rFonts w:ascii="Arial Narrow" w:hAnsi="Arial Narrow"/>
          <w:sz w:val="24"/>
          <w:szCs w:val="24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podkladov. Všetky ceny uvedené v ponuke uchádzača podľa prílohy č. </w:t>
      </w:r>
      <w:r w:rsidR="00F57477">
        <w:rPr>
          <w:rFonts w:ascii="Arial Narrow" w:hAnsi="Arial Narrow"/>
          <w:sz w:val="24"/>
          <w:szCs w:val="24"/>
        </w:rPr>
        <w:t>2</w:t>
      </w:r>
      <w:r w:rsidRPr="00AE6C8E">
        <w:rPr>
          <w:rFonts w:ascii="Arial Narrow" w:hAnsi="Arial Narrow"/>
          <w:sz w:val="24"/>
          <w:szCs w:val="24"/>
        </w:rPr>
        <w:t xml:space="preserve"> týchto súťažných podkladov musia byť zaokrúhlené na dve desatinné miesta.</w:t>
      </w:r>
    </w:p>
    <w:p w14:paraId="59BF0CD0" w14:textId="77777777" w:rsidR="00AE6C8E" w:rsidRPr="00AE6C8E" w:rsidRDefault="00AE6C8E" w:rsidP="00AE6C8E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115B7BC8" w14:textId="77777777" w:rsidR="00AE6C8E" w:rsidRPr="00AE6C8E" w:rsidRDefault="00AE6C8E" w:rsidP="00AE6C8E">
      <w:pPr>
        <w:rPr>
          <w:rFonts w:ascii="Arial Narrow" w:hAnsi="Arial Narrow" w:cs="Arial"/>
          <w:sz w:val="24"/>
          <w:szCs w:val="24"/>
        </w:rPr>
      </w:pPr>
      <w:r w:rsidRPr="00AE6C8E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7DA85090" w14:textId="741B5B4B" w:rsidR="00AE6C8E" w:rsidRPr="00AE6C8E" w:rsidRDefault="00AE6C8E" w:rsidP="00990B13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>Elektronick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ý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prostried</w:t>
      </w:r>
      <w:r w:rsidR="0043364B">
        <w:rPr>
          <w:rFonts w:ascii="Arial Narrow" w:eastAsia="Calibri" w:hAnsi="Arial Narrow"/>
          <w:sz w:val="24"/>
          <w:szCs w:val="24"/>
          <w:lang w:eastAsia="sk-SK"/>
        </w:rPr>
        <w:t>ok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8E32A9">
        <w:rPr>
          <w:rFonts w:ascii="Arial Narrow" w:eastAsia="Calibri" w:hAnsi="Arial Narrow"/>
          <w:sz w:val="24"/>
          <w:szCs w:val="24"/>
          <w:lang w:eastAsia="sk-SK"/>
        </w:rPr>
        <w:t xml:space="preserve"> bez DPH za druhú, ponuku s treť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>ou najnižšou Celkovou cenou za dodanie</w:t>
      </w:r>
      <w:r w:rsidRPr="00AE6C8E">
        <w:rPr>
          <w:rFonts w:ascii="Arial Narrow" w:hAnsi="Arial Narrow"/>
          <w:sz w:val="24"/>
          <w:szCs w:val="24"/>
        </w:rPr>
        <w:t xml:space="preserve"> 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>požadovaného predmetu zákazky vyjadrenú v EUR bez DPH za tretiu, atď. Ponuku uchádzača, ktorú elektronický prostriedok JOSEPHINE automatizovane vyhodnotil podľa predmetného kritéria za prvú, t.j. úspešnú ponuku, odporučí komisia na vyhodnotenie ponúk, verejnému obstarávateľovi prijať.</w:t>
      </w:r>
    </w:p>
    <w:p w14:paraId="3D27AB42" w14:textId="77777777" w:rsidR="00AE6C8E" w:rsidRPr="00AE6C8E" w:rsidRDefault="00AE6C8E" w:rsidP="00990B13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t.j. rovnakej celkovej ceny </w:t>
      </w:r>
      <w:r w:rsidRPr="00AE6C8E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AE6C8E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AE6C8E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14:paraId="60612E51" w14:textId="23965E30" w:rsidR="00087697" w:rsidRPr="00423A45" w:rsidRDefault="00AE6C8E" w:rsidP="004E1C9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Cs/>
          <w:sz w:val="24"/>
          <w:szCs w:val="24"/>
        </w:rPr>
      </w:pPr>
      <w:r w:rsidRPr="004E1C98">
        <w:rPr>
          <w:rFonts w:ascii="Arial Narrow" w:eastAsia="Calibri" w:hAnsi="Arial Narrow"/>
          <w:sz w:val="24"/>
          <w:szCs w:val="24"/>
          <w:lang w:eastAsia="sk-SK"/>
        </w:rPr>
        <w:t xml:space="preserve">Najnižšia celková cena vyjadrená v EUR bez DPH, ktorú uchádzač uvedie v rámci položky č. </w:t>
      </w:r>
      <w:r w:rsidR="00163E35">
        <w:rPr>
          <w:rFonts w:ascii="Arial Narrow" w:eastAsia="Calibri" w:hAnsi="Arial Narrow"/>
          <w:sz w:val="24"/>
          <w:szCs w:val="24"/>
          <w:lang w:eastAsia="sk-SK"/>
        </w:rPr>
        <w:t>2</w:t>
      </w:r>
      <w:r w:rsidRPr="004E1C98">
        <w:rPr>
          <w:rFonts w:ascii="Arial Narrow" w:eastAsia="Calibri" w:hAnsi="Arial Narrow"/>
          <w:sz w:val="24"/>
          <w:szCs w:val="24"/>
          <w:lang w:eastAsia="sk-SK"/>
        </w:rPr>
        <w:t xml:space="preserve"> </w:t>
      </w:r>
      <w:r w:rsidR="00163E35" w:rsidRPr="00163E35">
        <w:rPr>
          <w:rFonts w:ascii="Arial Narrow" w:hAnsi="Arial Narrow"/>
          <w:bCs/>
          <w:sz w:val="24"/>
          <w:szCs w:val="24"/>
        </w:rPr>
        <w:t>Prepravný batoh na osobné veci</w:t>
      </w:r>
      <w:bookmarkStart w:id="0" w:name="_GoBack"/>
      <w:bookmarkEnd w:id="0"/>
      <w:r w:rsidR="00990B13" w:rsidRPr="00423A45">
        <w:rPr>
          <w:rFonts w:ascii="Arial Narrow" w:hAnsi="Arial Narrow"/>
          <w:bCs/>
          <w:sz w:val="24"/>
          <w:szCs w:val="24"/>
        </w:rPr>
        <w:t>.</w:t>
      </w:r>
    </w:p>
    <w:sectPr w:rsidR="00087697" w:rsidRPr="00423A45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73C6B" w14:textId="77777777" w:rsidR="00A45E65" w:rsidRDefault="00A45E65" w:rsidP="007C6581">
      <w:r>
        <w:separator/>
      </w:r>
    </w:p>
  </w:endnote>
  <w:endnote w:type="continuationSeparator" w:id="0">
    <w:p w14:paraId="68FBF284" w14:textId="77777777" w:rsidR="00A45E65" w:rsidRDefault="00A45E65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0096F29A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163E35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A45E65">
      <w:fldChar w:fldCharType="begin"/>
    </w:r>
    <w:r w:rsidR="00A45E65">
      <w:instrText xml:space="preserve"> NUMPAGES  \* Arabic  \* MERGEFORMAT </w:instrText>
    </w:r>
    <w:r w:rsidR="00A45E65">
      <w:fldChar w:fldCharType="separate"/>
    </w:r>
    <w:r w:rsidR="00163E35" w:rsidRPr="00163E35">
      <w:rPr>
        <w:rFonts w:ascii="Arial Narrow" w:hAnsi="Arial Narrow" w:cs="Arial"/>
        <w:noProof/>
        <w:color w:val="000000"/>
        <w:sz w:val="18"/>
        <w:szCs w:val="18"/>
      </w:rPr>
      <w:t>1</w:t>
    </w:r>
    <w:r w:rsidR="00A45E65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C9406" w14:textId="77777777" w:rsidR="00A45E65" w:rsidRDefault="00A45E65" w:rsidP="007C6581">
      <w:r>
        <w:separator/>
      </w:r>
    </w:p>
  </w:footnote>
  <w:footnote w:type="continuationSeparator" w:id="0">
    <w:p w14:paraId="3FBCD41E" w14:textId="77777777" w:rsidR="00A45E65" w:rsidRDefault="00A45E65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F641E" w14:textId="77777777" w:rsidR="004E1C98" w:rsidRPr="009D0F4D" w:rsidRDefault="008A469F" w:rsidP="004E1C98">
    <w:pPr>
      <w:pStyle w:val="Odsekzoznamu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76" w:lineRule="auto"/>
      <w:ind w:left="360"/>
      <w:contextualSpacing/>
      <w:jc w:val="right"/>
      <w:rPr>
        <w:rFonts w:ascii="Arial Narrow" w:eastAsia="TimesNewRomanPSMT" w:hAnsi="Arial Narrow"/>
      </w:rPr>
    </w:pPr>
    <w:r w:rsidRPr="00506046">
      <w:rPr>
        <w:rFonts w:ascii="Arial Narrow" w:hAnsi="Arial Narrow"/>
      </w:rPr>
      <w:t xml:space="preserve">Príloha č. </w:t>
    </w:r>
    <w:r w:rsidR="00B57C9C">
      <w:rPr>
        <w:rFonts w:ascii="Arial Narrow" w:hAnsi="Arial Narrow"/>
      </w:rPr>
      <w:t>3</w:t>
    </w:r>
    <w:r w:rsidR="004E1C98">
      <w:rPr>
        <w:rFonts w:ascii="Arial Narrow" w:hAnsi="Arial Narrow"/>
      </w:rPr>
      <w:t xml:space="preserve"> </w:t>
    </w:r>
    <w:r w:rsidR="004E1C98" w:rsidRPr="008A38F0">
      <w:rPr>
        <w:rFonts w:ascii="Arial Narrow" w:eastAsia="TimesNewRomanPSMT" w:hAnsi="Arial Narrow"/>
      </w:rPr>
      <w:t xml:space="preserve">Kritérium  na vyhodnotenie ponúk, pravidlá jeho uplatnenia </w:t>
    </w:r>
  </w:p>
  <w:p w14:paraId="229DECC5" w14:textId="3C37DD51" w:rsidR="00AE6C8E" w:rsidRPr="00506046" w:rsidRDefault="008A469F" w:rsidP="004E1C98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 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4261EB2"/>
    <w:multiLevelType w:val="hybridMultilevel"/>
    <w:tmpl w:val="523C41CA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9"/>
  </w:num>
  <w:num w:numId="5">
    <w:abstractNumId w:val="8"/>
  </w:num>
  <w:num w:numId="6">
    <w:abstractNumId w:val="4"/>
  </w:num>
  <w:num w:numId="7">
    <w:abstractNumId w:val="9"/>
  </w:num>
  <w:num w:numId="8">
    <w:abstractNumId w:val="21"/>
  </w:num>
  <w:num w:numId="9">
    <w:abstractNumId w:val="10"/>
  </w:num>
  <w:num w:numId="10">
    <w:abstractNumId w:val="14"/>
  </w:num>
  <w:num w:numId="11">
    <w:abstractNumId w:val="18"/>
  </w:num>
  <w:num w:numId="12">
    <w:abstractNumId w:val="20"/>
  </w:num>
  <w:num w:numId="13">
    <w:abstractNumId w:val="1"/>
  </w:num>
  <w:num w:numId="14">
    <w:abstractNumId w:val="7"/>
  </w:num>
  <w:num w:numId="15">
    <w:abstractNumId w:val="6"/>
  </w:num>
  <w:num w:numId="16">
    <w:abstractNumId w:val="22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5"/>
  </w:num>
  <w:num w:numId="23">
    <w:abstractNumId w:val="17"/>
  </w:num>
  <w:num w:numId="24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17690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0E6678"/>
    <w:rsid w:val="00105CCD"/>
    <w:rsid w:val="00106CC7"/>
    <w:rsid w:val="0011785B"/>
    <w:rsid w:val="00163E35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5F8"/>
    <w:rsid w:val="002360D6"/>
    <w:rsid w:val="00246301"/>
    <w:rsid w:val="00290F6B"/>
    <w:rsid w:val="00297E66"/>
    <w:rsid w:val="002A3197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818B3"/>
    <w:rsid w:val="003916BB"/>
    <w:rsid w:val="003A01E8"/>
    <w:rsid w:val="003A5FB6"/>
    <w:rsid w:val="003A6F37"/>
    <w:rsid w:val="003B12BC"/>
    <w:rsid w:val="003C70FD"/>
    <w:rsid w:val="003D79E3"/>
    <w:rsid w:val="003E39A6"/>
    <w:rsid w:val="003F4C98"/>
    <w:rsid w:val="0040689D"/>
    <w:rsid w:val="00406E1B"/>
    <w:rsid w:val="0041211D"/>
    <w:rsid w:val="00423A45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75D4"/>
    <w:rsid w:val="004D2514"/>
    <w:rsid w:val="004D7D86"/>
    <w:rsid w:val="004E1C98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B6932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97843"/>
    <w:rsid w:val="006B0711"/>
    <w:rsid w:val="006B612D"/>
    <w:rsid w:val="006B63C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32A9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66326"/>
    <w:rsid w:val="00975974"/>
    <w:rsid w:val="00977910"/>
    <w:rsid w:val="009819A8"/>
    <w:rsid w:val="0099095F"/>
    <w:rsid w:val="00990B13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483D"/>
    <w:rsid w:val="00A4588B"/>
    <w:rsid w:val="00A45E65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57C9C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21A1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57477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Martina Hlavová</cp:lastModifiedBy>
  <cp:revision>15</cp:revision>
  <cp:lastPrinted>2023-02-16T10:57:00Z</cp:lastPrinted>
  <dcterms:created xsi:type="dcterms:W3CDTF">2022-10-13T12:56:00Z</dcterms:created>
  <dcterms:modified xsi:type="dcterms:W3CDTF">2023-07-21T10:03:00Z</dcterms:modified>
</cp:coreProperties>
</file>