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59272ADD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0F7016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D1218C" w:rsidRPr="00D1218C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Plán obnovy 3_IKT špeciálna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D1218C">
        <w:rPr>
          <w:rFonts w:ascii="Arial Narrow" w:hAnsi="Arial Narrow" w:cs="Times New Roman"/>
          <w:sz w:val="24"/>
          <w:szCs w:val="24"/>
        </w:rPr>
        <w:t>45900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77E37" w14:textId="77777777" w:rsidR="00400758" w:rsidRDefault="00400758" w:rsidP="00DF3A42">
      <w:r>
        <w:separator/>
      </w:r>
    </w:p>
  </w:endnote>
  <w:endnote w:type="continuationSeparator" w:id="0">
    <w:p w14:paraId="65026A8E" w14:textId="77777777" w:rsidR="00400758" w:rsidRDefault="00400758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F7AE8" w14:textId="77777777" w:rsidR="00400758" w:rsidRDefault="00400758" w:rsidP="00DF3A42">
      <w:r>
        <w:separator/>
      </w:r>
    </w:p>
  </w:footnote>
  <w:footnote w:type="continuationSeparator" w:id="0">
    <w:p w14:paraId="1913D7BB" w14:textId="77777777" w:rsidR="00400758" w:rsidRDefault="00400758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212146"/>
    <w:rsid w:val="002374A3"/>
    <w:rsid w:val="003B2750"/>
    <w:rsid w:val="00400758"/>
    <w:rsid w:val="0043436F"/>
    <w:rsid w:val="004A38DB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10</cp:revision>
  <dcterms:created xsi:type="dcterms:W3CDTF">2019-04-24T09:09:00Z</dcterms:created>
  <dcterms:modified xsi:type="dcterms:W3CDTF">2023-09-12T10:08:00Z</dcterms:modified>
</cp:coreProperties>
</file>