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5CAF1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51174157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04328385" w14:textId="4AD61CE3" w:rsidR="00F552BC" w:rsidRPr="00A92DA0" w:rsidRDefault="00F552BC" w:rsidP="003E1F7E">
      <w:pPr>
        <w:pStyle w:val="Default"/>
        <w:jc w:val="both"/>
        <w:rPr>
          <w:rFonts w:ascii="Arial Narrow" w:hAnsi="Arial Narrow" w:cs="Times New Roman"/>
          <w:b/>
        </w:rPr>
      </w:pPr>
      <w:r w:rsidRPr="00A92DA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A92DA0">
        <w:rPr>
          <w:rFonts w:ascii="Arial Narrow" w:eastAsia="Arial" w:hAnsi="Arial Narrow" w:cs="Times New Roman"/>
        </w:rPr>
        <w:t> </w:t>
      </w:r>
      <w:r w:rsidRPr="00A92DA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A92DA0">
        <w:rPr>
          <w:rFonts w:ascii="Arial Narrow" w:eastAsia="Arial" w:hAnsi="Arial Narrow" w:cs="Times New Roman"/>
        </w:rPr>
        <w:t> </w:t>
      </w:r>
      <w:r w:rsidRPr="00A92DA0">
        <w:rPr>
          <w:rFonts w:ascii="Arial Narrow" w:eastAsia="Arial" w:hAnsi="Arial Narrow" w:cs="Times New Roman"/>
        </w:rPr>
        <w:t>znení neskorších predpisov (ďalej len „ZVO“)</w:t>
      </w:r>
      <w:r w:rsidR="00E97C49" w:rsidRPr="00A92DA0">
        <w:rPr>
          <w:rFonts w:ascii="Arial Narrow" w:eastAsia="Arial" w:hAnsi="Arial Narrow" w:cs="Times New Roman"/>
        </w:rPr>
        <w:t xml:space="preserve">, výzva v rámci zriadeného dynamického nákupného </w:t>
      </w:r>
      <w:r w:rsidR="00BC3BBD" w:rsidRPr="00A92DA0">
        <w:rPr>
          <w:rFonts w:ascii="Arial Narrow" w:eastAsia="Arial" w:hAnsi="Arial Narrow" w:cs="Times New Roman"/>
        </w:rPr>
        <w:t>elektronického prostriedku</w:t>
      </w:r>
      <w:r w:rsidR="00E97C49" w:rsidRPr="00A92DA0">
        <w:rPr>
          <w:rFonts w:ascii="Arial Narrow" w:eastAsia="Arial" w:hAnsi="Arial Narrow" w:cs="Times New Roman"/>
        </w:rPr>
        <w:t xml:space="preserve"> s predmetom </w:t>
      </w:r>
      <w:r w:rsidR="00B320AE" w:rsidRPr="00A92DA0">
        <w:rPr>
          <w:rFonts w:ascii="Arial Narrow" w:eastAsia="Arial" w:hAnsi="Arial Narrow" w:cs="Times New Roman"/>
          <w:b/>
        </w:rPr>
        <w:t>„</w:t>
      </w:r>
      <w:r w:rsidR="00A92DA0" w:rsidRPr="00A92DA0">
        <w:rPr>
          <w:rFonts w:ascii="Arial Narrow" w:hAnsi="Arial Narrow" w:cs="Times New Roman"/>
          <w:b/>
          <w:color w:val="auto"/>
        </w:rPr>
        <w:t>Proviantný materiál - vybavenie kuchýň a kuchyniek DNS</w:t>
      </w:r>
      <w:r w:rsidR="00B320AE" w:rsidRPr="00A92DA0">
        <w:rPr>
          <w:rFonts w:ascii="Arial Narrow" w:eastAsia="Arial" w:hAnsi="Arial Narrow" w:cs="Times New Roman"/>
          <w:b/>
        </w:rPr>
        <w:t>“.</w:t>
      </w:r>
    </w:p>
    <w:p w14:paraId="20EC41C9" w14:textId="77777777" w:rsidR="00F552BC" w:rsidRPr="007842D8" w:rsidRDefault="00F552BC" w:rsidP="00F552BC">
      <w:pPr>
        <w:tabs>
          <w:tab w:val="right" w:leader="dot" w:pos="10080"/>
        </w:tabs>
      </w:pPr>
    </w:p>
    <w:p w14:paraId="22A485E7" w14:textId="77777777" w:rsidR="00F552BC" w:rsidRPr="007842D8" w:rsidRDefault="00F552BC" w:rsidP="00F552BC">
      <w:pPr>
        <w:tabs>
          <w:tab w:val="right" w:leader="dot" w:pos="10080"/>
        </w:tabs>
      </w:pPr>
    </w:p>
    <w:p w14:paraId="1CB1A625" w14:textId="77777777" w:rsidR="00F552BC" w:rsidRPr="007842D8" w:rsidRDefault="00F552BC" w:rsidP="00F552BC">
      <w:pPr>
        <w:tabs>
          <w:tab w:val="right" w:leader="dot" w:pos="10080"/>
        </w:tabs>
        <w:jc w:val="center"/>
      </w:pPr>
    </w:p>
    <w:p w14:paraId="663F87E5" w14:textId="64C3DD7F" w:rsidR="00F552BC" w:rsidRPr="007842D8" w:rsidRDefault="00380E72" w:rsidP="00380E72">
      <w:pPr>
        <w:tabs>
          <w:tab w:val="left" w:pos="6816"/>
        </w:tabs>
      </w:pPr>
      <w:r>
        <w:tab/>
      </w:r>
    </w:p>
    <w:p w14:paraId="2E4D4DB6" w14:textId="77777777" w:rsidR="00F552BC" w:rsidRPr="007842D8" w:rsidRDefault="00F552BC" w:rsidP="00F552BC">
      <w:pPr>
        <w:tabs>
          <w:tab w:val="right" w:leader="dot" w:pos="10080"/>
        </w:tabs>
      </w:pPr>
    </w:p>
    <w:p w14:paraId="66AAF9B6" w14:textId="77777777" w:rsidR="00F552BC" w:rsidRPr="007842D8" w:rsidRDefault="00F552BC" w:rsidP="00F552BC">
      <w:pPr>
        <w:jc w:val="center"/>
      </w:pPr>
    </w:p>
    <w:p w14:paraId="0E2F70D9" w14:textId="01819555" w:rsidR="00F552BC" w:rsidRDefault="00F552BC" w:rsidP="003E1F7E">
      <w:pPr>
        <w:rPr>
          <w:rFonts w:ascii="Arial Narrow" w:hAnsi="Arial Narrow"/>
          <w:b/>
          <w:smallCaps/>
          <w:color w:val="FF0000"/>
          <w:u w:val="single"/>
        </w:rPr>
      </w:pPr>
    </w:p>
    <w:p w14:paraId="634A8E6E" w14:textId="640517EC" w:rsidR="003E1F7E" w:rsidRDefault="003E1F7E" w:rsidP="003E1F7E">
      <w:pPr>
        <w:rPr>
          <w:rFonts w:ascii="Arial Narrow" w:hAnsi="Arial Narrow"/>
          <w:b/>
          <w:smallCaps/>
          <w:color w:val="FF0000"/>
          <w:u w:val="single"/>
        </w:rPr>
      </w:pPr>
    </w:p>
    <w:p w14:paraId="582F9E6E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051766EA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55705DE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3A5B03F8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48BB115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1741E85A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E3277BC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633C9A33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2961D7FB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43C5196D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4815B793" w14:textId="77777777" w:rsidR="003E1F7E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</w:p>
    <w:p w14:paraId="3012413B" w14:textId="0624AD36" w:rsidR="003E1F7E" w:rsidRPr="00FB66E1" w:rsidRDefault="003E1F7E" w:rsidP="003E1F7E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Konkrétne obstarávanie:</w:t>
      </w:r>
    </w:p>
    <w:p w14:paraId="475D4548" w14:textId="77777777" w:rsidR="003E1F7E" w:rsidRPr="00FB66E1" w:rsidRDefault="003E1F7E" w:rsidP="003E1F7E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037B49E" w14:textId="3933CD78" w:rsidR="003E1F7E" w:rsidRPr="00FB66E1" w:rsidRDefault="003E1F7E" w:rsidP="003E1F7E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304B99">
        <w:rPr>
          <w:rFonts w:ascii="Arial Narrow" w:eastAsia="Arial" w:hAnsi="Arial Narrow" w:cstheme="majorHAnsi"/>
          <w:b/>
          <w:i/>
          <w:sz w:val="28"/>
          <w:szCs w:val="28"/>
        </w:rPr>
        <w:t>Jednorazový p</w:t>
      </w:r>
      <w:r w:rsidR="000705DD" w:rsidRPr="000705DD">
        <w:rPr>
          <w:rFonts w:ascii="Arial Narrow" w:eastAsia="Arial" w:hAnsi="Arial Narrow" w:cstheme="majorHAnsi"/>
          <w:b/>
          <w:i/>
          <w:sz w:val="28"/>
          <w:szCs w:val="28"/>
        </w:rPr>
        <w:t>roviantný materiál</w:t>
      </w:r>
      <w:r w:rsidRPr="003E1F7E">
        <w:rPr>
          <w:rFonts w:ascii="Arial Narrow" w:eastAsia="Arial" w:hAnsi="Arial Narrow" w:cstheme="majorHAnsi"/>
          <w:b/>
          <w:i/>
          <w:sz w:val="28"/>
          <w:szCs w:val="28"/>
        </w:rPr>
        <w:t xml:space="preserve">“ (ID zákazky  </w:t>
      </w:r>
      <w:r w:rsidR="00304B99" w:rsidRPr="00304B99">
        <w:rPr>
          <w:rFonts w:ascii="Arial Narrow" w:eastAsia="Arial" w:hAnsi="Arial Narrow" w:cstheme="majorHAnsi"/>
          <w:b/>
          <w:i/>
          <w:sz w:val="28"/>
          <w:szCs w:val="28"/>
        </w:rPr>
        <w:t>46207</w:t>
      </w:r>
      <w:r w:rsidRPr="003E1F7E">
        <w:rPr>
          <w:rFonts w:ascii="Arial Narrow" w:eastAsia="Arial" w:hAnsi="Arial Narrow" w:cstheme="majorHAnsi"/>
          <w:b/>
          <w:i/>
          <w:sz w:val="28"/>
          <w:szCs w:val="28"/>
        </w:rPr>
        <w:t>)</w:t>
      </w:r>
    </w:p>
    <w:p w14:paraId="54190CF4" w14:textId="77777777" w:rsidR="003E1F7E" w:rsidRPr="00FB66E1" w:rsidRDefault="003E1F7E" w:rsidP="003E1F7E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6012DAA2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4E5A6B91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DDD7708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42C7A8C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29662474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4E913694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3E7ADB3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59FF6F03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752AEC4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DEC5378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6E4B14EF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516EF5DB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28DAB517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696207B9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0CF3246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57C8A11D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46D9AEC6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2812C895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3A5D01F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3B2E26DB" w14:textId="77777777" w:rsidR="003E1F7E" w:rsidRPr="00FB66E1" w:rsidRDefault="003E1F7E" w:rsidP="003E1F7E">
      <w:pPr>
        <w:jc w:val="both"/>
        <w:rPr>
          <w:rFonts w:ascii="Arial Narrow" w:hAnsi="Arial Narrow"/>
        </w:rPr>
      </w:pPr>
    </w:p>
    <w:p w14:paraId="7495611E" w14:textId="3F11AD51" w:rsidR="003E1F7E" w:rsidRDefault="003E1F7E" w:rsidP="003E1F7E">
      <w:pPr>
        <w:jc w:val="both"/>
      </w:pPr>
      <w:r w:rsidRPr="005E5453">
        <w:rPr>
          <w:rFonts w:ascii="Arial Narrow" w:hAnsi="Arial Narrow"/>
        </w:rPr>
        <w:t>V Bratislave,</w:t>
      </w:r>
      <w:r>
        <w:rPr>
          <w:rFonts w:ascii="Arial Narrow" w:hAnsi="Arial Narrow"/>
        </w:rPr>
        <w:t xml:space="preserve"> september 2023</w:t>
      </w:r>
    </w:p>
    <w:p w14:paraId="32739B91" w14:textId="77777777" w:rsidR="003E1F7E" w:rsidRPr="007842D8" w:rsidRDefault="003E1F7E" w:rsidP="003E1F7E"/>
    <w:p w14:paraId="5617AED5" w14:textId="147666E2" w:rsidR="00B704C9" w:rsidRPr="003E1F7E" w:rsidRDefault="00B704C9" w:rsidP="003E1F7E">
      <w:pPr>
        <w:pStyle w:val="Obsah2"/>
        <w:rPr>
          <w:smallCaps/>
        </w:rPr>
      </w:pPr>
      <w:r w:rsidRPr="003E1F7E">
        <w:t>A. POKYNY NA VYPRACOVANIE PONUKY A VŠEOBECNÉ INFORMÁCIE</w:t>
      </w:r>
    </w:p>
    <w:p w14:paraId="659AF96B" w14:textId="77777777" w:rsidR="00814958" w:rsidRPr="003E1F7E" w:rsidRDefault="00814958" w:rsidP="007842D8">
      <w:pPr>
        <w:spacing w:line="276" w:lineRule="auto"/>
        <w:jc w:val="both"/>
        <w:rPr>
          <w:rFonts w:ascii="Arial Narrow" w:hAnsi="Arial Narrow" w:cstheme="majorHAnsi"/>
          <w:color w:val="2F5496" w:themeColor="accent1" w:themeShade="BF"/>
          <w:sz w:val="22"/>
          <w:szCs w:val="22"/>
        </w:rPr>
      </w:pPr>
      <w:r w:rsidRPr="003E1F7E">
        <w:rPr>
          <w:rFonts w:ascii="Arial Narrow" w:hAnsi="Arial Narrow" w:cstheme="majorHAnsi"/>
          <w:smallCaps/>
          <w:color w:val="2F5496" w:themeColor="accent1" w:themeShade="BF"/>
          <w:sz w:val="22"/>
          <w:szCs w:val="22"/>
        </w:rPr>
        <w:t xml:space="preserve">Identifikácia </w:t>
      </w:r>
      <w:r w:rsidR="00DE1ED9" w:rsidRPr="003E1F7E">
        <w:rPr>
          <w:rFonts w:ascii="Arial Narrow" w:hAnsi="Arial Narrow" w:cstheme="majorHAnsi"/>
          <w:smallCaps/>
          <w:color w:val="2F5496" w:themeColor="accent1" w:themeShade="BF"/>
          <w:sz w:val="22"/>
          <w:szCs w:val="22"/>
        </w:rPr>
        <w:t>verejného</w:t>
      </w:r>
      <w:r w:rsidRPr="003E1F7E">
        <w:rPr>
          <w:rFonts w:ascii="Arial Narrow" w:hAnsi="Arial Narrow" w:cstheme="majorHAnsi"/>
          <w:smallCaps/>
          <w:color w:val="2F5496" w:themeColor="accent1" w:themeShade="BF"/>
          <w:sz w:val="22"/>
          <w:szCs w:val="22"/>
        </w:rPr>
        <w:t xml:space="preserve"> obstarávateľa</w:t>
      </w:r>
    </w:p>
    <w:p w14:paraId="55BFC8AB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  <w:t>Ministerstvo vnútra Slovenskej republiky</w:t>
      </w:r>
    </w:p>
    <w:p w14:paraId="39821E24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  <w:t>Pribinova 2, 81272 Bratislava</w:t>
      </w:r>
    </w:p>
    <w:p w14:paraId="4FCB12A2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  <w:t>00151866</w:t>
      </w:r>
    </w:p>
    <w:p w14:paraId="3C96BC99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Kontaktná osoba:          Mgr. </w:t>
      </w:r>
      <w:r>
        <w:rPr>
          <w:rFonts w:ascii="Arial Narrow" w:hAnsi="Arial Narrow"/>
        </w:rPr>
        <w:t>Nikola Šimunová</w:t>
      </w:r>
    </w:p>
    <w:p w14:paraId="7DCE1B0F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  <w:t>+421 2</w:t>
      </w:r>
      <w:r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50944</w:t>
      </w:r>
      <w:r>
        <w:rPr>
          <w:rFonts w:ascii="Arial Narrow" w:hAnsi="Arial Narrow"/>
        </w:rPr>
        <w:t>439</w:t>
      </w:r>
    </w:p>
    <w:p w14:paraId="66F11AB7" w14:textId="6A0493C6" w:rsidR="003E1F7E" w:rsidRDefault="003E1F7E" w:rsidP="003E1F7E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hyperlink r:id="rId8" w:history="1">
        <w:r w:rsidRPr="006920D3">
          <w:rPr>
            <w:rStyle w:val="Hypertextovprepojenie"/>
            <w:rFonts w:ascii="Arial Narrow" w:hAnsi="Arial Narrow"/>
          </w:rPr>
          <w:t>nikola.simunova@minv.sk</w:t>
        </w:r>
      </w:hyperlink>
    </w:p>
    <w:p w14:paraId="26FFFE49" w14:textId="77777777" w:rsidR="003E1F7E" w:rsidRPr="00FB66E1" w:rsidRDefault="003E1F7E" w:rsidP="003E1F7E">
      <w:pPr>
        <w:spacing w:line="276" w:lineRule="auto"/>
        <w:jc w:val="both"/>
        <w:rPr>
          <w:rFonts w:ascii="Arial Narrow" w:hAnsi="Arial Narrow"/>
        </w:rPr>
      </w:pPr>
    </w:p>
    <w:p w14:paraId="6E3F575D" w14:textId="61E133DF" w:rsidR="00814958" w:rsidRPr="00A92DA0" w:rsidRDefault="00814958" w:rsidP="007842D8">
      <w:pPr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hAnsi="Arial Narrow"/>
        </w:rPr>
        <w:t xml:space="preserve">Adresa stránky, kde je možný prístup k dokumentácií VO: </w:t>
      </w:r>
    </w:p>
    <w:p w14:paraId="1DEBF537" w14:textId="0C2D0029" w:rsidR="00ED2023" w:rsidRDefault="00ED2023" w:rsidP="00ED2023">
      <w:pPr>
        <w:spacing w:line="276" w:lineRule="auto"/>
        <w:jc w:val="both"/>
      </w:pPr>
      <w:r w:rsidRPr="00A92DA0">
        <w:rPr>
          <w:rFonts w:ascii="Arial Narrow" w:hAnsi="Arial Narrow"/>
        </w:rPr>
        <w:t xml:space="preserve">KO: </w:t>
      </w:r>
      <w:hyperlink r:id="rId9" w:history="1">
        <w:r w:rsidR="00304B99" w:rsidRPr="000E1834">
          <w:rPr>
            <w:rStyle w:val="Hypertextovprepojenie"/>
          </w:rPr>
          <w:t>https://josephine.proebiz.com/sk/tender/46207/summary</w:t>
        </w:r>
      </w:hyperlink>
    </w:p>
    <w:p w14:paraId="002B09EA" w14:textId="104959B5" w:rsidR="00ED2023" w:rsidRDefault="00ED2023" w:rsidP="00ED2023">
      <w:pPr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DNS: </w:t>
      </w:r>
      <w:hyperlink r:id="rId10" w:history="1">
        <w:r w:rsidR="0084403B" w:rsidRPr="006920D3">
          <w:rPr>
            <w:rStyle w:val="Hypertextovprepojenie"/>
            <w:rFonts w:ascii="Arial Narrow" w:hAnsi="Arial Narrow"/>
          </w:rPr>
          <w:t>https://josephine.proebiz.com/sk/tender/34955/summary</w:t>
        </w:r>
      </w:hyperlink>
    </w:p>
    <w:p w14:paraId="0E27FBB3" w14:textId="77777777" w:rsidR="00ED2023" w:rsidRPr="00A92DA0" w:rsidRDefault="00ED2023" w:rsidP="00ED2023">
      <w:pPr>
        <w:spacing w:line="276" w:lineRule="auto"/>
        <w:jc w:val="both"/>
        <w:rPr>
          <w:rFonts w:ascii="Arial Narrow" w:hAnsi="Arial Narrow"/>
        </w:rPr>
      </w:pPr>
    </w:p>
    <w:p w14:paraId="2EEFC384" w14:textId="242DA195" w:rsidR="00ED2023" w:rsidRDefault="00ED2023" w:rsidP="00ED2023">
      <w:pPr>
        <w:spacing w:line="276" w:lineRule="auto"/>
        <w:rPr>
          <w:rFonts w:ascii="Arial Narrow" w:hAnsi="Arial Narrow"/>
        </w:rPr>
      </w:pPr>
      <w:r w:rsidRPr="00A92DA0">
        <w:rPr>
          <w:rFonts w:ascii="Arial Narrow" w:hAnsi="Arial Narrow"/>
        </w:rPr>
        <w:t xml:space="preserve">Oznámenie o vyhlásení VO: </w:t>
      </w:r>
      <w:hyperlink r:id="rId11" w:history="1">
        <w:r w:rsidR="0084403B" w:rsidRPr="006920D3">
          <w:rPr>
            <w:rStyle w:val="Hypertextovprepojenie"/>
            <w:rFonts w:ascii="Arial Narrow" w:hAnsi="Arial Narrow"/>
          </w:rPr>
          <w:t>https://www.uvo.gov.sk/vyhladavanie/vyhladavanie-zakaziek/oznamenia/459633?cHash=65c40c2e2ef3679eb5b1ff77792f452d</w:t>
        </w:r>
      </w:hyperlink>
    </w:p>
    <w:p w14:paraId="0F077D81" w14:textId="0521E65B" w:rsidR="00814958" w:rsidRPr="00A92DA0" w:rsidRDefault="00814958" w:rsidP="00814958">
      <w:pPr>
        <w:rPr>
          <w:rFonts w:ascii="Arial Narrow" w:hAnsi="Arial Narrow"/>
          <w:lang w:eastAsia="en-US"/>
        </w:rPr>
      </w:pPr>
    </w:p>
    <w:p w14:paraId="008EEFED" w14:textId="77777777" w:rsidR="00ED2023" w:rsidRPr="00A92DA0" w:rsidRDefault="00ED2023" w:rsidP="00814958">
      <w:pPr>
        <w:rPr>
          <w:rFonts w:ascii="Arial Narrow" w:hAnsi="Arial Narrow"/>
          <w:lang w:eastAsia="en-US"/>
        </w:rPr>
      </w:pPr>
    </w:p>
    <w:p w14:paraId="2D6674F0" w14:textId="2E19F1A8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0" w:name="_Toc488059670"/>
      <w:r w:rsidRPr="0084403B">
        <w:rPr>
          <w:rFonts w:ascii="Arial Narrow" w:hAnsi="Arial Narrow" w:cstheme="majorHAnsi"/>
          <w:bCs/>
          <w:color w:val="2F5496" w:themeColor="accent1" w:themeShade="BF"/>
        </w:rPr>
        <w:t>Predmet zákazky</w:t>
      </w:r>
      <w:bookmarkEnd w:id="0"/>
    </w:p>
    <w:p w14:paraId="6EAE4AAA" w14:textId="7FFB3AF3" w:rsidR="003E1F7E" w:rsidRDefault="00BC4B6D" w:rsidP="00882924">
      <w:pPr>
        <w:pStyle w:val="tl1"/>
        <w:spacing w:line="276" w:lineRule="auto"/>
        <w:jc w:val="both"/>
        <w:rPr>
          <w:rFonts w:ascii="Arial Narrow" w:eastAsia="Calibri" w:hAnsi="Arial Narrow"/>
          <w:sz w:val="24"/>
          <w:szCs w:val="24"/>
        </w:rPr>
      </w:pPr>
      <w:r w:rsidRPr="00A92DA0">
        <w:rPr>
          <w:rFonts w:ascii="Arial Narrow" w:hAnsi="Arial Narrow"/>
          <w:sz w:val="24"/>
          <w:szCs w:val="24"/>
        </w:rPr>
        <w:t xml:space="preserve">Predmetom </w:t>
      </w:r>
      <w:r w:rsidR="0062226A" w:rsidRPr="00A92DA0">
        <w:rPr>
          <w:rFonts w:ascii="Arial Narrow" w:hAnsi="Arial Narrow"/>
          <w:sz w:val="24"/>
          <w:szCs w:val="24"/>
        </w:rPr>
        <w:t>zákazky</w:t>
      </w:r>
      <w:r w:rsidRPr="00A92DA0">
        <w:rPr>
          <w:rFonts w:ascii="Arial Narrow" w:hAnsi="Arial Narrow"/>
          <w:sz w:val="24"/>
          <w:szCs w:val="24"/>
        </w:rPr>
        <w:t xml:space="preserve"> je </w:t>
      </w:r>
      <w:r w:rsidR="00BC3BBD" w:rsidRPr="00A92DA0">
        <w:rPr>
          <w:rFonts w:ascii="Arial Narrow" w:hAnsi="Arial Narrow"/>
          <w:noProof/>
          <w:sz w:val="24"/>
          <w:szCs w:val="24"/>
        </w:rPr>
        <w:t xml:space="preserve">dodávka </w:t>
      </w:r>
      <w:r w:rsidR="00304B99">
        <w:rPr>
          <w:rFonts w:ascii="Arial Narrow" w:hAnsi="Arial Narrow"/>
          <w:noProof/>
          <w:sz w:val="24"/>
          <w:szCs w:val="24"/>
        </w:rPr>
        <w:t xml:space="preserve">jednorazového </w:t>
      </w:r>
      <w:r w:rsidR="003E1F7E">
        <w:rPr>
          <w:rFonts w:ascii="Arial Narrow" w:hAnsi="Arial Narrow"/>
          <w:noProof/>
          <w:sz w:val="24"/>
          <w:szCs w:val="24"/>
        </w:rPr>
        <w:t>proviantného jednorázového materiálu pre útvary MV SR a krajské centrá podpory</w:t>
      </w:r>
      <w:r w:rsidR="00882924" w:rsidRPr="00A92DA0">
        <w:rPr>
          <w:rFonts w:ascii="Arial Narrow" w:hAnsi="Arial Narrow"/>
          <w:noProof/>
          <w:sz w:val="24"/>
          <w:szCs w:val="24"/>
        </w:rPr>
        <w:t xml:space="preserve">. </w:t>
      </w:r>
      <w:r w:rsidR="00ED1F88" w:rsidRPr="00A92DA0">
        <w:rPr>
          <w:rFonts w:ascii="Arial Narrow" w:eastAsia="Calibri" w:hAnsi="Arial Narrow"/>
          <w:sz w:val="24"/>
          <w:szCs w:val="24"/>
        </w:rPr>
        <w:t>Podrobnosti sú uvedené v prílohe</w:t>
      </w:r>
      <w:r w:rsidR="008E4EE8" w:rsidRPr="00A92DA0">
        <w:rPr>
          <w:rFonts w:ascii="Arial Narrow" w:eastAsia="Calibri" w:hAnsi="Arial Narrow"/>
          <w:sz w:val="24"/>
          <w:szCs w:val="24"/>
        </w:rPr>
        <w:t xml:space="preserve"> č. 1</w:t>
      </w:r>
      <w:r w:rsidR="007D084C" w:rsidRPr="00A92DA0">
        <w:rPr>
          <w:rFonts w:ascii="Arial Narrow" w:eastAsia="Calibri" w:hAnsi="Arial Narrow"/>
          <w:sz w:val="24"/>
          <w:szCs w:val="24"/>
        </w:rPr>
        <w:t xml:space="preserve"> – </w:t>
      </w:r>
      <w:r w:rsidR="00101C05" w:rsidRPr="00A92DA0">
        <w:rPr>
          <w:rFonts w:ascii="Arial Narrow" w:eastAsia="Calibri" w:hAnsi="Arial Narrow"/>
          <w:sz w:val="24"/>
          <w:szCs w:val="24"/>
        </w:rPr>
        <w:t>Opis predmetu zákazky</w:t>
      </w:r>
      <w:r w:rsidR="007D084C" w:rsidRPr="00A92DA0">
        <w:rPr>
          <w:rFonts w:ascii="Arial Narrow" w:eastAsia="Calibri" w:hAnsi="Arial Narrow"/>
          <w:sz w:val="24"/>
          <w:szCs w:val="24"/>
        </w:rPr>
        <w:t>,</w:t>
      </w:r>
      <w:r w:rsidR="008E4EE8" w:rsidRPr="00A92DA0">
        <w:rPr>
          <w:rFonts w:ascii="Arial Narrow" w:eastAsia="Calibri" w:hAnsi="Arial Narrow"/>
          <w:sz w:val="24"/>
          <w:szCs w:val="24"/>
        </w:rPr>
        <w:t xml:space="preserve"> týchto súťažných podkladov. </w:t>
      </w:r>
    </w:p>
    <w:p w14:paraId="4691D21F" w14:textId="77777777" w:rsidR="003E1F7E" w:rsidRDefault="003E1F7E" w:rsidP="00882924">
      <w:pPr>
        <w:pStyle w:val="tl1"/>
        <w:spacing w:line="276" w:lineRule="auto"/>
        <w:jc w:val="both"/>
        <w:rPr>
          <w:rFonts w:ascii="Arial Narrow" w:eastAsia="Calibri" w:hAnsi="Arial Narrow"/>
          <w:sz w:val="24"/>
          <w:szCs w:val="24"/>
        </w:rPr>
      </w:pPr>
    </w:p>
    <w:p w14:paraId="53BD520E" w14:textId="7588391D" w:rsidR="006E20FB" w:rsidRPr="00A92DA0" w:rsidRDefault="006E20FB" w:rsidP="00882924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92DA0">
        <w:rPr>
          <w:rFonts w:ascii="Arial Narrow" w:hAnsi="Arial Narrow"/>
          <w:sz w:val="24"/>
          <w:szCs w:val="24"/>
        </w:rPr>
        <w:t>Predpokladaná hodnota</w:t>
      </w:r>
      <w:r w:rsidR="006F69DE" w:rsidRPr="00A92DA0">
        <w:rPr>
          <w:rFonts w:ascii="Arial Narrow" w:hAnsi="Arial Narrow"/>
          <w:sz w:val="24"/>
          <w:szCs w:val="24"/>
        </w:rPr>
        <w:t xml:space="preserve"> </w:t>
      </w:r>
      <w:r w:rsidRPr="00A92DA0">
        <w:rPr>
          <w:rFonts w:ascii="Arial Narrow" w:hAnsi="Arial Narrow"/>
          <w:sz w:val="24"/>
          <w:szCs w:val="24"/>
        </w:rPr>
        <w:t>zákazky</w:t>
      </w:r>
      <w:r w:rsidR="006F69DE" w:rsidRPr="00A92DA0">
        <w:rPr>
          <w:rFonts w:ascii="Arial Narrow" w:hAnsi="Arial Narrow"/>
          <w:sz w:val="24"/>
          <w:szCs w:val="24"/>
        </w:rPr>
        <w:t xml:space="preserve"> v zriadenom DNS</w:t>
      </w:r>
      <w:r w:rsidRPr="00A92DA0">
        <w:rPr>
          <w:rFonts w:ascii="Arial Narrow" w:hAnsi="Arial Narrow"/>
          <w:sz w:val="24"/>
          <w:szCs w:val="24"/>
        </w:rPr>
        <w:t xml:space="preserve"> </w:t>
      </w:r>
      <w:r w:rsidR="0062226A" w:rsidRPr="00A92DA0">
        <w:rPr>
          <w:rFonts w:ascii="Arial Narrow" w:hAnsi="Arial Narrow"/>
          <w:sz w:val="24"/>
          <w:szCs w:val="24"/>
        </w:rPr>
        <w:t>(tejto výzvy</w:t>
      </w:r>
      <w:r w:rsidR="0004792D" w:rsidRPr="00A92DA0">
        <w:rPr>
          <w:rFonts w:ascii="Arial Narrow" w:hAnsi="Arial Narrow"/>
          <w:sz w:val="24"/>
          <w:szCs w:val="24"/>
        </w:rPr>
        <w:t xml:space="preserve">) </w:t>
      </w:r>
      <w:r w:rsidRPr="00A92DA0">
        <w:rPr>
          <w:rFonts w:ascii="Arial Narrow" w:hAnsi="Arial Narrow"/>
          <w:sz w:val="24"/>
          <w:szCs w:val="24"/>
        </w:rPr>
        <w:t xml:space="preserve">je </w:t>
      </w:r>
      <w:r w:rsidR="00304B99" w:rsidRPr="00304B99">
        <w:rPr>
          <w:rFonts w:ascii="Arial Narrow" w:hAnsi="Arial Narrow"/>
          <w:sz w:val="24"/>
          <w:szCs w:val="24"/>
        </w:rPr>
        <w:t xml:space="preserve">15 467,90 </w:t>
      </w:r>
      <w:r w:rsidR="00EF14A5" w:rsidRPr="00A92DA0">
        <w:rPr>
          <w:rFonts w:ascii="Arial Narrow" w:hAnsi="Arial Narrow"/>
          <w:sz w:val="24"/>
          <w:szCs w:val="24"/>
        </w:rPr>
        <w:t>EUR</w:t>
      </w:r>
      <w:r w:rsidRPr="00A92DA0">
        <w:rPr>
          <w:rFonts w:ascii="Arial Narrow" w:hAnsi="Arial Narrow"/>
          <w:sz w:val="24"/>
          <w:szCs w:val="24"/>
        </w:rPr>
        <w:t xml:space="preserve"> bez DPH</w:t>
      </w:r>
      <w:r w:rsidR="00C53C16" w:rsidRPr="00A92DA0">
        <w:rPr>
          <w:rFonts w:ascii="Arial Narrow" w:hAnsi="Arial Narrow"/>
          <w:sz w:val="24"/>
          <w:szCs w:val="24"/>
        </w:rPr>
        <w:t>.</w:t>
      </w:r>
      <w:r w:rsidRPr="00A92DA0">
        <w:rPr>
          <w:rFonts w:ascii="Arial Narrow" w:hAnsi="Arial Narrow"/>
          <w:sz w:val="24"/>
          <w:szCs w:val="24"/>
        </w:rPr>
        <w:t xml:space="preserve"> </w:t>
      </w:r>
    </w:p>
    <w:p w14:paraId="2101D128" w14:textId="77777777" w:rsidR="00BA7D76" w:rsidRPr="00882924" w:rsidRDefault="00BA7D76" w:rsidP="00882924">
      <w:pPr>
        <w:pStyle w:val="Bezriadkovania"/>
        <w:spacing w:line="276" w:lineRule="auto"/>
        <w:jc w:val="both"/>
      </w:pPr>
    </w:p>
    <w:p w14:paraId="1DEB8CB6" w14:textId="004AD62F" w:rsidR="00D938E5" w:rsidRDefault="006E20FB" w:rsidP="00D938E5">
      <w:pPr>
        <w:jc w:val="both"/>
      </w:pPr>
      <w:r w:rsidRPr="00A92DA0">
        <w:rPr>
          <w:rFonts w:ascii="Arial Narrow" w:hAnsi="Arial Narrow"/>
        </w:rPr>
        <w:t xml:space="preserve">Lehota </w:t>
      </w:r>
      <w:r w:rsidR="00EC5D0F" w:rsidRPr="00A92DA0">
        <w:rPr>
          <w:rFonts w:ascii="Arial Narrow" w:hAnsi="Arial Narrow"/>
        </w:rPr>
        <w:t>dodania</w:t>
      </w:r>
      <w:r w:rsidRPr="00A92DA0">
        <w:rPr>
          <w:rFonts w:ascii="Arial Narrow" w:hAnsi="Arial Narrow"/>
        </w:rPr>
        <w:t xml:space="preserve">: </w:t>
      </w:r>
      <w:r w:rsidR="00EC5D0F" w:rsidRPr="00A92DA0">
        <w:rPr>
          <w:rFonts w:ascii="Arial Narrow" w:hAnsi="Arial Narrow"/>
        </w:rPr>
        <w:t>do</w:t>
      </w:r>
      <w:r w:rsidRPr="00A92DA0">
        <w:rPr>
          <w:rFonts w:ascii="Arial Narrow" w:hAnsi="Arial Narrow"/>
        </w:rPr>
        <w:t xml:space="preserve"> </w:t>
      </w:r>
      <w:r w:rsidR="003E1F7E" w:rsidRPr="003E1F7E">
        <w:rPr>
          <w:rFonts w:ascii="Arial Narrow" w:hAnsi="Arial Narrow"/>
        </w:rPr>
        <w:t xml:space="preserve">30 </w:t>
      </w:r>
      <w:r w:rsidR="00D938E5" w:rsidRPr="00FC7044">
        <w:rPr>
          <w:rFonts w:ascii="Arial Narrow" w:hAnsi="Arial Narrow"/>
          <w:sz w:val="22"/>
          <w:szCs w:val="22"/>
          <w:lang w:eastAsia="en-US"/>
        </w:rPr>
        <w:t>kalendárnych</w:t>
      </w:r>
      <w:r w:rsidR="00C43AE6">
        <w:rPr>
          <w:rFonts w:ascii="Arial Narrow" w:hAnsi="Arial Narrow"/>
          <w:sz w:val="22"/>
          <w:szCs w:val="22"/>
          <w:lang w:eastAsia="en-US"/>
        </w:rPr>
        <w:t xml:space="preserve"> dní</w:t>
      </w:r>
      <w:r w:rsidR="00D938E5" w:rsidRPr="00FC7044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D938E5">
        <w:rPr>
          <w:rFonts w:ascii="Arial Narrow" w:hAnsi="Arial Narrow"/>
          <w:sz w:val="22"/>
          <w:szCs w:val="22"/>
          <w:lang w:eastAsia="en-US"/>
        </w:rPr>
        <w:t xml:space="preserve">od </w:t>
      </w:r>
      <w:r w:rsidR="00D938E5" w:rsidRPr="00490C37">
        <w:rPr>
          <w:rFonts w:ascii="Arial Narrow" w:hAnsi="Arial Narrow"/>
          <w:sz w:val="22"/>
          <w:szCs w:val="22"/>
          <w:lang w:eastAsia="en-US"/>
        </w:rPr>
        <w:t>vystavenia objednávok alebo na základe dohody</w:t>
      </w:r>
      <w:r w:rsidR="00D938E5">
        <w:t xml:space="preserve"> </w:t>
      </w:r>
    </w:p>
    <w:p w14:paraId="04DEE05F" w14:textId="1541F1F2" w:rsidR="008D1D6A" w:rsidRPr="00E14A93" w:rsidRDefault="008D1D6A" w:rsidP="0084403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0D959D5" w14:textId="77777777" w:rsidR="008D1D6A" w:rsidRPr="00A92DA0" w:rsidRDefault="008D1D6A" w:rsidP="008D1D6A">
      <w:pPr>
        <w:pStyle w:val="Bezriadkovania"/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Miesta dodania: </w:t>
      </w:r>
      <w:r w:rsidRPr="00895E7D">
        <w:rPr>
          <w:rFonts w:ascii="Arial Narrow" w:hAnsi="Arial Narrow"/>
        </w:rPr>
        <w:t>konkrétne miesta dodania budú špecifikované v jednotlivých zákazkác</w:t>
      </w:r>
      <w:r>
        <w:rPr>
          <w:rFonts w:ascii="Arial Narrow" w:hAnsi="Arial Narrow"/>
        </w:rPr>
        <w:t>h</w:t>
      </w:r>
    </w:p>
    <w:p w14:paraId="6CC38A6F" w14:textId="77777777" w:rsidR="009C6825" w:rsidRPr="0084403B" w:rsidRDefault="009C6825" w:rsidP="00A7214B">
      <w:pPr>
        <w:pStyle w:val="Bezriadkovania"/>
        <w:spacing w:line="276" w:lineRule="auto"/>
        <w:jc w:val="both"/>
      </w:pPr>
    </w:p>
    <w:p w14:paraId="24A2AAFA" w14:textId="64E7DD19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" w:name="_Toc488059671"/>
      <w:r w:rsidRPr="0084403B">
        <w:rPr>
          <w:rFonts w:ascii="Arial Narrow" w:hAnsi="Arial Narrow" w:cstheme="majorHAnsi"/>
          <w:bCs/>
          <w:color w:val="2F5496" w:themeColor="accent1" w:themeShade="BF"/>
        </w:rPr>
        <w:t>Komplexnosť dodávky</w:t>
      </w:r>
      <w:bookmarkEnd w:id="1"/>
    </w:p>
    <w:p w14:paraId="0F860CF8" w14:textId="77777777" w:rsidR="009C6825" w:rsidRPr="00A92DA0" w:rsidRDefault="00BA7D7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eastAsia="TimesNewRomanPSMT" w:hAnsi="Arial Narrow"/>
          <w:color w:val="000000"/>
        </w:rPr>
        <w:t>Zaradený záujemca</w:t>
      </w:r>
      <w:r w:rsidR="009C6825" w:rsidRPr="00A92DA0">
        <w:rPr>
          <w:rFonts w:ascii="Arial Narrow" w:hAnsi="Arial Narrow"/>
        </w:rPr>
        <w:t xml:space="preserve"> predloží ponuku na celý predmet </w:t>
      </w:r>
      <w:r w:rsidRPr="00A92DA0">
        <w:rPr>
          <w:rFonts w:ascii="Arial Narrow" w:hAnsi="Arial Narrow"/>
        </w:rPr>
        <w:t>výzvy</w:t>
      </w:r>
      <w:r w:rsidR="009C6825" w:rsidRPr="00A92DA0">
        <w:rPr>
          <w:rFonts w:ascii="Arial Narrow" w:hAnsi="Arial Narrow"/>
        </w:rPr>
        <w:t xml:space="preserve"> tak, ako je definovaný v</w:t>
      </w:r>
      <w:r w:rsidR="007842D8" w:rsidRPr="00A92DA0">
        <w:rPr>
          <w:rFonts w:ascii="Arial Narrow" w:hAnsi="Arial Narrow"/>
        </w:rPr>
        <w:t> </w:t>
      </w:r>
      <w:r w:rsidR="009C6825" w:rsidRPr="00A92DA0">
        <w:rPr>
          <w:rFonts w:ascii="Arial Narrow" w:hAnsi="Arial Narrow"/>
        </w:rPr>
        <w:t>týchto súťažných podkladoch.</w:t>
      </w:r>
    </w:p>
    <w:p w14:paraId="24AC38E6" w14:textId="77777777" w:rsidR="002532C3" w:rsidRPr="00A92DA0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0F88DF" w14:textId="54AF51F4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" w:name="_Toc488059672"/>
      <w:r w:rsidRPr="0084403B">
        <w:rPr>
          <w:rFonts w:ascii="Arial Narrow" w:hAnsi="Arial Narrow" w:cstheme="majorHAnsi"/>
          <w:bCs/>
          <w:color w:val="2F5496" w:themeColor="accent1" w:themeShade="BF"/>
        </w:rPr>
        <w:t>Typ zmluvy</w:t>
      </w:r>
      <w:bookmarkEnd w:id="2"/>
    </w:p>
    <w:p w14:paraId="3502D17E" w14:textId="056207FC" w:rsidR="009C6825" w:rsidRPr="0084403B" w:rsidRDefault="00EC5D0F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92DA0">
        <w:rPr>
          <w:rFonts w:ascii="Arial Narrow" w:hAnsi="Arial Narrow"/>
        </w:rPr>
        <w:t>Kúpna zmluva</w:t>
      </w:r>
      <w:r w:rsidR="00AF3617" w:rsidRPr="00A92DA0">
        <w:rPr>
          <w:rFonts w:ascii="Arial Narrow" w:hAnsi="Arial Narrow"/>
        </w:rPr>
        <w:t xml:space="preserve"> alebo objednávka, pričom verejný obstarávateľ špecifikuje v konkrétnej výzve na predloženie </w:t>
      </w:r>
      <w:r w:rsidR="00AF3617" w:rsidRPr="0084403B">
        <w:rPr>
          <w:rFonts w:ascii="Arial Narrow" w:hAnsi="Arial Narrow"/>
        </w:rPr>
        <w:t>ponuky, či výsledkom verejného obstarávania bude uzatvorenie jednorazovej zmluvy alebo objednávky</w:t>
      </w:r>
      <w:r w:rsidRPr="0084403B">
        <w:rPr>
          <w:rFonts w:ascii="Arial Narrow" w:hAnsi="Arial Narrow"/>
        </w:rPr>
        <w:t>.</w:t>
      </w:r>
    </w:p>
    <w:p w14:paraId="482B99A0" w14:textId="77777777" w:rsidR="002532C3" w:rsidRPr="0084403B" w:rsidRDefault="002532C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BB17A92" w14:textId="77777777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3" w:name="_Toc488059673"/>
      <w:r w:rsidRPr="0084403B">
        <w:rPr>
          <w:rFonts w:ascii="Arial Narrow" w:hAnsi="Arial Narrow" w:cstheme="majorHAnsi"/>
          <w:bCs/>
          <w:color w:val="2F5496" w:themeColor="accent1" w:themeShade="BF"/>
        </w:rPr>
        <w:t>Zdroj finančných prostriedkov</w:t>
      </w:r>
      <w:bookmarkEnd w:id="3"/>
    </w:p>
    <w:p w14:paraId="1C8A861E" w14:textId="3F199EC3" w:rsidR="009C6825" w:rsidRPr="0084403B" w:rsidRDefault="009C6825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4403B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4403B">
        <w:rPr>
          <w:rFonts w:ascii="Arial Narrow" w:hAnsi="Arial Narrow"/>
          <w:sz w:val="24"/>
          <w:szCs w:val="24"/>
          <w:lang w:val="sk-SK"/>
        </w:rPr>
        <w:t>.</w:t>
      </w:r>
    </w:p>
    <w:p w14:paraId="54EC64AC" w14:textId="77777777" w:rsidR="00726D27" w:rsidRPr="0084403B" w:rsidRDefault="00726D27" w:rsidP="00726D27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14:paraId="0947E014" w14:textId="28D02885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4" w:name="_Toc488059674"/>
      <w:r w:rsidRPr="0084403B">
        <w:rPr>
          <w:rFonts w:ascii="Arial Narrow" w:hAnsi="Arial Narrow" w:cstheme="majorHAnsi"/>
          <w:bCs/>
          <w:color w:val="2F5496" w:themeColor="accent1" w:themeShade="BF"/>
        </w:rPr>
        <w:t>Podmienky predloženia ponuky</w:t>
      </w:r>
      <w:bookmarkEnd w:id="4"/>
      <w:r w:rsidRPr="0084403B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256C1511" w14:textId="77777777" w:rsidR="00C53C16" w:rsidRPr="0084403B" w:rsidRDefault="001A108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4403B">
        <w:rPr>
          <w:rFonts w:ascii="Arial Narrow" w:hAnsi="Arial Narrow"/>
        </w:rPr>
        <w:t xml:space="preserve">môže predložiť len jednu ponuku. </w:t>
      </w: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hAnsi="Arial Narrow"/>
        </w:rPr>
        <w:t xml:space="preserve"> predkladá ponuku v</w:t>
      </w:r>
      <w:r w:rsidR="007842D8" w:rsidRPr="0084403B">
        <w:rPr>
          <w:rFonts w:ascii="Arial Narrow" w:hAnsi="Arial Narrow"/>
        </w:rPr>
        <w:t> </w:t>
      </w:r>
      <w:r w:rsidR="009C6825" w:rsidRPr="0084403B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3E70F0B0" w14:textId="77777777" w:rsidR="00C53C16" w:rsidRPr="0084403B" w:rsidRDefault="00C53C16" w:rsidP="00A7214B">
      <w:pPr>
        <w:pStyle w:val="Bezriadkovania"/>
        <w:spacing w:line="276" w:lineRule="auto"/>
        <w:jc w:val="both"/>
      </w:pPr>
    </w:p>
    <w:p w14:paraId="0DCE5CAB" w14:textId="63020B2F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  <w:u w:val="single"/>
        </w:rPr>
        <w:lastRenderedPageBreak/>
        <w:t>Ponuka je vyhotovená elektronicky</w:t>
      </w:r>
      <w:r w:rsidRPr="0084403B">
        <w:rPr>
          <w:rFonts w:ascii="Arial Narrow" w:hAnsi="Arial Narrow"/>
        </w:rPr>
        <w:t xml:space="preserve"> v zmysle § 49 ods. 1 písm. a) </w:t>
      </w:r>
      <w:r w:rsidR="003D7FF7" w:rsidRPr="0084403B">
        <w:rPr>
          <w:rFonts w:ascii="Arial Narrow" w:hAnsi="Arial Narrow"/>
        </w:rPr>
        <w:t>ZVO</w:t>
      </w:r>
      <w:r w:rsidRPr="0084403B">
        <w:rPr>
          <w:rFonts w:ascii="Arial Narrow" w:hAnsi="Arial Narrow"/>
        </w:rPr>
        <w:t xml:space="preserve"> </w:t>
      </w:r>
      <w:r w:rsidRPr="0084403B">
        <w:rPr>
          <w:rFonts w:ascii="Arial Narrow" w:hAnsi="Arial Narrow"/>
          <w:u w:val="single"/>
        </w:rPr>
        <w:t xml:space="preserve">a vložená do </w:t>
      </w:r>
      <w:r w:rsidR="00BC3BBD" w:rsidRPr="0084403B">
        <w:rPr>
          <w:rFonts w:ascii="Arial Narrow" w:hAnsi="Arial Narrow"/>
          <w:u w:val="single"/>
        </w:rPr>
        <w:t>elektronického prostriedku</w:t>
      </w:r>
      <w:r w:rsidRPr="0084403B">
        <w:rPr>
          <w:rFonts w:ascii="Arial Narrow" w:hAnsi="Arial Narrow"/>
          <w:u w:val="single"/>
        </w:rPr>
        <w:t xml:space="preserve"> JOSEPHINE</w:t>
      </w:r>
      <w:r w:rsidRPr="0084403B">
        <w:rPr>
          <w:rFonts w:ascii="Arial Narrow" w:hAnsi="Arial Narrow"/>
        </w:rPr>
        <w:t xml:space="preserve"> umiestnenom na webovej adrese </w:t>
      </w:r>
      <w:hyperlink r:id="rId12" w:history="1">
        <w:r w:rsidR="00B320AE" w:rsidRPr="0084403B">
          <w:rPr>
            <w:rStyle w:val="Hypertextovprepojenie"/>
            <w:rFonts w:ascii="Arial Narrow" w:hAnsi="Arial Narrow"/>
          </w:rPr>
          <w:t>https://josephine.proebiz.com/</w:t>
        </w:r>
      </w:hyperlink>
      <w:r w:rsidR="00EC5D0F" w:rsidRPr="0084403B">
        <w:rPr>
          <w:rFonts w:ascii="Arial Narrow" w:hAnsi="Arial Narrow"/>
        </w:rPr>
        <w:t>.</w:t>
      </w:r>
    </w:p>
    <w:p w14:paraId="40C5BF99" w14:textId="77777777" w:rsidR="00B320AE" w:rsidRPr="0084403B" w:rsidRDefault="00B320A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D542240" w14:textId="6073FCCA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BC3BBD" w:rsidRPr="0084403B">
        <w:rPr>
          <w:rFonts w:ascii="Arial Narrow" w:hAnsi="Arial Narrow"/>
        </w:rPr>
        <w:t>elektronickom prostriedku</w:t>
      </w:r>
      <w:r w:rsidRPr="0084403B">
        <w:rPr>
          <w:rFonts w:ascii="Arial Narrow" w:hAnsi="Arial Narrow"/>
        </w:rPr>
        <w:t xml:space="preserve"> JOSEPHINE umiestnenom na webovej adrese </w:t>
      </w:r>
      <w:hyperlink r:id="rId13" w:history="1">
        <w:r w:rsidR="00C4720E" w:rsidRPr="0084403B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4403B">
        <w:rPr>
          <w:rFonts w:ascii="Arial Narrow" w:hAnsi="Arial Narrow"/>
        </w:rPr>
        <w:t>.</w:t>
      </w:r>
    </w:p>
    <w:p w14:paraId="1FB2F101" w14:textId="77777777" w:rsidR="00C4720E" w:rsidRPr="0084403B" w:rsidRDefault="00C4720E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ED481AA" w14:textId="44700D99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V predloženej ponuke prostredníctvom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 musia byť pripojené požadované doklady</w:t>
      </w:r>
      <w:r w:rsidR="00BC3BBD" w:rsidRPr="0084403B">
        <w:rPr>
          <w:rFonts w:ascii="Arial Narrow" w:hAnsi="Arial Narrow"/>
        </w:rPr>
        <w:t xml:space="preserve"> a dokumenty</w:t>
      </w:r>
      <w:r w:rsidRPr="0084403B">
        <w:rPr>
          <w:rFonts w:ascii="Arial Narrow" w:hAnsi="Arial Narrow"/>
        </w:rPr>
        <w:t xml:space="preserve"> (doporučený formát je „PDF“) </w:t>
      </w:r>
      <w:r w:rsidRPr="0084403B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4403B">
        <w:rPr>
          <w:rFonts w:ascii="Arial Narrow" w:hAnsi="Arial Narrow"/>
          <w:u w:val="single"/>
        </w:rPr>
        <w:t>z</w:t>
      </w:r>
      <w:r w:rsidRPr="0084403B">
        <w:rPr>
          <w:rFonts w:ascii="Arial Narrow" w:hAnsi="Arial Narrow"/>
          <w:u w:val="single"/>
        </w:rPr>
        <w:t>od</w:t>
      </w:r>
      <w:r w:rsidR="00621A1F" w:rsidRPr="0084403B">
        <w:rPr>
          <w:rFonts w:ascii="Arial Narrow" w:hAnsi="Arial Narrow"/>
          <w:u w:val="single"/>
        </w:rPr>
        <w:t>povedá návrhu na plnenie</w:t>
      </w:r>
      <w:r w:rsidR="00A637DD" w:rsidRPr="0084403B">
        <w:rPr>
          <w:rFonts w:ascii="Arial Narrow" w:hAnsi="Arial Narrow"/>
          <w:u w:val="single"/>
        </w:rPr>
        <w:t xml:space="preserve"> kritéria</w:t>
      </w:r>
      <w:r w:rsidRPr="0084403B">
        <w:rPr>
          <w:rFonts w:ascii="Arial Narrow" w:hAnsi="Arial Narrow"/>
          <w:u w:val="single"/>
        </w:rPr>
        <w:t xml:space="preserve"> uvedeného v</w:t>
      </w:r>
      <w:r w:rsidR="007B7986" w:rsidRPr="0084403B">
        <w:rPr>
          <w:rFonts w:ascii="Arial Narrow" w:hAnsi="Arial Narrow"/>
          <w:u w:val="single"/>
        </w:rPr>
        <w:t> súťažných podkladoch</w:t>
      </w:r>
      <w:r w:rsidRPr="0084403B">
        <w:rPr>
          <w:rFonts w:ascii="Arial Narrow" w:hAnsi="Arial Narrow"/>
        </w:rPr>
        <w:t>.</w:t>
      </w:r>
    </w:p>
    <w:p w14:paraId="297F297B" w14:textId="77777777" w:rsidR="003211F5" w:rsidRPr="0084403B" w:rsidRDefault="003211F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E671B8B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4403B">
        <w:rPr>
          <w:rFonts w:ascii="Arial Narrow" w:hAnsi="Arial Narrow"/>
          <w:b/>
        </w:rPr>
        <w:t xml:space="preserve">V prípade, že </w:t>
      </w:r>
      <w:r w:rsidR="001A108A" w:rsidRPr="0084403B">
        <w:rPr>
          <w:rFonts w:ascii="Arial Narrow" w:hAnsi="Arial Narrow"/>
          <w:b/>
        </w:rPr>
        <w:t>z</w:t>
      </w:r>
      <w:r w:rsidR="001A108A" w:rsidRPr="0084403B">
        <w:rPr>
          <w:rFonts w:ascii="Arial Narrow" w:eastAsia="TimesNewRomanPSMT" w:hAnsi="Arial Narrow"/>
          <w:b/>
          <w:color w:val="000000"/>
        </w:rPr>
        <w:t>aradený záujemca</w:t>
      </w:r>
      <w:r w:rsidRPr="0084403B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24985E64" w14:textId="77777777" w:rsidR="007B7986" w:rsidRPr="0084403B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469F354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Ponuka, pre účely zadávania tejto zákazky, je prejav slobodnej vôle </w:t>
      </w:r>
      <w:r w:rsidR="001A108A" w:rsidRPr="0084403B">
        <w:rPr>
          <w:rFonts w:ascii="Arial Narrow" w:eastAsia="TimesNewRomanPSMT" w:hAnsi="Arial Narrow"/>
          <w:color w:val="000000"/>
        </w:rPr>
        <w:t>zaradeného záujemcu</w:t>
      </w:r>
      <w:r w:rsidRPr="0084403B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6FA89E8D" w14:textId="77777777" w:rsidR="007B7986" w:rsidRPr="0084403B" w:rsidRDefault="007B798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2D77A8A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Ponuku môžu predkladať </w:t>
      </w:r>
      <w:r w:rsidR="001A108A" w:rsidRPr="0084403B">
        <w:rPr>
          <w:rFonts w:ascii="Arial Narrow" w:eastAsia="TimesNewRomanPSMT" w:hAnsi="Arial Narrow"/>
          <w:color w:val="000000"/>
        </w:rPr>
        <w:t xml:space="preserve">zaradení záujemcovia </w:t>
      </w:r>
      <w:r w:rsidRPr="0084403B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 xml:space="preserve">prípade, že je </w:t>
      </w:r>
      <w:r w:rsidR="001A108A" w:rsidRPr="0084403B">
        <w:rPr>
          <w:rFonts w:ascii="Arial Narrow" w:eastAsia="TimesNewRomanPSMT" w:hAnsi="Arial Narrow"/>
          <w:color w:val="000000"/>
        </w:rPr>
        <w:t>zaradeným záujemcom</w:t>
      </w:r>
      <w:r w:rsidRPr="0084403B">
        <w:rPr>
          <w:rFonts w:ascii="Arial Narrow" w:hAnsi="Arial Narrow"/>
        </w:rPr>
        <w:t xml:space="preserve"> skupina, takýto </w:t>
      </w:r>
      <w:r w:rsidR="001A108A" w:rsidRPr="0084403B">
        <w:rPr>
          <w:rFonts w:ascii="Arial Narrow" w:eastAsia="TimesNewRomanPSMT" w:hAnsi="Arial Narrow"/>
          <w:color w:val="000000"/>
        </w:rPr>
        <w:t>zaradený záujemca</w:t>
      </w:r>
      <w:r w:rsidRPr="0084403B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mene ostatných členov skupiny v súvislosti s touto zákazkou</w:t>
      </w:r>
      <w:r w:rsidR="00470868" w:rsidRPr="0084403B">
        <w:rPr>
          <w:rFonts w:ascii="Arial Narrow" w:hAnsi="Arial Narrow"/>
        </w:rPr>
        <w:t>, ak tento doklad nepredložil počas zaradenia do DNS</w:t>
      </w:r>
      <w:r w:rsidRPr="0084403B">
        <w:rPr>
          <w:rFonts w:ascii="Arial Narrow" w:hAnsi="Arial Narrow"/>
        </w:rPr>
        <w:t xml:space="preserve">. V prípade, ak bude ponuka skupiny </w:t>
      </w:r>
      <w:r w:rsidR="001A108A" w:rsidRPr="0084403B">
        <w:rPr>
          <w:rFonts w:ascii="Arial Narrow" w:eastAsia="TimesNewRomanPSMT" w:hAnsi="Arial Narrow"/>
          <w:color w:val="000000"/>
        </w:rPr>
        <w:t>zaradených záujemcov</w:t>
      </w:r>
      <w:r w:rsidRPr="0084403B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nerozdielne.</w:t>
      </w:r>
    </w:p>
    <w:p w14:paraId="0F84C897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4101521" w14:textId="77777777" w:rsidR="009C6825" w:rsidRPr="0084403B" w:rsidRDefault="00ED50A6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4403B">
        <w:rPr>
          <w:rFonts w:ascii="Arial Narrow" w:eastAsia="TimesNewRomanPSMT" w:hAnsi="Arial Narrow"/>
        </w:rPr>
        <w:t xml:space="preserve">môže predložiť iba jednu ponuku. </w:t>
      </w:r>
      <w:r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4403B">
        <w:rPr>
          <w:rFonts w:ascii="Arial Narrow" w:hAnsi="Arial Narrow"/>
        </w:rPr>
        <w:t>nemôže byť v</w:t>
      </w:r>
      <w:r w:rsidR="00612589" w:rsidRPr="0084403B">
        <w:rPr>
          <w:rFonts w:ascii="Arial Narrow" w:hAnsi="Arial Narrow"/>
        </w:rPr>
        <w:t> </w:t>
      </w:r>
      <w:r w:rsidR="009C6825" w:rsidRPr="0084403B">
        <w:rPr>
          <w:rFonts w:ascii="Arial Narrow" w:hAnsi="Arial Narrow"/>
        </w:rPr>
        <w:t xml:space="preserve">tom istom postupe zadávania zákazky </w:t>
      </w:r>
      <w:r w:rsidR="00470868" w:rsidRPr="0084403B">
        <w:rPr>
          <w:rFonts w:ascii="Arial Narrow" w:hAnsi="Arial Narrow"/>
        </w:rPr>
        <w:t xml:space="preserve">(v konkrétnej výzve) </w:t>
      </w:r>
      <w:r w:rsidR="009C6825" w:rsidRPr="0084403B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4403B">
        <w:rPr>
          <w:rFonts w:ascii="Arial Narrow" w:eastAsia="TimesNewRomanPSMT" w:hAnsi="Arial Narrow"/>
          <w:color w:val="000000"/>
        </w:rPr>
        <w:t>zaradeného záujemcu</w:t>
      </w:r>
      <w:r w:rsidR="009C6825" w:rsidRPr="0084403B">
        <w:rPr>
          <w:rFonts w:ascii="Arial Narrow" w:hAnsi="Arial Narrow"/>
        </w:rPr>
        <w:t xml:space="preserve">, ktorý je súčasne členom skupiny dodávateľov. </w:t>
      </w:r>
    </w:p>
    <w:p w14:paraId="28078FBF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522567F" w14:textId="7964BDBE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5" w:name="_Toc488059675"/>
      <w:r w:rsidRPr="0084403B">
        <w:rPr>
          <w:rFonts w:ascii="Arial Narrow" w:hAnsi="Arial Narrow" w:cstheme="majorHAnsi"/>
          <w:bCs/>
          <w:color w:val="2F5496" w:themeColor="accent1" w:themeShade="BF"/>
        </w:rPr>
        <w:t>Jazyk ponuky</w:t>
      </w:r>
      <w:bookmarkEnd w:id="5"/>
    </w:p>
    <w:p w14:paraId="515D243F" w14:textId="43BFB6FF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Ponuka musí byť predložená v čitateľnej a reprodukovateľnej podobe.</w:t>
      </w:r>
    </w:p>
    <w:p w14:paraId="7D44641E" w14:textId="77777777" w:rsidR="00772672" w:rsidRPr="0084403B" w:rsidRDefault="00772672" w:rsidP="00772672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43C1CDEE" w14:textId="77777777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6" w:name="_Toc488059676"/>
      <w:r w:rsidRPr="0084403B">
        <w:rPr>
          <w:rFonts w:ascii="Arial Narrow" w:hAnsi="Arial Narrow" w:cstheme="majorHAnsi"/>
          <w:bCs/>
          <w:color w:val="2F5496" w:themeColor="accent1" w:themeShade="BF"/>
        </w:rPr>
        <w:t>Predkladanie a obsah ponuky</w:t>
      </w:r>
      <w:bookmarkEnd w:id="6"/>
    </w:p>
    <w:p w14:paraId="7D060730" w14:textId="2CDC3765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Ponuky sa budú predkladať elektronicky v zmysle § 49 ods. 1 písm. a)</w:t>
      </w:r>
      <w:r w:rsidR="00015857" w:rsidRPr="0084403B">
        <w:rPr>
          <w:rFonts w:ascii="Arial Narrow" w:hAnsi="Arial Narrow"/>
        </w:rPr>
        <w:t xml:space="preserve"> ZVO,</w:t>
      </w:r>
      <w:r w:rsidR="008566EA" w:rsidRPr="0084403B">
        <w:rPr>
          <w:rFonts w:ascii="Arial Narrow" w:hAnsi="Arial Narrow"/>
        </w:rPr>
        <w:t xml:space="preserve"> </w:t>
      </w:r>
      <w:r w:rsidRPr="0084403B">
        <w:rPr>
          <w:rFonts w:ascii="Arial Narrow" w:hAnsi="Arial Narrow"/>
        </w:rPr>
        <w:t xml:space="preserve">do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JOSEPHINE, umiestnenom na webovej adrese </w:t>
      </w:r>
      <w:hyperlink r:id="rId14" w:history="1">
        <w:r w:rsidR="00144254" w:rsidRPr="0084403B">
          <w:rPr>
            <w:rStyle w:val="Hypertextovprepojenie"/>
            <w:rFonts w:ascii="Arial Narrow" w:hAnsi="Arial Narrow"/>
          </w:rPr>
          <w:t>https://josephine.proebiz.com</w:t>
        </w:r>
      </w:hyperlink>
      <w:r w:rsidRPr="0084403B">
        <w:rPr>
          <w:rFonts w:ascii="Arial Narrow" w:hAnsi="Arial Narrow"/>
        </w:rPr>
        <w:t>.</w:t>
      </w:r>
    </w:p>
    <w:p w14:paraId="6B4EB392" w14:textId="77777777" w:rsidR="008566EA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454BE10C" w14:textId="49D0BC1D" w:rsidR="009C6825" w:rsidRPr="0084403B" w:rsidRDefault="004C667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  <w:u w:val="single"/>
        </w:rPr>
        <w:t xml:space="preserve">Predkladanie ponúk je umožnené iba autentifikovaným zaradeným záujemcom do daného zriadeného Dynamického nákupného </w:t>
      </w:r>
      <w:r w:rsidR="00BC3BBD" w:rsidRPr="0084403B">
        <w:rPr>
          <w:rFonts w:ascii="Arial Narrow" w:hAnsi="Arial Narrow"/>
          <w:u w:val="single"/>
        </w:rPr>
        <w:t>systému</w:t>
      </w:r>
      <w:r w:rsidRPr="0084403B">
        <w:rPr>
          <w:rFonts w:ascii="Arial Narrow" w:hAnsi="Arial Narrow"/>
        </w:rPr>
        <w:t xml:space="preserve">. Zaradený záujemca sa prihlasuje do pomocou </w:t>
      </w:r>
      <w:proofErr w:type="spellStart"/>
      <w:r w:rsidRPr="0084403B">
        <w:rPr>
          <w:rFonts w:ascii="Arial Narrow" w:hAnsi="Arial Narrow"/>
        </w:rPr>
        <w:t>eID</w:t>
      </w:r>
      <w:proofErr w:type="spellEnd"/>
      <w:r w:rsidRPr="0084403B">
        <w:rPr>
          <w:rFonts w:ascii="Arial Narrow" w:hAnsi="Arial Narrow"/>
        </w:rPr>
        <w:t xml:space="preserve"> alebo svojich hesiel, ktoré nadobudol v rámci autentifikačného procesu.</w:t>
      </w:r>
    </w:p>
    <w:p w14:paraId="0B0570B0" w14:textId="77777777" w:rsidR="008566EA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C0D5EB" w14:textId="67CD7348" w:rsidR="007B7986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lastRenderedPageBreak/>
        <w:t xml:space="preserve">Autentifikovaný zaradený záujemca si po prihlásení do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JOSPEHINE v záložke „Moje obstarávania“ vyberie predmetnú zákazku a vloží svoju ponuku do určeného formulára na príjem ponúk, ktorý nájde v záložke ponuky.</w:t>
      </w:r>
    </w:p>
    <w:p w14:paraId="02DB8B3D" w14:textId="77777777" w:rsidR="008566EA" w:rsidRPr="0084403B" w:rsidRDefault="008566EA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B796818" w14:textId="11EE9276" w:rsidR="009C6825" w:rsidRPr="0084403B" w:rsidRDefault="00680E6D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4403B">
        <w:rPr>
          <w:rFonts w:ascii="Arial Narrow" w:hAnsi="Arial Narrow"/>
        </w:rPr>
        <w:t xml:space="preserve">navrhovaná </w:t>
      </w:r>
      <w:r w:rsidR="000143D6" w:rsidRPr="0084403B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4403B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4403B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C1814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4403B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4403B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BC3BBD" w:rsidRPr="0084403B">
        <w:rPr>
          <w:rFonts w:ascii="Arial Narrow" w:hAnsi="Arial Narrow"/>
        </w:rPr>
        <w:t>elektronického prostriedku</w:t>
      </w:r>
      <w:r w:rsidR="009C6825" w:rsidRPr="0084403B">
        <w:rPr>
          <w:rFonts w:ascii="Arial Narrow" w:hAnsi="Arial Narrow"/>
        </w:rPr>
        <w:t xml:space="preserve"> JOSEPHINE</w:t>
      </w:r>
      <w:r w:rsidR="00E06D57" w:rsidRPr="0084403B">
        <w:rPr>
          <w:rFonts w:ascii="Arial Narrow" w:hAnsi="Arial Narrow"/>
        </w:rPr>
        <w:t>.</w:t>
      </w:r>
      <w:r w:rsidR="008F6093" w:rsidRPr="0084403B">
        <w:rPr>
          <w:rFonts w:ascii="Arial Narrow" w:hAnsi="Arial Narrow"/>
        </w:rPr>
        <w:t xml:space="preserve"> </w:t>
      </w:r>
      <w:r w:rsidR="009C6825" w:rsidRPr="0084403B">
        <w:rPr>
          <w:rFonts w:ascii="Arial Narrow" w:hAnsi="Arial Narrow"/>
        </w:rPr>
        <w:t xml:space="preserve">V predloženej ponuke prostredníctvom </w:t>
      </w:r>
      <w:r w:rsidR="00BC3BBD" w:rsidRPr="0084403B">
        <w:rPr>
          <w:rFonts w:ascii="Arial Narrow" w:hAnsi="Arial Narrow"/>
        </w:rPr>
        <w:t>elektronického prostriedku</w:t>
      </w:r>
      <w:r w:rsidR="009C6825" w:rsidRPr="0084403B">
        <w:rPr>
          <w:rFonts w:ascii="Arial Narrow" w:hAnsi="Arial Narrow"/>
        </w:rPr>
        <w:t xml:space="preserve"> JOSEPHINE musia byť pripojené</w:t>
      </w:r>
      <w:r w:rsidR="00E06D57" w:rsidRPr="0084403B">
        <w:rPr>
          <w:rFonts w:ascii="Arial Narrow" w:hAnsi="Arial Narrow"/>
        </w:rPr>
        <w:t xml:space="preserve"> požadované naskenované d</w:t>
      </w:r>
      <w:r w:rsidR="00621A1F" w:rsidRPr="0084403B">
        <w:rPr>
          <w:rFonts w:ascii="Arial Narrow" w:hAnsi="Arial Narrow"/>
        </w:rPr>
        <w:t xml:space="preserve">oklady a dokumenty </w:t>
      </w:r>
      <w:r w:rsidR="009C6825" w:rsidRPr="0084403B">
        <w:rPr>
          <w:rFonts w:ascii="Arial Narrow" w:hAnsi="Arial Narrow"/>
        </w:rPr>
        <w:t>tvoriace obsah ponuky, požadované v týchto súťažných podkladoch</w:t>
      </w:r>
      <w:r w:rsidR="00621A1F" w:rsidRPr="0084403B">
        <w:rPr>
          <w:rFonts w:ascii="Arial Narrow" w:hAnsi="Arial Narrow"/>
        </w:rPr>
        <w:t xml:space="preserve">, ktoré musia byť k termínu </w:t>
      </w:r>
      <w:r w:rsidR="009C6825" w:rsidRPr="0084403B">
        <w:rPr>
          <w:rFonts w:ascii="Arial Narrow" w:hAnsi="Arial Narrow"/>
        </w:rPr>
        <w:t>predloženia ponuky platné a aktuálne.</w:t>
      </w:r>
    </w:p>
    <w:p w14:paraId="3B9B3EC2" w14:textId="77777777" w:rsidR="00E06D57" w:rsidRPr="0084403B" w:rsidRDefault="00E06D5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4DC36162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4403B">
        <w:rPr>
          <w:rFonts w:ascii="Arial Narrow" w:hAnsi="Arial Narrow"/>
          <w:b/>
          <w:color w:val="000000"/>
          <w:u w:val="single"/>
        </w:rPr>
        <w:t>Ponuka bude obsahovať:</w:t>
      </w:r>
    </w:p>
    <w:p w14:paraId="34F4A02F" w14:textId="28ED5578" w:rsidR="0014283F" w:rsidRPr="0084403B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opis ponúkaného tovaru</w:t>
      </w:r>
      <w:r w:rsidR="00BC3BBD" w:rsidRPr="0084403B">
        <w:rPr>
          <w:rFonts w:ascii="Arial Narrow" w:eastAsia="TimesNewRomanPSMT" w:hAnsi="Arial Narrow"/>
          <w:color w:val="000000"/>
        </w:rPr>
        <w:t xml:space="preserve"> a služieb</w:t>
      </w:r>
      <w:r w:rsidRPr="0084403B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zákazky,</w:t>
      </w:r>
    </w:p>
    <w:p w14:paraId="7085186E" w14:textId="33F49876" w:rsidR="0014283F" w:rsidRPr="0084403B" w:rsidRDefault="0014283F" w:rsidP="0061258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4403B">
        <w:rPr>
          <w:rFonts w:ascii="Arial Narrow" w:eastAsia="TimesNewRomanPSMT" w:hAnsi="Arial Narrow"/>
        </w:rPr>
        <w:t xml:space="preserve">zákazky </w:t>
      </w:r>
      <w:r w:rsidRPr="0084403B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BC3BBD" w:rsidRPr="0084403B">
        <w:rPr>
          <w:rFonts w:ascii="Arial Narrow" w:hAnsi="Arial Narrow"/>
          <w:color w:val="000000"/>
          <w:shd w:val="clear" w:color="auto" w:fill="FFFFFF"/>
        </w:rPr>
        <w:t>elektronického prostriedku</w:t>
      </w:r>
      <w:r w:rsidRPr="0084403B">
        <w:rPr>
          <w:rFonts w:ascii="Arial Narrow" w:hAnsi="Arial Narrow"/>
          <w:color w:val="000000"/>
          <w:shd w:val="clear" w:color="auto" w:fill="FFFFFF"/>
        </w:rPr>
        <w:t xml:space="preserve"> JOSEPHINE (príloha č. 2).</w:t>
      </w:r>
    </w:p>
    <w:p w14:paraId="77A8898E" w14:textId="77777777" w:rsidR="00A92DA0" w:rsidRPr="0084403B" w:rsidRDefault="00A92DA0" w:rsidP="00A92DA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Čestné vyhlásenie uchádzača podľa prílohy č. 5</w:t>
      </w:r>
    </w:p>
    <w:p w14:paraId="3D073523" w14:textId="77777777" w:rsidR="009C6825" w:rsidRPr="0084403B" w:rsidRDefault="009C6825" w:rsidP="003C3597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588E5F3F" w14:textId="77777777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7" w:name="_Toc488059677"/>
      <w:r w:rsidRPr="0084403B">
        <w:rPr>
          <w:rFonts w:ascii="Arial Narrow" w:hAnsi="Arial Narrow" w:cstheme="majorHAnsi"/>
          <w:bCs/>
          <w:color w:val="2F5496" w:themeColor="accent1" w:themeShade="BF"/>
        </w:rPr>
        <w:t>Lehota na predkladanie ponúk</w:t>
      </w:r>
      <w:bookmarkEnd w:id="7"/>
    </w:p>
    <w:p w14:paraId="04DC44C9" w14:textId="77777777" w:rsidR="00ED2023" w:rsidRPr="0084403B" w:rsidRDefault="00ED2023" w:rsidP="00223A2C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399DBAC9" w14:textId="2A87A7AA" w:rsidR="009C6825" w:rsidRPr="0084403B" w:rsidRDefault="00ED2023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Ponuka zaradeného záujemcu predložená po uplynutí lehoty na predkladanie ponúk sa elektronicky neotvorí</w:t>
      </w:r>
      <w:r w:rsidRPr="0084403B" w:rsidDel="00ED2023">
        <w:rPr>
          <w:rFonts w:ascii="Arial Narrow" w:hAnsi="Arial Narrow"/>
        </w:rPr>
        <w:t xml:space="preserve"> </w:t>
      </w:r>
    </w:p>
    <w:p w14:paraId="3137F77B" w14:textId="77777777" w:rsidR="00A92DA0" w:rsidRPr="0084403B" w:rsidRDefault="00A92DA0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3137DAB" w14:textId="6D0F2754" w:rsidR="009C6825" w:rsidRPr="0084403B" w:rsidRDefault="009C6825" w:rsidP="00F81EFD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8" w:name="_Toc488059678"/>
      <w:r w:rsidRPr="0084403B">
        <w:rPr>
          <w:rFonts w:ascii="Arial Narrow" w:hAnsi="Arial Narrow" w:cstheme="majorHAnsi"/>
          <w:bCs/>
          <w:color w:val="2F5496" w:themeColor="accent1" w:themeShade="BF"/>
        </w:rPr>
        <w:t>Platnosť (viazanosť) ponuky</w:t>
      </w:r>
      <w:bookmarkEnd w:id="8"/>
    </w:p>
    <w:p w14:paraId="4DC9025B" w14:textId="1B5337B3" w:rsidR="009C6825" w:rsidRPr="0084403B" w:rsidRDefault="009C6825" w:rsidP="00D64A6E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Viazanosť ponú</w:t>
      </w:r>
      <w:r w:rsidR="007B7986" w:rsidRPr="0084403B">
        <w:rPr>
          <w:rFonts w:ascii="Arial Narrow" w:hAnsi="Arial Narrow"/>
        </w:rPr>
        <w:t xml:space="preserve">k je do </w:t>
      </w:r>
      <w:r w:rsidR="0084403B">
        <w:rPr>
          <w:rFonts w:ascii="Arial Narrow" w:hAnsi="Arial Narrow"/>
        </w:rPr>
        <w:t xml:space="preserve">6 </w:t>
      </w:r>
      <w:r w:rsidR="0014283F" w:rsidRPr="0084403B">
        <w:rPr>
          <w:rFonts w:ascii="Arial Narrow" w:hAnsi="Arial Narrow"/>
        </w:rPr>
        <w:t>mesiacov od uplynutia lehoty na predkladanie ponúk</w:t>
      </w:r>
      <w:r w:rsidRPr="0084403B">
        <w:rPr>
          <w:rFonts w:ascii="Arial Narrow" w:hAnsi="Arial Narrow"/>
        </w:rPr>
        <w:t xml:space="preserve">. </w:t>
      </w:r>
      <w:r w:rsidR="00D64A6E" w:rsidRPr="0084403B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336C3301" w14:textId="77777777" w:rsidR="00D64A6E" w:rsidRPr="0084403B" w:rsidRDefault="00D64A6E" w:rsidP="00D64A6E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8ED6DF3" w14:textId="2004A3DD" w:rsidR="009C6825" w:rsidRPr="0084403B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9" w:name="_Toc488059679"/>
      <w:r w:rsidRPr="0084403B">
        <w:rPr>
          <w:rFonts w:ascii="Arial Narrow" w:hAnsi="Arial Narrow" w:cstheme="majorHAnsi"/>
          <w:bCs/>
          <w:color w:val="2F5496" w:themeColor="accent1" w:themeShade="BF"/>
        </w:rPr>
        <w:t>Zábezpeka ponuky</w:t>
      </w:r>
      <w:bookmarkEnd w:id="9"/>
    </w:p>
    <w:p w14:paraId="5A801495" w14:textId="67F58DDC" w:rsidR="00EF153E" w:rsidRPr="0084403B" w:rsidRDefault="00C16D63" w:rsidP="00C16D63">
      <w:pPr>
        <w:spacing w:before="120" w:after="120" w:line="276" w:lineRule="auto"/>
        <w:jc w:val="both"/>
        <w:rPr>
          <w:rFonts w:ascii="Arial Narrow" w:hAnsi="Arial Narrow"/>
          <w:b/>
        </w:rPr>
      </w:pPr>
      <w:r w:rsidRPr="0084403B">
        <w:rPr>
          <w:rFonts w:ascii="Arial Narrow" w:hAnsi="Arial Narrow"/>
        </w:rPr>
        <w:t xml:space="preserve">Neuplatňuje sa </w:t>
      </w:r>
    </w:p>
    <w:p w14:paraId="5742ADDD" w14:textId="77777777" w:rsidR="00726D27" w:rsidRPr="0084403B" w:rsidRDefault="00726D27" w:rsidP="00726D27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2CD7EB49" w14:textId="30574BD3" w:rsidR="009C6825" w:rsidRPr="0084403B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0" w:name="_Toc488059680"/>
      <w:r w:rsidRPr="0084403B">
        <w:rPr>
          <w:rFonts w:ascii="Arial Narrow" w:hAnsi="Arial Narrow" w:cstheme="majorHAnsi"/>
          <w:bCs/>
          <w:color w:val="2F5496" w:themeColor="accent1" w:themeShade="BF"/>
        </w:rPr>
        <w:t>Doplnenie, zmena a odvolanie ponuky</w:t>
      </w:r>
      <w:bookmarkEnd w:id="10"/>
    </w:p>
    <w:p w14:paraId="726A18CC" w14:textId="77777777" w:rsidR="009C6825" w:rsidRPr="0084403B" w:rsidRDefault="00B550DD" w:rsidP="00F478D4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4403B">
        <w:rPr>
          <w:rFonts w:ascii="Arial Narrow" w:eastAsia="TimesNewRomanPSMT" w:hAnsi="Arial Narrow"/>
          <w:color w:val="000000"/>
        </w:rPr>
        <w:t xml:space="preserve"> </w:t>
      </w:r>
      <w:r w:rsidR="009C6825" w:rsidRPr="0084403B">
        <w:rPr>
          <w:rFonts w:ascii="Arial Narrow" w:eastAsia="TimesNewRomanPSMT" w:hAnsi="Arial Narrow"/>
          <w:color w:val="000000"/>
        </w:rPr>
        <w:t>p</w:t>
      </w:r>
      <w:r w:rsidR="009C6825" w:rsidRPr="0084403B">
        <w:rPr>
          <w:rFonts w:ascii="Arial Narrow" w:hAnsi="Arial Narrow"/>
          <w:color w:val="000000"/>
        </w:rPr>
        <w:t xml:space="preserve">redkladanie </w:t>
      </w:r>
      <w:r w:rsidR="009C6825" w:rsidRPr="0084403B">
        <w:rPr>
          <w:rFonts w:ascii="Arial Narrow" w:eastAsia="TimesNewRomanPSMT" w:hAnsi="Arial Narrow"/>
          <w:color w:val="000000"/>
        </w:rPr>
        <w:t>ponúk. Doplnenie alebo zmenu ponuky je možné vykonať prostredníctvom funkcionality webovej aplikácie JOSEPHINE v </w:t>
      </w:r>
      <w:r w:rsidR="009C6825" w:rsidRPr="0084403B">
        <w:rPr>
          <w:rFonts w:ascii="Arial Narrow" w:hAnsi="Arial Narrow"/>
          <w:color w:val="000000"/>
        </w:rPr>
        <w:t xml:space="preserve">primeranej </w:t>
      </w:r>
      <w:r w:rsidR="009C6825" w:rsidRPr="0084403B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6B463CAC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092885A" w14:textId="69C49A54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1" w:name="_Toc488059681"/>
      <w:r w:rsidRPr="0084403B">
        <w:rPr>
          <w:rFonts w:ascii="Arial Narrow" w:hAnsi="Arial Narrow" w:cstheme="majorHAnsi"/>
          <w:bCs/>
          <w:color w:val="2F5496" w:themeColor="accent1" w:themeShade="BF"/>
        </w:rPr>
        <w:t>Náklady na ponuku</w:t>
      </w:r>
      <w:bookmarkEnd w:id="11"/>
    </w:p>
    <w:p w14:paraId="6E937405" w14:textId="09A46760" w:rsidR="009C6825" w:rsidRPr="0084403B" w:rsidRDefault="009C6825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4403B">
        <w:rPr>
          <w:rFonts w:ascii="Arial Narrow" w:eastAsia="TimesNewRomanPSMT" w:hAnsi="Arial Narrow"/>
          <w:color w:val="000000"/>
        </w:rPr>
        <w:t>zaradený záujemca</w:t>
      </w:r>
      <w:r w:rsidRPr="0084403B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4403B">
        <w:rPr>
          <w:rFonts w:ascii="Arial Narrow" w:eastAsia="TimesNewRomanPSMT" w:hAnsi="Arial Narrow"/>
          <w:color w:val="000000"/>
        </w:rPr>
        <w:t>,</w:t>
      </w:r>
      <w:r w:rsidRPr="0084403B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4403B">
        <w:rPr>
          <w:rFonts w:ascii="Arial Narrow" w:hAnsi="Arial Narrow"/>
          <w:color w:val="000000"/>
        </w:rPr>
        <w:t xml:space="preserve">neprijme ani jednu z </w:t>
      </w:r>
      <w:r w:rsidRPr="0084403B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031E9609" w14:textId="77777777" w:rsidR="00726D27" w:rsidRPr="0084403B" w:rsidRDefault="00726D27" w:rsidP="00726D27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D6D273" w14:textId="61226B8C" w:rsidR="009C6825" w:rsidRPr="0084403B" w:rsidRDefault="009C6825" w:rsidP="00495414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12" w:name="_Toc488059682"/>
      <w:r w:rsidRPr="0084403B">
        <w:rPr>
          <w:rFonts w:ascii="Arial Narrow" w:hAnsi="Arial Narrow" w:cstheme="majorHAnsi"/>
          <w:bCs/>
          <w:color w:val="2F5496" w:themeColor="accent1" w:themeShade="BF"/>
        </w:rPr>
        <w:lastRenderedPageBreak/>
        <w:t>Variantné riešenie</w:t>
      </w:r>
      <w:bookmarkEnd w:id="12"/>
    </w:p>
    <w:p w14:paraId="315453EE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4403B">
        <w:rPr>
          <w:rFonts w:ascii="Arial Narrow" w:eastAsia="TimesNewRomanPSMT" w:hAnsi="Arial Narrow"/>
          <w:color w:val="000000"/>
        </w:rPr>
        <w:t>olo predložené. Vyhodnotené budú</w:t>
      </w:r>
      <w:r w:rsidRPr="0084403B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0B249640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5A4BEFD" w14:textId="0310A359" w:rsidR="009C6825" w:rsidRPr="0084403B" w:rsidRDefault="009C6825" w:rsidP="00495414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3" w:name="_Toc488059683"/>
      <w:r w:rsidRPr="0084403B">
        <w:rPr>
          <w:rFonts w:ascii="Arial Narrow" w:hAnsi="Arial Narrow" w:cstheme="majorHAnsi"/>
          <w:bCs/>
          <w:color w:val="2F5496" w:themeColor="accent1" w:themeShade="BF"/>
        </w:rPr>
        <w:t>Predkladanie žiadostí o súťažné podklady</w:t>
      </w:r>
      <w:bookmarkEnd w:id="13"/>
    </w:p>
    <w:p w14:paraId="6C3FAA0D" w14:textId="77777777" w:rsidR="009C6825" w:rsidRPr="0084403B" w:rsidRDefault="000B10C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Zaradený záujemca</w:t>
      </w:r>
      <w:r w:rsidR="009C6825" w:rsidRPr="0084403B">
        <w:rPr>
          <w:rFonts w:ascii="Arial Narrow" w:eastAsia="TimesNewRomanPSMT" w:hAnsi="Arial Narrow"/>
          <w:color w:val="000000"/>
        </w:rPr>
        <w:t xml:space="preserve"> ne</w:t>
      </w:r>
      <w:r w:rsidR="003C4AA5" w:rsidRPr="0084403B">
        <w:rPr>
          <w:rFonts w:ascii="Arial Narrow" w:eastAsia="TimesNewRomanPSMT" w:hAnsi="Arial Narrow"/>
          <w:color w:val="000000"/>
        </w:rPr>
        <w:t>bude ž</w:t>
      </w:r>
      <w:r w:rsidR="009C6825" w:rsidRPr="0084403B">
        <w:rPr>
          <w:rFonts w:ascii="Arial Narrow" w:eastAsia="TimesNewRomanPSMT" w:hAnsi="Arial Narrow"/>
          <w:color w:val="000000"/>
        </w:rPr>
        <w:t>iadať o súťažné podklady</w:t>
      </w:r>
      <w:r w:rsidR="002C6BDD" w:rsidRPr="0084403B">
        <w:rPr>
          <w:rFonts w:ascii="Arial Narrow" w:eastAsia="TimesNewRomanPSMT" w:hAnsi="Arial Narrow"/>
          <w:color w:val="000000"/>
        </w:rPr>
        <w:t>,</w:t>
      </w:r>
      <w:r w:rsidR="009C6825" w:rsidRPr="0084403B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4403B">
        <w:rPr>
          <w:rFonts w:ascii="Arial Narrow" w:eastAsia="TimesNewRomanPSMT" w:hAnsi="Arial Narrow"/>
          <w:color w:val="000000"/>
        </w:rPr>
        <w:t>mu budú sprístupnené cez webovú aplikáciu</w:t>
      </w:r>
      <w:r w:rsidR="009C6825" w:rsidRPr="0084403B">
        <w:rPr>
          <w:rFonts w:ascii="Arial Narrow" w:eastAsia="TimesNewRomanPSMT" w:hAnsi="Arial Narrow"/>
          <w:color w:val="000000"/>
        </w:rPr>
        <w:t xml:space="preserve"> JOSEPHINE. V profile verejného obstarávateľa na stránke Úradu pre verejné obstarávanie sa nachádza </w:t>
      </w:r>
      <w:proofErr w:type="spellStart"/>
      <w:r w:rsidR="009C6825" w:rsidRPr="0084403B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4403B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vo webovej aplikácií JOSEPHINE.</w:t>
      </w:r>
    </w:p>
    <w:p w14:paraId="616BB320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BC3BCF2" w14:textId="67E6246F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4" w:name="_Toc488059684"/>
      <w:r w:rsidRPr="0084403B">
        <w:rPr>
          <w:rFonts w:ascii="Arial Narrow" w:hAnsi="Arial Narrow" w:cstheme="majorHAnsi"/>
          <w:bCs/>
          <w:color w:val="2F5496" w:themeColor="accent1" w:themeShade="BF"/>
        </w:rPr>
        <w:t>Podmienky zrušenia použitého postupu zadávania zákazky</w:t>
      </w:r>
      <w:bookmarkEnd w:id="14"/>
    </w:p>
    <w:p w14:paraId="1F348674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4403B">
        <w:rPr>
          <w:rFonts w:ascii="Arial Narrow" w:eastAsia="TimesNewRomanPSMT" w:hAnsi="Arial Narrow"/>
          <w:color w:val="000000"/>
        </w:rPr>
        <w:t>ZVO</w:t>
      </w:r>
      <w:r w:rsidRPr="0084403B">
        <w:rPr>
          <w:rFonts w:ascii="Arial Narrow" w:eastAsia="TimesNewRomanPSMT" w:hAnsi="Arial Narrow"/>
          <w:color w:val="000000"/>
        </w:rPr>
        <w:t>.</w:t>
      </w:r>
      <w:r w:rsidR="00271CEB" w:rsidRPr="0084403B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4403B">
        <w:rPr>
          <w:rFonts w:ascii="Arial Narrow" w:eastAsia="TimesNewRomanPSMT" w:hAnsi="Arial Narrow"/>
          <w:color w:val="000000"/>
        </w:rPr>
        <w:t>,</w:t>
      </w:r>
      <w:r w:rsidR="005C6CC9" w:rsidRPr="0084403B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4403B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3D16D167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2F6C3E47" w14:textId="31F4D196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5" w:name="_Toc488059685"/>
      <w:r w:rsidRPr="0084403B">
        <w:rPr>
          <w:rFonts w:ascii="Arial Narrow" w:hAnsi="Arial Narrow" w:cstheme="majorHAnsi"/>
          <w:bCs/>
          <w:color w:val="2F5496" w:themeColor="accent1" w:themeShade="BF"/>
        </w:rPr>
        <w:t>Komunikácia a vysvetlenie</w:t>
      </w:r>
      <w:bookmarkEnd w:id="15"/>
    </w:p>
    <w:p w14:paraId="669DE5CF" w14:textId="4989C5BA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4403B">
        <w:rPr>
          <w:rFonts w:ascii="Arial Narrow" w:eastAsia="TimesNewRomanPSMT" w:hAnsi="Arial Narrow"/>
          <w:color w:val="000000"/>
        </w:rPr>
        <w:t xml:space="preserve">o zaradenými záujemcami </w:t>
      </w:r>
      <w:r w:rsidRPr="0084403B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4403B">
        <w:rPr>
          <w:rFonts w:ascii="Arial Narrow" w:eastAsia="TimesNewRomanPSMT" w:hAnsi="Arial Narrow"/>
          <w:color w:val="000000"/>
        </w:rPr>
        <w:t>ZVO</w:t>
      </w:r>
      <w:r w:rsidRPr="0084403B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JOSEPHINE, tento</w:t>
      </w:r>
      <w:r w:rsidRPr="0084403B">
        <w:rPr>
          <w:rFonts w:eastAsia="TimesNewRomanPSMT"/>
          <w:color w:val="000000"/>
        </w:rPr>
        <w:t xml:space="preserve"> spôsob </w:t>
      </w:r>
      <w:r w:rsidRPr="0084403B">
        <w:rPr>
          <w:rFonts w:ascii="Arial Narrow" w:eastAsia="TimesNewRomanPSMT" w:hAnsi="Arial Narrow"/>
          <w:color w:val="000000"/>
        </w:rPr>
        <w:t>komunikácie sa týka akejkoľvek komunikácie a podaní medzi verejným obstarávateľom a </w:t>
      </w:r>
      <w:r w:rsidR="000B10C6" w:rsidRPr="0084403B">
        <w:rPr>
          <w:rFonts w:ascii="Arial Narrow" w:eastAsia="TimesNewRomanPSMT" w:hAnsi="Arial Narrow"/>
          <w:color w:val="000000"/>
        </w:rPr>
        <w:t xml:space="preserve">zaradenými záujemcami </w:t>
      </w:r>
      <w:r w:rsidRPr="0084403B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528622FF" w14:textId="77777777" w:rsidR="00306C70" w:rsidRPr="0084403B" w:rsidRDefault="00306C70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EF96095" w14:textId="129364B9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b/>
          <w:color w:val="000000"/>
        </w:rPr>
        <w:t>Pravidlá pre doručovanie</w:t>
      </w:r>
      <w:r w:rsidRPr="0084403B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4403B">
        <w:rPr>
          <w:rFonts w:ascii="Arial Narrow" w:eastAsia="TimesNewRomanPSMT" w:hAnsi="Arial Narrow"/>
          <w:color w:val="000000"/>
        </w:rPr>
        <w:t>zaradenému záujemcovi</w:t>
      </w:r>
      <w:r w:rsidR="00962367" w:rsidRPr="0084403B">
        <w:rPr>
          <w:rFonts w:ascii="Arial Narrow" w:eastAsia="TimesNewRomanPSMT" w:hAnsi="Arial Narrow"/>
          <w:color w:val="000000"/>
        </w:rPr>
        <w:t>,</w:t>
      </w:r>
      <w:r w:rsidR="000B10C6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>ak jej adresát</w:t>
      </w:r>
      <w:r w:rsidR="00F52846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4403B">
        <w:rPr>
          <w:rFonts w:ascii="Arial Narrow" w:eastAsia="TimesNewRomanPSMT" w:hAnsi="Arial Narrow"/>
          <w:color w:val="000000"/>
        </w:rPr>
        <w:t>t.j</w:t>
      </w:r>
      <w:proofErr w:type="spellEnd"/>
      <w:r w:rsidRPr="0084403B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 považuje okamih jej odoslania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</w:t>
      </w:r>
      <w:r w:rsidR="00962367" w:rsidRPr="0084403B">
        <w:rPr>
          <w:rFonts w:ascii="Arial Narrow" w:eastAsia="TimesNewRomanPSMT" w:hAnsi="Arial Narrow"/>
          <w:color w:val="000000"/>
        </w:rPr>
        <w:t>,</w:t>
      </w:r>
      <w:r w:rsidRPr="0084403B">
        <w:rPr>
          <w:rFonts w:ascii="Arial Narrow" w:eastAsia="TimesNewRomanPSMT" w:hAnsi="Arial Narrow"/>
          <w:color w:val="000000"/>
        </w:rPr>
        <w:t xml:space="preserve"> a to v s</w:t>
      </w:r>
      <w:r w:rsidR="006B2FB0" w:rsidRPr="0084403B">
        <w:rPr>
          <w:rFonts w:ascii="Arial Narrow" w:eastAsia="TimesNewRomanPSMT" w:hAnsi="Arial Narrow"/>
          <w:color w:val="000000"/>
        </w:rPr>
        <w:t xml:space="preserve">úlade s funkcionalitou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="006B2FB0" w:rsidRPr="0084403B">
        <w:rPr>
          <w:rFonts w:ascii="Arial Narrow" w:eastAsia="TimesNewRomanPSMT" w:hAnsi="Arial Narrow"/>
          <w:color w:val="000000"/>
        </w:rPr>
        <w:t>.</w:t>
      </w:r>
    </w:p>
    <w:p w14:paraId="3FFB2D10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1FC9F3F" w14:textId="7E34AB2B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4403B">
        <w:rPr>
          <w:rFonts w:ascii="Arial Narrow" w:eastAsia="TimesNewRomanPSMT" w:hAnsi="Arial Narrow"/>
          <w:color w:val="000000"/>
        </w:rPr>
        <w:t xml:space="preserve">zaradenému záujemcovi </w:t>
      </w:r>
      <w:r w:rsidRPr="0084403B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JOSEPHINE) bezodkladne odosl</w:t>
      </w:r>
      <w:r w:rsidR="00962367" w:rsidRPr="0084403B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4403B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4403B">
        <w:rPr>
          <w:rFonts w:ascii="Arial Narrow" w:eastAsia="TimesNewRomanPSMT" w:hAnsi="Arial Narrow"/>
          <w:color w:val="000000"/>
        </w:rPr>
        <w:t xml:space="preserve">Zaradený záujemca </w:t>
      </w:r>
      <w:r w:rsidRPr="0084403B">
        <w:rPr>
          <w:rFonts w:ascii="Arial Narrow" w:eastAsia="TimesNewRomanPSMT" w:hAnsi="Arial Narrow"/>
          <w:color w:val="000000"/>
        </w:rPr>
        <w:t>sa prihl</w:t>
      </w:r>
      <w:r w:rsidR="00962367" w:rsidRPr="0084403B">
        <w:rPr>
          <w:rFonts w:ascii="Arial Narrow" w:eastAsia="TimesNewRomanPSMT" w:hAnsi="Arial Narrow"/>
          <w:color w:val="000000"/>
        </w:rPr>
        <w:t xml:space="preserve">ási do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="00962367" w:rsidRPr="0084403B">
        <w:rPr>
          <w:rFonts w:ascii="Arial Narrow" w:eastAsia="TimesNewRomanPSMT" w:hAnsi="Arial Narrow"/>
          <w:color w:val="000000"/>
        </w:rPr>
        <w:t xml:space="preserve"> a v komunikačnom </w:t>
      </w:r>
      <w:r w:rsidRPr="0084403B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4403B">
        <w:rPr>
          <w:rFonts w:ascii="Arial Narrow" w:eastAsia="TimesNewRomanPSMT" w:hAnsi="Arial Narrow"/>
          <w:color w:val="000000"/>
        </w:rPr>
        <w:t>.</w:t>
      </w:r>
      <w:r w:rsidR="000B10C6" w:rsidRPr="0084403B">
        <w:rPr>
          <w:rFonts w:ascii="Arial Narrow" w:eastAsia="TimesNewRomanPSMT" w:hAnsi="Arial Narrow"/>
          <w:color w:val="000000"/>
        </w:rPr>
        <w:t xml:space="preserve"> Zaradený záujemca </w:t>
      </w:r>
      <w:r w:rsidRPr="0084403B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verejným</w:t>
      </w:r>
      <w:r w:rsidR="00962367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>obstarávateľom.</w:t>
      </w:r>
    </w:p>
    <w:p w14:paraId="737604F5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1A91960" w14:textId="168715B5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4403B">
        <w:rPr>
          <w:rFonts w:ascii="Arial Narrow" w:eastAsia="TimesNewRomanPSMT" w:hAnsi="Arial Narrow"/>
          <w:color w:val="000000"/>
        </w:rPr>
        <w:t>zaradený záujemca</w:t>
      </w:r>
      <w:r w:rsidRPr="0084403B">
        <w:rPr>
          <w:rFonts w:ascii="Arial Narrow" w:eastAsia="TimesNewRomanPSMT" w:hAnsi="Arial Narrow"/>
          <w:color w:val="000000"/>
        </w:rPr>
        <w:t xml:space="preserve">, tak po prihlásení do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 v súlade s funkcionalitou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>.</w:t>
      </w:r>
    </w:p>
    <w:p w14:paraId="1F3F40C8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8A50861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4403B">
        <w:rPr>
          <w:rFonts w:ascii="Arial Narrow" w:eastAsia="TimesNewRomanPSMT" w:hAnsi="Arial Narrow"/>
          <w:color w:val="000000"/>
        </w:rPr>
        <w:t xml:space="preserve">zaradeným záujemcom </w:t>
      </w:r>
      <w:r w:rsidRPr="0084403B">
        <w:rPr>
          <w:rFonts w:ascii="Arial Narrow" w:eastAsia="TimesNewRomanPSMT" w:hAnsi="Arial Narrow"/>
          <w:color w:val="000000"/>
        </w:rPr>
        <w:t>neobmedzený a</w:t>
      </w:r>
      <w:r w:rsidR="006D7FF5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4403B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4403B">
        <w:rPr>
          <w:rFonts w:ascii="Arial Narrow" w:eastAsia="TimesNewRomanPSMT" w:hAnsi="Arial Narrow"/>
          <w:color w:val="000000"/>
        </w:rPr>
        <w:t>u</w:t>
      </w:r>
      <w:r w:rsidRPr="0084403B">
        <w:rPr>
          <w:rFonts w:ascii="Arial Narrow" w:eastAsia="TimesNewRomanPSMT" w:hAnsi="Arial Narrow"/>
          <w:color w:val="000000"/>
        </w:rPr>
        <w:t xml:space="preserve"> na systém JOSEPHINE.</w:t>
      </w:r>
    </w:p>
    <w:p w14:paraId="4E3F5544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EB6FE59" w14:textId="572FC8A9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16" w:name="_Toc488059686"/>
      <w:r w:rsidRPr="0084403B">
        <w:rPr>
          <w:rFonts w:ascii="Arial Narrow" w:hAnsi="Arial Narrow" w:cstheme="majorHAnsi"/>
          <w:bCs/>
          <w:color w:val="2F5496" w:themeColor="accent1" w:themeShade="BF"/>
        </w:rPr>
        <w:t>Vysvetlenie súťažných podkladov</w:t>
      </w:r>
      <w:bookmarkEnd w:id="16"/>
    </w:p>
    <w:p w14:paraId="7D4884B4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>Adresa stránky, kde j</w:t>
      </w:r>
      <w:r w:rsidR="005D4F68" w:rsidRPr="0084403B">
        <w:rPr>
          <w:rFonts w:ascii="Arial Narrow" w:hAnsi="Arial Narrow"/>
          <w:color w:val="000000"/>
        </w:rPr>
        <w:t>e možný prístup k dokumentácií verejného obstarávania je</w:t>
      </w:r>
      <w:r w:rsidRPr="0084403B">
        <w:rPr>
          <w:rFonts w:ascii="Arial Narrow" w:hAnsi="Arial Narrow"/>
          <w:color w:val="000000"/>
        </w:rPr>
        <w:t xml:space="preserve">: </w:t>
      </w:r>
      <w:hyperlink r:id="rId15" w:history="1">
        <w:r w:rsidR="00146AD6" w:rsidRPr="0084403B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4403B">
        <w:rPr>
          <w:rFonts w:ascii="Arial Narrow" w:hAnsi="Arial Narrow"/>
          <w:color w:val="000000"/>
        </w:rPr>
        <w:t>.</w:t>
      </w:r>
    </w:p>
    <w:p w14:paraId="6217EEA4" w14:textId="77777777" w:rsidR="00146AD6" w:rsidRPr="0084403B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B2AF028" w14:textId="57587FD8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 – kde budú všetky informácie k dispozícii.</w:t>
      </w:r>
    </w:p>
    <w:p w14:paraId="494BFB8F" w14:textId="77777777" w:rsidR="00146AD6" w:rsidRPr="0084403B" w:rsidRDefault="00146AD6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2FE6C4D" w14:textId="792D590F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4403B">
        <w:rPr>
          <w:rFonts w:ascii="Arial Narrow" w:hAnsi="Arial Narrow"/>
          <w:color w:val="000000"/>
        </w:rPr>
        <w:t xml:space="preserve">alebo zaradených záujemcov </w:t>
      </w:r>
      <w:r w:rsidRPr="0084403B">
        <w:rPr>
          <w:rFonts w:ascii="Arial Narrow" w:hAnsi="Arial Narrow"/>
          <w:color w:val="000000"/>
        </w:rPr>
        <w:t xml:space="preserve">požiadať prostredníctvom komunikačného rozhrania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JOSEPHINE.</w:t>
      </w:r>
    </w:p>
    <w:p w14:paraId="6361C963" w14:textId="77777777" w:rsidR="00726D27" w:rsidRPr="0084403B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58D8728" w14:textId="5BBE7B40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>Verejný obstarávateľ poskytuje vysvetlenie informácií po</w:t>
      </w:r>
      <w:r w:rsidR="00E06D57" w:rsidRPr="0084403B">
        <w:rPr>
          <w:rFonts w:ascii="Arial Narrow" w:hAnsi="Arial Narrow"/>
          <w:color w:val="000000"/>
        </w:rPr>
        <w:t>trebných na vypracovanie ponuky alebo</w:t>
      </w:r>
      <w:r w:rsidRPr="0084403B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4403B">
        <w:rPr>
          <w:rFonts w:ascii="Arial Narrow" w:hAnsi="Arial Narrow"/>
          <w:color w:val="000000"/>
        </w:rPr>
        <w:t xml:space="preserve">zaradeným </w:t>
      </w:r>
      <w:r w:rsidRPr="0084403B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JOSEPHINE. Na tomto mieste budú dostupné všetky informácie potrebné na vypracovanie ponuky.</w:t>
      </w:r>
    </w:p>
    <w:p w14:paraId="1D12E1E0" w14:textId="77777777" w:rsidR="00726D27" w:rsidRPr="0084403B" w:rsidRDefault="00726D27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51870AC9" w14:textId="358B282F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4403B">
        <w:rPr>
          <w:rFonts w:ascii="Arial Narrow" w:hAnsi="Arial Narrow"/>
          <w:color w:val="000000"/>
        </w:rPr>
        <w:t>ným obstarávateľom a záujemcami/</w:t>
      </w:r>
      <w:r w:rsidR="008566EA" w:rsidRPr="0084403B">
        <w:rPr>
          <w:rFonts w:ascii="Arial Narrow" w:hAnsi="Arial Narrow"/>
          <w:color w:val="000000"/>
        </w:rPr>
        <w:t>zaradenými záujemcami/</w:t>
      </w:r>
      <w:r w:rsidRPr="0084403B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BC3BBD" w:rsidRPr="0084403B">
        <w:rPr>
          <w:rFonts w:ascii="Arial Narrow" w:hAnsi="Arial Narrow"/>
          <w:color w:val="000000"/>
        </w:rPr>
        <w:t>elektronického prostriedku</w:t>
      </w:r>
      <w:r w:rsidRPr="0084403B">
        <w:rPr>
          <w:rFonts w:ascii="Arial Narrow" w:hAnsi="Arial Narrow"/>
          <w:color w:val="000000"/>
        </w:rPr>
        <w:t xml:space="preserve"> JOSEPHINE. </w:t>
      </w:r>
      <w:r w:rsidR="000B63EA" w:rsidRPr="0084403B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4B59829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59B4041" w14:textId="77777777" w:rsidR="009C6825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4403B">
        <w:rPr>
          <w:rFonts w:ascii="Arial Narrow" w:hAnsi="Arial Narrow"/>
          <w:b/>
          <w:bCs/>
        </w:rPr>
        <w:t>Všeobecné informácie k webovej aplikácií JOSEPHINE</w:t>
      </w:r>
    </w:p>
    <w:p w14:paraId="2FFCAB8C" w14:textId="77777777" w:rsidR="00144254" w:rsidRPr="0084403B" w:rsidRDefault="009C6825" w:rsidP="00A7214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JOSEPHINE je na účely tohto verejného obstarávania softvér pre elektronizáciu zadávania verejných zákaziek. JOSEPHINE je webová aplikácia</w:t>
      </w:r>
      <w:r w:rsidR="00F52846" w:rsidRPr="0084403B">
        <w:rPr>
          <w:rFonts w:ascii="Arial Narrow" w:hAnsi="Arial Narrow"/>
        </w:rPr>
        <w:t xml:space="preserve"> </w:t>
      </w:r>
      <w:r w:rsidRPr="0084403B">
        <w:rPr>
          <w:rFonts w:ascii="Arial Narrow" w:hAnsi="Arial Narrow"/>
        </w:rPr>
        <w:t xml:space="preserve">na doméne </w:t>
      </w:r>
      <w:hyperlink r:id="rId16" w:history="1">
        <w:r w:rsidRPr="0084403B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4403B">
        <w:rPr>
          <w:rFonts w:ascii="Arial Narrow" w:hAnsi="Arial Narrow"/>
        </w:rPr>
        <w:t>.</w:t>
      </w:r>
    </w:p>
    <w:p w14:paraId="0B4DDA9A" w14:textId="36915610" w:rsidR="009C6825" w:rsidRPr="0084403B" w:rsidRDefault="009C6825" w:rsidP="00A7214B">
      <w:pPr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Na bezproblémové používanie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 je nutné používať jeden z podporovaných internetových prehliadačov:</w:t>
      </w:r>
    </w:p>
    <w:p w14:paraId="632BB443" w14:textId="77777777" w:rsidR="00BC3BBD" w:rsidRPr="0084403B" w:rsidRDefault="00BC3BBD" w:rsidP="006F236F">
      <w:pPr>
        <w:jc w:val="both"/>
        <w:rPr>
          <w:rFonts w:ascii="Arial Narrow" w:hAnsi="Arial Narrow" w:cs="Arial"/>
        </w:rPr>
      </w:pPr>
    </w:p>
    <w:p w14:paraId="000E138F" w14:textId="009F6621" w:rsidR="00BC3BBD" w:rsidRPr="0084403B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proofErr w:type="spellStart"/>
      <w:r w:rsidRPr="0084403B">
        <w:rPr>
          <w:rFonts w:ascii="Arial Narrow" w:hAnsi="Arial Narrow"/>
        </w:rPr>
        <w:t>Mozilla</w:t>
      </w:r>
      <w:proofErr w:type="spellEnd"/>
      <w:r w:rsidRPr="0084403B">
        <w:rPr>
          <w:rFonts w:ascii="Arial Narrow" w:hAnsi="Arial Narrow"/>
        </w:rPr>
        <w:t xml:space="preserve"> Firefox verzia 13.0 a vyššia </w:t>
      </w:r>
    </w:p>
    <w:p w14:paraId="37110CC6" w14:textId="1FEA9A2E" w:rsidR="00BC3BBD" w:rsidRPr="0084403B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Google Chrome</w:t>
      </w:r>
    </w:p>
    <w:p w14:paraId="2423C7C6" w14:textId="3AA4AD21" w:rsidR="00BC3BBD" w:rsidRPr="0084403B" w:rsidRDefault="00BC3BBD" w:rsidP="006F236F">
      <w:pPr>
        <w:pStyle w:val="Odsekzoznamu"/>
        <w:numPr>
          <w:ilvl w:val="0"/>
          <w:numId w:val="22"/>
        </w:numPr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Microsoft </w:t>
      </w:r>
      <w:proofErr w:type="spellStart"/>
      <w:r w:rsidRPr="0084403B">
        <w:rPr>
          <w:rFonts w:ascii="Arial Narrow" w:hAnsi="Arial Narrow"/>
        </w:rPr>
        <w:t>Edge</w:t>
      </w:r>
      <w:proofErr w:type="spellEnd"/>
      <w:r w:rsidRPr="0084403B">
        <w:rPr>
          <w:rFonts w:ascii="Arial Narrow" w:hAnsi="Arial Narrow"/>
        </w:rPr>
        <w:t>.</w:t>
      </w:r>
    </w:p>
    <w:p w14:paraId="6C56780F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C48D0FC" w14:textId="5EED7720" w:rsidR="00146AD6" w:rsidRPr="0084403B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BC3BBD" w:rsidRPr="0084403B">
        <w:rPr>
          <w:rFonts w:ascii="Arial Narrow" w:hAnsi="Arial Narrow"/>
        </w:rPr>
        <w:t>elektronického prostriedku</w:t>
      </w:r>
      <w:r w:rsidRPr="0084403B">
        <w:rPr>
          <w:rFonts w:ascii="Arial Narrow" w:hAnsi="Arial Narrow"/>
        </w:rPr>
        <w:t xml:space="preserve"> JOSEPHINE podľa vyššie uvedených pravidiel komunikácie. Vysvetlenie informácií uvedených v oznámení o vyhlásení verejného obstarávania, v</w:t>
      </w:r>
      <w:r w:rsidR="006D7FF5" w:rsidRPr="0084403B">
        <w:rPr>
          <w:rFonts w:ascii="Arial Narrow" w:hAnsi="Arial Narrow"/>
        </w:rPr>
        <w:t> </w:t>
      </w:r>
      <w:r w:rsidRPr="0084403B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4403B">
        <w:rPr>
          <w:rFonts w:ascii="Arial Narrow" w:hAnsi="Arial Narrow"/>
        </w:rPr>
        <w:t xml:space="preserve">a predpokladu, že o vysvetlenie </w:t>
      </w:r>
      <w:r w:rsidRPr="0084403B">
        <w:rPr>
          <w:rFonts w:ascii="Arial Narrow" w:hAnsi="Arial Narrow"/>
        </w:rPr>
        <w:t>sa požiada dostatočne vopred</w:t>
      </w:r>
      <w:r w:rsidRPr="0084403B">
        <w:rPr>
          <w:rFonts w:ascii="Arial Narrow" w:eastAsia="TimesNewRomanPSMT" w:hAnsi="Arial Narrow"/>
          <w:color w:val="000000"/>
        </w:rPr>
        <w:t>.</w:t>
      </w:r>
    </w:p>
    <w:p w14:paraId="20861F00" w14:textId="77777777" w:rsidR="00146AD6" w:rsidRPr="0084403B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601977" w14:textId="77777777" w:rsidR="00146AD6" w:rsidRPr="0084403B" w:rsidRDefault="00146AD6" w:rsidP="00146AD6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4403B">
        <w:rPr>
          <w:rFonts w:ascii="Arial Narrow" w:hAnsi="Arial Narrow"/>
          <w:color w:val="000000"/>
        </w:rPr>
        <w:t xml:space="preserve">na </w:t>
      </w:r>
      <w:r w:rsidRPr="0084403B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4403B">
        <w:rPr>
          <w:rFonts w:ascii="Arial Narrow" w:hAnsi="Arial Narrow"/>
          <w:color w:val="000000"/>
        </w:rPr>
        <w:t>v </w:t>
      </w:r>
      <w:r w:rsidRPr="0084403B">
        <w:rPr>
          <w:rFonts w:ascii="Arial Narrow" w:eastAsia="TimesNewRomanPSMT" w:hAnsi="Arial Narrow"/>
          <w:color w:val="000000"/>
        </w:rPr>
        <w:t xml:space="preserve">deň </w:t>
      </w:r>
      <w:r w:rsidRPr="0084403B">
        <w:rPr>
          <w:rFonts w:ascii="Arial Narrow" w:hAnsi="Arial Narrow"/>
          <w:color w:val="000000"/>
        </w:rPr>
        <w:t xml:space="preserve">uverejnenia. </w:t>
      </w:r>
    </w:p>
    <w:p w14:paraId="05BDDB9A" w14:textId="77777777" w:rsidR="00146AD6" w:rsidRPr="0084403B" w:rsidRDefault="00146AD6" w:rsidP="00146AD6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9E4F9A" w14:textId="77777777" w:rsidR="00146AD6" w:rsidRPr="0084403B" w:rsidRDefault="00146AD6" w:rsidP="00AC7ACA">
      <w:pPr>
        <w:pStyle w:val="tl1"/>
        <w:spacing w:line="276" w:lineRule="auto"/>
        <w:rPr>
          <w:rFonts w:ascii="Arial Narrow" w:hAnsi="Arial Narrow"/>
          <w:sz w:val="24"/>
          <w:szCs w:val="24"/>
        </w:rPr>
      </w:pPr>
      <w:r w:rsidRPr="0084403B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5760AAAC" w14:textId="77777777" w:rsidR="00146AD6" w:rsidRPr="0084403B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4403B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2807F9F" w14:textId="77777777" w:rsidR="00146AD6" w:rsidRPr="0084403B" w:rsidRDefault="00146AD6" w:rsidP="000B63EA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4403B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06ACC943" w14:textId="77777777" w:rsidR="00146AD6" w:rsidRPr="0084403B" w:rsidRDefault="00146AD6" w:rsidP="00146AD6">
      <w:pPr>
        <w:pStyle w:val="tl1"/>
        <w:rPr>
          <w:rFonts w:ascii="Arial Narrow" w:hAnsi="Arial Narrow"/>
          <w:sz w:val="24"/>
          <w:szCs w:val="24"/>
        </w:rPr>
      </w:pPr>
    </w:p>
    <w:p w14:paraId="2DB1C24B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4403B">
        <w:rPr>
          <w:rFonts w:ascii="Arial Narrow" w:eastAsia="TimesNewRomanPSMT" w:hAnsi="Arial Narrow"/>
          <w:color w:val="000000"/>
        </w:rPr>
        <w:t xml:space="preserve"> v rámci zriadeného DNS</w:t>
      </w:r>
      <w:r w:rsidRPr="0084403B">
        <w:rPr>
          <w:rFonts w:ascii="Arial Narrow" w:hAnsi="Arial Narrow"/>
          <w:color w:val="000000"/>
        </w:rPr>
        <w:t>.</w:t>
      </w:r>
    </w:p>
    <w:p w14:paraId="17777E81" w14:textId="77777777" w:rsidR="00E43246" w:rsidRPr="0084403B" w:rsidRDefault="00E43246" w:rsidP="00E43246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E3CEABC" w14:textId="77777777" w:rsidR="00E43246" w:rsidRPr="0084403B" w:rsidRDefault="00E43246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bookmarkStart w:id="17" w:name="_Toc488059687"/>
      <w:r w:rsidRPr="0084403B">
        <w:rPr>
          <w:rFonts w:ascii="Arial Narrow" w:hAnsi="Arial Narrow" w:cstheme="majorHAnsi"/>
          <w:bCs/>
          <w:color w:val="2F5496" w:themeColor="accent1" w:themeShade="BF"/>
          <w:lang w:val="sk-SK"/>
        </w:rPr>
        <w:t>Spôsob určenia ceny</w:t>
      </w:r>
    </w:p>
    <w:p w14:paraId="20108EBF" w14:textId="2829DF15" w:rsidR="00746037" w:rsidRPr="0084403B" w:rsidRDefault="000B63EA" w:rsidP="000B63EA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>U</w:t>
      </w:r>
      <w:r w:rsidR="0014283F" w:rsidRPr="0084403B">
        <w:rPr>
          <w:rFonts w:ascii="Arial Narrow" w:hAnsi="Arial Narrow"/>
        </w:rPr>
        <w:t>chádzač stanoví svoju cenu na základe svojho slobodného rozhodnutia</w:t>
      </w:r>
      <w:r w:rsidRPr="0084403B">
        <w:rPr>
          <w:rFonts w:ascii="Arial Narrow" w:hAnsi="Arial Narrow"/>
        </w:rPr>
        <w:t>. V</w:t>
      </w:r>
      <w:r w:rsidR="0014283F" w:rsidRPr="0084403B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4403B">
        <w:rPr>
          <w:rFonts w:ascii="Arial Narrow" w:eastAsia="ArialMT" w:hAnsi="Arial Narrow"/>
        </w:rPr>
        <w:t>v</w:t>
      </w:r>
      <w:r w:rsidR="0014283F" w:rsidRPr="0084403B">
        <w:rPr>
          <w:rFonts w:ascii="Arial Narrow" w:eastAsia="ArialMT" w:hAnsi="Arial Narrow"/>
        </w:rPr>
        <w:t xml:space="preserve"> ktorej uchádzač započítal </w:t>
      </w:r>
      <w:r w:rsidR="00E43246" w:rsidRPr="0084403B">
        <w:rPr>
          <w:rFonts w:ascii="Arial Narrow" w:eastAsia="ArialMT" w:hAnsi="Arial Narrow"/>
        </w:rPr>
        <w:t xml:space="preserve">všetky </w:t>
      </w:r>
      <w:r w:rsidR="0014283F" w:rsidRPr="0084403B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4403B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4403B">
        <w:rPr>
          <w:rFonts w:ascii="Arial Narrow" w:eastAsia="ArialMT" w:hAnsi="Arial Narrow"/>
        </w:rPr>
        <w:t>.</w:t>
      </w:r>
    </w:p>
    <w:p w14:paraId="3640F826" w14:textId="77777777" w:rsidR="00E43246" w:rsidRPr="0084403B" w:rsidRDefault="00E43246" w:rsidP="00E43246">
      <w:pPr>
        <w:rPr>
          <w:lang w:eastAsia="x-none"/>
        </w:rPr>
      </w:pPr>
    </w:p>
    <w:p w14:paraId="757C9D92" w14:textId="77777777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  <w:lang w:val="sk-SK"/>
        </w:rPr>
      </w:pPr>
      <w:r w:rsidRPr="0084403B">
        <w:rPr>
          <w:rFonts w:ascii="Arial Narrow" w:hAnsi="Arial Narrow" w:cstheme="majorHAnsi"/>
          <w:bCs/>
          <w:color w:val="2F5496" w:themeColor="accent1" w:themeShade="BF"/>
        </w:rPr>
        <w:t>Otváranie ponúk</w:t>
      </w:r>
      <w:bookmarkEnd w:id="17"/>
      <w:r w:rsidR="00147659" w:rsidRPr="0084403B">
        <w:rPr>
          <w:rFonts w:ascii="Arial Narrow" w:hAnsi="Arial Narrow" w:cstheme="majorHAnsi"/>
          <w:bCs/>
          <w:color w:val="2F5496" w:themeColor="accent1" w:themeShade="BF"/>
          <w:lang w:val="sk-SK"/>
        </w:rPr>
        <w:t xml:space="preserve"> (ku konkrétnej výzve)</w:t>
      </w:r>
    </w:p>
    <w:p w14:paraId="72FD29C1" w14:textId="77777777" w:rsidR="00ED2023" w:rsidRPr="0084403B" w:rsidRDefault="00ED2023" w:rsidP="00223A2C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4403B">
        <w:rPr>
          <w:rFonts w:ascii="Arial Narrow" w:hAnsi="Arial Narrow"/>
        </w:rPr>
        <w:t xml:space="preserve">Otváranie ponúk sa uskutoční elektronicky v mieste sídla verejného obstarávateľa.  Čas otvárania ponúk je uvedený v elektronickom prostriedku JOSEPHINE v časti zodpovedajúcej tejto zákazke. </w:t>
      </w:r>
    </w:p>
    <w:p w14:paraId="0655595C" w14:textId="66F51E8D" w:rsidR="009C6825" w:rsidRPr="0084403B" w:rsidRDefault="00ED2023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hAnsi="Arial Narrow"/>
        </w:rPr>
        <w:t>V zmysle § 61 ods. 4 ZVO je otváranie ponúk neverejné, údaje z otvárania ponúk verejný obstarávateľ a obstarávateľ nezverejňuje a neposiela uchádzačom ani zápisnicu z otvárania ponúk</w:t>
      </w:r>
      <w:r w:rsidRPr="0084403B" w:rsidDel="00ED2023">
        <w:rPr>
          <w:rFonts w:ascii="Arial Narrow" w:eastAsia="TimesNewRomanPSMT" w:hAnsi="Arial Narrow"/>
          <w:color w:val="000000"/>
        </w:rPr>
        <w:t xml:space="preserve"> </w:t>
      </w:r>
    </w:p>
    <w:p w14:paraId="64A20673" w14:textId="77777777" w:rsidR="00A92DA0" w:rsidRPr="0084403B" w:rsidRDefault="00A92DA0" w:rsidP="00A7214B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</w:rPr>
      </w:pPr>
    </w:p>
    <w:p w14:paraId="1351D546" w14:textId="33E0E071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</w:rPr>
      </w:pPr>
      <w:bookmarkStart w:id="18" w:name="_Toc488059688"/>
      <w:r w:rsidRPr="0084403B">
        <w:rPr>
          <w:rFonts w:ascii="Arial Narrow" w:hAnsi="Arial Narrow" w:cstheme="majorHAnsi"/>
          <w:bCs/>
          <w:color w:val="2F5496" w:themeColor="accent1" w:themeShade="BF"/>
        </w:rPr>
        <w:t>Vyhodnotenie ponúk</w:t>
      </w:r>
      <w:bookmarkEnd w:id="18"/>
    </w:p>
    <w:p w14:paraId="456F9068" w14:textId="59E72852" w:rsidR="00B07F4B" w:rsidRDefault="009F564F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</w:t>
      </w:r>
      <w:r w:rsidR="005C12B8" w:rsidRPr="0084403B">
        <w:rPr>
          <w:rFonts w:ascii="Arial Narrow" w:eastAsia="TimesNewRomanPSMT" w:hAnsi="Arial Narrow"/>
          <w:color w:val="000000"/>
        </w:rPr>
        <w:t>erejný</w:t>
      </w:r>
      <w:r w:rsidR="00B07F4B" w:rsidRPr="0084403B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4403B">
        <w:rPr>
          <w:rFonts w:ascii="Arial Narrow" w:eastAsia="TimesNewRomanPSMT" w:hAnsi="Arial Narrow"/>
          <w:color w:val="000000"/>
        </w:rPr>
        <w:t>teľ</w:t>
      </w:r>
      <w:r w:rsidRPr="0084403B">
        <w:rPr>
          <w:rFonts w:ascii="Arial Narrow" w:eastAsia="TimesNewRomanPSMT" w:hAnsi="Arial Narrow"/>
          <w:color w:val="000000"/>
        </w:rPr>
        <w:t xml:space="preserve"> </w:t>
      </w:r>
      <w:r w:rsidR="00D93438" w:rsidRPr="0084403B">
        <w:rPr>
          <w:rFonts w:ascii="Arial Narrow" w:eastAsia="TimesNewRomanPSMT" w:hAnsi="Arial Narrow"/>
          <w:color w:val="000000"/>
        </w:rPr>
        <w:t>pristúpi</w:t>
      </w:r>
      <w:r w:rsidR="00B07F4B" w:rsidRPr="0084403B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4403B">
        <w:rPr>
          <w:rFonts w:ascii="Arial Narrow" w:eastAsia="TimesNewRomanPSMT" w:hAnsi="Arial Narrow"/>
          <w:color w:val="000000"/>
        </w:rPr>
        <w:t>ZVO</w:t>
      </w:r>
      <w:r w:rsidR="00B07F4B" w:rsidRPr="0084403B">
        <w:rPr>
          <w:rFonts w:ascii="Arial Narrow" w:hAnsi="Arial Narrow"/>
          <w:color w:val="000000"/>
        </w:rPr>
        <w:t xml:space="preserve">. </w:t>
      </w:r>
    </w:p>
    <w:p w14:paraId="1402BFB6" w14:textId="77777777" w:rsidR="0084403B" w:rsidRPr="0084403B" w:rsidRDefault="0084403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7CBA040C" w14:textId="77777777" w:rsidR="0084403B" w:rsidRPr="00FB66E1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073A4B94" w14:textId="77777777" w:rsidR="0084403B" w:rsidRPr="00FB66E1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6272331F" w14:textId="77777777" w:rsidR="0084403B" w:rsidRPr="00FB66E1" w:rsidRDefault="0084403B" w:rsidP="0084403B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52201B9B" w14:textId="77777777" w:rsidR="0084403B" w:rsidRPr="00FB66E1" w:rsidRDefault="0084403B" w:rsidP="0084403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</w:p>
    <w:p w14:paraId="34CFE000" w14:textId="705CBEA4" w:rsidR="0084403B" w:rsidRDefault="0084403B" w:rsidP="0084403B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14:paraId="48379ADA" w14:textId="1B7C4AB7" w:rsidR="0084403B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440D9996" w14:textId="77777777" w:rsidR="0084403B" w:rsidRPr="00FB66E1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0A4B1EF5" w14:textId="77777777" w:rsidR="0084403B" w:rsidRPr="0084403B" w:rsidRDefault="0084403B" w:rsidP="0084403B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7FBE1E37" w14:textId="23745172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4403B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4403B">
        <w:rPr>
          <w:rFonts w:ascii="Arial Narrow" w:eastAsia="TimesNewRomanPSMT" w:hAnsi="Arial Narrow"/>
          <w:color w:val="000000"/>
        </w:rPr>
        <w:t>/</w:t>
      </w:r>
      <w:r w:rsidRPr="0084403B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JOSEPHINE. Uchádzač musí písomné vysvetlenie/</w:t>
      </w:r>
      <w:r w:rsidR="00AC7ACA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 xml:space="preserve">doplnenie ponuky na základe </w:t>
      </w:r>
      <w:r w:rsidRPr="0084403B">
        <w:rPr>
          <w:rFonts w:ascii="Arial Narrow" w:eastAsia="TimesNewRomanPSMT" w:hAnsi="Arial Narrow"/>
          <w:color w:val="000000"/>
        </w:rPr>
        <w:lastRenderedPageBreak/>
        <w:t xml:space="preserve">požiadavky doručiť verejnému obstarávateľovi prostredníctvom určenej komunikácie v </w:t>
      </w:r>
      <w:r w:rsidR="00BC3BBD" w:rsidRPr="0084403B">
        <w:rPr>
          <w:rFonts w:ascii="Arial Narrow" w:eastAsia="TimesNewRomanPSMT" w:hAnsi="Arial Narrow"/>
          <w:color w:val="000000"/>
        </w:rPr>
        <w:t>elektronickom prostriedku</w:t>
      </w:r>
      <w:r w:rsidRPr="0084403B">
        <w:rPr>
          <w:rFonts w:ascii="Arial Narrow" w:eastAsia="TimesNewRomanPSMT" w:hAnsi="Arial Narrow"/>
          <w:color w:val="000000"/>
        </w:rPr>
        <w:t xml:space="preserve"> JOSEPHINE. </w:t>
      </w:r>
    </w:p>
    <w:p w14:paraId="3B9A1114" w14:textId="77777777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208DF1BA" w14:textId="4065586F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BC3BBD" w:rsidRPr="0084403B">
        <w:rPr>
          <w:rFonts w:ascii="Arial Narrow" w:eastAsia="TimesNewRomanPSMT" w:hAnsi="Arial Narrow"/>
          <w:color w:val="000000"/>
        </w:rPr>
        <w:t>elektronického prostriedku</w:t>
      </w:r>
      <w:r w:rsidRPr="0084403B">
        <w:rPr>
          <w:rFonts w:ascii="Arial Narrow" w:eastAsia="TimesNewRomanPSMT" w:hAnsi="Arial Narrow"/>
          <w:color w:val="000000"/>
        </w:rPr>
        <w:t xml:space="preserve"> JOSEPHINE upovedomí uchádzača, že bol vylúčený alebo, že jeho ponuka bola vylúčená s</w:t>
      </w:r>
      <w:r w:rsidR="00F05CCD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uvedením dôvodu a</w:t>
      </w:r>
      <w:r w:rsidR="00206F8A" w:rsidRPr="0084403B">
        <w:rPr>
          <w:rFonts w:ascii="Arial Narrow" w:eastAsia="TimesNewRomanPSMT" w:hAnsi="Arial Narrow"/>
          <w:color w:val="000000"/>
        </w:rPr>
        <w:t> </w:t>
      </w:r>
      <w:r w:rsidRPr="0084403B">
        <w:rPr>
          <w:rFonts w:ascii="Arial Narrow" w:eastAsia="TimesNewRomanPSMT" w:hAnsi="Arial Narrow"/>
          <w:color w:val="000000"/>
        </w:rPr>
        <w:t>lehoty</w:t>
      </w:r>
      <w:r w:rsidR="00206F8A" w:rsidRPr="0084403B">
        <w:rPr>
          <w:rFonts w:ascii="Arial Narrow" w:eastAsia="TimesNewRomanPSMT" w:hAnsi="Arial Narrow"/>
          <w:color w:val="000000"/>
        </w:rPr>
        <w:t>,</w:t>
      </w:r>
      <w:r w:rsidRPr="0084403B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007F2EA9" w14:textId="77777777" w:rsidR="00B07F4B" w:rsidRPr="0084403B" w:rsidRDefault="00B07F4B" w:rsidP="00B07F4B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color w:val="000000"/>
          <w:u w:val="single"/>
        </w:rPr>
      </w:pPr>
    </w:p>
    <w:p w14:paraId="450A57E1" w14:textId="5BB70F00" w:rsidR="009C6825" w:rsidRPr="0084403B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 w:cstheme="majorHAnsi"/>
          <w:bCs/>
        </w:rPr>
      </w:pPr>
      <w:bookmarkStart w:id="19" w:name="_Toc488059689"/>
      <w:r w:rsidRPr="0084403B">
        <w:rPr>
          <w:rFonts w:ascii="Arial Narrow" w:hAnsi="Arial Narrow" w:cstheme="majorHAnsi"/>
          <w:bCs/>
          <w:color w:val="2F5496" w:themeColor="accent1" w:themeShade="BF"/>
        </w:rPr>
        <w:t>Kritériá na vyhodnotenie ponúk a pravidlá ich uplatnenia</w:t>
      </w:r>
      <w:bookmarkEnd w:id="19"/>
      <w:r w:rsidR="00B077C0" w:rsidRPr="0084403B">
        <w:rPr>
          <w:rFonts w:ascii="Arial Narrow" w:hAnsi="Arial Narrow" w:cstheme="majorHAnsi"/>
          <w:bCs/>
          <w:color w:val="2F5496" w:themeColor="accent1" w:themeShade="BF"/>
        </w:rPr>
        <w:t xml:space="preserve"> </w:t>
      </w:r>
    </w:p>
    <w:p w14:paraId="459D9FBC" w14:textId="72BBD069" w:rsidR="00EF153E" w:rsidRPr="0084403B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  <w:r w:rsidRPr="0084403B">
        <w:rPr>
          <w:rFonts w:ascii="Arial Narrow" w:hAnsi="Arial Narrow"/>
          <w:color w:val="000000"/>
        </w:rPr>
        <w:t>Po</w:t>
      </w:r>
      <w:r w:rsidRPr="0084403B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4403B">
        <w:rPr>
          <w:rFonts w:ascii="Arial Narrow" w:hAnsi="Arial Narrow"/>
          <w:color w:val="000000"/>
        </w:rPr>
        <w:t xml:space="preserve">v </w:t>
      </w:r>
      <w:r w:rsidRPr="0084403B">
        <w:rPr>
          <w:rFonts w:ascii="Arial Narrow" w:eastAsia="TimesNewRomanPSMT" w:hAnsi="Arial Narrow"/>
          <w:color w:val="000000"/>
        </w:rPr>
        <w:t xml:space="preserve">týchto súťažných podkladoch a </w:t>
      </w:r>
      <w:r w:rsidRPr="0084403B">
        <w:rPr>
          <w:rFonts w:ascii="Arial Narrow" w:hAnsi="Arial Narrow"/>
          <w:color w:val="000000"/>
        </w:rPr>
        <w:t>v </w:t>
      </w:r>
      <w:r w:rsidRPr="0084403B">
        <w:rPr>
          <w:rFonts w:ascii="Arial Narrow" w:eastAsia="TimesNewRomanPSMT" w:hAnsi="Arial Narrow"/>
          <w:color w:val="000000"/>
        </w:rPr>
        <w:t>súlade so ZVO. Kritéri</w:t>
      </w:r>
      <w:r w:rsidRPr="0084403B">
        <w:rPr>
          <w:rFonts w:ascii="Arial Narrow" w:hAnsi="Arial Narrow"/>
          <w:color w:val="000000"/>
        </w:rPr>
        <w:t>u</w:t>
      </w:r>
      <w:r w:rsidRPr="0084403B">
        <w:rPr>
          <w:rFonts w:ascii="Arial Narrow" w:eastAsia="TimesNewRomanPSMT" w:hAnsi="Arial Narrow"/>
          <w:color w:val="000000"/>
        </w:rPr>
        <w:t xml:space="preserve">m na vyhodnotenie ponúk je </w:t>
      </w:r>
      <w:r w:rsidRPr="0084403B">
        <w:rPr>
          <w:rFonts w:ascii="Arial Narrow" w:hAnsi="Arial Narrow"/>
          <w:b/>
          <w:bCs/>
          <w:color w:val="000000"/>
        </w:rPr>
        <w:t>najnižšia cena</w:t>
      </w:r>
      <w:r w:rsidRPr="0084403B">
        <w:rPr>
          <w:rFonts w:ascii="Arial Narrow" w:hAnsi="Arial Narrow"/>
        </w:rPr>
        <w:t xml:space="preserve">. Cena musí byť uvedená v eurách bez DPH a zaokrúhlená </w:t>
      </w:r>
      <w:r w:rsidRPr="0084403B">
        <w:rPr>
          <w:rFonts w:ascii="Arial Narrow" w:hAnsi="Arial Narrow"/>
          <w:b/>
        </w:rPr>
        <w:t xml:space="preserve">najviac na 2 desatinné miesta. </w:t>
      </w:r>
      <w:r w:rsidRPr="0084403B">
        <w:rPr>
          <w:rFonts w:ascii="Arial Narrow" w:hAnsi="Arial Narrow"/>
        </w:rPr>
        <w:t>Pod cenou sa rozumie cena</w:t>
      </w:r>
      <w:r w:rsidR="00DC1814">
        <w:rPr>
          <w:rFonts w:ascii="Arial Narrow" w:hAnsi="Arial Narrow"/>
        </w:rPr>
        <w:t xml:space="preserve"> za celý predmet zákazky v EUR bez</w:t>
      </w:r>
      <w:r w:rsidRPr="0084403B">
        <w:rPr>
          <w:rFonts w:ascii="Arial Narrow" w:hAnsi="Arial Narrow"/>
        </w:rPr>
        <w:t> </w:t>
      </w:r>
      <w:bookmarkStart w:id="20" w:name="_GoBack"/>
      <w:r w:rsidRPr="0084403B">
        <w:rPr>
          <w:rFonts w:ascii="Arial Narrow" w:hAnsi="Arial Narrow"/>
        </w:rPr>
        <w:t>DPH</w:t>
      </w:r>
      <w:bookmarkEnd w:id="20"/>
      <w:r w:rsidRPr="0084403B">
        <w:rPr>
          <w:rFonts w:ascii="Arial Narrow" w:hAnsi="Arial Narrow"/>
        </w:rPr>
        <w:t>.</w:t>
      </w:r>
    </w:p>
    <w:p w14:paraId="7F53C296" w14:textId="14F8EC50" w:rsidR="00EF153E" w:rsidRPr="0084403B" w:rsidRDefault="00EF153E" w:rsidP="00EF153E">
      <w:pPr>
        <w:pStyle w:val="Zarkazkladnhotextu"/>
        <w:spacing w:line="276" w:lineRule="auto"/>
        <w:rPr>
          <w:rFonts w:ascii="Arial Narrow" w:hAnsi="Arial Narrow"/>
        </w:rPr>
      </w:pPr>
    </w:p>
    <w:p w14:paraId="76FC9124" w14:textId="77777777" w:rsidR="009C6825" w:rsidRPr="0084403B" w:rsidRDefault="009C6825" w:rsidP="0051759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 w:cstheme="majorHAnsi"/>
          <w:bCs/>
          <w:color w:val="2F5496" w:themeColor="accent1" w:themeShade="BF"/>
        </w:rPr>
      </w:pPr>
      <w:bookmarkStart w:id="21" w:name="_Toc488059690"/>
      <w:r w:rsidRPr="0084403B">
        <w:rPr>
          <w:rFonts w:ascii="Arial Narrow" w:hAnsi="Arial Narrow" w:cstheme="majorHAnsi"/>
          <w:bCs/>
          <w:color w:val="2F5496" w:themeColor="accent1" w:themeShade="BF"/>
        </w:rPr>
        <w:t>Informácia o výsledku vyhodnotenia ponúk a uzavretie zmluvy</w:t>
      </w:r>
      <w:bookmarkEnd w:id="21"/>
    </w:p>
    <w:p w14:paraId="764EB938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zašle v súlade s § 55 ZVO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45249760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27D0056F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 xml:space="preserve">k uzatvoreniu </w:t>
      </w:r>
      <w:r w:rsidRPr="00FB66E1">
        <w:rPr>
          <w:rFonts w:ascii="Arial Narrow" w:eastAsia="TimesNewRomanPSMT" w:hAnsi="Arial Narrow"/>
          <w:color w:val="000000"/>
        </w:rPr>
        <w:t xml:space="preserve"> zmluvy alebo objednávky najmä, aby včas zabezpečili registráciu do Registra partnerov verejného sektora (podľa zákona č. 315/2016 Z. z. o registri partnerov verejného sektora a o zmene a doplnení niektorých zákonov v znení neskorších predpisov (ďalej len „zákon o registri partnerov“), resp. overili registráciu v Registri partnerov verejného sektora podľa § 22 zákona o registri partnerov, a to vo vzťahu k sebe ako zmluvnej strane a zároveň vo vzťahu k subdodávateľom, na ktorých sa táto povinnosť vzťahuje podľa zákona o registri partnerov.</w:t>
      </w:r>
    </w:p>
    <w:p w14:paraId="726D38B4" w14:textId="77777777" w:rsidR="0084403B" w:rsidRPr="00FB66E1" w:rsidRDefault="0084403B" w:rsidP="0084403B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6325593C" w14:textId="77777777" w:rsidR="0084403B" w:rsidRPr="00FB66E1" w:rsidRDefault="0084403B" w:rsidP="0084403B">
      <w:pPr>
        <w:numPr>
          <w:ilvl w:val="0"/>
          <w:numId w:val="28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2ADD38C7" w14:textId="77777777" w:rsidR="0084403B" w:rsidRPr="00FB66E1" w:rsidRDefault="0084403B" w:rsidP="0084403B">
      <w:pPr>
        <w:numPr>
          <w:ilvl w:val="0"/>
          <w:numId w:val="28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22.5 výzvy a neexistuje dôvod podľa daného bodu výzvy, pre ktorý by verejný obstarávateľ nemohol uzatvoriť s ním zmluvu.</w:t>
      </w:r>
    </w:p>
    <w:p w14:paraId="03D7E5F1" w14:textId="77777777" w:rsidR="0084403B" w:rsidRPr="00FB66E1" w:rsidRDefault="0084403B" w:rsidP="0084403B">
      <w:pPr>
        <w:pStyle w:val="Odsekzoznamu"/>
        <w:numPr>
          <w:ilvl w:val="1"/>
          <w:numId w:val="1"/>
        </w:numPr>
        <w:spacing w:line="276" w:lineRule="auto"/>
        <w:ind w:left="567" w:hanging="567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0B7CE5F2" w14:textId="77777777" w:rsidR="007F1D91" w:rsidRPr="0084403B" w:rsidRDefault="007F1D91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518E1941" w14:textId="40D6B502" w:rsidR="009C6825" w:rsidRPr="0084403B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2" w:name="_Toc488059691"/>
      <w:r w:rsidRPr="0084403B">
        <w:rPr>
          <w:rFonts w:ascii="Arial Narrow" w:hAnsi="Arial Narrow" w:cstheme="majorHAnsi"/>
          <w:bCs/>
          <w:color w:val="2F5496" w:themeColor="accent1" w:themeShade="BF"/>
        </w:rPr>
        <w:t>Subdodávatelia</w:t>
      </w:r>
      <w:bookmarkEnd w:id="22"/>
    </w:p>
    <w:p w14:paraId="536BB01F" w14:textId="77777777" w:rsidR="005914D9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4403B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4403B">
        <w:rPr>
          <w:rFonts w:ascii="Arial Narrow" w:eastAsia="TimesNewRomanPSMT" w:hAnsi="Arial Narrow"/>
          <w:color w:val="000000"/>
        </w:rPr>
        <w:t>.</w:t>
      </w:r>
      <w:r w:rsidR="00AF0849" w:rsidRPr="0084403B">
        <w:rPr>
          <w:rFonts w:ascii="Arial Narrow" w:eastAsia="TimesNewRomanPSMT" w:hAnsi="Arial Narrow"/>
          <w:color w:val="000000"/>
        </w:rPr>
        <w:t xml:space="preserve"> </w:t>
      </w:r>
    </w:p>
    <w:p w14:paraId="65508979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DB6DC98" w14:textId="77777777" w:rsidR="009C6825" w:rsidRPr="0084403B" w:rsidRDefault="003D7FF7" w:rsidP="0051759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r w:rsidRPr="0084403B">
        <w:rPr>
          <w:rFonts w:ascii="Arial Narrow" w:hAnsi="Arial Narrow" w:cstheme="majorHAnsi"/>
          <w:bCs/>
          <w:color w:val="2F5496" w:themeColor="accent1" w:themeShade="BF"/>
          <w:lang w:val="sk-SK"/>
        </w:rPr>
        <w:lastRenderedPageBreak/>
        <w:t>Záverečné ustanovenia</w:t>
      </w:r>
    </w:p>
    <w:p w14:paraId="4B3993CD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4403B">
        <w:rPr>
          <w:rFonts w:ascii="Arial Narrow" w:eastAsia="TimesNewRomanPSMT" w:hAnsi="Arial Narrow"/>
          <w:color w:val="000000"/>
        </w:rPr>
        <w:t xml:space="preserve"> </w:t>
      </w:r>
      <w:r w:rsidRPr="0084403B">
        <w:rPr>
          <w:rFonts w:ascii="Arial Narrow" w:eastAsia="TimesNewRomanPSMT" w:hAnsi="Arial Narrow"/>
          <w:color w:val="000000"/>
        </w:rPr>
        <w:t>s</w:t>
      </w:r>
      <w:r w:rsidRPr="0084403B">
        <w:rPr>
          <w:rFonts w:ascii="Arial Narrow" w:hAnsi="Arial Narrow"/>
          <w:color w:val="000000"/>
        </w:rPr>
        <w:t>o </w:t>
      </w:r>
      <w:r w:rsidR="003D7FF7" w:rsidRPr="0084403B">
        <w:rPr>
          <w:rFonts w:ascii="Arial Narrow" w:hAnsi="Arial Narrow"/>
          <w:color w:val="000000"/>
        </w:rPr>
        <w:t>ZVO</w:t>
      </w:r>
      <w:r w:rsidRPr="0084403B">
        <w:rPr>
          <w:rFonts w:ascii="Arial Narrow" w:hAnsi="Arial Narrow"/>
          <w:color w:val="000000"/>
        </w:rPr>
        <w:t xml:space="preserve">, </w:t>
      </w:r>
      <w:r w:rsidRPr="0084403B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4403B">
        <w:rPr>
          <w:rFonts w:ascii="Arial Narrow" w:eastAsia="TimesNewRomanPSMT" w:hAnsi="Arial Narrow"/>
          <w:color w:val="000000"/>
        </w:rPr>
        <w:t xml:space="preserve"> ZVO</w:t>
      </w:r>
      <w:r w:rsidRPr="0084403B">
        <w:rPr>
          <w:rFonts w:ascii="Arial Narrow" w:eastAsia="TimesNewRomanPSMT" w:hAnsi="Arial Narrow"/>
          <w:color w:val="000000"/>
        </w:rPr>
        <w:t>.</w:t>
      </w:r>
    </w:p>
    <w:p w14:paraId="7AE7FE7A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11A9AD0" w14:textId="77777777" w:rsidR="009C6825" w:rsidRPr="0084403B" w:rsidRDefault="009C6825" w:rsidP="0051759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 w:cstheme="majorHAnsi"/>
          <w:bCs/>
          <w:color w:val="2F5496" w:themeColor="accent1" w:themeShade="BF"/>
        </w:rPr>
      </w:pPr>
      <w:bookmarkStart w:id="23" w:name="_Toc488059693"/>
      <w:r w:rsidRPr="0084403B">
        <w:rPr>
          <w:rFonts w:ascii="Arial Narrow" w:hAnsi="Arial Narrow" w:cstheme="majorHAnsi"/>
          <w:bCs/>
          <w:color w:val="2F5496" w:themeColor="accent1" w:themeShade="BF"/>
        </w:rPr>
        <w:t>Prílohy</w:t>
      </w:r>
      <w:bookmarkEnd w:id="23"/>
    </w:p>
    <w:p w14:paraId="64B1E737" w14:textId="77777777" w:rsidR="009C6825" w:rsidRPr="0084403B" w:rsidRDefault="009C6825" w:rsidP="00A7214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4403B">
        <w:rPr>
          <w:rFonts w:ascii="Arial Narrow" w:hAnsi="Arial Narrow"/>
          <w:bCs/>
          <w:color w:val="000000"/>
        </w:rPr>
        <w:t>Prílohami k týmto súťažným podkladom</w:t>
      </w:r>
      <w:r w:rsidR="00E126BB" w:rsidRPr="0084403B">
        <w:rPr>
          <w:rFonts w:ascii="Arial Narrow" w:hAnsi="Arial Narrow"/>
          <w:bCs/>
          <w:color w:val="000000"/>
        </w:rPr>
        <w:t xml:space="preserve"> k výzve v rámci DNS</w:t>
      </w:r>
      <w:r w:rsidRPr="0084403B">
        <w:rPr>
          <w:rFonts w:ascii="Arial Narrow" w:hAnsi="Arial Narrow"/>
          <w:bCs/>
          <w:color w:val="000000"/>
        </w:rPr>
        <w:t xml:space="preserve"> sú:</w:t>
      </w:r>
    </w:p>
    <w:p w14:paraId="18001807" w14:textId="041F0177" w:rsidR="005B2F76" w:rsidRPr="0084403B" w:rsidRDefault="00ED1F88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4403B">
        <w:rPr>
          <w:rFonts w:ascii="Arial Narrow" w:eastAsia="TimesNewRomanPSMT" w:hAnsi="Arial Narrow"/>
          <w:color w:val="000000"/>
        </w:rPr>
        <w:t>Príloha č. 1</w:t>
      </w:r>
      <w:r w:rsidR="00413475" w:rsidRPr="0084403B">
        <w:rPr>
          <w:rFonts w:ascii="Arial Narrow" w:eastAsia="TimesNewRomanPSMT" w:hAnsi="Arial Narrow"/>
          <w:color w:val="000000"/>
        </w:rPr>
        <w:t xml:space="preserve">: </w:t>
      </w:r>
      <w:r w:rsidR="006D7653" w:rsidRPr="0084403B">
        <w:rPr>
          <w:rFonts w:ascii="Arial Narrow" w:eastAsia="TimesNewRomanPSMT" w:hAnsi="Arial Narrow"/>
          <w:color w:val="000000"/>
        </w:rPr>
        <w:tab/>
      </w:r>
      <w:r w:rsidR="003E579B" w:rsidRPr="0084403B">
        <w:rPr>
          <w:rFonts w:ascii="Arial Narrow" w:eastAsia="TimesNewRomanPSMT" w:hAnsi="Arial Narrow"/>
          <w:color w:val="000000"/>
        </w:rPr>
        <w:t>Opis predmetu zákazky</w:t>
      </w:r>
      <w:r w:rsidR="006D7653" w:rsidRPr="0084403B">
        <w:rPr>
          <w:rFonts w:ascii="Arial Narrow" w:eastAsia="TimesNewRomanPSMT" w:hAnsi="Arial Narrow"/>
          <w:color w:val="000000"/>
        </w:rPr>
        <w:t>, v</w:t>
      </w:r>
      <w:r w:rsidR="00C76C31" w:rsidRPr="0084403B">
        <w:rPr>
          <w:rFonts w:ascii="Arial Narrow" w:eastAsia="TimesNewRomanPSMT" w:hAnsi="Arial Narrow"/>
          <w:color w:val="000000"/>
        </w:rPr>
        <w:t>lastný návrh plnenia</w:t>
      </w:r>
    </w:p>
    <w:p w14:paraId="6E41C8D0" w14:textId="19C443CC" w:rsidR="006D7653" w:rsidRPr="0084403B" w:rsidRDefault="006D7653" w:rsidP="005B2F76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4403B">
        <w:rPr>
          <w:rFonts w:ascii="Arial Narrow" w:eastAsia="TimesNewRomanPSMT" w:hAnsi="Arial Narrow"/>
        </w:rPr>
        <w:t xml:space="preserve">Príloha č. 2: </w:t>
      </w:r>
      <w:r w:rsidRPr="0084403B">
        <w:rPr>
          <w:rFonts w:ascii="Arial Narrow" w:eastAsia="TimesNewRomanPSMT" w:hAnsi="Arial Narrow"/>
        </w:rPr>
        <w:tab/>
        <w:t xml:space="preserve">Návrh štruktúrovaného rozpočtu </w:t>
      </w:r>
    </w:p>
    <w:p w14:paraId="0EE63B2B" w14:textId="77777777" w:rsidR="00882924" w:rsidRPr="0084403B" w:rsidRDefault="006D7653" w:rsidP="00C76C3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4403B">
        <w:rPr>
          <w:rFonts w:ascii="Arial Narrow" w:eastAsia="TimesNewRomanPSMT" w:hAnsi="Arial Narrow"/>
        </w:rPr>
        <w:t>Príloha č. 3:</w:t>
      </w:r>
      <w:r w:rsidRPr="0084403B">
        <w:rPr>
          <w:rFonts w:ascii="Arial Narrow" w:eastAsia="TimesNewRomanPSMT" w:hAnsi="Arial Narrow"/>
        </w:rPr>
        <w:tab/>
      </w:r>
      <w:r w:rsidR="00C76C31" w:rsidRPr="0084403B">
        <w:rPr>
          <w:rFonts w:ascii="Arial Narrow" w:eastAsia="TimesNewRomanPSMT" w:hAnsi="Arial Narrow"/>
        </w:rPr>
        <w:t xml:space="preserve">Kritérium  na vyhodnotenie ponúk, pravidlá jeho uplatnenia a pravidlá </w:t>
      </w:r>
    </w:p>
    <w:p w14:paraId="7EA8D567" w14:textId="0184C57A" w:rsidR="00C76C31" w:rsidRPr="0084403B" w:rsidRDefault="00C76C31" w:rsidP="0084403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4403B">
        <w:rPr>
          <w:rFonts w:ascii="Arial Narrow" w:eastAsia="TimesNewRomanPSMT" w:hAnsi="Arial Narrow"/>
        </w:rPr>
        <w:t>Príloha č. 4:</w:t>
      </w:r>
      <w:r w:rsidRPr="0084403B">
        <w:rPr>
          <w:rFonts w:ascii="Arial Narrow" w:eastAsia="TimesNewRomanPSMT" w:hAnsi="Arial Narrow"/>
        </w:rPr>
        <w:tab/>
        <w:t xml:space="preserve">Návrh zmluvy </w:t>
      </w:r>
    </w:p>
    <w:p w14:paraId="7B80B355" w14:textId="42DBBA23" w:rsidR="00A92DA0" w:rsidRPr="0084403B" w:rsidRDefault="00A92DA0" w:rsidP="00A92DA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4403B">
        <w:rPr>
          <w:rFonts w:ascii="Arial Narrow" w:eastAsia="TimesNewRomanPSMT" w:hAnsi="Arial Narrow"/>
        </w:rPr>
        <w:t>Príloha č. 5:             Čestné vyhlásenie uchádzača</w:t>
      </w:r>
    </w:p>
    <w:p w14:paraId="20D40316" w14:textId="0FB79E1C" w:rsidR="003027C4" w:rsidRPr="0084403B" w:rsidRDefault="003027C4" w:rsidP="006D7653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4403B" w:rsidSect="00AD612E">
      <w:headerReference w:type="default" r:id="rId17"/>
      <w:footerReference w:type="default" r:id="rId18"/>
      <w:headerReference w:type="first" r:id="rId19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2E080" w14:textId="77777777" w:rsidR="00E60D67" w:rsidRDefault="00E60D67">
      <w:r>
        <w:separator/>
      </w:r>
    </w:p>
  </w:endnote>
  <w:endnote w:type="continuationSeparator" w:id="0">
    <w:p w14:paraId="6CFECEC9" w14:textId="77777777" w:rsidR="00E60D67" w:rsidRDefault="00E6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BD26B" w14:textId="4DBEC940" w:rsidR="00312F97" w:rsidRPr="00312F97" w:rsidRDefault="00312F97" w:rsidP="00312F97">
    <w:pPr>
      <w:pStyle w:val="Pta"/>
      <w:rPr>
        <w:sz w:val="22"/>
        <w:szCs w:val="22"/>
      </w:rPr>
    </w:pPr>
    <w:r w:rsidRPr="00312F97">
      <w:rPr>
        <w:sz w:val="22"/>
        <w:szCs w:val="22"/>
      </w:rPr>
      <w:tab/>
    </w:r>
    <w:r w:rsidRPr="00312F97">
      <w:rPr>
        <w:sz w:val="22"/>
        <w:szCs w:val="22"/>
      </w:rPr>
      <w:fldChar w:fldCharType="begin"/>
    </w:r>
    <w:r w:rsidRPr="00312F97">
      <w:rPr>
        <w:sz w:val="22"/>
        <w:szCs w:val="22"/>
      </w:rPr>
      <w:instrText>PAGE   \* MERGEFORMAT</w:instrText>
    </w:r>
    <w:r w:rsidRPr="00312F97">
      <w:rPr>
        <w:sz w:val="22"/>
        <w:szCs w:val="22"/>
      </w:rPr>
      <w:fldChar w:fldCharType="separate"/>
    </w:r>
    <w:r w:rsidR="00DC1814" w:rsidRPr="00DC1814">
      <w:rPr>
        <w:noProof/>
        <w:sz w:val="22"/>
        <w:szCs w:val="22"/>
        <w:lang w:val="sk-SK"/>
      </w:rPr>
      <w:t>2</w:t>
    </w:r>
    <w:r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36476" w14:textId="77777777" w:rsidR="00E60D67" w:rsidRDefault="00E60D67">
      <w:r>
        <w:separator/>
      </w:r>
    </w:p>
  </w:footnote>
  <w:footnote w:type="continuationSeparator" w:id="0">
    <w:p w14:paraId="37577F1C" w14:textId="77777777" w:rsidR="00E60D67" w:rsidRDefault="00E60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EB8B9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8E1620F" w14:textId="77777777" w:rsidR="002F294B" w:rsidRDefault="002F29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18257" w14:textId="5E9E9CD4" w:rsidR="00AD612E" w:rsidRPr="00A92DA0" w:rsidRDefault="00AD612E" w:rsidP="00B320AE">
    <w:pPr>
      <w:pStyle w:val="Hlavika"/>
      <w:jc w:val="center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1702D6D"/>
    <w:multiLevelType w:val="hybridMultilevel"/>
    <w:tmpl w:val="53DEDDB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9" w15:restartNumberingAfterBreak="0">
    <w:nsid w:val="1D172FDC"/>
    <w:multiLevelType w:val="hybridMultilevel"/>
    <w:tmpl w:val="15E09ECE"/>
    <w:lvl w:ilvl="0" w:tplc="54C4393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 w15:restartNumberingAfterBreak="0">
    <w:nsid w:val="2C487B53"/>
    <w:multiLevelType w:val="hybridMultilevel"/>
    <w:tmpl w:val="0EB0DD46"/>
    <w:lvl w:ilvl="0" w:tplc="4B72C34A">
      <w:start w:val="1"/>
      <w:numFmt w:val="lowerLetter"/>
      <w:lvlText w:val="%1)"/>
      <w:lvlJc w:val="left"/>
      <w:pPr>
        <w:ind w:left="360" w:hanging="360"/>
      </w:pPr>
      <w:rPr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6523003"/>
    <w:multiLevelType w:val="hybridMultilevel"/>
    <w:tmpl w:val="9CF26F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D7356"/>
    <w:multiLevelType w:val="multilevel"/>
    <w:tmpl w:val="0876115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22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3763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0"/>
  </w:num>
  <w:num w:numId="4">
    <w:abstractNumId w:val="10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7"/>
  </w:num>
  <w:num w:numId="12">
    <w:abstractNumId w:val="18"/>
  </w:num>
  <w:num w:numId="13">
    <w:abstractNumId w:val="15"/>
  </w:num>
  <w:num w:numId="14">
    <w:abstractNumId w:val="24"/>
  </w:num>
  <w:num w:numId="15">
    <w:abstractNumId w:val="19"/>
  </w:num>
  <w:num w:numId="16">
    <w:abstractNumId w:val="22"/>
  </w:num>
  <w:num w:numId="17">
    <w:abstractNumId w:val="3"/>
  </w:num>
  <w:num w:numId="18">
    <w:abstractNumId w:val="8"/>
  </w:num>
  <w:num w:numId="19">
    <w:abstractNumId w:val="14"/>
  </w:num>
  <w:num w:numId="20">
    <w:abstractNumId w:val="25"/>
  </w:num>
  <w:num w:numId="21">
    <w:abstractNumId w:val="21"/>
  </w:num>
  <w:num w:numId="22">
    <w:abstractNumId w:val="26"/>
  </w:num>
  <w:num w:numId="23">
    <w:abstractNumId w:val="11"/>
  </w:num>
  <w:num w:numId="24">
    <w:abstractNumId w:val="13"/>
  </w:num>
  <w:num w:numId="25">
    <w:abstractNumId w:val="5"/>
  </w:num>
  <w:num w:numId="26">
    <w:abstractNumId w:val="16"/>
  </w:num>
  <w:num w:numId="27">
    <w:abstractNumId w:val="17"/>
  </w:num>
  <w:num w:numId="28">
    <w:abstractNumId w:val="4"/>
  </w:num>
  <w:num w:numId="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MDGzMDQxMjE3NjZS0lEKTi0uzszPAykwrgUAFdmCw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5D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2763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30AF0"/>
    <w:rsid w:val="00130C1F"/>
    <w:rsid w:val="00131963"/>
    <w:rsid w:val="001321FC"/>
    <w:rsid w:val="00132D52"/>
    <w:rsid w:val="00133A9B"/>
    <w:rsid w:val="00133CDC"/>
    <w:rsid w:val="00134961"/>
    <w:rsid w:val="0013536E"/>
    <w:rsid w:val="0013539F"/>
    <w:rsid w:val="00135A4C"/>
    <w:rsid w:val="00135C00"/>
    <w:rsid w:val="0013610D"/>
    <w:rsid w:val="0013621F"/>
    <w:rsid w:val="00136C24"/>
    <w:rsid w:val="00136C37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471F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5C53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7AB"/>
    <w:rsid w:val="001B5CF6"/>
    <w:rsid w:val="001B5D57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0B93"/>
    <w:rsid w:val="0022132E"/>
    <w:rsid w:val="00221831"/>
    <w:rsid w:val="00223244"/>
    <w:rsid w:val="002232C6"/>
    <w:rsid w:val="0022345B"/>
    <w:rsid w:val="00223A2C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2DB"/>
    <w:rsid w:val="002747BB"/>
    <w:rsid w:val="00274810"/>
    <w:rsid w:val="00274D8A"/>
    <w:rsid w:val="00275009"/>
    <w:rsid w:val="00275B2A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7D2"/>
    <w:rsid w:val="002A1E08"/>
    <w:rsid w:val="002A458F"/>
    <w:rsid w:val="002A5085"/>
    <w:rsid w:val="002A57E4"/>
    <w:rsid w:val="002A5AA0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4B99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0E47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2DE7"/>
    <w:rsid w:val="0035398B"/>
    <w:rsid w:val="0035545F"/>
    <w:rsid w:val="00355D65"/>
    <w:rsid w:val="00355DD1"/>
    <w:rsid w:val="00356443"/>
    <w:rsid w:val="0035762F"/>
    <w:rsid w:val="00357AF3"/>
    <w:rsid w:val="003600A4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3C2"/>
    <w:rsid w:val="003768B9"/>
    <w:rsid w:val="00377112"/>
    <w:rsid w:val="00377D50"/>
    <w:rsid w:val="0038022B"/>
    <w:rsid w:val="0038072F"/>
    <w:rsid w:val="00380786"/>
    <w:rsid w:val="00380E72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1F7E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4A7"/>
    <w:rsid w:val="00420C79"/>
    <w:rsid w:val="00422362"/>
    <w:rsid w:val="004225A5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01D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71B"/>
    <w:rsid w:val="005E7A1F"/>
    <w:rsid w:val="005E7D2D"/>
    <w:rsid w:val="005F02BE"/>
    <w:rsid w:val="005F053E"/>
    <w:rsid w:val="005F06EB"/>
    <w:rsid w:val="005F12B0"/>
    <w:rsid w:val="005F1A32"/>
    <w:rsid w:val="005F1ACA"/>
    <w:rsid w:val="005F2BBA"/>
    <w:rsid w:val="005F357E"/>
    <w:rsid w:val="005F367E"/>
    <w:rsid w:val="005F3D54"/>
    <w:rsid w:val="005F4311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364E"/>
    <w:rsid w:val="006C4A56"/>
    <w:rsid w:val="006C5473"/>
    <w:rsid w:val="006C5E98"/>
    <w:rsid w:val="006D08AD"/>
    <w:rsid w:val="006D0C65"/>
    <w:rsid w:val="006D11CF"/>
    <w:rsid w:val="006D1D3B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36F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906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42E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61D3"/>
    <w:rsid w:val="007C725A"/>
    <w:rsid w:val="007C7E3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18B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18D"/>
    <w:rsid w:val="007F0B41"/>
    <w:rsid w:val="007F0F01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03B"/>
    <w:rsid w:val="00844DC9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1DC3"/>
    <w:rsid w:val="00882294"/>
    <w:rsid w:val="0088292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15D1"/>
    <w:rsid w:val="00891E5E"/>
    <w:rsid w:val="008933A7"/>
    <w:rsid w:val="00893DDD"/>
    <w:rsid w:val="00895296"/>
    <w:rsid w:val="00895A86"/>
    <w:rsid w:val="00895AA4"/>
    <w:rsid w:val="00895E7D"/>
    <w:rsid w:val="00896A03"/>
    <w:rsid w:val="00896D01"/>
    <w:rsid w:val="00897D04"/>
    <w:rsid w:val="008A0C3A"/>
    <w:rsid w:val="008A0DB9"/>
    <w:rsid w:val="008A213B"/>
    <w:rsid w:val="008A2BC1"/>
    <w:rsid w:val="008A3A86"/>
    <w:rsid w:val="008A3ED8"/>
    <w:rsid w:val="008A43B6"/>
    <w:rsid w:val="008A4451"/>
    <w:rsid w:val="008A4BCB"/>
    <w:rsid w:val="008A5783"/>
    <w:rsid w:val="008A5798"/>
    <w:rsid w:val="008A5F6B"/>
    <w:rsid w:val="008A66CC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1D6A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8C5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BA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4A4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DA0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4D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7D3"/>
    <w:rsid w:val="00B32D39"/>
    <w:rsid w:val="00B33215"/>
    <w:rsid w:val="00B337B5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4E7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3BBD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4838"/>
    <w:rsid w:val="00C15422"/>
    <w:rsid w:val="00C15CC6"/>
    <w:rsid w:val="00C16401"/>
    <w:rsid w:val="00C164D5"/>
    <w:rsid w:val="00C16D63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8CF"/>
    <w:rsid w:val="00C40CA0"/>
    <w:rsid w:val="00C41F14"/>
    <w:rsid w:val="00C420B2"/>
    <w:rsid w:val="00C425EE"/>
    <w:rsid w:val="00C42908"/>
    <w:rsid w:val="00C4373B"/>
    <w:rsid w:val="00C43AE6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CFB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6BD8"/>
    <w:rsid w:val="00D77570"/>
    <w:rsid w:val="00D775C0"/>
    <w:rsid w:val="00D77C5F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86E22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8E5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28E4"/>
    <w:rsid w:val="00DA2BB6"/>
    <w:rsid w:val="00DA2E77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1814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1FF9"/>
    <w:rsid w:val="00E12473"/>
    <w:rsid w:val="00E1263A"/>
    <w:rsid w:val="00E126BB"/>
    <w:rsid w:val="00E13EC5"/>
    <w:rsid w:val="00E14523"/>
    <w:rsid w:val="00E14A93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444"/>
    <w:rsid w:val="00E60D67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2023"/>
    <w:rsid w:val="00ED23DF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0E7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B0A"/>
    <w:rsid w:val="00FC34D4"/>
    <w:rsid w:val="00FC39FD"/>
    <w:rsid w:val="00FC3A36"/>
    <w:rsid w:val="00FC3ED9"/>
    <w:rsid w:val="00FC4DBD"/>
    <w:rsid w:val="00FC5803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B64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3AE07C"/>
  <w15:docId w15:val="{28D17C67-3ED5-409D-8D44-97DFF503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,Medium List 2 - Accent 41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5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3E1F7E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="Arial Narrow" w:eastAsia="Calibri" w:hAnsi="Arial Narrow" w:cstheme="majorHAnsi"/>
      <w:bCs/>
      <w:color w:val="2F5496" w:themeColor="accent1" w:themeShade="BF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ola.simunova@minv.sk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josephine.proebiz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vo.gov.sk/vyhladavanie/vyhladavanie-zakaziek/oznamenia/459633?cHash=65c40c2e2ef3679eb5b1ff77792f45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hyperlink" Target="https://josephine.proebiz.com/sk/tender/34955/summary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6207/summary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6F689-14EC-4A61-A1E1-1BEE3BB7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4</TotalTime>
  <Pages>9</Pages>
  <Words>3032</Words>
  <Characters>17289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20281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Nikola Šimunová</dc:creator>
  <cp:keywords/>
  <cp:lastModifiedBy>Nikola Šimunová</cp:lastModifiedBy>
  <cp:revision>8</cp:revision>
  <cp:lastPrinted>2021-01-20T13:59:00Z</cp:lastPrinted>
  <dcterms:created xsi:type="dcterms:W3CDTF">2023-08-28T09:14:00Z</dcterms:created>
  <dcterms:modified xsi:type="dcterms:W3CDTF">2023-09-21T12:01:00Z</dcterms:modified>
</cp:coreProperties>
</file>