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9DD5F" w14:textId="77777777" w:rsidR="004A0EA1" w:rsidRDefault="004A0EA1" w:rsidP="004A0EA1">
      <w:pPr>
        <w:spacing w:after="120"/>
        <w:jc w:val="center"/>
        <w:rPr>
          <w:rFonts w:ascii="Arial Narrow" w:hAnsi="Arial Narrow"/>
          <w:sz w:val="24"/>
          <w:szCs w:val="24"/>
        </w:rPr>
      </w:pPr>
    </w:p>
    <w:p w14:paraId="671AF025" w14:textId="77777777" w:rsidR="004A0EA1" w:rsidRPr="00C945CB" w:rsidRDefault="004A0EA1" w:rsidP="004A0EA1">
      <w:pPr>
        <w:jc w:val="center"/>
        <w:rPr>
          <w:rFonts w:ascii="Arial Narrow" w:hAnsi="Arial Narrow"/>
          <w:b/>
          <w:i/>
        </w:rPr>
      </w:pPr>
    </w:p>
    <w:p w14:paraId="4BD8B678" w14:textId="3AFE1566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FC63C95" w14:textId="0FA0C140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>a</w:t>
      </w:r>
      <w:r w:rsidR="009141F4">
        <w:rPr>
          <w:rFonts w:ascii="Arial Narrow" w:hAnsi="Arial Narrow"/>
          <w:sz w:val="22"/>
          <w:szCs w:val="22"/>
        </w:rPr>
        <w:t> v súlade so</w:t>
      </w:r>
      <w:r w:rsidR="00D304BC" w:rsidRPr="00D304BC">
        <w:rPr>
          <w:rFonts w:ascii="Arial Narrow" w:hAnsi="Arial Narrow"/>
          <w:sz w:val="22"/>
          <w:szCs w:val="22"/>
        </w:rPr>
        <w:t xml:space="preserve"> zákon</w:t>
      </w:r>
      <w:r w:rsidR="009141F4">
        <w:rPr>
          <w:rFonts w:ascii="Arial Narrow" w:hAnsi="Arial Narrow"/>
          <w:sz w:val="22"/>
          <w:szCs w:val="22"/>
        </w:rPr>
        <w:t>om</w:t>
      </w:r>
      <w:r w:rsidR="00D304BC" w:rsidRPr="00D304BC">
        <w:rPr>
          <w:rFonts w:ascii="Arial Narrow" w:hAnsi="Arial Narrow"/>
          <w:sz w:val="22"/>
          <w:szCs w:val="22"/>
        </w:rPr>
        <w:t xml:space="preserve"> č. 343/2015 Z. z.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3B3A638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</w:t>
      </w:r>
      <w:r w:rsidR="00024A87">
        <w:rPr>
          <w:rFonts w:ascii="Arial Narrow" w:hAnsi="Arial Narrow"/>
          <w:sz w:val="22"/>
          <w:szCs w:val="22"/>
        </w:rPr>
        <w:t xml:space="preserve"> alebo „</w:t>
      </w:r>
      <w:r w:rsidR="00024A87" w:rsidRPr="00024A87">
        <w:rPr>
          <w:rFonts w:ascii="Arial Narrow" w:hAnsi="Arial Narrow"/>
          <w:b/>
          <w:sz w:val="22"/>
          <w:szCs w:val="22"/>
        </w:rPr>
        <w:t>zákon č. 343/2015 Z. z.</w:t>
      </w:r>
      <w:r w:rsidR="00024A87">
        <w:rPr>
          <w:rFonts w:ascii="Arial Narrow" w:hAnsi="Arial Narrow"/>
          <w:sz w:val="22"/>
          <w:szCs w:val="22"/>
        </w:rPr>
        <w:t>“</w:t>
      </w:r>
      <w:r w:rsidRPr="00146CC8">
        <w:rPr>
          <w:rFonts w:ascii="Arial Narrow" w:hAnsi="Arial Narrow"/>
          <w:sz w:val="22"/>
          <w:szCs w:val="22"/>
        </w:rPr>
        <w:t>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Default="00FC2417" w:rsidP="00356109">
      <w:pPr>
        <w:rPr>
          <w:rFonts w:ascii="Arial Narrow" w:hAnsi="Arial Narrow"/>
          <w:sz w:val="22"/>
        </w:rPr>
      </w:pPr>
    </w:p>
    <w:p w14:paraId="0570DD13" w14:textId="77777777" w:rsidR="00356109" w:rsidRPr="004D27AE" w:rsidRDefault="00356109" w:rsidP="00356109">
      <w:pPr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247DFEED" w:rsidR="00611391" w:rsidRPr="00611391" w:rsidRDefault="00564276" w:rsidP="00EE05A7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690449" w:rsidRPr="00690449">
        <w:rPr>
          <w:rFonts w:ascii="Arial Narrow" w:hAnsi="Arial Narrow" w:cstheme="majorHAnsi"/>
          <w:b/>
          <w:sz w:val="22"/>
          <w:szCs w:val="22"/>
        </w:rPr>
        <w:t>Hasiace prístroje s príslušenstvom a bezpečnostné značenie DNS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  <w:r w:rsidR="00697B0D">
        <w:rPr>
          <w:rFonts w:ascii="Arial Narrow" w:hAnsi="Arial Narrow" w:cstheme="majorHAnsi"/>
          <w:b/>
          <w:sz w:val="22"/>
          <w:szCs w:val="22"/>
        </w:rPr>
        <w:t>.</w:t>
      </w:r>
    </w:p>
    <w:p w14:paraId="1D5DB400" w14:textId="19113C85" w:rsidR="002761BF" w:rsidRPr="00764E20" w:rsidRDefault="00564276" w:rsidP="00EE05A7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="Calibri"/>
          <w:i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zákazky </w:t>
      </w:r>
      <w:r w:rsidR="001510B8">
        <w:rPr>
          <w:rFonts w:ascii="Arial Narrow" w:hAnsi="Arial Narrow" w:cs="Calibri"/>
          <w:b/>
          <w:i/>
          <w:sz w:val="22"/>
          <w:szCs w:val="22"/>
        </w:rPr>
        <w:t>Ľahká norná stena</w:t>
      </w:r>
      <w:r w:rsidR="00764E20">
        <w:rPr>
          <w:rFonts w:ascii="Arial Narrow" w:hAnsi="Arial Narrow" w:cs="Calibri"/>
          <w:b/>
          <w:i/>
          <w:sz w:val="22"/>
          <w:szCs w:val="22"/>
        </w:rPr>
        <w:t>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7BE911EB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764E20">
        <w:rPr>
          <w:rFonts w:ascii="Arial Narrow" w:hAnsi="Arial Narrow" w:cs="Calibri"/>
          <w:sz w:val="22"/>
          <w:szCs w:val="22"/>
        </w:rPr>
        <w:t xml:space="preserve"> </w:t>
      </w:r>
      <w:r w:rsidR="00611391" w:rsidRPr="00EF7F7E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</w:t>
      </w:r>
      <w:r w:rsidR="00024A87">
        <w:rPr>
          <w:rFonts w:ascii="Arial Narrow" w:hAnsi="Arial Narrow" w:cs="Calibri"/>
          <w:sz w:val="22"/>
          <w:szCs w:val="22"/>
        </w:rPr>
        <w:t xml:space="preserve"> alebo „predmet zmluvy“</w:t>
      </w:r>
      <w:r w:rsidR="00E97A3E" w:rsidRPr="00A45CAC">
        <w:rPr>
          <w:rFonts w:ascii="Arial Narrow" w:hAnsi="Arial Narrow" w:cs="Calibri"/>
          <w:sz w:val="22"/>
          <w:szCs w:val="22"/>
        </w:rPr>
        <w:t>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340D96">
        <w:rPr>
          <w:rFonts w:ascii="Arial Narrow" w:hAnsi="Arial Narrow" w:cs="Calibri"/>
          <w:sz w:val="22"/>
          <w:szCs w:val="22"/>
        </w:rPr>
        <w:t>v súlade s čl. V</w:t>
      </w:r>
      <w:r w:rsidR="00530292">
        <w:rPr>
          <w:rFonts w:ascii="Arial Narrow" w:hAnsi="Arial Narrow" w:cs="Calibri"/>
          <w:sz w:val="22"/>
          <w:szCs w:val="22"/>
        </w:rPr>
        <w:t>.</w:t>
      </w:r>
      <w:r w:rsidR="007A08E0">
        <w:rPr>
          <w:rFonts w:ascii="Arial Narrow" w:hAnsi="Arial Narrow" w:cs="Calibri"/>
          <w:sz w:val="22"/>
          <w:szCs w:val="22"/>
        </w:rPr>
        <w:t xml:space="preserve"> tejto zmluv</w:t>
      </w:r>
      <w:r w:rsidR="00024A87">
        <w:rPr>
          <w:rFonts w:ascii="Arial Narrow" w:hAnsi="Arial Narrow" w:cs="Calibri"/>
          <w:sz w:val="22"/>
          <w:szCs w:val="22"/>
        </w:rPr>
        <w:t>y</w:t>
      </w:r>
      <w:r w:rsidR="007A08E0" w:rsidRPr="004D27AE">
        <w:rPr>
          <w:rFonts w:ascii="Arial Narrow" w:hAnsi="Arial Narrow"/>
          <w:sz w:val="22"/>
        </w:rPr>
        <w:t>.</w:t>
      </w:r>
    </w:p>
    <w:p w14:paraId="1F3519E4" w14:textId="6D8CAD4E" w:rsidR="00BB427D" w:rsidRPr="00383985" w:rsidRDefault="00FC2417" w:rsidP="00BB66F0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7A7219EF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764E20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20E80DF5" w14:textId="275BC5A1" w:rsidR="00363E6B" w:rsidRPr="004D27AE" w:rsidRDefault="00FC2417" w:rsidP="00612C4E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vzťahujú</w:t>
      </w:r>
      <w:r w:rsidR="00EB2623">
        <w:rPr>
          <w:rFonts w:ascii="Arial Narrow" w:hAnsi="Arial Narrow"/>
          <w:sz w:val="22"/>
        </w:rPr>
        <w:t>, a to najmä</w:t>
      </w:r>
      <w:r w:rsidRPr="004D27AE">
        <w:rPr>
          <w:rFonts w:ascii="Arial Narrow" w:hAnsi="Arial Narrow"/>
          <w:sz w:val="22"/>
        </w:rPr>
        <w:t xml:space="preserve">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530A4B8E" w:rsidR="00FC2417" w:rsidRPr="004D27AE" w:rsidRDefault="00FC2417" w:rsidP="00764E20">
      <w:pPr>
        <w:pStyle w:val="CTL"/>
        <w:numPr>
          <w:ilvl w:val="1"/>
          <w:numId w:val="13"/>
        </w:numPr>
        <w:tabs>
          <w:tab w:val="left" w:pos="709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1510B8">
        <w:rPr>
          <w:rFonts w:ascii="Arial Narrow" w:hAnsi="Arial Narrow" w:cs="Calibri"/>
          <w:b/>
          <w:sz w:val="22"/>
          <w:szCs w:val="22"/>
        </w:rPr>
        <w:t>18</w:t>
      </w:r>
      <w:r w:rsidR="00764E20" w:rsidRPr="00764E20">
        <w:rPr>
          <w:rFonts w:ascii="Arial Narrow" w:hAnsi="Arial Narrow" w:cs="Calibri"/>
          <w:b/>
          <w:sz w:val="22"/>
          <w:szCs w:val="22"/>
        </w:rPr>
        <w:t>0 dní</w:t>
      </w:r>
      <w:r w:rsidR="00ED3314" w:rsidRPr="004D27AE">
        <w:rPr>
          <w:rFonts w:ascii="Arial Narrow" w:hAnsi="Arial Narrow"/>
          <w:sz w:val="22"/>
        </w:rPr>
        <w:t xml:space="preserve"> </w:t>
      </w:r>
      <w:r w:rsidR="00E05266" w:rsidRPr="004D27AE">
        <w:rPr>
          <w:rFonts w:ascii="Arial Narrow" w:hAnsi="Arial Narrow"/>
          <w:sz w:val="22"/>
        </w:rPr>
        <w:t>od</w:t>
      </w:r>
      <w:r w:rsidR="00E32E21" w:rsidRPr="004D27AE">
        <w:rPr>
          <w:rFonts w:ascii="Arial Narrow" w:hAnsi="Arial Narrow"/>
          <w:sz w:val="22"/>
        </w:rPr>
        <w:t>o dňa</w:t>
      </w:r>
      <w:r w:rsidR="002E2C9D" w:rsidRPr="004D27AE">
        <w:rPr>
          <w:rFonts w:ascii="Arial Narrow" w:hAnsi="Arial Narrow"/>
          <w:sz w:val="22"/>
        </w:rPr>
        <w:t xml:space="preserve"> nadobudnutia</w:t>
      </w:r>
      <w:r w:rsidR="00E05266" w:rsidRPr="004D27AE">
        <w:rPr>
          <w:rFonts w:ascii="Arial Narrow" w:hAnsi="Arial Narrow"/>
          <w:sz w:val="22"/>
        </w:rPr>
        <w:t xml:space="preserve"> účinnosti </w:t>
      </w:r>
      <w:r w:rsidR="002E2C9D" w:rsidRPr="004D27AE">
        <w:rPr>
          <w:rFonts w:ascii="Arial Narrow" w:hAnsi="Arial Narrow"/>
          <w:sz w:val="22"/>
        </w:rPr>
        <w:t xml:space="preserve">tejto </w:t>
      </w:r>
      <w:r w:rsidR="00E05266" w:rsidRPr="004D27AE">
        <w:rPr>
          <w:rFonts w:ascii="Arial Narrow" w:hAnsi="Arial Narrow"/>
          <w:sz w:val="22"/>
        </w:rPr>
        <w:t>zmluvy</w:t>
      </w:r>
      <w:r w:rsidR="00764E20">
        <w:rPr>
          <w:rFonts w:ascii="Arial Narrow" w:hAnsi="Arial Narrow"/>
          <w:sz w:val="22"/>
        </w:rPr>
        <w:t>.</w:t>
      </w:r>
      <w:r w:rsidR="0091435F" w:rsidRPr="004D27AE">
        <w:rPr>
          <w:rFonts w:ascii="Arial Narrow" w:hAnsi="Arial Narrow"/>
          <w:sz w:val="22"/>
        </w:rPr>
        <w:t xml:space="preserve"> </w:t>
      </w:r>
    </w:p>
    <w:p w14:paraId="610BF409" w14:textId="041E2875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</w:t>
      </w:r>
      <w:r w:rsidR="001D0C05" w:rsidRPr="004D27AE">
        <w:rPr>
          <w:rFonts w:ascii="Arial Narrow" w:hAnsi="Arial Narrow"/>
          <w:sz w:val="22"/>
        </w:rPr>
        <w:t>sú miesta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17B34C2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757D8388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B3663E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000496C8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FF09FD">
        <w:rPr>
          <w:rFonts w:ascii="Arial Narrow" w:hAnsi="Arial Narrow" w:cs="Calibri"/>
          <w:sz w:val="22"/>
          <w:szCs w:val="22"/>
        </w:rPr>
        <w:t>. V</w:t>
      </w:r>
      <w:r w:rsidR="00EC512C">
        <w:rPr>
          <w:rFonts w:ascii="Arial Narrow" w:hAnsi="Arial Narrow" w:cs="Calibri"/>
          <w:sz w:val="22"/>
          <w:szCs w:val="22"/>
        </w:rPr>
        <w:t>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</w:t>
      </w:r>
      <w:r w:rsidR="00FF09FD">
        <w:rPr>
          <w:rFonts w:ascii="Arial Narrow" w:hAnsi="Arial Narrow" w:cs="Calibri"/>
          <w:sz w:val="22"/>
          <w:szCs w:val="22"/>
        </w:rPr>
        <w:t xml:space="preserve">splnením podmienok podľa prvej vety tohto bodu zmluvy. </w:t>
      </w:r>
    </w:p>
    <w:p w14:paraId="17F7AF23" w14:textId="77777777" w:rsidR="0055172A" w:rsidRPr="006665FE" w:rsidRDefault="0055172A" w:rsidP="0055172A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>V prípade, že Predávajúci, jeho subdodávateľ podľa zákona č. 343/2015 Z.z.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Z.z. alebo subdodávateľa  podľa  zákona č. 315/2016 Z. z., nie je:</w:t>
      </w:r>
    </w:p>
    <w:p w14:paraId="14068E7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5A94EA6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1DF297C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7EB5F6B2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5C61476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3B0BA7D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4932CD0E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CF165C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13DA7F61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405557E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251ACE9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1074C9E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6B737D16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39AF9D97" w14:textId="77777777" w:rsidR="0055172A" w:rsidRPr="004D27AE" w:rsidRDefault="0055172A" w:rsidP="003848BF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4CD25B73" w14:textId="54613A8A" w:rsidR="00FC2417" w:rsidRPr="004D27AE" w:rsidRDefault="00764E20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6BB2A8B1" w:rsidR="00FC2417" w:rsidRPr="000342FD" w:rsidRDefault="00FC2417" w:rsidP="000342FD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01EBE06B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</w:t>
      </w:r>
      <w:r w:rsidRPr="004D2CF2">
        <w:rPr>
          <w:rFonts w:ascii="Arial Narrow" w:hAnsi="Arial Narrow"/>
          <w:sz w:val="22"/>
          <w:szCs w:val="22"/>
        </w:rPr>
        <w:lastRenderedPageBreak/>
        <w:t>dodávkou Tova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>rílohy č. 1 tejto Dohody</w:t>
      </w:r>
      <w:r w:rsidR="00FF09FD">
        <w:rPr>
          <w:rFonts w:ascii="Arial Narrow" w:hAnsi="Arial Narrow"/>
          <w:sz w:val="22"/>
          <w:szCs w:val="22"/>
        </w:rPr>
        <w:t xml:space="preserve">, a to </w:t>
      </w:r>
      <w:r w:rsidRPr="004D2CF2">
        <w:rPr>
          <w:rFonts w:ascii="Arial Narrow" w:hAnsi="Arial Narrow"/>
          <w:sz w:val="22"/>
          <w:szCs w:val="22"/>
        </w:rPr>
        <w:t>najmä náklady za Tovar, na obstaranie Tovaru, dovozné clá, dopravu na miesto dodania, náklady na obalovú techniku a balenie.</w:t>
      </w:r>
    </w:p>
    <w:p w14:paraId="7183D2A7" w14:textId="6D1DA549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</w:t>
      </w:r>
      <w:r w:rsidR="00FF09FD">
        <w:rPr>
          <w:rFonts w:ascii="Arial Narrow" w:hAnsi="Arial Narrow"/>
          <w:sz w:val="22"/>
          <w:szCs w:val="22"/>
        </w:rPr>
        <w:t>vz</w:t>
      </w:r>
      <w:r w:rsidR="004003BF">
        <w:rPr>
          <w:rFonts w:ascii="Arial Narrow" w:hAnsi="Arial Narrow"/>
          <w:sz w:val="22"/>
          <w:szCs w:val="22"/>
        </w:rPr>
        <w:t>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15AB11B5" w:rsidR="00FC2417" w:rsidRPr="00611391" w:rsidRDefault="00611391" w:rsidP="006D370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764E20">
        <w:rPr>
          <w:rFonts w:ascii="Arial Narrow" w:hAnsi="Arial Narrow"/>
          <w:b/>
          <w:sz w:val="22"/>
        </w:rPr>
        <w:t>Článok V</w:t>
      </w:r>
      <w:r w:rsidR="00FC2417" w:rsidRPr="00611391">
        <w:rPr>
          <w:rFonts w:ascii="Arial Narrow" w:hAnsi="Arial Narrow"/>
          <w:b/>
          <w:sz w:val="22"/>
        </w:rPr>
        <w:t>I.</w:t>
      </w:r>
    </w:p>
    <w:p w14:paraId="1991329F" w14:textId="77777777" w:rsidR="00FC2417" w:rsidRPr="004D27AE" w:rsidRDefault="00FC2417" w:rsidP="006D3703">
      <w:pPr>
        <w:pStyle w:val="CTLhead"/>
        <w:spacing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724FCF22" w14:textId="0FAC7BA5" w:rsidR="00FC2417" w:rsidRPr="004D27AE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2A2D06">
        <w:rPr>
          <w:rFonts w:ascii="Arial Narrow" w:hAnsi="Arial Narrow"/>
          <w:sz w:val="22"/>
          <w:szCs w:val="22"/>
        </w:rPr>
        <w:t xml:space="preserve">minimálne </w:t>
      </w:r>
      <w:r w:rsidR="00764E20" w:rsidRPr="00764E20">
        <w:rPr>
          <w:rFonts w:ascii="Arial Narrow" w:hAnsi="Arial Narrow"/>
          <w:b/>
          <w:i/>
          <w:sz w:val="22"/>
          <w:szCs w:val="22"/>
        </w:rPr>
        <w:t>24 mesiacov</w:t>
      </w:r>
      <w:r w:rsidRPr="00F825A4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r w:rsidRPr="004D27AE">
        <w:rPr>
          <w:rFonts w:ascii="Arial Narrow" w:hAnsi="Arial Narrow"/>
          <w:sz w:val="22"/>
        </w:rPr>
        <w:t xml:space="preserve">vadného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62E9177F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2A2D06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</w:t>
      </w:r>
      <w:r w:rsidR="00FF09FD">
        <w:rPr>
          <w:rFonts w:ascii="Arial Narrow" w:hAnsi="Arial Narrow"/>
          <w:sz w:val="22"/>
        </w:rPr>
        <w:t xml:space="preserve">tohto článku zmluvy </w:t>
      </w:r>
      <w:r w:rsidRPr="004D27AE">
        <w:rPr>
          <w:rFonts w:ascii="Arial Narrow" w:hAnsi="Arial Narrow"/>
          <w:sz w:val="22"/>
        </w:rPr>
        <w:t xml:space="preserve">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</w:t>
      </w:r>
      <w:r w:rsidR="002A2D06">
        <w:rPr>
          <w:rFonts w:ascii="Arial Narrow" w:hAnsi="Arial Narrow"/>
          <w:sz w:val="22"/>
        </w:rPr>
        <w:t>lady najneskôr v lehote do 30</w:t>
      </w:r>
      <w:r w:rsidR="00E33056" w:rsidRPr="00465F23">
        <w:rPr>
          <w:rFonts w:ascii="Arial Narrow" w:hAnsi="Arial Narrow"/>
          <w:sz w:val="22"/>
        </w:rPr>
        <w:t xml:space="preserve"> dní </w:t>
      </w:r>
      <w:bookmarkStart w:id="0" w:name="_GoBack"/>
      <w:bookmarkEnd w:id="0"/>
      <w:r w:rsidR="00E33056" w:rsidRPr="00465F23">
        <w:rPr>
          <w:rFonts w:ascii="Arial Narrow" w:hAnsi="Arial Narrow"/>
          <w:sz w:val="22"/>
        </w:rPr>
        <w:t xml:space="preserve">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5E8D735A" w:rsidR="00FC2417" w:rsidRPr="004D27AE" w:rsidRDefault="00764E20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4D27AE">
        <w:rPr>
          <w:rFonts w:ascii="Arial Narrow" w:hAnsi="Arial Narrow"/>
          <w:sz w:val="22"/>
        </w:rPr>
        <w:t>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57D14A40" w:rsidR="00FC2417" w:rsidRPr="004D27AE" w:rsidRDefault="00FC2417" w:rsidP="00465F23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685A6E52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D25C97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D25C97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42BED467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2F2B41A2" w:rsidR="00622DC5" w:rsidRPr="00357D06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</w:t>
      </w:r>
      <w:r w:rsidR="00435E0F">
        <w:rPr>
          <w:rFonts w:ascii="Arial Narrow" w:hAnsi="Arial Narrow"/>
          <w:sz w:val="22"/>
        </w:rPr>
        <w:t xml:space="preserve">na svoje náklady </w:t>
      </w:r>
      <w:r w:rsidRPr="00B02C77">
        <w:rPr>
          <w:rFonts w:ascii="Arial Narrow" w:hAnsi="Arial Narrow"/>
          <w:sz w:val="22"/>
        </w:rPr>
        <w:t xml:space="preserve">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53836646" w14:textId="639365AF" w:rsidR="00357D06" w:rsidRPr="00B02C77" w:rsidRDefault="00357D06" w:rsidP="00764E20">
      <w:pPr>
        <w:pStyle w:val="CTL"/>
        <w:numPr>
          <w:ilvl w:val="0"/>
          <w:numId w:val="0"/>
        </w:numPr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5C447DE1" w:rsidR="00FC2417" w:rsidRPr="00F50D9F" w:rsidRDefault="00764E2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5D23D31B" w14:textId="77777777" w:rsidR="00465F23" w:rsidRPr="00465F23" w:rsidRDefault="00465F23" w:rsidP="00465F23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44B212C" w14:textId="77777777" w:rsidR="00465F23" w:rsidRPr="00465F23" w:rsidRDefault="00465F23" w:rsidP="00465F23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3283E00" w14:textId="77777777" w:rsidR="00DD6996" w:rsidRPr="00DD6996" w:rsidRDefault="00DD6996" w:rsidP="00DD6996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09CF5CD0" w:rsidR="00FC2417" w:rsidRPr="004D27AE" w:rsidRDefault="00FC2417" w:rsidP="00DD6996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4E8EE15B" w:rsidR="00FC2417" w:rsidRPr="004D27AE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F5FFC">
        <w:rPr>
          <w:rFonts w:ascii="Arial Narrow" w:hAnsi="Arial Narrow" w:cs="Calibri"/>
          <w:sz w:val="22"/>
          <w:szCs w:val="22"/>
          <w:lang w:val="sk-SK"/>
        </w:rPr>
        <w:t xml:space="preserve">v lehote uvedenej v písomnej objednávke (v lehote </w:t>
      </w:r>
      <w:r w:rsidRPr="004D27AE">
        <w:rPr>
          <w:rFonts w:ascii="Arial Narrow" w:hAnsi="Arial Narrow"/>
          <w:sz w:val="22"/>
          <w:lang w:val="sk-SK"/>
        </w:rPr>
        <w:t xml:space="preserve">podľa čl. </w:t>
      </w:r>
      <w:r w:rsidR="00340D96">
        <w:rPr>
          <w:rFonts w:ascii="Arial Narrow" w:hAnsi="Arial Narrow"/>
          <w:sz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>
        <w:rPr>
          <w:rFonts w:ascii="Arial Narrow" w:hAnsi="Arial Narrow" w:cs="Calibri"/>
          <w:sz w:val="22"/>
          <w:szCs w:val="22"/>
          <w:lang w:val="sk-SK"/>
        </w:rPr>
        <w:t>b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340D96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</w:t>
      </w:r>
      <w:r w:rsidR="007F5FFC">
        <w:rPr>
          <w:rFonts w:ascii="Arial Narrow" w:hAnsi="Arial Narrow" w:cs="Calibri"/>
          <w:sz w:val="22"/>
          <w:szCs w:val="22"/>
          <w:lang w:val="sk-SK"/>
        </w:rPr>
        <w:t>3.</w:t>
      </w:r>
      <w:r w:rsidRPr="004D27AE">
        <w:rPr>
          <w:rFonts w:ascii="Arial Narrow" w:hAnsi="Arial Narrow"/>
          <w:sz w:val="22"/>
          <w:lang w:val="sk-SK"/>
        </w:rPr>
        <w:t xml:space="preserve"> tejto zmluvy</w:t>
      </w:r>
      <w:r w:rsidR="007F5FFC">
        <w:rPr>
          <w:rFonts w:ascii="Arial Narrow" w:hAnsi="Arial Narrow"/>
          <w:sz w:val="22"/>
          <w:lang w:val="sk-SK"/>
        </w:rPr>
        <w:t xml:space="preserve">)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6007AB10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340D96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>je Kupujúci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r w:rsidR="00CE13E9" w:rsidRPr="004D27AE">
        <w:rPr>
          <w:rFonts w:ascii="Arial Narrow" w:hAnsi="Arial Narrow"/>
          <w:sz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2053E009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340D96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340D96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76525682" w14:textId="1BB212E9" w:rsidR="0055172A" w:rsidRPr="0055172A" w:rsidRDefault="0055172A" w:rsidP="0055172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233DAA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</w:t>
      </w:r>
      <w:r w:rsidR="00435E0F">
        <w:rPr>
          <w:rFonts w:ascii="Arial Narrow" w:hAnsi="Arial Narrow" w:cs="Calibri"/>
          <w:color w:val="000000" w:themeColor="text1"/>
          <w:sz w:val="22"/>
          <w:szCs w:val="22"/>
        </w:rPr>
        <w:t> </w:t>
      </w:r>
      <w:r w:rsidR="00435E0F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čl. </w:t>
      </w:r>
      <w:r w:rsidR="00340D96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I</w:t>
      </w:r>
      <w:r w:rsidR="00435E0F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V </w:t>
      </w:r>
      <w:r w:rsidR="00340D96">
        <w:rPr>
          <w:rFonts w:ascii="Arial Narrow" w:hAnsi="Arial Narrow" w:cs="Calibri"/>
          <w:color w:val="000000" w:themeColor="text1"/>
          <w:sz w:val="22"/>
          <w:szCs w:val="22"/>
        </w:rPr>
        <w:t>bode 4</w:t>
      </w:r>
      <w:r w:rsidRPr="00233DAA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233DAA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233DAA">
        <w:rPr>
          <w:rFonts w:ascii="Arial Narrow" w:hAnsi="Arial Narrow" w:cs="Calibri"/>
          <w:color w:val="000000" w:themeColor="text1"/>
          <w:sz w:val="22"/>
          <w:szCs w:val="22"/>
        </w:rPr>
        <w:t xml:space="preserve">. tejto zmluvy, je Predávajúci povinný zaplatiť Kupujúcemu zmluvnú pokutu vo výške 30 000,-EUR.  </w:t>
      </w:r>
    </w:p>
    <w:p w14:paraId="6DFA34C6" w14:textId="77777777" w:rsidR="0055172A" w:rsidRPr="004D27AE" w:rsidRDefault="0055172A" w:rsidP="009141F4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271BDC86" w14:textId="77777777" w:rsidR="00D25C97" w:rsidRPr="00D25C97" w:rsidRDefault="00D25C97" w:rsidP="00D25C97">
      <w:pPr>
        <w:pStyle w:val="Odsekzoznamu"/>
        <w:widowControl w:val="0"/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457D8388" w14:textId="2C671F91" w:rsidR="00582DCF" w:rsidRPr="004D27AE" w:rsidRDefault="00D25C97" w:rsidP="00C0760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8.2.</w:t>
      </w:r>
      <w:r w:rsidR="00C07609"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>Zaplatením zmluvnej pokuty</w:t>
      </w:r>
      <w:r w:rsidR="00692694">
        <w:rPr>
          <w:rFonts w:ascii="Arial Narrow" w:hAnsi="Arial Narrow"/>
          <w:sz w:val="22"/>
        </w:rPr>
        <w:t>/zmluvných pokút</w:t>
      </w:r>
      <w:r w:rsidR="006056F6" w:rsidRPr="004D27AE">
        <w:rPr>
          <w:rFonts w:ascii="Arial Narrow" w:hAnsi="Arial Narrow"/>
          <w:sz w:val="22"/>
        </w:rPr>
        <w:t xml:space="preserve">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C07609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</w:t>
      </w:r>
      <w:r w:rsidR="00692694">
        <w:rPr>
          <w:rFonts w:ascii="Arial Narrow" w:hAnsi="Arial Narrow"/>
          <w:sz w:val="22"/>
        </w:rPr>
        <w:t>/zmluvné pokuty</w:t>
      </w:r>
      <w:r w:rsidR="006056F6" w:rsidRPr="004D27AE">
        <w:rPr>
          <w:rFonts w:ascii="Arial Narrow" w:hAnsi="Arial Narrow"/>
          <w:sz w:val="22"/>
        </w:rPr>
        <w:t>.</w:t>
      </w:r>
    </w:p>
    <w:p w14:paraId="7C16612E" w14:textId="7664870A" w:rsidR="00233DAA" w:rsidRDefault="002E009A" w:rsidP="00764E20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8.3</w:t>
      </w:r>
      <w:r w:rsidR="007E5974">
        <w:rPr>
          <w:rFonts w:ascii="Arial Narrow" w:hAnsi="Arial Narrow" w:cs="Calibri"/>
          <w:sz w:val="22"/>
          <w:szCs w:val="22"/>
          <w:lang w:val="sk-SK"/>
        </w:rPr>
        <w:t>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2A526876" w14:textId="77777777" w:rsidR="00764E20" w:rsidRPr="00764E20" w:rsidRDefault="00764E20" w:rsidP="00764E20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</w:p>
    <w:p w14:paraId="5598B5EC" w14:textId="7AAEF1A1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764E20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56692183" w:rsidR="00FC2417" w:rsidRPr="004D27AE" w:rsidRDefault="00FC2417" w:rsidP="00764E20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70DD7D0E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D1324F">
        <w:rPr>
          <w:rFonts w:ascii="Arial Narrow" w:hAnsi="Arial Narrow" w:cs="Calibri"/>
          <w:sz w:val="22"/>
          <w:szCs w:val="22"/>
          <w:lang w:val="sk-SK"/>
        </w:rPr>
        <w:t>čl. I.</w:t>
      </w:r>
      <w:r w:rsidR="00D1324F" w:rsidRPr="004D27AE">
        <w:rPr>
          <w:rFonts w:ascii="Arial Narrow" w:hAnsi="Arial Narrow"/>
          <w:sz w:val="22"/>
          <w:lang w:val="sk-SK"/>
        </w:rPr>
        <w:t> </w:t>
      </w:r>
      <w:r w:rsidR="00DA7BC4" w:rsidRPr="004D27AE">
        <w:rPr>
          <w:rFonts w:ascii="Arial Narrow" w:hAnsi="Arial Narrow"/>
          <w:sz w:val="22"/>
          <w:lang w:val="sk-SK"/>
        </w:rPr>
        <w:t>tejto zmluv</w:t>
      </w:r>
      <w:r w:rsidR="00D1324F">
        <w:rPr>
          <w:rFonts w:ascii="Arial Narrow" w:hAnsi="Arial Narrow"/>
          <w:sz w:val="22"/>
          <w:lang w:val="sk-SK"/>
        </w:rPr>
        <w:t>y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DD6996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66FBDFB8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D62C86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D62C86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4B5A9910" w14:textId="3A87CA83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13DD2BB7" w:rsidR="00DD6996" w:rsidRPr="00CB761A" w:rsidRDefault="00764E20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X</w:t>
      </w:r>
      <w:r w:rsidR="00DD6996" w:rsidRPr="00DD6996">
        <w:rPr>
          <w:rFonts w:ascii="Arial Narrow" w:hAnsi="Arial Narrow"/>
          <w:sz w:val="22"/>
        </w:rPr>
        <w:t>.</w:t>
      </w:r>
    </w:p>
    <w:p w14:paraId="2E261B50" w14:textId="519FE8AB" w:rsidR="00FC2417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7EADD3F0" w14:textId="77777777" w:rsidR="006D3703" w:rsidRPr="00CB761A" w:rsidRDefault="006D3703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06F29D70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48E8F35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0C189C9A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73C8A33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588EA097" w14:textId="2A043295" w:rsidR="00FC2417" w:rsidRPr="00DD699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690449">
      <w:pPr>
        <w:pStyle w:val="Bezriadkovania1"/>
        <w:tabs>
          <w:tab w:val="left" w:pos="567"/>
        </w:tabs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7015D6F7" w:rsidR="006A0064" w:rsidRPr="00764E20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 w:cs="Times New Roman"/>
          <w:lang w:eastAsia="cs-CZ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="00690449" w:rsidRPr="00690449">
        <w:rPr>
          <w:rFonts w:ascii="Arial Narrow" w:hAnsi="Arial Narrow"/>
        </w:rPr>
        <w:t xml:space="preserve"> </w:t>
      </w:r>
      <w:r w:rsidR="00D62C86">
        <w:rPr>
          <w:rFonts w:ascii="Arial Narrow" w:hAnsi="Arial Narrow"/>
          <w:highlight w:val="yellow"/>
        </w:rPr>
        <w:t>xxxxxxxxxxx</w:t>
      </w:r>
      <w:r w:rsidRPr="00764E20">
        <w:rPr>
          <w:rFonts w:ascii="Arial Narrow" w:hAnsi="Arial Narrow" w:cs="Times New Roman"/>
          <w:lang w:eastAsia="cs-CZ"/>
        </w:rPr>
        <w:tab/>
      </w:r>
      <w:r w:rsidRPr="00764E20">
        <w:rPr>
          <w:rFonts w:ascii="Arial Narrow" w:hAnsi="Arial Narrow" w:cs="Times New Roman"/>
          <w:lang w:eastAsia="cs-CZ"/>
        </w:rPr>
        <w:tab/>
      </w:r>
    </w:p>
    <w:p w14:paraId="5FCA01B3" w14:textId="2AA6440D" w:rsidR="00567BEE" w:rsidRPr="00C33AE6" w:rsidRDefault="006A0064" w:rsidP="0069044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64E20">
        <w:rPr>
          <w:rFonts w:ascii="Arial Narrow" w:hAnsi="Arial Narrow"/>
          <w:sz w:val="22"/>
          <w:szCs w:val="22"/>
        </w:rPr>
        <w:t xml:space="preserve">  </w:t>
      </w:r>
      <w:r w:rsidRPr="00764E20">
        <w:rPr>
          <w:rFonts w:ascii="Arial Narrow" w:hAnsi="Arial Narrow"/>
          <w:sz w:val="22"/>
          <w:szCs w:val="22"/>
        </w:rPr>
        <w:tab/>
        <w:t xml:space="preserve">email: </w:t>
      </w:r>
      <w:r w:rsidR="00D62C86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561079CB" w14:textId="1C5A7966" w:rsidR="00A41FD9" w:rsidRPr="00CF70F5" w:rsidRDefault="00613A8C" w:rsidP="00CF70F5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246A5A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highlight w:val="yellow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485F33" w:rsidRPr="00246A5A">
        <w:rPr>
          <w:rFonts w:ascii="Arial Narrow" w:hAnsi="Arial Narrow"/>
          <w:sz w:val="22"/>
          <w:highlight w:val="yellow"/>
          <w:lang w:val="sk-SK"/>
        </w:rPr>
        <w:t>xxxxxxxxxxxx</w:t>
      </w:r>
    </w:p>
    <w:p w14:paraId="0F11E042" w14:textId="77777777" w:rsidR="00485F33" w:rsidRPr="00246A5A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246A5A">
        <w:rPr>
          <w:rFonts w:ascii="Arial Narrow" w:hAnsi="Arial Narrow"/>
          <w:highlight w:val="yellow"/>
        </w:rPr>
        <w:tab/>
      </w:r>
      <w:r w:rsidR="00485F33" w:rsidRPr="00246A5A">
        <w:rPr>
          <w:rFonts w:ascii="Arial Narrow" w:hAnsi="Arial Narrow"/>
          <w:highlight w:val="yellow"/>
        </w:rPr>
        <w:t>xxxxxxxxxxxx</w:t>
      </w:r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246A5A">
        <w:rPr>
          <w:rFonts w:ascii="Arial Narrow" w:hAnsi="Arial Narrow"/>
          <w:highlight w:val="yellow"/>
        </w:rPr>
        <w:tab/>
      </w:r>
      <w:r w:rsidR="00485F33" w:rsidRPr="00246A5A">
        <w:rPr>
          <w:rFonts w:ascii="Arial Narrow" w:hAnsi="Arial Narrow"/>
          <w:highlight w:val="yellow"/>
        </w:rPr>
        <w:t>xxxxxxxxxxxxxxxx</w:t>
      </w:r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lastRenderedPageBreak/>
        <w:tab/>
      </w:r>
      <w:r w:rsidR="00485F33" w:rsidRPr="00C33AE6">
        <w:rPr>
          <w:rFonts w:ascii="Arial Narrow" w:hAnsi="Arial Narrow"/>
        </w:rPr>
        <w:t xml:space="preserve">k rukám: </w:t>
      </w:r>
      <w:r w:rsidR="00485F33" w:rsidRPr="00246A5A">
        <w:rPr>
          <w:rFonts w:ascii="Arial Narrow" w:hAnsi="Arial Narrow"/>
          <w:highlight w:val="yellow"/>
        </w:rPr>
        <w:t>xxxxxxxxxxxxxxxxxx</w:t>
      </w:r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r w:rsidRPr="00246A5A">
        <w:rPr>
          <w:rFonts w:ascii="Arial Narrow" w:hAnsi="Arial Narrow"/>
          <w:sz w:val="22"/>
          <w:highlight w:val="yellow"/>
        </w:rPr>
        <w:t>xxxxxxxxxxxxxxxxxxxxx</w:t>
      </w:r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2F0A794D" w:rsidR="00FC2417" w:rsidRPr="00524C21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7AF41CE6" w14:textId="77777777" w:rsidR="00524C21" w:rsidRPr="00524C21" w:rsidRDefault="00524C21" w:rsidP="00524C21">
      <w:pPr>
        <w:pStyle w:val="Odsekzoznamu"/>
        <w:rPr>
          <w:rFonts w:ascii="Arial Narrow" w:hAnsi="Arial Narrow"/>
          <w:sz w:val="22"/>
          <w:lang w:val="sk-SK"/>
        </w:rPr>
      </w:pPr>
    </w:p>
    <w:p w14:paraId="3BD6177C" w14:textId="77777777" w:rsidR="00524C21" w:rsidRDefault="00524C21" w:rsidP="00524C21">
      <w:pPr>
        <w:numPr>
          <w:ilvl w:val="1"/>
          <w:numId w:val="48"/>
        </w:numPr>
        <w:tabs>
          <w:tab w:val="left" w:pos="708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Zmluvné strany sa dohodli, že pohľadávky vyplývajúce z tejto zmluvy môžu byť postúpené na tretie osoby len s predchádzajúcim písomným súhlasom dlžníka.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44B8B859" w:rsidR="00FC2417" w:rsidRPr="00357D0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3EA1A5D2" w14:textId="49F94AAA" w:rsidR="00111BE1" w:rsidRPr="00764E20" w:rsidRDefault="00111BE1" w:rsidP="00764E20">
      <w:pPr>
        <w:rPr>
          <w:rFonts w:ascii="Arial Narrow" w:hAnsi="Arial Narrow"/>
          <w:sz w:val="22"/>
        </w:rPr>
      </w:pPr>
    </w:p>
    <w:p w14:paraId="5A632C46" w14:textId="04E67324" w:rsidR="00111BE1" w:rsidRPr="00D62C86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17DBDD29" w14:textId="485F2239" w:rsidR="00D62C86" w:rsidRDefault="00D62C86" w:rsidP="00D62C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4B0AFCA" w14:textId="166E2562" w:rsidR="00D62C86" w:rsidRDefault="00D62C86" w:rsidP="00D62C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A9CD820" w14:textId="2B751878" w:rsidR="00D62C86" w:rsidRDefault="00D62C86" w:rsidP="00D62C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4638868A" w14:textId="4BDACCD3" w:rsidR="00D62C86" w:rsidRDefault="00D62C86" w:rsidP="00D62C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23F0856F" w14:textId="39181AA4" w:rsidR="00D62C86" w:rsidRDefault="00D62C86" w:rsidP="00D62C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CC2EA48" w14:textId="155471C8" w:rsidR="00D62C86" w:rsidRDefault="00D62C86" w:rsidP="00D62C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39DCE69" w14:textId="1FDAC15F" w:rsidR="00D62C86" w:rsidRDefault="00D62C86" w:rsidP="00D62C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26391D66" w14:textId="4EBD133B" w:rsidR="00D62C86" w:rsidRDefault="00D62C86" w:rsidP="00D62C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4697AA1B" w14:textId="0EA96F22" w:rsidR="00D62C86" w:rsidRDefault="00D62C86" w:rsidP="00D62C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5191431" w14:textId="77777777" w:rsidR="00D62C86" w:rsidRPr="00D62C86" w:rsidRDefault="00D62C86" w:rsidP="00D62C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29A6621B" w14:textId="3A24184F" w:rsidR="00386FA2" w:rsidRPr="003848BF" w:rsidRDefault="00386FA2" w:rsidP="003848BF">
      <w:pPr>
        <w:rPr>
          <w:rFonts w:ascii="Arial Narrow" w:hAnsi="Arial Narrow"/>
          <w:sz w:val="22"/>
          <w:szCs w:val="22"/>
        </w:rPr>
      </w:pPr>
    </w:p>
    <w:p w14:paraId="0F740071" w14:textId="415ED385" w:rsidR="00764E20" w:rsidRPr="00764E20" w:rsidRDefault="00FC2417" w:rsidP="00764E20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lastRenderedPageBreak/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23416C8" w14:textId="77777777" w:rsidR="00764E20" w:rsidRDefault="00764E20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5DC74F25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r w:rsidR="00485F33" w:rsidRPr="00F436F6">
        <w:rPr>
          <w:rFonts w:ascii="Arial Narrow" w:hAnsi="Arial Narrow"/>
          <w:sz w:val="22"/>
          <w:szCs w:val="22"/>
        </w:rPr>
        <w:t>xxxxxxxxxxxx</w:t>
      </w:r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r w:rsidRPr="00F436F6">
        <w:rPr>
          <w:rFonts w:ascii="Arial Narrow" w:hAnsi="Arial Narrow"/>
          <w:sz w:val="22"/>
          <w:szCs w:val="22"/>
        </w:rPr>
        <w:t>xxxxxxxxxxxx</w:t>
      </w:r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36C93314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FB94F9E" w14:textId="47D4C98A" w:rsidR="00D62C86" w:rsidRDefault="00D62C8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94481E2" w14:textId="7C809C35" w:rsidR="00D62C86" w:rsidRDefault="00D62C8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CF5AAF1" w14:textId="77777777" w:rsidR="00D62C86" w:rsidRPr="00F436F6" w:rsidRDefault="00D62C8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>Meno</w:t>
      </w:r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3C4E9" w14:textId="77777777" w:rsidR="00CD63AE" w:rsidRDefault="00CD63AE" w:rsidP="00983CE3">
      <w:r>
        <w:separator/>
      </w:r>
    </w:p>
  </w:endnote>
  <w:endnote w:type="continuationSeparator" w:id="0">
    <w:p w14:paraId="6F63AB43" w14:textId="77777777" w:rsidR="00CD63AE" w:rsidRDefault="00CD63AE" w:rsidP="00983CE3">
      <w:r>
        <w:continuationSeparator/>
      </w:r>
    </w:p>
  </w:endnote>
  <w:endnote w:type="continuationNotice" w:id="1">
    <w:p w14:paraId="7A18724C" w14:textId="77777777" w:rsidR="00CD63AE" w:rsidRDefault="00CD63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028DB964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9C7467">
          <w:rPr>
            <w:rFonts w:ascii="Arial Narrow" w:hAnsi="Arial Narrow"/>
            <w:noProof/>
            <w:sz w:val="18"/>
            <w:szCs w:val="18"/>
          </w:rPr>
          <w:t>8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0E99B" w14:textId="77777777" w:rsidR="00CD63AE" w:rsidRDefault="00CD63AE" w:rsidP="00983CE3">
      <w:r>
        <w:separator/>
      </w:r>
    </w:p>
  </w:footnote>
  <w:footnote w:type="continuationSeparator" w:id="0">
    <w:p w14:paraId="351D2768" w14:textId="77777777" w:rsidR="00CD63AE" w:rsidRDefault="00CD63AE" w:rsidP="00983CE3">
      <w:r>
        <w:continuationSeparator/>
      </w:r>
    </w:p>
  </w:footnote>
  <w:footnote w:type="continuationNotice" w:id="1">
    <w:p w14:paraId="7E87E41B" w14:textId="77777777" w:rsidR="00CD63AE" w:rsidRDefault="00CD63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CD63AE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1D8A0" w14:textId="7A0420F3" w:rsidR="000D4F91" w:rsidRDefault="00B57A27" w:rsidP="00B57A27">
    <w:pPr>
      <w:pStyle w:val="Hlavika"/>
      <w:jc w:val="right"/>
      <w:rPr>
        <w:rFonts w:asciiTheme="minorHAnsi" w:hAnsiTheme="minorHAnsi"/>
        <w:sz w:val="22"/>
        <w:szCs w:val="22"/>
      </w:rPr>
    </w:pPr>
    <w:r w:rsidRPr="000D4F91">
      <w:rPr>
        <w:rFonts w:ascii="Times New Roman" w:hAnsi="Times New Roman"/>
        <w:sz w:val="24"/>
        <w:szCs w:val="24"/>
      </w:rPr>
      <w:t xml:space="preserve">Príloha č. </w:t>
    </w:r>
    <w:r w:rsidR="00764E20">
      <w:rPr>
        <w:rFonts w:ascii="Times New Roman" w:hAnsi="Times New Roman"/>
        <w:sz w:val="24"/>
        <w:szCs w:val="24"/>
      </w:rPr>
      <w:t>4</w:t>
    </w:r>
    <w:r w:rsidRPr="000D4F91">
      <w:rPr>
        <w:rFonts w:ascii="Times New Roman" w:hAnsi="Times New Roman"/>
        <w:sz w:val="24"/>
        <w:szCs w:val="24"/>
      </w:rPr>
      <w:t xml:space="preserve"> </w:t>
    </w:r>
    <w:r w:rsidR="000D4F91" w:rsidRPr="000D4F91">
      <w:rPr>
        <w:rFonts w:ascii="Times New Roman" w:hAnsi="Times New Roman"/>
        <w:sz w:val="24"/>
        <w:szCs w:val="24"/>
      </w:rPr>
      <w:t>SP</w:t>
    </w:r>
  </w:p>
  <w:p w14:paraId="1B7E48D2" w14:textId="00E651F7" w:rsidR="00DD6996" w:rsidRPr="000D4F91" w:rsidRDefault="00CD63AE" w:rsidP="00B57A27">
    <w:pPr>
      <w:pStyle w:val="Hlavika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left:0;text-align:left;margin-left:10.25pt;margin-top:256.9pt;width:456.8pt;height:182.7pt;rotation:315;z-index:-251657216;mso-position-horizontal-relative:margin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  <w:r w:rsidR="00B57A27" w:rsidRPr="00B57A27">
      <w:rPr>
        <w:rFonts w:asciiTheme="minorHAnsi" w:hAnsiTheme="minorHAnsi"/>
        <w:sz w:val="22"/>
        <w:szCs w:val="22"/>
      </w:rPr>
      <w:t xml:space="preserve"> </w:t>
    </w:r>
    <w:r w:rsidR="003040AB">
      <w:rPr>
        <w:rFonts w:ascii="Times New Roman" w:hAnsi="Times New Roman"/>
        <w:sz w:val="24"/>
        <w:szCs w:val="24"/>
      </w:rPr>
      <w:t>Návrh</w:t>
    </w:r>
    <w:r w:rsidR="00B57A27" w:rsidRPr="000D4F91">
      <w:rPr>
        <w:rFonts w:ascii="Times New Roman" w:hAnsi="Times New Roman"/>
        <w:sz w:val="24"/>
        <w:szCs w:val="24"/>
      </w:rPr>
      <w:t xml:space="preserve">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3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1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0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8"/>
  </w:num>
  <w:num w:numId="5">
    <w:abstractNumId w:val="49"/>
  </w:num>
  <w:num w:numId="6">
    <w:abstractNumId w:val="16"/>
  </w:num>
  <w:num w:numId="7">
    <w:abstractNumId w:val="27"/>
  </w:num>
  <w:num w:numId="8">
    <w:abstractNumId w:val="43"/>
  </w:num>
  <w:num w:numId="9">
    <w:abstractNumId w:val="46"/>
  </w:num>
  <w:num w:numId="10">
    <w:abstractNumId w:val="28"/>
  </w:num>
  <w:num w:numId="11">
    <w:abstractNumId w:val="21"/>
  </w:num>
  <w:num w:numId="12">
    <w:abstractNumId w:val="14"/>
  </w:num>
  <w:num w:numId="13">
    <w:abstractNumId w:val="18"/>
  </w:num>
  <w:num w:numId="14">
    <w:abstractNumId w:val="31"/>
  </w:num>
  <w:num w:numId="15">
    <w:abstractNumId w:val="2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5"/>
  </w:num>
  <w:num w:numId="26">
    <w:abstractNumId w:val="15"/>
  </w:num>
  <w:num w:numId="27">
    <w:abstractNumId w:val="47"/>
  </w:num>
  <w:num w:numId="28">
    <w:abstractNumId w:val="51"/>
  </w:num>
  <w:num w:numId="29">
    <w:abstractNumId w:val="36"/>
  </w:num>
  <w:num w:numId="30">
    <w:abstractNumId w:val="35"/>
  </w:num>
  <w:num w:numId="31">
    <w:abstractNumId w:val="26"/>
  </w:num>
  <w:num w:numId="32">
    <w:abstractNumId w:val="33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0"/>
    <w:lvlOverride w:ilvl="0">
      <w:startOverride w:val="1"/>
    </w:lvlOverride>
  </w:num>
  <w:num w:numId="44">
    <w:abstractNumId w:val="34"/>
  </w:num>
  <w:num w:numId="45">
    <w:abstractNumId w:val="39"/>
  </w:num>
  <w:num w:numId="46">
    <w:abstractNumId w:val="22"/>
  </w:num>
  <w:num w:numId="47">
    <w:abstractNumId w:val="42"/>
  </w:num>
  <w:num w:numId="48">
    <w:abstractNumId w:val="32"/>
  </w:num>
  <w:num w:numId="49">
    <w:abstractNumId w:val="30"/>
  </w:num>
  <w:num w:numId="50">
    <w:abstractNumId w:val="19"/>
  </w:num>
  <w:num w:numId="51">
    <w:abstractNumId w:val="24"/>
  </w:num>
  <w:num w:numId="52">
    <w:abstractNumId w:val="38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1"/>
  </w:num>
  <w:num w:numId="63">
    <w:abstractNumId w:val="44"/>
  </w:num>
  <w:num w:numId="64">
    <w:abstractNumId w:val="25"/>
  </w:num>
  <w:num w:numId="6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QUAKaWGrywAAAA="/>
  </w:docVars>
  <w:rsids>
    <w:rsidRoot w:val="00FC2417"/>
    <w:rsid w:val="0000767C"/>
    <w:rsid w:val="00014F60"/>
    <w:rsid w:val="000173AD"/>
    <w:rsid w:val="00022909"/>
    <w:rsid w:val="00024A87"/>
    <w:rsid w:val="0002635E"/>
    <w:rsid w:val="000264F5"/>
    <w:rsid w:val="000307FC"/>
    <w:rsid w:val="000342FD"/>
    <w:rsid w:val="00034F53"/>
    <w:rsid w:val="00041B5C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B7054"/>
    <w:rsid w:val="000C14BD"/>
    <w:rsid w:val="000D06C7"/>
    <w:rsid w:val="000D4F91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2EBB"/>
    <w:rsid w:val="00133C3F"/>
    <w:rsid w:val="00144AD6"/>
    <w:rsid w:val="00146CC8"/>
    <w:rsid w:val="001479F9"/>
    <w:rsid w:val="001510B8"/>
    <w:rsid w:val="00153E4C"/>
    <w:rsid w:val="001553F9"/>
    <w:rsid w:val="00166A1C"/>
    <w:rsid w:val="001722FF"/>
    <w:rsid w:val="0017463A"/>
    <w:rsid w:val="001822E3"/>
    <w:rsid w:val="0018384E"/>
    <w:rsid w:val="00187189"/>
    <w:rsid w:val="00192F06"/>
    <w:rsid w:val="001A0C40"/>
    <w:rsid w:val="001A1D1B"/>
    <w:rsid w:val="001A6AEF"/>
    <w:rsid w:val="001B01D3"/>
    <w:rsid w:val="001B18BD"/>
    <w:rsid w:val="001B4B11"/>
    <w:rsid w:val="001B5406"/>
    <w:rsid w:val="001C1564"/>
    <w:rsid w:val="001C7204"/>
    <w:rsid w:val="001D0C05"/>
    <w:rsid w:val="001D117F"/>
    <w:rsid w:val="001D67E7"/>
    <w:rsid w:val="001E174B"/>
    <w:rsid w:val="001F026E"/>
    <w:rsid w:val="001F4EE1"/>
    <w:rsid w:val="002036A5"/>
    <w:rsid w:val="0021612E"/>
    <w:rsid w:val="00216649"/>
    <w:rsid w:val="00216D53"/>
    <w:rsid w:val="00223693"/>
    <w:rsid w:val="002258B5"/>
    <w:rsid w:val="0023083E"/>
    <w:rsid w:val="00232340"/>
    <w:rsid w:val="00233DAA"/>
    <w:rsid w:val="00234CC9"/>
    <w:rsid w:val="00241A9A"/>
    <w:rsid w:val="00246A5A"/>
    <w:rsid w:val="002500F9"/>
    <w:rsid w:val="0025448F"/>
    <w:rsid w:val="002618BA"/>
    <w:rsid w:val="002644A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2D06"/>
    <w:rsid w:val="002A39A4"/>
    <w:rsid w:val="002B3C9A"/>
    <w:rsid w:val="002C21FA"/>
    <w:rsid w:val="002C35D2"/>
    <w:rsid w:val="002E009A"/>
    <w:rsid w:val="002E08EF"/>
    <w:rsid w:val="002E2C9D"/>
    <w:rsid w:val="002E2CFE"/>
    <w:rsid w:val="002F2457"/>
    <w:rsid w:val="002F24E0"/>
    <w:rsid w:val="002F6B0D"/>
    <w:rsid w:val="003040AB"/>
    <w:rsid w:val="00313BF0"/>
    <w:rsid w:val="00314176"/>
    <w:rsid w:val="0031484E"/>
    <w:rsid w:val="003148C1"/>
    <w:rsid w:val="00317854"/>
    <w:rsid w:val="003224D6"/>
    <w:rsid w:val="00331860"/>
    <w:rsid w:val="00336D81"/>
    <w:rsid w:val="00340D96"/>
    <w:rsid w:val="00345C63"/>
    <w:rsid w:val="00353C6A"/>
    <w:rsid w:val="00356109"/>
    <w:rsid w:val="00356909"/>
    <w:rsid w:val="00357D06"/>
    <w:rsid w:val="00363E6B"/>
    <w:rsid w:val="003653EA"/>
    <w:rsid w:val="00367DA8"/>
    <w:rsid w:val="00372CE7"/>
    <w:rsid w:val="003816E2"/>
    <w:rsid w:val="00382041"/>
    <w:rsid w:val="003827C5"/>
    <w:rsid w:val="00383985"/>
    <w:rsid w:val="003848BF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0564C"/>
    <w:rsid w:val="004111AF"/>
    <w:rsid w:val="004135CF"/>
    <w:rsid w:val="004314B0"/>
    <w:rsid w:val="00434FBA"/>
    <w:rsid w:val="00435D3F"/>
    <w:rsid w:val="00435E0F"/>
    <w:rsid w:val="00436AD6"/>
    <w:rsid w:val="00440497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0EA1"/>
    <w:rsid w:val="004A1A7E"/>
    <w:rsid w:val="004A2B36"/>
    <w:rsid w:val="004A5BB0"/>
    <w:rsid w:val="004A689E"/>
    <w:rsid w:val="004B3546"/>
    <w:rsid w:val="004B3C50"/>
    <w:rsid w:val="004B7BCA"/>
    <w:rsid w:val="004C286C"/>
    <w:rsid w:val="004C45A2"/>
    <w:rsid w:val="004D27AE"/>
    <w:rsid w:val="004D37DE"/>
    <w:rsid w:val="004D65F1"/>
    <w:rsid w:val="004E0054"/>
    <w:rsid w:val="004E38C5"/>
    <w:rsid w:val="004F1B98"/>
    <w:rsid w:val="004F26D3"/>
    <w:rsid w:val="004F5C4C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4C21"/>
    <w:rsid w:val="00525D56"/>
    <w:rsid w:val="005277B8"/>
    <w:rsid w:val="00530175"/>
    <w:rsid w:val="00530292"/>
    <w:rsid w:val="0054359B"/>
    <w:rsid w:val="00543852"/>
    <w:rsid w:val="00545155"/>
    <w:rsid w:val="005464F8"/>
    <w:rsid w:val="0055172A"/>
    <w:rsid w:val="00554EC0"/>
    <w:rsid w:val="00556CEB"/>
    <w:rsid w:val="00564276"/>
    <w:rsid w:val="00565125"/>
    <w:rsid w:val="005663B7"/>
    <w:rsid w:val="0056770F"/>
    <w:rsid w:val="00567BEE"/>
    <w:rsid w:val="00571CF5"/>
    <w:rsid w:val="00575462"/>
    <w:rsid w:val="00576841"/>
    <w:rsid w:val="00582DCF"/>
    <w:rsid w:val="00583BDD"/>
    <w:rsid w:val="00593CAE"/>
    <w:rsid w:val="005961BD"/>
    <w:rsid w:val="005A087A"/>
    <w:rsid w:val="005A1340"/>
    <w:rsid w:val="005B294C"/>
    <w:rsid w:val="005B453B"/>
    <w:rsid w:val="005B5D40"/>
    <w:rsid w:val="005B6A6B"/>
    <w:rsid w:val="005C78FF"/>
    <w:rsid w:val="005D69E2"/>
    <w:rsid w:val="005E5837"/>
    <w:rsid w:val="005E7CEB"/>
    <w:rsid w:val="005F0DEE"/>
    <w:rsid w:val="0060327D"/>
    <w:rsid w:val="00603F88"/>
    <w:rsid w:val="006056F6"/>
    <w:rsid w:val="0060656C"/>
    <w:rsid w:val="00611391"/>
    <w:rsid w:val="006116B8"/>
    <w:rsid w:val="00612C4E"/>
    <w:rsid w:val="00613A8C"/>
    <w:rsid w:val="00617121"/>
    <w:rsid w:val="006208A8"/>
    <w:rsid w:val="00622DC5"/>
    <w:rsid w:val="00627621"/>
    <w:rsid w:val="00636CA9"/>
    <w:rsid w:val="0064007D"/>
    <w:rsid w:val="00644E98"/>
    <w:rsid w:val="006459FE"/>
    <w:rsid w:val="006479B1"/>
    <w:rsid w:val="006710D7"/>
    <w:rsid w:val="00675C28"/>
    <w:rsid w:val="00680DCA"/>
    <w:rsid w:val="00682E61"/>
    <w:rsid w:val="0068504B"/>
    <w:rsid w:val="006852FA"/>
    <w:rsid w:val="00686A15"/>
    <w:rsid w:val="00690449"/>
    <w:rsid w:val="00691CD7"/>
    <w:rsid w:val="00692694"/>
    <w:rsid w:val="00693E11"/>
    <w:rsid w:val="00697B0D"/>
    <w:rsid w:val="006A0064"/>
    <w:rsid w:val="006A0705"/>
    <w:rsid w:val="006A2EE3"/>
    <w:rsid w:val="006A51AC"/>
    <w:rsid w:val="006A54A9"/>
    <w:rsid w:val="006A5E8B"/>
    <w:rsid w:val="006B19B5"/>
    <w:rsid w:val="006B4957"/>
    <w:rsid w:val="006C25A5"/>
    <w:rsid w:val="006C30F1"/>
    <w:rsid w:val="006C762C"/>
    <w:rsid w:val="006D3703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4E20"/>
    <w:rsid w:val="00765446"/>
    <w:rsid w:val="0076686F"/>
    <w:rsid w:val="0077096A"/>
    <w:rsid w:val="00775F46"/>
    <w:rsid w:val="00781E57"/>
    <w:rsid w:val="00787988"/>
    <w:rsid w:val="00794E6B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D2E7B"/>
    <w:rsid w:val="007E2863"/>
    <w:rsid w:val="007E5974"/>
    <w:rsid w:val="007F32BF"/>
    <w:rsid w:val="007F5FFC"/>
    <w:rsid w:val="00800B13"/>
    <w:rsid w:val="00806255"/>
    <w:rsid w:val="00816278"/>
    <w:rsid w:val="008434BF"/>
    <w:rsid w:val="008503DC"/>
    <w:rsid w:val="00853F92"/>
    <w:rsid w:val="00866950"/>
    <w:rsid w:val="00871303"/>
    <w:rsid w:val="00871650"/>
    <w:rsid w:val="008808C4"/>
    <w:rsid w:val="00880C7A"/>
    <w:rsid w:val="008A3759"/>
    <w:rsid w:val="008A4616"/>
    <w:rsid w:val="008A780A"/>
    <w:rsid w:val="008B1FEE"/>
    <w:rsid w:val="008B47C9"/>
    <w:rsid w:val="008B5D71"/>
    <w:rsid w:val="008C420E"/>
    <w:rsid w:val="008C65F2"/>
    <w:rsid w:val="008D1565"/>
    <w:rsid w:val="008D3DA8"/>
    <w:rsid w:val="008E1AA4"/>
    <w:rsid w:val="008E5017"/>
    <w:rsid w:val="008E72A7"/>
    <w:rsid w:val="008F0B5A"/>
    <w:rsid w:val="008F10DA"/>
    <w:rsid w:val="009108B7"/>
    <w:rsid w:val="00911EB1"/>
    <w:rsid w:val="00912A3B"/>
    <w:rsid w:val="009141F4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7455E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C7467"/>
    <w:rsid w:val="009D018F"/>
    <w:rsid w:val="009D0370"/>
    <w:rsid w:val="009E27DA"/>
    <w:rsid w:val="009E3F1C"/>
    <w:rsid w:val="009E4590"/>
    <w:rsid w:val="009E5D1A"/>
    <w:rsid w:val="009F0C40"/>
    <w:rsid w:val="009F1433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3629F"/>
    <w:rsid w:val="00A40791"/>
    <w:rsid w:val="00A41FD9"/>
    <w:rsid w:val="00A44DED"/>
    <w:rsid w:val="00A45CAC"/>
    <w:rsid w:val="00A46BCE"/>
    <w:rsid w:val="00A500AC"/>
    <w:rsid w:val="00A51EA3"/>
    <w:rsid w:val="00A53D2F"/>
    <w:rsid w:val="00A5580E"/>
    <w:rsid w:val="00A563D7"/>
    <w:rsid w:val="00A57A68"/>
    <w:rsid w:val="00A57F94"/>
    <w:rsid w:val="00A64AD2"/>
    <w:rsid w:val="00A70D1B"/>
    <w:rsid w:val="00A75BFC"/>
    <w:rsid w:val="00A75CED"/>
    <w:rsid w:val="00A7722C"/>
    <w:rsid w:val="00A82F42"/>
    <w:rsid w:val="00A97B98"/>
    <w:rsid w:val="00AA04A6"/>
    <w:rsid w:val="00AA16C3"/>
    <w:rsid w:val="00AA2E02"/>
    <w:rsid w:val="00AA5611"/>
    <w:rsid w:val="00AB119A"/>
    <w:rsid w:val="00AB1D1F"/>
    <w:rsid w:val="00AB6487"/>
    <w:rsid w:val="00AB7E6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40"/>
    <w:rsid w:val="00B02C77"/>
    <w:rsid w:val="00B06A73"/>
    <w:rsid w:val="00B0760A"/>
    <w:rsid w:val="00B104DE"/>
    <w:rsid w:val="00B140C4"/>
    <w:rsid w:val="00B144A2"/>
    <w:rsid w:val="00B15193"/>
    <w:rsid w:val="00B16286"/>
    <w:rsid w:val="00B3663E"/>
    <w:rsid w:val="00B370BA"/>
    <w:rsid w:val="00B51ABA"/>
    <w:rsid w:val="00B52AB5"/>
    <w:rsid w:val="00B54A2F"/>
    <w:rsid w:val="00B57A27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964A2"/>
    <w:rsid w:val="00BA1A70"/>
    <w:rsid w:val="00BA2865"/>
    <w:rsid w:val="00BA721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07609"/>
    <w:rsid w:val="00C236CF"/>
    <w:rsid w:val="00C30E73"/>
    <w:rsid w:val="00C33AE6"/>
    <w:rsid w:val="00C348A1"/>
    <w:rsid w:val="00C61439"/>
    <w:rsid w:val="00C63116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5071"/>
    <w:rsid w:val="00CA704C"/>
    <w:rsid w:val="00CA7569"/>
    <w:rsid w:val="00CB3294"/>
    <w:rsid w:val="00CB3BD5"/>
    <w:rsid w:val="00CB761A"/>
    <w:rsid w:val="00CB7E78"/>
    <w:rsid w:val="00CC0B6E"/>
    <w:rsid w:val="00CD1A39"/>
    <w:rsid w:val="00CD63AE"/>
    <w:rsid w:val="00CD7A37"/>
    <w:rsid w:val="00CE13E9"/>
    <w:rsid w:val="00CE48AA"/>
    <w:rsid w:val="00CE6372"/>
    <w:rsid w:val="00CE65E9"/>
    <w:rsid w:val="00CF1C80"/>
    <w:rsid w:val="00CF4895"/>
    <w:rsid w:val="00CF6FF0"/>
    <w:rsid w:val="00CF70F5"/>
    <w:rsid w:val="00D011C6"/>
    <w:rsid w:val="00D035DF"/>
    <w:rsid w:val="00D04933"/>
    <w:rsid w:val="00D058E5"/>
    <w:rsid w:val="00D07BDB"/>
    <w:rsid w:val="00D1324F"/>
    <w:rsid w:val="00D23C2E"/>
    <w:rsid w:val="00D2492E"/>
    <w:rsid w:val="00D25C97"/>
    <w:rsid w:val="00D304BC"/>
    <w:rsid w:val="00D30F21"/>
    <w:rsid w:val="00D32D80"/>
    <w:rsid w:val="00D32D88"/>
    <w:rsid w:val="00D33777"/>
    <w:rsid w:val="00D41174"/>
    <w:rsid w:val="00D4258D"/>
    <w:rsid w:val="00D4599A"/>
    <w:rsid w:val="00D53B01"/>
    <w:rsid w:val="00D5473D"/>
    <w:rsid w:val="00D62C86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5386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0279"/>
    <w:rsid w:val="00E61711"/>
    <w:rsid w:val="00E66F07"/>
    <w:rsid w:val="00E71649"/>
    <w:rsid w:val="00E747B8"/>
    <w:rsid w:val="00E912A7"/>
    <w:rsid w:val="00E97A3E"/>
    <w:rsid w:val="00EA047C"/>
    <w:rsid w:val="00EA1188"/>
    <w:rsid w:val="00EA5F24"/>
    <w:rsid w:val="00EB2623"/>
    <w:rsid w:val="00EC512C"/>
    <w:rsid w:val="00EC6DB9"/>
    <w:rsid w:val="00EC6F73"/>
    <w:rsid w:val="00ED113F"/>
    <w:rsid w:val="00ED27C0"/>
    <w:rsid w:val="00ED3314"/>
    <w:rsid w:val="00ED72DF"/>
    <w:rsid w:val="00EE05A7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474A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106"/>
    <w:rsid w:val="00F8595A"/>
    <w:rsid w:val="00FA2A04"/>
    <w:rsid w:val="00FB14DC"/>
    <w:rsid w:val="00FB265D"/>
    <w:rsid w:val="00FB55FB"/>
    <w:rsid w:val="00FC2417"/>
    <w:rsid w:val="00FC68E9"/>
    <w:rsid w:val="00FD4989"/>
    <w:rsid w:val="00FD57B4"/>
    <w:rsid w:val="00FE1659"/>
    <w:rsid w:val="00FE3B39"/>
    <w:rsid w:val="00FF09FD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13B85178-D064-4C9E-973B-E59D40D5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qFormat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4A0E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Calibri" w:eastAsia="Calibri" w:hAnsi="Calibri"/>
      <w:vertAlign w:val="superscript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BAB37DB4-0007-4401-A68A-AF6947D8FA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A0B918-76DF-438C-BF99-B838887EF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3045</Words>
  <Characters>17361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Raučina</dc:creator>
  <cp:lastModifiedBy>Tomáš Rybárik</cp:lastModifiedBy>
  <cp:revision>3</cp:revision>
  <cp:lastPrinted>2022-08-04T10:02:00Z</cp:lastPrinted>
  <dcterms:created xsi:type="dcterms:W3CDTF">2024-01-10T11:07:00Z</dcterms:created>
  <dcterms:modified xsi:type="dcterms:W3CDTF">2024-01-10T11:26:00Z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