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241D3309" w14:textId="77777777" w:rsidR="00F564B7"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5116CB37" w14:textId="257F6A49" w:rsidR="0034513D" w:rsidRPr="005D0A0A" w:rsidRDefault="00F564B7" w:rsidP="00B62D3E">
      <w:pPr>
        <w:pStyle w:val="Nzov"/>
        <w:rPr>
          <w:sz w:val="24"/>
          <w:szCs w:val="24"/>
          <w:lang w:val="sk-SK"/>
        </w:rPr>
      </w:pPr>
      <w:r>
        <w:rPr>
          <w:sz w:val="24"/>
          <w:szCs w:val="24"/>
          <w:lang w:val="sk-SK"/>
        </w:rPr>
        <w:t xml:space="preserve"> </w:t>
      </w:r>
      <w:r w:rsidRPr="00F564B7">
        <w:rPr>
          <w:sz w:val="24"/>
          <w:szCs w:val="24"/>
          <w:highlight w:val="yellow"/>
          <w:lang w:val="sk-SK"/>
        </w:rPr>
        <w:t>CRZ č. xxxx/2024/LSR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513/1991 Zb. v znení neskorších predpisov (ďalej len Obchodný zákonník) a príslušných ustanovení zákona č. 343/2015 Z.z.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36363B83" w14:textId="77777777" w:rsidR="00CA0963" w:rsidRPr="00011884" w:rsidRDefault="000728D3" w:rsidP="000728D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5995F1D8" w14:textId="68ACF40E" w:rsidR="000728D3" w:rsidRPr="00011884" w:rsidRDefault="000728D3" w:rsidP="000728D3">
      <w:pPr>
        <w:pStyle w:val="Nadpis1"/>
        <w:rPr>
          <w:b w:val="0"/>
          <w:color w:val="000000" w:themeColor="text1"/>
          <w:lang w:val="sk-SK"/>
        </w:rPr>
      </w:pPr>
      <w:r w:rsidRPr="00011884">
        <w:rPr>
          <w:b w:val="0"/>
          <w:color w:val="000000" w:themeColor="text1"/>
          <w:lang w:val="sk-SK"/>
        </w:rPr>
        <w:t>organizačná zložka</w:t>
      </w:r>
      <w:r w:rsidR="00CA0963" w:rsidRPr="00011884">
        <w:rPr>
          <w:b w:val="0"/>
          <w:color w:val="000000" w:themeColor="text1"/>
          <w:lang w:val="sk-SK"/>
        </w:rPr>
        <w:t>:</w:t>
      </w:r>
      <w:r w:rsidR="00185DD4">
        <w:rPr>
          <w:b w:val="0"/>
          <w:color w:val="000000" w:themeColor="text1"/>
          <w:lang w:val="sk-SK"/>
        </w:rPr>
        <w:t xml:space="preserve"> Odštepný závod lesnej techniky</w:t>
      </w:r>
    </w:p>
    <w:p w14:paraId="686BE2D4" w14:textId="2BD84656" w:rsidR="000728D3" w:rsidRDefault="000728D3" w:rsidP="000728D3">
      <w:pPr>
        <w:pStyle w:val="Nadpis1"/>
        <w:rPr>
          <w:b w:val="0"/>
          <w:lang w:val="sk-SK"/>
        </w:rPr>
      </w:pPr>
      <w:r w:rsidRPr="001C4DAB">
        <w:rPr>
          <w:b w:val="0"/>
          <w:lang w:val="sk-SK"/>
        </w:rPr>
        <w:t>sídlo</w:t>
      </w:r>
      <w:r>
        <w:rPr>
          <w:b w:val="0"/>
          <w:lang w:val="sk-SK"/>
        </w:rPr>
        <w:t xml:space="preserve"> </w:t>
      </w:r>
      <w:r w:rsidRPr="00011884">
        <w:rPr>
          <w:b w:val="0"/>
          <w:color w:val="000000" w:themeColor="text1"/>
          <w:szCs w:val="24"/>
          <w:lang w:val="sk-SK"/>
        </w:rPr>
        <w:t>organizačnej zložky:</w:t>
      </w:r>
      <w:r w:rsidR="00CA0963" w:rsidRPr="00B6609E">
        <w:rPr>
          <w:b w:val="0"/>
          <w:color w:val="000000" w:themeColor="text1"/>
          <w:szCs w:val="24"/>
          <w:lang w:val="sk-SK"/>
        </w:rPr>
        <w:t xml:space="preserve"> </w:t>
      </w:r>
      <w:r w:rsidR="00185DD4">
        <w:rPr>
          <w:b w:val="0"/>
          <w:color w:val="000000" w:themeColor="text1"/>
          <w:szCs w:val="24"/>
          <w:lang w:val="sk-SK"/>
        </w:rPr>
        <w:t>Mičinská cesta 33, 974 01 Banská Bystrica</w:t>
      </w:r>
    </w:p>
    <w:p w14:paraId="0DE9C66C" w14:textId="77777777" w:rsidR="000728D3" w:rsidRPr="001C4DAB" w:rsidRDefault="000728D3" w:rsidP="000728D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5C6DC3D2" w14:textId="77777777" w:rsidR="000728D3" w:rsidRPr="001C4DAB" w:rsidRDefault="000728D3" w:rsidP="000728D3">
      <w:pPr>
        <w:pStyle w:val="Nadpis1"/>
        <w:rPr>
          <w:b w:val="0"/>
          <w:lang w:val="sk-SK"/>
        </w:rPr>
      </w:pPr>
      <w:r w:rsidRPr="001C4DAB">
        <w:rPr>
          <w:b w:val="0"/>
          <w:lang w:val="sk-SK"/>
        </w:rPr>
        <w:t>DIČ:</w:t>
      </w:r>
      <w:r w:rsidRPr="001C4DAB">
        <w:rPr>
          <w:b w:val="0"/>
          <w:lang w:val="sk-SK"/>
        </w:rPr>
        <w:tab/>
        <w:t>SK 2020087982</w:t>
      </w:r>
    </w:p>
    <w:p w14:paraId="79FE3E08" w14:textId="77777777" w:rsidR="000728D3" w:rsidRPr="001C4DAB" w:rsidRDefault="000728D3" w:rsidP="000728D3">
      <w:pPr>
        <w:pStyle w:val="Nadpis1"/>
        <w:rPr>
          <w:b w:val="0"/>
          <w:lang w:val="sk-SK"/>
        </w:rPr>
      </w:pPr>
      <w:r w:rsidRPr="001C4DAB">
        <w:rPr>
          <w:b w:val="0"/>
          <w:lang w:val="sk-SK"/>
        </w:rPr>
        <w:t>IČ DPH:</w:t>
      </w:r>
      <w:r w:rsidRPr="001C4DAB">
        <w:rPr>
          <w:b w:val="0"/>
          <w:lang w:val="sk-SK"/>
        </w:rPr>
        <w:tab/>
        <w:t>SK2020087982</w:t>
      </w:r>
    </w:p>
    <w:p w14:paraId="299EA494" w14:textId="0D9AC183" w:rsidR="000728D3" w:rsidRPr="00011884" w:rsidRDefault="000728D3" w:rsidP="000728D3">
      <w:pPr>
        <w:pStyle w:val="Nadpis1"/>
        <w:rPr>
          <w:b w:val="0"/>
          <w:color w:val="000000" w:themeColor="text1"/>
          <w:szCs w:val="24"/>
          <w:lang w:val="sk-SK"/>
        </w:rPr>
      </w:pPr>
      <w:r w:rsidRPr="001C4DAB">
        <w:rPr>
          <w:b w:val="0"/>
          <w:lang w:val="sk-SK"/>
        </w:rPr>
        <w:t>zastúpený:</w:t>
      </w:r>
      <w:r w:rsidRPr="001C4DAB">
        <w:rPr>
          <w:b w:val="0"/>
          <w:lang w:val="sk-SK"/>
        </w:rPr>
        <w:tab/>
      </w:r>
      <w:r w:rsidR="00185DD4">
        <w:rPr>
          <w:b w:val="0"/>
          <w:color w:val="000000" w:themeColor="text1"/>
          <w:szCs w:val="24"/>
          <w:lang w:val="sk-SK"/>
        </w:rPr>
        <w:t xml:space="preserve">Ing. Marek Buch, </w:t>
      </w:r>
      <w:r w:rsidR="00CA0963" w:rsidRPr="00011884">
        <w:rPr>
          <w:b w:val="0"/>
          <w:color w:val="000000" w:themeColor="text1"/>
          <w:szCs w:val="24"/>
          <w:lang w:val="sk-SK"/>
        </w:rPr>
        <w:t xml:space="preserve"> </w:t>
      </w:r>
      <w:r w:rsidR="005A184F">
        <w:rPr>
          <w:b w:val="0"/>
          <w:color w:val="000000" w:themeColor="text1"/>
          <w:szCs w:val="24"/>
          <w:lang w:val="sk-SK"/>
        </w:rPr>
        <w:t xml:space="preserve">poverený </w:t>
      </w:r>
      <w:r w:rsidRPr="00011884">
        <w:rPr>
          <w:rFonts w:cs="Arial"/>
          <w:b w:val="0"/>
          <w:color w:val="000000" w:themeColor="text1"/>
          <w:szCs w:val="24"/>
          <w:lang w:val="sk-SK"/>
        </w:rPr>
        <w:t xml:space="preserve">vedúci organizačnej zložky </w:t>
      </w:r>
      <w:r w:rsidR="005A184F">
        <w:rPr>
          <w:rFonts w:cs="Arial"/>
          <w:b w:val="0"/>
          <w:color w:val="000000" w:themeColor="text1"/>
          <w:szCs w:val="24"/>
          <w:lang w:val="sk-SK"/>
        </w:rPr>
        <w:t>OZ</w:t>
      </w:r>
    </w:p>
    <w:p w14:paraId="461C9C5B" w14:textId="77777777" w:rsidR="000728D3" w:rsidRPr="001C4DAB" w:rsidRDefault="000728D3" w:rsidP="000728D3">
      <w:pPr>
        <w:pStyle w:val="Nadpis1"/>
        <w:rPr>
          <w:b w:val="0"/>
          <w:lang w:val="sk-SK"/>
        </w:rPr>
      </w:pPr>
      <w:r w:rsidRPr="001C4DAB">
        <w:rPr>
          <w:b w:val="0"/>
          <w:lang w:val="sk-SK"/>
        </w:rPr>
        <w:t>bankové spojenie:</w:t>
      </w:r>
      <w:r w:rsidRPr="001C4DAB">
        <w:rPr>
          <w:b w:val="0"/>
          <w:lang w:val="sk-SK"/>
        </w:rPr>
        <w:tab/>
        <w:t>VÚB Banská Bystrica</w:t>
      </w:r>
    </w:p>
    <w:p w14:paraId="3A54DDB4" w14:textId="75D6A0EB" w:rsidR="006D0055" w:rsidRPr="006D0055" w:rsidRDefault="000728D3" w:rsidP="006D0055">
      <w:pPr>
        <w:pStyle w:val="Default"/>
        <w:rPr>
          <w:rFonts w:ascii="Times New Roman" w:eastAsiaTheme="minorHAnsi" w:hAnsi="Times New Roman" w:cs="Times New Roman"/>
        </w:rPr>
      </w:pPr>
      <w:r w:rsidRPr="006D0055">
        <w:rPr>
          <w:rFonts w:ascii="Times New Roman" w:hAnsi="Times New Roman" w:cs="Times New Roman"/>
        </w:rPr>
        <w:t>číslo účtu v tvare IBAN:</w:t>
      </w:r>
      <w:r w:rsidR="006D0055" w:rsidRPr="006D0055">
        <w:rPr>
          <w:rFonts w:ascii="Times New Roman" w:hAnsi="Times New Roman" w:cs="Times New Roman"/>
        </w:rPr>
        <w:t xml:space="preserve"> SK39 0200 0000 0000 0940 9312</w:t>
      </w:r>
    </w:p>
    <w:p w14:paraId="6F914B7A" w14:textId="64CA2811" w:rsidR="000728D3" w:rsidRPr="001C4DAB" w:rsidRDefault="006D0055" w:rsidP="006D0055">
      <w:pPr>
        <w:pStyle w:val="Nadpis1"/>
        <w:rPr>
          <w:b w:val="0"/>
          <w:lang w:val="sk-SK"/>
        </w:rPr>
      </w:pPr>
      <w:r w:rsidRPr="001C4DAB">
        <w:rPr>
          <w:b w:val="0"/>
          <w:lang w:val="sk-SK"/>
        </w:rPr>
        <w:t xml:space="preserve"> </w:t>
      </w:r>
      <w:r w:rsidR="000728D3" w:rsidRPr="001C4DAB">
        <w:rPr>
          <w:b w:val="0"/>
          <w:lang w:val="sk-SK"/>
        </w:rPr>
        <w:t>(ďalej len „</w:t>
      </w:r>
      <w:r w:rsidR="000728D3" w:rsidRPr="00BA0672">
        <w:rPr>
          <w:lang w:val="sk-SK"/>
        </w:rPr>
        <w:t>Objednávateľ</w:t>
      </w:r>
      <w:r w:rsidR="000728D3"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Default="005D0A0A" w:rsidP="00B62D3E">
      <w:pPr>
        <w:pStyle w:val="Nadpis1"/>
        <w:rPr>
          <w:b w:val="0"/>
          <w:lang w:val="sk-SK"/>
        </w:rPr>
      </w:pPr>
      <w:r w:rsidRPr="001C4DAB">
        <w:rPr>
          <w:b w:val="0"/>
          <w:lang w:val="sk-SK"/>
        </w:rPr>
        <w:t>názov:</w:t>
      </w:r>
      <w:r w:rsidRPr="001C4DAB">
        <w:rPr>
          <w:b w:val="0"/>
          <w:lang w:val="sk-SK"/>
        </w:rPr>
        <w:tab/>
      </w:r>
    </w:p>
    <w:p w14:paraId="49EF7FDC" w14:textId="77777777" w:rsidR="005D0A0A" w:rsidRDefault="005D0A0A" w:rsidP="00B62D3E">
      <w:pPr>
        <w:pStyle w:val="Nadpis1"/>
        <w:rPr>
          <w:b w:val="0"/>
          <w:lang w:val="sk-SK"/>
        </w:rPr>
      </w:pPr>
      <w:r w:rsidRPr="001C4DAB">
        <w:rPr>
          <w:b w:val="0"/>
          <w:lang w:val="sk-SK"/>
        </w:rPr>
        <w:t>sídlo:</w:t>
      </w:r>
      <w:r w:rsidRPr="001C4DAB">
        <w:rPr>
          <w:b w:val="0"/>
          <w:lang w:val="sk-SK"/>
        </w:rPr>
        <w:tab/>
      </w:r>
    </w:p>
    <w:p w14:paraId="0408E781" w14:textId="77777777" w:rsidR="005D0A0A" w:rsidRDefault="005D0A0A" w:rsidP="00B62D3E">
      <w:pPr>
        <w:pStyle w:val="Nadpis1"/>
        <w:rPr>
          <w:b w:val="0"/>
          <w:lang w:val="sk-SK"/>
        </w:rPr>
      </w:pPr>
      <w:r w:rsidRPr="001C4DAB">
        <w:rPr>
          <w:b w:val="0"/>
          <w:lang w:val="sk-SK"/>
        </w:rPr>
        <w:t xml:space="preserve">IČO: </w:t>
      </w:r>
      <w:r w:rsidRPr="001C4DAB">
        <w:rPr>
          <w:b w:val="0"/>
          <w:lang w:val="sk-SK"/>
        </w:rPr>
        <w:tab/>
      </w:r>
    </w:p>
    <w:p w14:paraId="64A5E567" w14:textId="77777777" w:rsidR="005D0A0A" w:rsidRDefault="005D0A0A" w:rsidP="00B62D3E">
      <w:pPr>
        <w:pStyle w:val="Nadpis1"/>
        <w:rPr>
          <w:b w:val="0"/>
          <w:lang w:val="sk-SK"/>
        </w:rPr>
      </w:pPr>
      <w:r w:rsidRPr="001C4DAB">
        <w:rPr>
          <w:b w:val="0"/>
          <w:lang w:val="sk-SK"/>
        </w:rPr>
        <w:t>DIČ:</w:t>
      </w:r>
      <w:r w:rsidRPr="001C4DAB">
        <w:rPr>
          <w:b w:val="0"/>
          <w:lang w:val="sk-SK"/>
        </w:rPr>
        <w:tab/>
      </w:r>
    </w:p>
    <w:p w14:paraId="4B5E7A55" w14:textId="77777777" w:rsidR="005D0A0A" w:rsidRDefault="005D0A0A" w:rsidP="00B62D3E">
      <w:pPr>
        <w:pStyle w:val="Nadpis1"/>
        <w:rPr>
          <w:b w:val="0"/>
          <w:lang w:val="sk-SK"/>
        </w:rPr>
      </w:pPr>
      <w:r w:rsidRPr="001C4DAB">
        <w:rPr>
          <w:b w:val="0"/>
          <w:lang w:val="sk-SK"/>
        </w:rPr>
        <w:t>IČ DPH:</w:t>
      </w:r>
      <w:r w:rsidRPr="001C4DAB">
        <w:rPr>
          <w:b w:val="0"/>
          <w:lang w:val="sk-SK"/>
        </w:rPr>
        <w:tab/>
      </w:r>
    </w:p>
    <w:p w14:paraId="0287E786" w14:textId="77777777" w:rsidR="005D0A0A" w:rsidRDefault="005D0A0A" w:rsidP="00B62D3E">
      <w:pPr>
        <w:pStyle w:val="Nadpis1"/>
        <w:rPr>
          <w:b w:val="0"/>
          <w:lang w:val="sk-SK"/>
        </w:rPr>
      </w:pPr>
      <w:r w:rsidRPr="001C4DAB">
        <w:rPr>
          <w:b w:val="0"/>
          <w:lang w:val="sk-SK"/>
        </w:rPr>
        <w:t>zastúpený:</w:t>
      </w:r>
      <w:r w:rsidRPr="001C4DAB">
        <w:rPr>
          <w:b w:val="0"/>
          <w:lang w:val="sk-SK"/>
        </w:rPr>
        <w:tab/>
      </w:r>
    </w:p>
    <w:p w14:paraId="32C9AE96" w14:textId="77777777" w:rsidR="005D0A0A" w:rsidRDefault="005D0A0A" w:rsidP="00B62D3E">
      <w:pPr>
        <w:pStyle w:val="Nadpis1"/>
        <w:rPr>
          <w:b w:val="0"/>
          <w:lang w:val="sk-SK"/>
        </w:rPr>
      </w:pPr>
      <w:r w:rsidRPr="001C4DAB">
        <w:rPr>
          <w:b w:val="0"/>
          <w:lang w:val="sk-SK"/>
        </w:rPr>
        <w:t>bankové spojenie:</w:t>
      </w:r>
      <w:r w:rsidRPr="001C4DAB">
        <w:rPr>
          <w:b w:val="0"/>
          <w:lang w:val="sk-SK"/>
        </w:rPr>
        <w:tab/>
      </w:r>
    </w:p>
    <w:p w14:paraId="7E3B7F17" w14:textId="77777777" w:rsidR="005D0A0A" w:rsidRDefault="005D0A0A" w:rsidP="00B62D3E">
      <w:pPr>
        <w:pStyle w:val="Nadpis1"/>
        <w:rPr>
          <w:b w:val="0"/>
          <w:lang w:val="sk-SK"/>
        </w:rPr>
      </w:pPr>
      <w:r w:rsidRPr="001C4DAB">
        <w:rPr>
          <w:b w:val="0"/>
          <w:lang w:val="sk-SK"/>
        </w:rPr>
        <w:t>číslo účtu v tvare IBAN:</w:t>
      </w:r>
      <w:r w:rsidRPr="001C4DAB">
        <w:rPr>
          <w:b w:val="0"/>
          <w:lang w:val="sk-SK"/>
        </w:rPr>
        <w:tab/>
      </w:r>
    </w:p>
    <w:p w14:paraId="4B879AF4" w14:textId="77777777" w:rsidR="005D0A0A" w:rsidRDefault="005D0A0A" w:rsidP="00B62D3E">
      <w:pPr>
        <w:pStyle w:val="Nadpis1"/>
        <w:rPr>
          <w:b w:val="0"/>
          <w:lang w:val="sk-SK"/>
        </w:rPr>
      </w:pPr>
      <w:r w:rsidRPr="001C4DAB">
        <w:rPr>
          <w:b w:val="0"/>
          <w:lang w:val="sk-SK"/>
        </w:rPr>
        <w:t xml:space="preserve">zapísaný v Obchodnom registri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15CEC65B" w:rsidR="005D0A0A" w:rsidRPr="00135FD4" w:rsidRDefault="0034513D" w:rsidP="00011884">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135FD4">
        <w:rPr>
          <w:b/>
          <w:szCs w:val="24"/>
        </w:rPr>
        <w:t xml:space="preserve">pre </w:t>
      </w:r>
      <w:r w:rsidR="000F5E99">
        <w:rPr>
          <w:rFonts w:cs="Arial"/>
          <w:b/>
          <w:szCs w:val="24"/>
        </w:rPr>
        <w:t xml:space="preserve">OZLT a </w:t>
      </w:r>
      <w:r w:rsidR="00315318">
        <w:rPr>
          <w:rFonts w:cs="Arial"/>
          <w:b/>
          <w:szCs w:val="24"/>
        </w:rPr>
        <w:t>RSLT</w:t>
      </w:r>
      <w:r w:rsidR="00F564B7" w:rsidRPr="00F564B7">
        <w:rPr>
          <w:rFonts w:cs="Arial"/>
          <w:b/>
          <w:szCs w:val="24"/>
        </w:rPr>
        <w:t xml:space="preserve"> Banská Bystrica, Mičinská cesta 33, 974 01 Banská Bystrica</w:t>
      </w:r>
      <w:r w:rsidR="00F564B7" w:rsidRPr="009B0C37">
        <w:rPr>
          <w:rFonts w:cs="Arial"/>
          <w:sz w:val="20"/>
        </w:rPr>
        <w:t xml:space="preserve"> </w:t>
      </w:r>
      <w:r w:rsidR="00F564B7">
        <w:rPr>
          <w:rFonts w:cs="Arial"/>
          <w:sz w:val="20"/>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v súlade so zákonom č. 343/2015 Z.z.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r w:rsidR="00B5038E" w:rsidRPr="00135FD4">
        <w:rPr>
          <w:szCs w:val="24"/>
          <w:highlight w:val="yellow"/>
          <w:lang w:eastAsia="cs-CZ"/>
        </w:rPr>
        <w:t>xxxxxxxxxx dňa xxxxx</w:t>
      </w:r>
      <w:r w:rsidR="006D0055">
        <w:rPr>
          <w:szCs w:val="24"/>
          <w:highlight w:val="yellow"/>
          <w:lang w:eastAsia="cs-CZ"/>
        </w:rPr>
        <w:t xml:space="preserve"> </w:t>
      </w:r>
      <w:r w:rsidR="00B5038E" w:rsidRPr="006D0055">
        <w:rPr>
          <w:szCs w:val="24"/>
          <w:highlight w:val="yellow"/>
          <w:lang w:eastAsia="cs-CZ"/>
        </w:rPr>
        <w:t>202</w:t>
      </w:r>
      <w:r w:rsidR="00185DD4" w:rsidRPr="006D0055">
        <w:rPr>
          <w:szCs w:val="24"/>
          <w:highlight w:val="yellow"/>
          <w:lang w:eastAsia="cs-CZ"/>
        </w:rPr>
        <w:t>4</w:t>
      </w:r>
      <w:r w:rsidR="005D0A0A" w:rsidRPr="00135FD4">
        <w:rPr>
          <w:szCs w:val="24"/>
          <w:lang w:eastAsia="cs-CZ"/>
        </w:rPr>
        <w:t xml:space="preserve"> pod značkou </w:t>
      </w:r>
      <w:r w:rsidR="005D0A0A" w:rsidRPr="00135FD4">
        <w:rPr>
          <w:szCs w:val="24"/>
          <w:highlight w:val="yellow"/>
          <w:lang w:eastAsia="cs-CZ"/>
        </w:rPr>
        <w:t>xxxx-</w:t>
      </w:r>
      <w:r w:rsidR="00B91486" w:rsidRPr="00135FD4">
        <w:rPr>
          <w:szCs w:val="24"/>
          <w:highlight w:val="yellow"/>
          <w:lang w:eastAsia="cs-CZ"/>
        </w:rPr>
        <w:t>xxx</w:t>
      </w:r>
      <w:r w:rsidR="005D0A0A" w:rsidRPr="00135FD4">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žhavičo</w:t>
      </w:r>
      <w:r w:rsidR="00CF4E5B">
        <w:rPr>
          <w:szCs w:val="24"/>
        </w:rPr>
        <w:t>v</w:t>
      </w:r>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77777777" w:rsidR="00CB14B2" w:rsidRPr="005D0A0A"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670C3FFF" w14:textId="77777777" w:rsidR="00CB14B2" w:rsidRPr="005D0A0A" w:rsidRDefault="00CB14B2" w:rsidP="00B62D3E">
      <w:pPr>
        <w:pStyle w:val="Odsekzoznamu"/>
        <w:rPr>
          <w:szCs w:val="24"/>
        </w:rPr>
      </w:pP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 xml:space="preserve">sú pracoviská /ko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214EA7AC" w14:textId="77777777" w:rsidR="00F564B7" w:rsidRPr="00F564B7"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39211840" w:rsidR="00852123" w:rsidRPr="00852123" w:rsidRDefault="00315318" w:rsidP="00F564B7">
      <w:pPr>
        <w:pStyle w:val="Odsekzoznamu"/>
        <w:ind w:left="360"/>
        <w:rPr>
          <w:szCs w:val="24"/>
        </w:rPr>
      </w:pPr>
      <w:r>
        <w:rPr>
          <w:b/>
        </w:rPr>
        <w:t>86 900</w:t>
      </w:r>
      <w:r w:rsidR="00185DD4">
        <w:rPr>
          <w:b/>
        </w:rPr>
        <w:t>,-</w:t>
      </w:r>
      <w:r w:rsidR="00852123" w:rsidRPr="00011884">
        <w:rPr>
          <w:b/>
        </w:rPr>
        <w:t xml:space="preserve"> EUR bez DPH</w:t>
      </w:r>
      <w:r w:rsidR="00852123">
        <w:t xml:space="preserve"> </w:t>
      </w:r>
      <w:r w:rsidR="00852123" w:rsidRPr="00AA0AAA">
        <w:t xml:space="preserve">a to podľa toho, ktorá skutočnosť nastane skôr. Finančný limit predstavuje maximálnu výšku, ktorú uhradí </w:t>
      </w:r>
      <w:r w:rsidR="004B2A62">
        <w:t xml:space="preserve">objednávateľ zhotoviteľovi </w:t>
      </w:r>
      <w:r w:rsidR="00852123" w:rsidRPr="00AA0AAA">
        <w:t xml:space="preserve">za predmet plnenia, pričom </w:t>
      </w:r>
      <w:r w:rsidR="004B2A62">
        <w:t>objednávateľ</w:t>
      </w:r>
      <w:r w:rsidR="00852123" w:rsidRPr="00AA0AAA">
        <w:t xml:space="preserve"> negarantuje, že predmetný finančný limit naplní. </w:t>
      </w:r>
      <w:r w:rsidR="00852123"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originál/neoriginál</w:t>
      </w:r>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t.j.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t.j.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Z.z. o dani z pridanej hodnoty, t.j.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Z.z.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Z.z.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vadného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0"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0"/>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obdrží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Z.z.,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4474432B" w:rsidR="003C3488" w:rsidRPr="007A3385" w:rsidRDefault="003C3488" w:rsidP="00B900A8">
      <w:pPr>
        <w:pStyle w:val="Odsekzoznamu"/>
        <w:rPr>
          <w:iCs/>
          <w:szCs w:val="24"/>
        </w:rPr>
      </w:pPr>
      <w:r w:rsidRPr="007A3385">
        <w:rPr>
          <w:rStyle w:val="markedcontent"/>
          <w:iCs/>
          <w:szCs w:val="24"/>
        </w:rPr>
        <w:t xml:space="preserve">Za týmto účelom </w:t>
      </w:r>
      <w:r w:rsidR="00ED4CF8">
        <w:rPr>
          <w:rStyle w:val="markedcontent"/>
          <w:iCs/>
          <w:szCs w:val="24"/>
        </w:rPr>
        <w:t>Zhotoviteľ</w:t>
      </w:r>
      <w:bookmarkStart w:id="1" w:name="_GoBack"/>
      <w:bookmarkEnd w:id="1"/>
      <w:r w:rsidRPr="007A3385">
        <w:rPr>
          <w:rStyle w:val="markedcontent"/>
          <w:iCs/>
          <w:szCs w:val="24"/>
        </w:rPr>
        <w:t xml:space="preserve">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46A6A47D" w14:textId="77777777" w:rsidR="00DF16BC" w:rsidRPr="005D0A0A" w:rsidRDefault="00DF16BC" w:rsidP="00B62D3E">
      <w:pPr>
        <w:rPr>
          <w:szCs w:val="24"/>
        </w:rPr>
      </w:pPr>
    </w:p>
    <w:p w14:paraId="020135D7" w14:textId="77777777" w:rsidR="00DF16BC" w:rsidRPr="005D0A0A" w:rsidRDefault="00DF16BC" w:rsidP="00B62D3E">
      <w:pPr>
        <w:rPr>
          <w:szCs w:val="24"/>
        </w:rPr>
      </w:pPr>
    </w:p>
    <w:p w14:paraId="037B3833" w14:textId="7109084C" w:rsidR="005D0A0A" w:rsidRPr="00C32B8A" w:rsidRDefault="005D0A0A" w:rsidP="00B62D3E">
      <w:r w:rsidRPr="00185DD4">
        <w:t>V</w:t>
      </w:r>
      <w:r w:rsidR="00185DD4" w:rsidRPr="00185DD4">
        <w:t> </w:t>
      </w:r>
      <w:r w:rsidR="00185DD4">
        <w:t>Banskej Bystrici,</w:t>
      </w:r>
      <w:r w:rsidRPr="00C32B8A">
        <w:t xml:space="preserve"> dňa ........................</w:t>
      </w:r>
      <w:r>
        <w:tab/>
      </w:r>
      <w:r>
        <w:tab/>
      </w:r>
      <w:r>
        <w:tab/>
        <w:t>V .....</w:t>
      </w:r>
      <w:r w:rsidR="00245844">
        <w:t>.......................</w:t>
      </w:r>
      <w:r>
        <w:t>......, dňa ..................</w:t>
      </w:r>
    </w:p>
    <w:p w14:paraId="2927ADC2" w14:textId="77777777" w:rsidR="005D0A0A" w:rsidRPr="001C4DAB" w:rsidRDefault="005D0A0A" w:rsidP="00B62D3E"/>
    <w:p w14:paraId="7241C2E8" w14:textId="77777777" w:rsidR="005D0A0A" w:rsidRPr="001C4DAB" w:rsidRDefault="005D0A0A" w:rsidP="00B62D3E"/>
    <w:p w14:paraId="5FDF2E43" w14:textId="2C7E4FBE" w:rsidR="005D0A0A" w:rsidRDefault="005D0A0A" w:rsidP="00B62D3E"/>
    <w:p w14:paraId="04C5FC0D" w14:textId="3A6331E6" w:rsidR="00245844" w:rsidRDefault="00245844" w:rsidP="00B62D3E"/>
    <w:p w14:paraId="0A7E20B8" w14:textId="23B9F65B" w:rsidR="00245844" w:rsidRDefault="00245844" w:rsidP="00B62D3E"/>
    <w:p w14:paraId="302CCDC9" w14:textId="77777777" w:rsidR="00245844" w:rsidRPr="001C4DAB" w:rsidRDefault="00245844" w:rsidP="00B62D3E"/>
    <w:p w14:paraId="0FFE98D5" w14:textId="77777777" w:rsidR="005D0A0A" w:rsidRPr="00C32B8A" w:rsidRDefault="005D0A0A" w:rsidP="00B62D3E">
      <w:pPr>
        <w:rPr>
          <w:b/>
        </w:rPr>
      </w:pPr>
    </w:p>
    <w:p w14:paraId="3539EAB6" w14:textId="7B44B929" w:rsidR="005D0A0A" w:rsidRPr="00C32B8A" w:rsidRDefault="00245844" w:rsidP="00B62D3E">
      <w:r>
        <w:t xml:space="preserve">               </w:t>
      </w:r>
      <w:r w:rsidR="005D0A0A" w:rsidRPr="00C32B8A">
        <w:t xml:space="preserve"> ………………………. </w:t>
      </w:r>
      <w:r w:rsidR="005D0A0A" w:rsidRPr="00C32B8A">
        <w:tab/>
      </w:r>
      <w:r w:rsidR="005D0A0A" w:rsidRPr="00C32B8A">
        <w:tab/>
      </w:r>
      <w:r w:rsidR="005D0A0A">
        <w:tab/>
      </w:r>
      <w:r w:rsidR="005D0A0A" w:rsidRPr="00C32B8A">
        <w:tab/>
        <w:t>……………………</w:t>
      </w:r>
      <w:r>
        <w:t>....</w:t>
      </w:r>
      <w:r w:rsidR="005D0A0A" w:rsidRPr="00C32B8A">
        <w:t>….</w:t>
      </w:r>
    </w:p>
    <w:p w14:paraId="09EE1EF6" w14:textId="4043695C" w:rsidR="005D0A0A" w:rsidRDefault="005D0A0A" w:rsidP="00B62D3E">
      <w:pPr>
        <w:pStyle w:val="Nadpis1"/>
        <w:rPr>
          <w:b w:val="0"/>
          <w:lang w:val="sk-SK"/>
        </w:rPr>
      </w:pPr>
      <w:r w:rsidRPr="00C32B8A">
        <w:rPr>
          <w:b w:val="0"/>
          <w:lang w:val="sk-SK"/>
        </w:rPr>
        <w:tab/>
      </w:r>
      <w:r w:rsidR="00245844">
        <w:rPr>
          <w:b w:val="0"/>
          <w:lang w:val="sk-SK"/>
        </w:rPr>
        <w:t xml:space="preserve">           Za</w:t>
      </w:r>
      <w:r w:rsidRPr="00C32B8A">
        <w:rPr>
          <w:b w:val="0"/>
          <w:lang w:val="sk-SK"/>
        </w:rPr>
        <w:t xml:space="preserve"> objednávateľa                                           Za</w:t>
      </w:r>
      <w:r>
        <w:rPr>
          <w:b w:val="0"/>
          <w:lang w:val="sk-SK"/>
        </w:rPr>
        <w:t xml:space="preserve"> </w:t>
      </w:r>
      <w:r w:rsidRPr="00C32B8A">
        <w:rPr>
          <w:b w:val="0"/>
          <w:lang w:val="sk-SK"/>
        </w:rPr>
        <w:t>zhotoviteľa</w:t>
      </w:r>
    </w:p>
    <w:p w14:paraId="752DD080" w14:textId="79A4B5C8" w:rsidR="00135FD4" w:rsidRDefault="00135FD4" w:rsidP="00135FD4">
      <w:pPr>
        <w:rPr>
          <w:lang w:eastAsia="cs-CZ"/>
        </w:rPr>
      </w:pPr>
    </w:p>
    <w:p w14:paraId="3EDEC074" w14:textId="13D5286B" w:rsidR="00135FD4" w:rsidRDefault="00135FD4" w:rsidP="00135FD4">
      <w:pPr>
        <w:rPr>
          <w:lang w:eastAsia="cs-CZ"/>
        </w:rPr>
      </w:pPr>
    </w:p>
    <w:p w14:paraId="737C5128" w14:textId="77777777" w:rsidR="00185DD4" w:rsidRPr="00135FD4" w:rsidRDefault="00185DD4" w:rsidP="00135FD4">
      <w:pPr>
        <w:rPr>
          <w:lang w:eastAsia="cs-CZ"/>
        </w:rPr>
      </w:pPr>
    </w:p>
    <w:p w14:paraId="0F268ADA" w14:textId="034265E5" w:rsidR="005D0A0A" w:rsidRPr="00C32B8A" w:rsidRDefault="005D0A0A" w:rsidP="00B62D3E">
      <w:pPr>
        <w:pStyle w:val="Nadpis1"/>
        <w:rPr>
          <w:b w:val="0"/>
          <w:lang w:val="sk-SK"/>
        </w:rPr>
      </w:pPr>
      <w:r>
        <w:rPr>
          <w:b w:val="0"/>
          <w:lang w:val="sk-SK"/>
        </w:rPr>
        <w:tab/>
      </w:r>
      <w:r w:rsidRPr="00C32B8A">
        <w:rPr>
          <w:b w:val="0"/>
          <w:lang w:val="sk-SK"/>
        </w:rPr>
        <w:tab/>
      </w:r>
      <w:r w:rsidRPr="00C32B8A">
        <w:rPr>
          <w:b w:val="0"/>
          <w:lang w:val="sk-SK"/>
        </w:rPr>
        <w:tab/>
      </w:r>
      <w:r w:rsidR="00927E9C">
        <w:rPr>
          <w:b w:val="0"/>
          <w:lang w:val="sk-SK"/>
        </w:rPr>
        <w:t>.............................</w:t>
      </w:r>
      <w:r w:rsidR="00245844">
        <w:rPr>
          <w:b w:val="0"/>
          <w:lang w:val="sk-SK"/>
        </w:rPr>
        <w:t xml:space="preserve">                            </w:t>
      </w:r>
      <w:r w:rsidR="00185DD4">
        <w:rPr>
          <w:b w:val="0"/>
          <w:lang w:val="sk-SK"/>
        </w:rPr>
        <w:t xml:space="preserve"> </w:t>
      </w:r>
      <w:r w:rsidR="00245844">
        <w:rPr>
          <w:b w:val="0"/>
          <w:lang w:val="sk-SK"/>
        </w:rPr>
        <w:t xml:space="preserve">  ..........................................</w:t>
      </w:r>
    </w:p>
    <w:p w14:paraId="54A98B9C" w14:textId="7E76E0CA" w:rsidR="005D0A0A" w:rsidRPr="00185DD4" w:rsidRDefault="005D0A0A" w:rsidP="00B62D3E">
      <w:pPr>
        <w:pStyle w:val="Nadpis1"/>
        <w:rPr>
          <w:b w:val="0"/>
          <w:lang w:val="sk-SK"/>
        </w:rPr>
      </w:pPr>
      <w:r w:rsidRPr="00C32B8A">
        <w:rPr>
          <w:b w:val="0"/>
          <w:lang w:val="sk-SK"/>
        </w:rPr>
        <w:tab/>
      </w:r>
      <w:r>
        <w:rPr>
          <w:b w:val="0"/>
          <w:lang w:val="sk-SK"/>
        </w:rPr>
        <w:tab/>
      </w:r>
      <w:r w:rsidRPr="00C32B8A">
        <w:rPr>
          <w:b w:val="0"/>
          <w:lang w:val="sk-SK"/>
        </w:rPr>
        <w:tab/>
      </w:r>
      <w:r w:rsidR="00185DD4" w:rsidRPr="00185DD4">
        <w:rPr>
          <w:b w:val="0"/>
          <w:lang w:val="sk-SK"/>
        </w:rPr>
        <w:t>Ing. Marek Buch</w:t>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t>konateľ</w:t>
      </w:r>
    </w:p>
    <w:p w14:paraId="075DC547" w14:textId="0AB1E528" w:rsidR="007F7737" w:rsidRDefault="00245844" w:rsidP="00B62D3E">
      <w:pPr>
        <w:rPr>
          <w:szCs w:val="24"/>
        </w:rPr>
      </w:pPr>
      <w:r w:rsidRPr="00185DD4">
        <w:rPr>
          <w:rFonts w:cs="Arial"/>
          <w:color w:val="000000" w:themeColor="text1"/>
          <w:szCs w:val="24"/>
        </w:rPr>
        <w:t xml:space="preserve">    </w:t>
      </w:r>
      <w:r w:rsidR="00185DD4" w:rsidRPr="00185DD4">
        <w:rPr>
          <w:rFonts w:cs="Arial"/>
          <w:color w:val="000000" w:themeColor="text1"/>
          <w:szCs w:val="24"/>
        </w:rPr>
        <w:t xml:space="preserve"> </w:t>
      </w:r>
      <w:r w:rsidRPr="00185DD4">
        <w:rPr>
          <w:rFonts w:cs="Arial"/>
          <w:color w:val="000000" w:themeColor="text1"/>
          <w:szCs w:val="24"/>
        </w:rPr>
        <w:t xml:space="preserve"> </w:t>
      </w:r>
      <w:r w:rsidR="005A184F">
        <w:rPr>
          <w:rFonts w:cs="Arial"/>
          <w:color w:val="000000" w:themeColor="text1"/>
          <w:szCs w:val="24"/>
        </w:rPr>
        <w:t xml:space="preserve">poverený </w:t>
      </w:r>
      <w:r w:rsidRPr="00185DD4">
        <w:rPr>
          <w:rFonts w:cs="Arial"/>
          <w:color w:val="000000" w:themeColor="text1"/>
          <w:szCs w:val="24"/>
        </w:rPr>
        <w:t>vedúci organizačnej zložky</w:t>
      </w:r>
      <w:r w:rsidR="005A184F">
        <w:rPr>
          <w:rFonts w:cs="Arial"/>
          <w:color w:val="000000" w:themeColor="text1"/>
          <w:szCs w:val="24"/>
        </w:rPr>
        <w:t xml:space="preserve"> OZ</w:t>
      </w:r>
    </w:p>
    <w:p w14:paraId="3365F3F5" w14:textId="77777777" w:rsidR="00C4724F" w:rsidRDefault="00C4724F" w:rsidP="00B62D3E">
      <w:pPr>
        <w:rPr>
          <w:szCs w:val="24"/>
        </w:rPr>
      </w:pPr>
    </w:p>
    <w:p w14:paraId="694CDC90" w14:textId="77777777" w:rsidR="00C4724F" w:rsidRDefault="00C4724F">
      <w:pPr>
        <w:widowControl/>
        <w:suppressAutoHyphens w:val="0"/>
        <w:jc w:val="left"/>
        <w:rPr>
          <w:szCs w:val="24"/>
        </w:rPr>
      </w:pPr>
      <w:r>
        <w:rPr>
          <w:szCs w:val="24"/>
        </w:rPr>
        <w:br w:type="page"/>
      </w:r>
    </w:p>
    <w:p w14:paraId="44B662FE" w14:textId="65373FE0" w:rsidR="00C4724F" w:rsidRDefault="00B72885" w:rsidP="00B62D3E">
      <w:pPr>
        <w:rPr>
          <w:szCs w:val="24"/>
        </w:rPr>
      </w:pPr>
      <w:r w:rsidRPr="00B72885">
        <w:rPr>
          <w:b/>
          <w:szCs w:val="24"/>
        </w:rPr>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Lakýrnicke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Z.z.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863859">
        <w:rPr>
          <w:szCs w:val="24"/>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Cena elektrikárskej práce ............€</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Cena klampiarskej práce .............€</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Cena lakovníckej práce ...............€</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EC850" w14:textId="77777777" w:rsidR="00C862B6" w:rsidRDefault="00C862B6">
      <w:r>
        <w:separator/>
      </w:r>
    </w:p>
  </w:endnote>
  <w:endnote w:type="continuationSeparator" w:id="0">
    <w:p w14:paraId="53354107" w14:textId="77777777" w:rsidR="00C862B6" w:rsidRDefault="00C86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612E9A" w14:textId="77777777" w:rsidR="00C862B6" w:rsidRDefault="00C862B6">
      <w:r>
        <w:separator/>
      </w:r>
    </w:p>
  </w:footnote>
  <w:footnote w:type="continuationSeparator" w:id="0">
    <w:p w14:paraId="11FCDAF7" w14:textId="77777777" w:rsidR="00C862B6" w:rsidRDefault="00C862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0F5E99"/>
    <w:rsid w:val="00133911"/>
    <w:rsid w:val="00133C7A"/>
    <w:rsid w:val="00135FD4"/>
    <w:rsid w:val="00144B50"/>
    <w:rsid w:val="00154C12"/>
    <w:rsid w:val="00155514"/>
    <w:rsid w:val="0016308E"/>
    <w:rsid w:val="0016515E"/>
    <w:rsid w:val="00170FA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2F662A"/>
    <w:rsid w:val="00303F4E"/>
    <w:rsid w:val="003115F1"/>
    <w:rsid w:val="00315318"/>
    <w:rsid w:val="0032044E"/>
    <w:rsid w:val="003227DB"/>
    <w:rsid w:val="0034513D"/>
    <w:rsid w:val="0035336C"/>
    <w:rsid w:val="00356312"/>
    <w:rsid w:val="00376C38"/>
    <w:rsid w:val="003A44B7"/>
    <w:rsid w:val="003B4FB5"/>
    <w:rsid w:val="003B609E"/>
    <w:rsid w:val="003C3488"/>
    <w:rsid w:val="003C5018"/>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E53F1"/>
    <w:rsid w:val="00513389"/>
    <w:rsid w:val="00514E2C"/>
    <w:rsid w:val="00522D68"/>
    <w:rsid w:val="00542897"/>
    <w:rsid w:val="00545065"/>
    <w:rsid w:val="00551152"/>
    <w:rsid w:val="00552464"/>
    <w:rsid w:val="005538AC"/>
    <w:rsid w:val="005557AC"/>
    <w:rsid w:val="00595B21"/>
    <w:rsid w:val="005A184F"/>
    <w:rsid w:val="005B71B2"/>
    <w:rsid w:val="005D0A0A"/>
    <w:rsid w:val="005F1362"/>
    <w:rsid w:val="006152BF"/>
    <w:rsid w:val="00630049"/>
    <w:rsid w:val="006410CD"/>
    <w:rsid w:val="006465A8"/>
    <w:rsid w:val="006570AE"/>
    <w:rsid w:val="006635DA"/>
    <w:rsid w:val="0067635C"/>
    <w:rsid w:val="00682970"/>
    <w:rsid w:val="006A4CDF"/>
    <w:rsid w:val="006B4171"/>
    <w:rsid w:val="006C0DA0"/>
    <w:rsid w:val="006D0055"/>
    <w:rsid w:val="006E2407"/>
    <w:rsid w:val="006F09B9"/>
    <w:rsid w:val="006F41AB"/>
    <w:rsid w:val="006F4236"/>
    <w:rsid w:val="0072741F"/>
    <w:rsid w:val="00770E9F"/>
    <w:rsid w:val="007A3385"/>
    <w:rsid w:val="007C06EA"/>
    <w:rsid w:val="007D146C"/>
    <w:rsid w:val="007D7E99"/>
    <w:rsid w:val="007F7737"/>
    <w:rsid w:val="008237BF"/>
    <w:rsid w:val="00852123"/>
    <w:rsid w:val="00853F4A"/>
    <w:rsid w:val="00863859"/>
    <w:rsid w:val="0086761C"/>
    <w:rsid w:val="00871D78"/>
    <w:rsid w:val="00874F57"/>
    <w:rsid w:val="008910EC"/>
    <w:rsid w:val="008A274C"/>
    <w:rsid w:val="008B63A9"/>
    <w:rsid w:val="008D2CFC"/>
    <w:rsid w:val="008D3FB8"/>
    <w:rsid w:val="00900294"/>
    <w:rsid w:val="00906887"/>
    <w:rsid w:val="009073A8"/>
    <w:rsid w:val="00922222"/>
    <w:rsid w:val="00927E9C"/>
    <w:rsid w:val="00932405"/>
    <w:rsid w:val="00932E34"/>
    <w:rsid w:val="009372F4"/>
    <w:rsid w:val="009417B9"/>
    <w:rsid w:val="00956598"/>
    <w:rsid w:val="0096096D"/>
    <w:rsid w:val="009843C1"/>
    <w:rsid w:val="00993B16"/>
    <w:rsid w:val="00995986"/>
    <w:rsid w:val="009A2D4A"/>
    <w:rsid w:val="009A3AE0"/>
    <w:rsid w:val="009A6304"/>
    <w:rsid w:val="009A7C0C"/>
    <w:rsid w:val="009C1B2C"/>
    <w:rsid w:val="009E4B9B"/>
    <w:rsid w:val="009F33BE"/>
    <w:rsid w:val="009F678E"/>
    <w:rsid w:val="00A1456C"/>
    <w:rsid w:val="00A37086"/>
    <w:rsid w:val="00A62888"/>
    <w:rsid w:val="00A67074"/>
    <w:rsid w:val="00A7017A"/>
    <w:rsid w:val="00A900C7"/>
    <w:rsid w:val="00A948D1"/>
    <w:rsid w:val="00AA3DB8"/>
    <w:rsid w:val="00AA562C"/>
    <w:rsid w:val="00AC0940"/>
    <w:rsid w:val="00AC4DA1"/>
    <w:rsid w:val="00AE3024"/>
    <w:rsid w:val="00B04D13"/>
    <w:rsid w:val="00B177EC"/>
    <w:rsid w:val="00B35444"/>
    <w:rsid w:val="00B41A9F"/>
    <w:rsid w:val="00B41DA2"/>
    <w:rsid w:val="00B5038E"/>
    <w:rsid w:val="00B54A2B"/>
    <w:rsid w:val="00B62D3E"/>
    <w:rsid w:val="00B62F09"/>
    <w:rsid w:val="00B6609E"/>
    <w:rsid w:val="00B6670D"/>
    <w:rsid w:val="00B72885"/>
    <w:rsid w:val="00B74A8A"/>
    <w:rsid w:val="00B900A8"/>
    <w:rsid w:val="00B91486"/>
    <w:rsid w:val="00B92B32"/>
    <w:rsid w:val="00BA5FA9"/>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2B6"/>
    <w:rsid w:val="00C86901"/>
    <w:rsid w:val="00CA0963"/>
    <w:rsid w:val="00CB14B2"/>
    <w:rsid w:val="00CB2D1C"/>
    <w:rsid w:val="00CC3F3C"/>
    <w:rsid w:val="00CD056D"/>
    <w:rsid w:val="00CD1F76"/>
    <w:rsid w:val="00CF4E5B"/>
    <w:rsid w:val="00D014F4"/>
    <w:rsid w:val="00D16FEE"/>
    <w:rsid w:val="00D31480"/>
    <w:rsid w:val="00D32980"/>
    <w:rsid w:val="00D66CC1"/>
    <w:rsid w:val="00D73843"/>
    <w:rsid w:val="00D7680F"/>
    <w:rsid w:val="00DA617D"/>
    <w:rsid w:val="00DB0784"/>
    <w:rsid w:val="00DB3818"/>
    <w:rsid w:val="00DB4651"/>
    <w:rsid w:val="00DB4D28"/>
    <w:rsid w:val="00DE51D4"/>
    <w:rsid w:val="00DF16BC"/>
    <w:rsid w:val="00DF5A44"/>
    <w:rsid w:val="00E06105"/>
    <w:rsid w:val="00E10A68"/>
    <w:rsid w:val="00E14589"/>
    <w:rsid w:val="00E22D8F"/>
    <w:rsid w:val="00E8498C"/>
    <w:rsid w:val="00E94FCC"/>
    <w:rsid w:val="00EA465D"/>
    <w:rsid w:val="00EB07DA"/>
    <w:rsid w:val="00EC4AAC"/>
    <w:rsid w:val="00ED4CF8"/>
    <w:rsid w:val="00ED79BF"/>
    <w:rsid w:val="00EE5C6E"/>
    <w:rsid w:val="00F05D2E"/>
    <w:rsid w:val="00F35F11"/>
    <w:rsid w:val="00F37E94"/>
    <w:rsid w:val="00F50A2D"/>
    <w:rsid w:val="00F564B7"/>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4898</Words>
  <Characters>27922</Characters>
  <Application>Microsoft Office Word</Application>
  <DocSecurity>0</DocSecurity>
  <Lines>232</Lines>
  <Paragraphs>65</Paragraphs>
  <ScaleCrop>false</ScaleCrop>
  <HeadingPairs>
    <vt:vector size="6" baseType="variant">
      <vt:variant>
        <vt:lpstr>Názov</vt:lpstr>
      </vt:variant>
      <vt:variant>
        <vt:i4>1</vt:i4>
      </vt:variant>
      <vt:variant>
        <vt:lpstr>Nadpisy</vt:lpstr>
      </vt:variant>
      <vt:variant>
        <vt:i4>27</vt:i4>
      </vt:variant>
      <vt:variant>
        <vt:lpstr>Title</vt:lpstr>
      </vt:variant>
      <vt:variant>
        <vt:i4>1</vt:i4>
      </vt:variant>
    </vt:vector>
  </HeadingPairs>
  <TitlesOfParts>
    <vt:vector size="29" baseType="lpstr">
      <vt:lpstr/>
      <vt:lpstr/>
      <vt:lpstr>(1)	Objednávateľ</vt:lpstr>
      <vt:lpstr>názov: 	LESY Slovenskej republiky, štátny podnik</vt:lpstr>
      <vt:lpstr>organizačná zložka: Odštepný závod lesnej techniky</vt:lpstr>
      <vt:lpstr>sídlo organizačnej zložky: Mičinská cesta 33, 974 01 Banská Bystrica</vt:lpstr>
      <vt:lpstr>IČO: 	360 383 51		</vt:lpstr>
      <vt:lpstr>DIČ:	SK 2020087982</vt:lpstr>
      <vt:lpstr>IČ DPH:	SK2020087982</vt:lpstr>
      <vt:lpstr>zastúpený:	Ing. Marek Buch,  vedúci organizačnej zložky </vt:lpstr>
      <vt:lpstr>bankové spojenie:	VÚB Banská Bystrica</vt:lpstr>
      <vt:lpstr>číslo účtu v tvare IBAN:	SK77 0200 0000 0000 0680 6312</vt:lpstr>
      <vt:lpstr>(ďalej len „Objednávateľ“)</vt:lpstr>
      <vt:lpstr/>
      <vt:lpstr>(2)	Zhotoviteľ </vt:lpstr>
      <vt:lpstr>názov:	</vt:lpstr>
      <vt:lpstr>sídlo:	</vt:lpstr>
      <vt:lpstr>IČO: 	</vt:lpstr>
      <vt:lpstr>DIČ:	</vt:lpstr>
      <vt:lpstr>IČ DPH:	</vt:lpstr>
      <vt:lpstr>zastúpený:	</vt:lpstr>
      <vt:lpstr>bankové spojenie:	</vt:lpstr>
      <vt:lpstr>číslo účtu v tvare IBAN:	</vt:lpstr>
      <vt:lpstr>zapísaný v Obchodnom registri </vt:lpstr>
      <vt:lpstr>(ďalej len „Zhotoviteľ“)</vt:lpstr>
      <vt:lpstr>Za objednávateľa                                           Za zhotov</vt:lpstr>
      <vt:lpstr>.............................                               .................</vt:lpstr>
      <vt:lpstr>Ing. Marek Buch							konateľ</vt:lpstr>
      <vt:lpstr>RÁMCOVÁ ZMLUVA O POSKYTOVANÍ SERVISNÝCH SLUŽIEB</vt:lpstr>
    </vt:vector>
  </TitlesOfParts>
  <LinksUpToDate>false</LinksUpToDate>
  <CharactersWithSpaces>32755</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2024-02-28T13:51:00Z</dcterms:modified>
</cp:coreProperties>
</file>