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5116CB37" w14:textId="74331177" w:rsidR="0034513D"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2657FC4C" w14:textId="77777777" w:rsidR="0090147E" w:rsidRPr="005D0A0A" w:rsidRDefault="0090147E" w:rsidP="0090147E">
      <w:pPr>
        <w:pStyle w:val="Nzov"/>
        <w:rPr>
          <w:sz w:val="24"/>
          <w:szCs w:val="24"/>
          <w:lang w:val="sk-SK"/>
        </w:rPr>
      </w:pP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68ACF40E"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lesnej techniky</w:t>
      </w:r>
    </w:p>
    <w:p w14:paraId="686BE2D4" w14:textId="2BD8465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proofErr w:type="spellStart"/>
      <w:r w:rsidR="00185DD4">
        <w:rPr>
          <w:b w:val="0"/>
          <w:color w:val="000000" w:themeColor="text1"/>
          <w:szCs w:val="24"/>
          <w:lang w:val="sk-SK"/>
        </w:rPr>
        <w:t>Mičinská</w:t>
      </w:r>
      <w:proofErr w:type="spellEnd"/>
      <w:r w:rsidR="00185DD4">
        <w:rPr>
          <w:b w:val="0"/>
          <w:color w:val="000000" w:themeColor="text1"/>
          <w:szCs w:val="24"/>
          <w:lang w:val="sk-SK"/>
        </w:rPr>
        <w:t xml:space="preserve"> cesta 33, 974 01 Banská Bystrica</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22FF19DC"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Buch, </w:t>
      </w:r>
      <w:r w:rsidR="00CA0963" w:rsidRPr="00011884">
        <w:rPr>
          <w:b w:val="0"/>
          <w:color w:val="000000" w:themeColor="text1"/>
          <w:szCs w:val="24"/>
          <w:lang w:val="sk-SK"/>
        </w:rPr>
        <w:t xml:space="preserve"> </w:t>
      </w:r>
      <w:r w:rsidRPr="00011884">
        <w:rPr>
          <w:rFonts w:cs="Arial"/>
          <w:b w:val="0"/>
          <w:color w:val="000000" w:themeColor="text1"/>
          <w:szCs w:val="24"/>
          <w:lang w:val="sk-SK"/>
        </w:rPr>
        <w:t xml:space="preserve">vedúci organizačnej zložky </w:t>
      </w:r>
      <w:r w:rsidR="00F37817">
        <w:rPr>
          <w:rFonts w:cs="Arial"/>
          <w:b w:val="0"/>
          <w:color w:val="000000" w:themeColor="text1"/>
          <w:szCs w:val="24"/>
          <w:lang w:val="sk-SK"/>
        </w:rPr>
        <w:t>OZ</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75D6A0EB" w:rsidR="006D0055" w:rsidRPr="006D005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SK39 0200 0000 0000 0940 9312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7B4F557E" w:rsidR="005D0A0A" w:rsidRPr="00135FD4"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r w:rsidR="006565D1" w:rsidRPr="006565D1">
        <w:rPr>
          <w:rFonts w:cs="Arial"/>
          <w:b/>
          <w:szCs w:val="24"/>
        </w:rPr>
        <w:t xml:space="preserve">RSLT Vranov Nad Topľou, </w:t>
      </w:r>
      <w:proofErr w:type="spellStart"/>
      <w:r w:rsidR="006565D1" w:rsidRPr="006565D1">
        <w:rPr>
          <w:rFonts w:cs="Arial"/>
          <w:b/>
          <w:szCs w:val="24"/>
        </w:rPr>
        <w:t>Čemernianska</w:t>
      </w:r>
      <w:proofErr w:type="spellEnd"/>
      <w:r w:rsidR="006565D1" w:rsidRPr="006565D1">
        <w:rPr>
          <w:rFonts w:cs="Arial"/>
          <w:b/>
          <w:szCs w:val="24"/>
        </w:rPr>
        <w:t xml:space="preserve"> 1050, 093 03 Vranov Nad Topľou</w:t>
      </w:r>
      <w:r w:rsidR="006565D1" w:rsidRPr="009B0C37">
        <w:rPr>
          <w:rFonts w:cs="Arial"/>
          <w:sz w:val="20"/>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35FD4">
        <w:rPr>
          <w:szCs w:val="24"/>
          <w:highlight w:val="yellow"/>
          <w:lang w:eastAsia="cs-CZ"/>
        </w:rPr>
        <w:t>xxxxxxxxxx</w:t>
      </w:r>
      <w:proofErr w:type="spellEnd"/>
      <w:r w:rsidR="00B5038E" w:rsidRPr="00135FD4">
        <w:rPr>
          <w:szCs w:val="24"/>
          <w:highlight w:val="yellow"/>
          <w:lang w:eastAsia="cs-CZ"/>
        </w:rPr>
        <w:t xml:space="preserve"> dňa </w:t>
      </w:r>
      <w:proofErr w:type="spellStart"/>
      <w:r w:rsidR="00B5038E" w:rsidRPr="00135FD4">
        <w:rPr>
          <w:szCs w:val="24"/>
          <w:highlight w:val="yellow"/>
          <w:lang w:eastAsia="cs-CZ"/>
        </w:rPr>
        <w:t>xxxxx</w:t>
      </w:r>
      <w:proofErr w:type="spellEnd"/>
      <w:r w:rsidR="006D0055">
        <w:rPr>
          <w:szCs w:val="24"/>
          <w:highlight w:val="yellow"/>
          <w:lang w:eastAsia="cs-CZ"/>
        </w:rPr>
        <w:t xml:space="preserve"> </w:t>
      </w:r>
      <w:r w:rsidR="00B5038E" w:rsidRPr="006D0055">
        <w:rPr>
          <w:szCs w:val="24"/>
          <w:highlight w:val="yellow"/>
          <w:lang w:eastAsia="cs-CZ"/>
        </w:rPr>
        <w:t>202</w:t>
      </w:r>
      <w:r w:rsidR="00185DD4" w:rsidRPr="006D0055">
        <w:rPr>
          <w:szCs w:val="24"/>
          <w:highlight w:val="yellow"/>
          <w:lang w:eastAsia="cs-CZ"/>
        </w:rPr>
        <w:t>4</w:t>
      </w:r>
      <w:r w:rsidR="005D0A0A" w:rsidRPr="00135FD4">
        <w:rPr>
          <w:szCs w:val="24"/>
          <w:lang w:eastAsia="cs-CZ"/>
        </w:rPr>
        <w:t xml:space="preserve"> pod značkou </w:t>
      </w:r>
      <w:proofErr w:type="spellStart"/>
      <w:r w:rsidR="005D0A0A" w:rsidRPr="00135FD4">
        <w:rPr>
          <w:szCs w:val="24"/>
          <w:highlight w:val="yellow"/>
          <w:lang w:eastAsia="cs-CZ"/>
        </w:rPr>
        <w:t>xxxx</w:t>
      </w:r>
      <w:proofErr w:type="spellEnd"/>
      <w:r w:rsidR="005D0A0A" w:rsidRPr="00135FD4">
        <w:rPr>
          <w:szCs w:val="24"/>
          <w:highlight w:val="yellow"/>
          <w:lang w:eastAsia="cs-CZ"/>
        </w:rPr>
        <w:t>-</w:t>
      </w:r>
      <w:r w:rsidR="00B91486" w:rsidRPr="00135FD4">
        <w:rPr>
          <w:szCs w:val="24"/>
          <w:highlight w:val="yellow"/>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2F8FCB7D" w:rsidR="00CB14B2"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198D22C8" w14:textId="77777777" w:rsidR="00184756" w:rsidRPr="00184756" w:rsidRDefault="00184756" w:rsidP="00184756">
      <w:pPr>
        <w:pStyle w:val="Odsekzoznamu"/>
        <w:rPr>
          <w:szCs w:val="24"/>
        </w:rPr>
      </w:pPr>
    </w:p>
    <w:p w14:paraId="41905CAD" w14:textId="77777777" w:rsidR="00184756" w:rsidRDefault="00184756" w:rsidP="00184756">
      <w:pPr>
        <w:pStyle w:val="Odsekzoznamu"/>
        <w:numPr>
          <w:ilvl w:val="0"/>
          <w:numId w:val="1"/>
        </w:numPr>
        <w:autoSpaceDE w:val="0"/>
        <w:autoSpaceDN w:val="0"/>
        <w:adjustRightInd w:val="0"/>
        <w:ind w:left="284" w:hanging="284"/>
        <w:rPr>
          <w:szCs w:val="24"/>
          <w:shd w:val="clear" w:color="auto" w:fill="FFFFFF"/>
        </w:rPr>
      </w:pPr>
      <w:r>
        <w:rPr>
          <w:color w:val="FF0000"/>
          <w:szCs w:val="24"/>
        </w:rPr>
        <w:t>V prípade opravy, ktorá sa nedá z objektívnych príčin (rozsah opravy, nedostupnosť náhradných dielov) vykonať v uvedených lehotách opráv, navrhne Zhotoviteľ najneskôr do 6 pracovných hodín od prevzatia vozidla lehotu opravy aj s jej podrobným odôvodnením. Predĺženú lehotu musí schváliť Objednávateľ</w:t>
      </w:r>
      <w:r>
        <w:rPr>
          <w:szCs w:val="24"/>
        </w:rPr>
        <w:t>.</w:t>
      </w: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3CBDA150" w14:textId="77777777" w:rsidR="006565D1" w:rsidRPr="006565D1"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02A98771" w:rsidR="00852123" w:rsidRPr="00852123" w:rsidRDefault="00852123" w:rsidP="006565D1">
      <w:pPr>
        <w:pStyle w:val="Odsekzoznamu"/>
        <w:ind w:left="360"/>
        <w:rPr>
          <w:szCs w:val="24"/>
        </w:rPr>
      </w:pPr>
      <w:r w:rsidRPr="00AA0AAA">
        <w:t xml:space="preserve"> </w:t>
      </w:r>
      <w:r w:rsidR="006565D1">
        <w:rPr>
          <w:b/>
        </w:rPr>
        <w:t>48 400</w:t>
      </w:r>
      <w:r w:rsidR="00185DD4">
        <w:rPr>
          <w:b/>
        </w:rPr>
        <w:t>,-</w:t>
      </w:r>
      <w:r w:rsidRPr="00011884">
        <w:rPr>
          <w:b/>
        </w:rPr>
        <w:t xml:space="preserve"> EUR bez DPH</w:t>
      </w:r>
      <w:r>
        <w:t xml:space="preserve"> </w:t>
      </w:r>
      <w:r w:rsidRPr="00AA0AAA">
        <w:t xml:space="preserve">a to podľa toho, ktorá skutočnosť nastane skôr. Finančný limit predstavuje maximálnu výšku, ktorú uhradí </w:t>
      </w:r>
      <w:r w:rsidR="004B2A62">
        <w:t xml:space="preserve">objednávateľ zhotoviteľovi </w:t>
      </w:r>
      <w:r w:rsidRPr="00AA0AAA">
        <w:t xml:space="preserve">za predmet plnenia, pričom </w:t>
      </w:r>
      <w:r w:rsidR="004B2A62">
        <w:t>objednávateľ</w:t>
      </w:r>
      <w:r w:rsidRPr="00AA0AAA">
        <w:t xml:space="preserve"> negarantuje, že predmetný finančný limit naplní. </w:t>
      </w:r>
      <w:r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67E2E212" w:rsidR="0034513D" w:rsidRDefault="0034513D" w:rsidP="00B62D3E">
      <w:pPr>
        <w:pStyle w:val="Nzov"/>
        <w:jc w:val="both"/>
        <w:rPr>
          <w:b w:val="0"/>
          <w:sz w:val="24"/>
          <w:szCs w:val="24"/>
          <w:lang w:val="sk-SK"/>
        </w:rPr>
      </w:pPr>
    </w:p>
    <w:p w14:paraId="0607CCF8" w14:textId="744F064E" w:rsidR="00184756" w:rsidRDefault="00184756" w:rsidP="00B62D3E">
      <w:pPr>
        <w:pStyle w:val="Nzov"/>
        <w:jc w:val="both"/>
        <w:rPr>
          <w:b w:val="0"/>
          <w:sz w:val="24"/>
          <w:szCs w:val="24"/>
          <w:lang w:val="sk-SK"/>
        </w:rPr>
      </w:pPr>
    </w:p>
    <w:p w14:paraId="16B1D1BA" w14:textId="3EC79BEB" w:rsidR="00184756" w:rsidRDefault="00184756" w:rsidP="00B62D3E">
      <w:pPr>
        <w:pStyle w:val="Nzov"/>
        <w:jc w:val="both"/>
        <w:rPr>
          <w:b w:val="0"/>
          <w:sz w:val="24"/>
          <w:szCs w:val="24"/>
          <w:lang w:val="sk-SK"/>
        </w:rPr>
      </w:pPr>
    </w:p>
    <w:p w14:paraId="0AB56DED" w14:textId="77777777" w:rsidR="00184756" w:rsidRPr="005D0A0A" w:rsidRDefault="00184756"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6D46D19F" w:rsidR="00C36CA9" w:rsidRDefault="00C36CA9" w:rsidP="00C36CA9">
      <w:pPr>
        <w:tabs>
          <w:tab w:val="left" w:pos="0"/>
        </w:tabs>
        <w:ind w:left="786"/>
        <w:contextualSpacing/>
        <w:rPr>
          <w:bCs/>
        </w:rPr>
      </w:pPr>
    </w:p>
    <w:p w14:paraId="50E4A743" w14:textId="77777777" w:rsidR="00184756" w:rsidRPr="00AA0AAA" w:rsidRDefault="00184756"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671A3E72" w:rsidR="003C3488" w:rsidRPr="007A3385" w:rsidRDefault="003C3488" w:rsidP="00B900A8">
      <w:pPr>
        <w:pStyle w:val="Odsekzoznamu"/>
        <w:rPr>
          <w:iCs/>
          <w:szCs w:val="24"/>
        </w:rPr>
      </w:pPr>
      <w:r w:rsidRPr="007A3385">
        <w:rPr>
          <w:rStyle w:val="markedcontent"/>
          <w:iCs/>
          <w:szCs w:val="24"/>
        </w:rPr>
        <w:t xml:space="preserve">Za týmto účelom </w:t>
      </w:r>
      <w:r w:rsidR="0069465F">
        <w:rPr>
          <w:rStyle w:val="markedcontent"/>
          <w:iCs/>
          <w:szCs w:val="24"/>
        </w:rPr>
        <w:t>Zhotoviteľ</w:t>
      </w:r>
      <w:r w:rsidRPr="007A3385">
        <w:rPr>
          <w:rStyle w:val="markedcontent"/>
          <w:iCs/>
          <w:szCs w:val="24"/>
        </w:rPr>
        <w:t xml:space="preserve">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p>
    <w:p w14:paraId="020135D7" w14:textId="77777777" w:rsidR="00DF16BC" w:rsidRPr="005D0A0A" w:rsidRDefault="00DF16BC" w:rsidP="00B62D3E">
      <w:pPr>
        <w:rPr>
          <w:szCs w:val="24"/>
        </w:rPr>
      </w:pPr>
    </w:p>
    <w:p w14:paraId="037B3833" w14:textId="7109084C" w:rsidR="005D0A0A" w:rsidRPr="00C32B8A" w:rsidRDefault="005D0A0A" w:rsidP="00B62D3E">
      <w:r w:rsidRPr="00185DD4">
        <w:t>V</w:t>
      </w:r>
      <w:r w:rsidR="00185DD4" w:rsidRPr="00185DD4">
        <w:t> </w:t>
      </w:r>
      <w:r w:rsidR="00185DD4">
        <w:t>Banskej Bystrici,</w:t>
      </w:r>
      <w:r w:rsidRPr="00C32B8A">
        <w:t xml:space="preserve"> dňa ........................</w:t>
      </w:r>
      <w:r>
        <w:tab/>
      </w:r>
      <w:r>
        <w:tab/>
      </w:r>
      <w:r>
        <w:tab/>
        <w:t>V .....</w:t>
      </w:r>
      <w:r w:rsidR="00245844">
        <w:t>.......................</w:t>
      </w:r>
      <w:r>
        <w:t>......, dňa ..................</w:t>
      </w:r>
    </w:p>
    <w:p w14:paraId="2927ADC2" w14:textId="77777777" w:rsidR="005D0A0A" w:rsidRPr="001C4DAB" w:rsidRDefault="005D0A0A" w:rsidP="00B62D3E"/>
    <w:p w14:paraId="7241C2E8" w14:textId="77777777" w:rsidR="005D0A0A" w:rsidRPr="001C4DAB" w:rsidRDefault="005D0A0A" w:rsidP="00B62D3E"/>
    <w:p w14:paraId="5FDF2E43" w14:textId="2C7E4FBE" w:rsidR="005D0A0A" w:rsidRDefault="005D0A0A" w:rsidP="00B62D3E"/>
    <w:p w14:paraId="04C5FC0D" w14:textId="3A6331E6" w:rsidR="00245844" w:rsidRDefault="00245844" w:rsidP="00B62D3E"/>
    <w:p w14:paraId="0A7E20B8" w14:textId="23B9F65B" w:rsidR="00245844" w:rsidRDefault="00245844" w:rsidP="00B62D3E"/>
    <w:p w14:paraId="302CCDC9" w14:textId="77777777" w:rsidR="00245844" w:rsidRPr="001C4DAB" w:rsidRDefault="00245844" w:rsidP="00B62D3E"/>
    <w:p w14:paraId="0FFE98D5" w14:textId="77777777" w:rsidR="005D0A0A" w:rsidRPr="00C32B8A" w:rsidRDefault="005D0A0A" w:rsidP="00B62D3E">
      <w:pPr>
        <w:rPr>
          <w:b/>
        </w:rPr>
      </w:pPr>
    </w:p>
    <w:p w14:paraId="3539EAB6" w14:textId="7B44B929" w:rsidR="005D0A0A" w:rsidRPr="00C32B8A" w:rsidRDefault="00245844" w:rsidP="00B62D3E">
      <w:r>
        <w:t xml:space="preserve">               </w:t>
      </w:r>
      <w:r w:rsidR="005D0A0A" w:rsidRPr="00C32B8A">
        <w:t xml:space="preserve"> ………………………. </w:t>
      </w:r>
      <w:r w:rsidR="005D0A0A" w:rsidRPr="00C32B8A">
        <w:tab/>
      </w:r>
      <w:r w:rsidR="005D0A0A" w:rsidRPr="00C32B8A">
        <w:tab/>
      </w:r>
      <w:r w:rsidR="005D0A0A">
        <w:tab/>
      </w:r>
      <w:r w:rsidR="005D0A0A" w:rsidRPr="00C32B8A">
        <w:tab/>
        <w:t>……………………</w:t>
      </w:r>
      <w:r>
        <w:t>....</w:t>
      </w:r>
      <w:r w:rsidR="005D0A0A" w:rsidRPr="00C32B8A">
        <w:t>….</w:t>
      </w:r>
    </w:p>
    <w:p w14:paraId="09EE1EF6" w14:textId="4043695C" w:rsidR="005D0A0A" w:rsidRDefault="005D0A0A" w:rsidP="00B62D3E">
      <w:pPr>
        <w:pStyle w:val="Nadpis1"/>
        <w:rPr>
          <w:b w:val="0"/>
          <w:lang w:val="sk-SK"/>
        </w:rPr>
      </w:pPr>
      <w:r w:rsidRPr="00C32B8A">
        <w:rPr>
          <w:b w:val="0"/>
          <w:lang w:val="sk-SK"/>
        </w:rPr>
        <w:tab/>
      </w:r>
      <w:r w:rsidR="00245844">
        <w:rPr>
          <w:b w:val="0"/>
          <w:lang w:val="sk-SK"/>
        </w:rPr>
        <w:t xml:space="preserve">           Za</w:t>
      </w:r>
      <w:r w:rsidRPr="00C32B8A">
        <w:rPr>
          <w:b w:val="0"/>
          <w:lang w:val="sk-SK"/>
        </w:rPr>
        <w:t xml:space="preserve"> objednávateľa                                           Za</w:t>
      </w:r>
      <w:r>
        <w:rPr>
          <w:b w:val="0"/>
          <w:lang w:val="sk-SK"/>
        </w:rPr>
        <w:t xml:space="preserve"> </w:t>
      </w:r>
      <w:r w:rsidRPr="00C32B8A">
        <w:rPr>
          <w:b w:val="0"/>
          <w:lang w:val="sk-SK"/>
        </w:rPr>
        <w:t>zhotoviteľa</w:t>
      </w:r>
    </w:p>
    <w:p w14:paraId="752DD080" w14:textId="79A4B5C8" w:rsidR="00135FD4" w:rsidRDefault="00135FD4" w:rsidP="00135FD4">
      <w:pPr>
        <w:rPr>
          <w:lang w:eastAsia="cs-CZ"/>
        </w:rPr>
      </w:pPr>
    </w:p>
    <w:p w14:paraId="3EDEC074" w14:textId="13D5286B" w:rsidR="00135FD4" w:rsidRDefault="00135FD4" w:rsidP="00135FD4">
      <w:pPr>
        <w:rPr>
          <w:lang w:eastAsia="cs-CZ"/>
        </w:rPr>
      </w:pPr>
    </w:p>
    <w:p w14:paraId="737C5128" w14:textId="77777777" w:rsidR="00185DD4" w:rsidRPr="00135FD4" w:rsidRDefault="00185DD4" w:rsidP="00135FD4">
      <w:pPr>
        <w:rPr>
          <w:lang w:eastAsia="cs-CZ"/>
        </w:rPr>
      </w:pPr>
    </w:p>
    <w:p w14:paraId="0F268ADA" w14:textId="034265E5" w:rsidR="005D0A0A" w:rsidRPr="00C32B8A" w:rsidRDefault="005D0A0A" w:rsidP="00B62D3E">
      <w:pPr>
        <w:pStyle w:val="Nadpis1"/>
        <w:rPr>
          <w:b w:val="0"/>
          <w:lang w:val="sk-SK"/>
        </w:rPr>
      </w:pPr>
      <w:r>
        <w:rPr>
          <w:b w:val="0"/>
          <w:lang w:val="sk-SK"/>
        </w:rPr>
        <w:tab/>
      </w:r>
      <w:r w:rsidRPr="00C32B8A">
        <w:rPr>
          <w:b w:val="0"/>
          <w:lang w:val="sk-SK"/>
        </w:rPr>
        <w:tab/>
      </w:r>
      <w:r w:rsidRPr="00C32B8A">
        <w:rPr>
          <w:b w:val="0"/>
          <w:lang w:val="sk-SK"/>
        </w:rPr>
        <w:tab/>
      </w:r>
      <w:r w:rsidR="00927E9C">
        <w:rPr>
          <w:b w:val="0"/>
          <w:lang w:val="sk-SK"/>
        </w:rPr>
        <w:t>.............................</w:t>
      </w:r>
      <w:r w:rsidR="00245844">
        <w:rPr>
          <w:b w:val="0"/>
          <w:lang w:val="sk-SK"/>
        </w:rPr>
        <w:t xml:space="preserve">                            </w:t>
      </w:r>
      <w:r w:rsidR="00185DD4">
        <w:rPr>
          <w:b w:val="0"/>
          <w:lang w:val="sk-SK"/>
        </w:rPr>
        <w:t xml:space="preserve"> </w:t>
      </w:r>
      <w:r w:rsidR="00245844">
        <w:rPr>
          <w:b w:val="0"/>
          <w:lang w:val="sk-SK"/>
        </w:rPr>
        <w:t xml:space="preserve">  ..........................................</w:t>
      </w:r>
    </w:p>
    <w:p w14:paraId="54A98B9C" w14:textId="7E76E0CA" w:rsidR="005D0A0A" w:rsidRPr="00185DD4" w:rsidRDefault="005D0A0A" w:rsidP="00B62D3E">
      <w:pPr>
        <w:pStyle w:val="Nadpis1"/>
        <w:rPr>
          <w:b w:val="0"/>
          <w:lang w:val="sk-SK"/>
        </w:rPr>
      </w:pPr>
      <w:r w:rsidRPr="00C32B8A">
        <w:rPr>
          <w:b w:val="0"/>
          <w:lang w:val="sk-SK"/>
        </w:rPr>
        <w:tab/>
      </w:r>
      <w:r>
        <w:rPr>
          <w:b w:val="0"/>
          <w:lang w:val="sk-SK"/>
        </w:rPr>
        <w:tab/>
      </w:r>
      <w:r w:rsidRPr="00C32B8A">
        <w:rPr>
          <w:b w:val="0"/>
          <w:lang w:val="sk-SK"/>
        </w:rPr>
        <w:tab/>
      </w:r>
      <w:r w:rsidR="00185DD4" w:rsidRPr="00185DD4">
        <w:rPr>
          <w:b w:val="0"/>
          <w:lang w:val="sk-SK"/>
        </w:rPr>
        <w:t>Ing. Marek Buch</w:t>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t>konateľ</w:t>
      </w:r>
    </w:p>
    <w:p w14:paraId="075DC547" w14:textId="79432C8B" w:rsidR="007F7737" w:rsidRDefault="00245844" w:rsidP="00B62D3E">
      <w:pPr>
        <w:rPr>
          <w:szCs w:val="24"/>
        </w:rPr>
      </w:pPr>
      <w:r w:rsidRPr="00185DD4">
        <w:rPr>
          <w:rFonts w:cs="Arial"/>
          <w:color w:val="000000" w:themeColor="text1"/>
          <w:szCs w:val="24"/>
        </w:rPr>
        <w:t xml:space="preserve">     </w:t>
      </w:r>
      <w:r w:rsidR="00184756">
        <w:rPr>
          <w:rFonts w:cs="Arial"/>
          <w:color w:val="000000" w:themeColor="text1"/>
          <w:szCs w:val="24"/>
        </w:rPr>
        <w:t xml:space="preserve">    </w:t>
      </w:r>
      <w:bookmarkStart w:id="1" w:name="_GoBack"/>
      <w:bookmarkEnd w:id="1"/>
      <w:r w:rsidRPr="00185DD4">
        <w:rPr>
          <w:rFonts w:cs="Arial"/>
          <w:color w:val="000000" w:themeColor="text1"/>
          <w:szCs w:val="24"/>
        </w:rPr>
        <w:t>vedúci organizačnej zložky</w:t>
      </w:r>
      <w:r w:rsidR="00F37817">
        <w:rPr>
          <w:rFonts w:cs="Arial"/>
          <w:color w:val="000000" w:themeColor="text1"/>
          <w:szCs w:val="24"/>
        </w:rPr>
        <w:t xml:space="preserve"> OZ</w:t>
      </w:r>
    </w:p>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3E164D" w14:textId="77777777" w:rsidR="009B3867" w:rsidRDefault="009B3867">
      <w:r>
        <w:separator/>
      </w:r>
    </w:p>
  </w:endnote>
  <w:endnote w:type="continuationSeparator" w:id="0">
    <w:p w14:paraId="73F62071" w14:textId="77777777" w:rsidR="009B3867" w:rsidRDefault="009B3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A6EA1" w14:textId="77777777" w:rsidR="009B3867" w:rsidRDefault="009B3867">
      <w:r>
        <w:separator/>
      </w:r>
    </w:p>
  </w:footnote>
  <w:footnote w:type="continuationSeparator" w:id="0">
    <w:p w14:paraId="17B19B7B" w14:textId="77777777" w:rsidR="009B3867" w:rsidRDefault="009B38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515E"/>
    <w:rsid w:val="00170FA5"/>
    <w:rsid w:val="001745A4"/>
    <w:rsid w:val="00184756"/>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9576E"/>
    <w:rsid w:val="003A44B7"/>
    <w:rsid w:val="003B4FB5"/>
    <w:rsid w:val="003B609E"/>
    <w:rsid w:val="003C348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B71B2"/>
    <w:rsid w:val="005D0A0A"/>
    <w:rsid w:val="005F1362"/>
    <w:rsid w:val="006152BF"/>
    <w:rsid w:val="00630049"/>
    <w:rsid w:val="006410CD"/>
    <w:rsid w:val="006465A8"/>
    <w:rsid w:val="006565D1"/>
    <w:rsid w:val="006570AE"/>
    <w:rsid w:val="006635DA"/>
    <w:rsid w:val="0067635C"/>
    <w:rsid w:val="00682970"/>
    <w:rsid w:val="0069465F"/>
    <w:rsid w:val="006A4CDF"/>
    <w:rsid w:val="006B4171"/>
    <w:rsid w:val="006C0DA0"/>
    <w:rsid w:val="006D0055"/>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147E"/>
    <w:rsid w:val="00906887"/>
    <w:rsid w:val="009073A8"/>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B3867"/>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AF14E3"/>
    <w:rsid w:val="00B04D13"/>
    <w:rsid w:val="00B177EC"/>
    <w:rsid w:val="00B35444"/>
    <w:rsid w:val="00B41A9F"/>
    <w:rsid w:val="00B41DA2"/>
    <w:rsid w:val="00B5038E"/>
    <w:rsid w:val="00B54A2B"/>
    <w:rsid w:val="00B62D3E"/>
    <w:rsid w:val="00B62F09"/>
    <w:rsid w:val="00B6609E"/>
    <w:rsid w:val="00B6670D"/>
    <w:rsid w:val="00B72885"/>
    <w:rsid w:val="00B74A8A"/>
    <w:rsid w:val="00B900A8"/>
    <w:rsid w:val="00B91486"/>
    <w:rsid w:val="00B92B32"/>
    <w:rsid w:val="00BA5FA9"/>
    <w:rsid w:val="00BB10F1"/>
    <w:rsid w:val="00BB71CF"/>
    <w:rsid w:val="00BD57A2"/>
    <w:rsid w:val="00C01A17"/>
    <w:rsid w:val="00C03052"/>
    <w:rsid w:val="00C36CA9"/>
    <w:rsid w:val="00C37526"/>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F4E5B"/>
    <w:rsid w:val="00D014F4"/>
    <w:rsid w:val="00D16FEE"/>
    <w:rsid w:val="00D2758C"/>
    <w:rsid w:val="00D31480"/>
    <w:rsid w:val="00D32980"/>
    <w:rsid w:val="00D66CC1"/>
    <w:rsid w:val="00D73843"/>
    <w:rsid w:val="00D7680F"/>
    <w:rsid w:val="00DA617D"/>
    <w:rsid w:val="00DB0784"/>
    <w:rsid w:val="00DB3818"/>
    <w:rsid w:val="00DB4651"/>
    <w:rsid w:val="00DB4D28"/>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37817"/>
    <w:rsid w:val="00F50A2D"/>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231769682">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4940</Words>
  <Characters>28164</Characters>
  <Application>Microsoft Office Word</Application>
  <DocSecurity>0</DocSecurity>
  <Lines>234</Lines>
  <Paragraphs>66</Paragraphs>
  <ScaleCrop>false</ScaleCrop>
  <HeadingPairs>
    <vt:vector size="6" baseType="variant">
      <vt:variant>
        <vt:lpstr>Názov</vt:lpstr>
      </vt:variant>
      <vt:variant>
        <vt:i4>1</vt:i4>
      </vt:variant>
      <vt:variant>
        <vt:lpstr>Nadpisy</vt:lpstr>
      </vt:variant>
      <vt:variant>
        <vt:i4>26</vt:i4>
      </vt:variant>
      <vt:variant>
        <vt:lpstr>Title</vt:lpstr>
      </vt:variant>
      <vt:variant>
        <vt:i4>1</vt:i4>
      </vt:variant>
    </vt:vector>
  </HeadingPairs>
  <TitlesOfParts>
    <vt:vector size="28"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33038</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2024-03-21T09:40:00Z</dcterms:modified>
</cp:coreProperties>
</file>