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A70E6AD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Verejný obstarávateľ pomocou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4E1F1D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80C7214" w14:textId="77777777" w:rsidR="00CE04B8" w:rsidRPr="00EB3EE6" w:rsidRDefault="00CE04B8" w:rsidP="00CE04B8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70813B3C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28CA6210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7720BDA0" w14:textId="77777777" w:rsidR="00CE04B8" w:rsidRPr="00EB3EE6" w:rsidRDefault="00CE04B8" w:rsidP="00CE04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3E179DB5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Elektronický prostriedok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E7EDF66" w14:textId="77777777" w:rsidR="00326D35" w:rsidRPr="002332CE" w:rsidRDefault="00326D35" w:rsidP="00326D35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2332CE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2332CE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B49A50F" w14:textId="432AEC0E" w:rsidR="00326D35" w:rsidRPr="002332CE" w:rsidRDefault="000809E1" w:rsidP="002D4E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809E1">
        <w:rPr>
          <w:rFonts w:ascii="Arial Narrow" w:eastAsia="Calibri" w:hAnsi="Arial Narrow"/>
          <w:sz w:val="22"/>
          <w:szCs w:val="22"/>
          <w:lang w:eastAsia="sk-SK"/>
        </w:rPr>
        <w:t xml:space="preserve">Celková výhodnejšia hodnota pri parametri: Vrchový materiál – priehlavok, zadné dielce: väčšia hrúbka </w:t>
      </w:r>
      <w:proofErr w:type="spellStart"/>
      <w:r w:rsidRPr="000809E1">
        <w:rPr>
          <w:rFonts w:ascii="Arial Narrow" w:eastAsia="Calibri" w:hAnsi="Arial Narrow"/>
          <w:sz w:val="22"/>
          <w:szCs w:val="22"/>
          <w:lang w:eastAsia="sk-SK"/>
        </w:rPr>
        <w:t>hovädzinovej</w:t>
      </w:r>
      <w:proofErr w:type="spellEnd"/>
      <w:r w:rsidRPr="000809E1">
        <w:rPr>
          <w:rFonts w:ascii="Arial Narrow" w:eastAsia="Calibri" w:hAnsi="Arial Narrow"/>
          <w:sz w:val="22"/>
          <w:szCs w:val="22"/>
          <w:lang w:eastAsia="sk-SK"/>
        </w:rPr>
        <w:t xml:space="preserve"> usne </w:t>
      </w:r>
      <w:r w:rsidR="00DA55AC" w:rsidRPr="000809E1">
        <w:rPr>
          <w:rFonts w:ascii="Arial Narrow" w:eastAsia="Calibri" w:hAnsi="Arial Narrow"/>
          <w:sz w:val="22"/>
          <w:szCs w:val="22"/>
          <w:lang w:eastAsia="sk-SK"/>
        </w:rPr>
        <w:t xml:space="preserve">v predloženej ponuke </w:t>
      </w:r>
      <w:r w:rsidRPr="000809E1">
        <w:rPr>
          <w:rFonts w:ascii="Arial Narrow" w:eastAsia="Calibri" w:hAnsi="Arial Narrow"/>
          <w:sz w:val="22"/>
          <w:szCs w:val="22"/>
          <w:lang w:eastAsia="sk-SK"/>
        </w:rPr>
        <w:t xml:space="preserve">sa pokladá za výhodnejšiu. </w:t>
      </w:r>
      <w:bookmarkStart w:id="0" w:name="_GoBack"/>
      <w:bookmarkEnd w:id="0"/>
    </w:p>
    <w:p w14:paraId="5E973220" w14:textId="77777777" w:rsidR="00326D35" w:rsidRDefault="00326D35" w:rsidP="00326D3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8FC59" w14:textId="77777777" w:rsidR="002B0AC6" w:rsidRDefault="002B0AC6" w:rsidP="007C6581">
      <w:r>
        <w:separator/>
      </w:r>
    </w:p>
  </w:endnote>
  <w:endnote w:type="continuationSeparator" w:id="0">
    <w:p w14:paraId="56F30898" w14:textId="77777777" w:rsidR="002B0AC6" w:rsidRDefault="002B0AC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0DBBE37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A55AC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2B0AC6">
      <w:fldChar w:fldCharType="begin"/>
    </w:r>
    <w:r w:rsidR="002B0AC6">
      <w:instrText xml:space="preserve"> NUMPAGES  \* Arabic  \* MERGEFORMAT </w:instrText>
    </w:r>
    <w:r w:rsidR="002B0AC6">
      <w:fldChar w:fldCharType="separate"/>
    </w:r>
    <w:r w:rsidR="00DA55AC" w:rsidRPr="00DA55AC">
      <w:rPr>
        <w:rFonts w:ascii="Arial Narrow" w:hAnsi="Arial Narrow" w:cs="Arial"/>
        <w:noProof/>
        <w:color w:val="000000"/>
        <w:sz w:val="18"/>
        <w:szCs w:val="18"/>
      </w:rPr>
      <w:t>1</w:t>
    </w:r>
    <w:r w:rsidR="002B0AC6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99D21" w14:textId="77777777" w:rsidR="002B0AC6" w:rsidRDefault="002B0AC6" w:rsidP="007C6581">
      <w:r>
        <w:separator/>
      </w:r>
    </w:p>
  </w:footnote>
  <w:footnote w:type="continuationSeparator" w:id="0">
    <w:p w14:paraId="4063B26D" w14:textId="77777777" w:rsidR="002B0AC6" w:rsidRDefault="002B0AC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407D6"/>
    <w:rsid w:val="00052AFE"/>
    <w:rsid w:val="000721BB"/>
    <w:rsid w:val="000809E1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331A7"/>
    <w:rsid w:val="00133972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300C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32CE"/>
    <w:rsid w:val="00246301"/>
    <w:rsid w:val="00246EDF"/>
    <w:rsid w:val="00290F6B"/>
    <w:rsid w:val="00297E66"/>
    <w:rsid w:val="002B0AC6"/>
    <w:rsid w:val="002B2C72"/>
    <w:rsid w:val="002C1328"/>
    <w:rsid w:val="002C2B76"/>
    <w:rsid w:val="002D4E6C"/>
    <w:rsid w:val="002E4DEA"/>
    <w:rsid w:val="002F0FCC"/>
    <w:rsid w:val="00301EB0"/>
    <w:rsid w:val="00302E85"/>
    <w:rsid w:val="003053F8"/>
    <w:rsid w:val="00321A28"/>
    <w:rsid w:val="00321E40"/>
    <w:rsid w:val="00326D35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17162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A6E1D"/>
    <w:rsid w:val="004C1397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0E89"/>
    <w:rsid w:val="00695678"/>
    <w:rsid w:val="006B0711"/>
    <w:rsid w:val="006B612D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546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B10"/>
    <w:rsid w:val="00B726FB"/>
    <w:rsid w:val="00B832B9"/>
    <w:rsid w:val="00B83D02"/>
    <w:rsid w:val="00B961F7"/>
    <w:rsid w:val="00BA1434"/>
    <w:rsid w:val="00BA6FE8"/>
    <w:rsid w:val="00BB2C79"/>
    <w:rsid w:val="00BD053E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E04B8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55AC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6</cp:revision>
  <cp:lastPrinted>2022-09-29T14:23:00Z</cp:lastPrinted>
  <dcterms:created xsi:type="dcterms:W3CDTF">2023-08-22T05:52:00Z</dcterms:created>
  <dcterms:modified xsi:type="dcterms:W3CDTF">2024-04-05T09:57:00Z</dcterms:modified>
</cp:coreProperties>
</file>