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016" w:rsidRPr="00AF61AE" w:rsidRDefault="006C0016" w:rsidP="006C0016">
      <w:pPr>
        <w:pStyle w:val="Nadpis1"/>
        <w:jc w:val="both"/>
        <w:rPr>
          <w:rFonts w:ascii="Arial" w:hAnsi="Arial" w:cs="Arial"/>
          <w:sz w:val="24"/>
          <w:u w:val="single"/>
        </w:rPr>
      </w:pPr>
      <w:r w:rsidRPr="00AF61AE">
        <w:rPr>
          <w:rFonts w:ascii="Arial" w:hAnsi="Arial" w:cs="Arial"/>
          <w:bCs/>
          <w:sz w:val="24"/>
        </w:rPr>
        <w:t xml:space="preserve">Investor </w:t>
      </w:r>
      <w:r>
        <w:rPr>
          <w:rFonts w:ascii="Arial" w:hAnsi="Arial" w:cs="Arial"/>
          <w:bCs/>
          <w:sz w:val="24"/>
        </w:rPr>
        <w:t xml:space="preserve">         </w:t>
      </w:r>
      <w:r w:rsidRPr="00AF61AE">
        <w:rPr>
          <w:rFonts w:ascii="Arial" w:hAnsi="Arial" w:cs="Arial"/>
          <w:bCs/>
          <w:sz w:val="24"/>
        </w:rPr>
        <w:t xml:space="preserve">: </w:t>
      </w:r>
      <w:r w:rsidR="004E0278">
        <w:rPr>
          <w:rFonts w:ascii="Arial" w:hAnsi="Arial" w:cs="Arial"/>
          <w:bCs/>
          <w:sz w:val="24"/>
        </w:rPr>
        <w:t>JUDr</w:t>
      </w:r>
      <w:r>
        <w:rPr>
          <w:rFonts w:ascii="Arial" w:hAnsi="Arial" w:cs="Arial"/>
          <w:bCs/>
          <w:sz w:val="24"/>
        </w:rPr>
        <w:t>. Michal Černek , Madunice</w:t>
      </w: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r>
        <w:rPr>
          <w:rFonts w:ascii="Arial" w:hAnsi="Arial" w:cs="Arial"/>
          <w:sz w:val="24"/>
        </w:rPr>
        <w:t xml:space="preserve">Názov stavby :  Vytáčanie a skladovanie medu - </w:t>
      </w:r>
      <w:r w:rsidR="004E0278">
        <w:rPr>
          <w:rFonts w:ascii="Arial" w:hAnsi="Arial" w:cs="Arial"/>
          <w:sz w:val="24"/>
        </w:rPr>
        <w:t>Madunice</w:t>
      </w:r>
      <w:r>
        <w:rPr>
          <w:rFonts w:ascii="Arial" w:hAnsi="Arial" w:cs="Arial"/>
          <w:sz w:val="24"/>
        </w:rPr>
        <w:t xml:space="preserve">                                      </w:t>
      </w:r>
    </w:p>
    <w:p w:rsidR="006C0016" w:rsidRDefault="006C0016" w:rsidP="006C0016">
      <w:pPr>
        <w:pStyle w:val="Nadpis1"/>
        <w:jc w:val="left"/>
        <w:rPr>
          <w:rFonts w:ascii="Arial" w:hAnsi="Arial" w:cs="Arial"/>
          <w:sz w:val="24"/>
        </w:rPr>
      </w:pPr>
      <w:r>
        <w:rPr>
          <w:rFonts w:ascii="Arial" w:hAnsi="Arial" w:cs="Arial"/>
          <w:sz w:val="24"/>
        </w:rPr>
        <w:t xml:space="preserve">                          Projekt stavby pre stavebné povolenie</w:t>
      </w: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r>
        <w:rPr>
          <w:rFonts w:ascii="Arial" w:hAnsi="Arial" w:cs="Arial"/>
          <w:sz w:val="24"/>
        </w:rPr>
        <w:t>ZOD               : 0</w:t>
      </w:r>
      <w:r w:rsidR="004E0278">
        <w:rPr>
          <w:rFonts w:ascii="Arial" w:hAnsi="Arial" w:cs="Arial"/>
          <w:sz w:val="24"/>
        </w:rPr>
        <w:t>6</w:t>
      </w:r>
      <w:r>
        <w:rPr>
          <w:rFonts w:ascii="Arial" w:hAnsi="Arial" w:cs="Arial"/>
          <w:sz w:val="24"/>
        </w:rPr>
        <w:t>/202</w:t>
      </w:r>
      <w:r w:rsidR="004E0278">
        <w:rPr>
          <w:rFonts w:ascii="Arial" w:hAnsi="Arial" w:cs="Arial"/>
          <w:sz w:val="24"/>
        </w:rPr>
        <w:t>4</w:t>
      </w:r>
      <w:r>
        <w:rPr>
          <w:rFonts w:ascii="Arial" w:hAnsi="Arial" w:cs="Arial"/>
          <w:sz w:val="24"/>
        </w:rPr>
        <w:t xml:space="preserve">  </w:t>
      </w:r>
    </w:p>
    <w:p w:rsidR="006C0016" w:rsidRDefault="006C0016" w:rsidP="006C0016">
      <w:pPr>
        <w:pStyle w:val="Nadpis1"/>
        <w:jc w:val="left"/>
        <w:rPr>
          <w:rFonts w:ascii="Arial" w:hAnsi="Arial" w:cs="Arial"/>
          <w:b/>
          <w:sz w:val="24"/>
        </w:rPr>
      </w:pPr>
    </w:p>
    <w:p w:rsidR="006C0016" w:rsidRDefault="006C0016" w:rsidP="006C0016">
      <w:pPr>
        <w:pStyle w:val="Nadpis1"/>
        <w:jc w:val="left"/>
        <w:rPr>
          <w:rFonts w:ascii="Arial" w:hAnsi="Arial" w:cs="Arial"/>
          <w:b/>
          <w:sz w:val="24"/>
        </w:rPr>
      </w:pPr>
    </w:p>
    <w:p w:rsidR="006C0016" w:rsidRDefault="006C0016" w:rsidP="006C0016">
      <w:pPr>
        <w:pStyle w:val="Nadpis1"/>
        <w:jc w:val="left"/>
        <w:rPr>
          <w:rFonts w:ascii="Arial" w:hAnsi="Arial" w:cs="Arial"/>
          <w:b/>
          <w:sz w:val="24"/>
        </w:rPr>
      </w:pPr>
    </w:p>
    <w:p w:rsidR="006C0016" w:rsidRDefault="006C0016" w:rsidP="006C0016">
      <w:pPr>
        <w:pStyle w:val="Nadpis1"/>
        <w:jc w:val="left"/>
        <w:rPr>
          <w:rFonts w:ascii="Arial" w:hAnsi="Arial" w:cs="Arial"/>
          <w:b/>
          <w:sz w:val="24"/>
        </w:rPr>
      </w:pPr>
    </w:p>
    <w:p w:rsidR="006C0016" w:rsidRDefault="006C0016" w:rsidP="006C0016">
      <w:pPr>
        <w:pStyle w:val="Nadpis1"/>
        <w:jc w:val="left"/>
        <w:rPr>
          <w:rFonts w:ascii="Arial" w:hAnsi="Arial" w:cs="Arial"/>
          <w:b/>
          <w:sz w:val="24"/>
        </w:rPr>
      </w:pPr>
    </w:p>
    <w:p w:rsidR="006C0016" w:rsidRDefault="006C0016" w:rsidP="006C0016">
      <w:pPr>
        <w:pStyle w:val="Nadpis1"/>
        <w:jc w:val="left"/>
        <w:rPr>
          <w:rFonts w:ascii="Arial" w:hAnsi="Arial" w:cs="Arial"/>
          <w:b/>
          <w:sz w:val="24"/>
        </w:rPr>
      </w:pPr>
    </w:p>
    <w:p w:rsidR="006C0016" w:rsidRDefault="006C0016" w:rsidP="006C0016">
      <w:pPr>
        <w:pStyle w:val="Nadpis1"/>
        <w:jc w:val="left"/>
        <w:rPr>
          <w:rFonts w:ascii="Arial" w:hAnsi="Arial" w:cs="Arial"/>
          <w:b/>
          <w:sz w:val="24"/>
        </w:rPr>
      </w:pPr>
    </w:p>
    <w:p w:rsidR="006C0016" w:rsidRDefault="006C0016" w:rsidP="006C0016">
      <w:pPr>
        <w:pStyle w:val="Nadpis1"/>
        <w:jc w:val="left"/>
        <w:rPr>
          <w:rFonts w:ascii="Arial" w:hAnsi="Arial" w:cs="Arial"/>
          <w:b/>
          <w:sz w:val="24"/>
        </w:rPr>
      </w:pPr>
    </w:p>
    <w:p w:rsidR="006C0016" w:rsidRDefault="006C0016" w:rsidP="006C0016">
      <w:pPr>
        <w:pStyle w:val="Nadpis1"/>
        <w:jc w:val="left"/>
        <w:rPr>
          <w:rFonts w:ascii="Arial" w:hAnsi="Arial" w:cs="Arial"/>
          <w:b/>
          <w:sz w:val="24"/>
        </w:rPr>
      </w:pPr>
    </w:p>
    <w:p w:rsidR="006C0016" w:rsidRDefault="006C0016" w:rsidP="006C0016">
      <w:pPr>
        <w:pStyle w:val="Nadpis1"/>
        <w:jc w:val="left"/>
        <w:rPr>
          <w:rFonts w:ascii="Arial" w:hAnsi="Arial" w:cs="Arial"/>
          <w:b/>
          <w:sz w:val="24"/>
        </w:rPr>
      </w:pPr>
    </w:p>
    <w:p w:rsidR="006C0016" w:rsidRDefault="006C0016" w:rsidP="006C0016">
      <w:pPr>
        <w:pStyle w:val="Nadpis1"/>
        <w:jc w:val="left"/>
        <w:rPr>
          <w:rFonts w:ascii="Arial" w:hAnsi="Arial" w:cs="Arial"/>
          <w:b/>
          <w:sz w:val="24"/>
        </w:rPr>
      </w:pPr>
    </w:p>
    <w:p w:rsidR="006C0016" w:rsidRDefault="006C0016" w:rsidP="006C0016">
      <w:pPr>
        <w:pStyle w:val="Nadpis1"/>
        <w:jc w:val="left"/>
        <w:rPr>
          <w:rFonts w:ascii="Arial" w:hAnsi="Arial" w:cs="Arial"/>
          <w:b/>
          <w:sz w:val="24"/>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r>
        <w:rPr>
          <w:rFonts w:ascii="Arial" w:hAnsi="Arial" w:cs="Arial"/>
          <w:sz w:val="24"/>
          <w:u w:val="single"/>
        </w:rPr>
        <w:t xml:space="preserve">  </w:t>
      </w:r>
    </w:p>
    <w:p w:rsidR="006C0016" w:rsidRDefault="006C0016" w:rsidP="006C0016">
      <w:pPr>
        <w:pStyle w:val="Nadpis1"/>
        <w:ind w:left="2124"/>
        <w:jc w:val="left"/>
        <w:rPr>
          <w:rFonts w:ascii="Arial" w:hAnsi="Arial" w:cs="Arial"/>
          <w:sz w:val="24"/>
          <w:u w:val="single"/>
        </w:rPr>
      </w:pPr>
    </w:p>
    <w:p w:rsidR="006C0016" w:rsidRDefault="006C0016" w:rsidP="006C0016">
      <w:pPr>
        <w:pStyle w:val="Nadpis1"/>
        <w:ind w:left="2124"/>
        <w:jc w:val="left"/>
        <w:rPr>
          <w:rFonts w:ascii="Arial" w:hAnsi="Arial" w:cs="Arial"/>
          <w:szCs w:val="36"/>
          <w:u w:val="single"/>
        </w:rPr>
      </w:pPr>
    </w:p>
    <w:p w:rsidR="006C0016" w:rsidRDefault="006C0016" w:rsidP="006C0016">
      <w:pPr>
        <w:pStyle w:val="Nadpis1"/>
        <w:ind w:left="2124"/>
        <w:jc w:val="left"/>
        <w:rPr>
          <w:rFonts w:ascii="Arial" w:hAnsi="Arial" w:cs="Arial"/>
          <w:szCs w:val="36"/>
          <w:u w:val="single"/>
        </w:rPr>
      </w:pPr>
    </w:p>
    <w:p w:rsidR="006C0016" w:rsidRDefault="006C0016" w:rsidP="006C0016">
      <w:pPr>
        <w:pStyle w:val="Nadpis1"/>
        <w:ind w:left="2124"/>
        <w:jc w:val="left"/>
        <w:rPr>
          <w:rFonts w:ascii="Arial" w:hAnsi="Arial" w:cs="Arial"/>
          <w:b/>
          <w:szCs w:val="36"/>
          <w:u w:val="single"/>
        </w:rPr>
      </w:pPr>
      <w:r>
        <w:rPr>
          <w:rFonts w:ascii="Arial" w:hAnsi="Arial" w:cs="Arial"/>
          <w:b/>
          <w:szCs w:val="36"/>
          <w:u w:val="single"/>
        </w:rPr>
        <w:t>A.  SPRIEVODNÁ  SPRÁVA</w:t>
      </w:r>
    </w:p>
    <w:p w:rsidR="006C0016" w:rsidRDefault="006C0016" w:rsidP="006C0016">
      <w:pPr>
        <w:pStyle w:val="Nadpis1"/>
        <w:jc w:val="left"/>
        <w:rPr>
          <w:rFonts w:ascii="Arial" w:hAnsi="Arial" w:cs="Arial"/>
          <w:szCs w:val="36"/>
          <w:u w:val="single"/>
        </w:rPr>
      </w:pPr>
      <w:r>
        <w:rPr>
          <w:rFonts w:ascii="Arial" w:hAnsi="Arial" w:cs="Arial"/>
          <w:szCs w:val="36"/>
          <w:u w:val="single"/>
        </w:rPr>
        <w:t xml:space="preserve"> </w:t>
      </w: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r>
        <w:rPr>
          <w:rFonts w:ascii="Arial" w:hAnsi="Arial" w:cs="Arial"/>
          <w:sz w:val="24"/>
        </w:rPr>
        <w:t xml:space="preserve">                                                                                                              Súprava :</w:t>
      </w:r>
    </w:p>
    <w:p w:rsidR="006C0016" w:rsidRDefault="006C0016" w:rsidP="006C0016">
      <w:pPr>
        <w:pStyle w:val="Nadpis1"/>
        <w:jc w:val="left"/>
        <w:rPr>
          <w:rFonts w:ascii="Arial" w:hAnsi="Arial" w:cs="Arial"/>
          <w:sz w:val="24"/>
          <w:u w:val="single"/>
        </w:rPr>
      </w:pPr>
      <w:r>
        <w:rPr>
          <w:rFonts w:ascii="Arial" w:hAnsi="Arial" w:cs="Arial"/>
          <w:sz w:val="24"/>
          <w:u w:val="single"/>
        </w:rPr>
        <w:lastRenderedPageBreak/>
        <w:t>A.  SPRIEVODNÁ  SPRÁVA</w:t>
      </w:r>
    </w:p>
    <w:p w:rsidR="006C0016" w:rsidRDefault="006C0016" w:rsidP="006C0016">
      <w:pPr>
        <w:jc w:val="center"/>
        <w:rPr>
          <w:rFonts w:ascii="Arial" w:hAnsi="Arial" w:cs="Arial"/>
        </w:rPr>
      </w:pPr>
    </w:p>
    <w:p w:rsidR="006C0016" w:rsidRPr="00FF4C7B" w:rsidRDefault="006C0016" w:rsidP="006C0016">
      <w:pPr>
        <w:rPr>
          <w:rFonts w:ascii="Arial" w:hAnsi="Arial" w:cs="Arial"/>
          <w:b/>
        </w:rPr>
      </w:pPr>
      <w:r w:rsidRPr="00FF4C7B">
        <w:rPr>
          <w:rFonts w:ascii="Arial" w:hAnsi="Arial" w:cs="Arial"/>
          <w:b/>
        </w:rPr>
        <w:t>1.  Identifikačné údaje stavby a investora</w:t>
      </w:r>
    </w:p>
    <w:p w:rsidR="006C0016" w:rsidRDefault="006C0016" w:rsidP="006C0016">
      <w:pPr>
        <w:rPr>
          <w:rFonts w:ascii="Arial" w:hAnsi="Arial" w:cs="Arial"/>
        </w:rPr>
      </w:pPr>
      <w:r>
        <w:rPr>
          <w:rFonts w:ascii="Arial" w:hAnsi="Arial" w:cs="Arial"/>
        </w:rPr>
        <w:t xml:space="preserve">    </w:t>
      </w:r>
    </w:p>
    <w:p w:rsidR="006C0016" w:rsidRDefault="006C0016" w:rsidP="006C0016">
      <w:pPr>
        <w:jc w:val="both"/>
        <w:rPr>
          <w:rFonts w:ascii="Arial" w:hAnsi="Arial" w:cs="Arial"/>
        </w:rPr>
      </w:pPr>
      <w:r>
        <w:rPr>
          <w:rFonts w:ascii="Arial" w:hAnsi="Arial" w:cs="Arial"/>
        </w:rPr>
        <w:t xml:space="preserve">    Názov stavby: Vytáčanie a skladovanie medu </w:t>
      </w:r>
    </w:p>
    <w:p w:rsidR="006C0016" w:rsidRDefault="006C0016" w:rsidP="006C0016">
      <w:pPr>
        <w:jc w:val="both"/>
        <w:rPr>
          <w:rFonts w:ascii="Arial" w:hAnsi="Arial" w:cs="Arial"/>
        </w:rPr>
      </w:pPr>
      <w:r>
        <w:rPr>
          <w:rFonts w:ascii="Arial" w:hAnsi="Arial" w:cs="Arial"/>
        </w:rPr>
        <w:t xml:space="preserve">    Miesto stavby: </w:t>
      </w:r>
      <w:r w:rsidR="004E0278">
        <w:rPr>
          <w:rFonts w:ascii="Arial" w:hAnsi="Arial" w:cs="Arial"/>
        </w:rPr>
        <w:t>Madunice</w:t>
      </w:r>
    </w:p>
    <w:p w:rsidR="006C0016" w:rsidRDefault="006C0016" w:rsidP="006C0016">
      <w:pPr>
        <w:jc w:val="both"/>
        <w:rPr>
          <w:rFonts w:ascii="Arial" w:hAnsi="Arial" w:cs="Arial"/>
        </w:rPr>
      </w:pPr>
      <w:r>
        <w:rPr>
          <w:rFonts w:ascii="Arial" w:hAnsi="Arial" w:cs="Arial"/>
        </w:rPr>
        <w:t xml:space="preserve">    Katastrálne územie : </w:t>
      </w:r>
      <w:r w:rsidR="004E0278">
        <w:rPr>
          <w:rFonts w:ascii="Arial" w:hAnsi="Arial" w:cs="Arial"/>
        </w:rPr>
        <w:t>Madunice</w:t>
      </w:r>
    </w:p>
    <w:p w:rsidR="006C0016" w:rsidRDefault="006C0016" w:rsidP="006C0016">
      <w:pPr>
        <w:jc w:val="both"/>
        <w:rPr>
          <w:rFonts w:ascii="Arial" w:hAnsi="Arial" w:cs="Arial"/>
        </w:rPr>
      </w:pPr>
      <w:r>
        <w:rPr>
          <w:rFonts w:ascii="Arial" w:hAnsi="Arial" w:cs="Arial"/>
        </w:rPr>
        <w:t xml:space="preserve">    Parcelné čísla: </w:t>
      </w:r>
      <w:r w:rsidR="004E0278">
        <w:rPr>
          <w:rFonts w:ascii="Arial" w:hAnsi="Arial" w:cs="Arial"/>
        </w:rPr>
        <w:t>1762/2</w:t>
      </w:r>
      <w:r>
        <w:rPr>
          <w:rFonts w:ascii="Arial" w:hAnsi="Arial" w:cs="Arial"/>
        </w:rPr>
        <w:t xml:space="preserve">  </w:t>
      </w:r>
    </w:p>
    <w:p w:rsidR="006C0016" w:rsidRDefault="006C0016" w:rsidP="006C0016">
      <w:pPr>
        <w:jc w:val="both"/>
        <w:rPr>
          <w:rFonts w:ascii="Arial" w:hAnsi="Arial" w:cs="Arial"/>
        </w:rPr>
      </w:pPr>
      <w:r>
        <w:rPr>
          <w:rFonts w:ascii="Arial" w:hAnsi="Arial" w:cs="Arial"/>
        </w:rPr>
        <w:t xml:space="preserve">    Investor: </w:t>
      </w:r>
      <w:r w:rsidR="004E0278">
        <w:rPr>
          <w:rFonts w:ascii="Arial" w:hAnsi="Arial" w:cs="Arial"/>
        </w:rPr>
        <w:t>JUDr</w:t>
      </w:r>
      <w:r>
        <w:rPr>
          <w:rFonts w:ascii="Arial" w:hAnsi="Arial" w:cs="Arial"/>
        </w:rPr>
        <w:t>. Michal Černek, Janka Kráľa 609/23, Madunice</w:t>
      </w:r>
    </w:p>
    <w:p w:rsidR="006C0016" w:rsidRDefault="006C0016" w:rsidP="006C0016">
      <w:pPr>
        <w:jc w:val="both"/>
        <w:rPr>
          <w:rFonts w:ascii="Arial" w:hAnsi="Arial" w:cs="Arial"/>
        </w:rPr>
      </w:pPr>
      <w:r>
        <w:rPr>
          <w:rFonts w:ascii="Arial" w:hAnsi="Arial" w:cs="Arial"/>
        </w:rPr>
        <w:t xml:space="preserve">    Dodávateľ stavby: bude určený konkurzom</w:t>
      </w:r>
    </w:p>
    <w:p w:rsidR="006C0016" w:rsidRDefault="006C0016" w:rsidP="006C0016">
      <w:pPr>
        <w:jc w:val="both"/>
        <w:rPr>
          <w:rFonts w:ascii="Arial" w:hAnsi="Arial" w:cs="Arial"/>
        </w:rPr>
      </w:pPr>
      <w:r>
        <w:rPr>
          <w:rFonts w:ascii="Arial" w:hAnsi="Arial" w:cs="Arial"/>
        </w:rPr>
        <w:t xml:space="preserve">    </w:t>
      </w:r>
    </w:p>
    <w:p w:rsidR="006C0016" w:rsidRDefault="006C0016" w:rsidP="006C0016">
      <w:pPr>
        <w:jc w:val="both"/>
        <w:rPr>
          <w:rFonts w:ascii="Arial" w:hAnsi="Arial" w:cs="Arial"/>
        </w:rPr>
      </w:pPr>
      <w:r>
        <w:rPr>
          <w:rFonts w:ascii="Arial" w:hAnsi="Arial" w:cs="Arial"/>
        </w:rPr>
        <w:t xml:space="preserve">    Spracovateľ dokumentácie: Ing. Ján Bocora - autorizovaný stavebný inžinier</w:t>
      </w:r>
    </w:p>
    <w:p w:rsidR="006C0016" w:rsidRDefault="006C0016" w:rsidP="006C0016">
      <w:pPr>
        <w:jc w:val="both"/>
        <w:rPr>
          <w:rFonts w:ascii="Arial" w:hAnsi="Arial" w:cs="Arial"/>
        </w:rPr>
      </w:pPr>
      <w:r>
        <w:rPr>
          <w:rFonts w:ascii="Arial" w:hAnsi="Arial" w:cs="Arial"/>
        </w:rPr>
        <w:t xml:space="preserve">    Stavebné konštrukcie: Ing. Ján Bocora</w:t>
      </w:r>
    </w:p>
    <w:p w:rsidR="006C0016" w:rsidRDefault="006C0016" w:rsidP="006C0016">
      <w:pPr>
        <w:jc w:val="both"/>
        <w:rPr>
          <w:rFonts w:ascii="Arial" w:hAnsi="Arial" w:cs="Arial"/>
        </w:rPr>
      </w:pPr>
      <w:r>
        <w:rPr>
          <w:rFonts w:ascii="Arial" w:hAnsi="Arial" w:cs="Arial"/>
        </w:rPr>
        <w:t xml:space="preserve">    Konštrukčná časť- statika: Ing. Peter Kleiman</w:t>
      </w:r>
    </w:p>
    <w:p w:rsidR="006C0016" w:rsidRDefault="006C0016" w:rsidP="006C0016">
      <w:pPr>
        <w:jc w:val="both"/>
        <w:rPr>
          <w:rFonts w:ascii="Arial" w:hAnsi="Arial" w:cs="Arial"/>
        </w:rPr>
      </w:pPr>
      <w:r>
        <w:rPr>
          <w:rFonts w:ascii="Arial" w:hAnsi="Arial" w:cs="Arial"/>
        </w:rPr>
        <w:t xml:space="preserve">    Zdravotechnika: Ing. Eva Petrovičová</w:t>
      </w:r>
    </w:p>
    <w:p w:rsidR="006C0016" w:rsidRDefault="006C0016" w:rsidP="006C0016">
      <w:pPr>
        <w:jc w:val="both"/>
        <w:rPr>
          <w:rFonts w:ascii="Arial" w:hAnsi="Arial" w:cs="Arial"/>
        </w:rPr>
      </w:pPr>
      <w:r>
        <w:rPr>
          <w:rFonts w:ascii="Arial" w:hAnsi="Arial" w:cs="Arial"/>
        </w:rPr>
        <w:t xml:space="preserve">    Elektroinštalácia: Ing. </w:t>
      </w:r>
      <w:r w:rsidR="004E0278">
        <w:rPr>
          <w:rFonts w:ascii="Arial" w:hAnsi="Arial" w:cs="Arial"/>
        </w:rPr>
        <w:t>Ludek Bláha</w:t>
      </w:r>
    </w:p>
    <w:p w:rsidR="006C0016" w:rsidRDefault="006C0016" w:rsidP="006C0016">
      <w:pPr>
        <w:jc w:val="both"/>
        <w:rPr>
          <w:rFonts w:ascii="Arial" w:hAnsi="Arial" w:cs="Arial"/>
        </w:rPr>
      </w:pPr>
      <w:r>
        <w:rPr>
          <w:rFonts w:ascii="Arial" w:hAnsi="Arial" w:cs="Arial"/>
        </w:rPr>
        <w:t xml:space="preserve">    Požiarna ochrana: Ing. Ján Janík</w:t>
      </w:r>
    </w:p>
    <w:p w:rsidR="006C0016" w:rsidRDefault="006C0016" w:rsidP="006C0016">
      <w:pPr>
        <w:jc w:val="both"/>
        <w:rPr>
          <w:rFonts w:ascii="Arial" w:hAnsi="Arial" w:cs="Arial"/>
        </w:rPr>
      </w:pPr>
    </w:p>
    <w:p w:rsidR="006C0016" w:rsidRDefault="006C0016" w:rsidP="006C0016">
      <w:pPr>
        <w:jc w:val="both"/>
        <w:rPr>
          <w:rFonts w:ascii="Arial" w:hAnsi="Arial" w:cs="Arial"/>
          <w:b/>
        </w:rPr>
      </w:pPr>
      <w:r>
        <w:rPr>
          <w:rFonts w:ascii="Arial" w:hAnsi="Arial" w:cs="Arial"/>
          <w:b/>
        </w:rPr>
        <w:t xml:space="preserve">2.  Základné údaje o stavbe  </w:t>
      </w:r>
    </w:p>
    <w:p w:rsidR="006C0016" w:rsidRDefault="006C0016" w:rsidP="006C0016">
      <w:pPr>
        <w:jc w:val="both"/>
        <w:rPr>
          <w:rFonts w:ascii="Arial" w:hAnsi="Arial" w:cs="Arial"/>
        </w:rPr>
      </w:pPr>
      <w:r>
        <w:rPr>
          <w:rFonts w:ascii="Arial" w:hAnsi="Arial" w:cs="Arial"/>
        </w:rPr>
        <w:t xml:space="preserve">   </w:t>
      </w:r>
    </w:p>
    <w:p w:rsidR="006C0016" w:rsidRDefault="006C0016" w:rsidP="006C0016">
      <w:pPr>
        <w:jc w:val="both"/>
        <w:rPr>
          <w:rFonts w:ascii="Arial" w:hAnsi="Arial" w:cs="Arial"/>
        </w:rPr>
      </w:pPr>
      <w:r>
        <w:rPr>
          <w:rFonts w:ascii="Arial" w:hAnsi="Arial" w:cs="Arial"/>
        </w:rPr>
        <w:t xml:space="preserve">2.1   </w:t>
      </w:r>
      <w:r>
        <w:rPr>
          <w:rFonts w:ascii="Arial" w:hAnsi="Arial" w:cs="Arial"/>
          <w:u w:val="single"/>
        </w:rPr>
        <w:t>Názov kapacity</w:t>
      </w:r>
      <w:r>
        <w:rPr>
          <w:rFonts w:ascii="Arial" w:hAnsi="Arial" w:cs="Arial"/>
        </w:rPr>
        <w:t xml:space="preserve">:  Vytáčanie a skladovanie medu – </w:t>
      </w:r>
      <w:r w:rsidR="00A07EEF">
        <w:rPr>
          <w:rFonts w:ascii="Arial" w:hAnsi="Arial" w:cs="Arial"/>
        </w:rPr>
        <w:t>Madunice</w:t>
      </w:r>
      <w:r>
        <w:rPr>
          <w:rFonts w:ascii="Arial" w:hAnsi="Arial" w:cs="Arial"/>
        </w:rPr>
        <w:t xml:space="preserve"> </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          Merné jednotky: Vytáčanie a skladovanie medu - max.30 ton za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sezónu</w:t>
      </w:r>
    </w:p>
    <w:p w:rsidR="006C0016" w:rsidRDefault="006C0016" w:rsidP="006C0016">
      <w:pPr>
        <w:jc w:val="both"/>
        <w:rPr>
          <w:rFonts w:ascii="Arial" w:hAnsi="Arial" w:cs="Arial"/>
        </w:rPr>
      </w:pPr>
      <w:r>
        <w:rPr>
          <w:rFonts w:ascii="Arial" w:hAnsi="Arial" w:cs="Arial"/>
        </w:rPr>
        <w:t xml:space="preserve">          Celková plocha areálu        </w:t>
      </w:r>
      <w:r w:rsidR="00794822">
        <w:rPr>
          <w:rFonts w:ascii="Arial" w:hAnsi="Arial" w:cs="Arial"/>
        </w:rPr>
        <w:t xml:space="preserve">              </w:t>
      </w:r>
      <w:r>
        <w:rPr>
          <w:rFonts w:ascii="Arial" w:hAnsi="Arial" w:cs="Arial"/>
        </w:rPr>
        <w:t xml:space="preserve">:    </w:t>
      </w:r>
      <w:r w:rsidR="007A2E5B">
        <w:rPr>
          <w:rFonts w:ascii="Arial" w:hAnsi="Arial" w:cs="Arial"/>
        </w:rPr>
        <w:t>3 3</w:t>
      </w:r>
      <w:r w:rsidR="00E3274A">
        <w:rPr>
          <w:rFonts w:ascii="Arial" w:hAnsi="Arial" w:cs="Arial"/>
        </w:rPr>
        <w:t>6</w:t>
      </w:r>
      <w:r w:rsidR="00794822">
        <w:rPr>
          <w:rFonts w:ascii="Arial" w:hAnsi="Arial" w:cs="Arial"/>
        </w:rPr>
        <w:t>3</w:t>
      </w:r>
      <w:r>
        <w:rPr>
          <w:rFonts w:ascii="Arial" w:hAnsi="Arial" w:cs="Arial"/>
        </w:rPr>
        <w:t>,00 m2</w:t>
      </w:r>
    </w:p>
    <w:p w:rsidR="006C0016" w:rsidRDefault="006C0016" w:rsidP="006C0016">
      <w:pPr>
        <w:jc w:val="both"/>
        <w:rPr>
          <w:rFonts w:ascii="Arial" w:hAnsi="Arial" w:cs="Arial"/>
        </w:rPr>
      </w:pPr>
      <w:r>
        <w:rPr>
          <w:rFonts w:ascii="Arial" w:hAnsi="Arial" w:cs="Arial"/>
        </w:rPr>
        <w:t xml:space="preserve">          Zastavaná plocha objektov </w:t>
      </w:r>
      <w:r w:rsidR="00794822">
        <w:rPr>
          <w:rFonts w:ascii="Arial" w:hAnsi="Arial" w:cs="Arial"/>
        </w:rPr>
        <w:t xml:space="preserve">              </w:t>
      </w:r>
      <w:r>
        <w:rPr>
          <w:rFonts w:ascii="Arial" w:hAnsi="Arial" w:cs="Arial"/>
        </w:rPr>
        <w:t xml:space="preserve">:   </w:t>
      </w:r>
      <w:r w:rsidR="00B93486">
        <w:rPr>
          <w:rFonts w:ascii="Arial" w:hAnsi="Arial" w:cs="Arial"/>
        </w:rPr>
        <w:t xml:space="preserve"> </w:t>
      </w:r>
      <w:r w:rsidR="00A858B8">
        <w:rPr>
          <w:rFonts w:ascii="Arial" w:hAnsi="Arial" w:cs="Arial"/>
        </w:rPr>
        <w:t xml:space="preserve">1 </w:t>
      </w:r>
      <w:r w:rsidR="00794822">
        <w:rPr>
          <w:rFonts w:ascii="Arial" w:hAnsi="Arial" w:cs="Arial"/>
        </w:rPr>
        <w:t>352,58</w:t>
      </w:r>
      <w:r w:rsidR="00A858B8">
        <w:rPr>
          <w:rFonts w:ascii="Arial" w:hAnsi="Arial" w:cs="Arial"/>
        </w:rPr>
        <w:t xml:space="preserve"> m2</w:t>
      </w:r>
    </w:p>
    <w:p w:rsidR="00A858B8" w:rsidRDefault="006C0016" w:rsidP="00A858B8">
      <w:pPr>
        <w:jc w:val="both"/>
        <w:rPr>
          <w:rFonts w:ascii="Arial" w:hAnsi="Arial" w:cs="Arial"/>
        </w:rPr>
      </w:pPr>
      <w:r>
        <w:rPr>
          <w:rFonts w:ascii="Arial" w:hAnsi="Arial" w:cs="Arial"/>
        </w:rPr>
        <w:t xml:space="preserve">          Z toho pl</w:t>
      </w:r>
      <w:r w:rsidR="00A858B8">
        <w:rPr>
          <w:rFonts w:ascii="Arial" w:hAnsi="Arial" w:cs="Arial"/>
        </w:rPr>
        <w:t xml:space="preserve">ocha ciest </w:t>
      </w:r>
      <w:r w:rsidR="00794822">
        <w:rPr>
          <w:rFonts w:ascii="Arial" w:hAnsi="Arial" w:cs="Arial"/>
        </w:rPr>
        <w:t xml:space="preserve">a chodníkov       </w:t>
      </w:r>
      <w:r w:rsidR="00A858B8">
        <w:rPr>
          <w:rFonts w:ascii="Arial" w:hAnsi="Arial" w:cs="Arial"/>
        </w:rPr>
        <w:t xml:space="preserve">:      </w:t>
      </w:r>
      <w:r w:rsidR="00794822">
        <w:rPr>
          <w:rFonts w:ascii="Arial" w:hAnsi="Arial" w:cs="Arial"/>
        </w:rPr>
        <w:t xml:space="preserve"> 658,00</w:t>
      </w:r>
      <w:r w:rsidR="00A858B8">
        <w:rPr>
          <w:rFonts w:ascii="Arial" w:hAnsi="Arial" w:cs="Arial"/>
        </w:rPr>
        <w:t xml:space="preserve"> m2</w:t>
      </w:r>
    </w:p>
    <w:p w:rsidR="00A858B8" w:rsidRDefault="00A858B8" w:rsidP="00A858B8">
      <w:pPr>
        <w:jc w:val="both"/>
        <w:rPr>
          <w:rFonts w:ascii="Arial" w:hAnsi="Arial" w:cs="Arial"/>
        </w:rPr>
      </w:pPr>
      <w:r>
        <w:rPr>
          <w:rFonts w:ascii="Arial" w:hAnsi="Arial" w:cs="Arial"/>
        </w:rPr>
        <w:t xml:space="preserve">          </w:t>
      </w:r>
      <w:r w:rsidR="006C0016">
        <w:rPr>
          <w:rFonts w:ascii="Arial" w:hAnsi="Arial" w:cs="Arial"/>
        </w:rPr>
        <w:t>Za</w:t>
      </w:r>
      <w:r w:rsidR="00B93486">
        <w:rPr>
          <w:rFonts w:ascii="Arial" w:hAnsi="Arial" w:cs="Arial"/>
        </w:rPr>
        <w:t xml:space="preserve">stavaná plocha objektu  č.1 </w:t>
      </w:r>
      <w:r w:rsidR="00794822">
        <w:rPr>
          <w:rFonts w:ascii="Arial" w:hAnsi="Arial" w:cs="Arial"/>
        </w:rPr>
        <w:t xml:space="preserve">         </w:t>
      </w:r>
      <w:r w:rsidR="00B93486">
        <w:rPr>
          <w:rFonts w:ascii="Arial" w:hAnsi="Arial" w:cs="Arial"/>
        </w:rPr>
        <w:t xml:space="preserve">: </w:t>
      </w:r>
      <w:r w:rsidR="00794822">
        <w:rPr>
          <w:rFonts w:ascii="Arial" w:hAnsi="Arial" w:cs="Arial"/>
        </w:rPr>
        <w:t xml:space="preserve">    </w:t>
      </w:r>
      <w:r w:rsidR="00B93486">
        <w:rPr>
          <w:rFonts w:ascii="Arial" w:hAnsi="Arial" w:cs="Arial"/>
        </w:rPr>
        <w:t xml:space="preserve"> </w:t>
      </w:r>
      <w:r w:rsidR="006C0016">
        <w:rPr>
          <w:rFonts w:ascii="Arial" w:hAnsi="Arial" w:cs="Arial"/>
        </w:rPr>
        <w:t>679,18 m2</w:t>
      </w:r>
    </w:p>
    <w:p w:rsidR="006C0016" w:rsidRDefault="00A858B8" w:rsidP="00A858B8">
      <w:pPr>
        <w:jc w:val="both"/>
        <w:rPr>
          <w:rFonts w:ascii="Arial" w:hAnsi="Arial" w:cs="Arial"/>
        </w:rPr>
      </w:pPr>
      <w:r>
        <w:rPr>
          <w:rFonts w:ascii="Arial" w:hAnsi="Arial" w:cs="Arial"/>
        </w:rPr>
        <w:t xml:space="preserve">          </w:t>
      </w:r>
      <w:r w:rsidR="006C0016">
        <w:rPr>
          <w:rFonts w:ascii="Arial" w:hAnsi="Arial" w:cs="Arial"/>
        </w:rPr>
        <w:t>Úžit</w:t>
      </w:r>
      <w:r w:rsidR="00794822">
        <w:rPr>
          <w:rFonts w:ascii="Arial" w:hAnsi="Arial" w:cs="Arial"/>
        </w:rPr>
        <w:t xml:space="preserve">ková plocha objektu.    </w:t>
      </w:r>
      <w:r w:rsidR="00B93486">
        <w:rPr>
          <w:rFonts w:ascii="Arial" w:hAnsi="Arial" w:cs="Arial"/>
        </w:rPr>
        <w:t>č.1</w:t>
      </w:r>
      <w:r w:rsidR="00794822">
        <w:rPr>
          <w:rFonts w:ascii="Arial" w:hAnsi="Arial" w:cs="Arial"/>
        </w:rPr>
        <w:t xml:space="preserve">          </w:t>
      </w:r>
      <w:r w:rsidR="00B93486">
        <w:rPr>
          <w:rFonts w:ascii="Arial" w:hAnsi="Arial" w:cs="Arial"/>
        </w:rPr>
        <w:t>:</w:t>
      </w:r>
      <w:r w:rsidR="00794822">
        <w:rPr>
          <w:rFonts w:ascii="Arial" w:hAnsi="Arial" w:cs="Arial"/>
        </w:rPr>
        <w:t xml:space="preserve">    </w:t>
      </w:r>
      <w:r w:rsidR="00B93486">
        <w:rPr>
          <w:rFonts w:ascii="Arial" w:hAnsi="Arial" w:cs="Arial"/>
        </w:rPr>
        <w:t xml:space="preserve">  </w:t>
      </w:r>
      <w:r w:rsidR="006C0016">
        <w:rPr>
          <w:rFonts w:ascii="Arial" w:hAnsi="Arial" w:cs="Arial"/>
        </w:rPr>
        <w:t>65</w:t>
      </w:r>
      <w:r w:rsidR="00B93486">
        <w:rPr>
          <w:rFonts w:ascii="Arial" w:hAnsi="Arial" w:cs="Arial"/>
        </w:rPr>
        <w:t>5,25</w:t>
      </w:r>
      <w:r w:rsidR="006C0016">
        <w:rPr>
          <w:rFonts w:ascii="Arial" w:hAnsi="Arial" w:cs="Arial"/>
        </w:rPr>
        <w:t xml:space="preserve"> m2 </w:t>
      </w:r>
    </w:p>
    <w:p w:rsidR="006C0016" w:rsidRDefault="006C0016" w:rsidP="00A858B8">
      <w:pPr>
        <w:jc w:val="both"/>
        <w:rPr>
          <w:rFonts w:ascii="Arial" w:hAnsi="Arial" w:cs="Arial"/>
        </w:rPr>
      </w:pPr>
      <w:r>
        <w:rPr>
          <w:rFonts w:ascii="Arial" w:hAnsi="Arial" w:cs="Arial"/>
        </w:rPr>
        <w:t xml:space="preserve">          </w:t>
      </w:r>
    </w:p>
    <w:p w:rsidR="006C0016" w:rsidRDefault="006C0016" w:rsidP="006C0016">
      <w:pPr>
        <w:jc w:val="both"/>
        <w:rPr>
          <w:rFonts w:ascii="Arial" w:hAnsi="Arial" w:cs="Arial"/>
          <w:u w:val="single"/>
        </w:rPr>
      </w:pPr>
      <w:r>
        <w:rPr>
          <w:vertAlign w:val="superscript"/>
        </w:rPr>
        <w:t xml:space="preserve"> </w:t>
      </w:r>
      <w:r>
        <w:rPr>
          <w:rFonts w:ascii="Arial" w:hAnsi="Arial" w:cs="Arial"/>
        </w:rPr>
        <w:t xml:space="preserve">2.2  </w:t>
      </w:r>
      <w:r>
        <w:rPr>
          <w:rFonts w:ascii="Arial" w:hAnsi="Arial" w:cs="Arial"/>
          <w:u w:val="single"/>
        </w:rPr>
        <w:t>Prehľad východiskových podkladov</w:t>
      </w:r>
    </w:p>
    <w:p w:rsidR="006C0016" w:rsidRDefault="006C0016" w:rsidP="006C0016">
      <w:pPr>
        <w:ind w:left="720"/>
        <w:jc w:val="both"/>
        <w:rPr>
          <w:rFonts w:ascii="Arial" w:hAnsi="Arial" w:cs="Arial"/>
        </w:rPr>
      </w:pPr>
      <w:r>
        <w:rPr>
          <w:rFonts w:ascii="Arial" w:hAnsi="Arial" w:cs="Arial"/>
        </w:rPr>
        <w:t>- obhliadka miesta stavby</w:t>
      </w:r>
    </w:p>
    <w:p w:rsidR="006C0016" w:rsidRDefault="006C0016" w:rsidP="006C0016">
      <w:pPr>
        <w:jc w:val="both"/>
        <w:rPr>
          <w:rFonts w:ascii="Arial" w:hAnsi="Arial" w:cs="Arial"/>
        </w:rPr>
      </w:pPr>
      <w:r>
        <w:rPr>
          <w:rFonts w:ascii="Arial" w:hAnsi="Arial" w:cs="Arial"/>
        </w:rPr>
        <w:t xml:space="preserve">           - výškopisné a polohopisné zameranie  ( 0</w:t>
      </w:r>
      <w:r w:rsidR="00B93486">
        <w:rPr>
          <w:rFonts w:ascii="Arial" w:hAnsi="Arial" w:cs="Arial"/>
        </w:rPr>
        <w:t>8.2024</w:t>
      </w:r>
      <w:r>
        <w:rPr>
          <w:rFonts w:ascii="Arial" w:hAnsi="Arial" w:cs="Arial"/>
        </w:rPr>
        <w:t>)</w:t>
      </w:r>
    </w:p>
    <w:p w:rsidR="006C0016" w:rsidRDefault="006C0016" w:rsidP="006C0016">
      <w:pPr>
        <w:ind w:left="720"/>
        <w:jc w:val="both"/>
        <w:rPr>
          <w:rFonts w:ascii="Arial" w:hAnsi="Arial" w:cs="Arial"/>
        </w:rPr>
      </w:pPr>
      <w:r>
        <w:rPr>
          <w:rFonts w:ascii="Arial" w:hAnsi="Arial" w:cs="Arial"/>
        </w:rPr>
        <w:t>- konzultácie a rokovania s investorom</w:t>
      </w:r>
    </w:p>
    <w:p w:rsidR="006C0016" w:rsidRDefault="006C0016" w:rsidP="006C0016">
      <w:pPr>
        <w:ind w:left="720"/>
        <w:jc w:val="both"/>
        <w:rPr>
          <w:rFonts w:ascii="Arial" w:hAnsi="Arial" w:cs="Arial"/>
        </w:rPr>
      </w:pPr>
      <w:r>
        <w:rPr>
          <w:rFonts w:ascii="Arial" w:hAnsi="Arial" w:cs="Arial"/>
        </w:rPr>
        <w:t>- zmluva o dielo č. 0</w:t>
      </w:r>
      <w:r w:rsidR="00B93486">
        <w:rPr>
          <w:rFonts w:ascii="Arial" w:hAnsi="Arial" w:cs="Arial"/>
        </w:rPr>
        <w:t>6</w:t>
      </w:r>
      <w:r>
        <w:rPr>
          <w:rFonts w:ascii="Arial" w:hAnsi="Arial" w:cs="Arial"/>
        </w:rPr>
        <w:t>/202</w:t>
      </w:r>
      <w:r w:rsidR="00B93486">
        <w:rPr>
          <w:rFonts w:ascii="Arial" w:hAnsi="Arial" w:cs="Arial"/>
        </w:rPr>
        <w:t>4</w:t>
      </w:r>
      <w:r>
        <w:rPr>
          <w:rFonts w:ascii="Arial" w:hAnsi="Arial" w:cs="Arial"/>
        </w:rPr>
        <w:t xml:space="preserve"> </w:t>
      </w:r>
    </w:p>
    <w:p w:rsidR="006C0016" w:rsidRDefault="006C0016" w:rsidP="006C0016">
      <w:pPr>
        <w:jc w:val="both"/>
        <w:rPr>
          <w:rFonts w:ascii="Arial" w:hAnsi="Arial" w:cs="Arial"/>
        </w:rPr>
      </w:pPr>
    </w:p>
    <w:p w:rsidR="006C0016" w:rsidRDefault="006C0016" w:rsidP="006C0016">
      <w:pPr>
        <w:jc w:val="both"/>
        <w:rPr>
          <w:rFonts w:ascii="Arial" w:hAnsi="Arial" w:cs="Arial"/>
          <w:u w:val="single"/>
        </w:rPr>
      </w:pPr>
      <w:r>
        <w:rPr>
          <w:rFonts w:ascii="Arial" w:hAnsi="Arial" w:cs="Arial"/>
        </w:rPr>
        <w:t xml:space="preserve">2.3 </w:t>
      </w:r>
      <w:r>
        <w:rPr>
          <w:rFonts w:ascii="Arial" w:hAnsi="Arial" w:cs="Arial"/>
          <w:u w:val="single"/>
        </w:rPr>
        <w:t xml:space="preserve"> Stručná charakteristika územia a spôsob doterajšieho využitia </w:t>
      </w:r>
    </w:p>
    <w:p w:rsidR="006C0016" w:rsidRDefault="006C0016" w:rsidP="006C0016">
      <w:pPr>
        <w:jc w:val="both"/>
        <w:rPr>
          <w:rFonts w:ascii="Arial" w:hAnsi="Arial" w:cs="Arial"/>
        </w:rPr>
      </w:pPr>
    </w:p>
    <w:p w:rsidR="006C0016" w:rsidRDefault="006C0016" w:rsidP="006C0016">
      <w:pPr>
        <w:pStyle w:val="Zkladntext2"/>
        <w:rPr>
          <w:rFonts w:ascii="Arial" w:hAnsi="Arial" w:cs="Arial"/>
        </w:rPr>
      </w:pPr>
      <w:r>
        <w:rPr>
          <w:rFonts w:ascii="Arial" w:hAnsi="Arial" w:cs="Arial"/>
        </w:rPr>
        <w:t xml:space="preserve">Územie určené pre výstavbu plánovanej stavby sa nachádza </w:t>
      </w:r>
      <w:r w:rsidR="00B93486">
        <w:rPr>
          <w:rFonts w:ascii="Arial" w:hAnsi="Arial" w:cs="Arial"/>
        </w:rPr>
        <w:t>v susedstve areálu ČOV obce Madunice</w:t>
      </w:r>
      <w:r>
        <w:rPr>
          <w:rFonts w:ascii="Arial" w:hAnsi="Arial" w:cs="Arial"/>
        </w:rPr>
        <w:t xml:space="preserve"> </w:t>
      </w:r>
      <w:r w:rsidR="007A2E5B">
        <w:rPr>
          <w:rFonts w:ascii="Arial" w:hAnsi="Arial" w:cs="Arial"/>
        </w:rPr>
        <w:t>a poblíž Drahovského kanála na pozemku, ktorý vznikne odčlenením na parcelách "</w:t>
      </w:r>
      <w:r>
        <w:rPr>
          <w:rFonts w:ascii="Arial" w:hAnsi="Arial" w:cs="Arial"/>
        </w:rPr>
        <w:t xml:space="preserve">E" </w:t>
      </w:r>
      <w:r w:rsidR="007A2E5B">
        <w:rPr>
          <w:rFonts w:ascii="Arial" w:hAnsi="Arial" w:cs="Arial"/>
        </w:rPr>
        <w:t>1764/145, 1764/146, 1764/149, 1764/150</w:t>
      </w:r>
      <w:r>
        <w:rPr>
          <w:rFonts w:ascii="Arial" w:hAnsi="Arial" w:cs="Arial"/>
        </w:rPr>
        <w:t xml:space="preserve"> v katastri obce </w:t>
      </w:r>
      <w:r w:rsidR="007A2E5B">
        <w:rPr>
          <w:rFonts w:ascii="Arial" w:hAnsi="Arial" w:cs="Arial"/>
        </w:rPr>
        <w:t>Madunice</w:t>
      </w:r>
      <w:r>
        <w:rPr>
          <w:rFonts w:ascii="Arial" w:hAnsi="Arial" w:cs="Arial"/>
        </w:rPr>
        <w:t xml:space="preserve">. Parcely sú evidované ako orná pôda. Pozemky sú umiestnené </w:t>
      </w:r>
      <w:r w:rsidR="006048AD">
        <w:rPr>
          <w:rFonts w:ascii="Arial" w:hAnsi="Arial" w:cs="Arial"/>
        </w:rPr>
        <w:t>mimo</w:t>
      </w:r>
      <w:r>
        <w:rPr>
          <w:rFonts w:ascii="Arial" w:hAnsi="Arial" w:cs="Arial"/>
        </w:rPr>
        <w:t xml:space="preserve"> zastavan</w:t>
      </w:r>
      <w:r w:rsidR="006048AD">
        <w:rPr>
          <w:rFonts w:ascii="Arial" w:hAnsi="Arial" w:cs="Arial"/>
        </w:rPr>
        <w:t>ého</w:t>
      </w:r>
      <w:r>
        <w:rPr>
          <w:rFonts w:ascii="Arial" w:hAnsi="Arial" w:cs="Arial"/>
        </w:rPr>
        <w:t xml:space="preserve">  územ</w:t>
      </w:r>
      <w:r w:rsidR="006048AD">
        <w:rPr>
          <w:rFonts w:ascii="Arial" w:hAnsi="Arial" w:cs="Arial"/>
        </w:rPr>
        <w:t>ia</w:t>
      </w:r>
      <w:r>
        <w:rPr>
          <w:rFonts w:ascii="Arial" w:hAnsi="Arial" w:cs="Arial"/>
        </w:rPr>
        <w:t xml:space="preserve"> obce.</w:t>
      </w:r>
      <w:r w:rsidR="006A2E73">
        <w:rPr>
          <w:rFonts w:ascii="Arial" w:hAnsi="Arial" w:cs="Arial"/>
        </w:rPr>
        <w:t xml:space="preserve"> Plocha areálu pre vytáčanie a skladovanie medu vznikne odčlenením zo stávajúcich parciel podľa geometrického plánu. Na stávajúcom pozemku sú náletové kríky a stromy, ktoré v mieste navrhovanej stavby bude potrebné odstrániť.</w:t>
      </w:r>
    </w:p>
    <w:p w:rsidR="006C0016" w:rsidRDefault="006C0016" w:rsidP="006C0016">
      <w:pPr>
        <w:jc w:val="both"/>
        <w:rPr>
          <w:rFonts w:ascii="Arial" w:hAnsi="Arial" w:cs="Arial"/>
        </w:rPr>
      </w:pPr>
      <w:r>
        <w:rPr>
          <w:rFonts w:ascii="Arial" w:hAnsi="Arial" w:cs="Arial"/>
        </w:rPr>
        <w:t>V súčasnosti je časť okolitých pozemkov zastavaná pôvodnou zástavbou poľnohospodárskych objektov  roľnícke</w:t>
      </w:r>
      <w:r w:rsidR="006048AD">
        <w:rPr>
          <w:rFonts w:ascii="Arial" w:hAnsi="Arial" w:cs="Arial"/>
        </w:rPr>
        <w:t>ho družstva a objektov stávajúcej ČOV obce Madunice.</w:t>
      </w:r>
      <w:r>
        <w:rPr>
          <w:rFonts w:ascii="Arial" w:hAnsi="Arial" w:cs="Arial"/>
        </w:rPr>
        <w:t xml:space="preserve">  </w:t>
      </w:r>
    </w:p>
    <w:p w:rsidR="006C0016" w:rsidRDefault="006C0016" w:rsidP="006C0016">
      <w:pPr>
        <w:jc w:val="both"/>
        <w:rPr>
          <w:rFonts w:ascii="Arial" w:hAnsi="Arial" w:cs="Arial"/>
        </w:rPr>
      </w:pPr>
      <w:r>
        <w:rPr>
          <w:rFonts w:ascii="Arial" w:hAnsi="Arial" w:cs="Arial"/>
        </w:rPr>
        <w:lastRenderedPageBreak/>
        <w:t>Napojenie areálu na dopravný systém je riešen</w:t>
      </w:r>
      <w:r w:rsidR="006048AD">
        <w:rPr>
          <w:rFonts w:ascii="Arial" w:hAnsi="Arial" w:cs="Arial"/>
        </w:rPr>
        <w:t>é</w:t>
      </w:r>
      <w:r>
        <w:rPr>
          <w:rFonts w:ascii="Arial" w:hAnsi="Arial" w:cs="Arial"/>
        </w:rPr>
        <w:t xml:space="preserve"> z miestnych komunikácii </w:t>
      </w:r>
      <w:r w:rsidR="006048AD">
        <w:rPr>
          <w:rFonts w:ascii="Arial" w:hAnsi="Arial" w:cs="Arial"/>
        </w:rPr>
        <w:t xml:space="preserve">odbočením k Drahovskému kanálu  a po novo vybudovanej príjazdovej komunikácii </w:t>
      </w:r>
      <w:r>
        <w:rPr>
          <w:rFonts w:ascii="Arial" w:hAnsi="Arial" w:cs="Arial"/>
        </w:rPr>
        <w:t xml:space="preserve"> odbočením k pozemku investora.</w:t>
      </w:r>
    </w:p>
    <w:p w:rsidR="006048AD" w:rsidRDefault="006C0016" w:rsidP="006C0016">
      <w:pPr>
        <w:jc w:val="both"/>
        <w:rPr>
          <w:rFonts w:ascii="Arial" w:hAnsi="Arial" w:cs="Arial"/>
        </w:rPr>
      </w:pPr>
      <w:r>
        <w:rPr>
          <w:rFonts w:ascii="Arial" w:hAnsi="Arial" w:cs="Arial"/>
        </w:rPr>
        <w:t>Napojenie na jednotlivé energie</w:t>
      </w:r>
      <w:r w:rsidR="006048AD">
        <w:rPr>
          <w:rFonts w:ascii="Arial" w:hAnsi="Arial" w:cs="Arial"/>
        </w:rPr>
        <w:t xml:space="preserve"> bude riešené v rámci navrhovaného projektu. Napojenie na vodu bude riešené z novo navrhnutej studne s predpokladanou úpravovňou vody, napojenie na elektrickú energiu bude zo stožiarovej trafostanice areálu ČOV a fotovoltikou umiestnenou na streche objektu. Splaškové vody z objektu budú odvedené do navrhovanej žumpy na splašky obs. 15 m3.  </w:t>
      </w:r>
    </w:p>
    <w:p w:rsidR="006C0016" w:rsidRDefault="006C0016" w:rsidP="006C0016">
      <w:pPr>
        <w:jc w:val="both"/>
        <w:rPr>
          <w:rFonts w:ascii="Arial" w:hAnsi="Arial" w:cs="Arial"/>
        </w:rPr>
      </w:pPr>
      <w:r>
        <w:rPr>
          <w:rFonts w:ascii="Arial" w:hAnsi="Arial" w:cs="Arial"/>
        </w:rPr>
        <w:t xml:space="preserve">Podľa výškopisného a polohopisného zamerania situácie plánovanej výstavby má plocha v mieste plánovanej výstavby </w:t>
      </w:r>
      <w:r w:rsidR="006048AD">
        <w:rPr>
          <w:rFonts w:ascii="Arial" w:hAnsi="Arial" w:cs="Arial"/>
        </w:rPr>
        <w:t xml:space="preserve">rovinatý </w:t>
      </w:r>
      <w:r>
        <w:rPr>
          <w:rFonts w:ascii="Arial" w:hAnsi="Arial" w:cs="Arial"/>
        </w:rPr>
        <w:t xml:space="preserve">charakter, prevýšenie pozemku v jednom aj druhom smere vykazuje prevýšenie cca </w:t>
      </w:r>
      <w:r w:rsidR="00C668FD">
        <w:rPr>
          <w:rFonts w:ascii="Arial" w:hAnsi="Arial" w:cs="Arial"/>
        </w:rPr>
        <w:t>300 m</w:t>
      </w:r>
      <w:r>
        <w:rPr>
          <w:rFonts w:ascii="Arial" w:hAnsi="Arial" w:cs="Arial"/>
        </w:rPr>
        <w:t>m. Z  dôvodu</w:t>
      </w:r>
      <w:r w:rsidR="00C668FD">
        <w:rPr>
          <w:rFonts w:ascii="Arial" w:hAnsi="Arial" w:cs="Arial"/>
        </w:rPr>
        <w:t xml:space="preserve">, že výstavba sa bude realizovať na poľnohospodárskej pôde </w:t>
      </w:r>
      <w:r>
        <w:rPr>
          <w:rFonts w:ascii="Arial" w:hAnsi="Arial" w:cs="Arial"/>
        </w:rPr>
        <w:t>bude potrebné v rámci prípravných prác zrealizovať</w:t>
      </w:r>
      <w:r w:rsidR="00C668FD">
        <w:rPr>
          <w:rFonts w:ascii="Arial" w:hAnsi="Arial" w:cs="Arial"/>
        </w:rPr>
        <w:t xml:space="preserve"> zobratie ornice v rámci navrhovaných objektov a </w:t>
      </w:r>
      <w:r>
        <w:rPr>
          <w:rFonts w:ascii="Arial" w:hAnsi="Arial" w:cs="Arial"/>
        </w:rPr>
        <w:t xml:space="preserve">hrubé terénne úpravy na predmetnom pozemku pre osadenie navrhovaných objektov. </w:t>
      </w:r>
    </w:p>
    <w:p w:rsidR="006C0016" w:rsidRDefault="006C0016" w:rsidP="006C0016">
      <w:pPr>
        <w:jc w:val="both"/>
        <w:rPr>
          <w:rFonts w:ascii="Arial" w:hAnsi="Arial" w:cs="Arial"/>
        </w:rPr>
      </w:pPr>
    </w:p>
    <w:p w:rsidR="006C0016" w:rsidRDefault="006C0016" w:rsidP="006C0016">
      <w:pPr>
        <w:jc w:val="both"/>
        <w:rPr>
          <w:rFonts w:ascii="Arial" w:hAnsi="Arial" w:cs="Arial"/>
          <w:u w:val="dotted"/>
        </w:rPr>
      </w:pPr>
      <w:r>
        <w:rPr>
          <w:rFonts w:ascii="Arial" w:hAnsi="Arial" w:cs="Arial"/>
        </w:rPr>
        <w:t xml:space="preserve">2.4  </w:t>
      </w:r>
      <w:r>
        <w:rPr>
          <w:rFonts w:ascii="Arial" w:hAnsi="Arial" w:cs="Arial"/>
          <w:u w:val="single"/>
        </w:rPr>
        <w:t xml:space="preserve"> Zdôvodnenie stavby v danom území</w:t>
      </w:r>
      <w:r>
        <w:rPr>
          <w:rFonts w:ascii="Arial" w:hAnsi="Arial" w:cs="Arial"/>
          <w:u w:val="dotted"/>
        </w:rPr>
        <w:t xml:space="preserve"> </w:t>
      </w:r>
    </w:p>
    <w:p w:rsidR="006C0016" w:rsidRDefault="006C0016" w:rsidP="006C0016">
      <w:pPr>
        <w:jc w:val="both"/>
        <w:rPr>
          <w:rFonts w:ascii="Arial" w:hAnsi="Arial" w:cs="Arial"/>
          <w:u w:val="dotted"/>
        </w:rPr>
      </w:pPr>
    </w:p>
    <w:p w:rsidR="006C0016" w:rsidRDefault="006C0016" w:rsidP="006C0016">
      <w:pPr>
        <w:jc w:val="both"/>
        <w:rPr>
          <w:rFonts w:ascii="Arial" w:hAnsi="Arial" w:cs="Arial"/>
        </w:rPr>
      </w:pPr>
      <w:r>
        <w:rPr>
          <w:rFonts w:ascii="Arial" w:hAnsi="Arial" w:cs="Arial"/>
        </w:rPr>
        <w:t xml:space="preserve">Z hľadiska intenzifikácie sa jedná o výstavbu objektu pre vytáčanie a skladovanie medu, ktoré dopestuje investor v rámci včelieho hospodárstva na okolitých resp. iných poľnohospodárskych plochách. Súčasťou navrhovanej stavby budú ostatné pomocné objekty a inžinierske siete pre zabezpečenie prevádzky areálu. Realizácia zámeru sa uskutoční na pozemkoch, ktorých vlastníkom je v súčasnosti </w:t>
      </w:r>
      <w:r w:rsidR="00C668FD">
        <w:rPr>
          <w:rFonts w:ascii="Arial" w:hAnsi="Arial" w:cs="Arial"/>
        </w:rPr>
        <w:t>Inštitút pre vzdelávanie včelátov oz - Madunice, ktorého konateľom je investor</w:t>
      </w:r>
      <w:r w:rsidR="002F02A2">
        <w:rPr>
          <w:rFonts w:ascii="Arial" w:hAnsi="Arial" w:cs="Arial"/>
        </w:rPr>
        <w:t xml:space="preserve"> resp. rodinného príslušníka</w:t>
      </w:r>
      <w:r w:rsidR="00C668FD">
        <w:rPr>
          <w:rFonts w:ascii="Arial" w:hAnsi="Arial" w:cs="Arial"/>
        </w:rPr>
        <w:t xml:space="preserve">. Navrhovaná stavba sa osadí na pozemkoch, ktoré sa odčlenia od pôvodných pozemkov , vznikne areál, </w:t>
      </w:r>
      <w:r>
        <w:rPr>
          <w:rFonts w:ascii="Arial" w:hAnsi="Arial" w:cs="Arial"/>
        </w:rPr>
        <w:t xml:space="preserve"> ktorý má dostatočnú výmeru pre zamýšľanú výstavbu.  </w:t>
      </w:r>
    </w:p>
    <w:p w:rsidR="006C0016" w:rsidRDefault="006C0016" w:rsidP="006C0016">
      <w:pPr>
        <w:jc w:val="both"/>
        <w:rPr>
          <w:rFonts w:ascii="Arial" w:hAnsi="Arial" w:cs="Arial"/>
        </w:rPr>
      </w:pPr>
      <w:r>
        <w:rPr>
          <w:rFonts w:ascii="Arial" w:hAnsi="Arial" w:cs="Arial"/>
        </w:rPr>
        <w:t>Navrhované situovanie objektov vychádza z požiadaviek investora na veľkosť a prevádzku jednotlivých priestorov určených pre príjem, vytáčanie a skladovanie medu. Výstavba sa bude realizovať ako jeden celok v jednej etape.</w:t>
      </w:r>
    </w:p>
    <w:p w:rsidR="006C0016" w:rsidRDefault="006C0016" w:rsidP="006C0016">
      <w:pPr>
        <w:jc w:val="both"/>
        <w:rPr>
          <w:rFonts w:ascii="Arial" w:hAnsi="Arial" w:cs="Arial"/>
        </w:rPr>
      </w:pPr>
      <w:r>
        <w:rPr>
          <w:rFonts w:ascii="Arial" w:hAnsi="Arial" w:cs="Arial"/>
        </w:rPr>
        <w:t>Napojenie na inžinierske siete vyplýva z podmienok a kapacitných možností stávajúcich rozvodov inžinierskych sietí v priestore a okolí areálu.</w:t>
      </w:r>
    </w:p>
    <w:p w:rsidR="006C0016" w:rsidRDefault="006C0016" w:rsidP="006C0016">
      <w:pPr>
        <w:jc w:val="both"/>
        <w:rPr>
          <w:rFonts w:ascii="Arial" w:hAnsi="Arial" w:cs="Arial"/>
          <w:u w:val="dotted"/>
        </w:rPr>
      </w:pPr>
    </w:p>
    <w:p w:rsidR="006C0016" w:rsidRDefault="006C0016" w:rsidP="006C0016">
      <w:pPr>
        <w:jc w:val="both"/>
        <w:rPr>
          <w:rFonts w:ascii="Arial" w:hAnsi="Arial" w:cs="Arial"/>
        </w:rPr>
      </w:pPr>
      <w:r>
        <w:rPr>
          <w:rFonts w:ascii="Arial" w:hAnsi="Arial" w:cs="Arial"/>
        </w:rPr>
        <w:t xml:space="preserve">2.5   </w:t>
      </w:r>
      <w:r>
        <w:rPr>
          <w:rFonts w:ascii="Arial" w:hAnsi="Arial" w:cs="Arial"/>
          <w:u w:val="single"/>
        </w:rPr>
        <w:t>Súhrnný prehľad vybavenia stavby</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Investor predkladá projekt pre stavebné povolenie stavby plánovaného objektu pre vytáčanie a skladovanie medu a súvisiacich objektov a inžinierskych sietí. Jednotlivé priestory sú prevádzkove a funkčne prepojená tak aby tvorili jeden ucelený celok s prepojením na komunikačný systém. Pre tieto účely sa vybuduje nový objekt pre vytáčanie a skladovanie medu, doplnený spevnenými plochami a napojením na potrebné inžinierske siete.    </w:t>
      </w:r>
    </w:p>
    <w:p w:rsidR="00C668FD" w:rsidRDefault="006C0016" w:rsidP="006C0016">
      <w:pPr>
        <w:jc w:val="both"/>
        <w:rPr>
          <w:rFonts w:ascii="Arial" w:hAnsi="Arial" w:cs="Arial"/>
        </w:rPr>
      </w:pPr>
      <w:r>
        <w:rPr>
          <w:rFonts w:ascii="Arial" w:hAnsi="Arial" w:cs="Arial"/>
        </w:rPr>
        <w:t xml:space="preserve">Z hľadiska vybavenia prevádzky pôjde o vytáčanie a skladovanie medu po privezení z úľov v rámikoch a to v prvej etape vytáčanie medu, ktorý sa bude plniť do sudov a uskladňovať v sklade medu. Časť vytočených rámikov sa bude skladovať v chladiacom boxe pri teplote cca +5 - +12 °C. Med v sudoch sa bude zohrievať v termo boxoch pri teplote cca +40°C, tak aby neprišlo k poškodeniu medu. Ďalej sa bude med filtrovať od zbytkov vosku a plniť do pohárov automatickou plničkou. Naplnené poháre sa budú skladovať v sklade pri teplote cca </w:t>
      </w:r>
      <w:smartTag w:uri="urn:schemas-microsoft-com:office:smarttags" w:element="metricconverter">
        <w:smartTagPr>
          <w:attr w:name="ProductID" w:val="21 ﾰC"/>
        </w:smartTagPr>
        <w:r>
          <w:rPr>
            <w:rFonts w:ascii="Arial" w:hAnsi="Arial" w:cs="Arial"/>
          </w:rPr>
          <w:t>21 °C</w:t>
        </w:r>
      </w:smartTag>
      <w:r>
        <w:rPr>
          <w:rFonts w:ascii="Arial" w:hAnsi="Arial" w:cs="Arial"/>
        </w:rPr>
        <w:t>. Súčasťou objektu bude manipulačná chodba pre príjem a výdaj tovaru. V pr</w:t>
      </w:r>
      <w:r w:rsidR="00C668FD">
        <w:rPr>
          <w:rFonts w:ascii="Arial" w:hAnsi="Arial" w:cs="Arial"/>
        </w:rPr>
        <w:t xml:space="preserve">iestore skladu </w:t>
      </w:r>
      <w:r>
        <w:rPr>
          <w:rFonts w:ascii="Arial" w:hAnsi="Arial" w:cs="Arial"/>
        </w:rPr>
        <w:t xml:space="preserve">vedľa hlavného objektu sa v špeciálnom zariadení bude roztápať vosk, budú sa umývať </w:t>
      </w:r>
      <w:r>
        <w:rPr>
          <w:rFonts w:ascii="Arial" w:hAnsi="Arial" w:cs="Arial"/>
        </w:rPr>
        <w:lastRenderedPageBreak/>
        <w:t xml:space="preserve">sudy a čistiť peľ. V dielni sa budú pripravovať a opravovať rámiky a úle. Na manipulačnú chodbu bude naväzovať sklad na prepravky. </w:t>
      </w:r>
    </w:p>
    <w:p w:rsidR="006C0016" w:rsidRDefault="006C0016" w:rsidP="006C0016">
      <w:pPr>
        <w:jc w:val="both"/>
        <w:rPr>
          <w:rFonts w:ascii="Arial" w:hAnsi="Arial" w:cs="Arial"/>
        </w:rPr>
      </w:pPr>
      <w:r>
        <w:rPr>
          <w:rFonts w:ascii="Arial" w:hAnsi="Arial" w:cs="Arial"/>
        </w:rPr>
        <w:t xml:space="preserve">Pre personál je v rámci objektu riešené hygienické zariadenie – šatňa, WC a umyváreň. Pri vstupe do objektu pre personál je kancelária a technická miestnosť pre prípravu tepla a TÚV. </w:t>
      </w:r>
    </w:p>
    <w:p w:rsidR="006C0016" w:rsidRDefault="006C0016" w:rsidP="006C0016">
      <w:pPr>
        <w:jc w:val="both"/>
        <w:rPr>
          <w:rFonts w:ascii="Arial" w:hAnsi="Arial" w:cs="Arial"/>
        </w:rPr>
      </w:pPr>
      <w:r>
        <w:rPr>
          <w:rFonts w:ascii="Arial" w:hAnsi="Arial" w:cs="Arial"/>
        </w:rPr>
        <w:t xml:space="preserve">Novo navrhovaný objekt bude riešený ako halový objekt v rámci ktorého budú riešené všetky prevádzky, navzájom budú na seba naväzovať v zmysle požiadaviek technológie prevádzky a výroby medu. Predpokladá sa, že objekt bude riešený so sedlovou  strechou, povrchové úpravy objektu budú riešené jednotne sendvičovými zateplenými PUR panelmi.    </w:t>
      </w:r>
    </w:p>
    <w:p w:rsidR="006C0016" w:rsidRDefault="006C0016" w:rsidP="006C0016">
      <w:pPr>
        <w:jc w:val="both"/>
        <w:rPr>
          <w:rFonts w:ascii="Arial" w:hAnsi="Arial" w:cs="Arial"/>
        </w:rPr>
      </w:pPr>
    </w:p>
    <w:p w:rsidR="006C0016" w:rsidRDefault="006C0016" w:rsidP="006C0016">
      <w:pPr>
        <w:jc w:val="both"/>
        <w:rPr>
          <w:rFonts w:ascii="Arial" w:hAnsi="Arial" w:cs="Arial"/>
          <w:b/>
        </w:rPr>
      </w:pPr>
      <w:r>
        <w:rPr>
          <w:rFonts w:ascii="Arial" w:hAnsi="Arial" w:cs="Arial"/>
          <w:b/>
        </w:rPr>
        <w:t>3.  Členenie stavby na stavebné objekty a prevádzkové súbory</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Stavba sa bude členiť na nasledovné stavebné objekty a prevádzkové súbory:</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Stavebné objekty:</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Objekt č.1 – Objekt pre vytáčanie a skladovanie medu                </w:t>
      </w:r>
    </w:p>
    <w:p w:rsidR="006C0016" w:rsidRDefault="006C0016" w:rsidP="006C0016">
      <w:pPr>
        <w:jc w:val="both"/>
        <w:rPr>
          <w:rFonts w:ascii="Arial" w:hAnsi="Arial" w:cs="Arial"/>
        </w:rPr>
      </w:pPr>
      <w:r>
        <w:rPr>
          <w:rFonts w:ascii="Arial" w:hAnsi="Arial" w:cs="Arial"/>
        </w:rPr>
        <w:t>Objekt č.2 – Oplotenie</w:t>
      </w:r>
    </w:p>
    <w:p w:rsidR="006C0016" w:rsidRDefault="006C0016" w:rsidP="006C0016">
      <w:pPr>
        <w:jc w:val="both"/>
        <w:rPr>
          <w:rFonts w:ascii="Arial" w:hAnsi="Arial" w:cs="Arial"/>
        </w:rPr>
      </w:pPr>
      <w:r>
        <w:rPr>
          <w:rFonts w:ascii="Arial" w:hAnsi="Arial" w:cs="Arial"/>
        </w:rPr>
        <w:t>Objekt č.3 -  Žumpa na splašky obs. 15 m3</w:t>
      </w:r>
    </w:p>
    <w:p w:rsidR="006C0016" w:rsidRDefault="006C0016" w:rsidP="006C0016">
      <w:pPr>
        <w:jc w:val="both"/>
        <w:rPr>
          <w:rFonts w:ascii="Arial" w:hAnsi="Arial" w:cs="Arial"/>
        </w:rPr>
      </w:pPr>
      <w:r>
        <w:rPr>
          <w:rFonts w:ascii="Arial" w:hAnsi="Arial" w:cs="Arial"/>
        </w:rPr>
        <w:t xml:space="preserve">Objekt č.4 – Studňa </w:t>
      </w:r>
    </w:p>
    <w:p w:rsidR="006C0016" w:rsidRDefault="006C0016" w:rsidP="006C0016">
      <w:pPr>
        <w:jc w:val="both"/>
        <w:rPr>
          <w:rFonts w:ascii="Arial" w:hAnsi="Arial" w:cs="Arial"/>
        </w:rPr>
      </w:pPr>
      <w:r>
        <w:rPr>
          <w:rFonts w:ascii="Arial" w:hAnsi="Arial" w:cs="Arial"/>
        </w:rPr>
        <w:t>Objekt č.5 – Spevnené plochy</w:t>
      </w:r>
    </w:p>
    <w:p w:rsidR="006C0016" w:rsidRDefault="006C0016" w:rsidP="006C0016">
      <w:pPr>
        <w:jc w:val="both"/>
        <w:rPr>
          <w:rFonts w:ascii="Arial" w:hAnsi="Arial" w:cs="Arial"/>
        </w:rPr>
      </w:pPr>
      <w:r>
        <w:rPr>
          <w:rFonts w:ascii="Arial" w:hAnsi="Arial" w:cs="Arial"/>
        </w:rPr>
        <w:t>Objekt č.</w:t>
      </w:r>
      <w:r w:rsidR="008C785F">
        <w:rPr>
          <w:rFonts w:ascii="Arial" w:hAnsi="Arial" w:cs="Arial"/>
        </w:rPr>
        <w:t>6</w:t>
      </w:r>
      <w:r>
        <w:rPr>
          <w:rFonts w:ascii="Arial" w:hAnsi="Arial" w:cs="Arial"/>
        </w:rPr>
        <w:t xml:space="preserve"> -  Vonkajšia kanalizácia</w:t>
      </w:r>
    </w:p>
    <w:p w:rsidR="006C0016" w:rsidRDefault="006C0016" w:rsidP="006C0016">
      <w:pPr>
        <w:jc w:val="both"/>
        <w:rPr>
          <w:rFonts w:ascii="Arial" w:hAnsi="Arial" w:cs="Arial"/>
        </w:rPr>
      </w:pPr>
      <w:r>
        <w:rPr>
          <w:rFonts w:ascii="Arial" w:hAnsi="Arial" w:cs="Arial"/>
        </w:rPr>
        <w:t>Objekt č.</w:t>
      </w:r>
      <w:r w:rsidR="008C785F">
        <w:rPr>
          <w:rFonts w:ascii="Arial" w:hAnsi="Arial" w:cs="Arial"/>
        </w:rPr>
        <w:t>7</w:t>
      </w:r>
      <w:r>
        <w:rPr>
          <w:rFonts w:ascii="Arial" w:hAnsi="Arial" w:cs="Arial"/>
        </w:rPr>
        <w:t xml:space="preserve"> – Kábelová prípojka a rozvod NN     </w:t>
      </w:r>
    </w:p>
    <w:p w:rsidR="006C0016" w:rsidRPr="002F02A2" w:rsidRDefault="002F02A2" w:rsidP="006C0016">
      <w:pPr>
        <w:jc w:val="both"/>
        <w:rPr>
          <w:rFonts w:ascii="Arial" w:hAnsi="Arial" w:cs="Arial"/>
        </w:rPr>
      </w:pPr>
      <w:r w:rsidRPr="002F02A2">
        <w:rPr>
          <w:rFonts w:ascii="Arial" w:hAnsi="Arial" w:cs="Arial"/>
        </w:rPr>
        <w:t>Objekt č.8</w:t>
      </w:r>
      <w:r>
        <w:rPr>
          <w:rFonts w:ascii="Arial" w:hAnsi="Arial" w:cs="Arial"/>
        </w:rPr>
        <w:t xml:space="preserve"> -  Príjazdová cesta</w:t>
      </w:r>
    </w:p>
    <w:p w:rsidR="002F02A2" w:rsidRDefault="002F02A2" w:rsidP="006C0016">
      <w:pPr>
        <w:jc w:val="both"/>
        <w:rPr>
          <w:rFonts w:ascii="Arial" w:hAnsi="Arial" w:cs="Arial"/>
          <w:b/>
        </w:rPr>
      </w:pPr>
    </w:p>
    <w:p w:rsidR="006C0016" w:rsidRDefault="006C0016" w:rsidP="006C0016">
      <w:pPr>
        <w:jc w:val="both"/>
        <w:rPr>
          <w:rFonts w:ascii="Arial" w:hAnsi="Arial" w:cs="Arial"/>
          <w:b/>
        </w:rPr>
      </w:pPr>
      <w:r>
        <w:rPr>
          <w:rFonts w:ascii="Arial" w:hAnsi="Arial" w:cs="Arial"/>
          <w:b/>
        </w:rPr>
        <w:t>4.  Vecné a časové väzby stavby na okolitú výstavbu</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V priestore plánovanej výstavby sa v súčasnosti nepripravuje realizácia  inej stavby.  </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Predpokladané termíny prípravy a realizácie stavby sú nasledovné:</w:t>
      </w:r>
    </w:p>
    <w:p w:rsidR="006C0016" w:rsidRDefault="006C0016" w:rsidP="006C0016">
      <w:pPr>
        <w:jc w:val="both"/>
        <w:rPr>
          <w:rFonts w:ascii="Arial" w:hAnsi="Arial" w:cs="Arial"/>
        </w:rPr>
      </w:pPr>
      <w:r>
        <w:rPr>
          <w:rFonts w:ascii="Arial" w:hAnsi="Arial" w:cs="Arial"/>
        </w:rPr>
        <w:t xml:space="preserve">Spracovanie projektu pre stavebné povolenie:            </w:t>
      </w:r>
      <w:r w:rsidR="008C785F">
        <w:rPr>
          <w:rFonts w:ascii="Arial" w:hAnsi="Arial" w:cs="Arial"/>
        </w:rPr>
        <w:t>11</w:t>
      </w:r>
      <w:r>
        <w:rPr>
          <w:rFonts w:ascii="Arial" w:hAnsi="Arial" w:cs="Arial"/>
        </w:rPr>
        <w:t>. 202</w:t>
      </w:r>
      <w:r w:rsidR="008C785F">
        <w:rPr>
          <w:rFonts w:ascii="Arial" w:hAnsi="Arial" w:cs="Arial"/>
        </w:rPr>
        <w:t>4</w:t>
      </w:r>
      <w:r>
        <w:rPr>
          <w:rFonts w:ascii="Arial" w:hAnsi="Arial" w:cs="Arial"/>
        </w:rPr>
        <w:t xml:space="preserve"> </w:t>
      </w:r>
    </w:p>
    <w:p w:rsidR="006C0016" w:rsidRDefault="006C0016" w:rsidP="006C0016">
      <w:pPr>
        <w:jc w:val="both"/>
        <w:rPr>
          <w:rFonts w:ascii="Arial" w:hAnsi="Arial" w:cs="Arial"/>
        </w:rPr>
      </w:pPr>
      <w:r>
        <w:rPr>
          <w:rFonts w:ascii="Arial" w:hAnsi="Arial" w:cs="Arial"/>
        </w:rPr>
        <w:t xml:space="preserve">Vydanie stavebného povolenia:     </w:t>
      </w:r>
      <w:r w:rsidR="008C785F">
        <w:rPr>
          <w:rFonts w:ascii="Arial" w:hAnsi="Arial" w:cs="Arial"/>
        </w:rPr>
        <w:t xml:space="preserve">                              01.</w:t>
      </w:r>
      <w:r>
        <w:rPr>
          <w:rFonts w:ascii="Arial" w:hAnsi="Arial" w:cs="Arial"/>
        </w:rPr>
        <w:t xml:space="preserve"> 202</w:t>
      </w:r>
      <w:r w:rsidR="008C785F">
        <w:rPr>
          <w:rFonts w:ascii="Arial" w:hAnsi="Arial" w:cs="Arial"/>
        </w:rPr>
        <w:t>5</w:t>
      </w:r>
    </w:p>
    <w:p w:rsidR="006C0016" w:rsidRDefault="006C0016" w:rsidP="006C0016">
      <w:pPr>
        <w:jc w:val="both"/>
        <w:rPr>
          <w:rFonts w:ascii="Arial" w:hAnsi="Arial" w:cs="Arial"/>
        </w:rPr>
      </w:pPr>
      <w:r>
        <w:rPr>
          <w:rFonts w:ascii="Arial" w:hAnsi="Arial" w:cs="Arial"/>
        </w:rPr>
        <w:t xml:space="preserve">Zahájenie výstavby:                        </w:t>
      </w:r>
      <w:r w:rsidR="008C785F">
        <w:rPr>
          <w:rFonts w:ascii="Arial" w:hAnsi="Arial" w:cs="Arial"/>
        </w:rPr>
        <w:t xml:space="preserve">                             01</w:t>
      </w:r>
      <w:r>
        <w:rPr>
          <w:rFonts w:ascii="Arial" w:hAnsi="Arial" w:cs="Arial"/>
        </w:rPr>
        <w:t>. 202</w:t>
      </w:r>
      <w:r w:rsidR="008C785F">
        <w:rPr>
          <w:rFonts w:ascii="Arial" w:hAnsi="Arial" w:cs="Arial"/>
        </w:rPr>
        <w:t>5</w:t>
      </w:r>
    </w:p>
    <w:p w:rsidR="006C0016" w:rsidRDefault="006C0016" w:rsidP="006C0016">
      <w:pPr>
        <w:jc w:val="both"/>
        <w:rPr>
          <w:rFonts w:ascii="Arial" w:hAnsi="Arial" w:cs="Arial"/>
        </w:rPr>
      </w:pPr>
      <w:r>
        <w:rPr>
          <w:rFonts w:ascii="Arial" w:hAnsi="Arial" w:cs="Arial"/>
        </w:rPr>
        <w:t xml:space="preserve">Doba výstavby:                            </w:t>
      </w:r>
      <w:r w:rsidR="008C785F">
        <w:rPr>
          <w:rFonts w:ascii="Arial" w:hAnsi="Arial" w:cs="Arial"/>
        </w:rPr>
        <w:t xml:space="preserve">  </w:t>
      </w:r>
      <w:r w:rsidR="001A7A06">
        <w:rPr>
          <w:rFonts w:ascii="Arial" w:hAnsi="Arial" w:cs="Arial"/>
        </w:rPr>
        <w:t xml:space="preserve">                               </w:t>
      </w:r>
      <w:r w:rsidR="008C785F">
        <w:rPr>
          <w:rFonts w:ascii="Arial" w:hAnsi="Arial" w:cs="Arial"/>
        </w:rPr>
        <w:t>6</w:t>
      </w:r>
      <w:r>
        <w:rPr>
          <w:rFonts w:ascii="Arial" w:hAnsi="Arial" w:cs="Arial"/>
        </w:rPr>
        <w:t xml:space="preserve">  mesiacov</w:t>
      </w:r>
    </w:p>
    <w:p w:rsidR="006C0016" w:rsidRDefault="006C0016" w:rsidP="006C0016">
      <w:pPr>
        <w:jc w:val="both"/>
        <w:rPr>
          <w:rFonts w:ascii="Arial" w:hAnsi="Arial" w:cs="Arial"/>
        </w:rPr>
      </w:pPr>
      <w:r>
        <w:rPr>
          <w:rFonts w:ascii="Arial" w:hAnsi="Arial" w:cs="Arial"/>
        </w:rPr>
        <w:t xml:space="preserve">Ukončenie výstavby :                                                   </w:t>
      </w:r>
      <w:r w:rsidR="008C785F">
        <w:rPr>
          <w:rFonts w:ascii="Arial" w:hAnsi="Arial" w:cs="Arial"/>
        </w:rPr>
        <w:t>06.</w:t>
      </w:r>
      <w:r>
        <w:rPr>
          <w:rFonts w:ascii="Arial" w:hAnsi="Arial" w:cs="Arial"/>
        </w:rPr>
        <w:t xml:space="preserve"> 202</w:t>
      </w:r>
      <w:r w:rsidR="008C785F">
        <w:rPr>
          <w:rFonts w:ascii="Arial" w:hAnsi="Arial" w:cs="Arial"/>
        </w:rPr>
        <w:t>5</w:t>
      </w:r>
      <w:r>
        <w:rPr>
          <w:rFonts w:ascii="Arial" w:hAnsi="Arial" w:cs="Arial"/>
        </w:rPr>
        <w:t xml:space="preserve"> </w:t>
      </w:r>
    </w:p>
    <w:p w:rsidR="006C0016" w:rsidRDefault="006C0016" w:rsidP="006C0016">
      <w:pPr>
        <w:rPr>
          <w:rFonts w:ascii="Arial" w:hAnsi="Arial" w:cs="Arial"/>
        </w:rPr>
      </w:pPr>
    </w:p>
    <w:p w:rsidR="006C0016" w:rsidRDefault="006C0016" w:rsidP="006C0016">
      <w:pPr>
        <w:jc w:val="both"/>
        <w:rPr>
          <w:rFonts w:ascii="Arial" w:hAnsi="Arial" w:cs="Arial"/>
        </w:rPr>
      </w:pPr>
    </w:p>
    <w:p w:rsidR="006C0016" w:rsidRPr="00FF4C7B" w:rsidRDefault="006C0016" w:rsidP="006C0016">
      <w:pPr>
        <w:jc w:val="both"/>
        <w:rPr>
          <w:rFonts w:ascii="Arial" w:hAnsi="Arial" w:cs="Arial"/>
          <w:b/>
        </w:rPr>
      </w:pPr>
      <w:r w:rsidRPr="00FF4C7B">
        <w:rPr>
          <w:rFonts w:ascii="Arial" w:hAnsi="Arial" w:cs="Arial"/>
          <w:b/>
        </w:rPr>
        <w:t>5.  Ekonomické hodnotenie, spôsob a zdroje financovania stavby</w:t>
      </w:r>
    </w:p>
    <w:p w:rsidR="006C0016" w:rsidRPr="00FF4C7B" w:rsidRDefault="006C0016" w:rsidP="006C0016">
      <w:pPr>
        <w:jc w:val="both"/>
        <w:rPr>
          <w:rFonts w:ascii="Arial" w:hAnsi="Arial" w:cs="Arial"/>
          <w:b/>
        </w:rPr>
      </w:pPr>
    </w:p>
    <w:p w:rsidR="006C0016" w:rsidRDefault="006C0016" w:rsidP="006C0016">
      <w:pPr>
        <w:jc w:val="both"/>
        <w:rPr>
          <w:rFonts w:ascii="Arial" w:hAnsi="Arial" w:cs="Arial"/>
        </w:rPr>
      </w:pPr>
      <w:r>
        <w:rPr>
          <w:rFonts w:ascii="Arial" w:hAnsi="Arial" w:cs="Arial"/>
        </w:rPr>
        <w:t>Stavba bude financovaná vlastnými zdrojmi , z fondov EÚ resp. úverom z bankovej inštitúcie.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                                                                                                </w:t>
      </w: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                                                                                                 Vypracoval: Ing. Bocora                                            </w:t>
      </w:r>
    </w:p>
    <w:p w:rsidR="006C0016" w:rsidRPr="00AF61AE" w:rsidRDefault="006C0016" w:rsidP="006C0016">
      <w:pPr>
        <w:pStyle w:val="Nadpis1"/>
        <w:jc w:val="both"/>
        <w:rPr>
          <w:rFonts w:ascii="Arial" w:hAnsi="Arial" w:cs="Arial"/>
          <w:sz w:val="24"/>
          <w:u w:val="single"/>
        </w:rPr>
      </w:pPr>
      <w:r w:rsidRPr="00AF61AE">
        <w:rPr>
          <w:rFonts w:ascii="Arial" w:hAnsi="Arial" w:cs="Arial"/>
          <w:bCs/>
          <w:sz w:val="24"/>
        </w:rPr>
        <w:lastRenderedPageBreak/>
        <w:t xml:space="preserve">Investor </w:t>
      </w:r>
      <w:r>
        <w:rPr>
          <w:rFonts w:ascii="Arial" w:hAnsi="Arial" w:cs="Arial"/>
          <w:bCs/>
          <w:sz w:val="24"/>
        </w:rPr>
        <w:t xml:space="preserve">         </w:t>
      </w:r>
      <w:r w:rsidRPr="00AF61AE">
        <w:rPr>
          <w:rFonts w:ascii="Arial" w:hAnsi="Arial" w:cs="Arial"/>
          <w:bCs/>
          <w:sz w:val="24"/>
        </w:rPr>
        <w:t xml:space="preserve">: </w:t>
      </w:r>
      <w:r w:rsidR="008C785F">
        <w:rPr>
          <w:rFonts w:ascii="Arial" w:hAnsi="Arial" w:cs="Arial"/>
          <w:bCs/>
          <w:sz w:val="24"/>
        </w:rPr>
        <w:t>JUDr</w:t>
      </w:r>
      <w:r>
        <w:rPr>
          <w:rFonts w:ascii="Arial" w:hAnsi="Arial" w:cs="Arial"/>
          <w:bCs/>
          <w:sz w:val="24"/>
        </w:rPr>
        <w:t>. Michal Černek , Madunice</w:t>
      </w: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r>
        <w:rPr>
          <w:rFonts w:ascii="Arial" w:hAnsi="Arial" w:cs="Arial"/>
          <w:sz w:val="24"/>
        </w:rPr>
        <w:t xml:space="preserve">Názov stavby :  Vytáčanie a skladovanie medu - </w:t>
      </w:r>
      <w:r w:rsidR="008C785F">
        <w:rPr>
          <w:rFonts w:ascii="Arial" w:hAnsi="Arial" w:cs="Arial"/>
          <w:sz w:val="24"/>
        </w:rPr>
        <w:t>Madunice</w:t>
      </w:r>
      <w:r>
        <w:rPr>
          <w:rFonts w:ascii="Arial" w:hAnsi="Arial" w:cs="Arial"/>
          <w:sz w:val="24"/>
        </w:rPr>
        <w:t xml:space="preserve">                                      </w:t>
      </w:r>
    </w:p>
    <w:p w:rsidR="006C0016" w:rsidRDefault="006C0016" w:rsidP="006C0016">
      <w:pPr>
        <w:pStyle w:val="Nadpis1"/>
        <w:jc w:val="left"/>
        <w:rPr>
          <w:rFonts w:ascii="Arial" w:hAnsi="Arial" w:cs="Arial"/>
          <w:sz w:val="24"/>
        </w:rPr>
      </w:pPr>
      <w:r>
        <w:rPr>
          <w:rFonts w:ascii="Arial" w:hAnsi="Arial" w:cs="Arial"/>
          <w:sz w:val="24"/>
        </w:rPr>
        <w:t xml:space="preserve">                          Projekt stavby pre stavebné povolenie</w:t>
      </w: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r>
        <w:rPr>
          <w:rFonts w:ascii="Arial" w:hAnsi="Arial" w:cs="Arial"/>
          <w:sz w:val="24"/>
        </w:rPr>
        <w:t>ZOD               : 0</w:t>
      </w:r>
      <w:r w:rsidR="008C785F">
        <w:rPr>
          <w:rFonts w:ascii="Arial" w:hAnsi="Arial" w:cs="Arial"/>
          <w:sz w:val="24"/>
        </w:rPr>
        <w:t>6</w:t>
      </w:r>
      <w:r>
        <w:rPr>
          <w:rFonts w:ascii="Arial" w:hAnsi="Arial" w:cs="Arial"/>
          <w:sz w:val="24"/>
        </w:rPr>
        <w:t>/202</w:t>
      </w:r>
      <w:r w:rsidR="008C785F">
        <w:rPr>
          <w:rFonts w:ascii="Arial" w:hAnsi="Arial" w:cs="Arial"/>
          <w:sz w:val="24"/>
        </w:rPr>
        <w:t>4</w:t>
      </w:r>
      <w:r>
        <w:rPr>
          <w:rFonts w:ascii="Arial" w:hAnsi="Arial" w:cs="Arial"/>
          <w:sz w:val="24"/>
        </w:rPr>
        <w:t xml:space="preserve">  </w:t>
      </w:r>
    </w:p>
    <w:p w:rsidR="006C0016" w:rsidRDefault="006C0016" w:rsidP="006C0016">
      <w:pPr>
        <w:pStyle w:val="Nadpis1"/>
        <w:jc w:val="left"/>
        <w:rPr>
          <w:rFonts w:ascii="Arial" w:hAnsi="Arial" w:cs="Arial"/>
          <w:b/>
          <w:sz w:val="24"/>
        </w:rPr>
      </w:pPr>
    </w:p>
    <w:p w:rsidR="006C0016" w:rsidRDefault="006C0016" w:rsidP="006C0016">
      <w:pPr>
        <w:pStyle w:val="Nadpis1"/>
        <w:jc w:val="left"/>
        <w:rPr>
          <w:rFonts w:ascii="Arial" w:hAnsi="Arial" w:cs="Arial"/>
          <w:b/>
          <w:sz w:val="24"/>
        </w:rPr>
      </w:pPr>
    </w:p>
    <w:p w:rsidR="006C0016" w:rsidRDefault="006C0016" w:rsidP="006C0016">
      <w:pPr>
        <w:pStyle w:val="Nadpis1"/>
        <w:jc w:val="both"/>
        <w:rPr>
          <w:rFonts w:ascii="Arial" w:hAnsi="Arial" w:cs="Arial"/>
          <w:sz w:val="24"/>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r>
        <w:rPr>
          <w:rFonts w:ascii="Arial" w:hAnsi="Arial" w:cs="Arial"/>
          <w:sz w:val="24"/>
          <w:u w:val="single"/>
        </w:rPr>
        <w:t xml:space="preserve">  </w:t>
      </w: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ind w:left="708" w:firstLine="708"/>
        <w:jc w:val="left"/>
        <w:rPr>
          <w:rFonts w:ascii="Arial" w:hAnsi="Arial" w:cs="Arial"/>
          <w:sz w:val="24"/>
          <w:u w:val="single"/>
        </w:rPr>
      </w:pPr>
    </w:p>
    <w:p w:rsidR="006C0016" w:rsidRDefault="006C0016" w:rsidP="006C0016">
      <w:pPr>
        <w:pStyle w:val="Nadpis1"/>
        <w:ind w:left="708" w:firstLine="708"/>
        <w:jc w:val="left"/>
        <w:rPr>
          <w:rFonts w:ascii="Arial" w:hAnsi="Arial" w:cs="Arial"/>
          <w:sz w:val="24"/>
          <w:u w:val="single"/>
        </w:rPr>
      </w:pPr>
    </w:p>
    <w:p w:rsidR="006C0016" w:rsidRDefault="006C0016" w:rsidP="006C0016">
      <w:pPr>
        <w:pStyle w:val="Nadpis1"/>
        <w:ind w:left="708" w:firstLine="708"/>
        <w:jc w:val="left"/>
        <w:rPr>
          <w:rFonts w:ascii="Arial" w:hAnsi="Arial" w:cs="Arial"/>
          <w:sz w:val="24"/>
          <w:u w:val="single"/>
        </w:rPr>
      </w:pPr>
    </w:p>
    <w:p w:rsidR="006C0016" w:rsidRDefault="006C0016" w:rsidP="006C0016">
      <w:pPr>
        <w:pStyle w:val="Nadpis1"/>
        <w:ind w:left="708" w:firstLine="708"/>
        <w:jc w:val="left"/>
        <w:rPr>
          <w:rFonts w:ascii="Arial" w:hAnsi="Arial" w:cs="Arial"/>
          <w:sz w:val="24"/>
          <w:u w:val="single"/>
        </w:rPr>
      </w:pPr>
      <w:r>
        <w:rPr>
          <w:rFonts w:ascii="Arial" w:hAnsi="Arial" w:cs="Arial"/>
          <w:sz w:val="24"/>
        </w:rPr>
        <w:t xml:space="preserve"> </w:t>
      </w:r>
    </w:p>
    <w:p w:rsidR="006C0016" w:rsidRDefault="006C0016" w:rsidP="006C0016">
      <w:pPr>
        <w:pStyle w:val="Nadpis1"/>
        <w:ind w:left="708" w:firstLine="708"/>
        <w:jc w:val="left"/>
        <w:rPr>
          <w:rFonts w:ascii="Arial" w:hAnsi="Arial" w:cs="Arial"/>
          <w:sz w:val="24"/>
          <w:u w:val="single"/>
        </w:rPr>
      </w:pPr>
    </w:p>
    <w:p w:rsidR="006C0016" w:rsidRDefault="006C0016" w:rsidP="006C0016">
      <w:pPr>
        <w:pStyle w:val="Nadpis1"/>
        <w:ind w:left="708" w:firstLine="708"/>
        <w:jc w:val="left"/>
        <w:rPr>
          <w:rFonts w:ascii="Arial" w:hAnsi="Arial" w:cs="Arial"/>
          <w:sz w:val="24"/>
          <w:u w:val="single"/>
        </w:rPr>
      </w:pPr>
    </w:p>
    <w:p w:rsidR="006C0016" w:rsidRDefault="006C0016" w:rsidP="006C0016">
      <w:pPr>
        <w:pStyle w:val="Nadpis1"/>
        <w:ind w:left="708" w:firstLine="708"/>
        <w:jc w:val="left"/>
        <w:rPr>
          <w:rFonts w:ascii="Arial" w:hAnsi="Arial" w:cs="Arial"/>
          <w:sz w:val="24"/>
          <w:u w:val="single"/>
        </w:rPr>
      </w:pPr>
    </w:p>
    <w:p w:rsidR="006C0016" w:rsidRDefault="006C0016" w:rsidP="006C0016">
      <w:pPr>
        <w:pStyle w:val="Nadpis1"/>
        <w:ind w:left="708" w:firstLine="708"/>
        <w:jc w:val="left"/>
        <w:rPr>
          <w:rFonts w:ascii="Arial" w:hAnsi="Arial" w:cs="Arial"/>
          <w:szCs w:val="36"/>
          <w:u w:val="single"/>
        </w:rPr>
      </w:pPr>
    </w:p>
    <w:p w:rsidR="006C0016" w:rsidRDefault="006C0016" w:rsidP="006C0016">
      <w:pPr>
        <w:pStyle w:val="Nadpis1"/>
        <w:ind w:left="708" w:firstLine="708"/>
        <w:jc w:val="left"/>
        <w:rPr>
          <w:rFonts w:ascii="Arial" w:hAnsi="Arial" w:cs="Arial"/>
          <w:szCs w:val="36"/>
          <w:u w:val="single"/>
        </w:rPr>
      </w:pPr>
    </w:p>
    <w:p w:rsidR="006C0016" w:rsidRDefault="006C0016" w:rsidP="006C0016">
      <w:pPr>
        <w:pStyle w:val="Nadpis1"/>
        <w:ind w:left="708" w:firstLine="708"/>
        <w:jc w:val="left"/>
        <w:rPr>
          <w:rFonts w:ascii="Arial" w:hAnsi="Arial" w:cs="Arial"/>
          <w:szCs w:val="36"/>
          <w:u w:val="single"/>
        </w:rPr>
      </w:pPr>
    </w:p>
    <w:p w:rsidR="006C0016" w:rsidRDefault="006C0016" w:rsidP="006C0016">
      <w:pPr>
        <w:pStyle w:val="Nadpis1"/>
        <w:ind w:left="708" w:firstLine="708"/>
        <w:jc w:val="left"/>
        <w:rPr>
          <w:rFonts w:ascii="Arial" w:hAnsi="Arial" w:cs="Arial"/>
          <w:b/>
          <w:szCs w:val="36"/>
          <w:u w:val="single"/>
        </w:rPr>
      </w:pPr>
      <w:r>
        <w:rPr>
          <w:rFonts w:ascii="Arial" w:hAnsi="Arial" w:cs="Arial"/>
          <w:b/>
          <w:szCs w:val="36"/>
          <w:u w:val="single"/>
        </w:rPr>
        <w:t xml:space="preserve">B. SÚHRNNÁ TECHNICKÁ  SPRÁVA </w:t>
      </w:r>
    </w:p>
    <w:p w:rsidR="006C0016" w:rsidRDefault="006C0016" w:rsidP="006C0016">
      <w:pPr>
        <w:pStyle w:val="Nadpis1"/>
        <w:jc w:val="left"/>
        <w:rPr>
          <w:rFonts w:ascii="Arial" w:hAnsi="Arial" w:cs="Arial"/>
          <w:sz w:val="24"/>
          <w:u w:val="single"/>
        </w:rPr>
      </w:pPr>
      <w:r>
        <w:rPr>
          <w:rFonts w:ascii="Arial" w:hAnsi="Arial" w:cs="Arial"/>
          <w:sz w:val="24"/>
          <w:u w:val="single"/>
        </w:rPr>
        <w:t xml:space="preserve"> </w:t>
      </w: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left"/>
        <w:rPr>
          <w:rFonts w:ascii="Arial" w:hAnsi="Arial" w:cs="Arial"/>
          <w:sz w:val="24"/>
          <w:u w:val="single"/>
        </w:rPr>
      </w:pPr>
    </w:p>
    <w:p w:rsidR="006C0016" w:rsidRDefault="006C0016" w:rsidP="006C0016">
      <w:pPr>
        <w:pStyle w:val="Nadpis1"/>
        <w:jc w:val="both"/>
        <w:rPr>
          <w:rFonts w:ascii="Arial" w:hAnsi="Arial" w:cs="Arial"/>
          <w:sz w:val="24"/>
        </w:rPr>
      </w:pPr>
    </w:p>
    <w:p w:rsidR="006C0016" w:rsidRDefault="006C0016" w:rsidP="006C0016">
      <w:pPr>
        <w:pStyle w:val="Nadpis1"/>
        <w:jc w:val="both"/>
        <w:rPr>
          <w:rFonts w:ascii="Arial" w:hAnsi="Arial" w:cs="Arial"/>
          <w:sz w:val="24"/>
        </w:rPr>
      </w:pPr>
    </w:p>
    <w:p w:rsidR="006C0016" w:rsidRDefault="006C0016" w:rsidP="006C0016">
      <w:pPr>
        <w:pStyle w:val="Nadpis1"/>
        <w:jc w:val="both"/>
        <w:rPr>
          <w:rFonts w:ascii="Arial" w:hAnsi="Arial" w:cs="Arial"/>
          <w:sz w:val="24"/>
        </w:rPr>
      </w:pPr>
    </w:p>
    <w:p w:rsidR="006C0016" w:rsidRDefault="006C0016" w:rsidP="006C0016">
      <w:pPr>
        <w:pStyle w:val="Nadpis1"/>
        <w:jc w:val="both"/>
        <w:rPr>
          <w:rFonts w:ascii="Arial" w:hAnsi="Arial" w:cs="Arial"/>
          <w:sz w:val="24"/>
        </w:rPr>
      </w:pPr>
    </w:p>
    <w:p w:rsidR="006C0016" w:rsidRDefault="006C0016" w:rsidP="006C0016">
      <w:pPr>
        <w:pStyle w:val="Nadpis1"/>
        <w:jc w:val="both"/>
        <w:rPr>
          <w:rFonts w:ascii="Arial" w:hAnsi="Arial" w:cs="Arial"/>
          <w:sz w:val="24"/>
        </w:rPr>
      </w:pPr>
    </w:p>
    <w:p w:rsidR="006C0016" w:rsidRDefault="006C0016" w:rsidP="006C0016">
      <w:pPr>
        <w:pStyle w:val="Nadpis1"/>
        <w:jc w:val="both"/>
        <w:rPr>
          <w:rFonts w:ascii="Arial" w:hAnsi="Arial" w:cs="Arial"/>
          <w:sz w:val="24"/>
        </w:rPr>
      </w:pPr>
    </w:p>
    <w:p w:rsidR="006C0016" w:rsidRDefault="006C0016" w:rsidP="006C0016">
      <w:pPr>
        <w:pStyle w:val="Nadpis1"/>
        <w:jc w:val="both"/>
        <w:rPr>
          <w:rFonts w:ascii="Arial" w:hAnsi="Arial" w:cs="Arial"/>
          <w:sz w:val="24"/>
        </w:rPr>
      </w:pPr>
      <w:r>
        <w:rPr>
          <w:rFonts w:ascii="Arial" w:hAnsi="Arial" w:cs="Arial"/>
          <w:sz w:val="24"/>
        </w:rPr>
        <w:t xml:space="preserve">                       </w:t>
      </w:r>
    </w:p>
    <w:p w:rsidR="006C0016" w:rsidRDefault="006C0016" w:rsidP="006C0016">
      <w:pPr>
        <w:pStyle w:val="Nadpis1"/>
        <w:jc w:val="both"/>
        <w:rPr>
          <w:rFonts w:ascii="Arial" w:hAnsi="Arial" w:cs="Arial"/>
          <w:sz w:val="24"/>
        </w:rPr>
      </w:pPr>
    </w:p>
    <w:p w:rsidR="006C0016" w:rsidRDefault="006C0016" w:rsidP="006C0016">
      <w:pPr>
        <w:pStyle w:val="Nadpis1"/>
        <w:jc w:val="both"/>
        <w:rPr>
          <w:rFonts w:ascii="Arial" w:hAnsi="Arial" w:cs="Arial"/>
          <w:sz w:val="24"/>
        </w:rPr>
      </w:pPr>
      <w:r>
        <w:rPr>
          <w:rFonts w:ascii="Arial" w:hAnsi="Arial" w:cs="Arial"/>
          <w:sz w:val="24"/>
        </w:rPr>
        <w:t xml:space="preserve">                     </w:t>
      </w:r>
    </w:p>
    <w:p w:rsidR="006C0016" w:rsidRDefault="006C0016" w:rsidP="006C0016">
      <w:pPr>
        <w:pStyle w:val="Nadpis1"/>
        <w:jc w:val="both"/>
        <w:rPr>
          <w:rFonts w:ascii="Arial" w:hAnsi="Arial" w:cs="Arial"/>
          <w:sz w:val="24"/>
        </w:rPr>
      </w:pPr>
    </w:p>
    <w:p w:rsidR="006C0016" w:rsidRDefault="006C0016" w:rsidP="006C0016">
      <w:pPr>
        <w:pStyle w:val="Nadpis1"/>
        <w:jc w:val="both"/>
        <w:rPr>
          <w:rFonts w:ascii="Arial" w:hAnsi="Arial" w:cs="Arial"/>
          <w:sz w:val="24"/>
        </w:rPr>
      </w:pPr>
    </w:p>
    <w:p w:rsidR="006C0016" w:rsidRDefault="006C0016" w:rsidP="006C0016">
      <w:pPr>
        <w:pStyle w:val="Nadpis1"/>
        <w:jc w:val="both"/>
        <w:rPr>
          <w:rFonts w:ascii="Arial" w:hAnsi="Arial" w:cs="Arial"/>
          <w:sz w:val="24"/>
        </w:rPr>
      </w:pPr>
      <w:r>
        <w:rPr>
          <w:rFonts w:ascii="Arial" w:hAnsi="Arial" w:cs="Arial"/>
          <w:sz w:val="24"/>
        </w:rPr>
        <w:t xml:space="preserve">                     </w:t>
      </w:r>
    </w:p>
    <w:p w:rsidR="006C0016" w:rsidRDefault="006C0016" w:rsidP="006C0016">
      <w:pPr>
        <w:pStyle w:val="Nadpis1"/>
        <w:jc w:val="both"/>
        <w:rPr>
          <w:rFonts w:ascii="Arial" w:hAnsi="Arial" w:cs="Arial"/>
          <w:sz w:val="24"/>
        </w:rPr>
      </w:pPr>
    </w:p>
    <w:p w:rsidR="006C0016" w:rsidRDefault="006C0016" w:rsidP="006C0016">
      <w:pPr>
        <w:pStyle w:val="Nadpis1"/>
        <w:jc w:val="both"/>
        <w:rPr>
          <w:rFonts w:ascii="Arial" w:hAnsi="Arial" w:cs="Arial"/>
          <w:sz w:val="24"/>
        </w:rPr>
      </w:pPr>
      <w:r>
        <w:rPr>
          <w:rFonts w:ascii="Arial" w:hAnsi="Arial" w:cs="Arial"/>
          <w:sz w:val="24"/>
        </w:rPr>
        <w:t xml:space="preserve">                                                                                                                  Súprava:</w:t>
      </w:r>
    </w:p>
    <w:p w:rsidR="006C0016" w:rsidRDefault="006C0016" w:rsidP="006C0016">
      <w:pPr>
        <w:pStyle w:val="Nadpis4"/>
        <w:jc w:val="both"/>
        <w:rPr>
          <w:rFonts w:ascii="Arial" w:hAnsi="Arial" w:cs="Arial"/>
          <w:b/>
          <w:sz w:val="24"/>
          <w:u w:val="single"/>
        </w:rPr>
      </w:pPr>
      <w:r>
        <w:rPr>
          <w:rFonts w:ascii="Arial" w:hAnsi="Arial" w:cs="Arial"/>
          <w:b/>
          <w:sz w:val="24"/>
          <w:u w:val="single"/>
        </w:rPr>
        <w:lastRenderedPageBreak/>
        <w:t>B. SÚHRNNÁ TECHNICKÁ SPRÁVA</w:t>
      </w:r>
    </w:p>
    <w:p w:rsidR="006C0016" w:rsidRDefault="006C0016" w:rsidP="006C0016">
      <w:pPr>
        <w:jc w:val="both"/>
        <w:rPr>
          <w:rFonts w:ascii="Arial" w:hAnsi="Arial" w:cs="Arial"/>
        </w:rPr>
      </w:pPr>
    </w:p>
    <w:p w:rsidR="006C0016" w:rsidRPr="002F054B" w:rsidRDefault="006C0016" w:rsidP="006C0016">
      <w:pPr>
        <w:jc w:val="both"/>
        <w:rPr>
          <w:rFonts w:ascii="Arial" w:hAnsi="Arial" w:cs="Arial"/>
          <w:b/>
          <w:u w:val="single"/>
        </w:rPr>
      </w:pPr>
      <w:r w:rsidRPr="002F054B">
        <w:rPr>
          <w:rFonts w:ascii="Arial" w:hAnsi="Arial" w:cs="Arial"/>
          <w:b/>
          <w:u w:val="single"/>
        </w:rPr>
        <w:t>1. Charakteristika územia</w:t>
      </w:r>
    </w:p>
    <w:p w:rsidR="006C0016" w:rsidRDefault="006C0016" w:rsidP="006C0016">
      <w:pPr>
        <w:jc w:val="both"/>
        <w:rPr>
          <w:rFonts w:ascii="Arial" w:hAnsi="Arial" w:cs="Arial"/>
        </w:rPr>
      </w:pPr>
    </w:p>
    <w:p w:rsidR="00227772" w:rsidRDefault="00227772" w:rsidP="00227772">
      <w:pPr>
        <w:pStyle w:val="Zkladntext2"/>
        <w:rPr>
          <w:rFonts w:ascii="Arial" w:hAnsi="Arial" w:cs="Arial"/>
        </w:rPr>
      </w:pPr>
      <w:r>
        <w:rPr>
          <w:rFonts w:ascii="Arial" w:hAnsi="Arial" w:cs="Arial"/>
        </w:rPr>
        <w:t>Územie určené pre výstavbu plánovanej stavby sa nachádza v susedstve areálu ČOV obce Madunice a poblíž Drahovského kanála na pozemku, ktorý vznikne odčlenením na parcelách "E" 1764/145, 1764/146, 1764/149, 1764/150 v katastri obce Madunice. Parcely sú evidované ako orná pôda. Pozemky sú umiestnené mimo zastavaného  územia obce.</w:t>
      </w:r>
    </w:p>
    <w:p w:rsidR="00227772" w:rsidRDefault="00227772" w:rsidP="00227772">
      <w:pPr>
        <w:jc w:val="both"/>
        <w:rPr>
          <w:rFonts w:ascii="Arial" w:hAnsi="Arial" w:cs="Arial"/>
        </w:rPr>
      </w:pPr>
      <w:r>
        <w:rPr>
          <w:rFonts w:ascii="Arial" w:hAnsi="Arial" w:cs="Arial"/>
        </w:rPr>
        <w:t xml:space="preserve">V súčasnosti je časť okolitých pozemkov zastavaná pôvodnou zástavbou poľnohospodárskych objektov  roľníckeho družstva a objektov stávajúcej ČOV obce Madunice. Pozdĺž Dráhovského kanála je v súčasnosti spevnené komunikácia z cestných panelov napojená na miestne komunikácie.  </w:t>
      </w:r>
    </w:p>
    <w:p w:rsidR="00227772" w:rsidRDefault="00227772" w:rsidP="006C0016">
      <w:pPr>
        <w:jc w:val="both"/>
        <w:rPr>
          <w:rFonts w:ascii="Arial" w:hAnsi="Arial" w:cs="Arial"/>
        </w:rPr>
      </w:pPr>
      <w:r>
        <w:rPr>
          <w:rFonts w:ascii="Arial" w:hAnsi="Arial" w:cs="Arial"/>
        </w:rPr>
        <w:t>V</w:t>
      </w:r>
      <w:r w:rsidR="006C0016">
        <w:rPr>
          <w:rFonts w:ascii="Arial" w:hAnsi="Arial" w:cs="Arial"/>
        </w:rPr>
        <w:t xml:space="preserve"> priestore plánovanej výstavby sa t.č. nenachádzajú žiadne objekty, ktoré by sa dali využiť pre predpokladanú výstavbu. </w:t>
      </w:r>
      <w:r w:rsidR="0078787A">
        <w:rPr>
          <w:rFonts w:ascii="Arial" w:hAnsi="Arial" w:cs="Arial"/>
        </w:rPr>
        <w:t>Stávajúca mobilná bunka sa preloží mimo uvažovanej výstavby.</w:t>
      </w:r>
    </w:p>
    <w:p w:rsidR="00227772" w:rsidRDefault="006C0016" w:rsidP="006C0016">
      <w:pPr>
        <w:jc w:val="both"/>
        <w:rPr>
          <w:rFonts w:ascii="Arial" w:hAnsi="Arial" w:cs="Arial"/>
        </w:rPr>
      </w:pPr>
      <w:r>
        <w:rPr>
          <w:rFonts w:ascii="Arial" w:hAnsi="Arial" w:cs="Arial"/>
        </w:rPr>
        <w:t>Predpokladaná výstavba sa nedotýka ochranných pásiem</w:t>
      </w:r>
      <w:r w:rsidR="00227772">
        <w:rPr>
          <w:rFonts w:ascii="Arial" w:hAnsi="Arial" w:cs="Arial"/>
        </w:rPr>
        <w:t xml:space="preserve"> inžinierskych sietí</w:t>
      </w:r>
      <w:r w:rsidR="002349FF">
        <w:rPr>
          <w:rFonts w:ascii="Arial" w:hAnsi="Arial" w:cs="Arial"/>
        </w:rPr>
        <w:t xml:space="preserve"> resp.</w:t>
      </w:r>
      <w:r w:rsidR="00227772">
        <w:rPr>
          <w:rFonts w:ascii="Arial" w:hAnsi="Arial" w:cs="Arial"/>
        </w:rPr>
        <w:t xml:space="preserve"> komunikácií</w:t>
      </w:r>
      <w:r w:rsidR="009E27C1">
        <w:rPr>
          <w:rFonts w:ascii="Arial" w:hAnsi="Arial" w:cs="Arial"/>
        </w:rPr>
        <w:t xml:space="preserve"> a</w:t>
      </w:r>
      <w:r w:rsidR="002349FF">
        <w:rPr>
          <w:rFonts w:ascii="Arial" w:hAnsi="Arial" w:cs="Arial"/>
        </w:rPr>
        <w:t xml:space="preserve"> vodného toku</w:t>
      </w:r>
      <w:r>
        <w:rPr>
          <w:rFonts w:ascii="Arial" w:hAnsi="Arial" w:cs="Arial"/>
        </w:rPr>
        <w:t>.</w:t>
      </w:r>
      <w:r w:rsidR="002349FF">
        <w:rPr>
          <w:rFonts w:ascii="Arial" w:hAnsi="Arial" w:cs="Arial"/>
        </w:rPr>
        <w:t xml:space="preserve"> Cca 2</w:t>
      </w:r>
      <w:r w:rsidR="005C059E">
        <w:rPr>
          <w:rFonts w:ascii="Arial" w:hAnsi="Arial" w:cs="Arial"/>
        </w:rPr>
        <w:t>7</w:t>
      </w:r>
      <w:r w:rsidR="002349FF">
        <w:rPr>
          <w:rFonts w:ascii="Arial" w:hAnsi="Arial" w:cs="Arial"/>
        </w:rPr>
        <w:t xml:space="preserve">0 m od predmetnej stavby sa nachádza VTL rozvod plynu DN 700 s tlakom </w:t>
      </w:r>
      <w:r w:rsidR="00D6650C">
        <w:rPr>
          <w:rFonts w:ascii="Arial" w:hAnsi="Arial" w:cs="Arial"/>
        </w:rPr>
        <w:t>63</w:t>
      </w:r>
      <w:r w:rsidR="002349FF">
        <w:rPr>
          <w:rFonts w:ascii="Arial" w:hAnsi="Arial" w:cs="Arial"/>
        </w:rPr>
        <w:t xml:space="preserve"> MPa, pričom je dodržané ochranné pásmo i bezpečnostné pásmo.</w:t>
      </w:r>
    </w:p>
    <w:p w:rsidR="00227772" w:rsidRDefault="00227772" w:rsidP="00227772">
      <w:pPr>
        <w:jc w:val="both"/>
        <w:rPr>
          <w:rFonts w:ascii="Arial" w:hAnsi="Arial" w:cs="Arial"/>
        </w:rPr>
      </w:pPr>
      <w:r>
        <w:rPr>
          <w:rFonts w:ascii="Arial" w:hAnsi="Arial" w:cs="Arial"/>
        </w:rPr>
        <w:t>Napojenie areálu na dopravný systém je riešené z miestnych komunikácii odbočením k Drahovskému kanálu  a po novo vybudovanej príjazdovej komunikácii súbežnej so stávajúcou spevnenou panelovou cestou  odbočením k pozemku investora.</w:t>
      </w:r>
    </w:p>
    <w:p w:rsidR="00227772" w:rsidRDefault="00227772" w:rsidP="00227772">
      <w:pPr>
        <w:jc w:val="both"/>
        <w:rPr>
          <w:rFonts w:ascii="Arial" w:hAnsi="Arial" w:cs="Arial"/>
        </w:rPr>
      </w:pPr>
      <w:r>
        <w:rPr>
          <w:rFonts w:ascii="Arial" w:hAnsi="Arial" w:cs="Arial"/>
        </w:rPr>
        <w:t xml:space="preserve">Napojenie na jednotlivé energie bude riešené v rámci navrhovaného projektu. Napojenie na vodu bude riešené z novo navrhnutej studne s predpokladanou úpravovňou vody, napojenie na elektrickú energiu bude zo stožiarovej trafostanice areálu ČOV a fotovoltikou umiestnenou na streche objektu. Splaškové vody z objektu budú odvedené do navrhovanej žumpy na splašky obs. 15 m3.  </w:t>
      </w:r>
    </w:p>
    <w:p w:rsidR="006C0016" w:rsidRDefault="006C0016" w:rsidP="006C0016">
      <w:pPr>
        <w:jc w:val="both"/>
        <w:rPr>
          <w:rFonts w:ascii="Arial" w:hAnsi="Arial" w:cs="Arial"/>
        </w:rPr>
      </w:pPr>
      <w:r>
        <w:rPr>
          <w:rFonts w:ascii="Arial" w:hAnsi="Arial" w:cs="Arial"/>
        </w:rPr>
        <w:t xml:space="preserve">V rámci navrhovaného riešenia investor predkladá projekt pre stavebné povolenie plánovaného objektu pre vytáčanie a skladovanie medu a súvisiacich objektov a inžinierskych sietí. Jednotlivé priestory sú prevádzkove a funkčne prepojená tak aby tvorili jeden ucelený celok s prepojením na obslužný komunikačný systém. Pre tieto účely sa vybuduje nový objekt pre vytáčanie a skladovanie medu, doplnený spevnenými plochami a napojením na potrebné inžinierske siete.    </w:t>
      </w:r>
    </w:p>
    <w:p w:rsidR="006C0016" w:rsidRDefault="006C0016" w:rsidP="006C0016">
      <w:pPr>
        <w:jc w:val="both"/>
        <w:rPr>
          <w:rFonts w:ascii="Arial" w:hAnsi="Arial" w:cs="Arial"/>
        </w:rPr>
      </w:pPr>
      <w:r>
        <w:rPr>
          <w:rFonts w:ascii="Arial" w:hAnsi="Arial" w:cs="Arial"/>
        </w:rPr>
        <w:t xml:space="preserve">Z hľadiska vybavenia jednotlivých prevádzok pôjde o vybavenie podľa požiadaviek prevádzky, technológie spracovania medu a potrieb investora. Všetky priestory pre obsluhujúci personál a pracovníkov výroby kde to vyžaduje prevádzka budú vybavené potrebným prirodzeným a umelým osvetlením podľa druhu prevádzky, s dostatočnou výmenou vzduchu. Hygienické zariadenie pre obsluhujúci personál je vybudované v rámci navrhovaného objektu, ktorého súčasťou je šatňa, umyváreň a WC ako i kancelária pre riadenie prevádzky. Pre zabezpečenie tepla a TPV je objekt vybavený technickou miestnosťou. Novo navrhovaný objekt bude riešený ako halový objekt v rámci ktorého budú riešené všetky prevádzky, navzájom budú na seba naväzovať v zmysle požiadaviek technológie prevádzky.     </w:t>
      </w:r>
    </w:p>
    <w:p w:rsidR="006C0016" w:rsidRDefault="006C0016" w:rsidP="006C0016">
      <w:pPr>
        <w:jc w:val="both"/>
        <w:rPr>
          <w:rFonts w:ascii="Arial" w:hAnsi="Arial" w:cs="Arial"/>
          <w:b/>
          <w:u w:val="single"/>
        </w:rPr>
      </w:pPr>
    </w:p>
    <w:p w:rsidR="006C0016" w:rsidRDefault="006C0016" w:rsidP="006C0016">
      <w:pPr>
        <w:jc w:val="both"/>
        <w:rPr>
          <w:rFonts w:ascii="Arial" w:hAnsi="Arial" w:cs="Arial"/>
          <w:b/>
          <w:u w:val="single"/>
        </w:rPr>
      </w:pPr>
      <w:r>
        <w:rPr>
          <w:rFonts w:ascii="Arial" w:hAnsi="Arial" w:cs="Arial"/>
          <w:b/>
          <w:u w:val="single"/>
        </w:rPr>
        <w:t>1.1 Údaje o použitých geodetických a geologických podkladoch</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Podkladom pre spracovanie situácie stavby bolo výškopisné a polohopisné zameranie </w:t>
      </w:r>
      <w:r w:rsidR="00503C28">
        <w:rPr>
          <w:rFonts w:ascii="Arial" w:hAnsi="Arial" w:cs="Arial"/>
        </w:rPr>
        <w:t xml:space="preserve">pozemku </w:t>
      </w:r>
      <w:r>
        <w:rPr>
          <w:rFonts w:ascii="Arial" w:hAnsi="Arial" w:cs="Arial"/>
        </w:rPr>
        <w:t>stavby v merítku 1:500, spracované  / 0</w:t>
      </w:r>
      <w:r w:rsidR="00503C28">
        <w:rPr>
          <w:rFonts w:ascii="Arial" w:hAnsi="Arial" w:cs="Arial"/>
        </w:rPr>
        <w:t>7</w:t>
      </w:r>
      <w:r>
        <w:rPr>
          <w:rFonts w:ascii="Arial" w:hAnsi="Arial" w:cs="Arial"/>
        </w:rPr>
        <w:t>.202</w:t>
      </w:r>
      <w:r w:rsidR="00503C28">
        <w:rPr>
          <w:rFonts w:ascii="Arial" w:hAnsi="Arial" w:cs="Arial"/>
        </w:rPr>
        <w:t>4</w:t>
      </w:r>
      <w:r>
        <w:rPr>
          <w:rFonts w:ascii="Arial" w:hAnsi="Arial" w:cs="Arial"/>
        </w:rPr>
        <w:t xml:space="preserve">/ </w:t>
      </w:r>
      <w:r w:rsidR="00503C28">
        <w:rPr>
          <w:rFonts w:ascii="Arial" w:hAnsi="Arial" w:cs="Arial"/>
        </w:rPr>
        <w:t>firmou GEODONE  spol. s r.o. Vrbové</w:t>
      </w:r>
      <w:r>
        <w:rPr>
          <w:rFonts w:ascii="Arial" w:hAnsi="Arial" w:cs="Arial"/>
        </w:rPr>
        <w:t xml:space="preserve">. </w:t>
      </w:r>
    </w:p>
    <w:p w:rsidR="006C0016" w:rsidRPr="00256FA3" w:rsidRDefault="006C0016" w:rsidP="006C0016">
      <w:pPr>
        <w:jc w:val="both"/>
        <w:rPr>
          <w:rFonts w:ascii="Arial" w:hAnsi="Arial" w:cs="Arial"/>
        </w:rPr>
      </w:pPr>
      <w:r w:rsidRPr="00256FA3">
        <w:rPr>
          <w:rFonts w:ascii="Arial" w:hAnsi="Arial" w:cs="Arial"/>
        </w:rPr>
        <w:lastRenderedPageBreak/>
        <w:t>Pre posúdenie základov</w:t>
      </w:r>
      <w:r>
        <w:rPr>
          <w:rFonts w:ascii="Arial" w:hAnsi="Arial" w:cs="Arial"/>
        </w:rPr>
        <w:t xml:space="preserve"> </w:t>
      </w:r>
      <w:r w:rsidR="00503C28">
        <w:rPr>
          <w:rFonts w:ascii="Arial" w:hAnsi="Arial" w:cs="Arial"/>
        </w:rPr>
        <w:t>bol vypracovaný IGP firmou GEONA - geologicko - ekologický servis RNDr. Nahálka - 10.2024</w:t>
      </w:r>
      <w:r>
        <w:rPr>
          <w:rFonts w:ascii="Arial" w:hAnsi="Arial" w:cs="Arial"/>
        </w:rPr>
        <w:t>.</w:t>
      </w:r>
    </w:p>
    <w:p w:rsidR="006C0016" w:rsidRDefault="006C0016" w:rsidP="006C0016">
      <w:pPr>
        <w:jc w:val="both"/>
        <w:rPr>
          <w:rFonts w:ascii="Arial" w:hAnsi="Arial" w:cs="Arial"/>
          <w:b/>
          <w:u w:val="single"/>
        </w:rPr>
      </w:pPr>
    </w:p>
    <w:p w:rsidR="006C0016" w:rsidRDefault="006C0016" w:rsidP="006C0016">
      <w:pPr>
        <w:jc w:val="both"/>
        <w:rPr>
          <w:rFonts w:ascii="Arial" w:hAnsi="Arial" w:cs="Arial"/>
          <w:b/>
          <w:u w:val="single"/>
        </w:rPr>
      </w:pPr>
      <w:r>
        <w:rPr>
          <w:rFonts w:ascii="Arial" w:hAnsi="Arial" w:cs="Arial"/>
          <w:b/>
          <w:u w:val="single"/>
        </w:rPr>
        <w:t>2. Opis stavby z hľadiska funkcie, požiadavky na urbanistické a architektonické riešenie</w:t>
      </w:r>
    </w:p>
    <w:p w:rsidR="006C0016" w:rsidRDefault="006C0016" w:rsidP="006C0016">
      <w:pPr>
        <w:jc w:val="both"/>
        <w:rPr>
          <w:rFonts w:ascii="Arial" w:hAnsi="Arial" w:cs="Arial"/>
        </w:rPr>
      </w:pPr>
    </w:p>
    <w:p w:rsidR="006C0016" w:rsidRDefault="006C0016" w:rsidP="006C0016">
      <w:pPr>
        <w:jc w:val="both"/>
        <w:rPr>
          <w:rFonts w:ascii="Arial" w:hAnsi="Arial" w:cs="Arial"/>
          <w:b/>
          <w:u w:val="single"/>
        </w:rPr>
      </w:pPr>
      <w:r>
        <w:rPr>
          <w:rFonts w:ascii="Arial" w:hAnsi="Arial" w:cs="Arial"/>
          <w:b/>
          <w:u w:val="single"/>
        </w:rPr>
        <w:t>2.1 Urbanistické riešenie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V rámci navrhovaného riešenia stavby z hľadiska urbanistického a architektonického je navrhovaný objekt pre vytáčanie a skladovanie medu a súvisiace objekty a inžinierske siete. Navrhovaný objekt má obdĺžnikový tvar s odskočením v časti </w:t>
      </w:r>
      <w:r w:rsidR="00503C28">
        <w:rPr>
          <w:rFonts w:ascii="Arial" w:hAnsi="Arial" w:cs="Arial"/>
        </w:rPr>
        <w:t xml:space="preserve">manipulačného </w:t>
      </w:r>
      <w:r w:rsidR="0047628D">
        <w:rPr>
          <w:rFonts w:ascii="Arial" w:hAnsi="Arial" w:cs="Arial"/>
        </w:rPr>
        <w:t>priestoru.</w:t>
      </w:r>
      <w:r>
        <w:rPr>
          <w:rFonts w:ascii="Arial" w:hAnsi="Arial" w:cs="Arial"/>
        </w:rPr>
        <w:t xml:space="preserve"> K objektu vedie príjazdová komunikácia, pred objektom je riešené parkovisko pre osobná autá v rámci areálu. Jednotlivé priestory sú prevádzkove a funkčne prepojená tak, aby tvorili jeden ucelený celok s prepojením na komunikačný systém.     </w:t>
      </w:r>
    </w:p>
    <w:p w:rsidR="006C0016" w:rsidRDefault="006C0016" w:rsidP="006C0016">
      <w:pPr>
        <w:jc w:val="both"/>
        <w:rPr>
          <w:rFonts w:ascii="Arial" w:hAnsi="Arial" w:cs="Arial"/>
        </w:rPr>
      </w:pPr>
      <w:r>
        <w:rPr>
          <w:rFonts w:ascii="Arial" w:hAnsi="Arial" w:cs="Arial"/>
        </w:rPr>
        <w:t>Z hľadiska vybavenia jednotlivých prevádzok pôjde o vybavenie podľa požiadaviek prevádzky, technológie spracovania medu, ktorá spočíva vo vytáčaní a skladovaní medu a potrieb investora. Všetky priestory pre obsluhujúci personál a pracovníkov výroby kde to vyžaduje prevádzka budú vybavené potrebným osvetlením podľa druhu prevádzky, s dostatočnou výmenou vzduchu. Hygienické zariadenie pre obsluhujúci personál je vybudované v rámci navrhovaného objektu, ktorého súčasťou je šatňa, umyváreň a WC ako i kancelária pre riadenie prevádzky. Pre zabezpečenie tepla a TPV je objekt vybavený technickou miestnosťou. Súčasťou objektu je dielňa pre opravu úľov a prípravu rámikov ako i </w:t>
      </w:r>
      <w:r w:rsidR="0047628D">
        <w:rPr>
          <w:rFonts w:ascii="Arial" w:hAnsi="Arial" w:cs="Arial"/>
        </w:rPr>
        <w:t>manipulačný priestor</w:t>
      </w:r>
      <w:r>
        <w:rPr>
          <w:rFonts w:ascii="Arial" w:hAnsi="Arial" w:cs="Arial"/>
        </w:rPr>
        <w:t xml:space="preserve"> pre manipuláciu so sudmi ich umývanie, priestor na roztápanie vosku a na čistenie peľu.  </w:t>
      </w:r>
    </w:p>
    <w:p w:rsidR="0047628D" w:rsidRDefault="0047628D" w:rsidP="0047628D">
      <w:pPr>
        <w:jc w:val="both"/>
        <w:rPr>
          <w:rFonts w:ascii="Arial" w:hAnsi="Arial" w:cs="Arial"/>
        </w:rPr>
      </w:pPr>
      <w:r>
        <w:rPr>
          <w:rFonts w:ascii="Arial" w:hAnsi="Arial" w:cs="Arial"/>
        </w:rPr>
        <w:t xml:space="preserve">Napojenie na jednotlivé energie bude riešené v rámci navrhovaného projektu. Napojenie na vodu bude riešené z novo navrhnutej studne s predpokladanou úpravovňou vody, napojenie na elektrickú energiu bude zo stožiarovej trafostanice areálu ČOV a fotovoltikou umiestnenou na streche objektu. Splaškové vody z objektu budú odvedené do navrhovanej žumpy na splašky obs. 15 m3.  </w:t>
      </w:r>
    </w:p>
    <w:p w:rsidR="006C0016" w:rsidRDefault="006C0016" w:rsidP="006C0016">
      <w:pPr>
        <w:jc w:val="both"/>
        <w:rPr>
          <w:rFonts w:ascii="Arial" w:hAnsi="Arial" w:cs="Arial"/>
        </w:rPr>
      </w:pPr>
      <w:r>
        <w:rPr>
          <w:rFonts w:ascii="Arial" w:hAnsi="Arial" w:cs="Arial"/>
        </w:rPr>
        <w:t xml:space="preserve">Dažďové vody zo striech budú z časti odvádzané na terén resp. do vsakovacej priekopy. Dažďové vody zo spevnenej plochy budú odvádzané do vsakovacej priekopy.  </w:t>
      </w:r>
    </w:p>
    <w:p w:rsidR="006C0016" w:rsidRDefault="006C0016" w:rsidP="006C0016">
      <w:pPr>
        <w:jc w:val="both"/>
        <w:rPr>
          <w:rFonts w:ascii="Arial" w:hAnsi="Arial" w:cs="Arial"/>
        </w:rPr>
      </w:pPr>
    </w:p>
    <w:p w:rsidR="006C0016" w:rsidRDefault="006C0016" w:rsidP="006C0016">
      <w:pPr>
        <w:jc w:val="both"/>
        <w:rPr>
          <w:rFonts w:ascii="Arial" w:hAnsi="Arial" w:cs="Arial"/>
          <w:b/>
          <w:u w:val="single"/>
        </w:rPr>
      </w:pPr>
      <w:r>
        <w:rPr>
          <w:rFonts w:ascii="Arial" w:hAnsi="Arial" w:cs="Arial"/>
          <w:b/>
          <w:u w:val="single"/>
        </w:rPr>
        <w:t>2.2 Stručný popis stavebných objektov a inžinierskych sietí</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b/>
          <w:u w:val="single"/>
        </w:rPr>
        <w:t>Objekt č.1 – Objekt pre vytáčanie a skladovanie medu</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Objekt bude slúžiť na príjem, vytáčanie  a skladovanie medu. Predpokladaná celková kapacita spracovania včelích produktov za sezónu je cca 30 ton. </w:t>
      </w:r>
    </w:p>
    <w:p w:rsidR="006C0016" w:rsidRDefault="006C0016" w:rsidP="006C0016">
      <w:pPr>
        <w:jc w:val="both"/>
        <w:rPr>
          <w:rFonts w:ascii="Arial" w:hAnsi="Arial" w:cs="Arial"/>
        </w:rPr>
      </w:pPr>
      <w:r>
        <w:rPr>
          <w:rFonts w:ascii="Arial" w:hAnsi="Arial" w:cs="Arial"/>
        </w:rPr>
        <w:t>Situovanie objektu je zrejmé zo zastavovacieho plánu.</w:t>
      </w:r>
    </w:p>
    <w:p w:rsidR="006C0016" w:rsidRDefault="006C0016" w:rsidP="006C0016">
      <w:pPr>
        <w:jc w:val="both"/>
        <w:rPr>
          <w:rFonts w:ascii="Arial" w:hAnsi="Arial" w:cs="Arial"/>
        </w:rPr>
      </w:pPr>
    </w:p>
    <w:p w:rsidR="006C0016" w:rsidRDefault="006C0016" w:rsidP="006C0016">
      <w:pPr>
        <w:jc w:val="both"/>
        <w:rPr>
          <w:rFonts w:ascii="Arial" w:hAnsi="Arial" w:cs="Arial"/>
          <w:b/>
          <w:u w:val="single"/>
        </w:rPr>
      </w:pPr>
      <w:r>
        <w:rPr>
          <w:rFonts w:ascii="Arial" w:hAnsi="Arial" w:cs="Arial"/>
          <w:b/>
          <w:u w:val="single"/>
        </w:rPr>
        <w:t>Dispozičné riešenie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Objekt je riešený ako halový, jednopodlažný s tromi základnými funkčnými celkami. </w:t>
      </w:r>
    </w:p>
    <w:p w:rsidR="006C0016" w:rsidRDefault="006C0016" w:rsidP="006C0016">
      <w:pPr>
        <w:numPr>
          <w:ilvl w:val="0"/>
          <w:numId w:val="16"/>
        </w:numPr>
        <w:jc w:val="both"/>
        <w:rPr>
          <w:rFonts w:ascii="Arial" w:hAnsi="Arial" w:cs="Arial"/>
        </w:rPr>
      </w:pPr>
      <w:r>
        <w:rPr>
          <w:rFonts w:ascii="Arial" w:hAnsi="Arial" w:cs="Arial"/>
        </w:rPr>
        <w:t>Časť tvoria priestory pre správu a riadenie, kde je vstup s chodbou, kancelária s kuchyňskou linkou, WC</w:t>
      </w:r>
      <w:r w:rsidR="0047628D">
        <w:rPr>
          <w:rFonts w:ascii="Arial" w:hAnsi="Arial" w:cs="Arial"/>
        </w:rPr>
        <w:t>,</w:t>
      </w:r>
      <w:r>
        <w:rPr>
          <w:rFonts w:ascii="Arial" w:hAnsi="Arial" w:cs="Arial"/>
        </w:rPr>
        <w:t xml:space="preserve"> šatňa s umyvárňou pre personál a technická miestnosť.  </w:t>
      </w:r>
    </w:p>
    <w:p w:rsidR="006C0016" w:rsidRDefault="006C0016" w:rsidP="006C0016">
      <w:pPr>
        <w:numPr>
          <w:ilvl w:val="0"/>
          <w:numId w:val="16"/>
        </w:numPr>
        <w:jc w:val="both"/>
        <w:rPr>
          <w:rFonts w:ascii="Arial" w:hAnsi="Arial" w:cs="Arial"/>
        </w:rPr>
      </w:pPr>
      <w:r>
        <w:rPr>
          <w:rFonts w:ascii="Arial" w:hAnsi="Arial" w:cs="Arial"/>
        </w:rPr>
        <w:lastRenderedPageBreak/>
        <w:t xml:space="preserve">Časť tvoria výrobné priestory s príjmovou a manipulačnou miestnosťou, expedičný sklad, sklad medu, baliareň medu, manipulačný priestor, sklad, chladený box, a dielňa.  </w:t>
      </w:r>
    </w:p>
    <w:p w:rsidR="006C0016" w:rsidRDefault="006C0016" w:rsidP="006C0016">
      <w:pPr>
        <w:numPr>
          <w:ilvl w:val="0"/>
          <w:numId w:val="16"/>
        </w:numPr>
        <w:jc w:val="both"/>
        <w:rPr>
          <w:rFonts w:ascii="Arial" w:hAnsi="Arial" w:cs="Arial"/>
        </w:rPr>
      </w:pPr>
      <w:r>
        <w:rPr>
          <w:rFonts w:ascii="Arial" w:hAnsi="Arial" w:cs="Arial"/>
        </w:rPr>
        <w:t xml:space="preserve">Časť tvorí </w:t>
      </w:r>
      <w:r w:rsidR="0047628D">
        <w:rPr>
          <w:rFonts w:ascii="Arial" w:hAnsi="Arial" w:cs="Arial"/>
        </w:rPr>
        <w:t>manipulačný priestor</w:t>
      </w:r>
      <w:r>
        <w:rPr>
          <w:rFonts w:ascii="Arial" w:hAnsi="Arial" w:cs="Arial"/>
        </w:rPr>
        <w:t xml:space="preserve"> pre manipuláciu a umývanie sudov, roztápanie vosku a čistenie peľu.</w:t>
      </w:r>
    </w:p>
    <w:p w:rsidR="006C0016" w:rsidRDefault="006C0016" w:rsidP="006C0016">
      <w:pPr>
        <w:jc w:val="both"/>
        <w:rPr>
          <w:rFonts w:ascii="Arial" w:hAnsi="Arial" w:cs="Arial"/>
          <w:b/>
          <w:u w:val="single"/>
        </w:rPr>
      </w:pPr>
    </w:p>
    <w:p w:rsidR="006C0016" w:rsidRDefault="006C0016" w:rsidP="006C0016">
      <w:pPr>
        <w:jc w:val="both"/>
        <w:rPr>
          <w:rFonts w:ascii="Arial" w:hAnsi="Arial" w:cs="Arial"/>
        </w:rPr>
      </w:pPr>
      <w:r>
        <w:rPr>
          <w:rFonts w:ascii="Arial" w:hAnsi="Arial" w:cs="Arial"/>
          <w:b/>
          <w:u w:val="single"/>
        </w:rPr>
        <w:t>Architektonické riešenie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Objekt je riešený ako halový, z oceľových stĺpov a plnostenných väzníkov, so sedlovou strechou so zateplenými strešnými PUR panelmi hr. </w:t>
      </w:r>
      <w:smartTag w:uri="urn:schemas-microsoft-com:office:smarttags" w:element="metricconverter">
        <w:smartTagPr>
          <w:attr w:name="ProductID" w:val="120 mm"/>
        </w:smartTagPr>
        <w:r>
          <w:rPr>
            <w:rFonts w:ascii="Arial" w:hAnsi="Arial" w:cs="Arial"/>
          </w:rPr>
          <w:t>120 mm</w:t>
        </w:r>
      </w:smartTag>
      <w:r>
        <w:rPr>
          <w:rFonts w:ascii="Arial" w:hAnsi="Arial" w:cs="Arial"/>
        </w:rPr>
        <w:t xml:space="preserve"> a opláštením stenovými horizontálnymi PUR panelmi hr. </w:t>
      </w:r>
      <w:smartTag w:uri="urn:schemas-microsoft-com:office:smarttags" w:element="metricconverter">
        <w:smartTagPr>
          <w:attr w:name="ProductID" w:val="100 mm"/>
        </w:smartTagPr>
        <w:r>
          <w:rPr>
            <w:rFonts w:ascii="Arial" w:hAnsi="Arial" w:cs="Arial"/>
          </w:rPr>
          <w:t>100 mm</w:t>
        </w:r>
      </w:smartTag>
      <w:r>
        <w:rPr>
          <w:rFonts w:ascii="Arial" w:hAnsi="Arial" w:cs="Arial"/>
        </w:rPr>
        <w:t>. Deliace steny jednotlivých priestorov sú z PUR panelov. Podobne strešné resp. podhľadové panely sú z PUR panelov. Vstup do manipulačnej miestnosti je riešený sekcionálnymi zateplenými vrátami opatrené personálnym vstupom. Okenné otvory sú plastové s izolačným dvojsklom. Ostatné dverné otvory do jednotlivých prevádzok sú otváravé  plastové</w:t>
      </w:r>
      <w:r w:rsidR="0047628D">
        <w:rPr>
          <w:rFonts w:ascii="Arial" w:hAnsi="Arial" w:cs="Arial"/>
        </w:rPr>
        <w:t>.</w:t>
      </w:r>
    </w:p>
    <w:p w:rsidR="006C0016" w:rsidRDefault="006C0016" w:rsidP="006C0016">
      <w:pPr>
        <w:jc w:val="both"/>
        <w:rPr>
          <w:rFonts w:ascii="Arial" w:hAnsi="Arial" w:cs="Arial"/>
        </w:rPr>
      </w:pPr>
      <w:r>
        <w:rPr>
          <w:rFonts w:ascii="Arial" w:hAnsi="Arial" w:cs="Arial"/>
        </w:rPr>
        <w:t xml:space="preserve">Priečelia objektu budú jednoduché slúžiace svojmu účelu, riešené z horizontálnych obvodových panelov, doplnené markízou nad vstupom do objektu. </w:t>
      </w:r>
      <w:r w:rsidR="0047628D">
        <w:rPr>
          <w:rFonts w:ascii="Arial" w:hAnsi="Arial" w:cs="Arial"/>
        </w:rPr>
        <w:t xml:space="preserve">Manipulačný priestor </w:t>
      </w:r>
      <w:r>
        <w:rPr>
          <w:rFonts w:ascii="Arial" w:hAnsi="Arial" w:cs="Arial"/>
        </w:rPr>
        <w:t xml:space="preserve">ako súčasť objektu bude opláštený </w:t>
      </w:r>
      <w:r w:rsidR="0047628D">
        <w:rPr>
          <w:rFonts w:ascii="Arial" w:hAnsi="Arial" w:cs="Arial"/>
        </w:rPr>
        <w:t xml:space="preserve">stenovými horizontálnymi PUR panelmi, doplnenými okenným otvorom a sekčnou bránou s personálnou bránkou. </w:t>
      </w:r>
      <w:r>
        <w:rPr>
          <w:rFonts w:ascii="Arial" w:hAnsi="Arial" w:cs="Arial"/>
        </w:rPr>
        <w:t xml:space="preserve"> Farebné úpravy budú zosúladené </w:t>
      </w:r>
      <w:r w:rsidR="0047628D">
        <w:rPr>
          <w:rFonts w:ascii="Arial" w:hAnsi="Arial" w:cs="Arial"/>
        </w:rPr>
        <w:t>tak aby tvorili jeden kompozičný celok.</w:t>
      </w:r>
    </w:p>
    <w:p w:rsidR="006C0016" w:rsidRDefault="006C0016" w:rsidP="006C0016">
      <w:pPr>
        <w:jc w:val="both"/>
        <w:rPr>
          <w:rFonts w:ascii="Arial" w:hAnsi="Arial" w:cs="Arial"/>
          <w:u w:val="dotted"/>
        </w:rPr>
      </w:pPr>
    </w:p>
    <w:p w:rsidR="006C0016" w:rsidRDefault="006C0016" w:rsidP="006C0016">
      <w:pPr>
        <w:jc w:val="both"/>
        <w:rPr>
          <w:rFonts w:ascii="Arial" w:hAnsi="Arial" w:cs="Arial"/>
          <w:b/>
          <w:u w:val="single"/>
        </w:rPr>
      </w:pPr>
      <w:r>
        <w:rPr>
          <w:rFonts w:ascii="Arial" w:hAnsi="Arial" w:cs="Arial"/>
          <w:b/>
          <w:u w:val="single"/>
        </w:rPr>
        <w:t>Stavebno-technické riešenie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Nosný systém halového objektu je z oceľových nosných profilov stĺpov z I profilov, HEA profilov,  plnostenných oceľových väzníkov, oceľových  väzničiek.  Strešný plášť je riešený zo strešných PUR panelov. Obvodové steny sú z horizontálnych sendvičových PUR panelov. Deliace steny – priečky  medzi jednotlivými miestnosťami sú z  vertikálnych sendvičových PUR panelov hr. </w:t>
      </w:r>
      <w:smartTag w:uri="urn:schemas-microsoft-com:office:smarttags" w:element="metricconverter">
        <w:smartTagPr>
          <w:attr w:name="ProductID" w:val="100 mm"/>
        </w:smartTagPr>
        <w:r>
          <w:rPr>
            <w:rFonts w:ascii="Arial" w:hAnsi="Arial" w:cs="Arial"/>
          </w:rPr>
          <w:t>100 mm</w:t>
        </w:r>
      </w:smartTag>
      <w:r>
        <w:rPr>
          <w:rFonts w:ascii="Arial" w:hAnsi="Arial" w:cs="Arial"/>
        </w:rPr>
        <w:t xml:space="preserve">.  </w:t>
      </w:r>
    </w:p>
    <w:p w:rsidR="006C0016" w:rsidRDefault="006C0016" w:rsidP="006C0016">
      <w:pPr>
        <w:jc w:val="both"/>
        <w:rPr>
          <w:rFonts w:ascii="Arial" w:hAnsi="Arial" w:cs="Arial"/>
        </w:rPr>
      </w:pPr>
      <w:r>
        <w:rPr>
          <w:rFonts w:ascii="Arial" w:hAnsi="Arial" w:cs="Arial"/>
        </w:rPr>
        <w:t xml:space="preserve">Základy tvoria pätky z betónu prostého vystužené konštrukčnou výstužou, základové pásy z betónu prostého a po obvode opláštenia je betónový sokel doplnený styrodurom.   </w:t>
      </w:r>
    </w:p>
    <w:p w:rsidR="006C0016" w:rsidRDefault="006C0016" w:rsidP="006C0016">
      <w:pPr>
        <w:jc w:val="both"/>
        <w:rPr>
          <w:rFonts w:ascii="Arial" w:hAnsi="Arial" w:cs="Arial"/>
        </w:rPr>
      </w:pPr>
      <w:r>
        <w:rPr>
          <w:rFonts w:ascii="Arial" w:hAnsi="Arial" w:cs="Arial"/>
        </w:rPr>
        <w:t>Dverné otvory - brány do spracovateľskej časti budú sekčné zateplené opatrené dverným otvorom pre personál. Podlahy budú priemyselné hladené, opatrené sieťovinou a vsypom Panbexil.</w:t>
      </w:r>
    </w:p>
    <w:p w:rsidR="006C0016" w:rsidRDefault="006C0016" w:rsidP="006C0016">
      <w:pPr>
        <w:jc w:val="both"/>
        <w:rPr>
          <w:rFonts w:ascii="Arial" w:hAnsi="Arial" w:cs="Arial"/>
          <w:u w:val="single"/>
        </w:rPr>
      </w:pPr>
      <w:r>
        <w:rPr>
          <w:rFonts w:ascii="Arial" w:hAnsi="Arial" w:cs="Arial"/>
        </w:rPr>
        <w:t>Objekt bude vybav</w:t>
      </w:r>
      <w:r w:rsidR="00E640BE">
        <w:rPr>
          <w:rFonts w:ascii="Arial" w:hAnsi="Arial" w:cs="Arial"/>
        </w:rPr>
        <w:t xml:space="preserve">ený </w:t>
      </w:r>
      <w:r>
        <w:rPr>
          <w:rFonts w:ascii="Arial" w:hAnsi="Arial" w:cs="Arial"/>
        </w:rPr>
        <w:t xml:space="preserve">zdravotechnikou, </w:t>
      </w:r>
      <w:r w:rsidR="00E640BE">
        <w:rPr>
          <w:rFonts w:ascii="Arial" w:hAnsi="Arial" w:cs="Arial"/>
        </w:rPr>
        <w:t xml:space="preserve">elektrickým </w:t>
      </w:r>
      <w:r>
        <w:rPr>
          <w:rFonts w:ascii="Arial" w:hAnsi="Arial" w:cs="Arial"/>
        </w:rPr>
        <w:t xml:space="preserve">vykurovaním, elektroinštaláciou a bleskozvodom. </w:t>
      </w:r>
    </w:p>
    <w:p w:rsidR="00E640BE" w:rsidRDefault="00E640BE" w:rsidP="006C0016">
      <w:pPr>
        <w:jc w:val="both"/>
        <w:rPr>
          <w:rFonts w:ascii="Arial" w:hAnsi="Arial" w:cs="Arial"/>
          <w:b/>
          <w:bCs/>
          <w:u w:val="single"/>
        </w:rPr>
      </w:pPr>
    </w:p>
    <w:p w:rsidR="006C0016" w:rsidRDefault="006C0016" w:rsidP="006C0016">
      <w:pPr>
        <w:jc w:val="both"/>
        <w:rPr>
          <w:rFonts w:ascii="Arial" w:hAnsi="Arial" w:cs="Arial"/>
          <w:b/>
          <w:bCs/>
          <w:u w:val="single"/>
        </w:rPr>
      </w:pPr>
      <w:r>
        <w:rPr>
          <w:rFonts w:ascii="Arial" w:hAnsi="Arial" w:cs="Arial"/>
          <w:b/>
          <w:bCs/>
          <w:u w:val="single"/>
        </w:rPr>
        <w:t>Návrh základových konštrukcií</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Návrh základových konštrukcií sa bude odvíjať od prevedeného inžiniersko – geologického prieskumu kopan</w:t>
      </w:r>
      <w:r w:rsidR="00E640BE">
        <w:rPr>
          <w:rFonts w:ascii="Arial" w:hAnsi="Arial" w:cs="Arial"/>
        </w:rPr>
        <w:t xml:space="preserve">ých sond. </w:t>
      </w:r>
      <w:r>
        <w:rPr>
          <w:rFonts w:ascii="Arial" w:hAnsi="Arial" w:cs="Arial"/>
        </w:rPr>
        <w:t>Predpokladá sa zakladanie na základových pätkách a pásoch z betónu prostého vystužené konštrukčnou výstužou.</w:t>
      </w:r>
    </w:p>
    <w:p w:rsidR="006C0016" w:rsidRDefault="006C0016" w:rsidP="006C0016">
      <w:pPr>
        <w:jc w:val="both"/>
        <w:rPr>
          <w:rFonts w:ascii="Arial" w:hAnsi="Arial" w:cs="Arial"/>
        </w:rPr>
      </w:pPr>
      <w:r>
        <w:rPr>
          <w:rFonts w:ascii="Arial" w:hAnsi="Arial" w:cs="Arial"/>
        </w:rPr>
        <w:t xml:space="preserve">Základovú škáru musí prevziať geológ – geotechnik a zodpovedný statik, musí byť o tom vykonaný zápis do stavebného denníka. V prípadne výrazne odlišných základových pomerov v lokálnych miestach staveniska, ktoré neboli obsiahnuté geologickým prieskumom, je možná úprava základových konštrukcií po konzultácii s projektantom a jeho odsúhlasení, vykonanom doplnením PD alebo zápisom do stavebného denníka. </w:t>
      </w:r>
    </w:p>
    <w:p w:rsidR="006C0016" w:rsidRDefault="006C0016" w:rsidP="006C0016">
      <w:pPr>
        <w:jc w:val="both"/>
        <w:rPr>
          <w:rFonts w:ascii="Arial" w:hAnsi="Arial" w:cs="Arial"/>
        </w:rPr>
      </w:pPr>
      <w:r>
        <w:rPr>
          <w:rFonts w:ascii="Arial" w:hAnsi="Arial" w:cs="Arial"/>
        </w:rPr>
        <w:t>Priebeh stavebných prác musí byť vykonávaný pod dohľadom stavebného dozoru a taktiež pod autorským dozorom projektanta.</w:t>
      </w:r>
    </w:p>
    <w:p w:rsidR="009121FA" w:rsidRDefault="009121FA" w:rsidP="006C0016">
      <w:pPr>
        <w:jc w:val="both"/>
        <w:rPr>
          <w:rFonts w:ascii="Arial" w:hAnsi="Arial" w:cs="Arial"/>
          <w:b/>
          <w:u w:val="single"/>
          <w:lang w:val="cs-CZ"/>
        </w:rPr>
      </w:pPr>
      <w:r>
        <w:rPr>
          <w:rFonts w:ascii="Arial" w:hAnsi="Arial" w:cs="Arial"/>
          <w:b/>
          <w:u w:val="single"/>
          <w:lang w:val="cs-CZ"/>
        </w:rPr>
        <w:lastRenderedPageBreak/>
        <w:t>Zdravotechnika</w:t>
      </w:r>
    </w:p>
    <w:p w:rsidR="009121FA" w:rsidRDefault="009121FA" w:rsidP="006C0016">
      <w:pPr>
        <w:jc w:val="both"/>
        <w:rPr>
          <w:rFonts w:ascii="Arial" w:hAnsi="Arial" w:cs="Arial"/>
          <w:b/>
          <w:u w:val="single"/>
          <w:lang w:val="cs-CZ"/>
        </w:rPr>
      </w:pPr>
    </w:p>
    <w:p w:rsidR="009121FA" w:rsidRPr="009121FA" w:rsidRDefault="009121FA" w:rsidP="009121FA">
      <w:pPr>
        <w:jc w:val="both"/>
        <w:rPr>
          <w:rFonts w:ascii="Arial" w:hAnsi="Arial" w:cs="Arial"/>
        </w:rPr>
      </w:pPr>
      <w:r w:rsidRPr="009121FA">
        <w:rPr>
          <w:rFonts w:ascii="Arial" w:hAnsi="Arial" w:cs="Arial"/>
        </w:rPr>
        <w:t>Navrhovaný nový objekt  sa vybuduje na parcele v obci Madunice. V súčasnej dobe sa v blízkom okolí parcely nenachádzajú žiadne verejné siete – kanalizácia a vodovod na ktoré by bolo možné pripojenie predmetného objektu.</w:t>
      </w:r>
    </w:p>
    <w:p w:rsidR="009121FA" w:rsidRPr="009121FA" w:rsidRDefault="009121FA" w:rsidP="009121FA">
      <w:pPr>
        <w:jc w:val="both"/>
        <w:rPr>
          <w:rFonts w:ascii="Arial" w:hAnsi="Arial" w:cs="Arial"/>
        </w:rPr>
      </w:pPr>
      <w:r w:rsidRPr="009121FA">
        <w:rPr>
          <w:rFonts w:ascii="Arial" w:hAnsi="Arial" w:cs="Arial"/>
        </w:rPr>
        <w:t>V navrhovanom objekte je riešená splašková kanalizácia, ktorá bude odvádzať odpadové vody od navrhovaných hygienických zariadení umiestnených v objekte  a od podlahových vpustov navrhovaných v jednotlivých miestnostiach do nepriepustnej akumulačnej žumpy na pozemku investora.</w:t>
      </w:r>
    </w:p>
    <w:p w:rsidR="009121FA" w:rsidRPr="009121FA" w:rsidRDefault="009121FA" w:rsidP="009121FA">
      <w:pPr>
        <w:jc w:val="both"/>
        <w:rPr>
          <w:rFonts w:ascii="Arial" w:hAnsi="Arial" w:cs="Arial"/>
        </w:rPr>
      </w:pPr>
      <w:r w:rsidRPr="009121FA">
        <w:rPr>
          <w:rFonts w:ascii="Arial" w:hAnsi="Arial" w:cs="Arial"/>
        </w:rPr>
        <w:t>V objekte je v rámci zdravotechniky riešený aj nový rozvod vody a príprava teplej vody pre jednotlivé predmety.</w:t>
      </w:r>
    </w:p>
    <w:p w:rsidR="009121FA" w:rsidRPr="009121FA" w:rsidRDefault="009121FA" w:rsidP="009121FA">
      <w:pPr>
        <w:jc w:val="both"/>
        <w:rPr>
          <w:rFonts w:ascii="Arial" w:hAnsi="Arial" w:cs="Arial"/>
        </w:rPr>
      </w:pPr>
      <w:r w:rsidRPr="009121FA">
        <w:rPr>
          <w:rFonts w:ascii="Arial" w:hAnsi="Arial" w:cs="Arial"/>
        </w:rPr>
        <w:t>Voda pre objekt bude z vŕtanej studne a v objekte bude osadená domáca vodáreň s ponorným čerpadlom do studne.</w:t>
      </w:r>
    </w:p>
    <w:p w:rsidR="009121FA" w:rsidRPr="009121FA" w:rsidRDefault="009121FA" w:rsidP="009121FA">
      <w:pPr>
        <w:jc w:val="both"/>
        <w:rPr>
          <w:rFonts w:ascii="Arial" w:hAnsi="Arial" w:cs="Arial"/>
        </w:rPr>
      </w:pPr>
      <w:r w:rsidRPr="009121FA">
        <w:rPr>
          <w:rFonts w:ascii="Arial" w:hAnsi="Arial" w:cs="Arial"/>
        </w:rPr>
        <w:t>Dažďové vody nie je možné pripojiť do splaškovej kanalizácie, ktorá je vedená do žumpy a teda budú vedené voľne na terén</w:t>
      </w:r>
      <w:r>
        <w:rPr>
          <w:rFonts w:ascii="Arial" w:hAnsi="Arial" w:cs="Arial"/>
        </w:rPr>
        <w:t xml:space="preserve"> resp. do vsakov</w:t>
      </w:r>
      <w:r w:rsidRPr="009121FA">
        <w:rPr>
          <w:rFonts w:ascii="Arial" w:hAnsi="Arial" w:cs="Arial"/>
        </w:rPr>
        <w:t>.</w:t>
      </w:r>
    </w:p>
    <w:p w:rsidR="009121FA" w:rsidRPr="009121FA" w:rsidRDefault="009121FA" w:rsidP="009121FA">
      <w:pPr>
        <w:jc w:val="both"/>
        <w:rPr>
          <w:rFonts w:ascii="Arial" w:hAnsi="Arial" w:cs="Arial"/>
        </w:rPr>
      </w:pPr>
    </w:p>
    <w:p w:rsidR="009121FA" w:rsidRPr="00EF6F5C" w:rsidRDefault="00EF6F5C" w:rsidP="009121FA">
      <w:pPr>
        <w:jc w:val="both"/>
        <w:rPr>
          <w:rFonts w:ascii="Arial" w:hAnsi="Arial" w:cs="Arial"/>
          <w:b/>
        </w:rPr>
      </w:pPr>
      <w:r>
        <w:rPr>
          <w:rFonts w:ascii="Arial" w:hAnsi="Arial" w:cs="Arial"/>
          <w:b/>
        </w:rPr>
        <w:t>Vnútorná   kanalizáci</w:t>
      </w:r>
      <w:r w:rsidR="009121FA" w:rsidRPr="00EF6F5C">
        <w:rPr>
          <w:rFonts w:ascii="Arial" w:hAnsi="Arial" w:cs="Arial"/>
          <w:b/>
        </w:rPr>
        <w:t>a</w:t>
      </w:r>
    </w:p>
    <w:p w:rsidR="009121FA" w:rsidRPr="009121FA" w:rsidRDefault="009121FA" w:rsidP="009121FA">
      <w:pPr>
        <w:jc w:val="both"/>
        <w:rPr>
          <w:rFonts w:ascii="Arial" w:hAnsi="Arial" w:cs="Arial"/>
          <w:u w:val="single"/>
        </w:rPr>
      </w:pPr>
    </w:p>
    <w:p w:rsidR="009121FA" w:rsidRPr="009121FA" w:rsidRDefault="009121FA" w:rsidP="009121FA">
      <w:pPr>
        <w:pStyle w:val="Zkladntext"/>
        <w:jc w:val="both"/>
        <w:rPr>
          <w:rFonts w:ascii="Arial" w:hAnsi="Arial" w:cs="Arial"/>
          <w:szCs w:val="24"/>
        </w:rPr>
      </w:pPr>
      <w:r w:rsidRPr="009121FA">
        <w:rPr>
          <w:rFonts w:ascii="Arial" w:hAnsi="Arial" w:cs="Arial"/>
          <w:szCs w:val="24"/>
        </w:rPr>
        <w:t>V objekte sa nachádzajú sociálne zariadenia, kuchynka a podlahy vyznačených miestností sú odvodnené do podlahových vpustov.</w:t>
      </w:r>
    </w:p>
    <w:p w:rsidR="009121FA" w:rsidRPr="009121FA" w:rsidRDefault="009121FA" w:rsidP="009121FA">
      <w:pPr>
        <w:pStyle w:val="Zkladntext"/>
        <w:jc w:val="both"/>
        <w:rPr>
          <w:rFonts w:ascii="Arial" w:hAnsi="Arial" w:cs="Arial"/>
          <w:szCs w:val="24"/>
        </w:rPr>
      </w:pPr>
      <w:r w:rsidRPr="009121FA">
        <w:rPr>
          <w:rFonts w:ascii="Arial" w:hAnsi="Arial" w:cs="Arial"/>
          <w:szCs w:val="24"/>
        </w:rPr>
        <w:t>Vo vyznačenom mieste v miestnosti WC sa navrhuje jedna kanalizačná stúpačka, ktorá bude vedená až nad strechu objektu, kde sa opatrí ventilačnou hlavicou PVC 110/600. Na zvislom potrubí stúpačky kanalizácie sa nad podlahou prízemia umiestni čistiaci kus prístupný dvierkami.</w:t>
      </w:r>
    </w:p>
    <w:p w:rsidR="009121FA" w:rsidRPr="009121FA" w:rsidRDefault="009121FA" w:rsidP="009121FA">
      <w:pPr>
        <w:pStyle w:val="Zkladntext"/>
        <w:jc w:val="both"/>
        <w:rPr>
          <w:rFonts w:ascii="Arial" w:hAnsi="Arial" w:cs="Arial"/>
          <w:szCs w:val="24"/>
        </w:rPr>
      </w:pPr>
      <w:r w:rsidRPr="009121FA">
        <w:rPr>
          <w:rFonts w:ascii="Arial" w:hAnsi="Arial" w:cs="Arial"/>
          <w:szCs w:val="24"/>
        </w:rPr>
        <w:t>Na stúpačke budú odbočky, do ktorý</w:t>
      </w:r>
      <w:r w:rsidR="00350EA0">
        <w:rPr>
          <w:rFonts w:ascii="Arial" w:hAnsi="Arial" w:cs="Arial"/>
          <w:szCs w:val="24"/>
        </w:rPr>
        <w:t>ch sa pripojí odpad od WC a PZ.</w:t>
      </w:r>
      <w:r w:rsidRPr="009121FA">
        <w:rPr>
          <w:rFonts w:ascii="Arial" w:hAnsi="Arial" w:cs="Arial"/>
          <w:szCs w:val="24"/>
        </w:rPr>
        <w:t xml:space="preserve"> Pomocou prechodových kolien bude stúpačka pripojená do ležatého kanalizačného zvodu vedeného pod podlahou v základoch.</w:t>
      </w:r>
    </w:p>
    <w:p w:rsidR="009121FA" w:rsidRPr="009121FA" w:rsidRDefault="009121FA" w:rsidP="009121FA">
      <w:pPr>
        <w:pStyle w:val="Zkladntext"/>
        <w:jc w:val="both"/>
        <w:rPr>
          <w:rFonts w:ascii="Arial" w:hAnsi="Arial" w:cs="Arial"/>
          <w:szCs w:val="24"/>
        </w:rPr>
      </w:pPr>
      <w:r w:rsidRPr="009121FA">
        <w:rPr>
          <w:rFonts w:ascii="Arial" w:hAnsi="Arial" w:cs="Arial"/>
          <w:szCs w:val="24"/>
        </w:rPr>
        <w:t>Odpady od jednotlivých predmetov budú zvislými potrubiami pripojené do ležatých zvodov kanalizácie v zemi – v základoch.</w:t>
      </w:r>
    </w:p>
    <w:p w:rsidR="009121FA" w:rsidRPr="009121FA" w:rsidRDefault="009121FA" w:rsidP="009121FA">
      <w:pPr>
        <w:pStyle w:val="Zkladntext"/>
        <w:jc w:val="both"/>
        <w:rPr>
          <w:rFonts w:ascii="Arial" w:hAnsi="Arial" w:cs="Arial"/>
          <w:szCs w:val="24"/>
        </w:rPr>
      </w:pPr>
      <w:r w:rsidRPr="009121FA">
        <w:rPr>
          <w:rFonts w:ascii="Arial" w:hAnsi="Arial" w:cs="Arial"/>
          <w:szCs w:val="24"/>
        </w:rPr>
        <w:t>Vo vyznačených miestnostiach sa podľa požiadavky investora  pre odvodnenie osadia podlahové liatinové vpusty opatrené nerezovou, alebo liatinovou mriežkou.</w:t>
      </w:r>
    </w:p>
    <w:p w:rsidR="009121FA" w:rsidRPr="009121FA" w:rsidRDefault="009121FA" w:rsidP="009121FA">
      <w:pPr>
        <w:pStyle w:val="Zkladntext"/>
        <w:jc w:val="both"/>
        <w:rPr>
          <w:rFonts w:ascii="Arial" w:hAnsi="Arial" w:cs="Arial"/>
          <w:szCs w:val="24"/>
        </w:rPr>
      </w:pPr>
      <w:r w:rsidRPr="009121FA">
        <w:rPr>
          <w:rFonts w:ascii="Arial" w:hAnsi="Arial" w:cs="Arial"/>
          <w:szCs w:val="24"/>
        </w:rPr>
        <w:t>Navrhované vpusty budú so zvislými odpadmi, ktoré sa pomocou kolien pripoja do ležatých kanalizačných zvodov vedených v zemi.</w:t>
      </w:r>
    </w:p>
    <w:p w:rsidR="009121FA" w:rsidRPr="009121FA" w:rsidRDefault="009121FA" w:rsidP="009121FA">
      <w:pPr>
        <w:pStyle w:val="Zkladntext"/>
        <w:jc w:val="both"/>
        <w:rPr>
          <w:rFonts w:ascii="Arial" w:hAnsi="Arial" w:cs="Arial"/>
          <w:szCs w:val="24"/>
        </w:rPr>
      </w:pPr>
      <w:r w:rsidRPr="009121FA">
        <w:rPr>
          <w:rFonts w:ascii="Arial" w:hAnsi="Arial" w:cs="Arial"/>
          <w:szCs w:val="24"/>
        </w:rPr>
        <w:t>Kanalizácia z objektu je vyvedená vo vyznačených miestach. Jedno potrubie je pripojené do kanalizačnej šachty Š1, druhé do kanalizačnej šachty Š2  a tretie do odbočky na vonkajšom rozvode splaškovej kanalizácie, ktoré je vedené do šachty Š2.</w:t>
      </w:r>
    </w:p>
    <w:p w:rsidR="009121FA" w:rsidRPr="009121FA" w:rsidRDefault="009121FA" w:rsidP="009121FA">
      <w:pPr>
        <w:jc w:val="both"/>
        <w:rPr>
          <w:rFonts w:ascii="Arial" w:hAnsi="Arial" w:cs="Arial"/>
          <w:bCs/>
        </w:rPr>
      </w:pPr>
      <w:r w:rsidRPr="009121FA">
        <w:rPr>
          <w:rFonts w:ascii="Arial" w:hAnsi="Arial" w:cs="Arial"/>
        </w:rPr>
        <w:t>Kanalizácia v objekte sa navrhuje z potrubia plastového  PVC  príslušnej dimenzie</w:t>
      </w:r>
      <w:r w:rsidRPr="009121FA">
        <w:rPr>
          <w:rFonts w:ascii="Arial" w:hAnsi="Arial" w:cs="Arial"/>
          <w:b/>
        </w:rPr>
        <w:t xml:space="preserve"> </w:t>
      </w:r>
      <w:r w:rsidRPr="009121FA">
        <w:rPr>
          <w:rFonts w:ascii="Arial" w:hAnsi="Arial" w:cs="Arial"/>
          <w:bCs/>
        </w:rPr>
        <w:t xml:space="preserve">DN75, D110 ,  D125, D140 a D160 . </w:t>
      </w:r>
    </w:p>
    <w:p w:rsidR="009121FA" w:rsidRPr="009121FA" w:rsidRDefault="009121FA" w:rsidP="009121FA">
      <w:pPr>
        <w:jc w:val="both"/>
        <w:rPr>
          <w:rFonts w:ascii="Arial" w:hAnsi="Arial" w:cs="Arial"/>
          <w:bCs/>
        </w:rPr>
      </w:pPr>
    </w:p>
    <w:p w:rsidR="009121FA" w:rsidRPr="00EF6F5C" w:rsidRDefault="009121FA" w:rsidP="009121FA">
      <w:pPr>
        <w:pStyle w:val="Zkladntext"/>
        <w:jc w:val="both"/>
        <w:rPr>
          <w:rFonts w:ascii="Arial" w:hAnsi="Arial" w:cs="Arial"/>
          <w:b/>
          <w:szCs w:val="24"/>
        </w:rPr>
      </w:pPr>
      <w:r w:rsidRPr="00EF6F5C">
        <w:rPr>
          <w:rFonts w:ascii="Arial" w:hAnsi="Arial" w:cs="Arial"/>
          <w:b/>
          <w:szCs w:val="24"/>
        </w:rPr>
        <w:t>B i l a n c i a    o d p a d o v ý c h    v ô d</w:t>
      </w:r>
    </w:p>
    <w:p w:rsidR="009121FA" w:rsidRPr="009121FA" w:rsidRDefault="009121FA" w:rsidP="009121FA">
      <w:pPr>
        <w:pStyle w:val="Zkladntext"/>
        <w:jc w:val="both"/>
        <w:rPr>
          <w:rFonts w:ascii="Arial" w:hAnsi="Arial" w:cs="Arial"/>
          <w:szCs w:val="24"/>
          <w:u w:val="single"/>
        </w:rPr>
      </w:pPr>
    </w:p>
    <w:p w:rsidR="009121FA" w:rsidRPr="009121FA" w:rsidRDefault="009121FA" w:rsidP="009121FA">
      <w:pPr>
        <w:pStyle w:val="Zkladntext"/>
        <w:jc w:val="both"/>
        <w:rPr>
          <w:rFonts w:ascii="Arial" w:hAnsi="Arial" w:cs="Arial"/>
          <w:szCs w:val="24"/>
        </w:rPr>
      </w:pPr>
      <w:r w:rsidRPr="009121FA">
        <w:rPr>
          <w:rFonts w:ascii="Arial" w:hAnsi="Arial" w:cs="Arial"/>
          <w:szCs w:val="24"/>
        </w:rPr>
        <w:t>Množstvo splaškových vôd do kanalizácie je dané spotrebou vody pre objekt.</w:t>
      </w:r>
    </w:p>
    <w:p w:rsidR="009121FA" w:rsidRPr="009121FA" w:rsidRDefault="009121FA" w:rsidP="009121FA">
      <w:pPr>
        <w:jc w:val="both"/>
        <w:rPr>
          <w:rFonts w:ascii="Arial" w:hAnsi="Arial" w:cs="Arial"/>
        </w:rPr>
      </w:pPr>
      <w:r w:rsidRPr="009121FA">
        <w:rPr>
          <w:rFonts w:ascii="Arial" w:hAnsi="Arial" w:cs="Arial"/>
        </w:rPr>
        <w:t xml:space="preserve">Priemerná denná potreba vody   </w:t>
      </w:r>
    </w:p>
    <w:p w:rsidR="009121FA" w:rsidRPr="009121FA" w:rsidRDefault="009121FA" w:rsidP="009121FA">
      <w:pPr>
        <w:jc w:val="both"/>
        <w:rPr>
          <w:rFonts w:ascii="Arial" w:hAnsi="Arial" w:cs="Arial"/>
        </w:rPr>
      </w:pPr>
      <w:r w:rsidRPr="009121FA">
        <w:rPr>
          <w:rFonts w:ascii="Arial" w:hAnsi="Arial" w:cs="Arial"/>
        </w:rPr>
        <w:t>Qp = 80. 3 +300 =540 l/deň = 0,006 l/s</w:t>
      </w:r>
    </w:p>
    <w:p w:rsidR="009121FA" w:rsidRPr="009121FA" w:rsidRDefault="009121FA" w:rsidP="009121FA">
      <w:pPr>
        <w:jc w:val="both"/>
        <w:rPr>
          <w:rFonts w:ascii="Arial" w:hAnsi="Arial" w:cs="Arial"/>
        </w:rPr>
      </w:pPr>
    </w:p>
    <w:p w:rsidR="009121FA" w:rsidRPr="009121FA" w:rsidRDefault="009121FA" w:rsidP="009121FA">
      <w:pPr>
        <w:jc w:val="both"/>
        <w:rPr>
          <w:rFonts w:ascii="Arial" w:hAnsi="Arial" w:cs="Arial"/>
        </w:rPr>
      </w:pPr>
      <w:r w:rsidRPr="009121FA">
        <w:rPr>
          <w:rFonts w:ascii="Arial" w:hAnsi="Arial" w:cs="Arial"/>
        </w:rPr>
        <w:t>Ročné množstvo splaškových vôd- predpokladaná prevádzka 365 dní/rok</w:t>
      </w:r>
    </w:p>
    <w:p w:rsidR="009121FA" w:rsidRPr="009121FA" w:rsidRDefault="009121FA" w:rsidP="009121FA">
      <w:pPr>
        <w:jc w:val="both"/>
        <w:rPr>
          <w:rFonts w:ascii="Arial" w:hAnsi="Arial" w:cs="Arial"/>
        </w:rPr>
      </w:pPr>
      <w:r w:rsidRPr="009121FA">
        <w:rPr>
          <w:rFonts w:ascii="Arial" w:hAnsi="Arial" w:cs="Arial"/>
        </w:rPr>
        <w:t>Q</w:t>
      </w:r>
      <w:r w:rsidRPr="009121FA">
        <w:rPr>
          <w:rFonts w:ascii="Arial" w:hAnsi="Arial" w:cs="Arial"/>
          <w:vertAlign w:val="subscript"/>
        </w:rPr>
        <w:t>r</w:t>
      </w:r>
      <w:r w:rsidRPr="009121FA">
        <w:rPr>
          <w:rFonts w:ascii="Arial" w:hAnsi="Arial" w:cs="Arial"/>
        </w:rPr>
        <w:t>= Q</w:t>
      </w:r>
      <w:r w:rsidRPr="009121FA">
        <w:rPr>
          <w:rFonts w:ascii="Arial" w:hAnsi="Arial" w:cs="Arial"/>
          <w:vertAlign w:val="subscript"/>
        </w:rPr>
        <w:t>p</w:t>
      </w:r>
      <w:r w:rsidRPr="009121FA">
        <w:rPr>
          <w:rFonts w:ascii="Arial" w:hAnsi="Arial" w:cs="Arial"/>
        </w:rPr>
        <w:t xml:space="preserve"> . 365 (m</w:t>
      </w:r>
      <w:r w:rsidRPr="009121FA">
        <w:rPr>
          <w:rFonts w:ascii="Arial" w:hAnsi="Arial" w:cs="Arial"/>
          <w:vertAlign w:val="superscript"/>
        </w:rPr>
        <w:t>3</w:t>
      </w:r>
      <w:r w:rsidRPr="009121FA">
        <w:rPr>
          <w:rFonts w:ascii="Arial" w:hAnsi="Arial" w:cs="Arial"/>
        </w:rPr>
        <w:t>/r)</w:t>
      </w:r>
    </w:p>
    <w:p w:rsidR="009121FA" w:rsidRPr="009121FA" w:rsidRDefault="009121FA" w:rsidP="009121FA">
      <w:pPr>
        <w:jc w:val="both"/>
        <w:rPr>
          <w:rFonts w:ascii="Arial" w:hAnsi="Arial" w:cs="Arial"/>
        </w:rPr>
      </w:pPr>
      <w:r w:rsidRPr="009121FA">
        <w:rPr>
          <w:rFonts w:ascii="Arial" w:hAnsi="Arial" w:cs="Arial"/>
        </w:rPr>
        <w:t>Q</w:t>
      </w:r>
      <w:r w:rsidRPr="009121FA">
        <w:rPr>
          <w:rFonts w:ascii="Arial" w:hAnsi="Arial" w:cs="Arial"/>
          <w:vertAlign w:val="subscript"/>
        </w:rPr>
        <w:t>r</w:t>
      </w:r>
      <w:r w:rsidRPr="009121FA">
        <w:rPr>
          <w:rFonts w:ascii="Arial" w:hAnsi="Arial" w:cs="Arial"/>
        </w:rPr>
        <w:t>= 0,54 . 365 (m</w:t>
      </w:r>
      <w:r w:rsidRPr="009121FA">
        <w:rPr>
          <w:rFonts w:ascii="Arial" w:hAnsi="Arial" w:cs="Arial"/>
          <w:vertAlign w:val="superscript"/>
        </w:rPr>
        <w:t>3</w:t>
      </w:r>
      <w:r w:rsidRPr="009121FA">
        <w:rPr>
          <w:rFonts w:ascii="Arial" w:hAnsi="Arial" w:cs="Arial"/>
        </w:rPr>
        <w:t>/r)</w:t>
      </w:r>
    </w:p>
    <w:p w:rsidR="009121FA" w:rsidRPr="009121FA" w:rsidRDefault="009121FA" w:rsidP="009121FA">
      <w:pPr>
        <w:jc w:val="both"/>
        <w:rPr>
          <w:rFonts w:ascii="Arial" w:hAnsi="Arial" w:cs="Arial"/>
        </w:rPr>
      </w:pPr>
      <w:r w:rsidRPr="009121FA">
        <w:rPr>
          <w:rFonts w:ascii="Arial" w:hAnsi="Arial" w:cs="Arial"/>
        </w:rPr>
        <w:t>Q</w:t>
      </w:r>
      <w:r w:rsidRPr="009121FA">
        <w:rPr>
          <w:rFonts w:ascii="Arial" w:hAnsi="Arial" w:cs="Arial"/>
          <w:vertAlign w:val="subscript"/>
        </w:rPr>
        <w:t>r</w:t>
      </w:r>
      <w:r w:rsidRPr="009121FA">
        <w:rPr>
          <w:rFonts w:ascii="Arial" w:hAnsi="Arial" w:cs="Arial"/>
        </w:rPr>
        <w:t>= 171,1 (m</w:t>
      </w:r>
      <w:r w:rsidRPr="009121FA">
        <w:rPr>
          <w:rFonts w:ascii="Arial" w:hAnsi="Arial" w:cs="Arial"/>
          <w:vertAlign w:val="superscript"/>
        </w:rPr>
        <w:t>3</w:t>
      </w:r>
      <w:r w:rsidRPr="009121FA">
        <w:rPr>
          <w:rFonts w:ascii="Arial" w:hAnsi="Arial" w:cs="Arial"/>
        </w:rPr>
        <w:t>/r)</w:t>
      </w:r>
    </w:p>
    <w:p w:rsidR="009121FA" w:rsidRPr="009121FA" w:rsidRDefault="009121FA" w:rsidP="009121FA">
      <w:pPr>
        <w:pStyle w:val="Zkladntext"/>
        <w:jc w:val="both"/>
        <w:rPr>
          <w:rFonts w:ascii="Arial" w:hAnsi="Arial" w:cs="Arial"/>
          <w:b/>
          <w:szCs w:val="24"/>
        </w:rPr>
      </w:pPr>
    </w:p>
    <w:p w:rsidR="009121FA" w:rsidRPr="00EF6F5C" w:rsidRDefault="00EF6F5C" w:rsidP="009121FA">
      <w:pPr>
        <w:jc w:val="both"/>
        <w:rPr>
          <w:rFonts w:ascii="Arial" w:hAnsi="Arial" w:cs="Arial"/>
          <w:b/>
        </w:rPr>
      </w:pPr>
      <w:r>
        <w:rPr>
          <w:rFonts w:ascii="Arial" w:hAnsi="Arial" w:cs="Arial"/>
          <w:b/>
        </w:rPr>
        <w:t>Studená  vod</w:t>
      </w:r>
      <w:r w:rsidR="009121FA" w:rsidRPr="00EF6F5C">
        <w:rPr>
          <w:rFonts w:ascii="Arial" w:hAnsi="Arial" w:cs="Arial"/>
          <w:b/>
        </w:rPr>
        <w:t xml:space="preserve">a </w:t>
      </w:r>
    </w:p>
    <w:p w:rsidR="009121FA" w:rsidRPr="009121FA" w:rsidRDefault="00EF6F5C" w:rsidP="00EF6F5C">
      <w:pPr>
        <w:tabs>
          <w:tab w:val="left" w:pos="1215"/>
        </w:tabs>
        <w:jc w:val="both"/>
        <w:rPr>
          <w:rFonts w:ascii="Arial" w:hAnsi="Arial" w:cs="Arial"/>
        </w:rPr>
      </w:pPr>
      <w:r>
        <w:rPr>
          <w:rFonts w:ascii="Arial" w:hAnsi="Arial" w:cs="Arial"/>
        </w:rPr>
        <w:tab/>
      </w:r>
    </w:p>
    <w:p w:rsidR="009121FA" w:rsidRPr="009121FA" w:rsidRDefault="009121FA" w:rsidP="009121FA">
      <w:pPr>
        <w:jc w:val="both"/>
        <w:rPr>
          <w:rFonts w:ascii="Arial" w:hAnsi="Arial" w:cs="Arial"/>
        </w:rPr>
      </w:pPr>
      <w:r w:rsidRPr="009121FA">
        <w:rPr>
          <w:rFonts w:ascii="Arial" w:hAnsi="Arial" w:cs="Arial"/>
        </w:rPr>
        <w:t>Nakoľko sa v danej lokalite nenachádza verejný vodovod bude studená voda riešená z novej vŕtanej studne, ktorá sa vybuduje na pozemku investora, v blízkosti objektu.</w:t>
      </w:r>
    </w:p>
    <w:p w:rsidR="009121FA" w:rsidRPr="009121FA" w:rsidRDefault="009121FA" w:rsidP="009121FA">
      <w:pPr>
        <w:jc w:val="both"/>
        <w:rPr>
          <w:rFonts w:ascii="Arial" w:hAnsi="Arial" w:cs="Arial"/>
        </w:rPr>
      </w:pPr>
      <w:r w:rsidRPr="009121FA">
        <w:rPr>
          <w:rFonts w:ascii="Arial" w:hAnsi="Arial" w:cs="Arial"/>
        </w:rPr>
        <w:t>Vo vyznačenej miestnosti v objekte bude osadená domáca vodáreň  s ponorným čerpadlom, ktoré bude osadené vo vŕtanej studni . Voda bude privedená zo studne výtlakom do vodárne.</w:t>
      </w:r>
    </w:p>
    <w:p w:rsidR="009121FA" w:rsidRPr="009121FA" w:rsidRDefault="009121FA" w:rsidP="009121FA">
      <w:pPr>
        <w:jc w:val="both"/>
        <w:rPr>
          <w:rFonts w:ascii="Arial" w:hAnsi="Arial" w:cs="Arial"/>
        </w:rPr>
      </w:pPr>
      <w:r w:rsidRPr="009121FA">
        <w:rPr>
          <w:rFonts w:ascii="Arial" w:hAnsi="Arial" w:cs="Arial"/>
        </w:rPr>
        <w:t>V mieste, kde bude osadená vodáreň sa osadí aj úprava vody – podľa zistenej kvality vody, aby bolo možné používať vodu aj na pitie.</w:t>
      </w:r>
      <w:r w:rsidR="00350EA0">
        <w:rPr>
          <w:rFonts w:ascii="Arial" w:hAnsi="Arial" w:cs="Arial"/>
        </w:rPr>
        <w:t xml:space="preserve"> </w:t>
      </w:r>
      <w:r w:rsidRPr="009121FA">
        <w:rPr>
          <w:rFonts w:ascii="Arial" w:hAnsi="Arial" w:cs="Arial"/>
        </w:rPr>
        <w:t>Umiestnenie vodárne a jej presný typ aj s čerpadlom sa upresní v realizačnom projekte po zistení potrebných skutočností.</w:t>
      </w:r>
    </w:p>
    <w:p w:rsidR="009121FA" w:rsidRPr="009121FA" w:rsidRDefault="009121FA" w:rsidP="009121FA">
      <w:pPr>
        <w:jc w:val="both"/>
        <w:rPr>
          <w:rFonts w:ascii="Arial" w:hAnsi="Arial" w:cs="Arial"/>
        </w:rPr>
      </w:pPr>
      <w:r w:rsidRPr="009121FA">
        <w:rPr>
          <w:rFonts w:ascii="Arial" w:hAnsi="Arial" w:cs="Arial"/>
        </w:rPr>
        <w:t>Od vodárne bude vedený rozvod studenej vody vo vyznačenej trase v podlahe k jednotlivým miestam, kde potrubie stúpne do muriva. Na stúpnutí ku skupine predmetov sa osada uzatváracie ventily prístupné dvierkami.</w:t>
      </w:r>
    </w:p>
    <w:p w:rsidR="009121FA" w:rsidRPr="009121FA" w:rsidRDefault="009121FA" w:rsidP="009121FA">
      <w:pPr>
        <w:jc w:val="both"/>
        <w:rPr>
          <w:rFonts w:ascii="Arial" w:hAnsi="Arial" w:cs="Arial"/>
        </w:rPr>
      </w:pPr>
      <w:r w:rsidRPr="009121FA">
        <w:rPr>
          <w:rFonts w:ascii="Arial" w:hAnsi="Arial" w:cs="Arial"/>
        </w:rPr>
        <w:t>Rozvod vody od uzáverov po výtokové ventily bude vedený v murive.</w:t>
      </w:r>
    </w:p>
    <w:p w:rsidR="009121FA" w:rsidRPr="009121FA" w:rsidRDefault="009121FA" w:rsidP="009121FA">
      <w:pPr>
        <w:jc w:val="both"/>
        <w:rPr>
          <w:rFonts w:ascii="Arial" w:hAnsi="Arial" w:cs="Arial"/>
        </w:rPr>
      </w:pPr>
      <w:r w:rsidRPr="009121FA">
        <w:rPr>
          <w:rFonts w:ascii="Arial" w:hAnsi="Arial" w:cs="Arial"/>
        </w:rPr>
        <w:t>Studená voda bude privedená aj do zásobníka teplej vody. Na prívode osadiť uzáver , spätný ventil, poistný ventil a vypúšťací ventil .</w:t>
      </w:r>
    </w:p>
    <w:p w:rsidR="009121FA" w:rsidRPr="009121FA" w:rsidRDefault="009121FA" w:rsidP="009121FA">
      <w:pPr>
        <w:pStyle w:val="Zkladntext"/>
        <w:jc w:val="both"/>
        <w:rPr>
          <w:rFonts w:ascii="Arial" w:hAnsi="Arial" w:cs="Arial"/>
          <w:bCs/>
          <w:szCs w:val="24"/>
          <w:u w:val="single"/>
        </w:rPr>
      </w:pPr>
    </w:p>
    <w:p w:rsidR="009121FA" w:rsidRPr="00EF6F5C" w:rsidRDefault="00EF6F5C" w:rsidP="009121FA">
      <w:pPr>
        <w:pStyle w:val="Zkladntext"/>
        <w:jc w:val="both"/>
        <w:rPr>
          <w:rFonts w:ascii="Arial" w:hAnsi="Arial" w:cs="Arial"/>
          <w:b/>
          <w:bCs/>
          <w:szCs w:val="24"/>
        </w:rPr>
      </w:pPr>
      <w:r>
        <w:rPr>
          <w:rFonts w:ascii="Arial" w:hAnsi="Arial" w:cs="Arial"/>
          <w:b/>
          <w:bCs/>
          <w:szCs w:val="24"/>
        </w:rPr>
        <w:t>Teplá  vod</w:t>
      </w:r>
      <w:r w:rsidR="009121FA" w:rsidRPr="00EF6F5C">
        <w:rPr>
          <w:rFonts w:ascii="Arial" w:hAnsi="Arial" w:cs="Arial"/>
          <w:b/>
          <w:bCs/>
          <w:szCs w:val="24"/>
        </w:rPr>
        <w:t>a</w:t>
      </w:r>
    </w:p>
    <w:p w:rsidR="009121FA" w:rsidRPr="009121FA" w:rsidRDefault="009121FA" w:rsidP="009121FA">
      <w:pPr>
        <w:pStyle w:val="Zkladntext"/>
        <w:jc w:val="both"/>
        <w:rPr>
          <w:rFonts w:ascii="Arial" w:hAnsi="Arial" w:cs="Arial"/>
          <w:bCs/>
          <w:szCs w:val="24"/>
        </w:rPr>
      </w:pPr>
    </w:p>
    <w:p w:rsidR="009121FA" w:rsidRPr="009121FA" w:rsidRDefault="009121FA" w:rsidP="009121FA">
      <w:pPr>
        <w:jc w:val="both"/>
        <w:rPr>
          <w:rFonts w:ascii="Arial" w:hAnsi="Arial" w:cs="Arial"/>
        </w:rPr>
      </w:pPr>
      <w:r w:rsidRPr="009121FA">
        <w:rPr>
          <w:rFonts w:ascii="Arial" w:hAnsi="Arial" w:cs="Arial"/>
        </w:rPr>
        <w:t xml:space="preserve">Príprava teplej vody je riešená v miestnosti 1.07 – Technická miestnosť, kde sa osadí elektrický akumulačný tlakový zásobník teplej vody EOV 120- obsah 120 litrov, el. príkon 230 V - 2kW. </w:t>
      </w:r>
    </w:p>
    <w:p w:rsidR="009121FA" w:rsidRPr="009121FA" w:rsidRDefault="009121FA" w:rsidP="009121FA">
      <w:pPr>
        <w:jc w:val="both"/>
        <w:rPr>
          <w:rFonts w:ascii="Arial" w:hAnsi="Arial" w:cs="Arial"/>
        </w:rPr>
      </w:pPr>
      <w:r w:rsidRPr="009121FA">
        <w:rPr>
          <w:rFonts w:ascii="Arial" w:hAnsi="Arial" w:cs="Arial"/>
        </w:rPr>
        <w:t xml:space="preserve">Na prívode studenej vody do zásobníka osadiť uzáver vody a príslušné armatúry .Na vývode teplej vody bude uzáver vody. </w:t>
      </w:r>
    </w:p>
    <w:p w:rsidR="009121FA" w:rsidRDefault="009121FA" w:rsidP="009121FA">
      <w:pPr>
        <w:spacing w:after="200" w:line="276" w:lineRule="auto"/>
        <w:rPr>
          <w:rFonts w:ascii="Arial" w:hAnsi="Arial" w:cs="Arial"/>
        </w:rPr>
      </w:pPr>
      <w:r w:rsidRPr="009121FA">
        <w:rPr>
          <w:rFonts w:ascii="Arial" w:hAnsi="Arial" w:cs="Arial"/>
        </w:rPr>
        <w:t xml:space="preserve">Potrubie teplej vody od zásobníka klesne do podlahy a bude  vedené v spoločnej trase s potrubím studenej vody. </w:t>
      </w:r>
    </w:p>
    <w:p w:rsidR="009121FA" w:rsidRPr="009121FA" w:rsidRDefault="009121FA" w:rsidP="009121FA">
      <w:pPr>
        <w:spacing w:after="200" w:line="276" w:lineRule="auto"/>
        <w:rPr>
          <w:rFonts w:ascii="Arial" w:hAnsi="Arial" w:cs="Arial"/>
        </w:rPr>
      </w:pPr>
      <w:r>
        <w:rPr>
          <w:rFonts w:ascii="Arial" w:hAnsi="Arial" w:cs="Arial"/>
        </w:rPr>
        <w:t>R</w:t>
      </w:r>
      <w:r w:rsidRPr="009121FA">
        <w:rPr>
          <w:rFonts w:ascii="Arial" w:hAnsi="Arial" w:cs="Arial"/>
        </w:rPr>
        <w:t>ozvod studenej a teplej vody sa navrhuje z plastového tlakového potrubia /plast-hliník/ pre vnútorné rozvody vody. Potrubie v murivách a v podlahe bude izolované trubicami z PE –MIRELON hrúbky 6-</w:t>
      </w:r>
      <w:smartTag w:uri="urn:schemas-microsoft-com:office:smarttags" w:element="metricconverter">
        <w:smartTagPr>
          <w:attr w:name="ProductID" w:val="10 mm"/>
        </w:smartTagPr>
        <w:r w:rsidRPr="009121FA">
          <w:rPr>
            <w:rFonts w:ascii="Arial" w:hAnsi="Arial" w:cs="Arial"/>
          </w:rPr>
          <w:t>10 mm</w:t>
        </w:r>
      </w:smartTag>
      <w:r w:rsidRPr="009121FA">
        <w:rPr>
          <w:rFonts w:ascii="Arial" w:hAnsi="Arial" w:cs="Arial"/>
        </w:rPr>
        <w:t xml:space="preserve">. </w:t>
      </w:r>
    </w:p>
    <w:p w:rsidR="009121FA" w:rsidRPr="00EF6F5C" w:rsidRDefault="009121FA" w:rsidP="009121FA">
      <w:pPr>
        <w:jc w:val="both"/>
        <w:rPr>
          <w:rFonts w:ascii="Arial" w:hAnsi="Arial" w:cs="Arial"/>
          <w:b/>
        </w:rPr>
      </w:pPr>
      <w:r w:rsidRPr="00EF6F5C">
        <w:rPr>
          <w:rFonts w:ascii="Arial" w:hAnsi="Arial" w:cs="Arial"/>
          <w:b/>
        </w:rPr>
        <w:t>B i l a n c i a    p o t r e b y    v o d y</w:t>
      </w:r>
    </w:p>
    <w:p w:rsidR="009121FA" w:rsidRPr="009121FA" w:rsidRDefault="009121FA" w:rsidP="009121FA">
      <w:pPr>
        <w:jc w:val="both"/>
        <w:rPr>
          <w:rFonts w:ascii="Arial" w:hAnsi="Arial" w:cs="Arial"/>
        </w:rPr>
      </w:pPr>
    </w:p>
    <w:p w:rsidR="009121FA" w:rsidRPr="009121FA" w:rsidRDefault="009121FA" w:rsidP="009121FA">
      <w:pPr>
        <w:jc w:val="both"/>
        <w:rPr>
          <w:rFonts w:ascii="Arial" w:hAnsi="Arial" w:cs="Arial"/>
        </w:rPr>
      </w:pPr>
      <w:r w:rsidRPr="009121FA">
        <w:rPr>
          <w:rFonts w:ascii="Arial" w:hAnsi="Arial" w:cs="Arial"/>
        </w:rPr>
        <w:t>Potreba vody je vypočítaná podľa Vyhlášky MŽP SR Z.z. 684, čiastka 261 zo 14.novembra 2006.</w:t>
      </w:r>
    </w:p>
    <w:p w:rsidR="009121FA" w:rsidRPr="009121FA" w:rsidRDefault="009121FA" w:rsidP="009121FA">
      <w:pPr>
        <w:jc w:val="both"/>
        <w:rPr>
          <w:rFonts w:ascii="Arial" w:hAnsi="Arial" w:cs="Arial"/>
        </w:rPr>
      </w:pPr>
      <w:r w:rsidRPr="009121FA">
        <w:rPr>
          <w:rFonts w:ascii="Arial" w:hAnsi="Arial" w:cs="Arial"/>
        </w:rPr>
        <w:t>V objekte  sa uvažuje s 3-mi zamestnancami</w:t>
      </w:r>
    </w:p>
    <w:p w:rsidR="009121FA" w:rsidRPr="009121FA" w:rsidRDefault="009121FA" w:rsidP="009121FA">
      <w:pPr>
        <w:jc w:val="both"/>
        <w:rPr>
          <w:rFonts w:ascii="Arial" w:hAnsi="Arial" w:cs="Arial"/>
        </w:rPr>
      </w:pPr>
      <w:r w:rsidRPr="009121FA">
        <w:rPr>
          <w:rFonts w:ascii="Arial" w:hAnsi="Arial" w:cs="Arial"/>
        </w:rPr>
        <w:t>Potreba vody na zamestnanca.........................................80 l/zam./deň</w:t>
      </w:r>
    </w:p>
    <w:p w:rsidR="009121FA" w:rsidRPr="009121FA" w:rsidRDefault="009121FA" w:rsidP="009121FA">
      <w:pPr>
        <w:jc w:val="both"/>
        <w:rPr>
          <w:rFonts w:ascii="Arial" w:hAnsi="Arial" w:cs="Arial"/>
        </w:rPr>
      </w:pPr>
      <w:r w:rsidRPr="009121FA">
        <w:rPr>
          <w:rFonts w:ascii="Arial" w:hAnsi="Arial" w:cs="Arial"/>
        </w:rPr>
        <w:t>Technologická spotreba vody ………………………….…300 l/deň</w:t>
      </w:r>
    </w:p>
    <w:p w:rsidR="009121FA" w:rsidRPr="009121FA" w:rsidRDefault="009121FA" w:rsidP="009121FA">
      <w:pPr>
        <w:jc w:val="both"/>
        <w:rPr>
          <w:rFonts w:ascii="Arial" w:hAnsi="Arial" w:cs="Arial"/>
        </w:rPr>
      </w:pPr>
    </w:p>
    <w:p w:rsidR="009121FA" w:rsidRPr="009121FA" w:rsidRDefault="009121FA" w:rsidP="009121FA">
      <w:pPr>
        <w:jc w:val="both"/>
        <w:rPr>
          <w:rFonts w:ascii="Arial" w:hAnsi="Arial" w:cs="Arial"/>
        </w:rPr>
      </w:pPr>
      <w:r w:rsidRPr="009121FA">
        <w:rPr>
          <w:rFonts w:ascii="Arial" w:hAnsi="Arial" w:cs="Arial"/>
        </w:rPr>
        <w:t xml:space="preserve">Priemerná denná potreba vody   </w:t>
      </w:r>
    </w:p>
    <w:p w:rsidR="009121FA" w:rsidRPr="009121FA" w:rsidRDefault="009121FA" w:rsidP="009121FA">
      <w:pPr>
        <w:jc w:val="both"/>
        <w:rPr>
          <w:rFonts w:ascii="Arial" w:hAnsi="Arial" w:cs="Arial"/>
        </w:rPr>
      </w:pPr>
      <w:r w:rsidRPr="009121FA">
        <w:rPr>
          <w:rFonts w:ascii="Arial" w:hAnsi="Arial" w:cs="Arial"/>
        </w:rPr>
        <w:t xml:space="preserve">                     Qp = 80x3 +300 =540 l/deň = 0,006 l/s</w:t>
      </w:r>
    </w:p>
    <w:p w:rsidR="009121FA" w:rsidRPr="009121FA" w:rsidRDefault="009121FA" w:rsidP="009121FA">
      <w:pPr>
        <w:jc w:val="both"/>
        <w:rPr>
          <w:rFonts w:ascii="Arial" w:hAnsi="Arial" w:cs="Arial"/>
        </w:rPr>
      </w:pPr>
    </w:p>
    <w:p w:rsidR="009121FA" w:rsidRPr="009121FA" w:rsidRDefault="009121FA" w:rsidP="009121FA">
      <w:pPr>
        <w:jc w:val="both"/>
        <w:rPr>
          <w:rFonts w:ascii="Arial" w:hAnsi="Arial" w:cs="Arial"/>
        </w:rPr>
      </w:pPr>
      <w:r w:rsidRPr="009121FA">
        <w:rPr>
          <w:rFonts w:ascii="Arial" w:hAnsi="Arial" w:cs="Arial"/>
        </w:rPr>
        <w:t xml:space="preserve">Maximálna denná potreba vody </w:t>
      </w:r>
    </w:p>
    <w:p w:rsidR="009121FA" w:rsidRPr="009121FA" w:rsidRDefault="009121FA" w:rsidP="009121FA">
      <w:pPr>
        <w:jc w:val="both"/>
        <w:rPr>
          <w:rFonts w:ascii="Arial" w:hAnsi="Arial" w:cs="Arial"/>
        </w:rPr>
      </w:pPr>
      <w:r w:rsidRPr="009121FA">
        <w:rPr>
          <w:rFonts w:ascii="Arial" w:hAnsi="Arial" w:cs="Arial"/>
        </w:rPr>
        <w:t xml:space="preserve">                     Qmax.= 540x1,4 = 756 l/deň= 0,0087 l/s </w:t>
      </w:r>
    </w:p>
    <w:p w:rsidR="009121FA" w:rsidRPr="009121FA" w:rsidRDefault="009121FA" w:rsidP="009121FA">
      <w:pPr>
        <w:jc w:val="both"/>
        <w:rPr>
          <w:rFonts w:ascii="Arial" w:hAnsi="Arial" w:cs="Arial"/>
        </w:rPr>
      </w:pPr>
    </w:p>
    <w:p w:rsidR="009121FA" w:rsidRPr="009121FA" w:rsidRDefault="009121FA" w:rsidP="009121FA">
      <w:pPr>
        <w:jc w:val="both"/>
        <w:rPr>
          <w:rFonts w:ascii="Arial" w:hAnsi="Arial" w:cs="Arial"/>
        </w:rPr>
      </w:pPr>
      <w:r w:rsidRPr="009121FA">
        <w:rPr>
          <w:rFonts w:ascii="Arial" w:hAnsi="Arial" w:cs="Arial"/>
        </w:rPr>
        <w:t xml:space="preserve">Hodinová potreba vody  </w:t>
      </w:r>
    </w:p>
    <w:p w:rsidR="009121FA" w:rsidRPr="009121FA" w:rsidRDefault="009121FA" w:rsidP="009121FA">
      <w:pPr>
        <w:jc w:val="both"/>
        <w:rPr>
          <w:rFonts w:ascii="Arial" w:hAnsi="Arial" w:cs="Arial"/>
        </w:rPr>
      </w:pPr>
      <w:r w:rsidRPr="009121FA">
        <w:rPr>
          <w:rFonts w:ascii="Arial" w:hAnsi="Arial" w:cs="Arial"/>
        </w:rPr>
        <w:t xml:space="preserve">                     Qhod.= 756:24x1,8 =  57 l/hod </w:t>
      </w:r>
    </w:p>
    <w:p w:rsidR="009121FA" w:rsidRPr="009121FA" w:rsidRDefault="009121FA" w:rsidP="009121FA">
      <w:pPr>
        <w:jc w:val="both"/>
        <w:rPr>
          <w:rFonts w:ascii="Arial" w:hAnsi="Arial" w:cs="Arial"/>
        </w:rPr>
      </w:pPr>
    </w:p>
    <w:p w:rsidR="009121FA" w:rsidRPr="009121FA" w:rsidRDefault="009121FA" w:rsidP="009121FA">
      <w:pPr>
        <w:jc w:val="both"/>
        <w:rPr>
          <w:rFonts w:ascii="Arial" w:hAnsi="Arial" w:cs="Arial"/>
        </w:rPr>
      </w:pPr>
      <w:r w:rsidRPr="009121FA">
        <w:rPr>
          <w:rFonts w:ascii="Arial" w:hAnsi="Arial" w:cs="Arial"/>
        </w:rPr>
        <w:lastRenderedPageBreak/>
        <w:t>Ročná potreba vody pre objekt</w:t>
      </w:r>
    </w:p>
    <w:p w:rsidR="009121FA" w:rsidRPr="009121FA" w:rsidRDefault="009121FA" w:rsidP="009121FA">
      <w:pPr>
        <w:jc w:val="both"/>
        <w:rPr>
          <w:rFonts w:ascii="Arial" w:hAnsi="Arial" w:cs="Arial"/>
        </w:rPr>
      </w:pPr>
      <w:r w:rsidRPr="009121FA">
        <w:rPr>
          <w:rFonts w:ascii="Arial" w:hAnsi="Arial" w:cs="Arial"/>
        </w:rPr>
        <w:t xml:space="preserve">                     Qr.=0,540x365 = 162 m3/rok </w:t>
      </w:r>
    </w:p>
    <w:p w:rsidR="009121FA" w:rsidRPr="009121FA" w:rsidRDefault="009121FA" w:rsidP="009121FA">
      <w:pPr>
        <w:jc w:val="both"/>
        <w:rPr>
          <w:rFonts w:ascii="Arial" w:hAnsi="Arial" w:cs="Arial"/>
          <w:b/>
        </w:rPr>
      </w:pPr>
    </w:p>
    <w:p w:rsidR="009121FA" w:rsidRPr="00EF6F5C" w:rsidRDefault="00EF6F5C" w:rsidP="009121FA">
      <w:pPr>
        <w:jc w:val="both"/>
        <w:rPr>
          <w:rFonts w:ascii="Arial" w:hAnsi="Arial" w:cs="Arial"/>
          <w:b/>
        </w:rPr>
      </w:pPr>
      <w:r>
        <w:rPr>
          <w:rFonts w:ascii="Arial" w:hAnsi="Arial" w:cs="Arial"/>
          <w:b/>
        </w:rPr>
        <w:t>Zariaďovacie  predmet</w:t>
      </w:r>
      <w:r w:rsidR="009121FA" w:rsidRPr="00EF6F5C">
        <w:rPr>
          <w:rFonts w:ascii="Arial" w:hAnsi="Arial" w:cs="Arial"/>
          <w:b/>
        </w:rPr>
        <w:t>y</w:t>
      </w:r>
    </w:p>
    <w:p w:rsidR="009121FA" w:rsidRPr="009121FA" w:rsidRDefault="009121FA" w:rsidP="009121FA">
      <w:pPr>
        <w:jc w:val="both"/>
        <w:rPr>
          <w:rFonts w:ascii="Arial" w:hAnsi="Arial" w:cs="Arial"/>
          <w:u w:val="single"/>
        </w:rPr>
      </w:pPr>
    </w:p>
    <w:p w:rsidR="009121FA" w:rsidRPr="009121FA" w:rsidRDefault="009121FA" w:rsidP="009121FA">
      <w:pPr>
        <w:jc w:val="both"/>
        <w:rPr>
          <w:rFonts w:ascii="Arial" w:hAnsi="Arial" w:cs="Arial"/>
        </w:rPr>
      </w:pPr>
      <w:r w:rsidRPr="009121FA">
        <w:rPr>
          <w:rFonts w:ascii="Arial" w:hAnsi="Arial" w:cs="Arial"/>
        </w:rPr>
        <w:t>V objekte sa osadia predmety štandardného vyhotovenia s výtokovými batériami stojankovými i nástennými.</w:t>
      </w:r>
      <w:r w:rsidR="00EF6F5C">
        <w:rPr>
          <w:rFonts w:ascii="Arial" w:hAnsi="Arial" w:cs="Arial"/>
        </w:rPr>
        <w:t xml:space="preserve"> </w:t>
      </w:r>
      <w:r w:rsidRPr="009121FA">
        <w:rPr>
          <w:rFonts w:ascii="Arial" w:hAnsi="Arial" w:cs="Arial"/>
        </w:rPr>
        <w:t>Vo WC bude osadené WC kombi, vo vedľajšej miestnosti urinál so senzorovým splachovacím zariadením.</w:t>
      </w:r>
    </w:p>
    <w:p w:rsidR="009121FA" w:rsidRPr="009121FA" w:rsidRDefault="009121FA" w:rsidP="009121FA">
      <w:pPr>
        <w:jc w:val="both"/>
        <w:rPr>
          <w:rFonts w:ascii="Arial" w:hAnsi="Arial" w:cs="Arial"/>
        </w:rPr>
      </w:pPr>
      <w:r w:rsidRPr="009121FA">
        <w:rPr>
          <w:rFonts w:ascii="Arial" w:hAnsi="Arial" w:cs="Arial"/>
        </w:rPr>
        <w:t>Diturvitové umývadlá budú dl. 550mm upevnené do steny a budú opatrené stojankovými jednopákovými batériami.</w:t>
      </w:r>
    </w:p>
    <w:p w:rsidR="009121FA" w:rsidRPr="009121FA" w:rsidRDefault="009121FA" w:rsidP="009121FA">
      <w:pPr>
        <w:jc w:val="both"/>
        <w:rPr>
          <w:rFonts w:ascii="Arial" w:hAnsi="Arial" w:cs="Arial"/>
        </w:rPr>
      </w:pPr>
      <w:r w:rsidRPr="009121FA">
        <w:rPr>
          <w:rFonts w:ascii="Arial" w:hAnsi="Arial" w:cs="Arial"/>
        </w:rPr>
        <w:t>V miestnosti 1.02 je osadená kuchynská linka s jednodielným drezom, so stojankovou jednopákovou batériou.</w:t>
      </w:r>
    </w:p>
    <w:p w:rsidR="009121FA" w:rsidRPr="009121FA" w:rsidRDefault="009121FA" w:rsidP="009121FA">
      <w:pPr>
        <w:jc w:val="both"/>
        <w:rPr>
          <w:rFonts w:ascii="Arial" w:hAnsi="Arial" w:cs="Arial"/>
        </w:rPr>
      </w:pPr>
      <w:r w:rsidRPr="009121FA">
        <w:rPr>
          <w:rFonts w:ascii="Arial" w:hAnsi="Arial" w:cs="Arial"/>
        </w:rPr>
        <w:t>V sprche je podlahová vpust a nástenná jednopáková miešacia sprchová batéria opatrená sprchou a nastaviteľným držiakom sprchy.</w:t>
      </w:r>
    </w:p>
    <w:p w:rsidR="009121FA" w:rsidRPr="009121FA" w:rsidRDefault="009121FA" w:rsidP="009121FA">
      <w:pPr>
        <w:pStyle w:val="Zkladntext"/>
        <w:jc w:val="both"/>
        <w:rPr>
          <w:rFonts w:ascii="Arial" w:hAnsi="Arial" w:cs="Arial"/>
          <w:szCs w:val="24"/>
          <w:lang w:val="cs-CZ"/>
        </w:rPr>
      </w:pPr>
      <w:r w:rsidRPr="009121FA">
        <w:rPr>
          <w:rFonts w:ascii="Arial" w:hAnsi="Arial" w:cs="Arial"/>
          <w:szCs w:val="24"/>
        </w:rPr>
        <w:t xml:space="preserve">                    </w:t>
      </w:r>
    </w:p>
    <w:p w:rsidR="006C0016" w:rsidRPr="001168E3" w:rsidRDefault="006C0016" w:rsidP="006C0016">
      <w:pPr>
        <w:pStyle w:val="Zkladntext"/>
        <w:jc w:val="both"/>
        <w:rPr>
          <w:rFonts w:ascii="Arial" w:hAnsi="Arial" w:cs="Arial"/>
          <w:b/>
          <w:bCs/>
          <w:szCs w:val="24"/>
        </w:rPr>
      </w:pPr>
      <w:r w:rsidRPr="006B158D">
        <w:rPr>
          <w:rFonts w:ascii="Arial" w:hAnsi="Arial" w:cs="Arial"/>
          <w:b/>
          <w:bCs/>
          <w:szCs w:val="24"/>
          <w:u w:val="single"/>
        </w:rPr>
        <w:t>Elektroinštalácia</w:t>
      </w:r>
      <w:r>
        <w:rPr>
          <w:rFonts w:ascii="Arial" w:hAnsi="Arial" w:cs="Arial"/>
          <w:b/>
          <w:bCs/>
          <w:szCs w:val="24"/>
        </w:rPr>
        <w:t xml:space="preserve"> </w:t>
      </w:r>
    </w:p>
    <w:p w:rsidR="006C0016" w:rsidRDefault="006C0016" w:rsidP="006C0016">
      <w:pPr>
        <w:pStyle w:val="Zkladntext"/>
        <w:jc w:val="both"/>
        <w:rPr>
          <w:rFonts w:ascii="Arial" w:hAnsi="Arial" w:cs="Arial"/>
          <w:szCs w:val="24"/>
        </w:rPr>
      </w:pPr>
    </w:p>
    <w:p w:rsidR="00896270" w:rsidRPr="00896270" w:rsidRDefault="00896270" w:rsidP="00896270">
      <w:pPr>
        <w:autoSpaceDE w:val="0"/>
        <w:autoSpaceDN w:val="0"/>
        <w:adjustRightInd w:val="0"/>
        <w:jc w:val="both"/>
        <w:rPr>
          <w:rFonts w:ascii="Arial" w:hAnsi="Arial" w:cs="Arial"/>
        </w:rPr>
      </w:pPr>
      <w:bookmarkStart w:id="0" w:name="_Hlk103167364"/>
      <w:r w:rsidRPr="00896270">
        <w:rPr>
          <w:rFonts w:ascii="Arial" w:hAnsi="Arial" w:cs="Arial"/>
        </w:rPr>
        <w:t>Projekt rieši elektroinštaláciu objektu : umelé osvetlenie, zásuvkové rozvody, napojenie zariadení</w:t>
      </w:r>
      <w:r>
        <w:rPr>
          <w:rFonts w:ascii="Arial" w:hAnsi="Arial" w:cs="Arial"/>
        </w:rPr>
        <w:t xml:space="preserve"> </w:t>
      </w:r>
      <w:r w:rsidRPr="00896270">
        <w:rPr>
          <w:rFonts w:ascii="Arial" w:hAnsi="Arial" w:cs="Arial"/>
        </w:rPr>
        <w:t>VZT, napojenie el.spotrebičov,</w:t>
      </w:r>
      <w:r>
        <w:rPr>
          <w:rFonts w:ascii="Arial" w:hAnsi="Arial" w:cs="Arial"/>
        </w:rPr>
        <w:t xml:space="preserve"> b</w:t>
      </w:r>
      <w:r w:rsidRPr="00896270">
        <w:rPr>
          <w:rFonts w:ascii="Arial" w:hAnsi="Arial" w:cs="Arial"/>
        </w:rPr>
        <w:t xml:space="preserve">leskozvod a uzemnenie.  </w:t>
      </w:r>
    </w:p>
    <w:p w:rsidR="00896270" w:rsidRPr="00896270" w:rsidRDefault="00896270" w:rsidP="00896270">
      <w:pPr>
        <w:pStyle w:val="Zkladntext"/>
        <w:tabs>
          <w:tab w:val="left" w:pos="1701"/>
          <w:tab w:val="left" w:pos="1985"/>
        </w:tabs>
        <w:jc w:val="both"/>
        <w:rPr>
          <w:rFonts w:ascii="Arial" w:hAnsi="Arial" w:cs="Arial"/>
          <w:szCs w:val="24"/>
        </w:rPr>
      </w:pPr>
      <w:bookmarkStart w:id="1" w:name="_Hlk72393576"/>
      <w:bookmarkStart w:id="2" w:name="_Hlk491238398"/>
      <w:bookmarkStart w:id="3" w:name="_Hlk510594046"/>
      <w:bookmarkEnd w:id="0"/>
      <w:r w:rsidRPr="00896270">
        <w:rPr>
          <w:rFonts w:ascii="Arial" w:hAnsi="Arial" w:cs="Arial"/>
          <w:szCs w:val="24"/>
        </w:rPr>
        <w:t xml:space="preserve">Projekt je spracovaný v súlade s platnými technickými predpismi a normami STN, ktoré s riešenými rozvodmi súvisia.   </w:t>
      </w:r>
    </w:p>
    <w:bookmarkEnd w:id="1"/>
    <w:bookmarkEnd w:id="2"/>
    <w:p w:rsidR="00896270" w:rsidRPr="00896270" w:rsidRDefault="00896270" w:rsidP="00896270">
      <w:pPr>
        <w:pStyle w:val="Zkladntext"/>
        <w:tabs>
          <w:tab w:val="left" w:pos="1701"/>
          <w:tab w:val="left" w:pos="1985"/>
        </w:tabs>
        <w:jc w:val="both"/>
        <w:rPr>
          <w:rFonts w:ascii="Arial" w:hAnsi="Arial" w:cs="Arial"/>
          <w:szCs w:val="24"/>
          <w:highlight w:val="yellow"/>
        </w:rPr>
      </w:pPr>
    </w:p>
    <w:p w:rsidR="001A7A06" w:rsidRDefault="00896270" w:rsidP="001A7A06">
      <w:pPr>
        <w:pStyle w:val="ZkladntextIMP"/>
        <w:tabs>
          <w:tab w:val="left" w:pos="1267"/>
          <w:tab w:val="left" w:pos="2707"/>
          <w:tab w:val="left" w:pos="4147"/>
          <w:tab w:val="left" w:pos="5673"/>
          <w:tab w:val="left" w:pos="7113"/>
        </w:tabs>
        <w:spacing w:line="240" w:lineRule="auto"/>
        <w:jc w:val="both"/>
        <w:rPr>
          <w:rFonts w:cs="Arial"/>
          <w:b/>
          <w:szCs w:val="24"/>
        </w:rPr>
      </w:pPr>
      <w:bookmarkStart w:id="4" w:name="_Hlk103167382"/>
      <w:bookmarkEnd w:id="3"/>
      <w:r>
        <w:rPr>
          <w:rFonts w:cs="Arial"/>
          <w:b/>
          <w:szCs w:val="24"/>
        </w:rPr>
        <w:t>Rozsah projektu</w:t>
      </w:r>
      <w:bookmarkStart w:id="5" w:name="_Hlk525215144"/>
    </w:p>
    <w:p w:rsidR="001A7A06" w:rsidRDefault="00896270" w:rsidP="001A7A06">
      <w:pPr>
        <w:pStyle w:val="ZkladntextIMP"/>
        <w:tabs>
          <w:tab w:val="left" w:pos="1267"/>
          <w:tab w:val="left" w:pos="2707"/>
          <w:tab w:val="left" w:pos="4147"/>
          <w:tab w:val="left" w:pos="5673"/>
          <w:tab w:val="left" w:pos="7113"/>
        </w:tabs>
        <w:spacing w:line="240" w:lineRule="auto"/>
        <w:jc w:val="both"/>
        <w:rPr>
          <w:rFonts w:cs="Arial"/>
          <w:b/>
          <w:szCs w:val="24"/>
        </w:rPr>
      </w:pPr>
      <w:r w:rsidRPr="00896270">
        <w:rPr>
          <w:rFonts w:cs="Arial"/>
          <w:szCs w:val="24"/>
        </w:rPr>
        <w:t>Projekt rieši :</w:t>
      </w:r>
    </w:p>
    <w:p w:rsidR="001A7A06" w:rsidRDefault="00896270" w:rsidP="001A7A06">
      <w:pPr>
        <w:pStyle w:val="ZkladntextIMP"/>
        <w:tabs>
          <w:tab w:val="left" w:pos="1267"/>
          <w:tab w:val="left" w:pos="2707"/>
          <w:tab w:val="left" w:pos="4147"/>
          <w:tab w:val="left" w:pos="5673"/>
          <w:tab w:val="left" w:pos="7113"/>
        </w:tabs>
        <w:spacing w:line="240" w:lineRule="auto"/>
        <w:jc w:val="both"/>
        <w:rPr>
          <w:rFonts w:cs="Arial"/>
          <w:b/>
          <w:szCs w:val="24"/>
        </w:rPr>
      </w:pPr>
      <w:r w:rsidRPr="00896270">
        <w:rPr>
          <w:rFonts w:cs="Arial"/>
          <w:szCs w:val="24"/>
        </w:rPr>
        <w:t xml:space="preserve">-umelé osvetlenie a vnútorné silnoprúdové rozvody </w:t>
      </w:r>
    </w:p>
    <w:p w:rsidR="001A7A06" w:rsidRDefault="00896270" w:rsidP="001A7A06">
      <w:pPr>
        <w:pStyle w:val="ZkladntextIMP"/>
        <w:tabs>
          <w:tab w:val="left" w:pos="1267"/>
          <w:tab w:val="left" w:pos="2707"/>
          <w:tab w:val="left" w:pos="4147"/>
          <w:tab w:val="left" w:pos="5673"/>
          <w:tab w:val="left" w:pos="7113"/>
        </w:tabs>
        <w:spacing w:line="240" w:lineRule="auto"/>
        <w:jc w:val="both"/>
        <w:rPr>
          <w:rFonts w:cs="Arial"/>
          <w:b/>
          <w:szCs w:val="24"/>
        </w:rPr>
      </w:pPr>
      <w:r w:rsidRPr="00896270">
        <w:rPr>
          <w:rFonts w:cs="Arial"/>
          <w:szCs w:val="24"/>
        </w:rPr>
        <w:t xml:space="preserve">-rozvádzač NN  </w:t>
      </w:r>
    </w:p>
    <w:p w:rsidR="00896270" w:rsidRPr="001A7A06" w:rsidRDefault="00896270" w:rsidP="001A7A06">
      <w:pPr>
        <w:pStyle w:val="ZkladntextIMP"/>
        <w:tabs>
          <w:tab w:val="left" w:pos="1267"/>
          <w:tab w:val="left" w:pos="2707"/>
          <w:tab w:val="left" w:pos="4147"/>
          <w:tab w:val="left" w:pos="5673"/>
          <w:tab w:val="left" w:pos="7113"/>
        </w:tabs>
        <w:spacing w:line="240" w:lineRule="auto"/>
        <w:jc w:val="both"/>
        <w:rPr>
          <w:rFonts w:cs="Arial"/>
          <w:b/>
          <w:szCs w:val="24"/>
        </w:rPr>
      </w:pPr>
      <w:r w:rsidRPr="00896270">
        <w:rPr>
          <w:rFonts w:cs="Arial"/>
          <w:szCs w:val="24"/>
        </w:rPr>
        <w:t>-bleskozvod , uzemňovaciu sieť a ochranné pospájanie</w:t>
      </w:r>
    </w:p>
    <w:bookmarkEnd w:id="4"/>
    <w:bookmarkEnd w:id="5"/>
    <w:p w:rsidR="00896270" w:rsidRPr="00896270" w:rsidRDefault="00896270" w:rsidP="00896270">
      <w:pPr>
        <w:pStyle w:val="ZkladntextIMP"/>
        <w:tabs>
          <w:tab w:val="left" w:pos="1267"/>
          <w:tab w:val="left" w:pos="2707"/>
          <w:tab w:val="left" w:pos="4147"/>
          <w:tab w:val="left" w:pos="5673"/>
          <w:tab w:val="left" w:pos="7113"/>
        </w:tabs>
        <w:spacing w:line="240" w:lineRule="auto"/>
        <w:ind w:firstLine="90"/>
        <w:jc w:val="both"/>
        <w:rPr>
          <w:rFonts w:cs="Arial"/>
          <w:szCs w:val="24"/>
        </w:rPr>
      </w:pPr>
    </w:p>
    <w:p w:rsidR="00896270" w:rsidRPr="00896270" w:rsidRDefault="00896270" w:rsidP="001A7A06">
      <w:pPr>
        <w:pStyle w:val="ZkladntextIMP"/>
        <w:tabs>
          <w:tab w:val="left" w:pos="1267"/>
          <w:tab w:val="left" w:pos="2707"/>
          <w:tab w:val="left" w:pos="4147"/>
          <w:tab w:val="left" w:pos="5673"/>
          <w:tab w:val="left" w:pos="7113"/>
        </w:tabs>
        <w:spacing w:line="240" w:lineRule="auto"/>
        <w:jc w:val="both"/>
        <w:rPr>
          <w:rFonts w:cs="Arial"/>
          <w:b/>
          <w:szCs w:val="24"/>
        </w:rPr>
      </w:pPr>
      <w:r>
        <w:rPr>
          <w:rFonts w:cs="Arial"/>
          <w:b/>
          <w:szCs w:val="24"/>
        </w:rPr>
        <w:t>Hlavné technické údaje</w:t>
      </w:r>
    </w:p>
    <w:p w:rsidR="00896270" w:rsidRDefault="00896270" w:rsidP="00896270">
      <w:pPr>
        <w:pStyle w:val="ZkladntextIMP"/>
        <w:tabs>
          <w:tab w:val="left" w:pos="1267"/>
          <w:tab w:val="left" w:pos="2707"/>
          <w:tab w:val="left" w:pos="4147"/>
          <w:tab w:val="left" w:pos="5673"/>
          <w:tab w:val="left" w:pos="7113"/>
        </w:tabs>
        <w:spacing w:line="240" w:lineRule="auto"/>
        <w:ind w:firstLine="90"/>
        <w:jc w:val="both"/>
        <w:rPr>
          <w:rFonts w:cs="Arial"/>
          <w:b/>
          <w:bCs/>
          <w:szCs w:val="24"/>
          <w:u w:val="single"/>
        </w:rPr>
      </w:pPr>
    </w:p>
    <w:p w:rsidR="00896270" w:rsidRPr="00896270" w:rsidRDefault="00896270" w:rsidP="00896270">
      <w:pPr>
        <w:pStyle w:val="ZkladntextIMP"/>
        <w:tabs>
          <w:tab w:val="left" w:pos="1267"/>
          <w:tab w:val="left" w:pos="2707"/>
          <w:tab w:val="left" w:pos="4147"/>
          <w:tab w:val="left" w:pos="5673"/>
          <w:tab w:val="left" w:pos="7113"/>
        </w:tabs>
        <w:spacing w:line="240" w:lineRule="auto"/>
        <w:jc w:val="both"/>
        <w:rPr>
          <w:rFonts w:cs="Arial"/>
          <w:b/>
          <w:bCs/>
          <w:szCs w:val="24"/>
        </w:rPr>
      </w:pPr>
      <w:r w:rsidRPr="00896270">
        <w:rPr>
          <w:rFonts w:cs="Arial"/>
          <w:b/>
          <w:bCs/>
          <w:szCs w:val="24"/>
        </w:rPr>
        <w:t>Prostredie:</w:t>
      </w:r>
    </w:p>
    <w:p w:rsidR="00896270" w:rsidRDefault="00896270" w:rsidP="00896270">
      <w:pPr>
        <w:pStyle w:val="Zkladntext"/>
        <w:tabs>
          <w:tab w:val="left" w:pos="1701"/>
          <w:tab w:val="left" w:pos="1985"/>
        </w:tabs>
        <w:jc w:val="both"/>
        <w:rPr>
          <w:rFonts w:ascii="Arial" w:hAnsi="Arial" w:cs="Arial"/>
          <w:szCs w:val="24"/>
        </w:rPr>
      </w:pPr>
      <w:bookmarkStart w:id="6" w:name="_Hlk72393812"/>
      <w:r w:rsidRPr="00896270">
        <w:rPr>
          <w:rFonts w:ascii="Arial" w:hAnsi="Arial" w:cs="Arial"/>
          <w:szCs w:val="24"/>
        </w:rPr>
        <w:t>Je v uvažovaných priestoroch  v zmysle  STN 33 2000-5-51:2010-05 – obyčajné s riadenou teplotou ,viď protokol o určení druhov prostredia uložený v dokladovej časti dokumentácie.</w:t>
      </w:r>
      <w:bookmarkEnd w:id="6"/>
    </w:p>
    <w:p w:rsidR="00896270" w:rsidRDefault="00896270" w:rsidP="00896270">
      <w:pPr>
        <w:pStyle w:val="Zkladntext"/>
        <w:tabs>
          <w:tab w:val="left" w:pos="1701"/>
          <w:tab w:val="left" w:pos="1985"/>
        </w:tabs>
        <w:jc w:val="both"/>
        <w:rPr>
          <w:rFonts w:ascii="Arial" w:hAnsi="Arial" w:cs="Arial"/>
          <w:b/>
          <w:bCs/>
          <w:szCs w:val="24"/>
        </w:rPr>
      </w:pPr>
    </w:p>
    <w:p w:rsidR="00896270" w:rsidRPr="00896270" w:rsidRDefault="00896270" w:rsidP="00896270">
      <w:pPr>
        <w:pStyle w:val="Zkladntext"/>
        <w:tabs>
          <w:tab w:val="left" w:pos="1701"/>
          <w:tab w:val="left" w:pos="1985"/>
        </w:tabs>
        <w:jc w:val="both"/>
        <w:rPr>
          <w:rFonts w:ascii="Arial" w:hAnsi="Arial" w:cs="Arial"/>
          <w:szCs w:val="24"/>
        </w:rPr>
      </w:pPr>
      <w:r w:rsidRPr="00896270">
        <w:rPr>
          <w:rFonts w:ascii="Arial" w:hAnsi="Arial" w:cs="Arial"/>
          <w:b/>
          <w:bCs/>
          <w:szCs w:val="24"/>
        </w:rPr>
        <w:t>Intenzita osvetlenia</w:t>
      </w:r>
    </w:p>
    <w:p w:rsidR="00896270" w:rsidRDefault="00896270" w:rsidP="00896270">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Je navrhnutá v zmysle STN EN 12464-1:2012-03 (36 0074) - viď tabuľku legendy miestností vo výkresovej časti PD.</w:t>
      </w:r>
    </w:p>
    <w:p w:rsidR="00896270" w:rsidRDefault="00896270" w:rsidP="00896270">
      <w:pPr>
        <w:pStyle w:val="ZkladntextIMP"/>
        <w:tabs>
          <w:tab w:val="left" w:pos="1267"/>
          <w:tab w:val="left" w:pos="2707"/>
          <w:tab w:val="left" w:pos="4147"/>
          <w:tab w:val="left" w:pos="5673"/>
          <w:tab w:val="left" w:pos="7113"/>
        </w:tabs>
        <w:spacing w:line="240" w:lineRule="auto"/>
        <w:jc w:val="both"/>
        <w:rPr>
          <w:rFonts w:cs="Arial"/>
          <w:szCs w:val="24"/>
        </w:rPr>
      </w:pPr>
    </w:p>
    <w:p w:rsidR="00896270" w:rsidRPr="00896270" w:rsidRDefault="00896270" w:rsidP="00896270">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b/>
          <w:bCs/>
          <w:szCs w:val="24"/>
        </w:rPr>
        <w:t xml:space="preserve">Zaradenie el.zariadení do skupín podľa miery ohrozenia v zmysle vyhlášky MPSVaR SR 508/2009Z.z </w:t>
      </w:r>
    </w:p>
    <w:p w:rsidR="00896270" w:rsidRDefault="00896270" w:rsidP="00896270">
      <w:pPr>
        <w:pStyle w:val="ZkladntextIMP"/>
        <w:tabs>
          <w:tab w:val="left" w:pos="1267"/>
          <w:tab w:val="left" w:pos="2707"/>
          <w:tab w:val="left" w:pos="4147"/>
          <w:tab w:val="left" w:pos="5673"/>
          <w:tab w:val="left" w:pos="7113"/>
        </w:tabs>
        <w:spacing w:line="240" w:lineRule="auto"/>
        <w:jc w:val="both"/>
        <w:rPr>
          <w:rFonts w:cs="Arial"/>
          <w:szCs w:val="24"/>
        </w:rPr>
      </w:pPr>
      <w:bookmarkStart w:id="7" w:name="_Hlk72393895"/>
    </w:p>
    <w:p w:rsidR="00896270" w:rsidRPr="00896270" w:rsidRDefault="00896270" w:rsidP="00896270">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 xml:space="preserve">Elektrické zariadenia NN inštalované v objekte sú  zaradené v zmysle vyhlášky č.508/2009 Z.z, príloha č.1, časť III  do skupiny B. </w:t>
      </w:r>
    </w:p>
    <w:p w:rsidR="00896270" w:rsidRPr="00896270" w:rsidRDefault="00896270" w:rsidP="00896270">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Technické zariadenia elektrické skupiny B sú:</w:t>
      </w:r>
    </w:p>
    <w:p w:rsidR="00896270" w:rsidRPr="00896270" w:rsidRDefault="00896270" w:rsidP="00896270">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Technické zariadenia elektrické nezaradené do skupiny A s prúdom alebo napätím, ktoré nie sú bezpečné.</w:t>
      </w:r>
    </w:p>
    <w:bookmarkEnd w:id="7"/>
    <w:p w:rsidR="00896270" w:rsidRPr="00896270" w:rsidRDefault="00896270" w:rsidP="00896270">
      <w:pPr>
        <w:pStyle w:val="ZkladntextIMP"/>
        <w:tabs>
          <w:tab w:val="left" w:pos="1267"/>
          <w:tab w:val="left" w:pos="2707"/>
          <w:tab w:val="left" w:pos="4147"/>
          <w:tab w:val="left" w:pos="5673"/>
          <w:tab w:val="left" w:pos="7113"/>
        </w:tabs>
        <w:spacing w:line="240" w:lineRule="auto"/>
        <w:ind w:firstLine="90"/>
        <w:jc w:val="both"/>
        <w:rPr>
          <w:rFonts w:cs="Arial"/>
          <w:szCs w:val="24"/>
          <w:highlight w:val="yellow"/>
        </w:rPr>
      </w:pPr>
    </w:p>
    <w:p w:rsidR="00896270" w:rsidRPr="00896270" w:rsidRDefault="00896270" w:rsidP="00896270">
      <w:pPr>
        <w:pStyle w:val="ZkladntextIMP"/>
        <w:tabs>
          <w:tab w:val="left" w:pos="1267"/>
          <w:tab w:val="left" w:pos="2707"/>
          <w:tab w:val="left" w:pos="4147"/>
          <w:tab w:val="left" w:pos="5673"/>
          <w:tab w:val="left" w:pos="7113"/>
        </w:tabs>
        <w:spacing w:line="240" w:lineRule="auto"/>
        <w:jc w:val="both"/>
        <w:rPr>
          <w:rFonts w:cs="Arial"/>
          <w:b/>
          <w:szCs w:val="24"/>
        </w:rPr>
      </w:pPr>
      <w:bookmarkStart w:id="8" w:name="_Hlk103167406"/>
      <w:r>
        <w:rPr>
          <w:rFonts w:cs="Arial"/>
          <w:b/>
          <w:szCs w:val="24"/>
        </w:rPr>
        <w:t>Elektroinštalácia NN</w:t>
      </w:r>
    </w:p>
    <w:p w:rsidR="00896270" w:rsidRPr="00896270" w:rsidRDefault="00896270" w:rsidP="00896270">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Napäťová sústava : 3 NPE str.50Hz,230/400V/TN-C-S-IEC 38</w:t>
      </w:r>
    </w:p>
    <w:p w:rsidR="00896270" w:rsidRPr="00896270" w:rsidRDefault="003561EC" w:rsidP="00896270">
      <w:pPr>
        <w:jc w:val="both"/>
        <w:outlineLvl w:val="0"/>
        <w:rPr>
          <w:rFonts w:ascii="Arial" w:hAnsi="Arial" w:cs="Arial"/>
          <w:b/>
        </w:rPr>
      </w:pPr>
      <w:r>
        <w:rPr>
          <w:rFonts w:ascii="Arial" w:hAnsi="Arial" w:cs="Arial"/>
          <w:b/>
        </w:rPr>
        <w:lastRenderedPageBreak/>
        <w:t>Š</w:t>
      </w:r>
      <w:r w:rsidR="00896270" w:rsidRPr="00896270">
        <w:rPr>
          <w:rFonts w:ascii="Arial" w:hAnsi="Arial" w:cs="Arial"/>
          <w:b/>
        </w:rPr>
        <w:t>pecifikácia  požadovaných  príkonov el.energie</w:t>
      </w:r>
      <w:bookmarkStart w:id="9" w:name="_Hlk488051333"/>
    </w:p>
    <w:p w:rsidR="00896270" w:rsidRDefault="00896270" w:rsidP="00896270">
      <w:pPr>
        <w:pStyle w:val="Obyajntext1"/>
        <w:jc w:val="both"/>
        <w:rPr>
          <w:rFonts w:ascii="Arial" w:hAnsi="Arial" w:cs="Arial"/>
          <w:bCs/>
          <w:sz w:val="24"/>
          <w:szCs w:val="24"/>
          <w:u w:val="single"/>
        </w:rPr>
      </w:pPr>
      <w:bookmarkStart w:id="10" w:name="_Hlk72394256"/>
    </w:p>
    <w:p w:rsidR="0070659D" w:rsidRDefault="00896270" w:rsidP="0070659D">
      <w:pPr>
        <w:pStyle w:val="Obyajntext1"/>
        <w:jc w:val="both"/>
        <w:rPr>
          <w:rFonts w:ascii="Arial" w:hAnsi="Arial" w:cs="Arial"/>
          <w:bCs/>
          <w:sz w:val="24"/>
          <w:szCs w:val="24"/>
          <w:u w:val="single"/>
        </w:rPr>
      </w:pPr>
      <w:r w:rsidRPr="00896270">
        <w:rPr>
          <w:rFonts w:ascii="Arial" w:hAnsi="Arial" w:cs="Arial"/>
          <w:bCs/>
          <w:sz w:val="24"/>
          <w:szCs w:val="24"/>
          <w:u w:val="single"/>
        </w:rPr>
        <w:t>Výkonové bilancie spolu :</w:t>
      </w:r>
      <w:bookmarkEnd w:id="8"/>
      <w:bookmarkEnd w:id="9"/>
      <w:bookmarkEnd w:id="10"/>
    </w:p>
    <w:p w:rsidR="0070659D" w:rsidRDefault="0070659D" w:rsidP="0070659D">
      <w:pPr>
        <w:pStyle w:val="Obyajntext1"/>
        <w:jc w:val="both"/>
        <w:rPr>
          <w:rFonts w:ascii="Arial" w:hAnsi="Arial" w:cs="Arial"/>
          <w:sz w:val="24"/>
          <w:szCs w:val="24"/>
        </w:rPr>
      </w:pPr>
      <w:r>
        <w:rPr>
          <w:rFonts w:ascii="Arial" w:hAnsi="Arial" w:cs="Arial"/>
          <w:sz w:val="24"/>
          <w:szCs w:val="24"/>
        </w:rPr>
        <w:t xml:space="preserve">                                inštal. výkon                    </w:t>
      </w:r>
      <w:r w:rsidR="00896270" w:rsidRPr="00896270">
        <w:rPr>
          <w:rFonts w:ascii="Arial" w:hAnsi="Arial" w:cs="Arial"/>
          <w:sz w:val="24"/>
          <w:szCs w:val="24"/>
        </w:rPr>
        <w:t xml:space="preserve">koef.                 </w:t>
      </w:r>
      <w:r>
        <w:rPr>
          <w:rFonts w:ascii="Arial" w:hAnsi="Arial" w:cs="Arial"/>
          <w:sz w:val="24"/>
          <w:szCs w:val="24"/>
        </w:rPr>
        <w:t xml:space="preserve">                 </w:t>
      </w:r>
      <w:r w:rsidR="00896270" w:rsidRPr="00896270">
        <w:rPr>
          <w:rFonts w:ascii="Arial" w:hAnsi="Arial" w:cs="Arial"/>
          <w:sz w:val="24"/>
          <w:szCs w:val="24"/>
        </w:rPr>
        <w:t>súčas.vý</w:t>
      </w:r>
      <w:r>
        <w:rPr>
          <w:rFonts w:ascii="Arial" w:hAnsi="Arial" w:cs="Arial"/>
          <w:sz w:val="24"/>
          <w:szCs w:val="24"/>
        </w:rPr>
        <w:t>kon</w:t>
      </w:r>
    </w:p>
    <w:p w:rsidR="0070659D" w:rsidRDefault="00896270" w:rsidP="0070659D">
      <w:pPr>
        <w:pStyle w:val="Obyajntext1"/>
        <w:jc w:val="both"/>
        <w:rPr>
          <w:rFonts w:ascii="Arial" w:hAnsi="Arial" w:cs="Arial"/>
          <w:sz w:val="24"/>
          <w:szCs w:val="24"/>
        </w:rPr>
      </w:pPr>
      <w:r w:rsidRPr="00896270">
        <w:rPr>
          <w:rFonts w:ascii="Arial" w:hAnsi="Arial" w:cs="Arial"/>
          <w:sz w:val="24"/>
          <w:szCs w:val="24"/>
        </w:rPr>
        <w:t xml:space="preserve">Pi/kW/                         </w:t>
      </w:r>
      <w:r w:rsidR="0070659D">
        <w:rPr>
          <w:rFonts w:ascii="Arial" w:hAnsi="Arial" w:cs="Arial"/>
          <w:sz w:val="24"/>
          <w:szCs w:val="24"/>
        </w:rPr>
        <w:t xml:space="preserve">                                      </w:t>
      </w:r>
      <w:r w:rsidRPr="00896270">
        <w:rPr>
          <w:rFonts w:ascii="Arial" w:hAnsi="Arial" w:cs="Arial"/>
          <w:sz w:val="24"/>
          <w:szCs w:val="24"/>
        </w:rPr>
        <w:t>β                          </w:t>
      </w:r>
      <w:r w:rsidR="0070659D">
        <w:rPr>
          <w:rFonts w:ascii="Arial" w:hAnsi="Arial" w:cs="Arial"/>
          <w:sz w:val="24"/>
          <w:szCs w:val="24"/>
        </w:rPr>
        <w:t xml:space="preserve">                   Pp/kW</w:t>
      </w:r>
    </w:p>
    <w:p w:rsidR="0070659D" w:rsidRDefault="00896270" w:rsidP="0070659D">
      <w:pPr>
        <w:pStyle w:val="Obyajntext1"/>
        <w:jc w:val="both"/>
        <w:rPr>
          <w:rFonts w:ascii="Arial" w:hAnsi="Arial" w:cs="Arial"/>
          <w:sz w:val="24"/>
          <w:szCs w:val="24"/>
        </w:rPr>
      </w:pPr>
      <w:r w:rsidRPr="00896270">
        <w:rPr>
          <w:rFonts w:ascii="Arial" w:hAnsi="Arial" w:cs="Arial"/>
          <w:sz w:val="24"/>
          <w:szCs w:val="24"/>
        </w:rPr>
        <w:t>Osvetlenie       </w:t>
      </w:r>
      <w:r w:rsidR="0070659D">
        <w:rPr>
          <w:rFonts w:ascii="Arial" w:hAnsi="Arial" w:cs="Arial"/>
          <w:sz w:val="24"/>
          <w:szCs w:val="24"/>
        </w:rPr>
        <w:t xml:space="preserve">              </w:t>
      </w:r>
      <w:r w:rsidRPr="00896270">
        <w:rPr>
          <w:rFonts w:ascii="Arial" w:hAnsi="Arial" w:cs="Arial"/>
          <w:sz w:val="24"/>
          <w:szCs w:val="24"/>
        </w:rPr>
        <w:t xml:space="preserve">3,3                            </w:t>
      </w:r>
      <w:r w:rsidR="0070659D">
        <w:rPr>
          <w:rFonts w:ascii="Arial" w:hAnsi="Arial" w:cs="Arial"/>
          <w:sz w:val="24"/>
          <w:szCs w:val="24"/>
        </w:rPr>
        <w:t xml:space="preserve"> </w:t>
      </w:r>
      <w:r w:rsidRPr="00896270">
        <w:rPr>
          <w:rFonts w:ascii="Arial" w:hAnsi="Arial" w:cs="Arial"/>
          <w:sz w:val="24"/>
          <w:szCs w:val="24"/>
        </w:rPr>
        <w:t xml:space="preserve">0,8                        </w:t>
      </w:r>
      <w:r w:rsidRPr="00896270">
        <w:rPr>
          <w:rFonts w:ascii="Arial" w:hAnsi="Arial" w:cs="Arial"/>
          <w:sz w:val="24"/>
          <w:szCs w:val="24"/>
        </w:rPr>
        <w:tab/>
      </w:r>
      <w:r w:rsidR="003A3196">
        <w:rPr>
          <w:rFonts w:ascii="Arial" w:hAnsi="Arial" w:cs="Arial"/>
          <w:sz w:val="24"/>
          <w:szCs w:val="24"/>
        </w:rPr>
        <w:t xml:space="preserve">            </w:t>
      </w:r>
      <w:r w:rsidR="0070659D">
        <w:rPr>
          <w:rFonts w:ascii="Arial" w:hAnsi="Arial" w:cs="Arial"/>
          <w:sz w:val="24"/>
          <w:szCs w:val="24"/>
        </w:rPr>
        <w:t xml:space="preserve">    </w:t>
      </w:r>
      <w:r w:rsidRPr="00896270">
        <w:rPr>
          <w:rFonts w:ascii="Arial" w:hAnsi="Arial" w:cs="Arial"/>
          <w:sz w:val="24"/>
          <w:szCs w:val="24"/>
        </w:rPr>
        <w:t>2,6</w:t>
      </w:r>
    </w:p>
    <w:p w:rsidR="0070659D" w:rsidRDefault="00896270" w:rsidP="0070659D">
      <w:pPr>
        <w:pStyle w:val="Obyajntext1"/>
        <w:jc w:val="both"/>
        <w:rPr>
          <w:rFonts w:ascii="Arial" w:hAnsi="Arial" w:cs="Arial"/>
          <w:sz w:val="24"/>
          <w:szCs w:val="24"/>
        </w:rPr>
      </w:pPr>
      <w:r w:rsidRPr="00896270">
        <w:rPr>
          <w:rFonts w:ascii="Arial" w:hAnsi="Arial" w:cs="Arial"/>
          <w:sz w:val="24"/>
          <w:szCs w:val="24"/>
        </w:rPr>
        <w:t>Z</w:t>
      </w:r>
      <w:r w:rsidR="0070659D">
        <w:rPr>
          <w:rFonts w:ascii="Arial" w:hAnsi="Arial" w:cs="Arial"/>
          <w:sz w:val="24"/>
          <w:szCs w:val="24"/>
        </w:rPr>
        <w:t>ásuvkové rozvody       </w:t>
      </w:r>
      <w:r w:rsidRPr="00896270">
        <w:rPr>
          <w:rFonts w:ascii="Arial" w:hAnsi="Arial" w:cs="Arial"/>
          <w:sz w:val="24"/>
          <w:szCs w:val="24"/>
        </w:rPr>
        <w:t xml:space="preserve">5,0                           </w:t>
      </w:r>
      <w:r w:rsidR="0070659D">
        <w:rPr>
          <w:rFonts w:ascii="Arial" w:hAnsi="Arial" w:cs="Arial"/>
          <w:sz w:val="24"/>
          <w:szCs w:val="24"/>
        </w:rPr>
        <w:t xml:space="preserve">  </w:t>
      </w:r>
      <w:r w:rsidRPr="00896270">
        <w:rPr>
          <w:rFonts w:ascii="Arial" w:hAnsi="Arial" w:cs="Arial"/>
          <w:sz w:val="24"/>
          <w:szCs w:val="24"/>
        </w:rPr>
        <w:t>0,5                     </w:t>
      </w:r>
      <w:r w:rsidRPr="00896270">
        <w:rPr>
          <w:rFonts w:ascii="Arial" w:hAnsi="Arial" w:cs="Arial"/>
          <w:sz w:val="24"/>
          <w:szCs w:val="24"/>
        </w:rPr>
        <w:tab/>
      </w:r>
      <w:r w:rsidR="003A3196">
        <w:rPr>
          <w:rFonts w:ascii="Arial" w:hAnsi="Arial" w:cs="Arial"/>
          <w:sz w:val="24"/>
          <w:szCs w:val="24"/>
        </w:rPr>
        <w:t xml:space="preserve">             </w:t>
      </w:r>
      <w:r w:rsidR="0070659D">
        <w:rPr>
          <w:rFonts w:ascii="Arial" w:hAnsi="Arial" w:cs="Arial"/>
          <w:sz w:val="24"/>
          <w:szCs w:val="24"/>
        </w:rPr>
        <w:t xml:space="preserve">   </w:t>
      </w:r>
      <w:r w:rsidRPr="00896270">
        <w:rPr>
          <w:rFonts w:ascii="Arial" w:hAnsi="Arial" w:cs="Arial"/>
          <w:sz w:val="24"/>
          <w:szCs w:val="24"/>
        </w:rPr>
        <w:t>2,</w:t>
      </w:r>
      <w:r w:rsidR="0070659D">
        <w:rPr>
          <w:rFonts w:ascii="Arial" w:hAnsi="Arial" w:cs="Arial"/>
          <w:sz w:val="24"/>
          <w:szCs w:val="24"/>
        </w:rPr>
        <w:t>5</w:t>
      </w:r>
    </w:p>
    <w:p w:rsidR="003A3196" w:rsidRDefault="003A3196" w:rsidP="0070659D">
      <w:pPr>
        <w:pStyle w:val="Obyajntext1"/>
        <w:jc w:val="both"/>
        <w:rPr>
          <w:rFonts w:ascii="Arial" w:hAnsi="Arial" w:cs="Arial"/>
          <w:sz w:val="24"/>
          <w:szCs w:val="24"/>
        </w:rPr>
      </w:pPr>
      <w:r>
        <w:rPr>
          <w:rFonts w:ascii="Arial" w:hAnsi="Arial" w:cs="Arial"/>
          <w:sz w:val="24"/>
          <w:szCs w:val="24"/>
        </w:rPr>
        <w:t>Zdravotechnika             4,0                             0,8                                             3,2</w:t>
      </w:r>
    </w:p>
    <w:p w:rsidR="0070659D" w:rsidRDefault="00896270" w:rsidP="0070659D">
      <w:pPr>
        <w:pStyle w:val="Obyajntext1"/>
        <w:jc w:val="both"/>
        <w:rPr>
          <w:rFonts w:ascii="Arial" w:hAnsi="Arial" w:cs="Arial"/>
          <w:sz w:val="24"/>
          <w:szCs w:val="24"/>
        </w:rPr>
      </w:pPr>
      <w:r w:rsidRPr="00896270">
        <w:rPr>
          <w:rFonts w:ascii="Arial" w:hAnsi="Arial" w:cs="Arial"/>
          <w:sz w:val="24"/>
          <w:szCs w:val="24"/>
        </w:rPr>
        <w:t>Kúrenie a klimatizácia </w:t>
      </w:r>
      <w:r w:rsidR="0070659D">
        <w:rPr>
          <w:rFonts w:ascii="Arial" w:hAnsi="Arial" w:cs="Arial"/>
          <w:sz w:val="24"/>
          <w:szCs w:val="24"/>
        </w:rPr>
        <w:t> </w:t>
      </w:r>
      <w:r w:rsidRPr="0070659D">
        <w:rPr>
          <w:rFonts w:ascii="Arial" w:hAnsi="Arial" w:cs="Arial"/>
          <w:sz w:val="24"/>
          <w:szCs w:val="24"/>
        </w:rPr>
        <w:t xml:space="preserve">5,0                             </w:t>
      </w:r>
      <w:r w:rsidR="0070659D" w:rsidRPr="0070659D">
        <w:rPr>
          <w:rFonts w:ascii="Arial" w:hAnsi="Arial" w:cs="Arial"/>
          <w:sz w:val="24"/>
          <w:szCs w:val="24"/>
        </w:rPr>
        <w:t xml:space="preserve">  </w:t>
      </w:r>
      <w:r w:rsidRPr="0070659D">
        <w:rPr>
          <w:rFonts w:ascii="Arial" w:hAnsi="Arial" w:cs="Arial"/>
          <w:sz w:val="24"/>
          <w:szCs w:val="24"/>
        </w:rPr>
        <w:t>1                     </w:t>
      </w:r>
      <w:r w:rsidRPr="0070659D">
        <w:rPr>
          <w:rFonts w:ascii="Arial" w:hAnsi="Arial" w:cs="Arial"/>
          <w:sz w:val="24"/>
          <w:szCs w:val="24"/>
        </w:rPr>
        <w:tab/>
        <w:t xml:space="preserve"> </w:t>
      </w:r>
      <w:r w:rsidR="003A3196">
        <w:rPr>
          <w:rFonts w:ascii="Arial" w:hAnsi="Arial" w:cs="Arial"/>
          <w:sz w:val="24"/>
          <w:szCs w:val="24"/>
        </w:rPr>
        <w:t xml:space="preserve">               </w:t>
      </w:r>
      <w:r w:rsidRPr="00896270">
        <w:rPr>
          <w:rFonts w:ascii="Arial" w:hAnsi="Arial" w:cs="Arial"/>
          <w:sz w:val="24"/>
          <w:szCs w:val="24"/>
        </w:rPr>
        <w:t>5</w:t>
      </w:r>
      <w:r w:rsidR="0070659D">
        <w:rPr>
          <w:rFonts w:ascii="Arial" w:hAnsi="Arial" w:cs="Arial"/>
          <w:sz w:val="24"/>
          <w:szCs w:val="24"/>
        </w:rPr>
        <w:t>,0</w:t>
      </w:r>
    </w:p>
    <w:p w:rsidR="0070659D" w:rsidRDefault="00896270" w:rsidP="0070659D">
      <w:pPr>
        <w:pStyle w:val="Obyajntext1"/>
        <w:jc w:val="both"/>
        <w:rPr>
          <w:rFonts w:ascii="Arial" w:hAnsi="Arial" w:cs="Arial"/>
          <w:sz w:val="24"/>
          <w:szCs w:val="24"/>
        </w:rPr>
      </w:pPr>
      <w:r w:rsidRPr="00896270">
        <w:rPr>
          <w:rFonts w:ascii="Arial" w:hAnsi="Arial" w:cs="Arial"/>
          <w:sz w:val="24"/>
          <w:szCs w:val="24"/>
        </w:rPr>
        <w:t>Technológia</w:t>
      </w:r>
      <w:r w:rsidRPr="00896270">
        <w:rPr>
          <w:rFonts w:ascii="Arial" w:hAnsi="Arial" w:cs="Arial"/>
          <w:sz w:val="24"/>
          <w:szCs w:val="24"/>
        </w:rPr>
        <w:tab/>
      </w:r>
      <w:r w:rsidR="0070659D">
        <w:rPr>
          <w:rFonts w:ascii="Arial" w:hAnsi="Arial" w:cs="Arial"/>
          <w:sz w:val="24"/>
          <w:szCs w:val="24"/>
        </w:rPr>
        <w:tab/>
        <w:t xml:space="preserve">      </w:t>
      </w:r>
      <w:r w:rsidRPr="00896270">
        <w:rPr>
          <w:rFonts w:ascii="Arial" w:hAnsi="Arial" w:cs="Arial"/>
          <w:sz w:val="24"/>
          <w:szCs w:val="24"/>
        </w:rPr>
        <w:t>7</w:t>
      </w:r>
      <w:r w:rsidR="0070659D">
        <w:rPr>
          <w:rFonts w:ascii="Arial" w:hAnsi="Arial" w:cs="Arial"/>
          <w:sz w:val="24"/>
          <w:szCs w:val="24"/>
        </w:rPr>
        <w:t>,0</w:t>
      </w:r>
      <w:r w:rsidR="0070659D">
        <w:rPr>
          <w:rFonts w:ascii="Arial" w:hAnsi="Arial" w:cs="Arial"/>
          <w:sz w:val="24"/>
          <w:szCs w:val="24"/>
        </w:rPr>
        <w:tab/>
        <w:t xml:space="preserve">                    </w:t>
      </w:r>
      <w:r w:rsidRPr="00896270">
        <w:rPr>
          <w:rFonts w:ascii="Arial" w:hAnsi="Arial" w:cs="Arial"/>
          <w:sz w:val="24"/>
          <w:szCs w:val="24"/>
        </w:rPr>
        <w:t>0,5</w:t>
      </w:r>
      <w:r w:rsidR="0070659D">
        <w:rPr>
          <w:rFonts w:ascii="Arial" w:hAnsi="Arial" w:cs="Arial"/>
          <w:sz w:val="24"/>
          <w:szCs w:val="24"/>
        </w:rPr>
        <w:t xml:space="preserve">                                            3,5</w:t>
      </w:r>
      <w:r w:rsidRPr="00896270">
        <w:rPr>
          <w:rFonts w:ascii="Arial" w:hAnsi="Arial" w:cs="Arial"/>
          <w:sz w:val="24"/>
          <w:szCs w:val="24"/>
        </w:rPr>
        <w:tab/>
      </w:r>
      <w:r w:rsidRPr="00896270">
        <w:rPr>
          <w:rFonts w:ascii="Arial" w:hAnsi="Arial" w:cs="Arial"/>
          <w:sz w:val="24"/>
          <w:szCs w:val="24"/>
        </w:rPr>
        <w:tab/>
      </w:r>
      <w:r w:rsidRPr="00896270">
        <w:rPr>
          <w:rFonts w:ascii="Arial" w:hAnsi="Arial" w:cs="Arial"/>
          <w:sz w:val="24"/>
          <w:szCs w:val="24"/>
        </w:rPr>
        <w:tab/>
      </w:r>
      <w:r w:rsidR="0070659D">
        <w:rPr>
          <w:rFonts w:ascii="Arial" w:hAnsi="Arial" w:cs="Arial"/>
          <w:sz w:val="24"/>
          <w:szCs w:val="24"/>
        </w:rPr>
        <w:t xml:space="preserve">                 </w:t>
      </w:r>
    </w:p>
    <w:p w:rsidR="00896270" w:rsidRPr="0070659D" w:rsidRDefault="00896270" w:rsidP="0070659D">
      <w:pPr>
        <w:pStyle w:val="Obyajntext1"/>
        <w:jc w:val="both"/>
        <w:rPr>
          <w:rFonts w:ascii="Arial" w:hAnsi="Arial" w:cs="Arial"/>
          <w:bCs/>
          <w:sz w:val="24"/>
          <w:szCs w:val="24"/>
        </w:rPr>
      </w:pPr>
      <w:r w:rsidRPr="0070659D">
        <w:rPr>
          <w:rFonts w:ascii="Arial" w:hAnsi="Arial" w:cs="Arial"/>
          <w:sz w:val="24"/>
          <w:szCs w:val="24"/>
        </w:rPr>
        <w:t>S</w:t>
      </w:r>
      <w:r w:rsidR="0070659D">
        <w:rPr>
          <w:rFonts w:ascii="Arial" w:hAnsi="Arial" w:cs="Arial"/>
          <w:sz w:val="24"/>
          <w:szCs w:val="24"/>
        </w:rPr>
        <w:t>polu</w:t>
      </w:r>
      <w:r w:rsidRPr="0070659D">
        <w:rPr>
          <w:rFonts w:ascii="Arial" w:hAnsi="Arial" w:cs="Arial"/>
          <w:sz w:val="24"/>
          <w:szCs w:val="24"/>
        </w:rPr>
        <w:t>     </w:t>
      </w:r>
      <w:r w:rsidR="0070659D">
        <w:rPr>
          <w:rFonts w:ascii="Arial" w:hAnsi="Arial" w:cs="Arial"/>
          <w:sz w:val="24"/>
          <w:szCs w:val="24"/>
        </w:rPr>
        <w:t>            </w:t>
      </w:r>
      <w:r w:rsidRPr="0070659D">
        <w:rPr>
          <w:rFonts w:ascii="Arial" w:hAnsi="Arial" w:cs="Arial"/>
          <w:bCs/>
          <w:sz w:val="24"/>
          <w:szCs w:val="24"/>
        </w:rPr>
        <w:t>Pi = 2</w:t>
      </w:r>
      <w:r w:rsidR="003A3196">
        <w:rPr>
          <w:rFonts w:ascii="Arial" w:hAnsi="Arial" w:cs="Arial"/>
          <w:bCs/>
          <w:sz w:val="24"/>
          <w:szCs w:val="24"/>
        </w:rPr>
        <w:t>4</w:t>
      </w:r>
      <w:r w:rsidRPr="0070659D">
        <w:rPr>
          <w:rFonts w:ascii="Arial" w:hAnsi="Arial" w:cs="Arial"/>
          <w:bCs/>
          <w:sz w:val="24"/>
          <w:szCs w:val="24"/>
        </w:rPr>
        <w:t>,3</w:t>
      </w:r>
      <w:r w:rsidR="0070659D">
        <w:rPr>
          <w:rFonts w:ascii="Arial" w:hAnsi="Arial" w:cs="Arial"/>
          <w:bCs/>
          <w:sz w:val="24"/>
          <w:szCs w:val="24"/>
        </w:rPr>
        <w:t xml:space="preserve"> </w:t>
      </w:r>
      <w:r w:rsidRPr="0070659D">
        <w:rPr>
          <w:rFonts w:ascii="Arial" w:hAnsi="Arial" w:cs="Arial"/>
          <w:bCs/>
          <w:sz w:val="24"/>
          <w:szCs w:val="24"/>
        </w:rPr>
        <w:t>kW                              </w:t>
      </w:r>
      <w:r w:rsidR="0070659D">
        <w:rPr>
          <w:rFonts w:ascii="Arial" w:hAnsi="Arial" w:cs="Arial"/>
          <w:bCs/>
          <w:sz w:val="24"/>
          <w:szCs w:val="24"/>
        </w:rPr>
        <w:t xml:space="preserve">                             </w:t>
      </w:r>
      <w:r w:rsidRPr="0070659D">
        <w:rPr>
          <w:rFonts w:ascii="Arial" w:hAnsi="Arial" w:cs="Arial"/>
          <w:bCs/>
          <w:sz w:val="24"/>
          <w:szCs w:val="24"/>
        </w:rPr>
        <w:t xml:space="preserve">    </w:t>
      </w:r>
      <w:r w:rsidR="003A3196">
        <w:rPr>
          <w:rFonts w:ascii="Arial" w:hAnsi="Arial" w:cs="Arial"/>
          <w:bCs/>
          <w:sz w:val="24"/>
          <w:szCs w:val="24"/>
        </w:rPr>
        <w:t xml:space="preserve">  </w:t>
      </w:r>
      <w:r w:rsidRPr="0070659D">
        <w:rPr>
          <w:rFonts w:ascii="Arial" w:hAnsi="Arial" w:cs="Arial"/>
          <w:bCs/>
          <w:sz w:val="24"/>
          <w:szCs w:val="24"/>
        </w:rPr>
        <w:t>Pp = 1</w:t>
      </w:r>
      <w:r w:rsidR="005072A3">
        <w:rPr>
          <w:rFonts w:ascii="Arial" w:hAnsi="Arial" w:cs="Arial"/>
          <w:bCs/>
          <w:sz w:val="24"/>
          <w:szCs w:val="24"/>
        </w:rPr>
        <w:t>6</w:t>
      </w:r>
      <w:r w:rsidRPr="0070659D">
        <w:rPr>
          <w:rFonts w:ascii="Arial" w:hAnsi="Arial" w:cs="Arial"/>
          <w:bCs/>
          <w:sz w:val="24"/>
          <w:szCs w:val="24"/>
        </w:rPr>
        <w:t>,</w:t>
      </w:r>
      <w:r w:rsidR="003A3196">
        <w:rPr>
          <w:rFonts w:ascii="Arial" w:hAnsi="Arial" w:cs="Arial"/>
          <w:bCs/>
          <w:sz w:val="24"/>
          <w:szCs w:val="24"/>
        </w:rPr>
        <w:t>8</w:t>
      </w:r>
      <w:r w:rsidRPr="0070659D">
        <w:rPr>
          <w:rFonts w:ascii="Arial" w:hAnsi="Arial" w:cs="Arial"/>
          <w:bCs/>
          <w:sz w:val="24"/>
          <w:szCs w:val="24"/>
        </w:rPr>
        <w:t xml:space="preserve"> kW</w:t>
      </w:r>
    </w:p>
    <w:p w:rsidR="00896270" w:rsidRPr="0070659D" w:rsidRDefault="00896270" w:rsidP="00896270">
      <w:pPr>
        <w:pStyle w:val="Bezriadkovania"/>
        <w:jc w:val="both"/>
        <w:rPr>
          <w:rFonts w:ascii="Arial" w:hAnsi="Arial" w:cs="Arial"/>
          <w:sz w:val="24"/>
          <w:szCs w:val="24"/>
        </w:rPr>
      </w:pPr>
      <w:r w:rsidRPr="0070659D">
        <w:rPr>
          <w:rFonts w:ascii="Arial" w:hAnsi="Arial" w:cs="Arial"/>
          <w:sz w:val="24"/>
          <w:szCs w:val="24"/>
        </w:rPr>
        <w:t>Spotreba el.energie</w:t>
      </w:r>
      <w:r w:rsidRPr="0070659D">
        <w:rPr>
          <w:rFonts w:ascii="Arial" w:hAnsi="Arial" w:cs="Arial"/>
          <w:sz w:val="24"/>
          <w:szCs w:val="24"/>
        </w:rPr>
        <w:tab/>
      </w:r>
      <w:r w:rsidR="003561EC">
        <w:rPr>
          <w:rFonts w:ascii="Arial" w:hAnsi="Arial" w:cs="Arial"/>
          <w:sz w:val="24"/>
          <w:szCs w:val="24"/>
        </w:rPr>
        <w:t xml:space="preserve">    </w:t>
      </w:r>
      <w:r w:rsidRPr="0070659D">
        <w:rPr>
          <w:rFonts w:ascii="Arial" w:hAnsi="Arial" w:cs="Arial"/>
          <w:sz w:val="24"/>
          <w:szCs w:val="24"/>
        </w:rPr>
        <w:t>A=</w:t>
      </w:r>
      <w:r w:rsidRPr="0070659D">
        <w:rPr>
          <w:rFonts w:ascii="Arial" w:hAnsi="Arial" w:cs="Arial"/>
          <w:sz w:val="24"/>
          <w:szCs w:val="24"/>
        </w:rPr>
        <w:tab/>
        <w:t>1</w:t>
      </w:r>
      <w:r w:rsidR="00223498">
        <w:rPr>
          <w:rFonts w:ascii="Arial" w:hAnsi="Arial" w:cs="Arial"/>
          <w:sz w:val="24"/>
          <w:szCs w:val="24"/>
        </w:rPr>
        <w:t>7</w:t>
      </w:r>
      <w:r w:rsidRPr="0070659D">
        <w:rPr>
          <w:rFonts w:ascii="Arial" w:hAnsi="Arial" w:cs="Arial"/>
          <w:sz w:val="24"/>
          <w:szCs w:val="24"/>
        </w:rPr>
        <w:t> 000kVA/rok</w:t>
      </w:r>
    </w:p>
    <w:p w:rsidR="00896270" w:rsidRPr="00896270" w:rsidRDefault="00896270" w:rsidP="00896270">
      <w:pPr>
        <w:pStyle w:val="Import13"/>
        <w:spacing w:line="240" w:lineRule="auto"/>
        <w:ind w:left="142"/>
        <w:jc w:val="both"/>
        <w:rPr>
          <w:rFonts w:ascii="Arial" w:hAnsi="Arial" w:cs="Arial"/>
        </w:rPr>
      </w:pPr>
      <w:r w:rsidRPr="0070659D">
        <w:rPr>
          <w:rFonts w:ascii="Arial" w:hAnsi="Arial" w:cs="Arial"/>
          <w:bCs/>
        </w:rPr>
        <w:t>               </w:t>
      </w:r>
      <w:r w:rsidRPr="00896270">
        <w:rPr>
          <w:rFonts w:ascii="Arial" w:hAnsi="Arial" w:cs="Arial"/>
          <w:b/>
          <w:bCs/>
        </w:rPr>
        <w:t xml:space="preserve">                                                                                  </w:t>
      </w:r>
    </w:p>
    <w:p w:rsidR="00896270" w:rsidRPr="00896270" w:rsidRDefault="00896270" w:rsidP="00896270">
      <w:pPr>
        <w:pStyle w:val="Bezriadkovania"/>
        <w:jc w:val="both"/>
        <w:rPr>
          <w:rFonts w:ascii="Arial" w:hAnsi="Arial" w:cs="Arial"/>
          <w:bCs/>
          <w:sz w:val="24"/>
          <w:szCs w:val="24"/>
        </w:rPr>
      </w:pPr>
      <w:bookmarkStart w:id="11" w:name="_Hlk87968124"/>
      <w:r w:rsidRPr="00896270">
        <w:rPr>
          <w:rFonts w:ascii="Arial" w:hAnsi="Arial" w:cs="Arial"/>
          <w:bCs/>
          <w:sz w:val="24"/>
          <w:szCs w:val="24"/>
        </w:rPr>
        <w:t>Fotovoltika – príprava pre inštaláciu:</w:t>
      </w:r>
    </w:p>
    <w:p w:rsidR="00896270" w:rsidRPr="003561EC" w:rsidRDefault="00896270" w:rsidP="00896270">
      <w:pPr>
        <w:pStyle w:val="Bezriadkovania"/>
        <w:jc w:val="both"/>
        <w:rPr>
          <w:rFonts w:ascii="Arial" w:hAnsi="Arial" w:cs="Arial"/>
          <w:sz w:val="24"/>
          <w:szCs w:val="24"/>
        </w:rPr>
      </w:pPr>
      <w:r w:rsidRPr="003561EC">
        <w:rPr>
          <w:rFonts w:ascii="Arial" w:hAnsi="Arial" w:cs="Arial"/>
          <w:sz w:val="24"/>
          <w:szCs w:val="24"/>
        </w:rPr>
        <w:t>Predmetom projektu je príprava pre inštaláciu fotovoltických panelov.</w:t>
      </w:r>
    </w:p>
    <w:p w:rsidR="00896270" w:rsidRPr="003561EC" w:rsidRDefault="00896270" w:rsidP="00896270">
      <w:pPr>
        <w:pStyle w:val="Bezriadkovania"/>
        <w:jc w:val="both"/>
        <w:rPr>
          <w:rFonts w:ascii="Arial" w:hAnsi="Arial" w:cs="Arial"/>
          <w:sz w:val="24"/>
          <w:szCs w:val="24"/>
        </w:rPr>
      </w:pPr>
      <w:r w:rsidRPr="003561EC">
        <w:rPr>
          <w:rFonts w:ascii="Arial" w:hAnsi="Arial" w:cs="Arial"/>
          <w:sz w:val="24"/>
          <w:szCs w:val="24"/>
        </w:rPr>
        <w:t>Fotovoltické panely budú v budúcnosti umiestnené na streche objektu,ich poloha je zakreslená na v.č.E-2.</w:t>
      </w:r>
    </w:p>
    <w:p w:rsidR="00896270" w:rsidRPr="003561EC" w:rsidRDefault="00896270" w:rsidP="00896270">
      <w:pPr>
        <w:pStyle w:val="Bezriadkovania"/>
        <w:jc w:val="both"/>
        <w:rPr>
          <w:rFonts w:ascii="Arial" w:hAnsi="Arial" w:cs="Arial"/>
          <w:sz w:val="24"/>
          <w:szCs w:val="24"/>
        </w:rPr>
      </w:pPr>
      <w:r w:rsidRPr="003561EC">
        <w:rPr>
          <w:rFonts w:ascii="Arial" w:hAnsi="Arial" w:cs="Arial"/>
          <w:sz w:val="24"/>
          <w:szCs w:val="24"/>
        </w:rPr>
        <w:t xml:space="preserve">Samotná </w:t>
      </w:r>
      <w:r w:rsidR="005C059E">
        <w:rPr>
          <w:rFonts w:ascii="Arial" w:hAnsi="Arial" w:cs="Arial"/>
          <w:sz w:val="24"/>
          <w:szCs w:val="24"/>
        </w:rPr>
        <w:t>f</w:t>
      </w:r>
      <w:r w:rsidRPr="003561EC">
        <w:rPr>
          <w:rFonts w:ascii="Arial" w:hAnsi="Arial" w:cs="Arial"/>
          <w:sz w:val="24"/>
          <w:szCs w:val="24"/>
        </w:rPr>
        <w:t>otovoltika bude riešená samostatným realizačným projektom.</w:t>
      </w:r>
    </w:p>
    <w:p w:rsidR="00896270" w:rsidRPr="003561EC" w:rsidRDefault="00896270" w:rsidP="00896270">
      <w:pPr>
        <w:pStyle w:val="Bezriadkovania"/>
        <w:jc w:val="both"/>
        <w:rPr>
          <w:rFonts w:ascii="Arial" w:hAnsi="Arial" w:cs="Arial"/>
          <w:sz w:val="24"/>
          <w:szCs w:val="24"/>
        </w:rPr>
      </w:pPr>
      <w:r w:rsidRPr="003561EC">
        <w:rPr>
          <w:rFonts w:ascii="Arial" w:hAnsi="Arial" w:cs="Arial"/>
          <w:sz w:val="24"/>
          <w:szCs w:val="24"/>
        </w:rPr>
        <w:t xml:space="preserve"> Na streche objektu bude zriadená príprava pre inštalovanie fotovol</w:t>
      </w:r>
      <w:r w:rsidR="005C059E">
        <w:rPr>
          <w:rFonts w:ascii="Arial" w:hAnsi="Arial" w:cs="Arial"/>
          <w:sz w:val="24"/>
          <w:szCs w:val="24"/>
        </w:rPr>
        <w:t>t</w:t>
      </w:r>
      <w:r w:rsidRPr="003561EC">
        <w:rPr>
          <w:rFonts w:ascii="Arial" w:hAnsi="Arial" w:cs="Arial"/>
          <w:sz w:val="24"/>
          <w:szCs w:val="24"/>
        </w:rPr>
        <w:t xml:space="preserve">ických panelov </w:t>
      </w:r>
    </w:p>
    <w:p w:rsidR="00896270" w:rsidRPr="003561EC" w:rsidRDefault="00896270" w:rsidP="00896270">
      <w:pPr>
        <w:pStyle w:val="Bezriadkovania"/>
        <w:jc w:val="both"/>
        <w:rPr>
          <w:rFonts w:ascii="Arial" w:hAnsi="Arial" w:cs="Arial"/>
          <w:sz w:val="24"/>
          <w:szCs w:val="24"/>
        </w:rPr>
      </w:pPr>
      <w:r w:rsidRPr="003561EC">
        <w:rPr>
          <w:rFonts w:ascii="Arial" w:hAnsi="Arial" w:cs="Arial"/>
          <w:sz w:val="24"/>
          <w:szCs w:val="24"/>
        </w:rPr>
        <w:tab/>
      </w:r>
      <w:r w:rsidRPr="003561EC">
        <w:rPr>
          <w:rFonts w:ascii="Arial" w:hAnsi="Arial" w:cs="Arial"/>
          <w:sz w:val="24"/>
          <w:szCs w:val="24"/>
        </w:rPr>
        <w:tab/>
        <w:t>Pi</w:t>
      </w:r>
      <w:r w:rsidRPr="003561EC">
        <w:rPr>
          <w:rFonts w:ascii="Arial" w:hAnsi="Arial" w:cs="Arial"/>
          <w:sz w:val="24"/>
          <w:szCs w:val="24"/>
          <w:vertAlign w:val="subscript"/>
        </w:rPr>
        <w:t>Fotovoltaika</w:t>
      </w:r>
      <w:r w:rsidRPr="003561EC">
        <w:rPr>
          <w:rFonts w:ascii="Arial" w:hAnsi="Arial" w:cs="Arial"/>
          <w:sz w:val="24"/>
          <w:szCs w:val="24"/>
        </w:rPr>
        <w:t>= cca 45kVA</w:t>
      </w:r>
    </w:p>
    <w:p w:rsidR="00896270" w:rsidRPr="003561EC" w:rsidRDefault="00896270" w:rsidP="00896270">
      <w:pPr>
        <w:pStyle w:val="Bezriadkovania"/>
        <w:jc w:val="both"/>
        <w:rPr>
          <w:rFonts w:ascii="Arial" w:hAnsi="Arial" w:cs="Arial"/>
          <w:sz w:val="24"/>
          <w:szCs w:val="24"/>
        </w:rPr>
      </w:pPr>
      <w:r w:rsidRPr="003561EC">
        <w:rPr>
          <w:rFonts w:ascii="Arial" w:hAnsi="Arial" w:cs="Arial"/>
          <w:sz w:val="24"/>
          <w:szCs w:val="24"/>
        </w:rPr>
        <w:tab/>
      </w:r>
      <w:r w:rsidRPr="003561EC">
        <w:rPr>
          <w:rFonts w:ascii="Arial" w:hAnsi="Arial" w:cs="Arial"/>
          <w:sz w:val="24"/>
          <w:szCs w:val="24"/>
        </w:rPr>
        <w:tab/>
        <w:t>Pp</w:t>
      </w:r>
      <w:r w:rsidRPr="003561EC">
        <w:rPr>
          <w:rFonts w:ascii="Arial" w:hAnsi="Arial" w:cs="Arial"/>
          <w:sz w:val="24"/>
          <w:szCs w:val="24"/>
          <w:vertAlign w:val="subscript"/>
        </w:rPr>
        <w:t>Fotovotaika</w:t>
      </w:r>
      <w:r w:rsidRPr="003561EC">
        <w:rPr>
          <w:rFonts w:ascii="Arial" w:hAnsi="Arial" w:cs="Arial"/>
          <w:sz w:val="24"/>
          <w:szCs w:val="24"/>
        </w:rPr>
        <w:t>=</w:t>
      </w:r>
      <w:r w:rsidR="005072A3">
        <w:rPr>
          <w:rFonts w:ascii="Arial" w:hAnsi="Arial" w:cs="Arial"/>
          <w:sz w:val="24"/>
          <w:szCs w:val="24"/>
        </w:rPr>
        <w:t xml:space="preserve"> </w:t>
      </w:r>
      <w:r w:rsidRPr="003561EC">
        <w:rPr>
          <w:rFonts w:ascii="Arial" w:hAnsi="Arial" w:cs="Arial"/>
          <w:sz w:val="24"/>
          <w:szCs w:val="24"/>
        </w:rPr>
        <w:t>40kVA</w:t>
      </w:r>
    </w:p>
    <w:p w:rsidR="00896270" w:rsidRPr="003561EC" w:rsidRDefault="00896270" w:rsidP="00896270">
      <w:pPr>
        <w:pStyle w:val="Bezriadkovania"/>
        <w:jc w:val="both"/>
        <w:rPr>
          <w:rFonts w:ascii="Arial" w:hAnsi="Arial" w:cs="Arial"/>
          <w:sz w:val="24"/>
          <w:szCs w:val="24"/>
        </w:rPr>
      </w:pPr>
      <w:r w:rsidRPr="003561EC">
        <w:rPr>
          <w:rFonts w:ascii="Arial" w:hAnsi="Arial" w:cs="Arial"/>
          <w:sz w:val="24"/>
          <w:szCs w:val="24"/>
        </w:rPr>
        <w:t xml:space="preserve">Výroba el.energie fotovoltickými panelmi bude v plnej výške spotrebovaná zariadeniami v hale. </w:t>
      </w:r>
    </w:p>
    <w:p w:rsidR="00896270" w:rsidRPr="003561EC" w:rsidRDefault="00896270" w:rsidP="00896270">
      <w:pPr>
        <w:pStyle w:val="Bezriadkovania"/>
        <w:jc w:val="both"/>
        <w:rPr>
          <w:rFonts w:ascii="Arial" w:hAnsi="Arial" w:cs="Arial"/>
          <w:sz w:val="24"/>
          <w:szCs w:val="24"/>
        </w:rPr>
      </w:pPr>
      <w:r w:rsidRPr="003561EC">
        <w:rPr>
          <w:rFonts w:ascii="Arial" w:hAnsi="Arial" w:cs="Arial"/>
          <w:sz w:val="24"/>
          <w:szCs w:val="24"/>
        </w:rPr>
        <w:t>Budú použité fotovoltické panely s antireflexnou úpravou,</w:t>
      </w:r>
      <w:r w:rsidR="003561EC">
        <w:rPr>
          <w:rFonts w:ascii="Arial" w:hAnsi="Arial" w:cs="Arial"/>
          <w:sz w:val="24"/>
          <w:szCs w:val="24"/>
        </w:rPr>
        <w:t xml:space="preserve"> </w:t>
      </w:r>
      <w:r w:rsidRPr="003561EC">
        <w:rPr>
          <w:rFonts w:ascii="Arial" w:hAnsi="Arial" w:cs="Arial"/>
          <w:sz w:val="24"/>
          <w:szCs w:val="24"/>
        </w:rPr>
        <w:t>zamedzujúce odraz slnečného svetla do okolia.</w:t>
      </w:r>
    </w:p>
    <w:p w:rsidR="00896270" w:rsidRPr="00896270" w:rsidRDefault="00896270" w:rsidP="00896270">
      <w:pPr>
        <w:pStyle w:val="Bezriadkovania"/>
        <w:jc w:val="both"/>
        <w:rPr>
          <w:rFonts w:ascii="Arial" w:hAnsi="Arial" w:cs="Arial"/>
          <w:b/>
          <w:sz w:val="24"/>
          <w:szCs w:val="24"/>
        </w:rPr>
      </w:pPr>
      <w:r w:rsidRPr="003561EC">
        <w:rPr>
          <w:rFonts w:ascii="Arial" w:hAnsi="Arial" w:cs="Arial"/>
          <w:sz w:val="24"/>
          <w:szCs w:val="24"/>
        </w:rPr>
        <w:t xml:space="preserve"> </w:t>
      </w:r>
      <w:r w:rsidRPr="00896270">
        <w:rPr>
          <w:rFonts w:ascii="Arial" w:hAnsi="Arial" w:cs="Arial"/>
          <w:b/>
          <w:sz w:val="24"/>
          <w:szCs w:val="24"/>
        </w:rPr>
        <w:t xml:space="preserve"> </w:t>
      </w:r>
    </w:p>
    <w:bookmarkEnd w:id="11"/>
    <w:p w:rsidR="003561EC" w:rsidRDefault="00896270" w:rsidP="003561EC">
      <w:pPr>
        <w:jc w:val="both"/>
        <w:rPr>
          <w:rFonts w:ascii="Arial" w:hAnsi="Arial" w:cs="Arial"/>
          <w:b/>
          <w:bCs/>
        </w:rPr>
      </w:pPr>
      <w:r w:rsidRPr="003561EC">
        <w:rPr>
          <w:rFonts w:ascii="Arial" w:hAnsi="Arial" w:cs="Arial"/>
          <w:b/>
          <w:bCs/>
        </w:rPr>
        <w:t>Fotovoltický zdroj elektrickej energie</w:t>
      </w:r>
    </w:p>
    <w:p w:rsidR="00896270" w:rsidRPr="003561EC" w:rsidRDefault="00896270" w:rsidP="003561EC">
      <w:pPr>
        <w:jc w:val="both"/>
        <w:rPr>
          <w:rFonts w:ascii="Arial" w:hAnsi="Arial" w:cs="Arial"/>
          <w:b/>
          <w:bCs/>
        </w:rPr>
      </w:pPr>
      <w:r w:rsidRPr="00896270">
        <w:rPr>
          <w:rFonts w:ascii="Arial" w:hAnsi="Arial" w:cs="Arial"/>
        </w:rPr>
        <w:t xml:space="preserve">Sieťová (on-grid) fotovoltická elektráreň (FVE) s inštalovaným výkonom &lt;40 kWp. Jedná sa o “Lokálny zdroj s podmienkami pripojenia do DS pre výkony do 40 kWp s vyvedením výkonu do NN časti lokálneho rozvodu“. </w:t>
      </w:r>
    </w:p>
    <w:p w:rsidR="00896270" w:rsidRPr="00896270" w:rsidRDefault="00896270" w:rsidP="00896270">
      <w:pPr>
        <w:pStyle w:val="EPCTEXT"/>
        <w:spacing w:after="0" w:line="240" w:lineRule="auto"/>
        <w:rPr>
          <w:rFonts w:cs="Arial"/>
          <w:sz w:val="24"/>
          <w:lang w:val="sk-SK"/>
        </w:rPr>
      </w:pPr>
      <w:r w:rsidRPr="00896270">
        <w:rPr>
          <w:rFonts w:cs="Arial"/>
          <w:sz w:val="24"/>
          <w:lang w:val="sk-SK"/>
        </w:rPr>
        <w:t xml:space="preserve">Maximálny výkon FTVZ: </w:t>
      </w:r>
      <w:r w:rsidRPr="00896270">
        <w:rPr>
          <w:rFonts w:cs="Arial"/>
          <w:sz w:val="24"/>
          <w:lang w:val="sk-SK"/>
        </w:rPr>
        <w:tab/>
        <w:t>&lt;40kWp</w:t>
      </w:r>
    </w:p>
    <w:p w:rsidR="00896270" w:rsidRPr="00896270" w:rsidRDefault="00896270" w:rsidP="00896270">
      <w:pPr>
        <w:pStyle w:val="EPCTEXT"/>
        <w:spacing w:after="0" w:line="240" w:lineRule="auto"/>
        <w:rPr>
          <w:rFonts w:cs="Arial"/>
          <w:sz w:val="24"/>
          <w:lang w:val="sk-SK"/>
        </w:rPr>
      </w:pPr>
      <w:r w:rsidRPr="00896270">
        <w:rPr>
          <w:rFonts w:cs="Arial"/>
          <w:sz w:val="24"/>
          <w:lang w:val="sk-SK"/>
        </w:rPr>
        <w:t>Celková účinnosť panela:</w:t>
      </w:r>
      <w:r w:rsidRPr="00896270">
        <w:rPr>
          <w:rFonts w:cs="Arial"/>
          <w:sz w:val="24"/>
          <w:lang w:val="sk-SK"/>
        </w:rPr>
        <w:tab/>
      </w:r>
      <w:r w:rsidRPr="00896270">
        <w:rPr>
          <w:rFonts w:cs="Arial"/>
          <w:sz w:val="24"/>
          <w:lang w:val="sk-SK"/>
        </w:rPr>
        <w:sym w:font="Symbol" w:char="F0B3"/>
      </w:r>
      <w:r w:rsidRPr="00896270">
        <w:rPr>
          <w:rFonts w:cs="Arial"/>
          <w:sz w:val="24"/>
          <w:lang w:val="sk-SK"/>
        </w:rPr>
        <w:t>20%</w:t>
      </w:r>
    </w:p>
    <w:p w:rsidR="00896270" w:rsidRPr="00896270" w:rsidRDefault="00896270" w:rsidP="003561EC">
      <w:pPr>
        <w:pStyle w:val="EPCTEXT"/>
        <w:spacing w:after="0" w:line="240" w:lineRule="auto"/>
        <w:rPr>
          <w:rFonts w:cs="Arial"/>
          <w:sz w:val="24"/>
          <w:lang w:val="sk-SK"/>
        </w:rPr>
      </w:pPr>
      <w:r w:rsidRPr="00896270">
        <w:rPr>
          <w:rFonts w:cs="Arial"/>
          <w:sz w:val="24"/>
          <w:lang w:val="sk-SK"/>
        </w:rPr>
        <w:t>Konštrukcia:</w:t>
      </w:r>
      <w:r w:rsidRPr="00896270">
        <w:rPr>
          <w:rFonts w:cs="Arial"/>
          <w:sz w:val="24"/>
          <w:lang w:val="sk-SK"/>
        </w:rPr>
        <w:tab/>
      </w:r>
      <w:r w:rsidRPr="00896270">
        <w:rPr>
          <w:rFonts w:cs="Arial"/>
          <w:sz w:val="24"/>
          <w:lang w:val="sk-SK"/>
        </w:rPr>
        <w:tab/>
      </w:r>
      <w:r w:rsidRPr="00896270">
        <w:rPr>
          <w:rFonts w:cs="Arial"/>
          <w:sz w:val="24"/>
          <w:lang w:val="sk-SK"/>
        </w:rPr>
        <w:tab/>
        <w:t>pre rovnú strechu s 10</w:t>
      </w:r>
      <w:r w:rsidRPr="00896270">
        <w:rPr>
          <w:rFonts w:cs="Arial"/>
          <w:sz w:val="24"/>
          <w:vertAlign w:val="superscript"/>
          <w:lang w:val="sk-SK"/>
        </w:rPr>
        <w:t>O</w:t>
      </w:r>
      <w:r w:rsidRPr="00896270">
        <w:rPr>
          <w:rFonts w:cs="Arial"/>
          <w:sz w:val="24"/>
          <w:lang w:val="sk-SK"/>
        </w:rPr>
        <w:t xml:space="preserve"> sklonom, s montážou na pomocnú oceľovú konštrukciu</w:t>
      </w:r>
    </w:p>
    <w:p w:rsidR="00896270" w:rsidRPr="00896270" w:rsidRDefault="00896270" w:rsidP="00896270">
      <w:pPr>
        <w:pStyle w:val="EPCTEXT"/>
        <w:spacing w:after="0" w:line="240" w:lineRule="auto"/>
        <w:rPr>
          <w:rFonts w:cs="Arial"/>
          <w:sz w:val="24"/>
          <w:lang w:val="sk-SK"/>
        </w:rPr>
      </w:pPr>
      <w:r w:rsidRPr="00896270">
        <w:rPr>
          <w:rFonts w:cs="Arial"/>
          <w:sz w:val="24"/>
          <w:lang w:val="sk-SK"/>
        </w:rPr>
        <w:t xml:space="preserve">Typ FTVZ: </w:t>
      </w:r>
      <w:r w:rsidRPr="00896270">
        <w:rPr>
          <w:rFonts w:cs="Arial"/>
          <w:sz w:val="24"/>
          <w:lang w:val="sk-SK"/>
        </w:rPr>
        <w:tab/>
      </w:r>
      <w:r w:rsidRPr="00896270">
        <w:rPr>
          <w:rFonts w:cs="Arial"/>
          <w:sz w:val="24"/>
          <w:lang w:val="sk-SK"/>
        </w:rPr>
        <w:tab/>
      </w:r>
      <w:r w:rsidRPr="00896270">
        <w:rPr>
          <w:rFonts w:cs="Arial"/>
          <w:sz w:val="24"/>
          <w:lang w:val="sk-SK"/>
        </w:rPr>
        <w:tab/>
        <w:t>On-grid (sieťová)</w:t>
      </w:r>
    </w:p>
    <w:p w:rsidR="00896270" w:rsidRPr="00896270" w:rsidRDefault="00896270" w:rsidP="00896270">
      <w:pPr>
        <w:pStyle w:val="EPCTEXT"/>
        <w:spacing w:after="0" w:line="240" w:lineRule="auto"/>
        <w:rPr>
          <w:rFonts w:cs="Arial"/>
          <w:sz w:val="24"/>
          <w:lang w:val="sk-SK"/>
        </w:rPr>
      </w:pPr>
      <w:r w:rsidRPr="00896270">
        <w:rPr>
          <w:rFonts w:cs="Arial"/>
          <w:sz w:val="24"/>
          <w:lang w:val="sk-SK"/>
        </w:rPr>
        <w:t>Zostava invertorov:</w:t>
      </w:r>
      <w:r w:rsidRPr="00896270">
        <w:rPr>
          <w:rFonts w:cs="Arial"/>
          <w:sz w:val="24"/>
          <w:lang w:val="sk-SK"/>
        </w:rPr>
        <w:tab/>
      </w:r>
      <w:r w:rsidRPr="00896270">
        <w:rPr>
          <w:rFonts w:cs="Arial"/>
          <w:sz w:val="24"/>
          <w:lang w:val="sk-SK"/>
        </w:rPr>
        <w:tab/>
        <w:t>max. 2 ks 20 kVA, 400 V / 3 fázový striedač</w:t>
      </w:r>
    </w:p>
    <w:p w:rsidR="00896270" w:rsidRPr="00896270" w:rsidRDefault="00896270" w:rsidP="00896270">
      <w:pPr>
        <w:pStyle w:val="EPCTEXT"/>
        <w:spacing w:after="0" w:line="240" w:lineRule="auto"/>
        <w:rPr>
          <w:rFonts w:cs="Arial"/>
          <w:sz w:val="24"/>
          <w:lang w:val="sk-SK"/>
        </w:rPr>
      </w:pPr>
      <w:r w:rsidRPr="00896270">
        <w:rPr>
          <w:rFonts w:cs="Arial"/>
          <w:sz w:val="24"/>
          <w:lang w:val="sk-SK"/>
        </w:rPr>
        <w:t>Pripojenie do sústavy:</w:t>
      </w:r>
      <w:r w:rsidRPr="00896270">
        <w:rPr>
          <w:rFonts w:cs="Arial"/>
          <w:sz w:val="24"/>
          <w:lang w:val="sk-SK"/>
        </w:rPr>
        <w:tab/>
        <w:t xml:space="preserve">400 V, 50 Hz pripojenie do sústavy podľa platných a </w:t>
      </w:r>
    </w:p>
    <w:p w:rsidR="00896270" w:rsidRPr="00896270" w:rsidRDefault="00896270" w:rsidP="00896270">
      <w:pPr>
        <w:pStyle w:val="EPCTEXT"/>
        <w:spacing w:after="0" w:line="240" w:lineRule="auto"/>
        <w:rPr>
          <w:rFonts w:cs="Arial"/>
          <w:sz w:val="24"/>
          <w:lang w:val="sk-SK"/>
        </w:rPr>
      </w:pPr>
      <w:r w:rsidRPr="00896270">
        <w:rPr>
          <w:rFonts w:cs="Arial"/>
          <w:sz w:val="24"/>
          <w:lang w:val="sk-SK"/>
        </w:rPr>
        <w:t xml:space="preserve"> </w:t>
      </w:r>
      <w:r w:rsidRPr="00896270">
        <w:rPr>
          <w:rFonts w:cs="Arial"/>
          <w:sz w:val="24"/>
          <w:lang w:val="sk-SK"/>
        </w:rPr>
        <w:tab/>
      </w:r>
      <w:r w:rsidRPr="00896270">
        <w:rPr>
          <w:rFonts w:cs="Arial"/>
          <w:sz w:val="24"/>
          <w:lang w:val="sk-SK"/>
        </w:rPr>
        <w:tab/>
      </w:r>
      <w:r w:rsidRPr="00896270">
        <w:rPr>
          <w:rFonts w:cs="Arial"/>
          <w:sz w:val="24"/>
          <w:lang w:val="sk-SK"/>
        </w:rPr>
        <w:tab/>
      </w:r>
      <w:r w:rsidRPr="00896270">
        <w:rPr>
          <w:rFonts w:cs="Arial"/>
          <w:sz w:val="24"/>
          <w:lang w:val="sk-SK"/>
        </w:rPr>
        <w:tab/>
        <w:t>schválených podmienok</w:t>
      </w:r>
    </w:p>
    <w:p w:rsidR="00896270" w:rsidRDefault="00896270" w:rsidP="003561EC">
      <w:pPr>
        <w:pStyle w:val="EPCTEXT"/>
        <w:spacing w:after="0" w:line="240" w:lineRule="auto"/>
        <w:rPr>
          <w:rFonts w:cs="Arial"/>
          <w:sz w:val="24"/>
          <w:lang w:val="sk-SK"/>
        </w:rPr>
      </w:pPr>
      <w:r w:rsidRPr="00896270">
        <w:rPr>
          <w:rFonts w:cs="Arial"/>
          <w:sz w:val="24"/>
          <w:lang w:val="sk-SK"/>
        </w:rPr>
        <w:t>Riadenie systému:</w:t>
      </w:r>
      <w:r w:rsidRPr="00896270">
        <w:rPr>
          <w:rFonts w:cs="Arial"/>
          <w:sz w:val="24"/>
          <w:lang w:val="sk-SK"/>
        </w:rPr>
        <w:tab/>
      </w:r>
      <w:r w:rsidRPr="00896270">
        <w:rPr>
          <w:rFonts w:cs="Arial"/>
          <w:sz w:val="24"/>
          <w:lang w:val="sk-SK"/>
        </w:rPr>
        <w:tab/>
        <w:t xml:space="preserve">Monitoring a riadenie výroby (centrálny systém pre koordinované </w:t>
      </w:r>
      <w:r w:rsidR="003561EC">
        <w:rPr>
          <w:rFonts w:cs="Arial"/>
          <w:sz w:val="24"/>
          <w:lang w:val="sk-SK"/>
        </w:rPr>
        <w:t xml:space="preserve">                    </w:t>
      </w:r>
      <w:r w:rsidRPr="00896270">
        <w:rPr>
          <w:rFonts w:cs="Arial"/>
          <w:sz w:val="24"/>
          <w:lang w:val="sk-SK"/>
        </w:rPr>
        <w:t xml:space="preserve">riadenie výroby), </w:t>
      </w:r>
    </w:p>
    <w:p w:rsidR="003561EC" w:rsidRPr="003561EC" w:rsidRDefault="003561EC" w:rsidP="003561EC">
      <w:pPr>
        <w:rPr>
          <w:lang w:eastAsia="en-US"/>
        </w:rPr>
      </w:pPr>
    </w:p>
    <w:p w:rsidR="00896270" w:rsidRPr="003561EC" w:rsidRDefault="003561EC" w:rsidP="003561EC">
      <w:pPr>
        <w:pStyle w:val="ZkladntextIMP"/>
        <w:tabs>
          <w:tab w:val="left" w:pos="1267"/>
          <w:tab w:val="left" w:pos="2707"/>
          <w:tab w:val="left" w:pos="4147"/>
          <w:tab w:val="left" w:pos="5673"/>
          <w:tab w:val="left" w:pos="7113"/>
        </w:tabs>
        <w:spacing w:line="240" w:lineRule="auto"/>
        <w:jc w:val="both"/>
        <w:rPr>
          <w:rFonts w:cs="Arial"/>
          <w:b/>
          <w:szCs w:val="24"/>
        </w:rPr>
      </w:pPr>
      <w:r>
        <w:rPr>
          <w:rFonts w:cs="Arial"/>
          <w:b/>
          <w:szCs w:val="24"/>
        </w:rPr>
        <w:t>Technické riešenie</w:t>
      </w:r>
    </w:p>
    <w:p w:rsidR="00896270" w:rsidRPr="00896270" w:rsidRDefault="00896270" w:rsidP="00896270">
      <w:pPr>
        <w:jc w:val="both"/>
        <w:rPr>
          <w:rFonts w:ascii="Arial" w:hAnsi="Arial" w:cs="Arial"/>
        </w:rPr>
      </w:pPr>
      <w:r w:rsidRPr="00896270">
        <w:rPr>
          <w:rFonts w:ascii="Arial" w:hAnsi="Arial" w:cs="Arial"/>
        </w:rPr>
        <w:t>Predmetom projektu je návrh umelého osvetlenia a vnútorných silnoprúdových rozvodov .</w:t>
      </w:r>
    </w:p>
    <w:p w:rsidR="00896270" w:rsidRPr="00896270" w:rsidRDefault="00896270" w:rsidP="00896270">
      <w:pPr>
        <w:jc w:val="both"/>
        <w:rPr>
          <w:rFonts w:ascii="Arial" w:hAnsi="Arial" w:cs="Arial"/>
        </w:rPr>
      </w:pPr>
    </w:p>
    <w:p w:rsidR="00896270" w:rsidRPr="003561EC" w:rsidRDefault="00896270" w:rsidP="00896270">
      <w:pPr>
        <w:jc w:val="both"/>
        <w:rPr>
          <w:rFonts w:ascii="Arial" w:hAnsi="Arial" w:cs="Arial"/>
          <w:b/>
        </w:rPr>
      </w:pPr>
      <w:r w:rsidRPr="003561EC">
        <w:rPr>
          <w:rFonts w:ascii="Arial" w:hAnsi="Arial" w:cs="Arial"/>
          <w:b/>
        </w:rPr>
        <w:t>Spôsob napojeni</w:t>
      </w:r>
      <w:r w:rsidR="003561EC">
        <w:rPr>
          <w:rFonts w:ascii="Arial" w:hAnsi="Arial" w:cs="Arial"/>
          <w:b/>
        </w:rPr>
        <w:t>a objektu na elektrickú energiu</w:t>
      </w:r>
    </w:p>
    <w:p w:rsidR="00896270" w:rsidRPr="00896270" w:rsidRDefault="00896270" w:rsidP="00896270">
      <w:pPr>
        <w:jc w:val="both"/>
        <w:rPr>
          <w:rFonts w:ascii="Arial" w:hAnsi="Arial" w:cs="Arial"/>
        </w:rPr>
      </w:pPr>
      <w:r w:rsidRPr="00896270">
        <w:rPr>
          <w:rFonts w:ascii="Arial" w:hAnsi="Arial" w:cs="Arial"/>
        </w:rPr>
        <w:t>Projektovaný objekt bude napojený z jestvujúcej trafostanice</w:t>
      </w:r>
      <w:r w:rsidR="001A7A06">
        <w:rPr>
          <w:rFonts w:ascii="Arial" w:hAnsi="Arial" w:cs="Arial"/>
        </w:rPr>
        <w:t xml:space="preserve"> u</w:t>
      </w:r>
      <w:r w:rsidRPr="00896270">
        <w:rPr>
          <w:rFonts w:ascii="Arial" w:hAnsi="Arial" w:cs="Arial"/>
        </w:rPr>
        <w:t>miestnenej v susednom areáli ČOV .</w:t>
      </w:r>
    </w:p>
    <w:p w:rsidR="00896270" w:rsidRPr="00896270" w:rsidRDefault="00896270" w:rsidP="00896270">
      <w:pPr>
        <w:jc w:val="both"/>
        <w:rPr>
          <w:rFonts w:ascii="Arial" w:hAnsi="Arial" w:cs="Arial"/>
        </w:rPr>
      </w:pPr>
    </w:p>
    <w:p w:rsidR="00896270" w:rsidRPr="003561EC" w:rsidRDefault="00896270" w:rsidP="003561EC">
      <w:pPr>
        <w:pStyle w:val="ZkladntextIMP"/>
        <w:tabs>
          <w:tab w:val="left" w:pos="1267"/>
          <w:tab w:val="left" w:pos="2707"/>
          <w:tab w:val="left" w:pos="4147"/>
          <w:tab w:val="left" w:pos="5673"/>
          <w:tab w:val="left" w:pos="7113"/>
        </w:tabs>
        <w:spacing w:line="240" w:lineRule="auto"/>
        <w:jc w:val="both"/>
        <w:rPr>
          <w:rFonts w:cs="Arial"/>
          <w:b/>
          <w:bCs/>
          <w:szCs w:val="24"/>
        </w:rPr>
      </w:pPr>
      <w:r w:rsidRPr="003561EC">
        <w:rPr>
          <w:rFonts w:cs="Arial"/>
          <w:b/>
          <w:bCs/>
          <w:szCs w:val="24"/>
        </w:rPr>
        <w:lastRenderedPageBreak/>
        <w:t xml:space="preserve">Umelé svetlenie </w:t>
      </w:r>
      <w:r w:rsidR="00667104">
        <w:rPr>
          <w:rFonts w:cs="Arial"/>
          <w:b/>
          <w:bCs/>
          <w:szCs w:val="24"/>
        </w:rPr>
        <w:t>a vnútorné silnoprúdové rozvody</w:t>
      </w:r>
    </w:p>
    <w:p w:rsidR="00896270" w:rsidRPr="00896270" w:rsidRDefault="00896270" w:rsidP="003561EC">
      <w:pPr>
        <w:pStyle w:val="ZkladntextIMP"/>
        <w:tabs>
          <w:tab w:val="left" w:pos="1267"/>
          <w:tab w:val="left" w:pos="2707"/>
          <w:tab w:val="left" w:pos="4147"/>
          <w:tab w:val="left" w:pos="5673"/>
          <w:tab w:val="left" w:pos="7113"/>
        </w:tabs>
        <w:spacing w:line="240" w:lineRule="auto"/>
        <w:jc w:val="both"/>
        <w:rPr>
          <w:rFonts w:cs="Arial"/>
          <w:szCs w:val="24"/>
        </w:rPr>
      </w:pPr>
      <w:bookmarkStart w:id="12" w:name="_Hlk103167828"/>
      <w:bookmarkStart w:id="13" w:name="_Hlk525215187"/>
      <w:r w:rsidRPr="00896270">
        <w:rPr>
          <w:rFonts w:cs="Arial"/>
          <w:szCs w:val="24"/>
        </w:rPr>
        <w:t>Ako hlavné osvetlenie sú navrhnuté LED svietidlá .</w:t>
      </w:r>
    </w:p>
    <w:bookmarkEnd w:id="12"/>
    <w:p w:rsidR="00896270" w:rsidRPr="00896270" w:rsidRDefault="00896270" w:rsidP="003561EC">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Budú použité svetelné zdroje LED s vysokým svetelným tokom, nízkou spotrebou el.energie na jednotku svietivosti a dlhou dobou životnosti.</w:t>
      </w:r>
    </w:p>
    <w:p w:rsidR="00667104" w:rsidRDefault="00896270" w:rsidP="00667104">
      <w:pPr>
        <w:pStyle w:val="ZkladntextIMP"/>
        <w:tabs>
          <w:tab w:val="left" w:pos="1267"/>
          <w:tab w:val="left" w:pos="2707"/>
          <w:tab w:val="left" w:pos="4147"/>
          <w:tab w:val="left" w:pos="5673"/>
          <w:tab w:val="left" w:pos="7113"/>
        </w:tabs>
        <w:spacing w:line="240" w:lineRule="auto"/>
        <w:jc w:val="both"/>
        <w:rPr>
          <w:rFonts w:cs="Arial"/>
          <w:szCs w:val="24"/>
        </w:rPr>
      </w:pPr>
      <w:bookmarkStart w:id="14" w:name="_Hlk103167842"/>
      <w:bookmarkStart w:id="15" w:name="_Hlk25650388"/>
      <w:r w:rsidRPr="00896270">
        <w:rPr>
          <w:rFonts w:cs="Arial"/>
          <w:szCs w:val="24"/>
        </w:rPr>
        <w:t xml:space="preserve">Ovládanie každého okruhu je riešené individuálne tlačidlami pri vstupoch do jednotlivých priestorov. </w:t>
      </w:r>
      <w:bookmarkEnd w:id="14"/>
      <w:r w:rsidRPr="00896270">
        <w:rPr>
          <w:rFonts w:cs="Arial"/>
          <w:szCs w:val="24"/>
        </w:rPr>
        <w:t>Osvetlenie bude ovládané po sekciach a v rozsahu 50 + 50 %.</w:t>
      </w:r>
      <w:bookmarkEnd w:id="15"/>
      <w:r w:rsidR="00667104">
        <w:rPr>
          <w:rFonts w:cs="Arial"/>
          <w:szCs w:val="24"/>
        </w:rPr>
        <w:t xml:space="preserve"> </w:t>
      </w:r>
      <w:r w:rsidRPr="00896270">
        <w:rPr>
          <w:rFonts w:cs="Arial"/>
          <w:szCs w:val="24"/>
        </w:rPr>
        <w:t>Tlačidlá inštalovať vo výške 900mm nad podlahou</w:t>
      </w:r>
      <w:bookmarkStart w:id="16" w:name="_Hlk103167872"/>
      <w:r w:rsidRPr="00896270">
        <w:rPr>
          <w:rFonts w:cs="Arial"/>
          <w:szCs w:val="24"/>
        </w:rPr>
        <w:t>.</w:t>
      </w:r>
      <w:bookmarkEnd w:id="16"/>
    </w:p>
    <w:p w:rsidR="00896270" w:rsidRPr="00896270" w:rsidRDefault="00896270" w:rsidP="00667104">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Núdzové svietidlá budú v prevedení so zabudovaným batériovým zdrojom s dobou svietivosti 1.hod.</w:t>
      </w:r>
      <w:bookmarkEnd w:id="13"/>
      <w:r w:rsidR="00667104">
        <w:rPr>
          <w:rFonts w:cs="Arial"/>
          <w:szCs w:val="24"/>
        </w:rPr>
        <w:t xml:space="preserve"> </w:t>
      </w:r>
      <w:r w:rsidRPr="00896270">
        <w:rPr>
          <w:rFonts w:cs="Arial"/>
          <w:szCs w:val="24"/>
        </w:rPr>
        <w:t>Osvetľovacia sústava objektu je navrhnutá v zmysle požiadaviek  STN EN 12464-1:2012-</w:t>
      </w:r>
      <w:r w:rsidR="00667104">
        <w:rPr>
          <w:rFonts w:cs="Arial"/>
          <w:szCs w:val="24"/>
        </w:rPr>
        <w:t xml:space="preserve">0 </w:t>
      </w:r>
      <w:r w:rsidRPr="00896270">
        <w:rPr>
          <w:rFonts w:cs="Arial"/>
          <w:szCs w:val="24"/>
        </w:rPr>
        <w:t>(36 0074).</w:t>
      </w:r>
    </w:p>
    <w:p w:rsidR="00896270" w:rsidRPr="00896270" w:rsidRDefault="00896270" w:rsidP="00896270">
      <w:pPr>
        <w:pStyle w:val="ZkladntextIMP"/>
        <w:tabs>
          <w:tab w:val="left" w:pos="1267"/>
          <w:tab w:val="left" w:pos="2707"/>
          <w:tab w:val="left" w:pos="4147"/>
          <w:tab w:val="left" w:pos="5673"/>
          <w:tab w:val="left" w:pos="7113"/>
        </w:tabs>
        <w:spacing w:line="240" w:lineRule="auto"/>
        <w:jc w:val="both"/>
        <w:rPr>
          <w:rFonts w:cs="Arial"/>
          <w:szCs w:val="24"/>
          <w:u w:val="single"/>
        </w:rPr>
      </w:pPr>
    </w:p>
    <w:p w:rsidR="00667104" w:rsidRPr="00667104" w:rsidRDefault="00896270" w:rsidP="00667104">
      <w:pPr>
        <w:pStyle w:val="ZkladntextIMP"/>
        <w:tabs>
          <w:tab w:val="left" w:pos="1267"/>
          <w:tab w:val="left" w:pos="2707"/>
          <w:tab w:val="left" w:pos="4147"/>
          <w:tab w:val="left" w:pos="5673"/>
          <w:tab w:val="left" w:pos="7113"/>
        </w:tabs>
        <w:spacing w:line="240" w:lineRule="auto"/>
        <w:jc w:val="both"/>
        <w:rPr>
          <w:rFonts w:cs="Arial"/>
          <w:b/>
          <w:bCs/>
          <w:szCs w:val="24"/>
        </w:rPr>
      </w:pPr>
      <w:r w:rsidRPr="00667104">
        <w:rPr>
          <w:rFonts w:cs="Arial"/>
          <w:b/>
          <w:bCs/>
          <w:szCs w:val="24"/>
        </w:rPr>
        <w:t>Intenzita osvetlenia</w:t>
      </w:r>
    </w:p>
    <w:p w:rsidR="00896270" w:rsidRPr="00667104" w:rsidRDefault="00896270" w:rsidP="00667104">
      <w:pPr>
        <w:pStyle w:val="ZkladntextIMP"/>
        <w:tabs>
          <w:tab w:val="left" w:pos="1267"/>
          <w:tab w:val="left" w:pos="2707"/>
          <w:tab w:val="left" w:pos="4147"/>
          <w:tab w:val="left" w:pos="5673"/>
          <w:tab w:val="left" w:pos="7113"/>
        </w:tabs>
        <w:spacing w:line="240" w:lineRule="auto"/>
        <w:jc w:val="both"/>
        <w:rPr>
          <w:rFonts w:cs="Arial"/>
          <w:b/>
          <w:bCs/>
          <w:szCs w:val="24"/>
          <w:u w:val="single"/>
        </w:rPr>
      </w:pPr>
      <w:r w:rsidRPr="00896270">
        <w:rPr>
          <w:rFonts w:cs="Arial"/>
          <w:szCs w:val="24"/>
        </w:rPr>
        <w:t>Je určená v zmysle STN EN 12464-1:2012-03 (36 0074), intenzita osvetlenia pre jednotlivé priestory je popísaná v tabuľke priestorov na jednotlivých výkresoch.Individuálne pracoviská budú prisvietené miestne pracovným osvetlením, ktoré bude súčasťou pracoviska.</w:t>
      </w:r>
    </w:p>
    <w:p w:rsidR="00896270" w:rsidRPr="00896270" w:rsidRDefault="00896270" w:rsidP="00896270">
      <w:pPr>
        <w:pStyle w:val="ZkladntextIMP"/>
        <w:tabs>
          <w:tab w:val="left" w:pos="1267"/>
          <w:tab w:val="left" w:pos="2707"/>
          <w:tab w:val="left" w:pos="4147"/>
          <w:tab w:val="left" w:pos="5673"/>
          <w:tab w:val="left" w:pos="7113"/>
        </w:tabs>
        <w:spacing w:line="240" w:lineRule="auto"/>
        <w:ind w:firstLine="90"/>
        <w:jc w:val="both"/>
        <w:rPr>
          <w:rFonts w:cs="Arial"/>
          <w:szCs w:val="24"/>
        </w:rPr>
      </w:pPr>
    </w:p>
    <w:p w:rsidR="00896270" w:rsidRPr="00667104" w:rsidRDefault="00667104" w:rsidP="00667104">
      <w:pPr>
        <w:pStyle w:val="ZkladntextIMP"/>
        <w:tabs>
          <w:tab w:val="left" w:pos="1267"/>
          <w:tab w:val="left" w:pos="2707"/>
          <w:tab w:val="left" w:pos="4147"/>
          <w:tab w:val="left" w:pos="5673"/>
          <w:tab w:val="left" w:pos="7113"/>
        </w:tabs>
        <w:spacing w:line="240" w:lineRule="auto"/>
        <w:jc w:val="both"/>
        <w:rPr>
          <w:rFonts w:cs="Arial"/>
          <w:b/>
          <w:bCs/>
          <w:szCs w:val="24"/>
        </w:rPr>
      </w:pPr>
      <w:r>
        <w:rPr>
          <w:rFonts w:cs="Arial"/>
          <w:b/>
          <w:bCs/>
          <w:szCs w:val="24"/>
        </w:rPr>
        <w:t>Vnútorné silnoprúdové rozvody</w:t>
      </w:r>
    </w:p>
    <w:p w:rsidR="00896270" w:rsidRPr="00896270" w:rsidRDefault="00896270" w:rsidP="00667104">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V priestore objektu sa na vybraných miestach inštalujú zásuvkové skrine osadené zásuvkami 2x230V/16A 1x400V/16A, 1x400V/16A 50Hz.</w:t>
      </w:r>
    </w:p>
    <w:p w:rsidR="00896270" w:rsidRPr="00896270" w:rsidRDefault="00896270" w:rsidP="00667104">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Vedľa rozvádzača NN sa umiestni rozvodnica HUS pre napojenie ochranného pospojovania technologických zariadení.</w:t>
      </w:r>
    </w:p>
    <w:p w:rsidR="00896270" w:rsidRPr="00896270" w:rsidRDefault="00896270" w:rsidP="00667104">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Napojenie technologie je riešené zo zásuviek 230V a zásuvkových skriniek 400V.</w:t>
      </w:r>
    </w:p>
    <w:p w:rsidR="00896270" w:rsidRPr="00896270" w:rsidRDefault="00896270" w:rsidP="00667104">
      <w:pPr>
        <w:jc w:val="both"/>
        <w:rPr>
          <w:rFonts w:ascii="Arial" w:hAnsi="Arial" w:cs="Arial"/>
        </w:rPr>
      </w:pPr>
    </w:p>
    <w:p w:rsidR="00896270" w:rsidRPr="00667104" w:rsidRDefault="00667104" w:rsidP="00667104">
      <w:pPr>
        <w:pStyle w:val="ZkladntextIMP"/>
        <w:tabs>
          <w:tab w:val="left" w:pos="1267"/>
          <w:tab w:val="left" w:pos="2707"/>
          <w:tab w:val="left" w:pos="4147"/>
          <w:tab w:val="left" w:pos="5673"/>
          <w:tab w:val="left" w:pos="7113"/>
        </w:tabs>
        <w:spacing w:line="240" w:lineRule="auto"/>
        <w:jc w:val="both"/>
        <w:rPr>
          <w:rFonts w:cs="Arial"/>
          <w:b/>
          <w:bCs/>
          <w:szCs w:val="24"/>
        </w:rPr>
      </w:pPr>
      <w:r>
        <w:rPr>
          <w:rFonts w:cs="Arial"/>
          <w:b/>
          <w:bCs/>
          <w:szCs w:val="24"/>
        </w:rPr>
        <w:t>Elektroinštalácia NN</w:t>
      </w:r>
    </w:p>
    <w:p w:rsidR="00896270" w:rsidRPr="00896270" w:rsidRDefault="00896270" w:rsidP="00896270">
      <w:pPr>
        <w:jc w:val="both"/>
        <w:rPr>
          <w:rFonts w:ascii="Arial" w:hAnsi="Arial" w:cs="Arial"/>
        </w:rPr>
      </w:pPr>
      <w:r w:rsidRPr="00896270">
        <w:rPr>
          <w:rFonts w:ascii="Arial" w:hAnsi="Arial" w:cs="Arial"/>
        </w:rPr>
        <w:t>Hlavná trasa káblových rozvodov v hale bude po projektovaných káblových roštoch, resp. po oceľovo plechových káblových žľaboch vedených po nosníkoch haly.</w:t>
      </w:r>
    </w:p>
    <w:p w:rsidR="00896270" w:rsidRPr="00896270" w:rsidRDefault="00896270" w:rsidP="00896270">
      <w:pPr>
        <w:jc w:val="both"/>
        <w:rPr>
          <w:rFonts w:ascii="Arial" w:hAnsi="Arial" w:cs="Arial"/>
        </w:rPr>
      </w:pPr>
      <w:r w:rsidRPr="00896270">
        <w:rPr>
          <w:rFonts w:ascii="Arial" w:hAnsi="Arial" w:cs="Arial"/>
        </w:rPr>
        <w:t>Individuálne vedené káble inštalovať v plastových lištách , resp. pevne po stene objektu  príchytkami.</w:t>
      </w:r>
    </w:p>
    <w:p w:rsidR="00896270" w:rsidRPr="00896270" w:rsidRDefault="00896270" w:rsidP="00896270">
      <w:pPr>
        <w:jc w:val="both"/>
        <w:rPr>
          <w:rFonts w:ascii="Arial" w:hAnsi="Arial" w:cs="Arial"/>
        </w:rPr>
      </w:pPr>
      <w:r w:rsidRPr="00896270">
        <w:rPr>
          <w:rFonts w:ascii="Arial" w:hAnsi="Arial" w:cs="Arial"/>
        </w:rPr>
        <w:t xml:space="preserve">El.rozvody sú navrhnuté  káblami typu CYKY predpísaných dimenzií. </w:t>
      </w:r>
    </w:p>
    <w:p w:rsidR="00896270" w:rsidRPr="00896270" w:rsidRDefault="00896270" w:rsidP="00667104">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Hlavná trasa káblových vedení bude inštalovaná v medzi priestore zníženého stropu na oceľovo- plechových žľaboch šírky 300mm.</w:t>
      </w:r>
    </w:p>
    <w:p w:rsidR="00667104" w:rsidRDefault="00896270" w:rsidP="00667104">
      <w:pPr>
        <w:pStyle w:val="ZkladntextIMP"/>
        <w:tabs>
          <w:tab w:val="left" w:pos="1267"/>
          <w:tab w:val="left" w:pos="2707"/>
          <w:tab w:val="left" w:pos="4147"/>
          <w:tab w:val="left" w:pos="5673"/>
          <w:tab w:val="left" w:pos="7113"/>
        </w:tabs>
        <w:spacing w:line="240" w:lineRule="auto"/>
        <w:jc w:val="both"/>
        <w:rPr>
          <w:rFonts w:cs="Arial"/>
          <w:bCs/>
          <w:szCs w:val="24"/>
        </w:rPr>
      </w:pPr>
      <w:r w:rsidRPr="00667104">
        <w:rPr>
          <w:rFonts w:cs="Arial"/>
          <w:szCs w:val="24"/>
        </w:rPr>
        <w:t>Pri kladení nových káblov je potrebné sa súbehu a križovaní silnoprúdových a slaboprúdových vedení v maximálne možnej miere vyhýbať.</w:t>
      </w:r>
      <w:r w:rsidR="00667104" w:rsidRPr="00896270">
        <w:rPr>
          <w:rFonts w:cs="Arial"/>
          <w:bCs/>
          <w:szCs w:val="24"/>
        </w:rPr>
        <w:t xml:space="preserve"> </w:t>
      </w:r>
    </w:p>
    <w:p w:rsidR="00896270" w:rsidRPr="00896270" w:rsidRDefault="00896270" w:rsidP="00667104">
      <w:pPr>
        <w:pStyle w:val="ZkladntextIMP"/>
        <w:tabs>
          <w:tab w:val="left" w:pos="1267"/>
          <w:tab w:val="left" w:pos="2707"/>
          <w:tab w:val="left" w:pos="4147"/>
          <w:tab w:val="left" w:pos="5673"/>
          <w:tab w:val="left" w:pos="7113"/>
        </w:tabs>
        <w:spacing w:line="240" w:lineRule="auto"/>
        <w:jc w:val="both"/>
        <w:rPr>
          <w:rFonts w:cs="Arial"/>
          <w:bCs/>
          <w:szCs w:val="24"/>
        </w:rPr>
      </w:pPr>
      <w:r w:rsidRPr="00896270">
        <w:rPr>
          <w:rFonts w:cs="Arial"/>
          <w:bCs/>
          <w:szCs w:val="24"/>
        </w:rPr>
        <w:t>V zmysle požiadavky projektu Požiarnej ochrany ,budú zrealizované kompletné káblové rozvody</w:t>
      </w:r>
      <w:r w:rsidR="00667104">
        <w:rPr>
          <w:rFonts w:cs="Arial"/>
          <w:bCs/>
          <w:szCs w:val="24"/>
        </w:rPr>
        <w:t xml:space="preserve"> </w:t>
      </w:r>
      <w:r w:rsidRPr="00896270">
        <w:rPr>
          <w:rFonts w:cs="Arial"/>
          <w:bCs/>
          <w:szCs w:val="24"/>
        </w:rPr>
        <w:t>bezhalogénovými káblami typu CXKE-R (B2ca  S1 d1 a1).</w:t>
      </w:r>
    </w:p>
    <w:p w:rsidR="00896270" w:rsidRPr="00896270" w:rsidRDefault="00896270" w:rsidP="00896270">
      <w:pPr>
        <w:pStyle w:val="ZkladntextIMP"/>
        <w:tabs>
          <w:tab w:val="left" w:pos="1267"/>
          <w:tab w:val="left" w:pos="2707"/>
          <w:tab w:val="left" w:pos="4147"/>
          <w:tab w:val="left" w:pos="5673"/>
          <w:tab w:val="left" w:pos="7113"/>
        </w:tabs>
        <w:spacing w:line="240" w:lineRule="auto"/>
        <w:ind w:firstLine="90"/>
        <w:jc w:val="both"/>
        <w:rPr>
          <w:rFonts w:cs="Arial"/>
          <w:bCs/>
          <w:szCs w:val="24"/>
        </w:rPr>
      </w:pPr>
    </w:p>
    <w:p w:rsidR="00896270" w:rsidRPr="00667104" w:rsidRDefault="00896270" w:rsidP="00667104">
      <w:pPr>
        <w:tabs>
          <w:tab w:val="left" w:pos="1627"/>
          <w:tab w:val="left" w:pos="3067"/>
          <w:tab w:val="left" w:pos="4507"/>
          <w:tab w:val="left" w:pos="6033"/>
          <w:tab w:val="left" w:pos="7473"/>
        </w:tabs>
        <w:jc w:val="both"/>
        <w:rPr>
          <w:rFonts w:ascii="Arial" w:hAnsi="Arial" w:cs="Arial"/>
          <w:b/>
        </w:rPr>
      </w:pPr>
      <w:r w:rsidRPr="00667104">
        <w:rPr>
          <w:rFonts w:ascii="Arial" w:hAnsi="Arial" w:cs="Arial"/>
          <w:b/>
        </w:rPr>
        <w:t>Bleskozvod a uzemnenie</w:t>
      </w:r>
    </w:p>
    <w:p w:rsidR="00896270" w:rsidRPr="00667104" w:rsidRDefault="00896270" w:rsidP="00667104">
      <w:pPr>
        <w:pStyle w:val="Bezriadkovania"/>
        <w:jc w:val="both"/>
        <w:rPr>
          <w:rFonts w:ascii="Arial" w:hAnsi="Arial" w:cs="Arial"/>
          <w:b/>
          <w:sz w:val="24"/>
          <w:szCs w:val="24"/>
          <w:u w:val="single"/>
        </w:rPr>
      </w:pPr>
      <w:bookmarkStart w:id="17" w:name="_Hlk536189589"/>
    </w:p>
    <w:p w:rsidR="00667104" w:rsidRDefault="00896270" w:rsidP="00667104">
      <w:pPr>
        <w:pStyle w:val="Bezriadkovania"/>
        <w:jc w:val="both"/>
        <w:rPr>
          <w:rFonts w:ascii="Arial" w:hAnsi="Arial" w:cs="Arial"/>
          <w:bCs/>
          <w:sz w:val="24"/>
          <w:szCs w:val="24"/>
        </w:rPr>
      </w:pPr>
      <w:bookmarkStart w:id="18" w:name="_Hlk103168369"/>
      <w:r w:rsidRPr="00667104">
        <w:rPr>
          <w:rFonts w:ascii="Arial" w:hAnsi="Arial" w:cs="Arial"/>
          <w:bCs/>
          <w:sz w:val="24"/>
          <w:szCs w:val="24"/>
        </w:rPr>
        <w:t xml:space="preserve">Obvodová uzemňovacia sústava </w:t>
      </w:r>
      <w:bookmarkStart w:id="19" w:name="_Hlk100060237"/>
      <w:bookmarkStart w:id="20" w:name="_Hlk91425616"/>
    </w:p>
    <w:p w:rsidR="00896270" w:rsidRPr="00667104" w:rsidRDefault="00896270" w:rsidP="00667104">
      <w:pPr>
        <w:pStyle w:val="Bezriadkovania"/>
        <w:jc w:val="both"/>
        <w:rPr>
          <w:rFonts w:ascii="Arial" w:hAnsi="Arial" w:cs="Arial"/>
          <w:bCs/>
          <w:sz w:val="24"/>
          <w:szCs w:val="24"/>
        </w:rPr>
      </w:pPr>
      <w:r w:rsidRPr="00667104">
        <w:rPr>
          <w:rFonts w:ascii="Arial" w:hAnsi="Arial" w:cs="Arial"/>
          <w:sz w:val="24"/>
          <w:szCs w:val="24"/>
        </w:rPr>
        <w:t xml:space="preserve">Uzemňovacia sústava bude vytvorená  pásovinou FeZn 30x4mm uloženou v základovom betóne stavby podľa výkresu č.E-3. </w:t>
      </w:r>
    </w:p>
    <w:p w:rsidR="00896270" w:rsidRPr="00667104" w:rsidRDefault="00896270" w:rsidP="00667104">
      <w:pPr>
        <w:pStyle w:val="Bezriadkovania"/>
        <w:jc w:val="both"/>
        <w:rPr>
          <w:rFonts w:ascii="Arial" w:hAnsi="Arial" w:cs="Arial"/>
          <w:sz w:val="24"/>
          <w:szCs w:val="24"/>
        </w:rPr>
      </w:pPr>
      <w:r w:rsidRPr="00667104">
        <w:rPr>
          <w:rFonts w:ascii="Arial" w:hAnsi="Arial" w:cs="Arial"/>
          <w:sz w:val="24"/>
          <w:szCs w:val="24"/>
        </w:rPr>
        <w:t>Hodnota zemného odporu spoločnej uzemňovacej sústavy musí byť nižšia ako 2 ohmy v zmysle požiadavky STN EN 62305-1 až 4.</w:t>
      </w:r>
    </w:p>
    <w:bookmarkEnd w:id="19"/>
    <w:p w:rsidR="00896270" w:rsidRPr="00667104" w:rsidRDefault="00896270" w:rsidP="00667104">
      <w:pPr>
        <w:pStyle w:val="Bezriadkovania"/>
        <w:jc w:val="both"/>
        <w:rPr>
          <w:rFonts w:ascii="Arial" w:hAnsi="Arial" w:cs="Arial"/>
          <w:sz w:val="24"/>
          <w:szCs w:val="24"/>
        </w:rPr>
      </w:pPr>
      <w:r w:rsidRPr="00667104">
        <w:rPr>
          <w:rFonts w:ascii="Arial" w:hAnsi="Arial" w:cs="Arial"/>
          <w:sz w:val="24"/>
          <w:szCs w:val="24"/>
        </w:rPr>
        <w:t xml:space="preserve"> </w:t>
      </w:r>
    </w:p>
    <w:p w:rsidR="00896270" w:rsidRPr="00667104" w:rsidRDefault="00896270" w:rsidP="00667104">
      <w:pPr>
        <w:pStyle w:val="Bezriadkovania"/>
        <w:jc w:val="both"/>
        <w:rPr>
          <w:rFonts w:ascii="Arial" w:hAnsi="Arial" w:cs="Arial"/>
          <w:sz w:val="24"/>
          <w:szCs w:val="24"/>
        </w:rPr>
      </w:pPr>
      <w:r w:rsidRPr="00667104">
        <w:rPr>
          <w:rFonts w:ascii="Arial" w:hAnsi="Arial" w:cs="Arial"/>
          <w:sz w:val="24"/>
          <w:szCs w:val="24"/>
        </w:rPr>
        <w:t>Na spoločnú uzemňovaciu sústavu objektu bude napojené:</w:t>
      </w:r>
    </w:p>
    <w:p w:rsidR="00896270" w:rsidRPr="00667104" w:rsidRDefault="00896270" w:rsidP="00667104">
      <w:pPr>
        <w:pStyle w:val="Bezriadkovania"/>
        <w:jc w:val="both"/>
        <w:rPr>
          <w:rFonts w:ascii="Arial" w:hAnsi="Arial" w:cs="Arial"/>
          <w:sz w:val="24"/>
          <w:szCs w:val="24"/>
        </w:rPr>
      </w:pPr>
      <w:r w:rsidRPr="00667104">
        <w:rPr>
          <w:rFonts w:ascii="Arial" w:hAnsi="Arial" w:cs="Arial"/>
          <w:sz w:val="24"/>
          <w:szCs w:val="24"/>
        </w:rPr>
        <w:t xml:space="preserve">  - zvody bleskozvodu</w:t>
      </w:r>
    </w:p>
    <w:p w:rsidR="00896270" w:rsidRPr="00667104" w:rsidRDefault="00896270" w:rsidP="00667104">
      <w:pPr>
        <w:pStyle w:val="Bezriadkovania"/>
        <w:jc w:val="both"/>
        <w:rPr>
          <w:rFonts w:ascii="Arial" w:hAnsi="Arial" w:cs="Arial"/>
          <w:sz w:val="24"/>
          <w:szCs w:val="24"/>
        </w:rPr>
      </w:pPr>
      <w:r w:rsidRPr="00667104">
        <w:rPr>
          <w:rFonts w:ascii="Arial" w:hAnsi="Arial" w:cs="Arial"/>
          <w:sz w:val="24"/>
          <w:szCs w:val="24"/>
        </w:rPr>
        <w:t xml:space="preserve">  - uzemnenie hus- hlavných uzemňovacích svorkovníc objektu</w:t>
      </w:r>
    </w:p>
    <w:p w:rsidR="00896270" w:rsidRPr="00667104" w:rsidRDefault="00896270" w:rsidP="00667104">
      <w:pPr>
        <w:pStyle w:val="Bezriadkovania"/>
        <w:jc w:val="both"/>
        <w:rPr>
          <w:rFonts w:ascii="Arial" w:hAnsi="Arial" w:cs="Arial"/>
          <w:sz w:val="24"/>
          <w:szCs w:val="24"/>
        </w:rPr>
      </w:pPr>
      <w:r w:rsidRPr="00667104">
        <w:rPr>
          <w:rFonts w:ascii="Arial" w:hAnsi="Arial" w:cs="Arial"/>
          <w:sz w:val="24"/>
          <w:szCs w:val="24"/>
        </w:rPr>
        <w:t xml:space="preserve">  - uzemnenie vstupujúcich do objektu</w:t>
      </w:r>
    </w:p>
    <w:p w:rsidR="00896270" w:rsidRPr="00667104" w:rsidRDefault="00896270" w:rsidP="00667104">
      <w:pPr>
        <w:pStyle w:val="Bezriadkovania"/>
        <w:jc w:val="both"/>
        <w:rPr>
          <w:rFonts w:ascii="Arial" w:hAnsi="Arial" w:cs="Arial"/>
          <w:sz w:val="24"/>
          <w:szCs w:val="24"/>
        </w:rPr>
      </w:pPr>
      <w:r w:rsidRPr="00667104">
        <w:rPr>
          <w:rFonts w:ascii="Arial" w:hAnsi="Arial" w:cs="Arial"/>
          <w:sz w:val="24"/>
          <w:szCs w:val="24"/>
        </w:rPr>
        <w:t xml:space="preserve">  - uzemnenie technológie plynových kotolní </w:t>
      </w:r>
    </w:p>
    <w:p w:rsidR="00896270" w:rsidRPr="00667104" w:rsidRDefault="00896270" w:rsidP="00667104">
      <w:pPr>
        <w:pStyle w:val="Bezriadkovania"/>
        <w:jc w:val="both"/>
        <w:rPr>
          <w:rFonts w:ascii="Arial" w:hAnsi="Arial" w:cs="Arial"/>
          <w:sz w:val="24"/>
          <w:szCs w:val="24"/>
        </w:rPr>
      </w:pPr>
      <w:r w:rsidRPr="00667104">
        <w:rPr>
          <w:rFonts w:ascii="Arial" w:hAnsi="Arial" w:cs="Arial"/>
          <w:sz w:val="24"/>
          <w:szCs w:val="24"/>
        </w:rPr>
        <w:lastRenderedPageBreak/>
        <w:t xml:space="preserve">  -uzemnenie rozvádzačov NN</w:t>
      </w:r>
    </w:p>
    <w:p w:rsidR="00896270" w:rsidRPr="00667104" w:rsidRDefault="00896270" w:rsidP="00667104">
      <w:pPr>
        <w:pStyle w:val="Bezriadkovania"/>
        <w:jc w:val="both"/>
        <w:rPr>
          <w:rFonts w:ascii="Arial" w:hAnsi="Arial" w:cs="Arial"/>
          <w:sz w:val="24"/>
          <w:szCs w:val="24"/>
        </w:rPr>
      </w:pPr>
      <w:r w:rsidRPr="00667104">
        <w:rPr>
          <w:rFonts w:ascii="Arial" w:hAnsi="Arial" w:cs="Arial"/>
          <w:sz w:val="24"/>
          <w:szCs w:val="24"/>
        </w:rPr>
        <w:t xml:space="preserve"> - pripojovacie uzemňovacie body umiestnené na vybraných vnútorných nosných </w:t>
      </w:r>
      <w:r w:rsidR="000564A0">
        <w:rPr>
          <w:rFonts w:ascii="Arial" w:hAnsi="Arial" w:cs="Arial"/>
          <w:sz w:val="24"/>
          <w:szCs w:val="24"/>
        </w:rPr>
        <w:t xml:space="preserve">      </w:t>
      </w:r>
      <w:r w:rsidRPr="00667104">
        <w:rPr>
          <w:rFonts w:ascii="Arial" w:hAnsi="Arial" w:cs="Arial"/>
          <w:sz w:val="24"/>
          <w:szCs w:val="24"/>
        </w:rPr>
        <w:t xml:space="preserve">stľpoch haly </w:t>
      </w:r>
    </w:p>
    <w:bookmarkEnd w:id="18"/>
    <w:p w:rsidR="00896270" w:rsidRPr="00667104" w:rsidRDefault="00896270" w:rsidP="001A7A06">
      <w:pPr>
        <w:pStyle w:val="Bezriadkovania"/>
        <w:jc w:val="both"/>
        <w:rPr>
          <w:rFonts w:ascii="Arial" w:hAnsi="Arial" w:cs="Arial"/>
          <w:sz w:val="24"/>
          <w:szCs w:val="24"/>
        </w:rPr>
      </w:pPr>
      <w:r w:rsidRPr="00667104">
        <w:rPr>
          <w:rFonts w:ascii="Arial" w:hAnsi="Arial" w:cs="Arial"/>
          <w:sz w:val="24"/>
          <w:szCs w:val="24"/>
        </w:rPr>
        <w:t>Na jímaciu sústavu na streche vodivo pripojiť kovové oplechovanie a iné kovové</w:t>
      </w:r>
      <w:r w:rsidR="001A7A06">
        <w:rPr>
          <w:rFonts w:ascii="Arial" w:hAnsi="Arial" w:cs="Arial"/>
          <w:sz w:val="24"/>
          <w:szCs w:val="24"/>
        </w:rPr>
        <w:t xml:space="preserve"> </w:t>
      </w:r>
      <w:r w:rsidRPr="00667104">
        <w:rPr>
          <w:rFonts w:ascii="Arial" w:hAnsi="Arial" w:cs="Arial"/>
          <w:sz w:val="24"/>
          <w:szCs w:val="24"/>
        </w:rPr>
        <w:t>predmety.</w:t>
      </w:r>
    </w:p>
    <w:bookmarkEnd w:id="20"/>
    <w:p w:rsidR="00896270" w:rsidRPr="00667104" w:rsidRDefault="00896270" w:rsidP="00667104">
      <w:pPr>
        <w:pStyle w:val="Bezriadkovania"/>
        <w:jc w:val="both"/>
        <w:rPr>
          <w:rFonts w:ascii="Arial" w:hAnsi="Arial" w:cs="Arial"/>
          <w:b/>
          <w:sz w:val="24"/>
          <w:szCs w:val="24"/>
          <w:u w:val="single"/>
        </w:rPr>
      </w:pPr>
    </w:p>
    <w:p w:rsidR="00896270" w:rsidRPr="00667104" w:rsidRDefault="00896270" w:rsidP="00667104">
      <w:pPr>
        <w:pStyle w:val="Bezriadkovania"/>
        <w:jc w:val="both"/>
        <w:rPr>
          <w:rFonts w:ascii="Arial" w:hAnsi="Arial" w:cs="Arial"/>
          <w:bCs/>
          <w:sz w:val="24"/>
          <w:szCs w:val="24"/>
        </w:rPr>
      </w:pPr>
      <w:bookmarkStart w:id="21" w:name="_Hlk528674107"/>
      <w:bookmarkStart w:id="22" w:name="_Hlk103168414"/>
      <w:r w:rsidRPr="00667104">
        <w:rPr>
          <w:rFonts w:ascii="Arial" w:hAnsi="Arial" w:cs="Arial"/>
          <w:bCs/>
          <w:sz w:val="24"/>
          <w:szCs w:val="24"/>
        </w:rPr>
        <w:t xml:space="preserve">Bleskozvod </w:t>
      </w:r>
    </w:p>
    <w:bookmarkEnd w:id="21"/>
    <w:p w:rsidR="00896270" w:rsidRPr="00667104" w:rsidRDefault="00896270" w:rsidP="00667104">
      <w:pPr>
        <w:pStyle w:val="Zkladntext"/>
        <w:tabs>
          <w:tab w:val="left" w:pos="1627"/>
          <w:tab w:val="left" w:pos="3067"/>
          <w:tab w:val="left" w:pos="4507"/>
          <w:tab w:val="left" w:pos="6033"/>
          <w:tab w:val="left" w:pos="7473"/>
        </w:tabs>
        <w:jc w:val="both"/>
        <w:rPr>
          <w:rFonts w:ascii="Arial" w:hAnsi="Arial" w:cs="Arial"/>
          <w:szCs w:val="24"/>
        </w:rPr>
      </w:pPr>
      <w:r w:rsidRPr="00667104">
        <w:rPr>
          <w:rFonts w:ascii="Arial" w:hAnsi="Arial" w:cs="Arial"/>
          <w:szCs w:val="24"/>
        </w:rPr>
        <w:t>Ochrana objektu pred účinkami atmosférických prepätí je navrhnutá v zmysle súboru noriem STN EN 62305-1 až STN EN 62305-4. Úroveň ochrany pred bleskom LPS III.</w:t>
      </w:r>
    </w:p>
    <w:p w:rsidR="00896270" w:rsidRPr="00667104" w:rsidRDefault="00896270" w:rsidP="00667104">
      <w:pPr>
        <w:pStyle w:val="Zkladntext"/>
        <w:tabs>
          <w:tab w:val="left" w:pos="1627"/>
          <w:tab w:val="left" w:pos="3067"/>
          <w:tab w:val="left" w:pos="4507"/>
          <w:tab w:val="left" w:pos="6033"/>
          <w:tab w:val="left" w:pos="7473"/>
        </w:tabs>
        <w:jc w:val="both"/>
        <w:rPr>
          <w:rFonts w:ascii="Arial" w:hAnsi="Arial" w:cs="Arial"/>
          <w:szCs w:val="24"/>
        </w:rPr>
      </w:pPr>
      <w:r w:rsidRPr="00667104">
        <w:rPr>
          <w:rFonts w:ascii="Arial" w:hAnsi="Arial" w:cs="Arial"/>
          <w:szCs w:val="24"/>
        </w:rPr>
        <w:t>Navrhnutá bleskozvodná sústava bude zrealizovaná vodičom AlFe 8 o priemere 8mm. Bleskozvodné zberné vedenie bude uložené na  streche pomocou podpier. Zvodové vedenie medzi strechou a skúšobnou svorkou uložiť na povrch.  Zvodové vedenie bude zrealizované vodičom FeZn o priemere 8mm a bude napojené cez skúšobnú svorku na uzemňovaciu sústavu.</w:t>
      </w:r>
    </w:p>
    <w:p w:rsidR="00896270" w:rsidRPr="00667104" w:rsidRDefault="00896270" w:rsidP="00667104">
      <w:pPr>
        <w:pStyle w:val="Zkladntext"/>
        <w:tabs>
          <w:tab w:val="left" w:pos="1627"/>
          <w:tab w:val="left" w:pos="3067"/>
          <w:tab w:val="left" w:pos="4507"/>
          <w:tab w:val="left" w:pos="6033"/>
          <w:tab w:val="left" w:pos="7473"/>
        </w:tabs>
        <w:jc w:val="both"/>
        <w:rPr>
          <w:rFonts w:ascii="Arial" w:hAnsi="Arial" w:cs="Arial"/>
          <w:szCs w:val="24"/>
        </w:rPr>
      </w:pPr>
      <w:r w:rsidRPr="00667104">
        <w:rPr>
          <w:rFonts w:ascii="Arial" w:hAnsi="Arial" w:cs="Arial"/>
          <w:szCs w:val="24"/>
        </w:rPr>
        <w:t xml:space="preserve">Zvodové vedenie bude uložené v nosných </w:t>
      </w:r>
      <w:r w:rsidR="00731A40">
        <w:rPr>
          <w:rFonts w:ascii="Arial" w:hAnsi="Arial" w:cs="Arial"/>
          <w:szCs w:val="24"/>
        </w:rPr>
        <w:t>oceľových</w:t>
      </w:r>
      <w:r w:rsidRPr="00667104">
        <w:rPr>
          <w:rFonts w:ascii="Arial" w:hAnsi="Arial" w:cs="Arial"/>
          <w:szCs w:val="24"/>
        </w:rPr>
        <w:t xml:space="preserve"> stľpoch objektu.</w:t>
      </w:r>
    </w:p>
    <w:bookmarkEnd w:id="22"/>
    <w:p w:rsidR="00896270" w:rsidRPr="00667104" w:rsidRDefault="00896270" w:rsidP="00667104">
      <w:pPr>
        <w:pStyle w:val="Zkladntext"/>
        <w:tabs>
          <w:tab w:val="left" w:pos="1627"/>
          <w:tab w:val="left" w:pos="3067"/>
          <w:tab w:val="left" w:pos="4507"/>
          <w:tab w:val="left" w:pos="6033"/>
          <w:tab w:val="left" w:pos="7473"/>
        </w:tabs>
        <w:jc w:val="both"/>
        <w:rPr>
          <w:rFonts w:ascii="Arial" w:hAnsi="Arial" w:cs="Arial"/>
          <w:szCs w:val="24"/>
        </w:rPr>
      </w:pPr>
      <w:r w:rsidRPr="00667104">
        <w:rPr>
          <w:rFonts w:ascii="Arial" w:hAnsi="Arial" w:cs="Arial"/>
          <w:szCs w:val="24"/>
        </w:rPr>
        <w:t>Skúšobné svorky inštalovať vo výške 0,6m . Od skúšobných svoriek do zeme bude vedenie zrealizované vodičom FeZn o priemere 10mm.</w:t>
      </w:r>
    </w:p>
    <w:p w:rsidR="00896270" w:rsidRPr="00667104" w:rsidRDefault="00896270" w:rsidP="00667104">
      <w:pPr>
        <w:pStyle w:val="Zkladntext"/>
        <w:tabs>
          <w:tab w:val="left" w:pos="1627"/>
          <w:tab w:val="left" w:pos="3067"/>
          <w:tab w:val="left" w:pos="4507"/>
          <w:tab w:val="left" w:pos="6033"/>
          <w:tab w:val="left" w:pos="7473"/>
        </w:tabs>
        <w:jc w:val="both"/>
        <w:rPr>
          <w:rFonts w:ascii="Arial" w:hAnsi="Arial" w:cs="Arial"/>
          <w:szCs w:val="24"/>
        </w:rPr>
      </w:pPr>
      <w:r w:rsidRPr="00667104">
        <w:rPr>
          <w:rFonts w:ascii="Arial" w:hAnsi="Arial" w:cs="Arial"/>
          <w:szCs w:val="24"/>
        </w:rPr>
        <w:t>Uzemnenie každého zvodu bude napojené na uzemňovaciu sústavu objektu.</w:t>
      </w:r>
    </w:p>
    <w:p w:rsidR="00896270" w:rsidRPr="00667104" w:rsidRDefault="00896270" w:rsidP="00667104">
      <w:pPr>
        <w:pStyle w:val="Zkladntext"/>
        <w:tabs>
          <w:tab w:val="left" w:pos="1627"/>
          <w:tab w:val="left" w:pos="3067"/>
          <w:tab w:val="left" w:pos="4507"/>
          <w:tab w:val="left" w:pos="6033"/>
          <w:tab w:val="left" w:pos="7473"/>
        </w:tabs>
        <w:jc w:val="both"/>
        <w:rPr>
          <w:rFonts w:ascii="Arial" w:hAnsi="Arial" w:cs="Arial"/>
          <w:szCs w:val="24"/>
        </w:rPr>
      </w:pPr>
      <w:r w:rsidRPr="00667104">
        <w:rPr>
          <w:rFonts w:ascii="Arial" w:hAnsi="Arial" w:cs="Arial"/>
          <w:szCs w:val="24"/>
        </w:rPr>
        <w:t>Uzemňovacia sústava bude vytvorená  pásovinou FeZn 30x4mm uloženou vo výkope v zemi a v základovom betóne stavby.</w:t>
      </w:r>
    </w:p>
    <w:p w:rsidR="00896270" w:rsidRPr="00667104" w:rsidRDefault="00896270" w:rsidP="00667104">
      <w:pPr>
        <w:pStyle w:val="Zkladntext"/>
        <w:tabs>
          <w:tab w:val="left" w:pos="1627"/>
          <w:tab w:val="left" w:pos="3067"/>
          <w:tab w:val="left" w:pos="4507"/>
          <w:tab w:val="left" w:pos="6033"/>
          <w:tab w:val="left" w:pos="7473"/>
        </w:tabs>
        <w:jc w:val="both"/>
        <w:rPr>
          <w:rFonts w:ascii="Arial" w:hAnsi="Arial" w:cs="Arial"/>
          <w:szCs w:val="24"/>
        </w:rPr>
      </w:pPr>
      <w:r w:rsidRPr="00667104">
        <w:rPr>
          <w:rFonts w:ascii="Arial" w:hAnsi="Arial" w:cs="Arial"/>
          <w:szCs w:val="24"/>
        </w:rPr>
        <w:t>Zemný odpor uzemnenia spoločnej uzemňovacej siete musí spĺňať požiadavky normy .</w:t>
      </w:r>
    </w:p>
    <w:bookmarkEnd w:id="17"/>
    <w:p w:rsidR="00731A40" w:rsidRDefault="00731A40" w:rsidP="006C0016">
      <w:pPr>
        <w:pStyle w:val="Zkladntext"/>
        <w:jc w:val="both"/>
        <w:rPr>
          <w:rFonts w:ascii="Arial" w:hAnsi="Arial" w:cs="Arial"/>
          <w:b/>
          <w:szCs w:val="24"/>
          <w:u w:val="single"/>
        </w:rPr>
      </w:pPr>
    </w:p>
    <w:p w:rsidR="006C0016" w:rsidRPr="000E6967" w:rsidRDefault="006C0016" w:rsidP="006C0016">
      <w:pPr>
        <w:pStyle w:val="Zkladntext"/>
        <w:jc w:val="both"/>
        <w:rPr>
          <w:rFonts w:ascii="Arial" w:hAnsi="Arial" w:cs="Arial"/>
          <w:b/>
          <w:szCs w:val="24"/>
          <w:u w:val="single"/>
        </w:rPr>
      </w:pPr>
      <w:r>
        <w:rPr>
          <w:rFonts w:ascii="Arial" w:hAnsi="Arial" w:cs="Arial"/>
          <w:b/>
          <w:szCs w:val="24"/>
          <w:u w:val="single"/>
        </w:rPr>
        <w:t>Vykurovanie</w:t>
      </w:r>
    </w:p>
    <w:p w:rsidR="00EF6F5C" w:rsidRDefault="00EF6F5C" w:rsidP="006C0016">
      <w:pPr>
        <w:pStyle w:val="Zarkazkladnhotextu"/>
        <w:tabs>
          <w:tab w:val="left" w:pos="4678"/>
        </w:tabs>
        <w:ind w:left="0"/>
        <w:jc w:val="both"/>
        <w:rPr>
          <w:rFonts w:ascii="Arial" w:hAnsi="Arial" w:cs="Arial"/>
        </w:rPr>
      </w:pPr>
    </w:p>
    <w:p w:rsidR="006C0016" w:rsidRPr="003D7AED" w:rsidRDefault="006C0016" w:rsidP="006C0016">
      <w:pPr>
        <w:pStyle w:val="Zarkazkladnhotextu"/>
        <w:tabs>
          <w:tab w:val="left" w:pos="4678"/>
        </w:tabs>
        <w:ind w:left="0"/>
        <w:jc w:val="both"/>
        <w:rPr>
          <w:rFonts w:ascii="Arial" w:hAnsi="Arial" w:cs="Arial"/>
        </w:rPr>
      </w:pPr>
      <w:r>
        <w:rPr>
          <w:rFonts w:ascii="Arial" w:hAnsi="Arial" w:cs="Arial"/>
        </w:rPr>
        <w:t>Pokrytie požadovaného množstva tepelnej energie v čase spracovania PD nebolo jasné</w:t>
      </w:r>
      <w:r w:rsidR="002349FF">
        <w:rPr>
          <w:rFonts w:ascii="Arial" w:hAnsi="Arial" w:cs="Arial"/>
        </w:rPr>
        <w:t xml:space="preserve">. </w:t>
      </w:r>
      <w:r>
        <w:rPr>
          <w:rFonts w:ascii="Arial" w:hAnsi="Arial" w:cs="Arial"/>
        </w:rPr>
        <w:t>Nakoľko v mieste stavby nie je riešená plynofikác</w:t>
      </w:r>
      <w:r w:rsidR="00667104">
        <w:rPr>
          <w:rFonts w:ascii="Arial" w:hAnsi="Arial" w:cs="Arial"/>
        </w:rPr>
        <w:t>ia do úvahy prichádza  fotovolt</w:t>
      </w:r>
      <w:r>
        <w:rPr>
          <w:rFonts w:ascii="Arial" w:hAnsi="Arial" w:cs="Arial"/>
        </w:rPr>
        <w:t xml:space="preserve">ika </w:t>
      </w:r>
      <w:r w:rsidR="002349FF">
        <w:rPr>
          <w:rFonts w:ascii="Arial" w:hAnsi="Arial" w:cs="Arial"/>
        </w:rPr>
        <w:t>alebo</w:t>
      </w:r>
      <w:r>
        <w:rPr>
          <w:rFonts w:ascii="Arial" w:hAnsi="Arial" w:cs="Arial"/>
        </w:rPr>
        <w:t xml:space="preserve"> </w:t>
      </w:r>
      <w:r w:rsidR="000564A0">
        <w:rPr>
          <w:rFonts w:ascii="Arial" w:hAnsi="Arial" w:cs="Arial"/>
        </w:rPr>
        <w:t>klimatické zariadenie na vykurovanie v zimnom období a chladenie v letnom období.</w:t>
      </w:r>
    </w:p>
    <w:p w:rsidR="00EE7930" w:rsidRDefault="00EE7930" w:rsidP="006C0016">
      <w:pPr>
        <w:jc w:val="both"/>
        <w:rPr>
          <w:rFonts w:ascii="Arial" w:hAnsi="Arial" w:cs="Arial"/>
          <w:b/>
          <w:u w:val="single"/>
        </w:rPr>
      </w:pPr>
    </w:p>
    <w:p w:rsidR="006C0016" w:rsidRPr="009B06D0" w:rsidRDefault="006C0016" w:rsidP="006C0016">
      <w:pPr>
        <w:jc w:val="both"/>
        <w:rPr>
          <w:rFonts w:ascii="Arial" w:hAnsi="Arial" w:cs="Arial"/>
          <w:b/>
          <w:u w:val="single"/>
        </w:rPr>
      </w:pPr>
      <w:r w:rsidRPr="009B06D0">
        <w:rPr>
          <w:rFonts w:ascii="Arial" w:hAnsi="Arial" w:cs="Arial"/>
          <w:b/>
          <w:u w:val="single"/>
        </w:rPr>
        <w:t>Objekt č.2 – Oplotenie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Oplotenie je riešené </w:t>
      </w:r>
      <w:r w:rsidR="00444CB9">
        <w:rPr>
          <w:rFonts w:ascii="Arial" w:hAnsi="Arial" w:cs="Arial"/>
        </w:rPr>
        <w:t>po obvode areálu tak, aby zabezpečovalo ochranu záujmového územia.</w:t>
      </w:r>
      <w:r>
        <w:rPr>
          <w:rFonts w:ascii="Arial" w:hAnsi="Arial" w:cs="Arial"/>
        </w:rPr>
        <w:t xml:space="preserve"> Vstup do areálu je situovaný z</w:t>
      </w:r>
      <w:r w:rsidR="00353C9A">
        <w:rPr>
          <w:rFonts w:ascii="Arial" w:hAnsi="Arial" w:cs="Arial"/>
        </w:rPr>
        <w:t xml:space="preserve"> východnej </w:t>
      </w:r>
      <w:r>
        <w:rPr>
          <w:rFonts w:ascii="Arial" w:hAnsi="Arial" w:cs="Arial"/>
        </w:rPr>
        <w:t xml:space="preserve"> strany </w:t>
      </w:r>
      <w:r w:rsidR="00444CB9">
        <w:rPr>
          <w:rFonts w:ascii="Arial" w:hAnsi="Arial" w:cs="Arial"/>
        </w:rPr>
        <w:t>spevnen</w:t>
      </w:r>
      <w:r w:rsidR="00353C9A">
        <w:rPr>
          <w:rFonts w:ascii="Arial" w:hAnsi="Arial" w:cs="Arial"/>
        </w:rPr>
        <w:t>ou</w:t>
      </w:r>
      <w:r w:rsidR="00444CB9">
        <w:rPr>
          <w:rFonts w:ascii="Arial" w:hAnsi="Arial" w:cs="Arial"/>
        </w:rPr>
        <w:t xml:space="preserve"> komunikáci</w:t>
      </w:r>
      <w:r w:rsidR="00353C9A">
        <w:rPr>
          <w:rFonts w:ascii="Arial" w:hAnsi="Arial" w:cs="Arial"/>
        </w:rPr>
        <w:t>ou</w:t>
      </w:r>
      <w:r w:rsidR="00444CB9">
        <w:rPr>
          <w:rFonts w:ascii="Arial" w:hAnsi="Arial" w:cs="Arial"/>
        </w:rPr>
        <w:t xml:space="preserve"> od Drahovského kanála, ohraničuje navrhovaný areál zo všetkých strán. </w:t>
      </w:r>
      <w:r>
        <w:rPr>
          <w:rFonts w:ascii="Arial" w:hAnsi="Arial" w:cs="Arial"/>
        </w:rPr>
        <w:t xml:space="preserve">Vstup do areálu investora bude riešený vstupnou bránou posuvnou šírky </w:t>
      </w:r>
      <w:smartTag w:uri="urn:schemas-microsoft-com:office:smarttags" w:element="metricconverter">
        <w:smartTagPr>
          <w:attr w:name="ProductID" w:val="4,00 m"/>
        </w:smartTagPr>
        <w:r>
          <w:rPr>
            <w:rFonts w:ascii="Arial" w:hAnsi="Arial" w:cs="Arial"/>
          </w:rPr>
          <w:t>4,00 m</w:t>
        </w:r>
      </w:smartTag>
      <w:r>
        <w:rPr>
          <w:rFonts w:ascii="Arial" w:hAnsi="Arial" w:cs="Arial"/>
        </w:rPr>
        <w:t xml:space="preserve"> z jäcklových profilov, s nosnými oceľovými stĺpikmi a vstupnou bránkou šírky </w:t>
      </w:r>
      <w:smartTag w:uri="urn:schemas-microsoft-com:office:smarttags" w:element="metricconverter">
        <w:smartTagPr>
          <w:attr w:name="ProductID" w:val="1,00 m"/>
        </w:smartTagPr>
        <w:r>
          <w:rPr>
            <w:rFonts w:ascii="Arial" w:hAnsi="Arial" w:cs="Arial"/>
          </w:rPr>
          <w:t>1,00 m</w:t>
        </w:r>
      </w:smartTag>
      <w:r>
        <w:rPr>
          <w:rFonts w:ascii="Arial" w:hAnsi="Arial" w:cs="Arial"/>
        </w:rPr>
        <w:t xml:space="preserve"> pre peších návštevníkov z jäcklových profilov. </w:t>
      </w:r>
      <w:r w:rsidR="00353C9A">
        <w:rPr>
          <w:rFonts w:ascii="Arial" w:hAnsi="Arial" w:cs="Arial"/>
        </w:rPr>
        <w:t xml:space="preserve">Ostatná časť bude zo systému BC Torsion z poplastovaných stĺpikov UNIVERS a pletiva FLUIDEX. </w:t>
      </w:r>
      <w:r>
        <w:rPr>
          <w:rFonts w:ascii="Arial" w:hAnsi="Arial" w:cs="Arial"/>
        </w:rPr>
        <w:t xml:space="preserve">Výška vstupnej časti oplotenia je </w:t>
      </w:r>
      <w:smartTag w:uri="urn:schemas-microsoft-com:office:smarttags" w:element="metricconverter">
        <w:smartTagPr>
          <w:attr w:name="ProductID" w:val="1 800 mm"/>
        </w:smartTagPr>
        <w:r>
          <w:rPr>
            <w:rFonts w:ascii="Arial" w:hAnsi="Arial" w:cs="Arial"/>
          </w:rPr>
          <w:t>1 800 mm</w:t>
        </w:r>
      </w:smartTag>
      <w:r>
        <w:rPr>
          <w:rFonts w:ascii="Arial" w:hAnsi="Arial" w:cs="Arial"/>
        </w:rPr>
        <w:t xml:space="preserve">. </w:t>
      </w:r>
    </w:p>
    <w:p w:rsidR="006C0016" w:rsidRDefault="006C0016" w:rsidP="006C0016">
      <w:pPr>
        <w:jc w:val="both"/>
        <w:rPr>
          <w:rFonts w:ascii="Arial" w:hAnsi="Arial" w:cs="Arial"/>
        </w:rPr>
      </w:pPr>
      <w:r>
        <w:rPr>
          <w:rFonts w:ascii="Arial" w:hAnsi="Arial" w:cs="Arial"/>
        </w:rPr>
        <w:t xml:space="preserve">Ostatná časť oplotenia zo severnej, </w:t>
      </w:r>
      <w:r w:rsidR="00F82D87">
        <w:rPr>
          <w:rFonts w:ascii="Arial" w:hAnsi="Arial" w:cs="Arial"/>
        </w:rPr>
        <w:t>západnej</w:t>
      </w:r>
      <w:r>
        <w:rPr>
          <w:rFonts w:ascii="Arial" w:hAnsi="Arial" w:cs="Arial"/>
        </w:rPr>
        <w:t xml:space="preserve"> a južnej strany bude zo systému BC Torsion, ktorý pozostáva z oceľových poplastovaných stĺpikov UNIVERS kotvených do betónových pätiek, výplne UNITA FORTE resp. FLUIDEX z oceľového poplastovaného pletiva. Stĺpiky budú kotvené do základových pätiek z betónu prostého C 20/25. Oplotenie bude sledovať sklon terénu, stávajúci stav. </w:t>
      </w:r>
    </w:p>
    <w:p w:rsidR="006C0016" w:rsidRDefault="006C0016" w:rsidP="006C0016">
      <w:pPr>
        <w:jc w:val="both"/>
        <w:rPr>
          <w:rFonts w:ascii="Arial" w:hAnsi="Arial" w:cs="Arial"/>
        </w:rPr>
      </w:pPr>
      <w:r>
        <w:rPr>
          <w:rFonts w:ascii="Arial" w:hAnsi="Arial" w:cs="Arial"/>
        </w:rPr>
        <w:t>Oplotenie bude v zásade kopírovať rastlý terén s dodatočnými úpravami pôvodného terénu s obsypom.</w:t>
      </w:r>
    </w:p>
    <w:p w:rsidR="006C0016" w:rsidRDefault="006C0016" w:rsidP="006C0016">
      <w:pPr>
        <w:pStyle w:val="Nadpis1"/>
        <w:jc w:val="both"/>
        <w:rPr>
          <w:rFonts w:ascii="Arial" w:hAnsi="Arial" w:cs="Arial"/>
          <w:b/>
          <w:sz w:val="24"/>
          <w:u w:val="single"/>
        </w:rPr>
      </w:pPr>
    </w:p>
    <w:p w:rsidR="00731A40" w:rsidRDefault="00731A40" w:rsidP="006C0016">
      <w:pPr>
        <w:jc w:val="both"/>
        <w:rPr>
          <w:rFonts w:ascii="Arial" w:hAnsi="Arial" w:cs="Arial"/>
          <w:b/>
          <w:u w:val="single"/>
        </w:rPr>
      </w:pPr>
    </w:p>
    <w:p w:rsidR="006C0016" w:rsidRPr="00EB7A2A" w:rsidRDefault="006C0016" w:rsidP="006C0016">
      <w:pPr>
        <w:jc w:val="both"/>
        <w:rPr>
          <w:rFonts w:ascii="Arial" w:hAnsi="Arial" w:cs="Arial"/>
          <w:b/>
          <w:u w:val="single"/>
        </w:rPr>
      </w:pPr>
      <w:r w:rsidRPr="00EB7A2A">
        <w:rPr>
          <w:rFonts w:ascii="Arial" w:hAnsi="Arial" w:cs="Arial"/>
          <w:b/>
          <w:u w:val="single"/>
        </w:rPr>
        <w:lastRenderedPageBreak/>
        <w:t>Objekt č.3 -  Žumpa na splašky obs. 15 m3</w:t>
      </w:r>
    </w:p>
    <w:p w:rsidR="006C0016" w:rsidRDefault="006C0016" w:rsidP="006C0016"/>
    <w:p w:rsidR="006C0016" w:rsidRDefault="006C0016" w:rsidP="006C0016">
      <w:pPr>
        <w:jc w:val="both"/>
        <w:rPr>
          <w:rFonts w:ascii="Arial" w:hAnsi="Arial" w:cs="Arial"/>
        </w:rPr>
      </w:pPr>
      <w:r>
        <w:rPr>
          <w:rFonts w:ascii="Arial" w:hAnsi="Arial" w:cs="Arial"/>
        </w:rPr>
        <w:t xml:space="preserve">Objekt je situovaný vedľa navrhovaného objektu a príjazdovej komunikácie do areálu. Situovanie objektu je zrejmé zo situácie stavby.  </w:t>
      </w:r>
    </w:p>
    <w:p w:rsidR="006C0016" w:rsidRDefault="006C0016" w:rsidP="006C0016">
      <w:pPr>
        <w:jc w:val="both"/>
        <w:rPr>
          <w:rFonts w:ascii="Arial" w:hAnsi="Arial" w:cs="Arial"/>
        </w:rPr>
      </w:pPr>
      <w:r>
        <w:rPr>
          <w:rFonts w:ascii="Arial" w:hAnsi="Arial" w:cs="Arial"/>
        </w:rPr>
        <w:t xml:space="preserve">Objekt  je riešený z prefabrikovaných prvkov ako jednokomorový zapustený do terénu vo väzbe na komunikačný systém. </w:t>
      </w:r>
    </w:p>
    <w:p w:rsidR="006C0016" w:rsidRDefault="006C0016" w:rsidP="006C0016">
      <w:pPr>
        <w:jc w:val="both"/>
        <w:rPr>
          <w:rFonts w:ascii="Arial" w:hAnsi="Arial" w:cs="Arial"/>
        </w:rPr>
      </w:pPr>
      <w:r>
        <w:rPr>
          <w:rFonts w:ascii="Arial" w:hAnsi="Arial" w:cs="Arial"/>
        </w:rPr>
        <w:t xml:space="preserve">Dispozičné riešenie vychádza z požiadaviek prevádzky a potrieb na uskladnenie splaškových vôd z prevádzky objektu pre vytáčanie a skladovanie medu. Žumpa je riešená ako jednokomorová podzemná nádrž s vyberacím otvorom pre splaškové vody.     </w:t>
      </w:r>
    </w:p>
    <w:p w:rsidR="006C0016" w:rsidRDefault="006C0016" w:rsidP="006C0016">
      <w:pPr>
        <w:jc w:val="both"/>
        <w:rPr>
          <w:rFonts w:ascii="Arial" w:hAnsi="Arial" w:cs="Arial"/>
        </w:rPr>
      </w:pPr>
      <w:r>
        <w:rPr>
          <w:rFonts w:ascii="Arial" w:hAnsi="Arial" w:cs="Arial"/>
        </w:rPr>
        <w:t xml:space="preserve">Steny a dno objektu sú riešené z prefabrikovaných prvkov, krabíc, vzájomne pospájané, uložené na základovom dne zo štrkopiesku a podkladného betónu, prekryté prefabrikovanou železobetónovou doskou vzájomne na sebe, z 1 ks prefabrikovanej vstupnej šachty, ktorá  slúži ako vyberací otvor. Vyberací otvor je prekrytý poklopom DN 600 mm.  Steny a dno žumpy sú opatrené proti priesaku vôd do podložia ochranným vodo nepriepustným náterom. </w:t>
      </w:r>
    </w:p>
    <w:p w:rsidR="006C0016" w:rsidRDefault="006C0016" w:rsidP="006C0016">
      <w:pPr>
        <w:jc w:val="both"/>
        <w:rPr>
          <w:rFonts w:ascii="Arial" w:hAnsi="Arial" w:cs="Arial"/>
        </w:rPr>
      </w:pPr>
      <w:r>
        <w:rPr>
          <w:rFonts w:ascii="Arial" w:hAnsi="Arial" w:cs="Arial"/>
        </w:rPr>
        <w:t>Úžitkový obsah žumpy je 15,00 m3, čo postačuje na cca 30 dní skladovacej kapacity.</w:t>
      </w:r>
    </w:p>
    <w:p w:rsidR="006C0016" w:rsidRDefault="006C0016" w:rsidP="006C0016">
      <w:pPr>
        <w:jc w:val="both"/>
        <w:rPr>
          <w:rFonts w:ascii="Arial" w:hAnsi="Arial" w:cs="Arial"/>
        </w:rPr>
      </w:pPr>
    </w:p>
    <w:p w:rsidR="006C0016" w:rsidRDefault="006C0016" w:rsidP="00353C9A">
      <w:pPr>
        <w:pStyle w:val="Nadpis1"/>
        <w:jc w:val="both"/>
        <w:rPr>
          <w:rFonts w:ascii="Arial" w:hAnsi="Arial" w:cs="Arial"/>
          <w:b/>
          <w:sz w:val="24"/>
          <w:u w:val="single"/>
        </w:rPr>
      </w:pPr>
      <w:r w:rsidRPr="00B51C54">
        <w:rPr>
          <w:rFonts w:ascii="Arial" w:hAnsi="Arial" w:cs="Arial"/>
          <w:b/>
          <w:sz w:val="24"/>
          <w:u w:val="single"/>
        </w:rPr>
        <w:t>Objekt  č.</w:t>
      </w:r>
      <w:r>
        <w:rPr>
          <w:rFonts w:ascii="Arial" w:hAnsi="Arial" w:cs="Arial"/>
          <w:b/>
          <w:sz w:val="24"/>
          <w:u w:val="single"/>
        </w:rPr>
        <w:t xml:space="preserve"> 4</w:t>
      </w:r>
      <w:r w:rsidRPr="00B51C54">
        <w:rPr>
          <w:rFonts w:ascii="Arial" w:hAnsi="Arial" w:cs="Arial"/>
          <w:b/>
          <w:sz w:val="24"/>
          <w:u w:val="single"/>
        </w:rPr>
        <w:t xml:space="preserve"> – Studňa </w:t>
      </w:r>
    </w:p>
    <w:p w:rsidR="00353C9A" w:rsidRDefault="00353C9A" w:rsidP="00353C9A"/>
    <w:p w:rsidR="005A5CE3" w:rsidRPr="00EF6F5C" w:rsidRDefault="005A5CE3" w:rsidP="005A5CE3">
      <w:pPr>
        <w:jc w:val="both"/>
        <w:rPr>
          <w:rFonts w:ascii="Arial" w:hAnsi="Arial" w:cs="Arial"/>
        </w:rPr>
      </w:pPr>
      <w:r w:rsidRPr="00EF6F5C">
        <w:rPr>
          <w:rFonts w:ascii="Arial" w:hAnsi="Arial" w:cs="Arial"/>
        </w:rPr>
        <w:t>Predmetný projekt rieši návrh studne z ktorej bude čerpaná voda pre objekt.</w:t>
      </w:r>
    </w:p>
    <w:p w:rsidR="005A5CE3" w:rsidRPr="00EF6F5C" w:rsidRDefault="005A5CE3" w:rsidP="005A5CE3">
      <w:pPr>
        <w:jc w:val="both"/>
        <w:rPr>
          <w:rFonts w:ascii="Arial" w:hAnsi="Arial" w:cs="Arial"/>
        </w:rPr>
      </w:pPr>
      <w:r w:rsidRPr="00EF6F5C">
        <w:rPr>
          <w:rFonts w:ascii="Arial" w:hAnsi="Arial" w:cs="Arial"/>
        </w:rPr>
        <w:t>Nakoľko nebol pre predmetnú stavbu k dispozícii podklad od hydrogeológa studňa sa navrhuje len na základe predpokladov .</w:t>
      </w:r>
    </w:p>
    <w:p w:rsidR="005A5CE3" w:rsidRPr="00EF6F5C" w:rsidRDefault="005A5CE3" w:rsidP="005A5CE3">
      <w:pPr>
        <w:pStyle w:val="Zkladntext"/>
        <w:jc w:val="both"/>
        <w:rPr>
          <w:rFonts w:ascii="Arial" w:hAnsi="Arial" w:cs="Arial"/>
          <w:szCs w:val="24"/>
        </w:rPr>
      </w:pPr>
      <w:r w:rsidRPr="00EF6F5C">
        <w:rPr>
          <w:rFonts w:ascii="Arial" w:hAnsi="Arial" w:cs="Arial"/>
          <w:szCs w:val="24"/>
        </w:rPr>
        <w:t>Hĺbka studne , ako i návrh domácej vodárne s ponorným čerpadlom bude upresnená v realizačnom projekte, až na základe zistených skutočností na stavbe a potrebných údajov z hydrogeológie a na základe skúšobnej sondy.</w:t>
      </w:r>
    </w:p>
    <w:p w:rsidR="005A5CE3" w:rsidRPr="00EF6F5C" w:rsidRDefault="005A5CE3" w:rsidP="005A5CE3">
      <w:pPr>
        <w:pStyle w:val="Zkladntext"/>
        <w:jc w:val="both"/>
        <w:rPr>
          <w:rFonts w:ascii="Arial" w:hAnsi="Arial" w:cs="Arial"/>
          <w:szCs w:val="24"/>
        </w:rPr>
      </w:pPr>
    </w:p>
    <w:p w:rsidR="005A5CE3" w:rsidRPr="00EF6F5C" w:rsidRDefault="005A5CE3" w:rsidP="005A5CE3">
      <w:pPr>
        <w:pStyle w:val="Zkladntext"/>
        <w:jc w:val="both"/>
        <w:rPr>
          <w:rFonts w:ascii="Arial" w:hAnsi="Arial" w:cs="Arial"/>
          <w:szCs w:val="24"/>
        </w:rPr>
      </w:pPr>
      <w:r w:rsidRPr="00EF6F5C">
        <w:rPr>
          <w:rFonts w:ascii="Arial" w:hAnsi="Arial" w:cs="Arial"/>
          <w:szCs w:val="24"/>
        </w:rPr>
        <w:t>Predpokladané hodnoty :</w:t>
      </w:r>
    </w:p>
    <w:p w:rsidR="005A5CE3" w:rsidRPr="00EF6F5C" w:rsidRDefault="005A5CE3" w:rsidP="005A5CE3">
      <w:pPr>
        <w:pStyle w:val="Zkladntext"/>
        <w:numPr>
          <w:ilvl w:val="0"/>
          <w:numId w:val="28"/>
        </w:numPr>
        <w:jc w:val="both"/>
        <w:rPr>
          <w:rFonts w:ascii="Arial" w:hAnsi="Arial" w:cs="Arial"/>
          <w:szCs w:val="24"/>
        </w:rPr>
      </w:pPr>
      <w:r w:rsidRPr="00EF6F5C">
        <w:rPr>
          <w:rFonts w:ascii="Arial" w:hAnsi="Arial" w:cs="Arial"/>
          <w:szCs w:val="24"/>
        </w:rPr>
        <w:t>hĺbka studne cca 15,0 m od terénu</w:t>
      </w:r>
    </w:p>
    <w:p w:rsidR="005A5CE3" w:rsidRPr="00EF6F5C" w:rsidRDefault="005A5CE3" w:rsidP="005A5CE3">
      <w:pPr>
        <w:pStyle w:val="Zkladntext"/>
        <w:numPr>
          <w:ilvl w:val="0"/>
          <w:numId w:val="28"/>
        </w:numPr>
        <w:jc w:val="both"/>
        <w:rPr>
          <w:rFonts w:ascii="Arial" w:hAnsi="Arial" w:cs="Arial"/>
          <w:szCs w:val="24"/>
        </w:rPr>
      </w:pPr>
      <w:r w:rsidRPr="00EF6F5C">
        <w:rPr>
          <w:rFonts w:ascii="Arial" w:hAnsi="Arial" w:cs="Arial"/>
          <w:szCs w:val="24"/>
        </w:rPr>
        <w:t xml:space="preserve">hladina vody cca 10,0 m pod terénom </w:t>
      </w:r>
    </w:p>
    <w:p w:rsidR="005A5CE3" w:rsidRPr="00EF6F5C" w:rsidRDefault="005A5CE3" w:rsidP="005A5CE3">
      <w:pPr>
        <w:pStyle w:val="Zkladntext"/>
        <w:numPr>
          <w:ilvl w:val="0"/>
          <w:numId w:val="28"/>
        </w:numPr>
        <w:jc w:val="both"/>
        <w:rPr>
          <w:rFonts w:ascii="Arial" w:hAnsi="Arial" w:cs="Arial"/>
          <w:szCs w:val="24"/>
        </w:rPr>
      </w:pPr>
      <w:r w:rsidRPr="00EF6F5C">
        <w:rPr>
          <w:rFonts w:ascii="Arial" w:hAnsi="Arial" w:cs="Arial"/>
          <w:szCs w:val="24"/>
        </w:rPr>
        <w:t>hladina vody pre čerpanie 12,0 m pod terénom</w:t>
      </w:r>
    </w:p>
    <w:p w:rsidR="005A5CE3" w:rsidRPr="00EF6F5C" w:rsidRDefault="005A5CE3" w:rsidP="005A5CE3">
      <w:pPr>
        <w:pStyle w:val="Zkladntext"/>
        <w:jc w:val="both"/>
        <w:rPr>
          <w:rFonts w:ascii="Arial" w:hAnsi="Arial" w:cs="Arial"/>
          <w:szCs w:val="24"/>
        </w:rPr>
      </w:pPr>
    </w:p>
    <w:p w:rsidR="005A5CE3" w:rsidRPr="00EF6F5C" w:rsidRDefault="005A5CE3" w:rsidP="005A5CE3">
      <w:pPr>
        <w:jc w:val="both"/>
        <w:rPr>
          <w:rFonts w:ascii="Arial" w:hAnsi="Arial" w:cs="Arial"/>
        </w:rPr>
      </w:pPr>
      <w:r w:rsidRPr="00EF6F5C">
        <w:rPr>
          <w:rFonts w:ascii="Arial" w:hAnsi="Arial" w:cs="Arial"/>
        </w:rPr>
        <w:t xml:space="preserve">Ak sa zachytí vodonosný kolektor s dostatočnou výdatnosťou pre zamýšľané zásobenie vody pre objekt v menšej hĺbke určí sa hĺbka studne podľa zisteného stavu priamo na stavbe. Naopak, ak sa bude vodonosný kolektor nachádzať vo väčšej hĺbke, ako predpokladá projekt je potrebné studňu prehĺbiť. Tieto skutočnosti nebudú mať vplyv na technológiu vŕtania, ktoré bude stanovené na stavbe po zistení potrebných údajov.  </w:t>
      </w:r>
    </w:p>
    <w:p w:rsidR="005A5CE3" w:rsidRPr="00EF6F5C" w:rsidRDefault="005A5CE3" w:rsidP="005A5CE3">
      <w:pPr>
        <w:jc w:val="both"/>
        <w:rPr>
          <w:rFonts w:ascii="Arial" w:hAnsi="Arial" w:cs="Arial"/>
        </w:rPr>
      </w:pPr>
      <w:r w:rsidRPr="00EF6F5C">
        <w:rPr>
          <w:rFonts w:ascii="Arial" w:hAnsi="Arial" w:cs="Arial"/>
        </w:rPr>
        <w:t>Pred návrhom studne v realizačnom projekte je potrebné, aby investor mal hydrogeologický prieskum, a čerpacie pokusy v mieste osadenia studne a na  základe zisteného stavu sa navrhne skutočná hĺbka studne.</w:t>
      </w:r>
    </w:p>
    <w:p w:rsidR="005A5CE3" w:rsidRPr="00EF6F5C" w:rsidRDefault="005A5CE3" w:rsidP="005A5CE3">
      <w:pPr>
        <w:pStyle w:val="Zkladntext"/>
        <w:jc w:val="both"/>
        <w:rPr>
          <w:rFonts w:ascii="Arial" w:hAnsi="Arial" w:cs="Arial"/>
          <w:szCs w:val="24"/>
        </w:rPr>
      </w:pPr>
      <w:r w:rsidRPr="00EF6F5C">
        <w:rPr>
          <w:rFonts w:ascii="Arial" w:hAnsi="Arial" w:cs="Arial"/>
          <w:szCs w:val="24"/>
        </w:rPr>
        <w:t>Do navrhovaného vrtu je osadená do hĺbky cca 5 m od terénu  plná pažnica  PVC 200, ktorá bude obsypaná ílovým tesnením. Od hĺbky 5 m až do hĺbky 14 m bude perforovaná  PVC rúra DN 200, ktorá bude obsypaná triedeným kamenivom, filtračným obsypom 2-</w:t>
      </w:r>
      <w:smartTag w:uri="urn:schemas-microsoft-com:office:smarttags" w:element="metricconverter">
        <w:smartTagPr>
          <w:attr w:name="ProductID" w:val="4 mm"/>
        </w:smartTagPr>
        <w:r w:rsidRPr="00EF6F5C">
          <w:rPr>
            <w:rFonts w:ascii="Arial" w:hAnsi="Arial" w:cs="Arial"/>
            <w:szCs w:val="24"/>
          </w:rPr>
          <w:t>4 mm</w:t>
        </w:r>
      </w:smartTag>
      <w:r w:rsidRPr="00EF6F5C">
        <w:rPr>
          <w:rFonts w:ascii="Arial" w:hAnsi="Arial" w:cs="Arial"/>
          <w:szCs w:val="24"/>
        </w:rPr>
        <w:t>.</w:t>
      </w:r>
    </w:p>
    <w:p w:rsidR="005A5CE3" w:rsidRPr="00EF6F5C" w:rsidRDefault="005A5CE3" w:rsidP="005A5CE3">
      <w:pPr>
        <w:pStyle w:val="Zkladntext"/>
        <w:jc w:val="both"/>
        <w:rPr>
          <w:rFonts w:ascii="Arial" w:hAnsi="Arial" w:cs="Arial"/>
          <w:szCs w:val="24"/>
        </w:rPr>
      </w:pPr>
      <w:r w:rsidRPr="00EF6F5C">
        <w:rPr>
          <w:rFonts w:ascii="Arial" w:hAnsi="Arial" w:cs="Arial"/>
          <w:szCs w:val="24"/>
        </w:rPr>
        <w:t xml:space="preserve">Na dne studne bude kalník PVC 200. </w:t>
      </w:r>
    </w:p>
    <w:p w:rsidR="005A5CE3" w:rsidRPr="00EF6F5C" w:rsidRDefault="005A5CE3" w:rsidP="005A5CE3">
      <w:pPr>
        <w:pStyle w:val="Zkladntext"/>
        <w:jc w:val="both"/>
        <w:rPr>
          <w:rFonts w:ascii="Arial" w:hAnsi="Arial" w:cs="Arial"/>
          <w:szCs w:val="24"/>
        </w:rPr>
      </w:pPr>
      <w:r w:rsidRPr="00EF6F5C">
        <w:rPr>
          <w:rFonts w:ascii="Arial" w:hAnsi="Arial" w:cs="Arial"/>
          <w:szCs w:val="24"/>
        </w:rPr>
        <w:t xml:space="preserve">Nad studňou sa vybuduje šachta zo šachtových skruží DN 1000mm, ktoré sa položia na betónovú dosku hrúbky </w:t>
      </w:r>
      <w:smartTag w:uri="urn:schemas-microsoft-com:office:smarttags" w:element="metricconverter">
        <w:smartTagPr>
          <w:attr w:name="ProductID" w:val="200 mm"/>
        </w:smartTagPr>
        <w:r w:rsidRPr="00EF6F5C">
          <w:rPr>
            <w:rFonts w:ascii="Arial" w:hAnsi="Arial" w:cs="Arial"/>
            <w:szCs w:val="24"/>
          </w:rPr>
          <w:t>200 mm</w:t>
        </w:r>
      </w:smartTag>
      <w:r w:rsidRPr="00EF6F5C">
        <w:rPr>
          <w:rFonts w:ascii="Arial" w:hAnsi="Arial" w:cs="Arial"/>
          <w:szCs w:val="24"/>
        </w:rPr>
        <w:t>. Skruže sa osadia pod úroveň podlahy  a krycia betónová doska bude 100mm nad podlahou</w:t>
      </w:r>
    </w:p>
    <w:p w:rsidR="005A5CE3" w:rsidRPr="00EF6F5C" w:rsidRDefault="005A5CE3" w:rsidP="005A5CE3">
      <w:pPr>
        <w:pStyle w:val="Zkladntext"/>
        <w:jc w:val="both"/>
        <w:rPr>
          <w:rFonts w:ascii="Arial" w:hAnsi="Arial" w:cs="Arial"/>
          <w:szCs w:val="24"/>
        </w:rPr>
      </w:pPr>
      <w:r w:rsidRPr="00EF6F5C">
        <w:rPr>
          <w:rFonts w:ascii="Arial" w:hAnsi="Arial" w:cs="Arial"/>
          <w:szCs w:val="24"/>
        </w:rPr>
        <w:lastRenderedPageBreak/>
        <w:t xml:space="preserve">Vstup do šachty bude poplastovanými stúpadlami . Šachta sa opatrí liatinovým poklopom </w:t>
      </w:r>
    </w:p>
    <w:p w:rsidR="005A5CE3" w:rsidRPr="00EF6F5C" w:rsidRDefault="005A5CE3" w:rsidP="005A5CE3">
      <w:pPr>
        <w:pStyle w:val="Zkladntext"/>
        <w:jc w:val="both"/>
        <w:rPr>
          <w:rFonts w:ascii="Arial" w:hAnsi="Arial" w:cs="Arial"/>
          <w:szCs w:val="24"/>
        </w:rPr>
      </w:pPr>
      <w:r w:rsidRPr="00EF6F5C">
        <w:rPr>
          <w:rFonts w:ascii="Arial" w:hAnsi="Arial" w:cs="Arial"/>
          <w:szCs w:val="24"/>
        </w:rPr>
        <w:t>DN 600mm. Nakoľko v mieste, kde bude studňa je zeleň vrchná hrana šachty bude cca 150mm nad terénom, aby do šachty nevtekala dažďová voda.</w:t>
      </w:r>
    </w:p>
    <w:p w:rsidR="005A5CE3" w:rsidRPr="00EF6F5C" w:rsidRDefault="005A5CE3" w:rsidP="005A5CE3">
      <w:pPr>
        <w:pStyle w:val="Zkladntext"/>
        <w:jc w:val="both"/>
        <w:rPr>
          <w:rFonts w:ascii="Arial" w:hAnsi="Arial" w:cs="Arial"/>
          <w:szCs w:val="24"/>
        </w:rPr>
      </w:pPr>
    </w:p>
    <w:p w:rsidR="005A5CE3" w:rsidRPr="00EF6F5C" w:rsidRDefault="005A5CE3" w:rsidP="005A5CE3">
      <w:pPr>
        <w:pStyle w:val="Zkladntext"/>
        <w:jc w:val="both"/>
        <w:rPr>
          <w:rFonts w:ascii="Arial" w:hAnsi="Arial" w:cs="Arial"/>
          <w:szCs w:val="24"/>
        </w:rPr>
      </w:pPr>
      <w:r w:rsidRPr="00EF6F5C">
        <w:rPr>
          <w:rFonts w:ascii="Arial" w:hAnsi="Arial" w:cs="Arial"/>
          <w:szCs w:val="24"/>
        </w:rPr>
        <w:t>Čerpanie zo studne bude domácou vodárňou, ktorá bude umiestnená v objekte. Súčasťou vodárne je aj nerezové ponorné čerpadlo, ktoré sa umiestni do vrtu cca 1m od dna.</w:t>
      </w:r>
    </w:p>
    <w:p w:rsidR="005A5CE3" w:rsidRPr="00EF6F5C" w:rsidRDefault="005A5CE3" w:rsidP="005A5CE3">
      <w:pPr>
        <w:pStyle w:val="Zkladntext"/>
        <w:jc w:val="both"/>
        <w:rPr>
          <w:rFonts w:ascii="Arial" w:hAnsi="Arial" w:cs="Arial"/>
          <w:szCs w:val="24"/>
        </w:rPr>
      </w:pPr>
      <w:r w:rsidRPr="00EF6F5C">
        <w:rPr>
          <w:rFonts w:ascii="Arial" w:hAnsi="Arial" w:cs="Arial"/>
          <w:szCs w:val="24"/>
        </w:rPr>
        <w:t>Predpokladaný príkon pre čerpadlo bude 1,50kW-2,0kW a napätie 1x200-240 V, čerpadlo musí byť opatrené elektronickou reguláciou a spätným ventilom proti chodu na sucho.</w:t>
      </w:r>
      <w:r w:rsidR="00731A40">
        <w:rPr>
          <w:rFonts w:ascii="Arial" w:hAnsi="Arial" w:cs="Arial"/>
          <w:szCs w:val="24"/>
        </w:rPr>
        <w:t xml:space="preserve"> </w:t>
      </w:r>
      <w:r w:rsidRPr="00EF6F5C">
        <w:rPr>
          <w:rFonts w:ascii="Arial" w:hAnsi="Arial" w:cs="Arial"/>
          <w:szCs w:val="24"/>
        </w:rPr>
        <w:t>Od čerpadla je vedené výtlačné potrubie oceľové pozinkované DN 32, ktoré sa opatrí spätnou klapkou.</w:t>
      </w:r>
    </w:p>
    <w:p w:rsidR="005A5CE3" w:rsidRPr="00EF6F5C" w:rsidRDefault="005A5CE3" w:rsidP="005A5CE3">
      <w:pPr>
        <w:pStyle w:val="Zkladntext"/>
        <w:jc w:val="both"/>
        <w:rPr>
          <w:rFonts w:ascii="Arial" w:hAnsi="Arial" w:cs="Arial"/>
          <w:szCs w:val="24"/>
        </w:rPr>
      </w:pPr>
      <w:r w:rsidRPr="00EF6F5C">
        <w:rPr>
          <w:rFonts w:ascii="Arial" w:hAnsi="Arial" w:cs="Arial"/>
          <w:szCs w:val="24"/>
        </w:rPr>
        <w:t>V šachte nad studňou sa osadí 2x guľový uzáver vody a vodomer , na meranie spotreby vody.</w:t>
      </w:r>
      <w:r w:rsidR="00731A40">
        <w:rPr>
          <w:rFonts w:ascii="Arial" w:hAnsi="Arial" w:cs="Arial"/>
          <w:szCs w:val="24"/>
        </w:rPr>
        <w:t xml:space="preserve"> </w:t>
      </w:r>
      <w:r w:rsidRPr="00EF6F5C">
        <w:rPr>
          <w:rFonts w:ascii="Arial" w:hAnsi="Arial" w:cs="Arial"/>
          <w:szCs w:val="24"/>
        </w:rPr>
        <w:t>Od vodárne osadenej v objekte pokračuje potrubie tlakové oceľové DN32 opatrené bralenovou izoláciou.</w:t>
      </w:r>
    </w:p>
    <w:p w:rsidR="005A5CE3" w:rsidRPr="00EF6F5C" w:rsidRDefault="005A5CE3" w:rsidP="005A5CE3">
      <w:pPr>
        <w:jc w:val="both"/>
        <w:rPr>
          <w:rFonts w:ascii="Arial" w:hAnsi="Arial" w:cs="Arial"/>
        </w:rPr>
      </w:pPr>
      <w:r w:rsidRPr="00EF6F5C">
        <w:rPr>
          <w:rFonts w:ascii="Arial" w:hAnsi="Arial" w:cs="Arial"/>
        </w:rPr>
        <w:t>Čerpaciu skúšku je potrebné vykonať za účelom zistenia hydraulických parametrov zvodneného prostredia a hlavne pre určenie výdatnosti novej studne.</w:t>
      </w:r>
    </w:p>
    <w:p w:rsidR="005A5CE3" w:rsidRPr="00EF6F5C" w:rsidRDefault="005A5CE3" w:rsidP="005A5CE3">
      <w:pPr>
        <w:jc w:val="both"/>
        <w:rPr>
          <w:rFonts w:ascii="Arial" w:hAnsi="Arial" w:cs="Arial"/>
        </w:rPr>
      </w:pPr>
      <w:r w:rsidRPr="00EF6F5C">
        <w:rPr>
          <w:rFonts w:ascii="Arial" w:hAnsi="Arial" w:cs="Arial"/>
        </w:rPr>
        <w:t xml:space="preserve">Čerpacia a stúpacia skúška sa bude prevádzať v zmysle STN 736614. </w:t>
      </w:r>
    </w:p>
    <w:p w:rsidR="005A5CE3" w:rsidRPr="00EF6F5C" w:rsidRDefault="005A5CE3" w:rsidP="005A5CE3">
      <w:pPr>
        <w:jc w:val="both"/>
        <w:rPr>
          <w:rFonts w:ascii="Arial" w:hAnsi="Arial" w:cs="Arial"/>
        </w:rPr>
      </w:pPr>
      <w:r w:rsidRPr="00EF6F5C">
        <w:rPr>
          <w:rFonts w:ascii="Arial" w:hAnsi="Arial" w:cs="Arial"/>
        </w:rPr>
        <w:t>Na novej studni je potrebné zrealizovať poloprevádzkovú čerpaciu skúšku v trvaní 21 dní.</w:t>
      </w:r>
    </w:p>
    <w:p w:rsidR="00C5469F" w:rsidRDefault="00C5469F" w:rsidP="006C0016">
      <w:pPr>
        <w:pStyle w:val="Zkladntext"/>
        <w:jc w:val="both"/>
        <w:rPr>
          <w:rFonts w:ascii="Arial" w:hAnsi="Arial" w:cs="Arial"/>
          <w:b/>
          <w:bCs/>
          <w:u w:val="single"/>
        </w:rPr>
      </w:pPr>
    </w:p>
    <w:p w:rsidR="006C0016" w:rsidRDefault="006C0016" w:rsidP="006C0016">
      <w:pPr>
        <w:pStyle w:val="Zkladntext"/>
        <w:jc w:val="both"/>
        <w:rPr>
          <w:rFonts w:ascii="Arial" w:hAnsi="Arial" w:cs="Arial"/>
          <w:b/>
          <w:bCs/>
          <w:u w:val="single"/>
        </w:rPr>
      </w:pPr>
      <w:r w:rsidRPr="00134894">
        <w:rPr>
          <w:rFonts w:ascii="Arial" w:hAnsi="Arial" w:cs="Arial"/>
          <w:b/>
          <w:bCs/>
          <w:u w:val="single"/>
        </w:rPr>
        <w:t>Objekt č.</w:t>
      </w:r>
      <w:r>
        <w:rPr>
          <w:rFonts w:ascii="Arial" w:hAnsi="Arial" w:cs="Arial"/>
          <w:b/>
          <w:bCs/>
          <w:u w:val="single"/>
        </w:rPr>
        <w:t>5</w:t>
      </w:r>
      <w:r w:rsidRPr="00134894">
        <w:rPr>
          <w:rFonts w:ascii="Arial" w:hAnsi="Arial" w:cs="Arial"/>
          <w:b/>
          <w:bCs/>
          <w:u w:val="single"/>
        </w:rPr>
        <w:t xml:space="preserve"> - Spevnené plochy </w:t>
      </w:r>
    </w:p>
    <w:p w:rsidR="00DD7BB6" w:rsidRDefault="00DD7BB6" w:rsidP="00DD7BB6">
      <w:pPr>
        <w:jc w:val="both"/>
        <w:rPr>
          <w:rFonts w:cs="Arial"/>
        </w:rPr>
      </w:pPr>
    </w:p>
    <w:p w:rsidR="00DD7BB6" w:rsidRDefault="00DD7BB6" w:rsidP="00DD7BB6">
      <w:pPr>
        <w:jc w:val="both"/>
        <w:rPr>
          <w:rFonts w:ascii="Arial" w:hAnsi="Arial" w:cs="Arial"/>
        </w:rPr>
      </w:pPr>
      <w:r w:rsidRPr="00DD7BB6">
        <w:rPr>
          <w:rFonts w:ascii="Arial" w:hAnsi="Arial" w:cs="Arial"/>
        </w:rPr>
        <w:t>Navrhované spevnené plochy budú slúžiť pre potreby dopravnej obsluhy a pre uspokojenie nárokov statickej dopravy areálu pre vytáčanie a skladovanie medu. Tieto plochy sú riešené v rámci objektu č. 5 – Spevnené plochy. Navrhnutý areál bude dopravne napojený na stávajúci komunikačný systém pomocou príjazdovej účelovej cesty (rieši objekt č.8).</w:t>
      </w:r>
    </w:p>
    <w:p w:rsidR="00DD7BB6" w:rsidRDefault="00DD7BB6" w:rsidP="00DD7BB6">
      <w:pPr>
        <w:jc w:val="both"/>
        <w:rPr>
          <w:rFonts w:ascii="Arial" w:hAnsi="Arial" w:cs="Arial"/>
        </w:rPr>
      </w:pPr>
      <w:r w:rsidRPr="00DD7BB6">
        <w:rPr>
          <w:rFonts w:ascii="Arial" w:hAnsi="Arial" w:cs="Arial"/>
        </w:rPr>
        <w:t>Technické a koncepčné riešenie spevnených plôch vychádza z požiadaviek na účel a funkciu objektu pre vytáčanie a skladovanie medu. Vnútro areálový komunikačný systém je navrhnutý maximálne pre vozidlá do 3,5 tony.</w:t>
      </w:r>
    </w:p>
    <w:p w:rsidR="00DD7BB6" w:rsidRDefault="00DD7BB6" w:rsidP="00DD7BB6">
      <w:pPr>
        <w:jc w:val="both"/>
        <w:rPr>
          <w:rFonts w:ascii="Arial" w:hAnsi="Arial" w:cs="Arial"/>
        </w:rPr>
      </w:pPr>
    </w:p>
    <w:p w:rsidR="00877A01" w:rsidRDefault="00DD7BB6" w:rsidP="00877A01">
      <w:pPr>
        <w:jc w:val="both"/>
        <w:rPr>
          <w:rFonts w:ascii="Arial" w:hAnsi="Arial" w:cs="Arial"/>
        </w:rPr>
      </w:pPr>
      <w:r w:rsidRPr="00DD7BB6">
        <w:rPr>
          <w:rFonts w:ascii="Arial" w:hAnsi="Arial" w:cs="Arial"/>
        </w:rPr>
        <w:t>Vnútro</w:t>
      </w:r>
      <w:r>
        <w:rPr>
          <w:rFonts w:ascii="Arial" w:hAnsi="Arial" w:cs="Arial"/>
        </w:rPr>
        <w:t xml:space="preserve"> </w:t>
      </w:r>
      <w:r w:rsidRPr="00DD7BB6">
        <w:rPr>
          <w:rFonts w:ascii="Arial" w:hAnsi="Arial" w:cs="Arial"/>
        </w:rPr>
        <w:t xml:space="preserve">areálová spevnená plocha je navrhnutá ako jednopruhová obojsmerná šírky 4,0-4,5 m. V mieste vstupu do budovy je spevnené plocha navrhnutú v šírke 7,0 m a 9,2 m.  Vnútorné polomery pri napojeniach sú 5,0-7,0 m, pri napojení na príjazdovú cestu sú 7,0 m. Niveleta spevnených plôch je riešená s ohľadom na výškové osadenie haly a príjazdovej cesty, na ktorú bude areál napojený. Navrhovaná spevnená plocha je vyspádovaná priečnym sklonom od objektu v sklone 1-3 %. Výškové osadenie a spádovanie spevnených plôch je zrejmé z prílohy č. 2 „Situácia“. Odvodnenie povrchu vozovky je zabezpečené pozdĺžnym a priečnym sklonom a vody sú zvádzané do nespevnenej vsakovacej priekopy. </w:t>
      </w:r>
      <w:r w:rsidR="00877A01">
        <w:rPr>
          <w:rFonts w:ascii="Arial" w:hAnsi="Arial" w:cs="Arial"/>
        </w:rPr>
        <w:t>S</w:t>
      </w:r>
      <w:r w:rsidRPr="00DD7BB6">
        <w:rPr>
          <w:rFonts w:ascii="Arial" w:hAnsi="Arial" w:cs="Arial"/>
        </w:rPr>
        <w:t>pevnená plocha je navrhnutá z cementobetónového krytu CB</w:t>
      </w:r>
      <w:r w:rsidR="00877A01">
        <w:rPr>
          <w:rFonts w:ascii="Arial" w:hAnsi="Arial" w:cs="Arial"/>
        </w:rPr>
        <w:t xml:space="preserve"> </w:t>
      </w:r>
      <w:r w:rsidRPr="00DD7BB6">
        <w:rPr>
          <w:rFonts w:ascii="Arial" w:hAnsi="Arial" w:cs="Arial"/>
        </w:rPr>
        <w:t>III</w:t>
      </w:r>
      <w:r w:rsidR="00877A01">
        <w:rPr>
          <w:rFonts w:ascii="Arial" w:hAnsi="Arial" w:cs="Arial"/>
        </w:rPr>
        <w:t>.</w:t>
      </w:r>
    </w:p>
    <w:p w:rsidR="00877A01" w:rsidRDefault="00DD7BB6" w:rsidP="00877A01">
      <w:pPr>
        <w:jc w:val="both"/>
        <w:rPr>
          <w:rFonts w:ascii="Arial" w:hAnsi="Arial" w:cs="Arial"/>
        </w:rPr>
      </w:pPr>
      <w:r w:rsidRPr="00DD7BB6">
        <w:rPr>
          <w:rFonts w:ascii="Arial" w:hAnsi="Arial" w:cs="Arial"/>
        </w:rPr>
        <w:t xml:space="preserve">Pre potreby statickej dopravy sú vytvorené 4 parkovacie stojiská. Kolmé státia majú rozmer 2.5 x 5,0 m s deklarovaným presahom 0,3 m. Parkovacia plocha je navrhnutá z betónovej zámkovej dlažby hr. 80 mm a lemovať ju bude cestný skosený betónový obrubník s prevýšením 120 mm. </w:t>
      </w:r>
    </w:p>
    <w:p w:rsidR="00877A01" w:rsidRDefault="00DD7BB6" w:rsidP="00877A01">
      <w:pPr>
        <w:jc w:val="both"/>
        <w:rPr>
          <w:rFonts w:ascii="Arial" w:hAnsi="Arial" w:cs="Arial"/>
        </w:rPr>
      </w:pPr>
      <w:r w:rsidRPr="00DD7BB6">
        <w:rPr>
          <w:rFonts w:ascii="Arial" w:hAnsi="Arial" w:cs="Arial"/>
        </w:rPr>
        <w:t xml:space="preserve">Chodník je navrhnutý od napojenia na príjazdovú cestu až po vstup do budovy v šírke 1,5 m a od betónovej spevnenej plochy je oddelený betónovým nájazdovým obrubníkom (prevýšenie  50 mm). Z vonkajšej strany bude osadený parkový </w:t>
      </w:r>
      <w:r w:rsidRPr="00DD7BB6">
        <w:rPr>
          <w:rFonts w:ascii="Arial" w:hAnsi="Arial" w:cs="Arial"/>
        </w:rPr>
        <w:lastRenderedPageBreak/>
        <w:t xml:space="preserve">betónový obrubník. Chodník je navrhnutý z betónovej zámkovej dlažby hr. 60 mm a v úseku parkoviska  (dĺžky 10,0 m) sa zrealizuje z rovnakej skladby ako parkovisko.  </w:t>
      </w:r>
    </w:p>
    <w:p w:rsidR="00DD7BB6" w:rsidRPr="00DD7BB6" w:rsidRDefault="00DD7BB6" w:rsidP="00877A01">
      <w:pPr>
        <w:jc w:val="both"/>
        <w:rPr>
          <w:rFonts w:ascii="Arial" w:hAnsi="Arial" w:cs="Arial"/>
        </w:rPr>
      </w:pPr>
      <w:r w:rsidRPr="00DD7BB6">
        <w:rPr>
          <w:rFonts w:ascii="Arial" w:hAnsi="Arial" w:cs="Arial"/>
        </w:rPr>
        <w:t>Obrubníky budú osadené do betónového lôžka C16/20 XF2(SK)-Cl0.4 hrúbky min. 0,15m.</w:t>
      </w:r>
    </w:p>
    <w:p w:rsidR="00DD7BB6" w:rsidRPr="00DD7BB6" w:rsidRDefault="00DD7BB6" w:rsidP="00DD7BB6">
      <w:pPr>
        <w:jc w:val="both"/>
        <w:rPr>
          <w:rFonts w:ascii="Arial" w:hAnsi="Arial" w:cs="Arial"/>
          <w:u w:val="single"/>
        </w:rPr>
      </w:pPr>
    </w:p>
    <w:p w:rsidR="00DD7BB6" w:rsidRPr="00877A01" w:rsidRDefault="00DD7BB6" w:rsidP="00DD7BB6">
      <w:pPr>
        <w:jc w:val="both"/>
        <w:rPr>
          <w:rFonts w:ascii="Arial" w:hAnsi="Arial" w:cs="Arial"/>
          <w:b/>
          <w:bCs/>
          <w:iCs/>
          <w:u w:val="single"/>
        </w:rPr>
      </w:pPr>
      <w:r w:rsidRPr="00877A01">
        <w:rPr>
          <w:rFonts w:ascii="Arial" w:hAnsi="Arial" w:cs="Arial"/>
          <w:b/>
          <w:bCs/>
          <w:iCs/>
          <w:u w:val="single"/>
        </w:rPr>
        <w:t>Konštrukcia spevnenej plochy</w:t>
      </w:r>
    </w:p>
    <w:p w:rsidR="00DD7BB6" w:rsidRPr="00DD7BB6" w:rsidRDefault="00DD7BB6" w:rsidP="00DD7BB6">
      <w:pPr>
        <w:jc w:val="both"/>
        <w:rPr>
          <w:rFonts w:ascii="Arial" w:hAnsi="Arial" w:cs="Arial"/>
          <w:u w:val="single"/>
        </w:rPr>
      </w:pPr>
    </w:p>
    <w:tbl>
      <w:tblPr>
        <w:tblW w:w="9208" w:type="dxa"/>
        <w:tblLayout w:type="fixed"/>
        <w:tblCellMar>
          <w:left w:w="10" w:type="dxa"/>
          <w:right w:w="10" w:type="dxa"/>
        </w:tblCellMar>
        <w:tblLook w:val="04A0"/>
      </w:tblPr>
      <w:tblGrid>
        <w:gridCol w:w="5211"/>
        <w:gridCol w:w="2268"/>
        <w:gridCol w:w="1729"/>
      </w:tblGrid>
      <w:tr w:rsidR="00DD7BB6" w:rsidRPr="00DD7BB6" w:rsidTr="00DD7BB6">
        <w:tc>
          <w:tcPr>
            <w:tcW w:w="5211"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color w:val="00000A"/>
                <w:lang w:eastAsia="en-US"/>
              </w:rPr>
            </w:pPr>
            <w:r w:rsidRPr="00DD7BB6">
              <w:rPr>
                <w:rFonts w:ascii="Arial" w:eastAsia="Calibri" w:hAnsi="Arial" w:cs="Arial"/>
                <w:color w:val="00000A"/>
                <w:lang w:eastAsia="en-US"/>
              </w:rPr>
              <w:t>-CEMENTOBETÓNOVÝ KRYT</w:t>
            </w:r>
          </w:p>
          <w:p w:rsidR="00DD7BB6" w:rsidRPr="00DD7BB6" w:rsidRDefault="00DD7BB6" w:rsidP="00DD7BB6">
            <w:pPr>
              <w:suppressAutoHyphens/>
              <w:autoSpaceDN w:val="0"/>
              <w:jc w:val="both"/>
              <w:textAlignment w:val="baseline"/>
              <w:rPr>
                <w:rFonts w:ascii="Arial" w:eastAsia="Calibri" w:hAnsi="Arial" w:cs="Arial"/>
                <w:color w:val="00000A"/>
                <w:lang w:eastAsia="en-US"/>
              </w:rPr>
            </w:pPr>
            <w:r w:rsidRPr="00DD7BB6">
              <w:rPr>
                <w:rFonts w:ascii="Arial" w:eastAsia="Calibri" w:hAnsi="Arial" w:cs="Arial"/>
                <w:color w:val="00000A"/>
                <w:lang w:eastAsia="en-US"/>
              </w:rPr>
              <w:t>(BETÓN STN 73 6123 – CBIII-Dmax 22-S3- povr</w:t>
            </w:r>
            <w:r w:rsidR="00877A01">
              <w:rPr>
                <w:rFonts w:ascii="Arial" w:eastAsia="Calibri" w:hAnsi="Arial" w:cs="Arial"/>
                <w:color w:val="00000A"/>
                <w:lang w:eastAsia="en-US"/>
              </w:rPr>
              <w:t xml:space="preserve">ch upravený uzatváracím náterom </w:t>
            </w:r>
            <w:r w:rsidRPr="00DD7BB6">
              <w:rPr>
                <w:rFonts w:ascii="Arial" w:eastAsia="Calibri" w:hAnsi="Arial" w:cs="Arial"/>
                <w:color w:val="00000A"/>
                <w:lang w:eastAsia="en-US"/>
              </w:rPr>
              <w:t>a priečnou striážou)</w:t>
            </w:r>
          </w:p>
        </w:tc>
        <w:tc>
          <w:tcPr>
            <w:tcW w:w="2268"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CB III</w:t>
            </w:r>
          </w:p>
        </w:tc>
        <w:tc>
          <w:tcPr>
            <w:tcW w:w="1729"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200 mm</w:t>
            </w:r>
          </w:p>
        </w:tc>
      </w:tr>
      <w:tr w:rsidR="00DD7BB6" w:rsidRPr="00DD7BB6" w:rsidTr="00DD7BB6">
        <w:tc>
          <w:tcPr>
            <w:tcW w:w="5211"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color w:val="00000A"/>
                <w:lang w:eastAsia="en-US"/>
              </w:rPr>
            </w:pPr>
            <w:r w:rsidRPr="00DD7BB6">
              <w:rPr>
                <w:rFonts w:ascii="Arial" w:eastAsia="Calibri" w:hAnsi="Arial" w:cs="Arial"/>
                <w:color w:val="00000A"/>
                <w:lang w:eastAsia="en-US"/>
              </w:rPr>
              <w:t>-CEMENTOM STMELENÁ ZRNITÁ ZMES</w:t>
            </w:r>
          </w:p>
        </w:tc>
        <w:tc>
          <w:tcPr>
            <w:tcW w:w="2268"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CBGM C</w:t>
            </w:r>
            <w:r w:rsidRPr="00DD7BB6">
              <w:rPr>
                <w:rFonts w:ascii="Arial" w:eastAsia="Calibri" w:hAnsi="Arial" w:cs="Arial"/>
                <w:vertAlign w:val="subscript"/>
                <w:lang w:eastAsia="en-US"/>
              </w:rPr>
              <w:t>8/10</w:t>
            </w:r>
            <w:r w:rsidRPr="00DD7BB6">
              <w:rPr>
                <w:rFonts w:ascii="Arial" w:eastAsia="Calibri" w:hAnsi="Arial" w:cs="Arial"/>
                <w:lang w:eastAsia="en-US"/>
              </w:rPr>
              <w:t>;  22</w:t>
            </w:r>
          </w:p>
        </w:tc>
        <w:tc>
          <w:tcPr>
            <w:tcW w:w="1729"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180 mm</w:t>
            </w:r>
          </w:p>
        </w:tc>
      </w:tr>
      <w:tr w:rsidR="00DD7BB6" w:rsidRPr="00DD7BB6" w:rsidTr="00DD7BB6">
        <w:tc>
          <w:tcPr>
            <w:tcW w:w="5211"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color w:val="00000A"/>
                <w:lang w:eastAsia="en-US"/>
              </w:rPr>
            </w:pPr>
            <w:r w:rsidRPr="00DD7BB6">
              <w:rPr>
                <w:rFonts w:ascii="Arial" w:eastAsia="Calibri" w:hAnsi="Arial" w:cs="Arial"/>
                <w:lang w:eastAsia="en-US"/>
              </w:rPr>
              <w:t>-**NESTMEL. VRSTVA ZO ŠTRKODRVINY</w:t>
            </w:r>
            <w:r w:rsidRPr="00DD7BB6">
              <w:rPr>
                <w:rFonts w:ascii="Arial" w:eastAsia="Calibri" w:hAnsi="Arial" w:cs="Arial"/>
                <w:lang w:eastAsia="en-US"/>
              </w:rPr>
              <w:tab/>
            </w:r>
          </w:p>
        </w:tc>
        <w:tc>
          <w:tcPr>
            <w:tcW w:w="2268"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UM ŠD 31,5 Gc</w:t>
            </w:r>
          </w:p>
        </w:tc>
        <w:tc>
          <w:tcPr>
            <w:tcW w:w="1729"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min. 200 mm</w:t>
            </w:r>
          </w:p>
        </w:tc>
      </w:tr>
      <w:tr w:rsidR="00DD7BB6" w:rsidRPr="00DD7BB6" w:rsidTr="00DD7BB6">
        <w:tc>
          <w:tcPr>
            <w:tcW w:w="5211" w:type="dxa"/>
            <w:tcBorders>
              <w:bottom w:val="single" w:sz="12" w:space="0" w:color="00000A"/>
            </w:tcBorders>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-SEPARAČNÁ GEOTEXTÍLIA</w:t>
            </w:r>
            <w:r w:rsidRPr="00DD7BB6">
              <w:rPr>
                <w:rFonts w:ascii="Arial" w:eastAsia="Calibri" w:hAnsi="Arial" w:cs="Arial"/>
                <w:lang w:eastAsia="en-US"/>
              </w:rPr>
              <w:tab/>
            </w:r>
          </w:p>
        </w:tc>
        <w:tc>
          <w:tcPr>
            <w:tcW w:w="2268" w:type="dxa"/>
            <w:tcBorders>
              <w:bottom w:val="single" w:sz="12" w:space="0" w:color="00000A"/>
            </w:tcBorders>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p>
        </w:tc>
        <w:tc>
          <w:tcPr>
            <w:tcW w:w="1729" w:type="dxa"/>
            <w:tcBorders>
              <w:bottom w:val="single" w:sz="12" w:space="0" w:color="00000A"/>
            </w:tcBorders>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300 g/m</w:t>
            </w:r>
            <w:r w:rsidRPr="00DD7BB6">
              <w:rPr>
                <w:rFonts w:ascii="Arial" w:eastAsia="Calibri" w:hAnsi="Arial" w:cs="Arial"/>
                <w:vertAlign w:val="superscript"/>
                <w:lang w:eastAsia="en-US"/>
              </w:rPr>
              <w:t>2</w:t>
            </w:r>
          </w:p>
        </w:tc>
      </w:tr>
      <w:tr w:rsidR="00DD7BB6" w:rsidRPr="00DD7BB6" w:rsidTr="00DD7BB6">
        <w:tc>
          <w:tcPr>
            <w:tcW w:w="5211" w:type="dxa"/>
            <w:tcBorders>
              <w:top w:val="single" w:sz="12" w:space="0" w:color="00000A"/>
            </w:tcBorders>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b/>
                <w:lang w:eastAsia="en-US"/>
              </w:rPr>
            </w:pPr>
            <w:r w:rsidRPr="00DD7BB6">
              <w:rPr>
                <w:rFonts w:ascii="Arial" w:eastAsia="Calibri" w:hAnsi="Arial" w:cs="Arial"/>
                <w:b/>
                <w:lang w:eastAsia="en-US"/>
              </w:rPr>
              <w:t>SPOLU</w:t>
            </w:r>
          </w:p>
        </w:tc>
        <w:tc>
          <w:tcPr>
            <w:tcW w:w="2268" w:type="dxa"/>
            <w:tcBorders>
              <w:top w:val="single" w:sz="12" w:space="0" w:color="00000A"/>
            </w:tcBorders>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p>
        </w:tc>
        <w:tc>
          <w:tcPr>
            <w:tcW w:w="1729" w:type="dxa"/>
            <w:tcBorders>
              <w:top w:val="single" w:sz="12" w:space="0" w:color="00000A"/>
            </w:tcBorders>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b/>
                <w:lang w:eastAsia="en-US"/>
              </w:rPr>
            </w:pPr>
            <w:r w:rsidRPr="00DD7BB6">
              <w:rPr>
                <w:rFonts w:ascii="Arial" w:eastAsia="Calibri" w:hAnsi="Arial" w:cs="Arial"/>
                <w:b/>
                <w:lang w:eastAsia="en-US"/>
              </w:rPr>
              <w:t>min. 580 mm</w:t>
            </w:r>
          </w:p>
        </w:tc>
      </w:tr>
    </w:tbl>
    <w:p w:rsidR="00DD7BB6" w:rsidRPr="00DD7BB6" w:rsidRDefault="00DD7BB6" w:rsidP="00DD7BB6">
      <w:pPr>
        <w:jc w:val="both"/>
        <w:rPr>
          <w:rFonts w:ascii="Arial" w:hAnsi="Arial" w:cs="Arial"/>
          <w:b/>
          <w:bCs/>
        </w:rPr>
      </w:pPr>
      <w:r w:rsidRPr="00DD7BB6">
        <w:rPr>
          <w:rFonts w:ascii="Arial" w:hAnsi="Arial" w:cs="Arial"/>
          <w:b/>
          <w:bCs/>
        </w:rPr>
        <w:t>Požadovaný modul deformácie na zemnej pláni Edef,2 min. 50 MPa, Edef,2/Edef,1 &lt; 2,5.</w:t>
      </w:r>
    </w:p>
    <w:p w:rsidR="00DD7BB6" w:rsidRPr="00DD7BB6" w:rsidRDefault="00DD7BB6" w:rsidP="00DD7BB6">
      <w:pPr>
        <w:jc w:val="both"/>
        <w:rPr>
          <w:rFonts w:ascii="Arial" w:hAnsi="Arial" w:cs="Arial"/>
          <w:b/>
          <w:bCs/>
        </w:rPr>
      </w:pPr>
    </w:p>
    <w:p w:rsidR="00DD7BB6" w:rsidRPr="00DD7BB6" w:rsidRDefault="00DD7BB6" w:rsidP="00DD7BB6">
      <w:pPr>
        <w:jc w:val="both"/>
        <w:rPr>
          <w:rFonts w:ascii="Arial" w:hAnsi="Arial" w:cs="Arial"/>
        </w:rPr>
      </w:pPr>
      <w:r w:rsidRPr="00DD7BB6">
        <w:rPr>
          <w:rFonts w:ascii="Arial" w:hAnsi="Arial" w:cs="Arial"/>
          <w:b/>
          <w:bCs/>
        </w:rPr>
        <w:t>**</w:t>
      </w:r>
      <w:r w:rsidRPr="00DD7BB6">
        <w:rPr>
          <w:rFonts w:ascii="Arial" w:hAnsi="Arial" w:cs="Arial"/>
        </w:rPr>
        <w:t>Možné nahradiť betónovým recyklátom min. tej i</w:t>
      </w:r>
      <w:r w:rsidR="00877A01">
        <w:rPr>
          <w:rFonts w:ascii="Arial" w:hAnsi="Arial" w:cs="Arial"/>
        </w:rPr>
        <w:t>s</w:t>
      </w:r>
      <w:r w:rsidRPr="00DD7BB6">
        <w:rPr>
          <w:rFonts w:ascii="Arial" w:hAnsi="Arial" w:cs="Arial"/>
        </w:rPr>
        <w:t>tej frakcie.</w:t>
      </w:r>
    </w:p>
    <w:p w:rsidR="00DD7BB6" w:rsidRPr="00DD7BB6" w:rsidRDefault="00DD7BB6" w:rsidP="00DD7BB6">
      <w:pPr>
        <w:jc w:val="both"/>
        <w:rPr>
          <w:rFonts w:ascii="Arial" w:hAnsi="Arial" w:cs="Arial"/>
        </w:rPr>
      </w:pPr>
    </w:p>
    <w:p w:rsidR="00DD7BB6" w:rsidRPr="00DD7BB6" w:rsidRDefault="00DD7BB6" w:rsidP="00DD7BB6">
      <w:pPr>
        <w:jc w:val="both"/>
        <w:rPr>
          <w:rFonts w:ascii="Arial" w:hAnsi="Arial" w:cs="Arial"/>
        </w:rPr>
      </w:pPr>
      <w:r w:rsidRPr="00DD7BB6">
        <w:rPr>
          <w:rFonts w:ascii="Arial" w:hAnsi="Arial" w:cs="Arial"/>
        </w:rPr>
        <w:t>Celková plocha konštrukcie „A“ je 558 m</w:t>
      </w:r>
      <w:r w:rsidRPr="00DD7BB6">
        <w:rPr>
          <w:rFonts w:ascii="Arial" w:hAnsi="Arial" w:cs="Arial"/>
          <w:vertAlign w:val="superscript"/>
        </w:rPr>
        <w:t>2</w:t>
      </w:r>
      <w:r w:rsidRPr="00DD7BB6">
        <w:rPr>
          <w:rFonts w:ascii="Arial" w:hAnsi="Arial" w:cs="Arial"/>
        </w:rPr>
        <w:t>.</w:t>
      </w:r>
    </w:p>
    <w:p w:rsidR="00DD7BB6" w:rsidRPr="00DD7BB6" w:rsidRDefault="00DD7BB6" w:rsidP="00DD7BB6">
      <w:pPr>
        <w:jc w:val="both"/>
        <w:rPr>
          <w:rFonts w:ascii="Arial" w:hAnsi="Arial" w:cs="Arial"/>
          <w:u w:val="single"/>
        </w:rPr>
      </w:pPr>
    </w:p>
    <w:p w:rsidR="00DD7BB6" w:rsidRPr="00DD7BB6" w:rsidRDefault="00DD7BB6" w:rsidP="00877A01">
      <w:pPr>
        <w:jc w:val="both"/>
        <w:rPr>
          <w:rFonts w:ascii="Arial" w:hAnsi="Arial" w:cs="Arial"/>
        </w:rPr>
      </w:pPr>
      <w:r w:rsidRPr="00DD7BB6">
        <w:rPr>
          <w:rFonts w:ascii="Arial" w:hAnsi="Arial" w:cs="Arial"/>
        </w:rPr>
        <w:t xml:space="preserve">Predpokladom je, že spevnená plocha bude slúžiť prevažne vozidlám do 3,5t, ktoré predstavujú cieľovú dopravu do areálu a preto je množstvo návrhových náprav zanedbateľné a vozovka vzhľadom na posúdenie napätí od zaťaženia vyhovuje. </w:t>
      </w:r>
    </w:p>
    <w:p w:rsidR="00DD7BB6" w:rsidRPr="00DD7BB6" w:rsidRDefault="00DD7BB6" w:rsidP="00DD7BB6">
      <w:pPr>
        <w:jc w:val="both"/>
        <w:rPr>
          <w:rFonts w:ascii="Arial" w:hAnsi="Arial" w:cs="Arial"/>
        </w:rPr>
      </w:pPr>
      <w:r w:rsidRPr="00DD7BB6">
        <w:rPr>
          <w:rFonts w:ascii="Arial" w:hAnsi="Arial" w:cs="Arial"/>
        </w:rPr>
        <w:t xml:space="preserve">Povrch CB krytu sa upraví uzatváracím náterom a metličkovou úpravou. </w:t>
      </w:r>
    </w:p>
    <w:p w:rsidR="00DD7BB6" w:rsidRPr="00DD7BB6" w:rsidRDefault="00DD7BB6" w:rsidP="00DD7BB6">
      <w:pPr>
        <w:jc w:val="both"/>
        <w:rPr>
          <w:rFonts w:ascii="Arial" w:hAnsi="Arial" w:cs="Arial"/>
        </w:rPr>
      </w:pPr>
      <w:r w:rsidRPr="00DD7BB6">
        <w:rPr>
          <w:rFonts w:ascii="Arial" w:hAnsi="Arial" w:cs="Arial"/>
        </w:rPr>
        <w:t>Dilatačná škára v novej vozovke sa zrealizuje vložením polystyrénu hr. 20 mm na celú výšku CB dosky, po zatvrdnutí CB dosky sa polystyrén odstráni na výšku 43 mm, vloží sa tesniace lano a zhotoví sa zálievka za studena. Umiestnenie dilatačných škár je závislé na postupe betonáže CBK a na umiestnení pracovných škár. Presné umiestnenie dilatačných škár sa preto stanoví až v priebehu výstavby za účasti technického dozora stavby. Polohu a detaily rezania priečnych a pozdĺžnych škár betónovej vozovky je potrebné vypracovať v realizačnej dokumentácii alebo odsúhlasiť projektantom.</w:t>
      </w:r>
    </w:p>
    <w:p w:rsidR="00DD7BB6" w:rsidRPr="00DD7BB6" w:rsidRDefault="00DD7BB6" w:rsidP="00DD7BB6">
      <w:pPr>
        <w:jc w:val="both"/>
        <w:rPr>
          <w:rFonts w:ascii="Arial" w:hAnsi="Arial" w:cs="Arial"/>
        </w:rPr>
      </w:pPr>
    </w:p>
    <w:p w:rsidR="00DD7BB6" w:rsidRPr="00877A01" w:rsidRDefault="00DD7BB6" w:rsidP="00DD7BB6">
      <w:pPr>
        <w:jc w:val="both"/>
        <w:rPr>
          <w:rFonts w:ascii="Arial" w:hAnsi="Arial" w:cs="Arial"/>
          <w:b/>
          <w:bCs/>
          <w:iCs/>
          <w:u w:val="single"/>
        </w:rPr>
      </w:pPr>
      <w:r w:rsidRPr="00877A01">
        <w:rPr>
          <w:rFonts w:ascii="Arial" w:hAnsi="Arial" w:cs="Arial"/>
          <w:b/>
          <w:bCs/>
          <w:iCs/>
          <w:u w:val="single"/>
        </w:rPr>
        <w:t>Konštrukcia chodníka</w:t>
      </w:r>
    </w:p>
    <w:p w:rsidR="00DD7BB6" w:rsidRPr="00DD7BB6" w:rsidRDefault="00DD7BB6" w:rsidP="00DD7BB6">
      <w:pPr>
        <w:jc w:val="both"/>
        <w:rPr>
          <w:rFonts w:ascii="Arial" w:hAnsi="Arial" w:cs="Arial"/>
          <w:u w:val="single"/>
        </w:rPr>
      </w:pPr>
    </w:p>
    <w:tbl>
      <w:tblPr>
        <w:tblW w:w="10171" w:type="dxa"/>
        <w:tblLayout w:type="fixed"/>
        <w:tblCellMar>
          <w:left w:w="10" w:type="dxa"/>
          <w:right w:w="10" w:type="dxa"/>
        </w:tblCellMar>
        <w:tblLook w:val="04A0"/>
      </w:tblPr>
      <w:tblGrid>
        <w:gridCol w:w="4928"/>
        <w:gridCol w:w="2551"/>
        <w:gridCol w:w="1842"/>
        <w:gridCol w:w="850"/>
      </w:tblGrid>
      <w:tr w:rsidR="00DD7BB6" w:rsidRPr="00DD7BB6" w:rsidTr="00DD7BB6">
        <w:tc>
          <w:tcPr>
            <w:tcW w:w="4928"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color w:val="00000A"/>
                <w:lang w:eastAsia="en-US"/>
              </w:rPr>
            </w:pPr>
            <w:r w:rsidRPr="00DD7BB6">
              <w:rPr>
                <w:rFonts w:ascii="Arial" w:eastAsia="Calibri" w:hAnsi="Arial" w:cs="Arial"/>
                <w:color w:val="00000A"/>
                <w:lang w:eastAsia="en-US"/>
              </w:rPr>
              <w:t xml:space="preserve">-BETÓNOVA ZÁMKOVA DLAŽBA </w:t>
            </w:r>
            <w:r w:rsidRPr="00DD7BB6">
              <w:rPr>
                <w:rFonts w:ascii="Arial" w:eastAsia="Calibri" w:hAnsi="Arial" w:cs="Arial"/>
                <w:color w:val="00000A"/>
                <w:lang w:eastAsia="en-US"/>
              </w:rPr>
              <w:tab/>
            </w:r>
          </w:p>
        </w:tc>
        <w:tc>
          <w:tcPr>
            <w:tcW w:w="2551"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DL</w:t>
            </w:r>
          </w:p>
        </w:tc>
        <w:tc>
          <w:tcPr>
            <w:tcW w:w="2692" w:type="dxa"/>
            <w:gridSpan w:val="2"/>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60 mm</w:t>
            </w:r>
          </w:p>
        </w:tc>
      </w:tr>
      <w:tr w:rsidR="00DD7BB6" w:rsidRPr="00DD7BB6" w:rsidTr="00DD7BB6">
        <w:tc>
          <w:tcPr>
            <w:tcW w:w="4928"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color w:val="00000A"/>
                <w:lang w:eastAsia="en-US"/>
              </w:rPr>
            </w:pPr>
            <w:r w:rsidRPr="00DD7BB6">
              <w:rPr>
                <w:rFonts w:ascii="Arial" w:eastAsia="Calibri" w:hAnsi="Arial" w:cs="Arial"/>
                <w:color w:val="00000A"/>
                <w:lang w:eastAsia="en-US"/>
              </w:rPr>
              <w:t>-ŠTRKOVÉ LÔŽKO</w:t>
            </w:r>
          </w:p>
        </w:tc>
        <w:tc>
          <w:tcPr>
            <w:tcW w:w="2551"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HDK 4/8 mm</w:t>
            </w:r>
            <w:r w:rsidRPr="00DD7BB6">
              <w:rPr>
                <w:rFonts w:ascii="Arial" w:eastAsia="Calibri" w:hAnsi="Arial" w:cs="Arial"/>
                <w:lang w:eastAsia="en-US"/>
              </w:rPr>
              <w:tab/>
            </w:r>
          </w:p>
        </w:tc>
        <w:tc>
          <w:tcPr>
            <w:tcW w:w="2692" w:type="dxa"/>
            <w:gridSpan w:val="2"/>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40 mm</w:t>
            </w:r>
          </w:p>
        </w:tc>
      </w:tr>
      <w:tr w:rsidR="00DD7BB6" w:rsidRPr="00DD7BB6" w:rsidTr="00DD7BB6">
        <w:tc>
          <w:tcPr>
            <w:tcW w:w="4928"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color w:val="00000A"/>
                <w:lang w:eastAsia="en-US"/>
              </w:rPr>
            </w:pPr>
            <w:r w:rsidRPr="00DD7BB6">
              <w:rPr>
                <w:rFonts w:ascii="Arial" w:eastAsia="Calibri" w:hAnsi="Arial" w:cs="Arial"/>
                <w:color w:val="00000A"/>
                <w:lang w:eastAsia="en-US"/>
              </w:rPr>
              <w:t xml:space="preserve">-**HRUBÉ </w:t>
            </w:r>
            <w:r w:rsidRPr="00DD7BB6">
              <w:rPr>
                <w:rFonts w:ascii="Arial" w:eastAsia="Calibri" w:hAnsi="Arial" w:cs="Arial"/>
                <w:lang w:eastAsia="en-US"/>
              </w:rPr>
              <w:t>DRVENÉ KAMENIVO</w:t>
            </w:r>
          </w:p>
        </w:tc>
        <w:tc>
          <w:tcPr>
            <w:tcW w:w="2551"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HDK 8/16</w:t>
            </w:r>
          </w:p>
        </w:tc>
        <w:tc>
          <w:tcPr>
            <w:tcW w:w="2692" w:type="dxa"/>
            <w:gridSpan w:val="2"/>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100 mm</w:t>
            </w:r>
          </w:p>
        </w:tc>
      </w:tr>
      <w:tr w:rsidR="00DD7BB6" w:rsidRPr="00DD7BB6" w:rsidTr="00DD7BB6">
        <w:tc>
          <w:tcPr>
            <w:tcW w:w="4928"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color w:val="00000A"/>
                <w:lang w:eastAsia="en-US"/>
              </w:rPr>
            </w:pPr>
            <w:r w:rsidRPr="00DD7BB6">
              <w:rPr>
                <w:rFonts w:ascii="Arial" w:eastAsia="Calibri" w:hAnsi="Arial" w:cs="Arial"/>
                <w:lang w:eastAsia="en-US"/>
              </w:rPr>
              <w:t>-**HRUBÉ DRVENÉ KAMENIVO</w:t>
            </w:r>
          </w:p>
        </w:tc>
        <w:tc>
          <w:tcPr>
            <w:tcW w:w="2551"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HDK 16/32</w:t>
            </w:r>
          </w:p>
        </w:tc>
        <w:tc>
          <w:tcPr>
            <w:tcW w:w="2692" w:type="dxa"/>
            <w:gridSpan w:val="2"/>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150 mm</w:t>
            </w:r>
          </w:p>
        </w:tc>
      </w:tr>
      <w:tr w:rsidR="00DD7BB6" w:rsidRPr="00DD7BB6" w:rsidTr="00DD7BB6">
        <w:tc>
          <w:tcPr>
            <w:tcW w:w="4928"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-SEPARAČNÁ GEOTEXTÍLIA</w:t>
            </w:r>
            <w:r w:rsidRPr="00DD7BB6">
              <w:rPr>
                <w:rFonts w:ascii="Arial" w:eastAsia="Calibri" w:hAnsi="Arial" w:cs="Arial"/>
                <w:lang w:eastAsia="en-US"/>
              </w:rPr>
              <w:tab/>
            </w:r>
          </w:p>
        </w:tc>
        <w:tc>
          <w:tcPr>
            <w:tcW w:w="2551"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p>
        </w:tc>
        <w:tc>
          <w:tcPr>
            <w:tcW w:w="2692" w:type="dxa"/>
            <w:gridSpan w:val="2"/>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300 g/m</w:t>
            </w:r>
            <w:r w:rsidRPr="00DD7BB6">
              <w:rPr>
                <w:rFonts w:ascii="Arial" w:eastAsia="Calibri" w:hAnsi="Arial" w:cs="Arial"/>
                <w:vertAlign w:val="superscript"/>
                <w:lang w:eastAsia="en-US"/>
              </w:rPr>
              <w:t>2</w:t>
            </w:r>
          </w:p>
        </w:tc>
      </w:tr>
      <w:tr w:rsidR="00DD7BB6" w:rsidRPr="00DD7BB6" w:rsidTr="00DD7BB6">
        <w:trPr>
          <w:gridAfter w:val="1"/>
          <w:wAfter w:w="850" w:type="dxa"/>
        </w:trPr>
        <w:tc>
          <w:tcPr>
            <w:tcW w:w="4928" w:type="dxa"/>
            <w:tcBorders>
              <w:top w:val="single" w:sz="12" w:space="0" w:color="00000A"/>
            </w:tcBorders>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b/>
                <w:lang w:eastAsia="en-US"/>
              </w:rPr>
            </w:pPr>
            <w:r w:rsidRPr="00DD7BB6">
              <w:rPr>
                <w:rFonts w:ascii="Arial" w:eastAsia="Calibri" w:hAnsi="Arial" w:cs="Arial"/>
                <w:b/>
                <w:lang w:eastAsia="en-US"/>
              </w:rPr>
              <w:t>SPOLU</w:t>
            </w:r>
          </w:p>
        </w:tc>
        <w:tc>
          <w:tcPr>
            <w:tcW w:w="2551" w:type="dxa"/>
            <w:tcBorders>
              <w:top w:val="single" w:sz="12" w:space="0" w:color="00000A"/>
            </w:tcBorders>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p>
        </w:tc>
        <w:tc>
          <w:tcPr>
            <w:tcW w:w="1842" w:type="dxa"/>
            <w:tcBorders>
              <w:top w:val="single" w:sz="12" w:space="0" w:color="00000A"/>
            </w:tcBorders>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b/>
                <w:lang w:eastAsia="en-US"/>
              </w:rPr>
            </w:pPr>
            <w:r w:rsidRPr="00DD7BB6">
              <w:rPr>
                <w:rFonts w:ascii="Arial" w:eastAsia="Calibri" w:hAnsi="Arial" w:cs="Arial"/>
                <w:b/>
                <w:lang w:eastAsia="en-US"/>
              </w:rPr>
              <w:t>min. 350 mm</w:t>
            </w:r>
          </w:p>
        </w:tc>
      </w:tr>
    </w:tbl>
    <w:p w:rsidR="00DD7BB6" w:rsidRPr="00DD7BB6" w:rsidRDefault="00DD7BB6" w:rsidP="00DD7BB6">
      <w:pPr>
        <w:jc w:val="both"/>
        <w:rPr>
          <w:rFonts w:ascii="Arial" w:hAnsi="Arial" w:cs="Arial"/>
          <w:b/>
          <w:bCs/>
        </w:rPr>
      </w:pPr>
      <w:r w:rsidRPr="00DD7BB6">
        <w:rPr>
          <w:rFonts w:ascii="Arial" w:hAnsi="Arial" w:cs="Arial"/>
          <w:b/>
          <w:bCs/>
        </w:rPr>
        <w:t>Požadovaný modul deformácie na zemnej pláni Edef,2 min. 30 MPa, Edef,2/Edef,1 &lt; 2,5.</w:t>
      </w:r>
    </w:p>
    <w:p w:rsidR="00DD7BB6" w:rsidRPr="00DD7BB6" w:rsidRDefault="00DD7BB6" w:rsidP="00DD7BB6">
      <w:pPr>
        <w:jc w:val="both"/>
        <w:rPr>
          <w:rFonts w:ascii="Arial" w:hAnsi="Arial" w:cs="Arial"/>
        </w:rPr>
      </w:pPr>
    </w:p>
    <w:p w:rsidR="00DD7BB6" w:rsidRPr="00DD7BB6" w:rsidRDefault="00DD7BB6" w:rsidP="00DD7BB6">
      <w:pPr>
        <w:jc w:val="both"/>
        <w:rPr>
          <w:rFonts w:ascii="Arial" w:hAnsi="Arial" w:cs="Arial"/>
        </w:rPr>
      </w:pPr>
      <w:r w:rsidRPr="00DD7BB6">
        <w:rPr>
          <w:rFonts w:ascii="Arial" w:hAnsi="Arial" w:cs="Arial"/>
          <w:b/>
          <w:bCs/>
        </w:rPr>
        <w:t>**</w:t>
      </w:r>
      <w:r w:rsidRPr="00DD7BB6">
        <w:rPr>
          <w:rFonts w:ascii="Arial" w:hAnsi="Arial" w:cs="Arial"/>
        </w:rPr>
        <w:t>Možné nahradiť betónovým recyklátom min. tej sitej frakcie.</w:t>
      </w:r>
    </w:p>
    <w:p w:rsidR="00DD7BB6" w:rsidRPr="00DD7BB6" w:rsidRDefault="00DD7BB6" w:rsidP="00DD7BB6">
      <w:pPr>
        <w:jc w:val="both"/>
        <w:rPr>
          <w:rFonts w:ascii="Arial" w:hAnsi="Arial" w:cs="Arial"/>
        </w:rPr>
      </w:pPr>
    </w:p>
    <w:p w:rsidR="00DD7BB6" w:rsidRPr="00DD7BB6" w:rsidRDefault="00DD7BB6" w:rsidP="00DD7BB6">
      <w:pPr>
        <w:jc w:val="both"/>
        <w:rPr>
          <w:rFonts w:ascii="Arial" w:hAnsi="Arial" w:cs="Arial"/>
        </w:rPr>
      </w:pPr>
      <w:r w:rsidRPr="00DD7BB6">
        <w:rPr>
          <w:rFonts w:ascii="Arial" w:hAnsi="Arial" w:cs="Arial"/>
        </w:rPr>
        <w:t>Celková plocha chodníka 50 m</w:t>
      </w:r>
      <w:r w:rsidRPr="00DD7BB6">
        <w:rPr>
          <w:rFonts w:ascii="Arial" w:hAnsi="Arial" w:cs="Arial"/>
          <w:vertAlign w:val="superscript"/>
        </w:rPr>
        <w:t>2</w:t>
      </w:r>
      <w:r w:rsidRPr="00DD7BB6">
        <w:rPr>
          <w:rFonts w:ascii="Arial" w:hAnsi="Arial" w:cs="Arial"/>
        </w:rPr>
        <w:t>, konštrukcie „B“ je 37 m</w:t>
      </w:r>
      <w:r w:rsidRPr="00DD7BB6">
        <w:rPr>
          <w:rFonts w:ascii="Arial" w:hAnsi="Arial" w:cs="Arial"/>
          <w:vertAlign w:val="superscript"/>
        </w:rPr>
        <w:t>2</w:t>
      </w:r>
      <w:r w:rsidRPr="00DD7BB6">
        <w:rPr>
          <w:rFonts w:ascii="Arial" w:hAnsi="Arial" w:cs="Arial"/>
        </w:rPr>
        <w:t>.</w:t>
      </w:r>
    </w:p>
    <w:p w:rsidR="00DD7BB6" w:rsidRPr="00DD7BB6" w:rsidRDefault="00DD7BB6" w:rsidP="00DD7BB6">
      <w:pPr>
        <w:jc w:val="both"/>
        <w:rPr>
          <w:rFonts w:ascii="Arial" w:hAnsi="Arial" w:cs="Arial"/>
        </w:rPr>
      </w:pPr>
    </w:p>
    <w:p w:rsidR="00DD7BB6" w:rsidRPr="00877A01" w:rsidRDefault="00DD7BB6" w:rsidP="00DD7BB6">
      <w:pPr>
        <w:jc w:val="both"/>
        <w:rPr>
          <w:rFonts w:ascii="Arial" w:hAnsi="Arial" w:cs="Arial"/>
          <w:b/>
          <w:bCs/>
          <w:iCs/>
          <w:u w:val="single"/>
        </w:rPr>
      </w:pPr>
      <w:r w:rsidRPr="00877A01">
        <w:rPr>
          <w:rFonts w:ascii="Arial" w:hAnsi="Arial" w:cs="Arial"/>
          <w:b/>
          <w:bCs/>
          <w:iCs/>
          <w:u w:val="single"/>
        </w:rPr>
        <w:lastRenderedPageBreak/>
        <w:t>Konštrukcia parkoviska</w:t>
      </w:r>
    </w:p>
    <w:p w:rsidR="00DD7BB6" w:rsidRPr="00DD7BB6" w:rsidRDefault="00DD7BB6" w:rsidP="00DD7BB6">
      <w:pPr>
        <w:jc w:val="both"/>
        <w:rPr>
          <w:rFonts w:ascii="Arial" w:hAnsi="Arial" w:cs="Arial"/>
          <w:u w:val="single"/>
        </w:rPr>
      </w:pPr>
    </w:p>
    <w:tbl>
      <w:tblPr>
        <w:tblW w:w="10171" w:type="dxa"/>
        <w:tblLayout w:type="fixed"/>
        <w:tblCellMar>
          <w:left w:w="10" w:type="dxa"/>
          <w:right w:w="10" w:type="dxa"/>
        </w:tblCellMar>
        <w:tblLook w:val="04A0"/>
      </w:tblPr>
      <w:tblGrid>
        <w:gridCol w:w="4928"/>
        <w:gridCol w:w="2551"/>
        <w:gridCol w:w="1842"/>
        <w:gridCol w:w="850"/>
      </w:tblGrid>
      <w:tr w:rsidR="00DD7BB6" w:rsidRPr="00DD7BB6" w:rsidTr="00DD7BB6">
        <w:tc>
          <w:tcPr>
            <w:tcW w:w="4928"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color w:val="00000A"/>
                <w:lang w:eastAsia="en-US"/>
              </w:rPr>
            </w:pPr>
            <w:r w:rsidRPr="00DD7BB6">
              <w:rPr>
                <w:rFonts w:ascii="Arial" w:eastAsia="Calibri" w:hAnsi="Arial" w:cs="Arial"/>
                <w:color w:val="00000A"/>
                <w:lang w:eastAsia="en-US"/>
              </w:rPr>
              <w:t xml:space="preserve">-BETÓNOVA ZÁMKOVA DLAŽBA </w:t>
            </w:r>
            <w:r w:rsidRPr="00DD7BB6">
              <w:rPr>
                <w:rFonts w:ascii="Arial" w:eastAsia="Calibri" w:hAnsi="Arial" w:cs="Arial"/>
                <w:color w:val="00000A"/>
                <w:lang w:eastAsia="en-US"/>
              </w:rPr>
              <w:tab/>
            </w:r>
          </w:p>
        </w:tc>
        <w:tc>
          <w:tcPr>
            <w:tcW w:w="2551"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DL</w:t>
            </w:r>
          </w:p>
        </w:tc>
        <w:tc>
          <w:tcPr>
            <w:tcW w:w="2692" w:type="dxa"/>
            <w:gridSpan w:val="2"/>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80 mm</w:t>
            </w:r>
          </w:p>
        </w:tc>
      </w:tr>
      <w:tr w:rsidR="00DD7BB6" w:rsidRPr="00DD7BB6" w:rsidTr="00DD7BB6">
        <w:tc>
          <w:tcPr>
            <w:tcW w:w="4928"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color w:val="00000A"/>
                <w:lang w:eastAsia="en-US"/>
              </w:rPr>
            </w:pPr>
            <w:r w:rsidRPr="00DD7BB6">
              <w:rPr>
                <w:rFonts w:ascii="Arial" w:eastAsia="Calibri" w:hAnsi="Arial" w:cs="Arial"/>
                <w:color w:val="00000A"/>
                <w:lang w:eastAsia="en-US"/>
              </w:rPr>
              <w:t>-ŠTRKOVÉ LÔŽKO</w:t>
            </w:r>
          </w:p>
        </w:tc>
        <w:tc>
          <w:tcPr>
            <w:tcW w:w="2551"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HDK 4/8 mm</w:t>
            </w:r>
            <w:r w:rsidRPr="00DD7BB6">
              <w:rPr>
                <w:rFonts w:ascii="Arial" w:eastAsia="Calibri" w:hAnsi="Arial" w:cs="Arial"/>
                <w:lang w:eastAsia="en-US"/>
              </w:rPr>
              <w:tab/>
            </w:r>
          </w:p>
        </w:tc>
        <w:tc>
          <w:tcPr>
            <w:tcW w:w="2692" w:type="dxa"/>
            <w:gridSpan w:val="2"/>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40 mm</w:t>
            </w:r>
          </w:p>
        </w:tc>
      </w:tr>
      <w:tr w:rsidR="00DD7BB6" w:rsidRPr="00DD7BB6" w:rsidTr="00DD7BB6">
        <w:tc>
          <w:tcPr>
            <w:tcW w:w="4928"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color w:val="00000A"/>
                <w:lang w:eastAsia="en-US"/>
              </w:rPr>
            </w:pPr>
            <w:r w:rsidRPr="00DD7BB6">
              <w:rPr>
                <w:rFonts w:ascii="Arial" w:eastAsia="Calibri" w:hAnsi="Arial" w:cs="Arial"/>
                <w:color w:val="00000A"/>
                <w:lang w:eastAsia="en-US"/>
              </w:rPr>
              <w:t xml:space="preserve">-**HRUBÉ </w:t>
            </w:r>
            <w:r w:rsidRPr="00DD7BB6">
              <w:rPr>
                <w:rFonts w:ascii="Arial" w:eastAsia="Calibri" w:hAnsi="Arial" w:cs="Arial"/>
                <w:lang w:eastAsia="en-US"/>
              </w:rPr>
              <w:t>DRVENÉ KAMENIVO</w:t>
            </w:r>
          </w:p>
        </w:tc>
        <w:tc>
          <w:tcPr>
            <w:tcW w:w="2551"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HDK 8/16</w:t>
            </w:r>
          </w:p>
        </w:tc>
        <w:tc>
          <w:tcPr>
            <w:tcW w:w="2692" w:type="dxa"/>
            <w:gridSpan w:val="2"/>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180 mm</w:t>
            </w:r>
          </w:p>
        </w:tc>
      </w:tr>
      <w:tr w:rsidR="00DD7BB6" w:rsidRPr="00DD7BB6" w:rsidTr="00DD7BB6">
        <w:tc>
          <w:tcPr>
            <w:tcW w:w="4928"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color w:val="00000A"/>
                <w:lang w:eastAsia="en-US"/>
              </w:rPr>
            </w:pPr>
            <w:r w:rsidRPr="00DD7BB6">
              <w:rPr>
                <w:rFonts w:ascii="Arial" w:eastAsia="Calibri" w:hAnsi="Arial" w:cs="Arial"/>
                <w:lang w:eastAsia="en-US"/>
              </w:rPr>
              <w:t>-**HRUBÉ DRVENÉ KAMENIVO</w:t>
            </w:r>
          </w:p>
        </w:tc>
        <w:tc>
          <w:tcPr>
            <w:tcW w:w="2551"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HDK 16/32</w:t>
            </w:r>
          </w:p>
        </w:tc>
        <w:tc>
          <w:tcPr>
            <w:tcW w:w="2692" w:type="dxa"/>
            <w:gridSpan w:val="2"/>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200 mm</w:t>
            </w:r>
          </w:p>
        </w:tc>
      </w:tr>
      <w:tr w:rsidR="00DD7BB6" w:rsidRPr="00DD7BB6" w:rsidTr="00DD7BB6">
        <w:tc>
          <w:tcPr>
            <w:tcW w:w="4928"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-SEPARAČNÁ GEOTEXTÍLIA</w:t>
            </w:r>
            <w:r w:rsidRPr="00DD7BB6">
              <w:rPr>
                <w:rFonts w:ascii="Arial" w:eastAsia="Calibri" w:hAnsi="Arial" w:cs="Arial"/>
                <w:lang w:eastAsia="en-US"/>
              </w:rPr>
              <w:tab/>
            </w:r>
          </w:p>
        </w:tc>
        <w:tc>
          <w:tcPr>
            <w:tcW w:w="2551" w:type="dxa"/>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p>
        </w:tc>
        <w:tc>
          <w:tcPr>
            <w:tcW w:w="2692" w:type="dxa"/>
            <w:gridSpan w:val="2"/>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r w:rsidRPr="00DD7BB6">
              <w:rPr>
                <w:rFonts w:ascii="Arial" w:eastAsia="Calibri" w:hAnsi="Arial" w:cs="Arial"/>
                <w:lang w:eastAsia="en-US"/>
              </w:rPr>
              <w:t>300 g/m</w:t>
            </w:r>
            <w:r w:rsidRPr="00DD7BB6">
              <w:rPr>
                <w:rFonts w:ascii="Arial" w:eastAsia="Calibri" w:hAnsi="Arial" w:cs="Arial"/>
                <w:vertAlign w:val="superscript"/>
                <w:lang w:eastAsia="en-US"/>
              </w:rPr>
              <w:t>2</w:t>
            </w:r>
          </w:p>
        </w:tc>
      </w:tr>
      <w:tr w:rsidR="00DD7BB6" w:rsidRPr="00DD7BB6" w:rsidTr="00DD7BB6">
        <w:trPr>
          <w:gridAfter w:val="1"/>
          <w:wAfter w:w="850" w:type="dxa"/>
        </w:trPr>
        <w:tc>
          <w:tcPr>
            <w:tcW w:w="4928" w:type="dxa"/>
            <w:tcBorders>
              <w:top w:val="single" w:sz="12" w:space="0" w:color="00000A"/>
            </w:tcBorders>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b/>
                <w:lang w:eastAsia="en-US"/>
              </w:rPr>
            </w:pPr>
            <w:r w:rsidRPr="00DD7BB6">
              <w:rPr>
                <w:rFonts w:ascii="Arial" w:eastAsia="Calibri" w:hAnsi="Arial" w:cs="Arial"/>
                <w:b/>
                <w:lang w:eastAsia="en-US"/>
              </w:rPr>
              <w:t>SPOLU</w:t>
            </w:r>
          </w:p>
        </w:tc>
        <w:tc>
          <w:tcPr>
            <w:tcW w:w="2551" w:type="dxa"/>
            <w:tcBorders>
              <w:top w:val="single" w:sz="12" w:space="0" w:color="00000A"/>
            </w:tcBorders>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lang w:eastAsia="en-US"/>
              </w:rPr>
            </w:pPr>
          </w:p>
        </w:tc>
        <w:tc>
          <w:tcPr>
            <w:tcW w:w="1842" w:type="dxa"/>
            <w:tcBorders>
              <w:top w:val="single" w:sz="12" w:space="0" w:color="00000A"/>
            </w:tcBorders>
            <w:shd w:val="clear" w:color="auto" w:fill="auto"/>
            <w:tcMar>
              <w:top w:w="0" w:type="dxa"/>
              <w:left w:w="108" w:type="dxa"/>
              <w:bottom w:w="0" w:type="dxa"/>
              <w:right w:w="108" w:type="dxa"/>
            </w:tcMar>
          </w:tcPr>
          <w:p w:rsidR="00DD7BB6" w:rsidRPr="00DD7BB6" w:rsidRDefault="00DD7BB6" w:rsidP="00DD7BB6">
            <w:pPr>
              <w:suppressAutoHyphens/>
              <w:autoSpaceDN w:val="0"/>
              <w:jc w:val="both"/>
              <w:textAlignment w:val="baseline"/>
              <w:rPr>
                <w:rFonts w:ascii="Arial" w:eastAsia="Calibri" w:hAnsi="Arial" w:cs="Arial"/>
                <w:b/>
                <w:lang w:eastAsia="en-US"/>
              </w:rPr>
            </w:pPr>
            <w:r w:rsidRPr="00DD7BB6">
              <w:rPr>
                <w:rFonts w:ascii="Arial" w:eastAsia="Calibri" w:hAnsi="Arial" w:cs="Arial"/>
                <w:b/>
                <w:lang w:eastAsia="en-US"/>
              </w:rPr>
              <w:t>min. 500 mm</w:t>
            </w:r>
          </w:p>
        </w:tc>
      </w:tr>
    </w:tbl>
    <w:p w:rsidR="00DD7BB6" w:rsidRPr="00DD7BB6" w:rsidRDefault="00DD7BB6" w:rsidP="00DD7BB6">
      <w:pPr>
        <w:jc w:val="both"/>
        <w:rPr>
          <w:rFonts w:ascii="Arial" w:hAnsi="Arial" w:cs="Arial"/>
          <w:b/>
          <w:bCs/>
        </w:rPr>
      </w:pPr>
      <w:r w:rsidRPr="00DD7BB6">
        <w:rPr>
          <w:rFonts w:ascii="Arial" w:hAnsi="Arial" w:cs="Arial"/>
          <w:b/>
          <w:bCs/>
        </w:rPr>
        <w:t>Požadovaný modul deformácie na zemnej pláni Edef,2 min. 50 MPa, Edef,2/Edef,1 &lt; 2,5.</w:t>
      </w:r>
    </w:p>
    <w:p w:rsidR="00DD7BB6" w:rsidRPr="00DD7BB6" w:rsidRDefault="00DD7BB6" w:rsidP="00DD7BB6">
      <w:pPr>
        <w:jc w:val="both"/>
        <w:rPr>
          <w:rFonts w:ascii="Arial" w:hAnsi="Arial" w:cs="Arial"/>
        </w:rPr>
      </w:pPr>
    </w:p>
    <w:p w:rsidR="00DD7BB6" w:rsidRPr="00DD7BB6" w:rsidRDefault="00DD7BB6" w:rsidP="00DD7BB6">
      <w:pPr>
        <w:jc w:val="both"/>
        <w:rPr>
          <w:rFonts w:ascii="Arial" w:hAnsi="Arial" w:cs="Arial"/>
        </w:rPr>
      </w:pPr>
      <w:r w:rsidRPr="00DD7BB6">
        <w:rPr>
          <w:rFonts w:ascii="Arial" w:hAnsi="Arial" w:cs="Arial"/>
          <w:b/>
          <w:bCs/>
        </w:rPr>
        <w:t>**</w:t>
      </w:r>
      <w:r w:rsidRPr="00DD7BB6">
        <w:rPr>
          <w:rFonts w:ascii="Arial" w:hAnsi="Arial" w:cs="Arial"/>
        </w:rPr>
        <w:t>Možné nahradiť betónovým recyklátom min. tej sitej frakcie.</w:t>
      </w:r>
    </w:p>
    <w:p w:rsidR="00DD7BB6" w:rsidRPr="00DD7BB6" w:rsidRDefault="00DD7BB6" w:rsidP="00DD7BB6">
      <w:pPr>
        <w:jc w:val="both"/>
        <w:rPr>
          <w:rFonts w:ascii="Arial" w:hAnsi="Arial" w:cs="Arial"/>
        </w:rPr>
      </w:pPr>
    </w:p>
    <w:p w:rsidR="00DD7BB6" w:rsidRPr="00DD7BB6" w:rsidRDefault="00DD7BB6" w:rsidP="00DD7BB6">
      <w:pPr>
        <w:jc w:val="both"/>
        <w:rPr>
          <w:rFonts w:ascii="Arial" w:hAnsi="Arial" w:cs="Arial"/>
        </w:rPr>
      </w:pPr>
      <w:r w:rsidRPr="00DD7BB6">
        <w:rPr>
          <w:rFonts w:ascii="Arial" w:hAnsi="Arial" w:cs="Arial"/>
        </w:rPr>
        <w:t>Celková plocha parkoviska 50 m</w:t>
      </w:r>
      <w:r w:rsidRPr="00DD7BB6">
        <w:rPr>
          <w:rFonts w:ascii="Arial" w:hAnsi="Arial" w:cs="Arial"/>
          <w:vertAlign w:val="superscript"/>
        </w:rPr>
        <w:t>2</w:t>
      </w:r>
      <w:r w:rsidRPr="00DD7BB6">
        <w:rPr>
          <w:rFonts w:ascii="Arial" w:hAnsi="Arial" w:cs="Arial"/>
        </w:rPr>
        <w:t>, konštrukcie „C“ je 63 m</w:t>
      </w:r>
      <w:r w:rsidRPr="00DD7BB6">
        <w:rPr>
          <w:rFonts w:ascii="Arial" w:hAnsi="Arial" w:cs="Arial"/>
          <w:vertAlign w:val="superscript"/>
        </w:rPr>
        <w:t>2</w:t>
      </w:r>
      <w:r w:rsidRPr="00DD7BB6">
        <w:rPr>
          <w:rFonts w:ascii="Arial" w:hAnsi="Arial" w:cs="Arial"/>
        </w:rPr>
        <w:t>.</w:t>
      </w:r>
    </w:p>
    <w:p w:rsidR="00877A01" w:rsidRDefault="00877A01" w:rsidP="00DD7BB6">
      <w:pPr>
        <w:pStyle w:val="Nadpis1"/>
        <w:jc w:val="both"/>
        <w:rPr>
          <w:rFonts w:ascii="Arial" w:hAnsi="Arial" w:cs="Arial"/>
          <w:sz w:val="24"/>
        </w:rPr>
      </w:pPr>
    </w:p>
    <w:p w:rsidR="00DD7BB6" w:rsidRPr="00877A01" w:rsidRDefault="00DD7BB6" w:rsidP="00DD7BB6">
      <w:pPr>
        <w:pStyle w:val="Nadpis1"/>
        <w:jc w:val="both"/>
        <w:rPr>
          <w:rFonts w:ascii="Arial" w:hAnsi="Arial" w:cs="Arial"/>
          <w:b/>
          <w:sz w:val="24"/>
        </w:rPr>
      </w:pPr>
      <w:r w:rsidRPr="00877A01">
        <w:rPr>
          <w:rFonts w:ascii="Arial" w:hAnsi="Arial" w:cs="Arial"/>
          <w:b/>
          <w:sz w:val="24"/>
        </w:rPr>
        <w:t>Posúdenie statickej dopravy</w:t>
      </w:r>
    </w:p>
    <w:p w:rsidR="00DD7BB6" w:rsidRPr="00DD7BB6" w:rsidRDefault="00DD7BB6" w:rsidP="00DD7BB6">
      <w:pPr>
        <w:jc w:val="both"/>
        <w:rPr>
          <w:rFonts w:ascii="Arial" w:hAnsi="Arial" w:cs="Arial"/>
        </w:rPr>
      </w:pPr>
    </w:p>
    <w:p w:rsidR="00DD7BB6" w:rsidRPr="00DD7BB6" w:rsidRDefault="00DD7BB6" w:rsidP="00DD7BB6">
      <w:pPr>
        <w:jc w:val="both"/>
        <w:rPr>
          <w:rFonts w:ascii="Arial" w:hAnsi="Arial" w:cs="Arial"/>
        </w:rPr>
      </w:pPr>
      <w:r w:rsidRPr="00DD7BB6">
        <w:rPr>
          <w:rFonts w:ascii="Arial" w:hAnsi="Arial" w:cs="Arial"/>
        </w:rPr>
        <w:t>Kapacitné posúdenie navrhovaných odstavných plôch podľa STN 736110 (2024):</w:t>
      </w:r>
    </w:p>
    <w:p w:rsidR="00DD7BB6" w:rsidRPr="00DD7BB6" w:rsidRDefault="00DD7BB6" w:rsidP="00DD7BB6">
      <w:pPr>
        <w:jc w:val="both"/>
        <w:rPr>
          <w:rFonts w:ascii="Arial" w:hAnsi="Arial" w:cs="Arial"/>
        </w:rPr>
      </w:pPr>
    </w:p>
    <w:p w:rsidR="00DD7BB6" w:rsidRPr="00DD7BB6" w:rsidRDefault="00DD7BB6" w:rsidP="00DD7BB6">
      <w:pPr>
        <w:jc w:val="both"/>
        <w:rPr>
          <w:rFonts w:ascii="Arial" w:hAnsi="Arial" w:cs="Arial"/>
          <w:i/>
          <w:iCs/>
        </w:rPr>
      </w:pPr>
      <w:r w:rsidRPr="00DD7BB6">
        <w:rPr>
          <w:rFonts w:ascii="Arial" w:hAnsi="Arial" w:cs="Arial"/>
          <w:i/>
          <w:iCs/>
        </w:rPr>
        <w:t>Vstupné údaje:</w:t>
      </w:r>
    </w:p>
    <w:p w:rsidR="00DD7BB6" w:rsidRPr="00DD7BB6" w:rsidRDefault="00DD7BB6" w:rsidP="00DD7BB6">
      <w:pPr>
        <w:jc w:val="both"/>
        <w:rPr>
          <w:rFonts w:ascii="Arial" w:hAnsi="Arial" w:cs="Arial"/>
        </w:rPr>
      </w:pPr>
      <w:r w:rsidRPr="00DD7BB6">
        <w:rPr>
          <w:rFonts w:ascii="Arial" w:hAnsi="Arial" w:cs="Arial"/>
        </w:rPr>
        <w:t>Druh objektu: Zariadenia výroby</w:t>
      </w:r>
    </w:p>
    <w:p w:rsidR="00DD7BB6" w:rsidRPr="00DD7BB6" w:rsidRDefault="00DD7BB6" w:rsidP="00DD7BB6">
      <w:pPr>
        <w:jc w:val="both"/>
        <w:rPr>
          <w:rFonts w:ascii="Arial" w:hAnsi="Arial" w:cs="Arial"/>
        </w:rPr>
      </w:pPr>
      <w:r w:rsidRPr="00DD7BB6">
        <w:rPr>
          <w:rFonts w:ascii="Arial" w:hAnsi="Arial" w:cs="Arial"/>
        </w:rPr>
        <w:t>Počet zamestnancov: 3</w:t>
      </w:r>
    </w:p>
    <w:p w:rsidR="00DD7BB6" w:rsidRPr="00DD7BB6" w:rsidRDefault="00DD7BB6" w:rsidP="00DD7BB6">
      <w:pPr>
        <w:jc w:val="both"/>
        <w:rPr>
          <w:rFonts w:ascii="Arial" w:hAnsi="Arial" w:cs="Arial"/>
        </w:rPr>
      </w:pPr>
      <w:r w:rsidRPr="00DD7BB6">
        <w:rPr>
          <w:rFonts w:ascii="Arial" w:hAnsi="Arial" w:cs="Arial"/>
        </w:rPr>
        <w:t>Počet návštevníkov do 1h: 10 osôb</w:t>
      </w:r>
    </w:p>
    <w:p w:rsidR="00DD7BB6" w:rsidRPr="00DD7BB6" w:rsidRDefault="00DD7BB6" w:rsidP="00DD7BB6">
      <w:pPr>
        <w:jc w:val="both"/>
        <w:rPr>
          <w:rFonts w:ascii="Arial" w:hAnsi="Arial" w:cs="Arial"/>
        </w:rPr>
      </w:pPr>
      <w:r w:rsidRPr="00DD7BB6">
        <w:rPr>
          <w:rFonts w:ascii="Arial" w:hAnsi="Arial" w:cs="Arial"/>
        </w:rPr>
        <w:t>Koeficient mestskej polohy k</w:t>
      </w:r>
      <w:r w:rsidRPr="00DD7BB6">
        <w:rPr>
          <w:rFonts w:ascii="Arial" w:hAnsi="Arial" w:cs="Arial"/>
          <w:vertAlign w:val="subscript"/>
        </w:rPr>
        <w:t>mp</w:t>
      </w:r>
      <w:r w:rsidRPr="00DD7BB6">
        <w:rPr>
          <w:rFonts w:ascii="Arial" w:hAnsi="Arial" w:cs="Arial"/>
        </w:rPr>
        <w:t>: 1,0</w:t>
      </w:r>
    </w:p>
    <w:p w:rsidR="00DD7BB6" w:rsidRPr="00DD7BB6" w:rsidRDefault="00DD7BB6" w:rsidP="00DD7BB6">
      <w:pPr>
        <w:jc w:val="both"/>
        <w:rPr>
          <w:rFonts w:ascii="Arial" w:hAnsi="Arial" w:cs="Arial"/>
        </w:rPr>
      </w:pPr>
      <w:r w:rsidRPr="00DD7BB6">
        <w:rPr>
          <w:rFonts w:ascii="Arial" w:hAnsi="Arial" w:cs="Arial"/>
        </w:rPr>
        <w:t>Súčiniteľ vplyvu deľby prepravnej práce k</w:t>
      </w:r>
      <w:r w:rsidRPr="00DD7BB6">
        <w:rPr>
          <w:rFonts w:ascii="Arial" w:hAnsi="Arial" w:cs="Arial"/>
          <w:vertAlign w:val="subscript"/>
        </w:rPr>
        <w:t>d</w:t>
      </w:r>
      <w:r w:rsidRPr="00DD7BB6">
        <w:rPr>
          <w:rFonts w:ascii="Arial" w:hAnsi="Arial" w:cs="Arial"/>
        </w:rPr>
        <w:t>: 1,4</w:t>
      </w:r>
    </w:p>
    <w:p w:rsidR="00DD7BB6" w:rsidRPr="00DD7BB6" w:rsidRDefault="00DD7BB6" w:rsidP="00DD7BB6">
      <w:pPr>
        <w:jc w:val="both"/>
        <w:rPr>
          <w:rFonts w:ascii="Arial" w:hAnsi="Arial" w:cs="Arial"/>
        </w:rPr>
      </w:pPr>
    </w:p>
    <w:p w:rsidR="00DD7BB6" w:rsidRPr="00DD7BB6" w:rsidRDefault="00DD7BB6" w:rsidP="00DD7BB6">
      <w:pPr>
        <w:jc w:val="both"/>
        <w:rPr>
          <w:rFonts w:ascii="Arial" w:hAnsi="Arial" w:cs="Arial"/>
          <w:i/>
          <w:iCs/>
        </w:rPr>
      </w:pPr>
      <w:r w:rsidRPr="00DD7BB6">
        <w:rPr>
          <w:rFonts w:ascii="Arial" w:hAnsi="Arial" w:cs="Arial"/>
          <w:i/>
          <w:iCs/>
        </w:rPr>
        <w:t>Výpočet:</w:t>
      </w:r>
    </w:p>
    <w:p w:rsidR="00DD7BB6" w:rsidRPr="00DD7BB6" w:rsidRDefault="00DD7BB6" w:rsidP="00DD7BB6">
      <w:pPr>
        <w:jc w:val="both"/>
        <w:rPr>
          <w:rFonts w:ascii="Arial" w:hAnsi="Arial" w:cs="Arial"/>
        </w:rPr>
      </w:pPr>
      <w:r w:rsidRPr="00DD7BB6">
        <w:rPr>
          <w:rFonts w:ascii="Arial" w:hAnsi="Arial" w:cs="Arial"/>
        </w:rPr>
        <w:t>3:4 = 0,75</w:t>
      </w:r>
    </w:p>
    <w:p w:rsidR="00DD7BB6" w:rsidRPr="00DD7BB6" w:rsidRDefault="00DD7BB6" w:rsidP="00DD7BB6">
      <w:pPr>
        <w:jc w:val="both"/>
        <w:rPr>
          <w:rFonts w:ascii="Arial" w:hAnsi="Arial" w:cs="Arial"/>
        </w:rPr>
      </w:pPr>
      <w:r w:rsidRPr="00DD7BB6">
        <w:rPr>
          <w:rFonts w:ascii="Arial" w:hAnsi="Arial" w:cs="Arial"/>
        </w:rPr>
        <w:t>10:7 = 1,43</w:t>
      </w:r>
    </w:p>
    <w:p w:rsidR="00DD7BB6" w:rsidRPr="00DD7BB6" w:rsidRDefault="00DD7BB6" w:rsidP="00DD7BB6">
      <w:pPr>
        <w:jc w:val="both"/>
        <w:rPr>
          <w:rFonts w:ascii="Arial" w:hAnsi="Arial" w:cs="Arial"/>
        </w:rPr>
      </w:pPr>
      <w:r w:rsidRPr="00DD7BB6">
        <w:rPr>
          <w:rFonts w:ascii="Arial" w:hAnsi="Arial" w:cs="Arial"/>
        </w:rPr>
        <w:t>Spolu Po - 0,75 + 1,43 = 2,18</w:t>
      </w:r>
    </w:p>
    <w:p w:rsidR="00DD7BB6" w:rsidRPr="00DD7BB6" w:rsidRDefault="00DD7BB6" w:rsidP="00DD7BB6">
      <w:pPr>
        <w:jc w:val="both"/>
        <w:rPr>
          <w:rFonts w:ascii="Arial" w:hAnsi="Arial" w:cs="Arial"/>
        </w:rPr>
      </w:pPr>
    </w:p>
    <w:p w:rsidR="00DD7BB6" w:rsidRPr="00DD7BB6" w:rsidRDefault="00DD7BB6" w:rsidP="00DD7BB6">
      <w:pPr>
        <w:jc w:val="both"/>
        <w:rPr>
          <w:rFonts w:ascii="Arial" w:hAnsi="Arial" w:cs="Arial"/>
        </w:rPr>
      </w:pPr>
      <w:r w:rsidRPr="00DD7BB6">
        <w:rPr>
          <w:rFonts w:ascii="Arial" w:hAnsi="Arial" w:cs="Arial"/>
        </w:rPr>
        <w:t>Celkový počet parkovacích stojísk:</w:t>
      </w:r>
    </w:p>
    <w:p w:rsidR="00DD7BB6" w:rsidRPr="00DD7BB6" w:rsidRDefault="00DD7BB6" w:rsidP="00DD7BB6">
      <w:pPr>
        <w:jc w:val="both"/>
        <w:rPr>
          <w:rFonts w:ascii="Arial" w:hAnsi="Arial" w:cs="Arial"/>
          <w:vertAlign w:val="subscript"/>
        </w:rPr>
      </w:pPr>
      <w:r w:rsidRPr="00DD7BB6">
        <w:rPr>
          <w:rFonts w:ascii="Arial" w:hAnsi="Arial" w:cs="Arial"/>
        </w:rPr>
        <w:t>N = 1,1 x Po x k</w:t>
      </w:r>
      <w:r w:rsidRPr="00DD7BB6">
        <w:rPr>
          <w:rFonts w:ascii="Arial" w:hAnsi="Arial" w:cs="Arial"/>
          <w:vertAlign w:val="subscript"/>
        </w:rPr>
        <w:t>mp</w:t>
      </w:r>
      <w:r w:rsidRPr="00DD7BB6">
        <w:rPr>
          <w:rFonts w:ascii="Arial" w:hAnsi="Arial" w:cs="Arial"/>
        </w:rPr>
        <w:t xml:space="preserve"> x k</w:t>
      </w:r>
      <w:r w:rsidRPr="00DD7BB6">
        <w:rPr>
          <w:rFonts w:ascii="Arial" w:hAnsi="Arial" w:cs="Arial"/>
          <w:vertAlign w:val="subscript"/>
        </w:rPr>
        <w:t>d</w:t>
      </w:r>
    </w:p>
    <w:p w:rsidR="00DD7BB6" w:rsidRPr="00DD7BB6" w:rsidRDefault="00DD7BB6" w:rsidP="00DD7BB6">
      <w:pPr>
        <w:jc w:val="both"/>
        <w:rPr>
          <w:rFonts w:ascii="Arial" w:hAnsi="Arial" w:cs="Arial"/>
        </w:rPr>
      </w:pPr>
      <w:r w:rsidRPr="00DD7BB6">
        <w:rPr>
          <w:rFonts w:ascii="Arial" w:hAnsi="Arial" w:cs="Arial"/>
          <w:vertAlign w:val="subscript"/>
        </w:rPr>
        <w:t xml:space="preserve">      </w:t>
      </w:r>
      <w:r w:rsidRPr="00DD7BB6">
        <w:rPr>
          <w:rFonts w:ascii="Arial" w:hAnsi="Arial" w:cs="Arial"/>
        </w:rPr>
        <w:t>= 1,1 x 2,18 x 1,0 x 1,4 = 3,36 = 4 parkovacie stojiska</w:t>
      </w:r>
    </w:p>
    <w:p w:rsidR="00DD7BB6" w:rsidRPr="00DD7BB6" w:rsidRDefault="00DD7BB6" w:rsidP="00DD7BB6">
      <w:pPr>
        <w:pStyle w:val="Hlavika"/>
        <w:tabs>
          <w:tab w:val="left" w:pos="708"/>
        </w:tabs>
        <w:jc w:val="both"/>
        <w:rPr>
          <w:rFonts w:ascii="Arial" w:hAnsi="Arial" w:cs="Arial"/>
          <w:sz w:val="24"/>
          <w:szCs w:val="24"/>
        </w:rPr>
      </w:pPr>
      <w:r w:rsidRPr="00DD7BB6">
        <w:rPr>
          <w:rFonts w:ascii="Arial" w:hAnsi="Arial" w:cs="Arial"/>
          <w:sz w:val="24"/>
          <w:szCs w:val="24"/>
        </w:rPr>
        <w:t>Celková potreba parkovacích stojísk pre areál je 4. Celkovo budú vybudované 4 parkovacie stojiská.</w:t>
      </w:r>
    </w:p>
    <w:p w:rsidR="00DD7BB6" w:rsidRPr="00DD7BB6" w:rsidRDefault="00DD7BB6" w:rsidP="00DD7BB6">
      <w:pPr>
        <w:jc w:val="both"/>
        <w:rPr>
          <w:rFonts w:ascii="Arial" w:hAnsi="Arial" w:cs="Arial"/>
        </w:rPr>
      </w:pPr>
    </w:p>
    <w:p w:rsidR="006C0016" w:rsidRPr="00B51C54" w:rsidRDefault="006C0016" w:rsidP="006C0016">
      <w:pPr>
        <w:jc w:val="both"/>
        <w:rPr>
          <w:rFonts w:ascii="Arial" w:hAnsi="Arial" w:cs="Arial"/>
          <w:u w:val="single"/>
        </w:rPr>
      </w:pPr>
      <w:r w:rsidRPr="00B51C54">
        <w:rPr>
          <w:rFonts w:ascii="Arial" w:hAnsi="Arial" w:cs="Arial"/>
          <w:b/>
          <w:u w:val="single"/>
        </w:rPr>
        <w:t xml:space="preserve">Objekt  č. </w:t>
      </w:r>
      <w:r w:rsidR="00353C9A">
        <w:rPr>
          <w:rFonts w:ascii="Arial" w:hAnsi="Arial" w:cs="Arial"/>
          <w:b/>
          <w:u w:val="single"/>
        </w:rPr>
        <w:t>6</w:t>
      </w:r>
      <w:r w:rsidRPr="00B51C54">
        <w:rPr>
          <w:rFonts w:ascii="Arial" w:hAnsi="Arial" w:cs="Arial"/>
          <w:b/>
          <w:u w:val="single"/>
        </w:rPr>
        <w:t xml:space="preserve"> – </w:t>
      </w:r>
      <w:r>
        <w:rPr>
          <w:rFonts w:ascii="Arial" w:hAnsi="Arial" w:cs="Arial"/>
          <w:b/>
          <w:u w:val="single"/>
        </w:rPr>
        <w:t xml:space="preserve">Vonkajšia </w:t>
      </w:r>
      <w:r w:rsidRPr="00B51C54">
        <w:rPr>
          <w:rFonts w:ascii="Arial" w:hAnsi="Arial" w:cs="Arial"/>
          <w:b/>
          <w:u w:val="single"/>
        </w:rPr>
        <w:t>kanalizácia</w:t>
      </w:r>
    </w:p>
    <w:p w:rsidR="00710E10" w:rsidRDefault="00710E10" w:rsidP="00710E10">
      <w:pPr>
        <w:rPr>
          <w:rFonts w:ascii="Arial" w:hAnsi="Arial" w:cs="Arial"/>
          <w:sz w:val="22"/>
          <w:szCs w:val="22"/>
        </w:rPr>
      </w:pPr>
    </w:p>
    <w:p w:rsidR="00710E10" w:rsidRPr="0007648A" w:rsidRDefault="00710E10" w:rsidP="00710E10">
      <w:pPr>
        <w:rPr>
          <w:rFonts w:ascii="Arial" w:hAnsi="Arial" w:cs="Arial"/>
        </w:rPr>
      </w:pPr>
      <w:r w:rsidRPr="0007648A">
        <w:rPr>
          <w:rFonts w:ascii="Arial" w:hAnsi="Arial" w:cs="Arial"/>
        </w:rPr>
        <w:t xml:space="preserve">V rámci projektu je riešená vonkajšia splašková kanalizácia od vyústenia </w:t>
      </w:r>
      <w:r w:rsidR="00F66E04">
        <w:rPr>
          <w:rFonts w:ascii="Arial" w:hAnsi="Arial" w:cs="Arial"/>
        </w:rPr>
        <w:t>z objektu po zaústenie do žumpy na splašky obs. 15 m3.</w:t>
      </w:r>
    </w:p>
    <w:p w:rsidR="00710E10" w:rsidRPr="0007648A" w:rsidRDefault="00710E10" w:rsidP="00710E10">
      <w:pPr>
        <w:rPr>
          <w:rFonts w:ascii="Arial" w:hAnsi="Arial" w:cs="Arial"/>
        </w:rPr>
      </w:pPr>
    </w:p>
    <w:p w:rsidR="00710E10" w:rsidRPr="0007648A" w:rsidRDefault="00710E10" w:rsidP="0007648A">
      <w:pPr>
        <w:pStyle w:val="Zkladntext"/>
        <w:jc w:val="both"/>
        <w:rPr>
          <w:rFonts w:ascii="Arial" w:hAnsi="Arial" w:cs="Arial"/>
          <w:szCs w:val="24"/>
        </w:rPr>
      </w:pPr>
      <w:r w:rsidRPr="0007648A">
        <w:rPr>
          <w:rFonts w:ascii="Arial" w:hAnsi="Arial" w:cs="Arial"/>
          <w:szCs w:val="24"/>
        </w:rPr>
        <w:t>Na parcele, kde sa navrhuje výstavba predmetného objektu sa v súčasnej dobe nenachádzajú žiadne inžinierske siete a v jej blízkosti nie je vybudovaná ani verejná kanalizácia.</w:t>
      </w:r>
    </w:p>
    <w:p w:rsidR="00710E10" w:rsidRPr="0007648A" w:rsidRDefault="00710E10" w:rsidP="0007648A">
      <w:pPr>
        <w:pStyle w:val="Zkladntext"/>
        <w:jc w:val="both"/>
        <w:rPr>
          <w:rFonts w:ascii="Arial" w:hAnsi="Arial" w:cs="Arial"/>
          <w:szCs w:val="24"/>
        </w:rPr>
      </w:pPr>
      <w:r w:rsidRPr="0007648A">
        <w:rPr>
          <w:rFonts w:ascii="Arial" w:hAnsi="Arial" w:cs="Arial"/>
          <w:szCs w:val="24"/>
        </w:rPr>
        <w:t>Splašková kanalizácia je vyvedená z objektu 3-mi ležatými zvodmi. Dve potrubia sa mimo objektu pripoja do nových kanalizačných šachiet navrhovaných na vonkajšej kanalizácii.</w:t>
      </w:r>
      <w:r w:rsidR="0007648A" w:rsidRPr="0007648A">
        <w:rPr>
          <w:rFonts w:ascii="Arial" w:hAnsi="Arial" w:cs="Arial"/>
          <w:szCs w:val="24"/>
        </w:rPr>
        <w:t xml:space="preserve"> </w:t>
      </w:r>
      <w:r w:rsidRPr="0007648A">
        <w:rPr>
          <w:rFonts w:ascii="Arial" w:hAnsi="Arial" w:cs="Arial"/>
          <w:szCs w:val="24"/>
        </w:rPr>
        <w:t>Jedno vyústenie kanalizácie z objektu bude pripojené do odbočky na vonkajšom potrubí kanalizácie , ktorá vychádza z objektu a je zaústená do šachty Š2.</w:t>
      </w:r>
    </w:p>
    <w:p w:rsidR="00710E10" w:rsidRPr="0007648A" w:rsidRDefault="00710E10" w:rsidP="0007648A">
      <w:pPr>
        <w:jc w:val="both"/>
        <w:rPr>
          <w:rFonts w:ascii="Arial" w:hAnsi="Arial" w:cs="Arial"/>
        </w:rPr>
      </w:pPr>
      <w:r w:rsidRPr="0007648A">
        <w:rPr>
          <w:rFonts w:ascii="Arial" w:hAnsi="Arial" w:cs="Arial"/>
        </w:rPr>
        <w:lastRenderedPageBreak/>
        <w:t>Potrubie kanalizácie od kanalizačnej šachty Š1 bude zaústené do akumulačnej žumpy.</w:t>
      </w:r>
    </w:p>
    <w:p w:rsidR="00710E10" w:rsidRPr="0007648A" w:rsidRDefault="00710E10" w:rsidP="0007648A">
      <w:pPr>
        <w:pStyle w:val="Zkladntext"/>
        <w:jc w:val="both"/>
        <w:rPr>
          <w:rFonts w:ascii="Arial" w:hAnsi="Arial" w:cs="Arial"/>
          <w:szCs w:val="24"/>
        </w:rPr>
      </w:pPr>
      <w:r w:rsidRPr="0007648A">
        <w:rPr>
          <w:rFonts w:ascii="Arial" w:hAnsi="Arial" w:cs="Arial"/>
          <w:szCs w:val="24"/>
        </w:rPr>
        <w:t>Trasa novej kanalizácie je vedená pod zelenou plochou pri objekte, krátky úsek je pod spevnenou plochou a pod chodníkom.</w:t>
      </w:r>
      <w:r w:rsidR="0007648A">
        <w:rPr>
          <w:rFonts w:ascii="Arial" w:hAnsi="Arial" w:cs="Arial"/>
          <w:szCs w:val="24"/>
        </w:rPr>
        <w:t xml:space="preserve"> </w:t>
      </w:r>
      <w:r w:rsidRPr="0007648A">
        <w:rPr>
          <w:rFonts w:ascii="Arial" w:hAnsi="Arial" w:cs="Arial"/>
          <w:szCs w:val="24"/>
        </w:rPr>
        <w:t>Kanalizačné šachty sa nachádzajú pod zelenou plochou.</w:t>
      </w:r>
      <w:r w:rsidR="0007648A">
        <w:rPr>
          <w:rFonts w:ascii="Arial" w:hAnsi="Arial" w:cs="Arial"/>
          <w:szCs w:val="24"/>
        </w:rPr>
        <w:t xml:space="preserve"> </w:t>
      </w:r>
      <w:r w:rsidR="0007648A" w:rsidRPr="0007648A">
        <w:rPr>
          <w:rFonts w:ascii="Arial" w:hAnsi="Arial" w:cs="Arial"/>
          <w:szCs w:val="24"/>
        </w:rPr>
        <w:t xml:space="preserve"> </w:t>
      </w:r>
      <w:r w:rsidRPr="0007648A">
        <w:rPr>
          <w:rFonts w:ascii="Arial" w:hAnsi="Arial" w:cs="Arial"/>
          <w:szCs w:val="24"/>
        </w:rPr>
        <w:t>Navrhovaná  trasa kanalizácie  je členená kanalizačnými typovými šachtami DN1000mm, ktoré sa umiestnia na vyústeniach kanalizačných potrubí z objektu.</w:t>
      </w:r>
      <w:r w:rsidR="00F66E04">
        <w:rPr>
          <w:rFonts w:ascii="Arial" w:hAnsi="Arial" w:cs="Arial"/>
          <w:szCs w:val="24"/>
        </w:rPr>
        <w:t xml:space="preserve"> </w:t>
      </w:r>
      <w:r w:rsidRPr="0007648A">
        <w:rPr>
          <w:rFonts w:ascii="Arial" w:hAnsi="Arial" w:cs="Arial"/>
          <w:szCs w:val="24"/>
        </w:rPr>
        <w:t>Na navrhovanej kanalizácii budú celkom 2-šachty</w:t>
      </w:r>
    </w:p>
    <w:p w:rsidR="00710E10" w:rsidRPr="0007648A" w:rsidRDefault="00710E10" w:rsidP="0007648A">
      <w:pPr>
        <w:jc w:val="both"/>
        <w:rPr>
          <w:rFonts w:ascii="Arial" w:hAnsi="Arial" w:cs="Arial"/>
        </w:rPr>
      </w:pPr>
      <w:r w:rsidRPr="0007648A">
        <w:rPr>
          <w:rFonts w:ascii="Arial" w:hAnsi="Arial" w:cs="Arial"/>
        </w:rPr>
        <w:t>Pri realizácii kanalizácie dodržať STN 73 6701, STN 73 3050 a STN 73 6005.</w:t>
      </w:r>
    </w:p>
    <w:p w:rsidR="00710E10" w:rsidRPr="0007648A" w:rsidRDefault="00710E10" w:rsidP="00710E10">
      <w:pPr>
        <w:rPr>
          <w:rFonts w:ascii="Arial" w:hAnsi="Arial" w:cs="Arial"/>
          <w:b/>
        </w:rPr>
      </w:pPr>
    </w:p>
    <w:p w:rsidR="00710E10" w:rsidRPr="0007648A" w:rsidRDefault="00F66E04" w:rsidP="00710E10">
      <w:pPr>
        <w:rPr>
          <w:rFonts w:ascii="Arial" w:hAnsi="Arial" w:cs="Arial"/>
          <w:b/>
        </w:rPr>
      </w:pPr>
      <w:r>
        <w:rPr>
          <w:rFonts w:ascii="Arial" w:hAnsi="Arial" w:cs="Arial"/>
          <w:b/>
        </w:rPr>
        <w:t>Materiál potrubia a montá</w:t>
      </w:r>
      <w:r w:rsidR="00710E10" w:rsidRPr="0007648A">
        <w:rPr>
          <w:rFonts w:ascii="Arial" w:hAnsi="Arial" w:cs="Arial"/>
          <w:b/>
        </w:rPr>
        <w:t xml:space="preserve">ž </w:t>
      </w:r>
    </w:p>
    <w:p w:rsidR="00710E10" w:rsidRPr="0007648A" w:rsidRDefault="00710E10" w:rsidP="00710E10">
      <w:pPr>
        <w:rPr>
          <w:rFonts w:ascii="Arial" w:hAnsi="Arial" w:cs="Arial"/>
          <w:u w:val="single"/>
        </w:rPr>
      </w:pPr>
    </w:p>
    <w:p w:rsidR="00710E10" w:rsidRPr="0007648A" w:rsidRDefault="00710E10" w:rsidP="0007648A">
      <w:pPr>
        <w:pStyle w:val="Zkladntext"/>
        <w:jc w:val="both"/>
        <w:rPr>
          <w:rFonts w:ascii="Arial" w:hAnsi="Arial" w:cs="Arial"/>
          <w:szCs w:val="24"/>
        </w:rPr>
      </w:pPr>
      <w:r w:rsidRPr="0007648A">
        <w:rPr>
          <w:rFonts w:ascii="Arial" w:hAnsi="Arial" w:cs="Arial"/>
          <w:szCs w:val="24"/>
        </w:rPr>
        <w:t>Potrubie kanalizácie sa navrhuje z potrubia plastového plnostenného  D160 a DN200.</w:t>
      </w:r>
      <w:r w:rsidR="0007648A">
        <w:rPr>
          <w:rFonts w:ascii="Arial" w:hAnsi="Arial" w:cs="Arial"/>
          <w:szCs w:val="24"/>
        </w:rPr>
        <w:t xml:space="preserve"> </w:t>
      </w:r>
      <w:r w:rsidRPr="0007648A">
        <w:rPr>
          <w:rFonts w:ascii="Arial" w:hAnsi="Arial" w:cs="Arial"/>
          <w:szCs w:val="24"/>
        </w:rPr>
        <w:t xml:space="preserve">Kruhová tuhosť potrubia bude min. SN10. Pripojenie potrubia do šachiet je pomocou šachtových prechodiek. </w:t>
      </w:r>
    </w:p>
    <w:p w:rsidR="00710E10" w:rsidRPr="0007648A" w:rsidRDefault="00710E10" w:rsidP="0007648A">
      <w:pPr>
        <w:pStyle w:val="Zkladntext"/>
        <w:jc w:val="both"/>
        <w:rPr>
          <w:rFonts w:ascii="Arial" w:hAnsi="Arial" w:cs="Arial"/>
          <w:szCs w:val="24"/>
        </w:rPr>
      </w:pPr>
      <w:r w:rsidRPr="0007648A">
        <w:rPr>
          <w:rFonts w:ascii="Arial" w:hAnsi="Arial" w:cs="Arial"/>
          <w:szCs w:val="24"/>
        </w:rPr>
        <w:t>Potrubie sa uloží do výkopu na pieskové lôžko hrúbky 150mm . Po uložení potrubia do ryhy a po montáži potrubia je potrebné urobiť skúšku tesnosti zmontovaného potrubia. Po skúškach sa potrubie obsype pieskom 300mm nad vrchol potrubia. Nad obsyp uložiť vyhľadávaciu fóliu.</w:t>
      </w:r>
    </w:p>
    <w:p w:rsidR="00710E10" w:rsidRPr="0007648A" w:rsidRDefault="00710E10" w:rsidP="0007648A">
      <w:pPr>
        <w:pStyle w:val="Zkladntext"/>
        <w:jc w:val="both"/>
        <w:rPr>
          <w:rFonts w:ascii="Arial" w:hAnsi="Arial" w:cs="Arial"/>
          <w:szCs w:val="24"/>
        </w:rPr>
      </w:pPr>
    </w:p>
    <w:p w:rsidR="00710E10" w:rsidRPr="0007648A" w:rsidRDefault="00710E10" w:rsidP="0007648A">
      <w:pPr>
        <w:jc w:val="both"/>
        <w:rPr>
          <w:rFonts w:ascii="Arial" w:hAnsi="Arial" w:cs="Arial"/>
        </w:rPr>
      </w:pPr>
      <w:r w:rsidRPr="0007648A">
        <w:rPr>
          <w:rFonts w:ascii="Arial" w:hAnsi="Arial" w:cs="Arial"/>
        </w:rPr>
        <w:t xml:space="preserve">Celková dĺžka  potrubia  </w:t>
      </w:r>
    </w:p>
    <w:p w:rsidR="00710E10" w:rsidRPr="0007648A" w:rsidRDefault="00710E10" w:rsidP="0007648A">
      <w:pPr>
        <w:jc w:val="both"/>
        <w:rPr>
          <w:rFonts w:ascii="Arial" w:hAnsi="Arial" w:cs="Arial"/>
        </w:rPr>
      </w:pPr>
      <w:r w:rsidRPr="0007648A">
        <w:rPr>
          <w:rFonts w:ascii="Arial" w:hAnsi="Arial" w:cs="Arial"/>
        </w:rPr>
        <w:t>-  potrubie PVC D 160 .................................................................12,50m</w:t>
      </w:r>
    </w:p>
    <w:p w:rsidR="00710E10" w:rsidRPr="0007648A" w:rsidRDefault="00710E10" w:rsidP="0007648A">
      <w:pPr>
        <w:jc w:val="both"/>
        <w:rPr>
          <w:rFonts w:ascii="Arial" w:hAnsi="Arial" w:cs="Arial"/>
        </w:rPr>
      </w:pPr>
      <w:r w:rsidRPr="0007648A">
        <w:rPr>
          <w:rFonts w:ascii="Arial" w:hAnsi="Arial" w:cs="Arial"/>
        </w:rPr>
        <w:t>-  potrubie PVC DN 200 ...............................................................30,70m</w:t>
      </w:r>
    </w:p>
    <w:p w:rsidR="00710E10" w:rsidRPr="0007648A" w:rsidRDefault="00710E10" w:rsidP="00710E10">
      <w:pPr>
        <w:rPr>
          <w:rFonts w:ascii="Arial" w:hAnsi="Arial" w:cs="Arial"/>
        </w:rPr>
      </w:pPr>
    </w:p>
    <w:p w:rsidR="00710E10" w:rsidRPr="0007648A" w:rsidRDefault="00710E10" w:rsidP="00710E10">
      <w:pPr>
        <w:pStyle w:val="Zkladntext"/>
        <w:rPr>
          <w:rFonts w:ascii="Arial" w:hAnsi="Arial" w:cs="Arial"/>
          <w:b/>
          <w:szCs w:val="24"/>
        </w:rPr>
      </w:pPr>
      <w:r w:rsidRPr="0007648A">
        <w:rPr>
          <w:rFonts w:ascii="Arial" w:hAnsi="Arial" w:cs="Arial"/>
          <w:b/>
          <w:szCs w:val="24"/>
        </w:rPr>
        <w:t>Kanalizačné šachty</w:t>
      </w:r>
    </w:p>
    <w:p w:rsidR="00710E10" w:rsidRPr="0007648A" w:rsidRDefault="00710E10" w:rsidP="00710E10">
      <w:pPr>
        <w:pStyle w:val="Zkladntext"/>
        <w:rPr>
          <w:rFonts w:ascii="Arial" w:hAnsi="Arial" w:cs="Arial"/>
          <w:szCs w:val="24"/>
          <w:u w:val="single"/>
        </w:rPr>
      </w:pPr>
    </w:p>
    <w:p w:rsidR="00710E10" w:rsidRPr="0007648A" w:rsidRDefault="00710E10" w:rsidP="0007648A">
      <w:pPr>
        <w:pStyle w:val="Zkladntext"/>
        <w:jc w:val="both"/>
        <w:rPr>
          <w:rFonts w:ascii="Arial" w:hAnsi="Arial" w:cs="Arial"/>
          <w:szCs w:val="24"/>
        </w:rPr>
      </w:pPr>
      <w:r w:rsidRPr="0007648A">
        <w:rPr>
          <w:rFonts w:ascii="Arial" w:hAnsi="Arial" w:cs="Arial"/>
          <w:szCs w:val="24"/>
        </w:rPr>
        <w:t xml:space="preserve">Na vonkajšej kanalizácii budú osadené  kanalizačné vstupné šachty typové  z betónových prefabrikovaných skruží DN 1000mm, rovných a prechodových. </w:t>
      </w:r>
    </w:p>
    <w:p w:rsidR="00710E10" w:rsidRPr="0007648A" w:rsidRDefault="00710E10" w:rsidP="0007648A">
      <w:pPr>
        <w:pStyle w:val="Zkladntext"/>
        <w:jc w:val="both"/>
        <w:rPr>
          <w:rFonts w:ascii="Arial" w:hAnsi="Arial" w:cs="Arial"/>
          <w:szCs w:val="24"/>
        </w:rPr>
      </w:pPr>
      <w:r w:rsidRPr="0007648A">
        <w:rPr>
          <w:rFonts w:ascii="Arial" w:hAnsi="Arial" w:cs="Arial"/>
          <w:szCs w:val="24"/>
        </w:rPr>
        <w:t>V prípade plytkých šachiet namiesto prechodového kusu sa osadia zákrytové dosky hr.250mm, na ktoré sa uložia poklopy.</w:t>
      </w:r>
    </w:p>
    <w:p w:rsidR="00710E10" w:rsidRPr="0007648A" w:rsidRDefault="00710E10" w:rsidP="0007648A">
      <w:pPr>
        <w:pStyle w:val="Zkladntext"/>
        <w:jc w:val="both"/>
        <w:rPr>
          <w:rFonts w:ascii="Arial" w:hAnsi="Arial" w:cs="Arial"/>
          <w:szCs w:val="24"/>
        </w:rPr>
      </w:pPr>
      <w:r w:rsidRPr="0007648A">
        <w:rPr>
          <w:rFonts w:ascii="Arial" w:hAnsi="Arial" w:cs="Arial"/>
          <w:szCs w:val="24"/>
        </w:rPr>
        <w:t>Spodná časť šachty – dno je prefabrikované  upravené  do odtokového žľabu.</w:t>
      </w:r>
    </w:p>
    <w:p w:rsidR="00710E10" w:rsidRPr="0007648A" w:rsidRDefault="00710E10" w:rsidP="0007648A">
      <w:pPr>
        <w:pStyle w:val="Zkladntext"/>
        <w:jc w:val="both"/>
        <w:rPr>
          <w:rFonts w:ascii="Arial" w:hAnsi="Arial" w:cs="Arial"/>
          <w:szCs w:val="24"/>
        </w:rPr>
      </w:pPr>
      <w:r w:rsidRPr="0007648A">
        <w:rPr>
          <w:rFonts w:ascii="Arial" w:hAnsi="Arial" w:cs="Arial"/>
          <w:szCs w:val="24"/>
        </w:rPr>
        <w:t>Prístup do šachty bude poplastovanými stúpadlami, ktoré sa súčasťou dodávky skruží.</w:t>
      </w:r>
      <w:r w:rsidR="00731A40">
        <w:rPr>
          <w:rFonts w:ascii="Arial" w:hAnsi="Arial" w:cs="Arial"/>
          <w:szCs w:val="24"/>
        </w:rPr>
        <w:t xml:space="preserve"> </w:t>
      </w:r>
      <w:r w:rsidRPr="0007648A">
        <w:rPr>
          <w:rFonts w:ascii="Arial" w:hAnsi="Arial" w:cs="Arial"/>
          <w:szCs w:val="24"/>
        </w:rPr>
        <w:t xml:space="preserve">Vstup do šachty je ťažkým liatinovým poklopom  priemeru </w:t>
      </w:r>
      <w:smartTag w:uri="urn:schemas-microsoft-com:office:smarttags" w:element="metricconverter">
        <w:smartTagPr>
          <w:attr w:name="ProductID" w:val="600 mm"/>
        </w:smartTagPr>
        <w:r w:rsidRPr="0007648A">
          <w:rPr>
            <w:rFonts w:ascii="Arial" w:hAnsi="Arial" w:cs="Arial"/>
            <w:szCs w:val="24"/>
          </w:rPr>
          <w:t>600 mm</w:t>
        </w:r>
      </w:smartTag>
      <w:r w:rsidRPr="0007648A">
        <w:rPr>
          <w:rFonts w:ascii="Arial" w:hAnsi="Arial" w:cs="Arial"/>
          <w:szCs w:val="24"/>
        </w:rPr>
        <w:t xml:space="preserve">, nosnosť 40 t so zabudovaným proti hlukovým tesnením s odvetraním.  </w:t>
      </w:r>
    </w:p>
    <w:p w:rsidR="00710E10" w:rsidRPr="0007648A" w:rsidRDefault="00710E10" w:rsidP="0007648A">
      <w:pPr>
        <w:pStyle w:val="Zkladntext"/>
        <w:jc w:val="both"/>
        <w:rPr>
          <w:rFonts w:ascii="Arial" w:hAnsi="Arial" w:cs="Arial"/>
          <w:szCs w:val="24"/>
        </w:rPr>
      </w:pPr>
      <w:r w:rsidRPr="0007648A">
        <w:rPr>
          <w:rFonts w:ascii="Arial" w:hAnsi="Arial" w:cs="Arial"/>
          <w:szCs w:val="24"/>
        </w:rPr>
        <w:t>Nakoľko sa šachty nachádzajú v zeleni doporučuje sa osadiť poklop cca 100mm nad terén, čím sa zabráni vtekaniu dažďových vôd do šachty.</w:t>
      </w:r>
    </w:p>
    <w:p w:rsidR="00710E10" w:rsidRPr="0007648A" w:rsidRDefault="00710E10" w:rsidP="00710E10">
      <w:pPr>
        <w:pStyle w:val="Zkladntext"/>
        <w:rPr>
          <w:rFonts w:ascii="Arial" w:hAnsi="Arial" w:cs="Arial"/>
          <w:szCs w:val="24"/>
        </w:rPr>
      </w:pPr>
    </w:p>
    <w:p w:rsidR="00710E10" w:rsidRPr="0007648A" w:rsidRDefault="00710E10" w:rsidP="00710E10">
      <w:pPr>
        <w:rPr>
          <w:rFonts w:ascii="Arial" w:hAnsi="Arial" w:cs="Arial"/>
          <w:b/>
        </w:rPr>
      </w:pPr>
      <w:r w:rsidRPr="0007648A">
        <w:rPr>
          <w:rFonts w:ascii="Arial" w:hAnsi="Arial" w:cs="Arial"/>
          <w:b/>
        </w:rPr>
        <w:t>B i l a n c i a    s p l a š k o v ý c h   v ô d</w:t>
      </w:r>
    </w:p>
    <w:p w:rsidR="00710E10" w:rsidRPr="0007648A" w:rsidRDefault="00710E10" w:rsidP="00710E10">
      <w:pPr>
        <w:rPr>
          <w:rFonts w:ascii="Arial" w:hAnsi="Arial" w:cs="Arial"/>
        </w:rPr>
      </w:pPr>
    </w:p>
    <w:p w:rsidR="00710E10" w:rsidRPr="0007648A" w:rsidRDefault="00710E10" w:rsidP="00710E10">
      <w:pPr>
        <w:pStyle w:val="Zkladntext"/>
        <w:rPr>
          <w:rFonts w:ascii="Arial" w:hAnsi="Arial" w:cs="Arial"/>
          <w:szCs w:val="24"/>
        </w:rPr>
      </w:pPr>
      <w:r w:rsidRPr="0007648A">
        <w:rPr>
          <w:rFonts w:ascii="Arial" w:hAnsi="Arial" w:cs="Arial"/>
          <w:szCs w:val="24"/>
        </w:rPr>
        <w:t>Množstvo splaškových vôd  zaústených do žumpy je dané potrebou vody pre objekt.</w:t>
      </w:r>
    </w:p>
    <w:p w:rsidR="00710E10" w:rsidRPr="0007648A" w:rsidRDefault="00710E10" w:rsidP="00710E10">
      <w:pPr>
        <w:rPr>
          <w:rFonts w:ascii="Arial" w:hAnsi="Arial" w:cs="Arial"/>
        </w:rPr>
      </w:pPr>
      <w:r w:rsidRPr="0007648A">
        <w:rPr>
          <w:rFonts w:ascii="Arial" w:hAnsi="Arial" w:cs="Arial"/>
        </w:rPr>
        <w:t xml:space="preserve">Priemerná denná potreba vody   </w:t>
      </w:r>
    </w:p>
    <w:p w:rsidR="00710E10" w:rsidRPr="0007648A" w:rsidRDefault="00710E10" w:rsidP="00710E10">
      <w:pPr>
        <w:rPr>
          <w:rFonts w:ascii="Arial" w:hAnsi="Arial" w:cs="Arial"/>
        </w:rPr>
      </w:pPr>
      <w:r w:rsidRPr="0007648A">
        <w:rPr>
          <w:rFonts w:ascii="Arial" w:hAnsi="Arial" w:cs="Arial"/>
        </w:rPr>
        <w:t>Qp = 80x3 +300 =540 l/deň = 0,006 l/s</w:t>
      </w:r>
    </w:p>
    <w:p w:rsidR="00710E10" w:rsidRPr="0007648A" w:rsidRDefault="00710E10" w:rsidP="00710E10">
      <w:pPr>
        <w:jc w:val="both"/>
        <w:rPr>
          <w:rFonts w:ascii="Arial" w:hAnsi="Arial" w:cs="Arial"/>
        </w:rPr>
      </w:pPr>
      <w:r w:rsidRPr="0007648A">
        <w:rPr>
          <w:rFonts w:ascii="Arial" w:hAnsi="Arial" w:cs="Arial"/>
        </w:rPr>
        <w:t>Ročné množstvo splaškových vôd</w:t>
      </w:r>
      <w:r w:rsidR="0007648A">
        <w:rPr>
          <w:rFonts w:ascii="Arial" w:hAnsi="Arial" w:cs="Arial"/>
        </w:rPr>
        <w:t>,</w:t>
      </w:r>
      <w:r w:rsidRPr="0007648A">
        <w:rPr>
          <w:rFonts w:ascii="Arial" w:hAnsi="Arial" w:cs="Arial"/>
        </w:rPr>
        <w:t xml:space="preserve"> predpokladaná prevádzka 365 dní/rok</w:t>
      </w:r>
    </w:p>
    <w:p w:rsidR="00710E10" w:rsidRPr="0007648A" w:rsidRDefault="00710E10" w:rsidP="00710E10">
      <w:pPr>
        <w:jc w:val="both"/>
        <w:rPr>
          <w:rFonts w:ascii="Arial" w:hAnsi="Arial" w:cs="Arial"/>
        </w:rPr>
      </w:pPr>
      <w:r w:rsidRPr="0007648A">
        <w:rPr>
          <w:rFonts w:ascii="Arial" w:hAnsi="Arial" w:cs="Arial"/>
        </w:rPr>
        <w:t>Q</w:t>
      </w:r>
      <w:r w:rsidRPr="0007648A">
        <w:rPr>
          <w:rFonts w:ascii="Arial" w:hAnsi="Arial" w:cs="Arial"/>
          <w:vertAlign w:val="subscript"/>
        </w:rPr>
        <w:t>r</w:t>
      </w:r>
      <w:r w:rsidRPr="0007648A">
        <w:rPr>
          <w:rFonts w:ascii="Arial" w:hAnsi="Arial" w:cs="Arial"/>
        </w:rPr>
        <w:t>= Q</w:t>
      </w:r>
      <w:r w:rsidRPr="0007648A">
        <w:rPr>
          <w:rFonts w:ascii="Arial" w:hAnsi="Arial" w:cs="Arial"/>
          <w:vertAlign w:val="subscript"/>
        </w:rPr>
        <w:t>p</w:t>
      </w:r>
      <w:r w:rsidRPr="0007648A">
        <w:rPr>
          <w:rFonts w:ascii="Arial" w:hAnsi="Arial" w:cs="Arial"/>
        </w:rPr>
        <w:t xml:space="preserve"> . 365 (m</w:t>
      </w:r>
      <w:r w:rsidRPr="0007648A">
        <w:rPr>
          <w:rFonts w:ascii="Arial" w:hAnsi="Arial" w:cs="Arial"/>
          <w:vertAlign w:val="superscript"/>
        </w:rPr>
        <w:t>3</w:t>
      </w:r>
      <w:r w:rsidRPr="0007648A">
        <w:rPr>
          <w:rFonts w:ascii="Arial" w:hAnsi="Arial" w:cs="Arial"/>
        </w:rPr>
        <w:t>/r)</w:t>
      </w:r>
    </w:p>
    <w:p w:rsidR="00710E10" w:rsidRPr="0007648A" w:rsidRDefault="00710E10" w:rsidP="00710E10">
      <w:pPr>
        <w:jc w:val="both"/>
        <w:rPr>
          <w:rFonts w:ascii="Arial" w:hAnsi="Arial" w:cs="Arial"/>
        </w:rPr>
      </w:pPr>
      <w:r w:rsidRPr="0007648A">
        <w:rPr>
          <w:rFonts w:ascii="Arial" w:hAnsi="Arial" w:cs="Arial"/>
        </w:rPr>
        <w:t>Q</w:t>
      </w:r>
      <w:r w:rsidRPr="0007648A">
        <w:rPr>
          <w:rFonts w:ascii="Arial" w:hAnsi="Arial" w:cs="Arial"/>
          <w:vertAlign w:val="subscript"/>
        </w:rPr>
        <w:t>r</w:t>
      </w:r>
      <w:r w:rsidRPr="0007648A">
        <w:rPr>
          <w:rFonts w:ascii="Arial" w:hAnsi="Arial" w:cs="Arial"/>
        </w:rPr>
        <w:t>= 0,54 . 365 (m</w:t>
      </w:r>
      <w:r w:rsidRPr="0007648A">
        <w:rPr>
          <w:rFonts w:ascii="Arial" w:hAnsi="Arial" w:cs="Arial"/>
          <w:vertAlign w:val="superscript"/>
        </w:rPr>
        <w:t>3</w:t>
      </w:r>
      <w:r w:rsidRPr="0007648A">
        <w:rPr>
          <w:rFonts w:ascii="Arial" w:hAnsi="Arial" w:cs="Arial"/>
        </w:rPr>
        <w:t>/r)</w:t>
      </w:r>
    </w:p>
    <w:p w:rsidR="00710E10" w:rsidRPr="0007648A" w:rsidRDefault="00710E10" w:rsidP="00710E10">
      <w:pPr>
        <w:jc w:val="both"/>
        <w:rPr>
          <w:rFonts w:ascii="Arial" w:hAnsi="Arial" w:cs="Arial"/>
        </w:rPr>
      </w:pPr>
      <w:r w:rsidRPr="0007648A">
        <w:rPr>
          <w:rFonts w:ascii="Arial" w:hAnsi="Arial" w:cs="Arial"/>
        </w:rPr>
        <w:t>Q</w:t>
      </w:r>
      <w:r w:rsidRPr="0007648A">
        <w:rPr>
          <w:rFonts w:ascii="Arial" w:hAnsi="Arial" w:cs="Arial"/>
          <w:vertAlign w:val="subscript"/>
        </w:rPr>
        <w:t>r</w:t>
      </w:r>
      <w:r w:rsidRPr="0007648A">
        <w:rPr>
          <w:rFonts w:ascii="Arial" w:hAnsi="Arial" w:cs="Arial"/>
        </w:rPr>
        <w:t>= 171,1 (m</w:t>
      </w:r>
      <w:r w:rsidRPr="0007648A">
        <w:rPr>
          <w:rFonts w:ascii="Arial" w:hAnsi="Arial" w:cs="Arial"/>
          <w:vertAlign w:val="superscript"/>
        </w:rPr>
        <w:t>3</w:t>
      </w:r>
      <w:r w:rsidRPr="0007648A">
        <w:rPr>
          <w:rFonts w:ascii="Arial" w:hAnsi="Arial" w:cs="Arial"/>
        </w:rPr>
        <w:t>/r)</w:t>
      </w:r>
    </w:p>
    <w:p w:rsidR="00C5469F" w:rsidRDefault="00C5469F" w:rsidP="002435CE">
      <w:pPr>
        <w:pStyle w:val="Zkladntext"/>
        <w:jc w:val="both"/>
        <w:rPr>
          <w:rFonts w:ascii="Arial" w:hAnsi="Arial" w:cs="Arial"/>
          <w:b/>
          <w:bCs/>
          <w:szCs w:val="24"/>
          <w:u w:val="single"/>
        </w:rPr>
      </w:pPr>
    </w:p>
    <w:p w:rsidR="002435CE" w:rsidRDefault="006C0016" w:rsidP="002435CE">
      <w:pPr>
        <w:pStyle w:val="Zkladntext"/>
        <w:jc w:val="both"/>
        <w:rPr>
          <w:rFonts w:ascii="Arial" w:hAnsi="Arial" w:cs="Arial"/>
          <w:b/>
          <w:bCs/>
          <w:szCs w:val="24"/>
          <w:u w:val="single"/>
        </w:rPr>
      </w:pPr>
      <w:r w:rsidRPr="003E5A36">
        <w:rPr>
          <w:rFonts w:ascii="Arial" w:hAnsi="Arial" w:cs="Arial"/>
          <w:b/>
          <w:bCs/>
          <w:szCs w:val="24"/>
          <w:u w:val="single"/>
        </w:rPr>
        <w:t>Objekt č.</w:t>
      </w:r>
      <w:r w:rsidR="00353C9A">
        <w:rPr>
          <w:rFonts w:ascii="Arial" w:hAnsi="Arial" w:cs="Arial"/>
          <w:b/>
          <w:bCs/>
          <w:szCs w:val="24"/>
          <w:u w:val="single"/>
        </w:rPr>
        <w:t>7</w:t>
      </w:r>
      <w:r w:rsidRPr="003E5A36">
        <w:rPr>
          <w:rFonts w:ascii="Arial" w:hAnsi="Arial" w:cs="Arial"/>
          <w:b/>
          <w:bCs/>
          <w:szCs w:val="24"/>
          <w:u w:val="single"/>
        </w:rPr>
        <w:t xml:space="preserve"> – Kábelov</w:t>
      </w:r>
      <w:r>
        <w:rPr>
          <w:rFonts w:ascii="Arial" w:hAnsi="Arial" w:cs="Arial"/>
          <w:b/>
          <w:bCs/>
          <w:szCs w:val="24"/>
          <w:u w:val="single"/>
        </w:rPr>
        <w:t xml:space="preserve">á prípojka a </w:t>
      </w:r>
      <w:r w:rsidRPr="003E5A36">
        <w:rPr>
          <w:rFonts w:ascii="Arial" w:hAnsi="Arial" w:cs="Arial"/>
          <w:b/>
          <w:bCs/>
          <w:szCs w:val="24"/>
          <w:u w:val="single"/>
        </w:rPr>
        <w:t>rozvod nn</w:t>
      </w:r>
    </w:p>
    <w:p w:rsidR="002435CE" w:rsidRDefault="002435CE" w:rsidP="002435CE">
      <w:pPr>
        <w:pStyle w:val="Zkladntext"/>
        <w:jc w:val="both"/>
        <w:rPr>
          <w:rFonts w:ascii="Arial" w:hAnsi="Arial" w:cs="Arial"/>
          <w:b/>
          <w:bCs/>
          <w:szCs w:val="24"/>
          <w:u w:val="single"/>
        </w:rPr>
      </w:pPr>
    </w:p>
    <w:p w:rsidR="002435CE" w:rsidRPr="002435CE" w:rsidRDefault="002E3E47" w:rsidP="002435CE">
      <w:pPr>
        <w:jc w:val="both"/>
        <w:rPr>
          <w:rFonts w:ascii="Arial" w:hAnsi="Arial" w:cs="Arial"/>
        </w:rPr>
      </w:pPr>
      <w:r>
        <w:rPr>
          <w:rFonts w:ascii="Arial" w:hAnsi="Arial" w:cs="Arial"/>
        </w:rPr>
        <w:t>P</w:t>
      </w:r>
      <w:r w:rsidR="002435CE" w:rsidRPr="002435CE">
        <w:rPr>
          <w:rFonts w:ascii="Arial" w:hAnsi="Arial" w:cs="Arial"/>
        </w:rPr>
        <w:t>rojekt rieši prípojku NN</w:t>
      </w:r>
    </w:p>
    <w:p w:rsidR="002435CE" w:rsidRPr="002435CE" w:rsidRDefault="002435CE" w:rsidP="002435CE">
      <w:pPr>
        <w:jc w:val="both"/>
        <w:rPr>
          <w:rFonts w:ascii="Arial" w:hAnsi="Arial" w:cs="Arial"/>
        </w:rPr>
      </w:pPr>
      <w:r w:rsidRPr="002435CE">
        <w:rPr>
          <w:rFonts w:ascii="Arial" w:hAnsi="Arial" w:cs="Arial"/>
        </w:rPr>
        <w:lastRenderedPageBreak/>
        <w:t>Montáž novej kábelovej prípojky NN</w:t>
      </w:r>
      <w:r>
        <w:rPr>
          <w:rFonts w:ascii="Arial" w:hAnsi="Arial" w:cs="Arial"/>
        </w:rPr>
        <w:t xml:space="preserve"> bude </w:t>
      </w:r>
      <w:r w:rsidRPr="002435CE">
        <w:rPr>
          <w:rFonts w:ascii="Arial" w:hAnsi="Arial" w:cs="Arial"/>
        </w:rPr>
        <w:t xml:space="preserve"> z jestvujúceho rozvádzača NN jestvujúcej stožiarovej trafostanice nachádzajúcej sa v areáli  ČOV patriacej obci Madunice.</w:t>
      </w:r>
    </w:p>
    <w:p w:rsidR="002435CE" w:rsidRPr="002435CE" w:rsidRDefault="002435CE" w:rsidP="002435CE">
      <w:pPr>
        <w:pStyle w:val="Zkladntext"/>
        <w:tabs>
          <w:tab w:val="left" w:pos="1701"/>
          <w:tab w:val="left" w:pos="1985"/>
        </w:tabs>
        <w:jc w:val="both"/>
        <w:rPr>
          <w:rFonts w:ascii="Arial" w:hAnsi="Arial" w:cs="Arial"/>
          <w:szCs w:val="24"/>
        </w:rPr>
      </w:pPr>
    </w:p>
    <w:p w:rsidR="002435CE" w:rsidRPr="002E3E47" w:rsidRDefault="002435CE" w:rsidP="002435CE">
      <w:pPr>
        <w:jc w:val="both"/>
        <w:rPr>
          <w:rFonts w:ascii="Arial" w:hAnsi="Arial" w:cs="Arial"/>
          <w:b/>
          <w:bCs/>
        </w:rPr>
      </w:pPr>
      <w:bookmarkStart w:id="23" w:name="_Hlk508610131"/>
      <w:r w:rsidRPr="002E3E47">
        <w:rPr>
          <w:rFonts w:ascii="Arial" w:hAnsi="Arial" w:cs="Arial"/>
          <w:b/>
          <w:bCs/>
        </w:rPr>
        <w:t>Zaradenie el.zariadenia do skupín podľa miery ohrozenia v zmysle vyhlášky MPSVaR SR 508/2009Z.z :</w:t>
      </w:r>
    </w:p>
    <w:p w:rsidR="002435CE" w:rsidRPr="002435CE" w:rsidRDefault="002435CE" w:rsidP="002435CE">
      <w:pPr>
        <w:pStyle w:val="Bezriadkovania"/>
        <w:jc w:val="both"/>
        <w:rPr>
          <w:rFonts w:ascii="Arial" w:hAnsi="Arial" w:cs="Arial"/>
          <w:sz w:val="24"/>
          <w:szCs w:val="24"/>
          <w:lang w:val="sk-SK"/>
        </w:rPr>
      </w:pPr>
      <w:r w:rsidRPr="002435CE">
        <w:rPr>
          <w:rFonts w:ascii="Arial" w:hAnsi="Arial" w:cs="Arial"/>
          <w:sz w:val="24"/>
          <w:szCs w:val="24"/>
          <w:lang w:val="sk-SK"/>
        </w:rPr>
        <w:t>Elektrické zariadenie NN inštalované v objekte je  zaradené v zmysle vyhlášky č.508/2009 Z.z prílohy č.1 časti III odst.B zaradené do skupiny B-el.zariadenie s prúdom a napätím prevyšujúcim bezpečné hodnoty. Zaradenie bolo prevedené  podľa vyhlášky MPSVaR SR č.508/2009 Z.z. - príloha č.1.</w:t>
      </w:r>
    </w:p>
    <w:bookmarkEnd w:id="23"/>
    <w:p w:rsidR="002435CE" w:rsidRPr="002435CE" w:rsidRDefault="002435CE" w:rsidP="002435CE">
      <w:pPr>
        <w:pStyle w:val="Bezriadkovania"/>
        <w:jc w:val="both"/>
        <w:rPr>
          <w:rFonts w:ascii="Arial" w:hAnsi="Arial" w:cs="Arial"/>
          <w:b/>
          <w:bCs/>
          <w:sz w:val="24"/>
          <w:szCs w:val="24"/>
          <w:u w:val="single"/>
          <w:lang w:val="sk-SK"/>
        </w:rPr>
      </w:pPr>
    </w:p>
    <w:p w:rsidR="002435CE" w:rsidRPr="002E3E47" w:rsidRDefault="002435CE" w:rsidP="002435CE">
      <w:pPr>
        <w:pStyle w:val="Bezriadkovania"/>
        <w:jc w:val="both"/>
        <w:rPr>
          <w:rFonts w:ascii="Arial" w:hAnsi="Arial" w:cs="Arial"/>
          <w:b/>
          <w:bCs/>
          <w:sz w:val="24"/>
          <w:szCs w:val="24"/>
          <w:lang w:val="sk-SK"/>
        </w:rPr>
      </w:pPr>
      <w:r w:rsidRPr="002E3E47">
        <w:rPr>
          <w:rFonts w:ascii="Arial" w:hAnsi="Arial" w:cs="Arial"/>
          <w:b/>
          <w:bCs/>
          <w:sz w:val="24"/>
          <w:szCs w:val="24"/>
          <w:lang w:val="sk-SK"/>
        </w:rPr>
        <w:t>Ochrana pred zásahom elektrickým prúdom v zmysle STN 33 2000-4-41 /10.2007/</w:t>
      </w:r>
    </w:p>
    <w:p w:rsidR="002435CE" w:rsidRPr="002435CE" w:rsidRDefault="002435CE" w:rsidP="002435CE">
      <w:pPr>
        <w:pStyle w:val="Bezriadkovania"/>
        <w:jc w:val="both"/>
        <w:rPr>
          <w:rFonts w:ascii="Arial" w:hAnsi="Arial" w:cs="Arial"/>
          <w:sz w:val="24"/>
          <w:szCs w:val="24"/>
          <w:lang w:val="sk-SK"/>
        </w:rPr>
      </w:pPr>
      <w:r w:rsidRPr="002435CE">
        <w:rPr>
          <w:rFonts w:ascii="Arial" w:hAnsi="Arial" w:cs="Arial"/>
          <w:sz w:val="24"/>
          <w:szCs w:val="24"/>
          <w:lang w:val="sk-SK"/>
        </w:rPr>
        <w:t>Sieť: 3 +N+ PE,50Hz,400/230V/TN-S</w:t>
      </w:r>
    </w:p>
    <w:p w:rsidR="002435CE" w:rsidRPr="002435CE" w:rsidRDefault="002435CE" w:rsidP="002435CE">
      <w:pPr>
        <w:pStyle w:val="Bezriadkovania"/>
        <w:jc w:val="both"/>
        <w:rPr>
          <w:rFonts w:ascii="Arial" w:hAnsi="Arial" w:cs="Arial"/>
          <w:sz w:val="24"/>
          <w:szCs w:val="24"/>
          <w:lang w:val="sk-SK"/>
        </w:rPr>
      </w:pPr>
      <w:r w:rsidRPr="002435CE">
        <w:rPr>
          <w:rFonts w:ascii="Arial" w:hAnsi="Arial" w:cs="Arial"/>
          <w:sz w:val="24"/>
          <w:szCs w:val="24"/>
          <w:lang w:val="sk-SK"/>
        </w:rPr>
        <w:t>Trojfázová sústava s priamo uzemneným uzlom transformátora s vyvedením neutrálneho a ochranného vodiča PEN , s ktorým sú spojené všetky kostry a neživé časti zariadení.</w:t>
      </w:r>
    </w:p>
    <w:p w:rsidR="002435CE" w:rsidRPr="002435CE" w:rsidRDefault="002435CE" w:rsidP="002435CE">
      <w:pPr>
        <w:pStyle w:val="Bezriadkovania"/>
        <w:jc w:val="both"/>
        <w:rPr>
          <w:rFonts w:ascii="Arial" w:hAnsi="Arial" w:cs="Arial"/>
          <w:sz w:val="24"/>
          <w:szCs w:val="24"/>
          <w:lang w:val="sk-SK"/>
        </w:rPr>
      </w:pPr>
      <w:r w:rsidRPr="002435CE">
        <w:rPr>
          <w:rFonts w:ascii="Arial" w:hAnsi="Arial" w:cs="Arial"/>
          <w:sz w:val="24"/>
          <w:szCs w:val="24"/>
          <w:lang w:val="sk-SK"/>
        </w:rPr>
        <w:t>1./ Základná ochrana /ochrana pred priamym dotykom/ čl.411.2/:</w:t>
      </w:r>
    </w:p>
    <w:p w:rsidR="002435CE" w:rsidRPr="002435CE" w:rsidRDefault="002435CE" w:rsidP="002435CE">
      <w:pPr>
        <w:pStyle w:val="Bezriadkovania"/>
        <w:jc w:val="both"/>
        <w:rPr>
          <w:rFonts w:ascii="Arial" w:hAnsi="Arial" w:cs="Arial"/>
          <w:sz w:val="24"/>
          <w:szCs w:val="24"/>
          <w:lang w:val="sk-SK"/>
        </w:rPr>
      </w:pPr>
      <w:r w:rsidRPr="002435CE">
        <w:rPr>
          <w:rFonts w:ascii="Arial" w:hAnsi="Arial" w:cs="Arial"/>
          <w:sz w:val="24"/>
          <w:szCs w:val="24"/>
          <w:lang w:val="sk-SK"/>
        </w:rPr>
        <w:t xml:space="preserve">     A1 - Základná izolácia živých častí</w:t>
      </w:r>
    </w:p>
    <w:p w:rsidR="002435CE" w:rsidRPr="002435CE" w:rsidRDefault="002435CE" w:rsidP="002435CE">
      <w:pPr>
        <w:pStyle w:val="Bezriadkovania"/>
        <w:jc w:val="both"/>
        <w:rPr>
          <w:rFonts w:ascii="Arial" w:hAnsi="Arial" w:cs="Arial"/>
          <w:sz w:val="24"/>
          <w:szCs w:val="24"/>
          <w:lang w:val="sk-SK"/>
        </w:rPr>
      </w:pPr>
      <w:r w:rsidRPr="002435CE">
        <w:rPr>
          <w:rFonts w:ascii="Arial" w:hAnsi="Arial" w:cs="Arial"/>
          <w:sz w:val="24"/>
          <w:szCs w:val="24"/>
          <w:lang w:val="sk-SK"/>
        </w:rPr>
        <w:t xml:space="preserve">     A2-Zábrany alebo kryty</w:t>
      </w:r>
    </w:p>
    <w:p w:rsidR="002435CE" w:rsidRPr="002435CE" w:rsidRDefault="002435CE" w:rsidP="002435CE">
      <w:pPr>
        <w:pStyle w:val="Bezriadkovania"/>
        <w:jc w:val="both"/>
        <w:rPr>
          <w:rFonts w:ascii="Arial" w:hAnsi="Arial" w:cs="Arial"/>
          <w:sz w:val="24"/>
          <w:szCs w:val="24"/>
          <w:lang w:val="sk-SK"/>
        </w:rPr>
      </w:pPr>
      <w:r>
        <w:rPr>
          <w:rFonts w:ascii="Arial" w:hAnsi="Arial" w:cs="Arial"/>
          <w:sz w:val="24"/>
          <w:szCs w:val="24"/>
          <w:lang w:val="sk-SK"/>
        </w:rPr>
        <w:t xml:space="preserve">     </w:t>
      </w:r>
      <w:r w:rsidRPr="002435CE">
        <w:rPr>
          <w:rFonts w:ascii="Arial" w:hAnsi="Arial" w:cs="Arial"/>
          <w:sz w:val="24"/>
          <w:szCs w:val="24"/>
          <w:lang w:val="sk-SK"/>
        </w:rPr>
        <w:t>Rozvádzače NN- ochrana krytom- krytie rozvádzača je IP44-zatvorené dvere.</w:t>
      </w:r>
    </w:p>
    <w:p w:rsidR="002435CE" w:rsidRPr="002435CE" w:rsidRDefault="002435CE" w:rsidP="002435CE">
      <w:pPr>
        <w:pStyle w:val="Bezriadkovania"/>
        <w:jc w:val="both"/>
        <w:rPr>
          <w:rFonts w:ascii="Arial" w:hAnsi="Arial" w:cs="Arial"/>
          <w:sz w:val="24"/>
          <w:szCs w:val="24"/>
          <w:lang w:val="sk-SK"/>
        </w:rPr>
      </w:pPr>
      <w:r w:rsidRPr="002435CE">
        <w:rPr>
          <w:rFonts w:ascii="Arial" w:hAnsi="Arial" w:cs="Arial"/>
          <w:sz w:val="24"/>
          <w:szCs w:val="24"/>
          <w:lang w:val="sk-SK"/>
        </w:rPr>
        <w:tab/>
      </w:r>
      <w:r w:rsidRPr="002435CE">
        <w:rPr>
          <w:rFonts w:ascii="Arial" w:hAnsi="Arial" w:cs="Arial"/>
          <w:sz w:val="24"/>
          <w:szCs w:val="24"/>
          <w:lang w:val="sk-SK"/>
        </w:rPr>
        <w:tab/>
      </w:r>
      <w:r w:rsidRPr="002435CE">
        <w:rPr>
          <w:rFonts w:ascii="Arial" w:hAnsi="Arial" w:cs="Arial"/>
          <w:sz w:val="24"/>
          <w:szCs w:val="24"/>
          <w:lang w:val="sk-SK"/>
        </w:rPr>
        <w:tab/>
      </w:r>
      <w:r w:rsidRPr="002435CE">
        <w:rPr>
          <w:rFonts w:ascii="Arial" w:hAnsi="Arial" w:cs="Arial"/>
          <w:sz w:val="24"/>
          <w:szCs w:val="24"/>
          <w:lang w:val="sk-SK"/>
        </w:rPr>
        <w:tab/>
      </w:r>
      <w:r w:rsidRPr="002435CE">
        <w:rPr>
          <w:rFonts w:ascii="Arial" w:hAnsi="Arial" w:cs="Arial"/>
          <w:sz w:val="24"/>
          <w:szCs w:val="24"/>
          <w:lang w:val="sk-SK"/>
        </w:rPr>
        <w:tab/>
      </w:r>
      <w:r w:rsidRPr="002435CE">
        <w:rPr>
          <w:rFonts w:ascii="Arial" w:hAnsi="Arial" w:cs="Arial"/>
          <w:sz w:val="24"/>
          <w:szCs w:val="24"/>
          <w:lang w:val="sk-SK"/>
        </w:rPr>
        <w:tab/>
      </w:r>
      <w:r w:rsidRPr="002435CE">
        <w:rPr>
          <w:rFonts w:ascii="Arial" w:hAnsi="Arial" w:cs="Arial"/>
          <w:sz w:val="24"/>
          <w:szCs w:val="24"/>
          <w:lang w:val="sk-SK"/>
        </w:rPr>
        <w:tab/>
      </w:r>
      <w:r w:rsidRPr="002435CE">
        <w:rPr>
          <w:rFonts w:ascii="Arial" w:hAnsi="Arial" w:cs="Arial"/>
          <w:sz w:val="24"/>
          <w:szCs w:val="24"/>
          <w:lang w:val="sk-SK"/>
        </w:rPr>
        <w:tab/>
        <w:t xml:space="preserve">      </w:t>
      </w:r>
      <w:r>
        <w:rPr>
          <w:rFonts w:ascii="Arial" w:hAnsi="Arial" w:cs="Arial"/>
          <w:sz w:val="24"/>
          <w:szCs w:val="24"/>
          <w:lang w:val="sk-SK"/>
        </w:rPr>
        <w:t xml:space="preserve">  </w:t>
      </w:r>
      <w:r w:rsidRPr="002435CE">
        <w:rPr>
          <w:rFonts w:ascii="Arial" w:hAnsi="Arial" w:cs="Arial"/>
          <w:sz w:val="24"/>
          <w:szCs w:val="24"/>
          <w:lang w:val="sk-SK"/>
        </w:rPr>
        <w:t>IP20-otvorené dvere</w:t>
      </w:r>
    </w:p>
    <w:p w:rsidR="002435CE" w:rsidRPr="002435CE" w:rsidRDefault="002435CE" w:rsidP="002435CE">
      <w:pPr>
        <w:pStyle w:val="Bezriadkovania"/>
        <w:jc w:val="both"/>
        <w:rPr>
          <w:rFonts w:ascii="Arial" w:hAnsi="Arial" w:cs="Arial"/>
          <w:sz w:val="24"/>
          <w:szCs w:val="24"/>
          <w:lang w:val="sk-SK"/>
        </w:rPr>
      </w:pPr>
      <w:r w:rsidRPr="002435CE">
        <w:rPr>
          <w:rFonts w:ascii="Arial" w:hAnsi="Arial" w:cs="Arial"/>
          <w:sz w:val="24"/>
          <w:szCs w:val="24"/>
          <w:lang w:val="sk-SK"/>
        </w:rPr>
        <w:t xml:space="preserve">    Ochrana pred nebezpečným dotykom živých častí elektrických predmetov je prevedená krytím a izoláciou.</w:t>
      </w:r>
    </w:p>
    <w:p w:rsidR="002435CE" w:rsidRPr="002435CE" w:rsidRDefault="002435CE" w:rsidP="002435CE">
      <w:pPr>
        <w:pStyle w:val="Bezriadkovania"/>
        <w:jc w:val="both"/>
        <w:rPr>
          <w:rFonts w:ascii="Arial" w:hAnsi="Arial" w:cs="Arial"/>
          <w:sz w:val="24"/>
          <w:szCs w:val="24"/>
          <w:lang w:val="sk-SK"/>
        </w:rPr>
      </w:pPr>
      <w:r w:rsidRPr="002435CE">
        <w:rPr>
          <w:rFonts w:ascii="Arial" w:hAnsi="Arial" w:cs="Arial"/>
          <w:sz w:val="24"/>
          <w:szCs w:val="24"/>
          <w:lang w:val="sk-SK"/>
        </w:rPr>
        <w:t>2.Ochrana pri poruche čl.411.3:</w:t>
      </w:r>
    </w:p>
    <w:p w:rsidR="002435CE" w:rsidRPr="002435CE" w:rsidRDefault="002435CE" w:rsidP="002435CE">
      <w:pPr>
        <w:pStyle w:val="Bezriadkovania"/>
        <w:jc w:val="both"/>
        <w:rPr>
          <w:rFonts w:ascii="Arial" w:hAnsi="Arial" w:cs="Arial"/>
          <w:sz w:val="24"/>
          <w:szCs w:val="24"/>
          <w:lang w:val="sk-SK"/>
        </w:rPr>
      </w:pPr>
      <w:r w:rsidRPr="002435CE">
        <w:rPr>
          <w:rFonts w:ascii="Arial" w:hAnsi="Arial" w:cs="Arial"/>
          <w:sz w:val="24"/>
          <w:szCs w:val="24"/>
          <w:lang w:val="sk-SK"/>
        </w:rPr>
        <w:t xml:space="preserve">     - Ochranné uzemnenie a ochranné pospájanie čl.411.3.1</w:t>
      </w:r>
    </w:p>
    <w:p w:rsidR="002435CE" w:rsidRPr="002435CE" w:rsidRDefault="002435CE" w:rsidP="002435CE">
      <w:pPr>
        <w:pStyle w:val="Bezriadkovania"/>
        <w:jc w:val="both"/>
        <w:rPr>
          <w:rFonts w:ascii="Arial" w:hAnsi="Arial" w:cs="Arial"/>
          <w:sz w:val="24"/>
          <w:szCs w:val="24"/>
          <w:lang w:val="sk-SK"/>
        </w:rPr>
      </w:pPr>
      <w:r w:rsidRPr="002435CE">
        <w:rPr>
          <w:rFonts w:ascii="Arial" w:hAnsi="Arial" w:cs="Arial"/>
          <w:sz w:val="24"/>
          <w:szCs w:val="24"/>
          <w:lang w:val="sk-SK"/>
        </w:rPr>
        <w:t xml:space="preserve">     - Ochrana samočinným odpojením napájania pri poruche čl.411.3.2</w:t>
      </w:r>
    </w:p>
    <w:p w:rsidR="002435CE" w:rsidRPr="002435CE" w:rsidRDefault="002435CE" w:rsidP="002435CE">
      <w:pPr>
        <w:pStyle w:val="Bezriadkovania"/>
        <w:jc w:val="both"/>
        <w:rPr>
          <w:rFonts w:ascii="Arial" w:hAnsi="Arial" w:cs="Arial"/>
          <w:sz w:val="24"/>
          <w:szCs w:val="24"/>
          <w:lang w:val="sk-SK"/>
        </w:rPr>
      </w:pPr>
      <w:r w:rsidRPr="002435CE">
        <w:rPr>
          <w:rFonts w:ascii="Arial" w:hAnsi="Arial" w:cs="Arial"/>
          <w:sz w:val="24"/>
          <w:szCs w:val="24"/>
          <w:lang w:val="sk-SK"/>
        </w:rPr>
        <w:t>Stupeň dodávky el. energie : č.3 - STN 34 1610</w:t>
      </w:r>
    </w:p>
    <w:p w:rsidR="002435CE" w:rsidRPr="002435CE" w:rsidRDefault="002435CE" w:rsidP="002435CE">
      <w:pPr>
        <w:jc w:val="both"/>
        <w:rPr>
          <w:rFonts w:ascii="Arial" w:hAnsi="Arial" w:cs="Arial"/>
        </w:rPr>
      </w:pPr>
    </w:p>
    <w:p w:rsidR="002435CE" w:rsidRPr="002E3E47" w:rsidRDefault="002435CE" w:rsidP="002435CE">
      <w:pPr>
        <w:jc w:val="both"/>
        <w:outlineLvl w:val="0"/>
        <w:rPr>
          <w:rFonts w:ascii="Arial" w:hAnsi="Arial" w:cs="Arial"/>
          <w:b/>
        </w:rPr>
      </w:pPr>
      <w:r w:rsidRPr="002E3E47">
        <w:rPr>
          <w:rFonts w:ascii="Arial" w:hAnsi="Arial" w:cs="Arial"/>
          <w:b/>
        </w:rPr>
        <w:t>Stupeň dodávky el. energie</w:t>
      </w:r>
    </w:p>
    <w:p w:rsidR="002435CE" w:rsidRPr="002435CE" w:rsidRDefault="002435CE" w:rsidP="002435CE">
      <w:pPr>
        <w:jc w:val="both"/>
        <w:outlineLvl w:val="0"/>
        <w:rPr>
          <w:rFonts w:ascii="Arial" w:hAnsi="Arial" w:cs="Arial"/>
          <w:b/>
        </w:rPr>
      </w:pPr>
      <w:r w:rsidRPr="002435CE">
        <w:rPr>
          <w:rFonts w:ascii="Arial" w:hAnsi="Arial" w:cs="Arial"/>
        </w:rPr>
        <w:t xml:space="preserve">Navrhovaná prípojka NN pre objekt projektovaného modulárneho objektu je zaradená do 3.stupňa dodávky elektrickej energie v zmysle STN  34  1610. </w:t>
      </w:r>
    </w:p>
    <w:p w:rsidR="002435CE" w:rsidRDefault="002435CE" w:rsidP="002435CE">
      <w:pPr>
        <w:jc w:val="both"/>
        <w:rPr>
          <w:rFonts w:ascii="Arial" w:hAnsi="Arial" w:cs="Arial"/>
          <w:b/>
          <w:bCs/>
          <w:u w:val="single"/>
        </w:rPr>
      </w:pPr>
    </w:p>
    <w:p w:rsidR="002435CE" w:rsidRPr="002E3E47" w:rsidRDefault="002E3E47" w:rsidP="002435CE">
      <w:pPr>
        <w:jc w:val="both"/>
        <w:rPr>
          <w:rFonts w:ascii="Arial" w:hAnsi="Arial" w:cs="Arial"/>
          <w:b/>
          <w:bCs/>
        </w:rPr>
      </w:pPr>
      <w:r>
        <w:rPr>
          <w:rFonts w:ascii="Arial" w:hAnsi="Arial" w:cs="Arial"/>
          <w:b/>
          <w:bCs/>
        </w:rPr>
        <w:t>Výpočet bilancií  el.energie</w:t>
      </w:r>
      <w:r w:rsidR="002435CE" w:rsidRPr="002E3E47">
        <w:rPr>
          <w:rFonts w:ascii="Arial" w:hAnsi="Arial" w:cs="Arial"/>
          <w:b/>
          <w:bCs/>
        </w:rPr>
        <w:t xml:space="preserve">  </w:t>
      </w:r>
    </w:p>
    <w:p w:rsidR="002435CE" w:rsidRPr="002435CE" w:rsidRDefault="002435CE" w:rsidP="002435CE">
      <w:pPr>
        <w:pStyle w:val="Obyajntext1"/>
        <w:jc w:val="both"/>
        <w:rPr>
          <w:rFonts w:ascii="Arial" w:hAnsi="Arial" w:cs="Arial"/>
          <w:sz w:val="24"/>
          <w:szCs w:val="24"/>
          <w:lang w:val="sk-SK"/>
        </w:rPr>
      </w:pPr>
    </w:p>
    <w:p w:rsidR="002435CE" w:rsidRPr="002435CE" w:rsidRDefault="002435CE" w:rsidP="002435CE">
      <w:pPr>
        <w:jc w:val="both"/>
        <w:rPr>
          <w:rFonts w:ascii="Arial" w:hAnsi="Arial" w:cs="Arial"/>
          <w:u w:val="single"/>
        </w:rPr>
      </w:pPr>
      <w:bookmarkStart w:id="24" w:name="InLink_0"/>
      <w:r w:rsidRPr="002435CE">
        <w:rPr>
          <w:rFonts w:ascii="Arial" w:hAnsi="Arial" w:cs="Arial"/>
          <w:u w:val="single"/>
        </w:rPr>
        <w:t>Výkonové pomery:</w:t>
      </w:r>
      <w:r w:rsidRPr="002435CE">
        <w:rPr>
          <w:rFonts w:ascii="Arial" w:hAnsi="Arial" w:cs="Arial"/>
          <w:u w:val="single"/>
        </w:rPr>
        <w:tab/>
      </w:r>
      <w:r w:rsidRPr="002435CE">
        <w:rPr>
          <w:rFonts w:ascii="Arial" w:hAnsi="Arial" w:cs="Arial"/>
          <w:u w:val="single"/>
        </w:rPr>
        <w:tab/>
      </w:r>
      <w:r w:rsidRPr="002435CE">
        <w:rPr>
          <w:rFonts w:ascii="Arial" w:hAnsi="Arial" w:cs="Arial"/>
          <w:u w:val="single"/>
        </w:rPr>
        <w:tab/>
      </w:r>
      <w:r>
        <w:rPr>
          <w:rFonts w:ascii="Arial" w:hAnsi="Arial" w:cs="Arial"/>
          <w:u w:val="single"/>
        </w:rPr>
        <w:t>Inštalovaný výkon:</w:t>
      </w:r>
      <w:r>
        <w:rPr>
          <w:rFonts w:ascii="Arial" w:hAnsi="Arial" w:cs="Arial"/>
          <w:u w:val="single"/>
        </w:rPr>
        <w:tab/>
        <w:t xml:space="preserve">              </w:t>
      </w:r>
      <w:r w:rsidRPr="002435CE">
        <w:rPr>
          <w:rFonts w:ascii="Arial" w:hAnsi="Arial" w:cs="Arial"/>
          <w:u w:val="single"/>
        </w:rPr>
        <w:t>Max.súčasný príkon:</w:t>
      </w:r>
    </w:p>
    <w:p w:rsidR="002E3E47" w:rsidRDefault="002435CE" w:rsidP="002E3E47">
      <w:pPr>
        <w:pStyle w:val="Nadpis3"/>
        <w:jc w:val="both"/>
        <w:rPr>
          <w:b w:val="0"/>
          <w:sz w:val="24"/>
          <w:szCs w:val="24"/>
        </w:rPr>
      </w:pPr>
      <w:r w:rsidRPr="002435CE">
        <w:rPr>
          <w:sz w:val="24"/>
          <w:szCs w:val="24"/>
        </w:rPr>
        <w:t>Spolu :</w:t>
      </w:r>
      <w:r w:rsidRPr="002435CE">
        <w:rPr>
          <w:sz w:val="24"/>
          <w:szCs w:val="24"/>
        </w:rPr>
        <w:tab/>
      </w:r>
      <w:r w:rsidRPr="002435CE">
        <w:rPr>
          <w:sz w:val="24"/>
          <w:szCs w:val="24"/>
        </w:rPr>
        <w:tab/>
      </w:r>
      <w:r w:rsidRPr="002435CE">
        <w:rPr>
          <w:sz w:val="24"/>
          <w:szCs w:val="24"/>
        </w:rPr>
        <w:tab/>
      </w:r>
      <w:r w:rsidR="002E3E47">
        <w:rPr>
          <w:sz w:val="24"/>
          <w:szCs w:val="24"/>
        </w:rPr>
        <w:t xml:space="preserve">               </w:t>
      </w:r>
      <w:r w:rsidR="002E3E47">
        <w:rPr>
          <w:b w:val="0"/>
          <w:sz w:val="24"/>
          <w:szCs w:val="24"/>
        </w:rPr>
        <w:t>2</w:t>
      </w:r>
      <w:r w:rsidR="00223498">
        <w:rPr>
          <w:b w:val="0"/>
          <w:sz w:val="24"/>
          <w:szCs w:val="24"/>
        </w:rPr>
        <w:t>4</w:t>
      </w:r>
      <w:r w:rsidR="002E3E47">
        <w:rPr>
          <w:b w:val="0"/>
          <w:sz w:val="24"/>
          <w:szCs w:val="24"/>
        </w:rPr>
        <w:t>,3 kW</w:t>
      </w:r>
      <w:r w:rsidR="002E3E47">
        <w:rPr>
          <w:b w:val="0"/>
          <w:sz w:val="24"/>
          <w:szCs w:val="24"/>
        </w:rPr>
        <w:tab/>
      </w:r>
      <w:r w:rsidR="002E3E47">
        <w:rPr>
          <w:b w:val="0"/>
          <w:sz w:val="24"/>
          <w:szCs w:val="24"/>
        </w:rPr>
        <w:tab/>
      </w:r>
      <w:r w:rsidR="002E3E47">
        <w:rPr>
          <w:b w:val="0"/>
          <w:sz w:val="24"/>
          <w:szCs w:val="24"/>
        </w:rPr>
        <w:tab/>
        <w:t xml:space="preserve">          </w:t>
      </w:r>
      <w:r w:rsidRPr="002435CE">
        <w:rPr>
          <w:b w:val="0"/>
          <w:sz w:val="24"/>
          <w:szCs w:val="24"/>
        </w:rPr>
        <w:t>1</w:t>
      </w:r>
      <w:r w:rsidR="00223498">
        <w:rPr>
          <w:b w:val="0"/>
          <w:sz w:val="24"/>
          <w:szCs w:val="24"/>
        </w:rPr>
        <w:t>6</w:t>
      </w:r>
      <w:r w:rsidRPr="002435CE">
        <w:rPr>
          <w:b w:val="0"/>
          <w:sz w:val="24"/>
          <w:szCs w:val="24"/>
        </w:rPr>
        <w:t>,</w:t>
      </w:r>
      <w:r w:rsidR="00223498">
        <w:rPr>
          <w:b w:val="0"/>
          <w:sz w:val="24"/>
          <w:szCs w:val="24"/>
        </w:rPr>
        <w:t>8</w:t>
      </w:r>
      <w:r w:rsidRPr="002435CE">
        <w:rPr>
          <w:b w:val="0"/>
          <w:sz w:val="24"/>
          <w:szCs w:val="24"/>
        </w:rPr>
        <w:t xml:space="preserve"> kW</w:t>
      </w:r>
    </w:p>
    <w:p w:rsidR="008F4E43" w:rsidRDefault="002435CE" w:rsidP="004D5CAD">
      <w:pPr>
        <w:pStyle w:val="Nadpis3"/>
        <w:jc w:val="both"/>
        <w:rPr>
          <w:b w:val="0"/>
        </w:rPr>
      </w:pPr>
      <w:r w:rsidRPr="002E3E47">
        <w:rPr>
          <w:b w:val="0"/>
          <w:szCs w:val="24"/>
        </w:rPr>
        <w:t>Súčasnosť Beta = 0,6</w:t>
      </w:r>
      <w:r w:rsidR="002E3E47">
        <w:rPr>
          <w:b w:val="0"/>
          <w:szCs w:val="24"/>
        </w:rPr>
        <w:t xml:space="preserve">  </w:t>
      </w:r>
      <w:r w:rsidRPr="002E3E47">
        <w:rPr>
          <w:b w:val="0"/>
        </w:rPr>
        <w:t>Stupeň dodávky elektrickej energie: č.3</w:t>
      </w:r>
    </w:p>
    <w:p w:rsidR="002435CE" w:rsidRPr="002E3E47" w:rsidRDefault="002435CE" w:rsidP="004D5CAD">
      <w:pPr>
        <w:pStyle w:val="Nadpis3"/>
        <w:jc w:val="both"/>
        <w:rPr>
          <w:b w:val="0"/>
          <w:szCs w:val="24"/>
        </w:rPr>
      </w:pPr>
      <w:r w:rsidRPr="002E3E47">
        <w:rPr>
          <w:b w:val="0"/>
          <w:szCs w:val="24"/>
        </w:rPr>
        <w:t>Krytie inštalovaných zariadení zodpovedá požiadavkám STN 33 2310.</w:t>
      </w:r>
    </w:p>
    <w:bookmarkEnd w:id="24"/>
    <w:p w:rsidR="002435CE" w:rsidRDefault="002435CE" w:rsidP="004D5CAD">
      <w:pPr>
        <w:jc w:val="both"/>
        <w:rPr>
          <w:rFonts w:ascii="Arial" w:hAnsi="Arial" w:cs="Arial"/>
        </w:rPr>
      </w:pPr>
      <w:r w:rsidRPr="002435CE">
        <w:rPr>
          <w:rFonts w:ascii="Arial" w:hAnsi="Arial" w:cs="Arial"/>
        </w:rPr>
        <w:t xml:space="preserve">Istenie projektovanej prípojky </w:t>
      </w:r>
      <w:r w:rsidRPr="002435CE">
        <w:rPr>
          <w:rFonts w:ascii="Arial" w:hAnsi="Arial" w:cs="Arial"/>
        </w:rPr>
        <w:tab/>
        <w:t>Hlavný istič</w:t>
      </w:r>
      <w:r w:rsidRPr="002435CE">
        <w:rPr>
          <w:rFonts w:ascii="Arial" w:hAnsi="Arial" w:cs="Arial"/>
        </w:rPr>
        <w:tab/>
        <w:t>=</w:t>
      </w:r>
      <w:r w:rsidRPr="002435CE">
        <w:rPr>
          <w:rFonts w:ascii="Arial" w:hAnsi="Arial" w:cs="Arial"/>
        </w:rPr>
        <w:tab/>
        <w:t>50A/B</w:t>
      </w:r>
    </w:p>
    <w:p w:rsidR="008F4E43" w:rsidRDefault="008F4E43" w:rsidP="008F4E43">
      <w:pPr>
        <w:jc w:val="both"/>
        <w:rPr>
          <w:rFonts w:ascii="Arial" w:hAnsi="Arial" w:cs="Arial"/>
        </w:rPr>
      </w:pPr>
    </w:p>
    <w:p w:rsidR="008F4E43" w:rsidRDefault="002435CE" w:rsidP="008F4E43">
      <w:pPr>
        <w:jc w:val="both"/>
        <w:rPr>
          <w:rFonts w:ascii="Arial" w:hAnsi="Arial" w:cs="Arial"/>
          <w:b/>
          <w:bCs/>
          <w:color w:val="000000"/>
        </w:rPr>
      </w:pPr>
      <w:r w:rsidRPr="002E3E47">
        <w:rPr>
          <w:rFonts w:ascii="Arial" w:hAnsi="Arial" w:cs="Arial"/>
          <w:b/>
          <w:bCs/>
          <w:color w:val="000000"/>
        </w:rPr>
        <w:t>Technické riešenie</w:t>
      </w:r>
    </w:p>
    <w:p w:rsidR="002435CE" w:rsidRPr="002435CE" w:rsidRDefault="002435CE" w:rsidP="008F4E43">
      <w:pPr>
        <w:jc w:val="both"/>
        <w:rPr>
          <w:rFonts w:ascii="Arial" w:hAnsi="Arial" w:cs="Arial"/>
        </w:rPr>
      </w:pPr>
      <w:r w:rsidRPr="002435CE">
        <w:rPr>
          <w:rFonts w:ascii="Arial" w:hAnsi="Arial" w:cs="Arial"/>
        </w:rPr>
        <w:t>Montáž novej kábelovej kábelovej prípojky NN z jestvujúceho rozvádzača NN jestvujúcej stožiarovej trafostanice nachádzajúcej sa v areáli  ČOV patriacej obci Madunice.</w:t>
      </w:r>
    </w:p>
    <w:p w:rsidR="002435CE" w:rsidRPr="002435CE" w:rsidRDefault="002435CE" w:rsidP="002435CE">
      <w:pPr>
        <w:jc w:val="both"/>
        <w:rPr>
          <w:rFonts w:ascii="Arial" w:hAnsi="Arial" w:cs="Arial"/>
        </w:rPr>
      </w:pPr>
      <w:r w:rsidRPr="002435CE">
        <w:rPr>
          <w:rFonts w:ascii="Arial" w:hAnsi="Arial" w:cs="Arial"/>
        </w:rPr>
        <w:t>Prípojka bude napojená z rozvádzača NN trafostanice za jestvujúcim fakturačným meraním</w:t>
      </w:r>
      <w:r>
        <w:rPr>
          <w:rFonts w:ascii="Arial" w:hAnsi="Arial" w:cs="Arial"/>
        </w:rPr>
        <w:t xml:space="preserve"> </w:t>
      </w:r>
      <w:r w:rsidRPr="002435CE">
        <w:rPr>
          <w:rFonts w:ascii="Arial" w:hAnsi="Arial" w:cs="Arial"/>
        </w:rPr>
        <w:t>do projektovanej elektromerovej rozvodnice RE,</w:t>
      </w:r>
      <w:r>
        <w:rPr>
          <w:rFonts w:ascii="Arial" w:hAnsi="Arial" w:cs="Arial"/>
        </w:rPr>
        <w:t xml:space="preserve"> </w:t>
      </w:r>
      <w:r w:rsidRPr="002435CE">
        <w:rPr>
          <w:rFonts w:ascii="Arial" w:hAnsi="Arial" w:cs="Arial"/>
        </w:rPr>
        <w:t xml:space="preserve">umiestnenej vedľa </w:t>
      </w:r>
      <w:r w:rsidRPr="002435CE">
        <w:rPr>
          <w:rFonts w:ascii="Arial" w:hAnsi="Arial" w:cs="Arial"/>
        </w:rPr>
        <w:lastRenderedPageBreak/>
        <w:t>trafostanice.</w:t>
      </w:r>
      <w:r w:rsidR="009E27C1" w:rsidRPr="002435CE">
        <w:rPr>
          <w:rFonts w:ascii="Arial" w:hAnsi="Arial" w:cs="Arial"/>
        </w:rPr>
        <w:t xml:space="preserve"> </w:t>
      </w:r>
      <w:r w:rsidRPr="002435CE">
        <w:rPr>
          <w:rFonts w:ascii="Arial" w:hAnsi="Arial" w:cs="Arial"/>
        </w:rPr>
        <w:t>V rozvádzači NN bude nainštalované podružné fakturačné meranie po odsúhlasení majiteľa trafostanice.</w:t>
      </w:r>
    </w:p>
    <w:p w:rsidR="002435CE" w:rsidRPr="002435CE" w:rsidRDefault="002435CE" w:rsidP="002435CE">
      <w:pPr>
        <w:jc w:val="both"/>
        <w:rPr>
          <w:rFonts w:ascii="Arial" w:hAnsi="Arial" w:cs="Arial"/>
        </w:rPr>
      </w:pPr>
      <w:r w:rsidRPr="002435CE">
        <w:rPr>
          <w:rFonts w:ascii="Arial" w:hAnsi="Arial" w:cs="Arial"/>
        </w:rPr>
        <w:t>Z projektovan</w:t>
      </w:r>
      <w:r>
        <w:rPr>
          <w:rFonts w:ascii="Arial" w:hAnsi="Arial" w:cs="Arial"/>
        </w:rPr>
        <w:t>ej</w:t>
      </w:r>
      <w:r w:rsidRPr="002435CE">
        <w:rPr>
          <w:rFonts w:ascii="Arial" w:hAnsi="Arial" w:cs="Arial"/>
        </w:rPr>
        <w:t xml:space="preserve"> elektromerov</w:t>
      </w:r>
      <w:r>
        <w:rPr>
          <w:rFonts w:ascii="Arial" w:hAnsi="Arial" w:cs="Arial"/>
        </w:rPr>
        <w:t>ej</w:t>
      </w:r>
      <w:r w:rsidRPr="002435CE">
        <w:rPr>
          <w:rFonts w:ascii="Arial" w:hAnsi="Arial" w:cs="Arial"/>
        </w:rPr>
        <w:t xml:space="preserve"> rozvodnic</w:t>
      </w:r>
      <w:r>
        <w:rPr>
          <w:rFonts w:ascii="Arial" w:hAnsi="Arial" w:cs="Arial"/>
        </w:rPr>
        <w:t>e</w:t>
      </w:r>
      <w:r w:rsidRPr="002435CE">
        <w:rPr>
          <w:rFonts w:ascii="Arial" w:hAnsi="Arial" w:cs="Arial"/>
        </w:rPr>
        <w:t xml:space="preserve"> RE bude napojený projektovaný objekt včelárstva</w:t>
      </w:r>
      <w:r>
        <w:rPr>
          <w:rFonts w:ascii="Arial" w:hAnsi="Arial" w:cs="Arial"/>
        </w:rPr>
        <w:t xml:space="preserve"> n</w:t>
      </w:r>
      <w:r w:rsidRPr="002435CE">
        <w:rPr>
          <w:rFonts w:ascii="Arial" w:hAnsi="Arial" w:cs="Arial"/>
        </w:rPr>
        <w:t>achádzajúci sa cca 250m od areálu ČOV.</w:t>
      </w:r>
    </w:p>
    <w:p w:rsidR="002435CE" w:rsidRDefault="002435CE" w:rsidP="002435CE">
      <w:pPr>
        <w:jc w:val="both"/>
        <w:rPr>
          <w:rFonts w:ascii="Arial" w:hAnsi="Arial" w:cs="Arial"/>
        </w:rPr>
      </w:pPr>
      <w:r w:rsidRPr="002435CE">
        <w:rPr>
          <w:rFonts w:ascii="Arial" w:hAnsi="Arial" w:cs="Arial"/>
        </w:rPr>
        <w:t>Prípojka bude zrealizovaná káblovým vedením 1xNAYY-J 4x25mm</w:t>
      </w:r>
      <w:r w:rsidRPr="002435CE">
        <w:rPr>
          <w:rFonts w:ascii="Arial" w:hAnsi="Arial" w:cs="Arial"/>
          <w:vertAlign w:val="superscript"/>
        </w:rPr>
        <w:t>2</w:t>
      </w:r>
      <w:r w:rsidRPr="002435CE">
        <w:rPr>
          <w:rFonts w:ascii="Arial" w:hAnsi="Arial" w:cs="Arial"/>
        </w:rPr>
        <w:t>.</w:t>
      </w:r>
    </w:p>
    <w:p w:rsidR="002435CE" w:rsidRPr="002435CE" w:rsidRDefault="002435CE" w:rsidP="002435CE">
      <w:pPr>
        <w:jc w:val="both"/>
        <w:rPr>
          <w:rFonts w:ascii="Arial" w:hAnsi="Arial" w:cs="Arial"/>
        </w:rPr>
      </w:pPr>
      <w:r w:rsidRPr="002435CE">
        <w:rPr>
          <w:rFonts w:ascii="Arial" w:hAnsi="Arial" w:cs="Arial"/>
        </w:rPr>
        <w:t>Celková dľžka káblovej trasy prípojky NN je cca 250m .</w:t>
      </w:r>
    </w:p>
    <w:p w:rsidR="002435CE" w:rsidRPr="002435CE" w:rsidRDefault="002435CE" w:rsidP="002435CE">
      <w:pPr>
        <w:pStyle w:val="ZkladntextIMP"/>
        <w:tabs>
          <w:tab w:val="left" w:pos="1267"/>
          <w:tab w:val="left" w:pos="2707"/>
          <w:tab w:val="left" w:pos="4147"/>
          <w:tab w:val="left" w:pos="5673"/>
          <w:tab w:val="left" w:pos="7113"/>
        </w:tabs>
        <w:jc w:val="both"/>
        <w:rPr>
          <w:rFonts w:cs="Arial"/>
          <w:szCs w:val="24"/>
          <w:lang w:val="sk-SK"/>
        </w:rPr>
      </w:pPr>
      <w:r w:rsidRPr="002435CE">
        <w:rPr>
          <w:rFonts w:cs="Arial"/>
          <w:szCs w:val="24"/>
          <w:lang w:val="sk-SK"/>
        </w:rPr>
        <w:t>Projektované káble budú uložené v celej trase v zemi vo výkope v zmysle požiadaviek STN.</w:t>
      </w:r>
    </w:p>
    <w:p w:rsidR="002435CE" w:rsidRPr="002435CE" w:rsidRDefault="002435CE" w:rsidP="002435CE">
      <w:pPr>
        <w:jc w:val="both"/>
        <w:rPr>
          <w:rFonts w:ascii="Arial" w:hAnsi="Arial" w:cs="Arial"/>
        </w:rPr>
      </w:pPr>
      <w:r w:rsidRPr="002435CE">
        <w:rPr>
          <w:rFonts w:ascii="Arial" w:hAnsi="Arial" w:cs="Arial"/>
          <w:lang w:bidi="sk-SK"/>
        </w:rPr>
        <w:t xml:space="preserve">Samotné výkopové práce </w:t>
      </w:r>
      <w:r w:rsidRPr="002435CE">
        <w:rPr>
          <w:rFonts w:ascii="Arial" w:hAnsi="Arial" w:cs="Arial"/>
        </w:rPr>
        <w:t>budú zrealizované po vytýčení všetkých existujúcich podzemných inžinierskych sietí, pričom musia byť dodržané ustanovenia STN 33 2000-5-52,STN 34 1050 a STN 73 6005. O vytýčení trasy káblovej NN prípojky bude vykonaný záznam do stavebného denníka.</w:t>
      </w:r>
    </w:p>
    <w:p w:rsidR="002435CE" w:rsidRPr="002435CE" w:rsidRDefault="002435CE" w:rsidP="002435CE">
      <w:pPr>
        <w:jc w:val="both"/>
        <w:rPr>
          <w:rFonts w:ascii="Arial" w:hAnsi="Arial" w:cs="Arial"/>
        </w:rPr>
      </w:pPr>
      <w:r w:rsidRPr="002435CE">
        <w:rPr>
          <w:rFonts w:ascii="Arial" w:hAnsi="Arial" w:cs="Arial"/>
        </w:rPr>
        <w:t>Trasa NN prípojky je navrhnutá vo výkope, kde bude navrhovaný kábel uložený v káblovej ryhe 350×800 mm. Projektovaný kábel bude v káblovej ryhe uložený v pieskovom lôžku alebo v lôžku z preosiatej zeminy, bude chránený zákrytovými doskami a bude prekrytý výstražnou fóliou červenej farby. Kábel bude uložený pod cestou  v chráničke. Káblová ryha sa zasype vykopanou zeminou.</w:t>
      </w:r>
    </w:p>
    <w:p w:rsidR="002435CE" w:rsidRPr="002435CE" w:rsidRDefault="002435CE" w:rsidP="002435CE">
      <w:pPr>
        <w:jc w:val="both"/>
        <w:rPr>
          <w:rFonts w:ascii="Arial" w:hAnsi="Arial" w:cs="Arial"/>
        </w:rPr>
      </w:pPr>
      <w:r>
        <w:rPr>
          <w:rFonts w:ascii="Arial" w:hAnsi="Arial" w:cs="Arial"/>
        </w:rPr>
        <w:t>J</w:t>
      </w:r>
      <w:r w:rsidRPr="002435CE">
        <w:rPr>
          <w:rFonts w:ascii="Arial" w:hAnsi="Arial" w:cs="Arial"/>
        </w:rPr>
        <w:t>estvujúci objekt má inštalovan</w:t>
      </w:r>
      <w:r>
        <w:rPr>
          <w:rFonts w:ascii="Arial" w:hAnsi="Arial" w:cs="Arial"/>
        </w:rPr>
        <w:t>ý</w:t>
      </w:r>
      <w:r w:rsidRPr="002435CE">
        <w:rPr>
          <w:rFonts w:ascii="Arial" w:hAnsi="Arial" w:cs="Arial"/>
        </w:rPr>
        <w:t xml:space="preserve"> jestvujúci bleskozvod a jestvujúcu uzemňovaciu sústavu.</w:t>
      </w:r>
    </w:p>
    <w:p w:rsidR="002435CE" w:rsidRPr="002435CE" w:rsidRDefault="002435CE" w:rsidP="002435CE">
      <w:pPr>
        <w:jc w:val="both"/>
        <w:rPr>
          <w:rFonts w:ascii="Arial" w:hAnsi="Arial" w:cs="Arial"/>
        </w:rPr>
      </w:pPr>
      <w:r w:rsidRPr="002435CE">
        <w:rPr>
          <w:rFonts w:ascii="Arial" w:hAnsi="Arial" w:cs="Arial"/>
        </w:rPr>
        <w:t>Prepojit jestvujúce uzemnenie s projektovaným objektom pásikom FeZn 30x4mm,</w:t>
      </w:r>
      <w:r>
        <w:rPr>
          <w:rFonts w:ascii="Arial" w:hAnsi="Arial" w:cs="Arial"/>
        </w:rPr>
        <w:t xml:space="preserve"> </w:t>
      </w:r>
      <w:r w:rsidRPr="002435CE">
        <w:rPr>
          <w:rFonts w:ascii="Arial" w:hAnsi="Arial" w:cs="Arial"/>
        </w:rPr>
        <w:t>ktorý bude uložený v súbehu vo výkope s projektovaným káblom.</w:t>
      </w:r>
    </w:p>
    <w:p w:rsidR="002435CE" w:rsidRDefault="002435CE" w:rsidP="002435CE">
      <w:pPr>
        <w:jc w:val="both"/>
        <w:rPr>
          <w:rFonts w:ascii="Arial" w:hAnsi="Arial" w:cs="Arial"/>
        </w:rPr>
      </w:pPr>
    </w:p>
    <w:p w:rsidR="00CD3A0B" w:rsidRDefault="00CD3A0B" w:rsidP="00CD3A0B">
      <w:pPr>
        <w:pStyle w:val="Zkladntext"/>
        <w:jc w:val="both"/>
        <w:rPr>
          <w:rFonts w:ascii="Arial" w:hAnsi="Arial" w:cs="Arial"/>
          <w:b/>
          <w:bCs/>
          <w:u w:val="single"/>
        </w:rPr>
      </w:pPr>
      <w:r>
        <w:rPr>
          <w:rFonts w:ascii="Arial" w:hAnsi="Arial" w:cs="Arial"/>
          <w:b/>
          <w:bCs/>
          <w:u w:val="single"/>
        </w:rPr>
        <w:t>Objekt č.8</w:t>
      </w:r>
      <w:r w:rsidRPr="00134894">
        <w:rPr>
          <w:rFonts w:ascii="Arial" w:hAnsi="Arial" w:cs="Arial"/>
          <w:b/>
          <w:bCs/>
          <w:u w:val="single"/>
        </w:rPr>
        <w:t xml:space="preserve"> - </w:t>
      </w:r>
      <w:r>
        <w:rPr>
          <w:rFonts w:ascii="Arial" w:hAnsi="Arial" w:cs="Arial"/>
          <w:b/>
          <w:bCs/>
          <w:u w:val="single"/>
        </w:rPr>
        <w:t>Príjazdová cesta</w:t>
      </w:r>
    </w:p>
    <w:p w:rsidR="00CD3A0B" w:rsidRDefault="00CD3A0B" w:rsidP="00CD3A0B">
      <w:pPr>
        <w:pStyle w:val="Zkladntext"/>
        <w:jc w:val="both"/>
        <w:rPr>
          <w:rFonts w:ascii="Arial" w:hAnsi="Arial" w:cs="Arial"/>
          <w:b/>
          <w:bCs/>
          <w:u w:val="single"/>
        </w:rPr>
      </w:pPr>
    </w:p>
    <w:p w:rsidR="00CD3A0B" w:rsidRPr="00CD3A0B" w:rsidRDefault="00CD3A0B" w:rsidP="00CD3A0B">
      <w:pPr>
        <w:pStyle w:val="Zkladntext"/>
        <w:jc w:val="both"/>
        <w:rPr>
          <w:rFonts w:ascii="Arial" w:hAnsi="Arial" w:cs="Arial"/>
          <w:b/>
          <w:bCs/>
          <w:szCs w:val="24"/>
          <w:u w:val="single"/>
        </w:rPr>
      </w:pPr>
      <w:r w:rsidRPr="00CD3A0B">
        <w:rPr>
          <w:rFonts w:ascii="Arial" w:hAnsi="Arial" w:cs="Arial"/>
          <w:szCs w:val="24"/>
        </w:rPr>
        <w:t>Navrhovaná účelová príjazdová cesta bude zabezpečovať prístup k areálu, v ktorom sa nachádza objekt pre vytáčanie a skladovanie medu. Napojenie areálu na dopravný systém je riešené z miestnej komunikácie odbočením k Drahovskému kanálu a po novo  vybudovanej účelovej príjazdovej ceste súbežnej so stávajúcou spevnenou panelovou cestou.</w:t>
      </w:r>
    </w:p>
    <w:p w:rsidR="00CD3A0B" w:rsidRPr="00CD3A0B" w:rsidRDefault="00CD3A0B" w:rsidP="00CD3A0B">
      <w:pPr>
        <w:jc w:val="both"/>
        <w:rPr>
          <w:rFonts w:ascii="Arial" w:hAnsi="Arial" w:cs="Arial"/>
        </w:rPr>
      </w:pPr>
    </w:p>
    <w:p w:rsidR="00CD3A0B" w:rsidRPr="00CD3A0B" w:rsidRDefault="00CD3A0B" w:rsidP="00CD3A0B">
      <w:pPr>
        <w:jc w:val="both"/>
        <w:rPr>
          <w:rFonts w:ascii="Arial" w:hAnsi="Arial" w:cs="Arial"/>
        </w:rPr>
      </w:pPr>
      <w:r w:rsidRPr="00CD3A0B">
        <w:rPr>
          <w:rFonts w:ascii="Arial" w:hAnsi="Arial" w:cs="Arial"/>
        </w:rPr>
        <w:t>Smerové a výškové vedenie navrhovanej účelovej príjazdovej cesty je prispôsobené smerovému a výškovému vedeniu existujúcej panelovej cesty. Začiatok cesty je plynulo napojený na miestnu asfaltovú cestu oblúkmi 7,0 a 10,0 m. Koniec cesty je plynulo napojený na spevnenú betónovú plochu, navrhnutú v rámci objektu č. 5. Účelová príjazdová cesta je navrhnutá v šírke 2,5 m (v oblúkoch rozšírená na 4,0 m a 4,5 m) s celkovou dĺžkou v osi 281,59 m (stavebne 263,69 m). Navrhnutý je priečny skon 2,0% v smere od existujúcej panelovej cesty do priľahlého terénu. Odvodnenie povrchu vozovky je zabezpečené pozdĺžnym a priečnym sklonom voľne do terénu.</w:t>
      </w:r>
    </w:p>
    <w:p w:rsidR="00CD3A0B" w:rsidRDefault="00CD3A0B" w:rsidP="00CD3A0B">
      <w:pPr>
        <w:jc w:val="both"/>
        <w:rPr>
          <w:rFonts w:ascii="Arial" w:hAnsi="Arial" w:cs="Arial"/>
          <w:b/>
          <w:bCs/>
          <w:i/>
          <w:iCs/>
          <w:u w:val="single"/>
        </w:rPr>
      </w:pPr>
    </w:p>
    <w:p w:rsidR="00CD3A0B" w:rsidRPr="00CD3A0B" w:rsidRDefault="00CD3A0B" w:rsidP="00CD3A0B">
      <w:pPr>
        <w:jc w:val="both"/>
        <w:rPr>
          <w:rFonts w:ascii="Arial" w:hAnsi="Arial" w:cs="Arial"/>
          <w:b/>
          <w:bCs/>
          <w:iCs/>
          <w:u w:val="single"/>
        </w:rPr>
      </w:pPr>
      <w:r w:rsidRPr="00CD3A0B">
        <w:rPr>
          <w:rFonts w:ascii="Arial" w:hAnsi="Arial" w:cs="Arial"/>
          <w:b/>
          <w:bCs/>
          <w:iCs/>
          <w:u w:val="single"/>
        </w:rPr>
        <w:t xml:space="preserve"> Konštrukcia vozovky – zaťaženie do 3,5t</w:t>
      </w:r>
    </w:p>
    <w:p w:rsidR="00CD3A0B" w:rsidRPr="00CD3A0B" w:rsidRDefault="00CD3A0B" w:rsidP="00CD3A0B">
      <w:pPr>
        <w:jc w:val="both"/>
        <w:rPr>
          <w:rFonts w:ascii="Arial" w:hAnsi="Arial" w:cs="Arial"/>
          <w:u w:val="single"/>
        </w:rPr>
      </w:pPr>
    </w:p>
    <w:tbl>
      <w:tblPr>
        <w:tblW w:w="9208" w:type="dxa"/>
        <w:tblLayout w:type="fixed"/>
        <w:tblCellMar>
          <w:left w:w="10" w:type="dxa"/>
          <w:right w:w="10" w:type="dxa"/>
        </w:tblCellMar>
        <w:tblLook w:val="04A0"/>
      </w:tblPr>
      <w:tblGrid>
        <w:gridCol w:w="5211"/>
        <w:gridCol w:w="2268"/>
        <w:gridCol w:w="1729"/>
      </w:tblGrid>
      <w:tr w:rsidR="00CD3A0B" w:rsidRPr="00CD3A0B" w:rsidTr="00DD7BB6">
        <w:tc>
          <w:tcPr>
            <w:tcW w:w="5211" w:type="dxa"/>
            <w:shd w:val="clear" w:color="auto" w:fill="auto"/>
            <w:tcMar>
              <w:top w:w="0" w:type="dxa"/>
              <w:left w:w="108" w:type="dxa"/>
              <w:bottom w:w="0" w:type="dxa"/>
              <w:right w:w="108" w:type="dxa"/>
            </w:tcMar>
          </w:tcPr>
          <w:p w:rsidR="00CD3A0B" w:rsidRPr="00CD3A0B" w:rsidRDefault="00CD3A0B" w:rsidP="00DD7BB6">
            <w:pPr>
              <w:suppressAutoHyphens/>
              <w:autoSpaceDN w:val="0"/>
              <w:textAlignment w:val="baseline"/>
              <w:rPr>
                <w:rFonts w:ascii="Arial" w:eastAsia="Calibri" w:hAnsi="Arial" w:cs="Arial"/>
                <w:color w:val="00000A"/>
                <w:lang w:eastAsia="en-US"/>
              </w:rPr>
            </w:pPr>
            <w:r w:rsidRPr="00CD3A0B">
              <w:rPr>
                <w:rFonts w:ascii="Arial" w:eastAsia="Calibri" w:hAnsi="Arial" w:cs="Arial"/>
                <w:color w:val="00000A"/>
                <w:lang w:eastAsia="en-US"/>
              </w:rPr>
              <w:t>-JEDNOVRSTVOVÝ ASFALTOVÝ NÁTER</w:t>
            </w:r>
          </w:p>
        </w:tc>
        <w:tc>
          <w:tcPr>
            <w:tcW w:w="2268" w:type="dxa"/>
            <w:shd w:val="clear" w:color="auto" w:fill="auto"/>
            <w:tcMar>
              <w:top w:w="0" w:type="dxa"/>
              <w:left w:w="108" w:type="dxa"/>
              <w:bottom w:w="0" w:type="dxa"/>
              <w:right w:w="108" w:type="dxa"/>
            </w:tcMar>
          </w:tcPr>
          <w:p w:rsidR="00CD3A0B" w:rsidRPr="00CD3A0B" w:rsidRDefault="00CD3A0B" w:rsidP="00DD7BB6">
            <w:pPr>
              <w:suppressAutoHyphens/>
              <w:autoSpaceDN w:val="0"/>
              <w:textAlignment w:val="baseline"/>
              <w:rPr>
                <w:rFonts w:ascii="Arial" w:eastAsia="Calibri" w:hAnsi="Arial" w:cs="Arial"/>
                <w:lang w:eastAsia="en-US"/>
              </w:rPr>
            </w:pPr>
            <w:r w:rsidRPr="00CD3A0B">
              <w:rPr>
                <w:rFonts w:ascii="Arial" w:eastAsia="Calibri" w:hAnsi="Arial" w:cs="Arial"/>
                <w:lang w:eastAsia="en-US"/>
              </w:rPr>
              <w:t>N1V; B</w:t>
            </w:r>
          </w:p>
        </w:tc>
        <w:tc>
          <w:tcPr>
            <w:tcW w:w="1729" w:type="dxa"/>
            <w:shd w:val="clear" w:color="auto" w:fill="auto"/>
            <w:tcMar>
              <w:top w:w="0" w:type="dxa"/>
              <w:left w:w="108" w:type="dxa"/>
              <w:bottom w:w="0" w:type="dxa"/>
              <w:right w:w="108" w:type="dxa"/>
            </w:tcMar>
          </w:tcPr>
          <w:p w:rsidR="00CD3A0B" w:rsidRPr="00CD3A0B" w:rsidRDefault="00CD3A0B" w:rsidP="00DD7BB6">
            <w:pPr>
              <w:suppressAutoHyphens/>
              <w:autoSpaceDN w:val="0"/>
              <w:textAlignment w:val="baseline"/>
              <w:rPr>
                <w:rFonts w:ascii="Arial" w:eastAsia="Calibri" w:hAnsi="Arial" w:cs="Arial"/>
                <w:lang w:eastAsia="en-US"/>
              </w:rPr>
            </w:pPr>
            <w:r w:rsidRPr="00CD3A0B">
              <w:rPr>
                <w:rFonts w:ascii="Arial" w:eastAsia="Calibri" w:hAnsi="Arial" w:cs="Arial"/>
                <w:lang w:eastAsia="en-US"/>
              </w:rPr>
              <w:t>1,5 kg/m</w:t>
            </w:r>
            <w:r w:rsidRPr="00CD3A0B">
              <w:rPr>
                <w:rFonts w:ascii="Arial" w:eastAsia="Calibri" w:hAnsi="Arial" w:cs="Arial"/>
                <w:vertAlign w:val="superscript"/>
                <w:lang w:eastAsia="en-US"/>
              </w:rPr>
              <w:t>2</w:t>
            </w:r>
          </w:p>
        </w:tc>
      </w:tr>
      <w:tr w:rsidR="00CD3A0B" w:rsidRPr="00CD3A0B" w:rsidTr="00DD7BB6">
        <w:tc>
          <w:tcPr>
            <w:tcW w:w="5211" w:type="dxa"/>
            <w:shd w:val="clear" w:color="auto" w:fill="auto"/>
            <w:tcMar>
              <w:top w:w="0" w:type="dxa"/>
              <w:left w:w="108" w:type="dxa"/>
              <w:bottom w:w="0" w:type="dxa"/>
              <w:right w:w="108" w:type="dxa"/>
            </w:tcMar>
          </w:tcPr>
          <w:p w:rsidR="00CD3A0B" w:rsidRPr="00CD3A0B" w:rsidRDefault="00CD3A0B" w:rsidP="00DD7BB6">
            <w:pPr>
              <w:suppressAutoHyphens/>
              <w:autoSpaceDN w:val="0"/>
              <w:textAlignment w:val="baseline"/>
              <w:rPr>
                <w:rFonts w:ascii="Arial" w:eastAsia="Calibri" w:hAnsi="Arial" w:cs="Arial"/>
                <w:color w:val="00000A"/>
                <w:lang w:eastAsia="en-US"/>
              </w:rPr>
            </w:pPr>
            <w:r w:rsidRPr="00CD3A0B">
              <w:rPr>
                <w:rFonts w:ascii="Arial" w:eastAsia="Calibri" w:hAnsi="Arial" w:cs="Arial"/>
                <w:color w:val="00000A"/>
                <w:lang w:eastAsia="en-US"/>
              </w:rPr>
              <w:t>-RECYKLOVANÝ MATERIÁL</w:t>
            </w:r>
          </w:p>
        </w:tc>
        <w:tc>
          <w:tcPr>
            <w:tcW w:w="2268" w:type="dxa"/>
            <w:shd w:val="clear" w:color="auto" w:fill="auto"/>
            <w:tcMar>
              <w:top w:w="0" w:type="dxa"/>
              <w:left w:w="108" w:type="dxa"/>
              <w:bottom w:w="0" w:type="dxa"/>
              <w:right w:w="108" w:type="dxa"/>
            </w:tcMar>
          </w:tcPr>
          <w:p w:rsidR="00CD3A0B" w:rsidRPr="00CD3A0B" w:rsidRDefault="00CD3A0B" w:rsidP="00DD7BB6">
            <w:pPr>
              <w:suppressAutoHyphens/>
              <w:autoSpaceDN w:val="0"/>
              <w:textAlignment w:val="baseline"/>
              <w:rPr>
                <w:rFonts w:ascii="Arial" w:eastAsia="Calibri" w:hAnsi="Arial" w:cs="Arial"/>
                <w:lang w:eastAsia="en-US"/>
              </w:rPr>
            </w:pPr>
            <w:r w:rsidRPr="00CD3A0B">
              <w:rPr>
                <w:rFonts w:ascii="Arial" w:eastAsia="Calibri" w:hAnsi="Arial" w:cs="Arial"/>
                <w:lang w:eastAsia="en-US"/>
              </w:rPr>
              <w:t>R-mat; fr. 0/32</w:t>
            </w:r>
          </w:p>
        </w:tc>
        <w:tc>
          <w:tcPr>
            <w:tcW w:w="1729" w:type="dxa"/>
            <w:shd w:val="clear" w:color="auto" w:fill="auto"/>
            <w:tcMar>
              <w:top w:w="0" w:type="dxa"/>
              <w:left w:w="108" w:type="dxa"/>
              <w:bottom w:w="0" w:type="dxa"/>
              <w:right w:w="108" w:type="dxa"/>
            </w:tcMar>
          </w:tcPr>
          <w:p w:rsidR="00CD3A0B" w:rsidRPr="00CD3A0B" w:rsidRDefault="00CD3A0B" w:rsidP="00DD7BB6">
            <w:pPr>
              <w:suppressAutoHyphens/>
              <w:autoSpaceDN w:val="0"/>
              <w:textAlignment w:val="baseline"/>
              <w:rPr>
                <w:rFonts w:ascii="Arial" w:eastAsia="Calibri" w:hAnsi="Arial" w:cs="Arial"/>
                <w:lang w:eastAsia="en-US"/>
              </w:rPr>
            </w:pPr>
            <w:r w:rsidRPr="00CD3A0B">
              <w:rPr>
                <w:rFonts w:ascii="Arial" w:eastAsia="Calibri" w:hAnsi="Arial" w:cs="Arial"/>
                <w:lang w:eastAsia="en-US"/>
              </w:rPr>
              <w:t>150 mm</w:t>
            </w:r>
          </w:p>
        </w:tc>
      </w:tr>
      <w:tr w:rsidR="00CD3A0B" w:rsidRPr="00CD3A0B" w:rsidTr="00DD7BB6">
        <w:tc>
          <w:tcPr>
            <w:tcW w:w="5211" w:type="dxa"/>
            <w:shd w:val="clear" w:color="auto" w:fill="auto"/>
            <w:tcMar>
              <w:top w:w="0" w:type="dxa"/>
              <w:left w:w="108" w:type="dxa"/>
              <w:bottom w:w="0" w:type="dxa"/>
              <w:right w:w="108" w:type="dxa"/>
            </w:tcMar>
          </w:tcPr>
          <w:p w:rsidR="00CD3A0B" w:rsidRPr="00CD3A0B" w:rsidRDefault="00CD3A0B" w:rsidP="00DD7BB6">
            <w:pPr>
              <w:suppressAutoHyphens/>
              <w:autoSpaceDN w:val="0"/>
              <w:textAlignment w:val="baseline"/>
              <w:rPr>
                <w:rFonts w:ascii="Arial" w:eastAsia="Calibri" w:hAnsi="Arial" w:cs="Arial"/>
                <w:color w:val="00000A"/>
                <w:lang w:eastAsia="en-US"/>
              </w:rPr>
            </w:pPr>
            <w:r w:rsidRPr="00CD3A0B">
              <w:rPr>
                <w:rFonts w:ascii="Arial" w:eastAsia="Calibri" w:hAnsi="Arial" w:cs="Arial"/>
                <w:lang w:eastAsia="en-US"/>
              </w:rPr>
              <w:t>-**NESTMEL. VRSTVA ZO ŠTRKODRVINY</w:t>
            </w:r>
            <w:r w:rsidRPr="00CD3A0B">
              <w:rPr>
                <w:rFonts w:ascii="Arial" w:eastAsia="Calibri" w:hAnsi="Arial" w:cs="Arial"/>
                <w:lang w:eastAsia="en-US"/>
              </w:rPr>
              <w:tab/>
            </w:r>
          </w:p>
        </w:tc>
        <w:tc>
          <w:tcPr>
            <w:tcW w:w="2268" w:type="dxa"/>
            <w:shd w:val="clear" w:color="auto" w:fill="auto"/>
            <w:tcMar>
              <w:top w:w="0" w:type="dxa"/>
              <w:left w:w="108" w:type="dxa"/>
              <w:bottom w:w="0" w:type="dxa"/>
              <w:right w:w="108" w:type="dxa"/>
            </w:tcMar>
          </w:tcPr>
          <w:p w:rsidR="00CD3A0B" w:rsidRPr="00CD3A0B" w:rsidRDefault="00CD3A0B" w:rsidP="00DD7BB6">
            <w:pPr>
              <w:suppressAutoHyphens/>
              <w:autoSpaceDN w:val="0"/>
              <w:textAlignment w:val="baseline"/>
              <w:rPr>
                <w:rFonts w:ascii="Arial" w:eastAsia="Calibri" w:hAnsi="Arial" w:cs="Arial"/>
                <w:lang w:eastAsia="en-US"/>
              </w:rPr>
            </w:pPr>
            <w:r w:rsidRPr="00CD3A0B">
              <w:rPr>
                <w:rFonts w:ascii="Arial" w:eastAsia="Calibri" w:hAnsi="Arial" w:cs="Arial"/>
                <w:lang w:eastAsia="en-US"/>
              </w:rPr>
              <w:t>UM ŠD 31,5 Gc</w:t>
            </w:r>
          </w:p>
        </w:tc>
        <w:tc>
          <w:tcPr>
            <w:tcW w:w="1729" w:type="dxa"/>
            <w:shd w:val="clear" w:color="auto" w:fill="auto"/>
            <w:tcMar>
              <w:top w:w="0" w:type="dxa"/>
              <w:left w:w="108" w:type="dxa"/>
              <w:bottom w:w="0" w:type="dxa"/>
              <w:right w:w="108" w:type="dxa"/>
            </w:tcMar>
          </w:tcPr>
          <w:p w:rsidR="00CD3A0B" w:rsidRPr="00CD3A0B" w:rsidRDefault="00CD3A0B" w:rsidP="00DD7BB6">
            <w:pPr>
              <w:suppressAutoHyphens/>
              <w:autoSpaceDN w:val="0"/>
              <w:textAlignment w:val="baseline"/>
              <w:rPr>
                <w:rFonts w:ascii="Arial" w:eastAsia="Calibri" w:hAnsi="Arial" w:cs="Arial"/>
                <w:lang w:eastAsia="en-US"/>
              </w:rPr>
            </w:pPr>
            <w:r w:rsidRPr="00CD3A0B">
              <w:rPr>
                <w:rFonts w:ascii="Arial" w:eastAsia="Calibri" w:hAnsi="Arial" w:cs="Arial"/>
                <w:lang w:eastAsia="en-US"/>
              </w:rPr>
              <w:t>200 mm</w:t>
            </w:r>
          </w:p>
        </w:tc>
      </w:tr>
      <w:tr w:rsidR="00CD3A0B" w:rsidRPr="00CD3A0B" w:rsidTr="00DD7BB6">
        <w:tc>
          <w:tcPr>
            <w:tcW w:w="5211" w:type="dxa"/>
            <w:tcBorders>
              <w:bottom w:val="single" w:sz="12" w:space="0" w:color="00000A"/>
            </w:tcBorders>
            <w:shd w:val="clear" w:color="auto" w:fill="auto"/>
            <w:tcMar>
              <w:top w:w="0" w:type="dxa"/>
              <w:left w:w="108" w:type="dxa"/>
              <w:bottom w:w="0" w:type="dxa"/>
              <w:right w:w="108" w:type="dxa"/>
            </w:tcMar>
          </w:tcPr>
          <w:p w:rsidR="00CD3A0B" w:rsidRPr="00CD3A0B" w:rsidRDefault="00CD3A0B" w:rsidP="00DD7BB6">
            <w:pPr>
              <w:suppressAutoHyphens/>
              <w:autoSpaceDN w:val="0"/>
              <w:textAlignment w:val="baseline"/>
              <w:rPr>
                <w:rFonts w:ascii="Arial" w:eastAsia="Calibri" w:hAnsi="Arial" w:cs="Arial"/>
                <w:lang w:eastAsia="en-US"/>
              </w:rPr>
            </w:pPr>
            <w:r w:rsidRPr="00CD3A0B">
              <w:rPr>
                <w:rFonts w:ascii="Arial" w:eastAsia="Calibri" w:hAnsi="Arial" w:cs="Arial"/>
                <w:lang w:eastAsia="en-US"/>
              </w:rPr>
              <w:t>-SEPARAČNÁ GEOTEXTÍLIA</w:t>
            </w:r>
            <w:r w:rsidRPr="00CD3A0B">
              <w:rPr>
                <w:rFonts w:ascii="Arial" w:eastAsia="Calibri" w:hAnsi="Arial" w:cs="Arial"/>
                <w:lang w:eastAsia="en-US"/>
              </w:rPr>
              <w:tab/>
            </w:r>
          </w:p>
        </w:tc>
        <w:tc>
          <w:tcPr>
            <w:tcW w:w="2268" w:type="dxa"/>
            <w:tcBorders>
              <w:bottom w:val="single" w:sz="12" w:space="0" w:color="00000A"/>
            </w:tcBorders>
            <w:shd w:val="clear" w:color="auto" w:fill="auto"/>
            <w:tcMar>
              <w:top w:w="0" w:type="dxa"/>
              <w:left w:w="108" w:type="dxa"/>
              <w:bottom w:w="0" w:type="dxa"/>
              <w:right w:w="108" w:type="dxa"/>
            </w:tcMar>
          </w:tcPr>
          <w:p w:rsidR="00CD3A0B" w:rsidRPr="00CD3A0B" w:rsidRDefault="00CD3A0B" w:rsidP="00DD7BB6">
            <w:pPr>
              <w:suppressAutoHyphens/>
              <w:autoSpaceDN w:val="0"/>
              <w:textAlignment w:val="baseline"/>
              <w:rPr>
                <w:rFonts w:ascii="Arial" w:eastAsia="Calibri" w:hAnsi="Arial" w:cs="Arial"/>
                <w:lang w:eastAsia="en-US"/>
              </w:rPr>
            </w:pPr>
          </w:p>
        </w:tc>
        <w:tc>
          <w:tcPr>
            <w:tcW w:w="1729" w:type="dxa"/>
            <w:tcBorders>
              <w:bottom w:val="single" w:sz="12" w:space="0" w:color="00000A"/>
            </w:tcBorders>
            <w:shd w:val="clear" w:color="auto" w:fill="auto"/>
            <w:tcMar>
              <w:top w:w="0" w:type="dxa"/>
              <w:left w:w="108" w:type="dxa"/>
              <w:bottom w:w="0" w:type="dxa"/>
              <w:right w:w="108" w:type="dxa"/>
            </w:tcMar>
          </w:tcPr>
          <w:p w:rsidR="00CD3A0B" w:rsidRPr="00CD3A0B" w:rsidRDefault="00CD3A0B" w:rsidP="00DD7BB6">
            <w:pPr>
              <w:suppressAutoHyphens/>
              <w:autoSpaceDN w:val="0"/>
              <w:textAlignment w:val="baseline"/>
              <w:rPr>
                <w:rFonts w:ascii="Arial" w:eastAsia="Calibri" w:hAnsi="Arial" w:cs="Arial"/>
                <w:lang w:eastAsia="en-US"/>
              </w:rPr>
            </w:pPr>
            <w:r w:rsidRPr="00CD3A0B">
              <w:rPr>
                <w:rFonts w:ascii="Arial" w:eastAsia="Calibri" w:hAnsi="Arial" w:cs="Arial"/>
                <w:lang w:eastAsia="en-US"/>
              </w:rPr>
              <w:t>300 g/m</w:t>
            </w:r>
            <w:r w:rsidRPr="00CD3A0B">
              <w:rPr>
                <w:rFonts w:ascii="Arial" w:eastAsia="Calibri" w:hAnsi="Arial" w:cs="Arial"/>
                <w:vertAlign w:val="superscript"/>
                <w:lang w:eastAsia="en-US"/>
              </w:rPr>
              <w:t>2</w:t>
            </w:r>
          </w:p>
        </w:tc>
      </w:tr>
      <w:tr w:rsidR="00CD3A0B" w:rsidRPr="00CD3A0B" w:rsidTr="00DD7BB6">
        <w:tc>
          <w:tcPr>
            <w:tcW w:w="5211" w:type="dxa"/>
            <w:tcBorders>
              <w:top w:val="single" w:sz="12" w:space="0" w:color="00000A"/>
            </w:tcBorders>
            <w:shd w:val="clear" w:color="auto" w:fill="auto"/>
            <w:tcMar>
              <w:top w:w="0" w:type="dxa"/>
              <w:left w:w="108" w:type="dxa"/>
              <w:bottom w:w="0" w:type="dxa"/>
              <w:right w:w="108" w:type="dxa"/>
            </w:tcMar>
          </w:tcPr>
          <w:p w:rsidR="00CD3A0B" w:rsidRPr="00CD3A0B" w:rsidRDefault="00CD3A0B" w:rsidP="00DD7BB6">
            <w:pPr>
              <w:suppressAutoHyphens/>
              <w:autoSpaceDN w:val="0"/>
              <w:textAlignment w:val="baseline"/>
              <w:rPr>
                <w:rFonts w:ascii="Arial" w:eastAsia="Calibri" w:hAnsi="Arial" w:cs="Arial"/>
                <w:b/>
                <w:lang w:eastAsia="en-US"/>
              </w:rPr>
            </w:pPr>
            <w:r w:rsidRPr="00CD3A0B">
              <w:rPr>
                <w:rFonts w:ascii="Arial" w:eastAsia="Calibri" w:hAnsi="Arial" w:cs="Arial"/>
                <w:b/>
                <w:lang w:eastAsia="en-US"/>
              </w:rPr>
              <w:t>SPOLU</w:t>
            </w:r>
          </w:p>
        </w:tc>
        <w:tc>
          <w:tcPr>
            <w:tcW w:w="2268" w:type="dxa"/>
            <w:tcBorders>
              <w:top w:val="single" w:sz="12" w:space="0" w:color="00000A"/>
            </w:tcBorders>
            <w:shd w:val="clear" w:color="auto" w:fill="auto"/>
            <w:tcMar>
              <w:top w:w="0" w:type="dxa"/>
              <w:left w:w="108" w:type="dxa"/>
              <w:bottom w:w="0" w:type="dxa"/>
              <w:right w:w="108" w:type="dxa"/>
            </w:tcMar>
          </w:tcPr>
          <w:p w:rsidR="00CD3A0B" w:rsidRPr="00CD3A0B" w:rsidRDefault="00CD3A0B" w:rsidP="00DD7BB6">
            <w:pPr>
              <w:suppressAutoHyphens/>
              <w:autoSpaceDN w:val="0"/>
              <w:textAlignment w:val="baseline"/>
              <w:rPr>
                <w:rFonts w:ascii="Arial" w:eastAsia="Calibri" w:hAnsi="Arial" w:cs="Arial"/>
                <w:lang w:eastAsia="en-US"/>
              </w:rPr>
            </w:pPr>
          </w:p>
        </w:tc>
        <w:tc>
          <w:tcPr>
            <w:tcW w:w="1729" w:type="dxa"/>
            <w:tcBorders>
              <w:top w:val="single" w:sz="12" w:space="0" w:color="00000A"/>
            </w:tcBorders>
            <w:shd w:val="clear" w:color="auto" w:fill="auto"/>
            <w:tcMar>
              <w:top w:w="0" w:type="dxa"/>
              <w:left w:w="108" w:type="dxa"/>
              <w:bottom w:w="0" w:type="dxa"/>
              <w:right w:w="108" w:type="dxa"/>
            </w:tcMar>
          </w:tcPr>
          <w:p w:rsidR="00CD3A0B" w:rsidRPr="00CD3A0B" w:rsidRDefault="00CD3A0B" w:rsidP="00DD7BB6">
            <w:pPr>
              <w:suppressAutoHyphens/>
              <w:autoSpaceDN w:val="0"/>
              <w:textAlignment w:val="baseline"/>
              <w:rPr>
                <w:rFonts w:ascii="Arial" w:eastAsia="Calibri" w:hAnsi="Arial" w:cs="Arial"/>
                <w:b/>
                <w:lang w:eastAsia="en-US"/>
              </w:rPr>
            </w:pPr>
            <w:r w:rsidRPr="00CD3A0B">
              <w:rPr>
                <w:rFonts w:ascii="Arial" w:eastAsia="Calibri" w:hAnsi="Arial" w:cs="Arial"/>
                <w:b/>
                <w:lang w:eastAsia="en-US"/>
              </w:rPr>
              <w:t>min. 350 mm</w:t>
            </w:r>
          </w:p>
        </w:tc>
      </w:tr>
    </w:tbl>
    <w:p w:rsidR="00CD3A0B" w:rsidRPr="00CD3A0B" w:rsidRDefault="00CD3A0B" w:rsidP="00CD3A0B">
      <w:pPr>
        <w:jc w:val="both"/>
        <w:rPr>
          <w:rFonts w:ascii="Arial" w:hAnsi="Arial" w:cs="Arial"/>
          <w:b/>
          <w:bCs/>
        </w:rPr>
      </w:pPr>
      <w:r w:rsidRPr="00CD3A0B">
        <w:rPr>
          <w:rFonts w:ascii="Arial" w:hAnsi="Arial" w:cs="Arial"/>
          <w:b/>
          <w:bCs/>
        </w:rPr>
        <w:t>Požadovaný modul deformácie na zemnej pláni Edef,2 min. 50 MPa, Edef,2/Edef,1 &lt; 2,5.</w:t>
      </w:r>
    </w:p>
    <w:p w:rsidR="00CD3A0B" w:rsidRPr="00CD3A0B" w:rsidRDefault="00CD3A0B" w:rsidP="00CD3A0B">
      <w:pPr>
        <w:jc w:val="both"/>
        <w:rPr>
          <w:rFonts w:ascii="Arial" w:hAnsi="Arial" w:cs="Arial"/>
          <w:b/>
          <w:bCs/>
        </w:rPr>
      </w:pPr>
    </w:p>
    <w:p w:rsidR="00CD3A0B" w:rsidRPr="00CD3A0B" w:rsidRDefault="00CD3A0B" w:rsidP="00CD3A0B">
      <w:pPr>
        <w:jc w:val="both"/>
        <w:rPr>
          <w:rFonts w:ascii="Arial" w:hAnsi="Arial" w:cs="Arial"/>
        </w:rPr>
      </w:pPr>
      <w:r w:rsidRPr="00CD3A0B">
        <w:rPr>
          <w:rFonts w:ascii="Arial" w:hAnsi="Arial" w:cs="Arial"/>
          <w:b/>
          <w:bCs/>
        </w:rPr>
        <w:t>**</w:t>
      </w:r>
      <w:r w:rsidRPr="00CD3A0B">
        <w:rPr>
          <w:rFonts w:ascii="Arial" w:hAnsi="Arial" w:cs="Arial"/>
        </w:rPr>
        <w:t>Možné nahradiť betónovým recyklátom min. tej istej frakcie.</w:t>
      </w:r>
    </w:p>
    <w:p w:rsidR="00CD3A0B" w:rsidRPr="00CD3A0B" w:rsidRDefault="00CD3A0B" w:rsidP="00CD3A0B">
      <w:pPr>
        <w:jc w:val="both"/>
        <w:rPr>
          <w:rFonts w:ascii="Arial" w:hAnsi="Arial" w:cs="Arial"/>
        </w:rPr>
      </w:pPr>
      <w:r w:rsidRPr="00CD3A0B">
        <w:rPr>
          <w:rFonts w:ascii="Arial" w:hAnsi="Arial" w:cs="Arial"/>
        </w:rPr>
        <w:lastRenderedPageBreak/>
        <w:t>Celková plocha konštrukcie je 717 m</w:t>
      </w:r>
      <w:r w:rsidRPr="00CD3A0B">
        <w:rPr>
          <w:rFonts w:ascii="Arial" w:hAnsi="Arial" w:cs="Arial"/>
          <w:vertAlign w:val="superscript"/>
        </w:rPr>
        <w:t>2</w:t>
      </w:r>
      <w:r w:rsidRPr="00CD3A0B">
        <w:rPr>
          <w:rFonts w:ascii="Arial" w:hAnsi="Arial" w:cs="Arial"/>
        </w:rPr>
        <w:t>.</w:t>
      </w:r>
    </w:p>
    <w:p w:rsidR="00CD3A0B" w:rsidRPr="00CD3A0B" w:rsidRDefault="00CD3A0B" w:rsidP="00CD3A0B">
      <w:pPr>
        <w:jc w:val="both"/>
        <w:rPr>
          <w:rFonts w:ascii="Arial" w:hAnsi="Arial" w:cs="Arial"/>
        </w:rPr>
      </w:pPr>
    </w:p>
    <w:p w:rsidR="00CD3A0B" w:rsidRPr="00CD3A0B" w:rsidRDefault="00CD3A0B" w:rsidP="00CD3A0B">
      <w:pPr>
        <w:pStyle w:val="Standard"/>
        <w:jc w:val="both"/>
        <w:rPr>
          <w:rFonts w:ascii="Arial" w:hAnsi="Arial" w:cs="Arial"/>
          <w:sz w:val="24"/>
          <w:szCs w:val="24"/>
          <w:lang w:val="sk-SK"/>
        </w:rPr>
      </w:pPr>
      <w:r w:rsidRPr="00CD3A0B">
        <w:rPr>
          <w:rFonts w:ascii="Arial" w:hAnsi="Arial" w:cs="Arial"/>
          <w:sz w:val="24"/>
          <w:szCs w:val="24"/>
          <w:lang w:val="sk-SK"/>
        </w:rPr>
        <w:t>Pláň musí byť zhotovená v priečnom sklone podľa projektovej dokumentácie tak, aby bolo vždy zabezpečené jej odvodnenie. Dokončená pláň musí byť zhotoviteľom chránená – nesmú byť na nej skládky materiálov ani umožnené parkovanie vozidiel. Obmedzené musia byť aj prejazdy vozidiel. Na povrchu pláne spevnených plôch je nutné dosiahnuť E</w:t>
      </w:r>
      <w:r w:rsidRPr="00CD3A0B">
        <w:rPr>
          <w:rFonts w:ascii="Arial" w:hAnsi="Arial" w:cs="Arial"/>
          <w:sz w:val="24"/>
          <w:szCs w:val="24"/>
          <w:vertAlign w:val="subscript"/>
          <w:lang w:val="sk-SK"/>
        </w:rPr>
        <w:t>def2</w:t>
      </w:r>
      <w:r w:rsidRPr="00CD3A0B">
        <w:rPr>
          <w:rFonts w:ascii="Arial" w:hAnsi="Arial" w:cs="Arial"/>
          <w:sz w:val="24"/>
          <w:szCs w:val="24"/>
          <w:lang w:val="sk-SK"/>
        </w:rPr>
        <w:t xml:space="preserve"> ≥ 50 MPa a pomer E</w:t>
      </w:r>
      <w:r w:rsidRPr="00CD3A0B">
        <w:rPr>
          <w:rFonts w:ascii="Arial" w:hAnsi="Arial" w:cs="Arial"/>
          <w:sz w:val="24"/>
          <w:szCs w:val="24"/>
          <w:vertAlign w:val="subscript"/>
          <w:lang w:val="sk-SK"/>
        </w:rPr>
        <w:t>def2</w:t>
      </w:r>
      <w:r w:rsidRPr="00CD3A0B">
        <w:rPr>
          <w:rFonts w:ascii="Arial" w:hAnsi="Arial" w:cs="Arial"/>
          <w:sz w:val="24"/>
          <w:szCs w:val="24"/>
          <w:lang w:val="sk-SK"/>
        </w:rPr>
        <w:t>/E</w:t>
      </w:r>
      <w:r w:rsidRPr="00CD3A0B">
        <w:rPr>
          <w:rFonts w:ascii="Arial" w:hAnsi="Arial" w:cs="Arial"/>
          <w:sz w:val="24"/>
          <w:szCs w:val="24"/>
          <w:vertAlign w:val="subscript"/>
          <w:lang w:val="sk-SK"/>
        </w:rPr>
        <w:t>def1</w:t>
      </w:r>
      <w:r w:rsidRPr="00CD3A0B">
        <w:rPr>
          <w:rFonts w:ascii="Arial" w:hAnsi="Arial" w:cs="Arial"/>
          <w:sz w:val="24"/>
          <w:szCs w:val="24"/>
          <w:lang w:val="sk-SK"/>
        </w:rPr>
        <w:t xml:space="preserve"> ≤ 2,5.</w:t>
      </w:r>
      <w:r w:rsidR="00731A40" w:rsidRPr="00CD3A0B">
        <w:rPr>
          <w:rFonts w:ascii="Arial" w:hAnsi="Arial" w:cs="Arial"/>
          <w:sz w:val="24"/>
          <w:szCs w:val="24"/>
          <w:lang w:val="sk-SK"/>
        </w:rPr>
        <w:t xml:space="preserve"> </w:t>
      </w:r>
      <w:r w:rsidRPr="00CD3A0B">
        <w:rPr>
          <w:rFonts w:ascii="Arial" w:hAnsi="Arial" w:cs="Arial"/>
          <w:sz w:val="24"/>
          <w:szCs w:val="24"/>
          <w:lang w:val="sk-SK"/>
        </w:rPr>
        <w:t>Vhodná výkopová zemina sa použije do násypu, prebytočná zemina získaná z územia sa uskladní na medzidepóniu zeminy na pozemku v rámci záberu stavby.</w:t>
      </w:r>
    </w:p>
    <w:p w:rsidR="00CD3A0B" w:rsidRPr="00CD3A0B" w:rsidRDefault="00CD3A0B" w:rsidP="00CD3A0B">
      <w:pPr>
        <w:pStyle w:val="Standard"/>
        <w:jc w:val="both"/>
        <w:rPr>
          <w:rFonts w:ascii="Arial" w:hAnsi="Arial" w:cs="Arial"/>
          <w:sz w:val="24"/>
          <w:szCs w:val="24"/>
          <w:lang w:val="sk-SK"/>
        </w:rPr>
      </w:pPr>
      <w:r w:rsidRPr="00CD3A0B">
        <w:rPr>
          <w:rFonts w:ascii="Arial" w:hAnsi="Arial" w:cs="Arial"/>
          <w:sz w:val="24"/>
          <w:szCs w:val="24"/>
          <w:lang w:val="sk-SK"/>
        </w:rPr>
        <w:t>Zemné teleso bude zhotovené podľa STN 73 6133 Stavba ciest – Teleso pozemných komunikácií. Kvalitatívne požiadavky pre zhotovenie násypu stanovuje STN 73 6133. Základnou normou pre navrhovanie a vykonávanie zemných prác je STN 73 3050 - Zemné práce. Zemné práce je nutné vykonávať vo vhodných klimatických podmienkach. Odvodnenie povrchu cesty je zabezpečené priečnym a pozdĺžnym sklonom. Vody sú odvádzané voľne do terénu.</w:t>
      </w:r>
    </w:p>
    <w:p w:rsidR="006C0016" w:rsidRDefault="006C0016" w:rsidP="006C0016">
      <w:pPr>
        <w:jc w:val="both"/>
        <w:rPr>
          <w:rFonts w:ascii="Arial" w:hAnsi="Arial" w:cs="Arial"/>
          <w:b/>
          <w:u w:val="single"/>
        </w:rPr>
      </w:pPr>
      <w:r>
        <w:rPr>
          <w:rFonts w:ascii="Arial" w:hAnsi="Arial" w:cs="Arial"/>
          <w:b/>
          <w:u w:val="single"/>
        </w:rPr>
        <w:t>2.3   Súhrnné požiadavky na plochy a priestory</w:t>
      </w:r>
    </w:p>
    <w:p w:rsidR="006C0016" w:rsidRDefault="006C0016" w:rsidP="006C0016">
      <w:pPr>
        <w:jc w:val="both"/>
        <w:rPr>
          <w:rFonts w:ascii="Arial" w:hAnsi="Arial" w:cs="Arial"/>
          <w:b/>
        </w:rPr>
      </w:pPr>
    </w:p>
    <w:p w:rsidR="006C0016" w:rsidRDefault="006C0016" w:rsidP="006C0016">
      <w:pPr>
        <w:jc w:val="both"/>
        <w:rPr>
          <w:rFonts w:ascii="Arial" w:hAnsi="Arial" w:cs="Arial"/>
        </w:rPr>
      </w:pPr>
      <w:r>
        <w:rPr>
          <w:rFonts w:ascii="Arial" w:hAnsi="Arial" w:cs="Arial"/>
        </w:rPr>
        <w:t xml:space="preserve">Z hľadiska výstavby navrhovaných objektov je predmetné územie vhodné a dostatočne veľké pre plánovanú výstavbu.  </w:t>
      </w:r>
    </w:p>
    <w:p w:rsidR="009E7D55" w:rsidRDefault="006C0016" w:rsidP="006C0016">
      <w:pPr>
        <w:jc w:val="both"/>
        <w:rPr>
          <w:rFonts w:ascii="Arial" w:hAnsi="Arial" w:cs="Arial"/>
        </w:rPr>
      </w:pPr>
      <w:r>
        <w:rPr>
          <w:rFonts w:ascii="Arial" w:hAnsi="Arial" w:cs="Arial"/>
        </w:rPr>
        <w:t xml:space="preserve">V rámci navrhovanej stavby nie sú k dispozícii stávajúce objekty, ktoré by sa využili   pre účely stavby resp. zariadenia staveniska. </w:t>
      </w:r>
      <w:r w:rsidR="00437771">
        <w:rPr>
          <w:rFonts w:ascii="Arial" w:hAnsi="Arial" w:cs="Arial"/>
        </w:rPr>
        <w:t xml:space="preserve">Stávajúca UNIMO bunka sa preloží na iné miesto mimo navrhovanej zástavby. </w:t>
      </w:r>
    </w:p>
    <w:p w:rsidR="009E7D55" w:rsidRDefault="009E7D55" w:rsidP="009E7D55">
      <w:pPr>
        <w:jc w:val="both"/>
        <w:rPr>
          <w:rFonts w:ascii="Arial" w:hAnsi="Arial" w:cs="Arial"/>
        </w:rPr>
      </w:pPr>
      <w:r>
        <w:rPr>
          <w:rFonts w:ascii="Arial" w:hAnsi="Arial" w:cs="Arial"/>
        </w:rPr>
        <w:t>Napojenie areálu na dopravný systém je riešené z miestnych komunikácii odbočením k Drahovskému kanálu  a po novo vybudovanej príjazdovej komunikácii súbežnej so stávajúcou spevnenou panelovou cestou  odbočením k pozemku investora.</w:t>
      </w:r>
    </w:p>
    <w:p w:rsidR="006C0016" w:rsidRDefault="006C0016" w:rsidP="006C0016">
      <w:pPr>
        <w:jc w:val="both"/>
        <w:rPr>
          <w:rFonts w:ascii="Arial" w:hAnsi="Arial" w:cs="Arial"/>
        </w:rPr>
      </w:pPr>
      <w:r>
        <w:rPr>
          <w:rFonts w:ascii="Arial" w:hAnsi="Arial" w:cs="Arial"/>
        </w:rPr>
        <w:t>V priestore plánovanej výstavby sa nachádzajú pora</w:t>
      </w:r>
      <w:r w:rsidR="009E7D55">
        <w:rPr>
          <w:rFonts w:ascii="Arial" w:hAnsi="Arial" w:cs="Arial"/>
        </w:rPr>
        <w:t>sty, nálety kriakov a vegetácie,</w:t>
      </w:r>
      <w:r>
        <w:rPr>
          <w:rFonts w:ascii="Arial" w:hAnsi="Arial" w:cs="Arial"/>
        </w:rPr>
        <w:t xml:space="preserve"> ktoré sa odstránia. </w:t>
      </w:r>
    </w:p>
    <w:p w:rsidR="006C0016" w:rsidRDefault="006C0016" w:rsidP="006C0016">
      <w:pPr>
        <w:jc w:val="both"/>
        <w:rPr>
          <w:rFonts w:ascii="Arial" w:hAnsi="Arial" w:cs="Arial"/>
        </w:rPr>
      </w:pPr>
    </w:p>
    <w:p w:rsidR="006C0016" w:rsidRDefault="006C0016" w:rsidP="006C0016">
      <w:pPr>
        <w:jc w:val="both"/>
        <w:rPr>
          <w:rFonts w:ascii="Arial" w:hAnsi="Arial" w:cs="Arial"/>
          <w:b/>
          <w:u w:val="single"/>
        </w:rPr>
      </w:pPr>
      <w:r>
        <w:rPr>
          <w:rFonts w:ascii="Arial" w:hAnsi="Arial" w:cs="Arial"/>
          <w:b/>
          <w:u w:val="single"/>
        </w:rPr>
        <w:t xml:space="preserve">2.4   Podmienky prípravy územia </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Súčasťou prípravy územia bude vybudovanie zariadenia staveniska s príjazdovou komunikáciou do priestoru zariadenia staveniska a napojením na potrebné inžinierske siete pre účely stavby.</w:t>
      </w:r>
      <w:r w:rsidR="00437771">
        <w:rPr>
          <w:rFonts w:ascii="Arial" w:hAnsi="Arial" w:cs="Arial"/>
        </w:rPr>
        <w:t xml:space="preserve"> Stávajúca UNIMO bunka sa preloží na iné miesto mimo navrhovanej zástavby. Stávajúce náletové kríky a stromy sa odstránia. </w:t>
      </w:r>
    </w:p>
    <w:p w:rsidR="006C0016" w:rsidRDefault="006C0016" w:rsidP="006C0016">
      <w:pPr>
        <w:jc w:val="both"/>
        <w:rPr>
          <w:rFonts w:ascii="Arial" w:hAnsi="Arial" w:cs="Arial"/>
        </w:rPr>
      </w:pPr>
      <w:r>
        <w:rPr>
          <w:rFonts w:ascii="Arial" w:hAnsi="Arial" w:cs="Arial"/>
        </w:rPr>
        <w:t>V rámci prípravy územia sa uvažuje so zobratím ornice hr. 200 mm pod celou zastavanou plochou navrhovaných objektov a zhotoví sa hrubá terénna úprava na celom pozemku s niveletou na úrovni 1</w:t>
      </w:r>
      <w:r w:rsidR="00905F3F">
        <w:rPr>
          <w:rFonts w:ascii="Arial" w:hAnsi="Arial" w:cs="Arial"/>
        </w:rPr>
        <w:t>45,95</w:t>
      </w:r>
      <w:r>
        <w:rPr>
          <w:rFonts w:ascii="Arial" w:hAnsi="Arial" w:cs="Arial"/>
        </w:rPr>
        <w:t xml:space="preserve">0. Časť zeminy sa uloží na zemník v priestore stavby cca </w:t>
      </w:r>
      <w:r w:rsidR="00905F3F">
        <w:rPr>
          <w:rFonts w:ascii="Arial" w:hAnsi="Arial" w:cs="Arial"/>
        </w:rPr>
        <w:t>6</w:t>
      </w:r>
      <w:r>
        <w:rPr>
          <w:rFonts w:ascii="Arial" w:hAnsi="Arial" w:cs="Arial"/>
        </w:rPr>
        <w:t xml:space="preserve">0,0 m3. Ostatná časť bude odvezená na skládku mimo areál resp. bude použitá na </w:t>
      </w:r>
      <w:r w:rsidR="00905F3F">
        <w:rPr>
          <w:rFonts w:ascii="Arial" w:hAnsi="Arial" w:cs="Arial"/>
        </w:rPr>
        <w:t xml:space="preserve">susediacich </w:t>
      </w:r>
      <w:r>
        <w:rPr>
          <w:rFonts w:ascii="Arial" w:hAnsi="Arial" w:cs="Arial"/>
        </w:rPr>
        <w:t>plochách v</w:t>
      </w:r>
      <w:r w:rsidR="00905F3F">
        <w:rPr>
          <w:rFonts w:ascii="Arial" w:hAnsi="Arial" w:cs="Arial"/>
        </w:rPr>
        <w:t>o vlastníctve investora na vyrovnanie terénu.</w:t>
      </w:r>
    </w:p>
    <w:p w:rsidR="00C5469F" w:rsidRDefault="00C5469F" w:rsidP="006C0016">
      <w:pPr>
        <w:pStyle w:val="Heading7"/>
        <w:keepNext w:val="0"/>
        <w:widowControl/>
        <w:rPr>
          <w:rFonts w:ascii="Arial" w:hAnsi="Arial" w:cs="Arial"/>
          <w:b/>
          <w:bCs/>
          <w:szCs w:val="24"/>
          <w:u w:val="single"/>
        </w:rPr>
      </w:pPr>
    </w:p>
    <w:p w:rsidR="006C0016" w:rsidRDefault="006C0016" w:rsidP="006C0016">
      <w:pPr>
        <w:pStyle w:val="Heading7"/>
        <w:keepNext w:val="0"/>
        <w:widowControl/>
        <w:rPr>
          <w:rFonts w:ascii="Arial" w:hAnsi="Arial" w:cs="Arial"/>
          <w:b/>
          <w:bCs/>
          <w:szCs w:val="24"/>
          <w:u w:val="single"/>
        </w:rPr>
      </w:pPr>
      <w:r>
        <w:rPr>
          <w:rFonts w:ascii="Arial" w:hAnsi="Arial" w:cs="Arial"/>
          <w:b/>
          <w:bCs/>
          <w:szCs w:val="24"/>
          <w:u w:val="single"/>
        </w:rPr>
        <w:t>2.5 Riešenie dopravy</w:t>
      </w:r>
    </w:p>
    <w:p w:rsidR="006C0016" w:rsidRDefault="006C0016" w:rsidP="006C0016">
      <w:pPr>
        <w:jc w:val="both"/>
        <w:rPr>
          <w:rFonts w:ascii="Arial" w:hAnsi="Arial" w:cs="Arial"/>
          <w:b/>
        </w:rPr>
      </w:pPr>
    </w:p>
    <w:p w:rsidR="00EE7930" w:rsidRPr="00CD3A0B" w:rsidRDefault="00EE7930" w:rsidP="00EE7930">
      <w:pPr>
        <w:pStyle w:val="Zkladntext"/>
        <w:jc w:val="both"/>
        <w:rPr>
          <w:rFonts w:ascii="Arial" w:hAnsi="Arial" w:cs="Arial"/>
          <w:b/>
          <w:bCs/>
          <w:szCs w:val="24"/>
          <w:u w:val="single"/>
        </w:rPr>
      </w:pPr>
      <w:r w:rsidRPr="00CD3A0B">
        <w:rPr>
          <w:rFonts w:ascii="Arial" w:hAnsi="Arial" w:cs="Arial"/>
          <w:szCs w:val="24"/>
        </w:rPr>
        <w:t>Navrhovaná účelová príjazdová cesta bude zabezpečovať prístup k areálu, v ktorom sa nachádza objekt pre vytáčanie a skladovanie medu. Napojenie areálu na dopravný systém je riešené z miestnej komunikácie odbočením k Drahovskému kanálu a po novo  vybudovanej účelovej príjazdovej ceste súbežnej so stávajúcou spevnenou panelovou cestou.</w:t>
      </w:r>
    </w:p>
    <w:p w:rsidR="00EE7930" w:rsidRPr="00CD3A0B" w:rsidRDefault="00EE7930" w:rsidP="00EE7930">
      <w:pPr>
        <w:jc w:val="both"/>
        <w:rPr>
          <w:rFonts w:ascii="Arial" w:hAnsi="Arial" w:cs="Arial"/>
        </w:rPr>
      </w:pPr>
      <w:r w:rsidRPr="00CD3A0B">
        <w:rPr>
          <w:rFonts w:ascii="Arial" w:hAnsi="Arial" w:cs="Arial"/>
        </w:rPr>
        <w:lastRenderedPageBreak/>
        <w:t>Smerové a výškové vedenie navrhovanej účelovej príjazdovej cesty je prispôsobené smerovému a výškovému vedeniu existujúcej panelovej cesty. Začiatok cesty je plynulo napojený na miestnu asfaltovú cestu oblúkmi 7,0 a 10,0 m. Koniec cesty je plynulo napojený na spevnenú betónovú plochu, navrhnutú v rámci objektu č. 5. Účelová príjazdová cesta je navrhnutá v šírke 2,5 m (v oblúkoch rozšírená na 4,0 m a 4,5 m) s celkovou dĺžkou v osi 281,59 m (stavebne 263,69 m). Navrhnutý je priečny skon 2,0% v smere od existujúcej panelovej cesty do priľahlého terénu. Odvodnenie povrchu vozovky je zabezpečené pozdĺžnym a priečnym sklonom voľne do terénu.</w:t>
      </w:r>
    </w:p>
    <w:p w:rsidR="00EE7930" w:rsidRDefault="00EE7930" w:rsidP="00EE7930">
      <w:pPr>
        <w:jc w:val="both"/>
        <w:rPr>
          <w:rFonts w:ascii="Arial" w:hAnsi="Arial" w:cs="Arial"/>
        </w:rPr>
      </w:pPr>
    </w:p>
    <w:p w:rsidR="00EE7930" w:rsidRDefault="00EE7930" w:rsidP="00EE7930">
      <w:pPr>
        <w:jc w:val="both"/>
        <w:rPr>
          <w:rFonts w:ascii="Arial" w:hAnsi="Arial" w:cs="Arial"/>
        </w:rPr>
      </w:pPr>
      <w:r w:rsidRPr="00DD7BB6">
        <w:rPr>
          <w:rFonts w:ascii="Arial" w:hAnsi="Arial" w:cs="Arial"/>
        </w:rPr>
        <w:t>Vnútro</w:t>
      </w:r>
      <w:r>
        <w:rPr>
          <w:rFonts w:ascii="Arial" w:hAnsi="Arial" w:cs="Arial"/>
        </w:rPr>
        <w:t xml:space="preserve"> </w:t>
      </w:r>
      <w:r w:rsidRPr="00DD7BB6">
        <w:rPr>
          <w:rFonts w:ascii="Arial" w:hAnsi="Arial" w:cs="Arial"/>
        </w:rPr>
        <w:t xml:space="preserve">areálová spevnená plocha je navrhnutá ako jednopruhová obojsmerná šírky 4,0-4,5 m. V mieste vstupu do budovy je spevnené plocha navrhnutú v šírke 7,0 m a 9,2 m.  Vnútorné polomery pri napojeniach sú 5,0-7,0 m, pri napojení na príjazdovú cestu sú 7,0 m. Niveleta spevnených plôch je riešená s ohľadom na výškové osadenie haly a príjazdovej cesty, na ktorú bude areál napojený. Navrhovaná spevnená plocha je vyspádovaná priečnym sklonom od objektu v sklone 1-3 %. Výškové osadenie a spádovanie spevnených plôch je zrejmé z prílohy č. 2 „Situácia“. Odvodnenie povrchu vozovky je zabezpečené pozdĺžnym a priečnym sklonom a vody sú zvádzané do nespevnenej vsakovacej priekopy. </w:t>
      </w:r>
      <w:r>
        <w:rPr>
          <w:rFonts w:ascii="Arial" w:hAnsi="Arial" w:cs="Arial"/>
        </w:rPr>
        <w:t>S</w:t>
      </w:r>
      <w:r w:rsidRPr="00DD7BB6">
        <w:rPr>
          <w:rFonts w:ascii="Arial" w:hAnsi="Arial" w:cs="Arial"/>
        </w:rPr>
        <w:t>pevnená plocha je navrhnutá z cementobetónového krytu CB</w:t>
      </w:r>
      <w:r>
        <w:rPr>
          <w:rFonts w:ascii="Arial" w:hAnsi="Arial" w:cs="Arial"/>
        </w:rPr>
        <w:t xml:space="preserve"> </w:t>
      </w:r>
      <w:r w:rsidRPr="00DD7BB6">
        <w:rPr>
          <w:rFonts w:ascii="Arial" w:hAnsi="Arial" w:cs="Arial"/>
        </w:rPr>
        <w:t>III</w:t>
      </w:r>
      <w:r>
        <w:rPr>
          <w:rFonts w:ascii="Arial" w:hAnsi="Arial" w:cs="Arial"/>
        </w:rPr>
        <w:t>.</w:t>
      </w:r>
    </w:p>
    <w:p w:rsidR="00EE7930" w:rsidRDefault="00EE7930" w:rsidP="00EE7930">
      <w:pPr>
        <w:jc w:val="both"/>
        <w:rPr>
          <w:rFonts w:ascii="Arial" w:hAnsi="Arial" w:cs="Arial"/>
        </w:rPr>
      </w:pPr>
      <w:r w:rsidRPr="00DD7BB6">
        <w:rPr>
          <w:rFonts w:ascii="Arial" w:hAnsi="Arial" w:cs="Arial"/>
        </w:rPr>
        <w:t xml:space="preserve">Pre potreby statickej dopravy sú vytvorené 4 parkovacie stojiská. Kolmé státia majú rozmer 2.5 x 5,0 m s deklarovaným presahom 0,3 m. Parkovacia plocha je navrhnutá z betónovej zámkovej dlažby hr. 80 mm a lemovať ju bude cestný skosený betónový obrubník s prevýšením 120 mm. </w:t>
      </w:r>
    </w:p>
    <w:p w:rsidR="00EE7930" w:rsidRDefault="00EE7930" w:rsidP="00EE7930">
      <w:pPr>
        <w:jc w:val="both"/>
        <w:rPr>
          <w:rFonts w:ascii="Arial" w:hAnsi="Arial" w:cs="Arial"/>
        </w:rPr>
      </w:pPr>
      <w:r w:rsidRPr="00DD7BB6">
        <w:rPr>
          <w:rFonts w:ascii="Arial" w:hAnsi="Arial" w:cs="Arial"/>
        </w:rPr>
        <w:t xml:space="preserve">Chodník je navrhnutý od napojenia na príjazdovú cestu až po vstup do budovy v šírke 1,5 m a od betónovej spevnenej plochy je oddelený betónovým nájazdovým obrubníkom (prevýšenie  50 mm). Z vonkajšej strany bude osadený parkový betónový obrubník. Chodník je navrhnutý z betónovej zámkovej dlažby hr. 60 mm a v úseku parkoviska  (dĺžky 10,0 m) sa zrealizuje z rovnakej skladby ako parkovisko.  </w:t>
      </w:r>
    </w:p>
    <w:p w:rsidR="00EE7930" w:rsidRPr="00DD7BB6" w:rsidRDefault="00EE7930" w:rsidP="00EE7930">
      <w:pPr>
        <w:jc w:val="both"/>
        <w:rPr>
          <w:rFonts w:ascii="Arial" w:hAnsi="Arial" w:cs="Arial"/>
        </w:rPr>
      </w:pPr>
      <w:r w:rsidRPr="00DD7BB6">
        <w:rPr>
          <w:rFonts w:ascii="Arial" w:hAnsi="Arial" w:cs="Arial"/>
        </w:rPr>
        <w:t>Obrubníky budú osadené do betónového lôžka C16/20 XF2(SK)-Cl0.4 hrúbky min. 0,15m.</w:t>
      </w:r>
    </w:p>
    <w:p w:rsidR="00EE7930" w:rsidRDefault="00EE7930" w:rsidP="006C0016">
      <w:pPr>
        <w:jc w:val="both"/>
        <w:rPr>
          <w:rFonts w:ascii="Arial" w:hAnsi="Arial" w:cs="Arial"/>
          <w:b/>
        </w:rPr>
      </w:pPr>
    </w:p>
    <w:p w:rsidR="006C0016" w:rsidRPr="003E2C9A" w:rsidRDefault="006C0016" w:rsidP="006C0016">
      <w:pPr>
        <w:pStyle w:val="Nadpis1"/>
        <w:jc w:val="both"/>
        <w:rPr>
          <w:rFonts w:ascii="Arial" w:hAnsi="Arial" w:cs="Arial"/>
          <w:b/>
          <w:sz w:val="24"/>
          <w:u w:val="single"/>
        </w:rPr>
      </w:pPr>
      <w:r w:rsidRPr="003E2C9A">
        <w:rPr>
          <w:rFonts w:ascii="Arial" w:hAnsi="Arial" w:cs="Arial"/>
          <w:b/>
          <w:sz w:val="24"/>
          <w:u w:val="single"/>
        </w:rPr>
        <w:t>Odvodnenie</w:t>
      </w:r>
    </w:p>
    <w:p w:rsidR="006C0016" w:rsidRPr="00707FEC" w:rsidRDefault="006C0016" w:rsidP="006C0016">
      <w:pPr>
        <w:jc w:val="both"/>
        <w:rPr>
          <w:rFonts w:ascii="Arial" w:hAnsi="Arial" w:cs="Arial"/>
          <w:u w:val="single"/>
        </w:rPr>
      </w:pPr>
    </w:p>
    <w:p w:rsidR="006C0016" w:rsidRPr="00707FEC" w:rsidRDefault="006C0016" w:rsidP="006C0016">
      <w:pPr>
        <w:pStyle w:val="Standard"/>
        <w:spacing w:line="240" w:lineRule="auto"/>
        <w:jc w:val="both"/>
        <w:rPr>
          <w:rFonts w:ascii="Arial" w:hAnsi="Arial" w:cs="Arial"/>
          <w:sz w:val="24"/>
          <w:szCs w:val="24"/>
          <w:lang w:val="sk-SK"/>
        </w:rPr>
      </w:pPr>
      <w:r w:rsidRPr="00707FEC">
        <w:rPr>
          <w:rFonts w:ascii="Arial" w:hAnsi="Arial" w:cs="Arial"/>
          <w:sz w:val="24"/>
          <w:szCs w:val="24"/>
          <w:lang w:val="sk-SK"/>
        </w:rPr>
        <w:t xml:space="preserve">Odvodnenie komunikácii a spevnených plôch je zabezpečené priečnym a pozdĺžnym sklonom. Vody sú odvádzané voľne do terénu a do vsakovacej priekopy pod ktorou je navrhnutá vsakovacia ryha, ktorá bude vyplnená štrkom fr. 22-32-63 mm a obalená separačnou geotextíliou. </w:t>
      </w:r>
    </w:p>
    <w:p w:rsidR="006C0016" w:rsidRPr="009A3305" w:rsidRDefault="006C0016" w:rsidP="006C0016">
      <w:pPr>
        <w:tabs>
          <w:tab w:val="left" w:pos="4245"/>
        </w:tabs>
        <w:jc w:val="both"/>
        <w:rPr>
          <w:rFonts w:ascii="Arial" w:hAnsi="Arial" w:cs="Arial"/>
          <w:b/>
          <w:u w:val="single"/>
        </w:rPr>
      </w:pPr>
      <w:r w:rsidRPr="009A3305">
        <w:rPr>
          <w:rFonts w:ascii="Arial" w:hAnsi="Arial" w:cs="Arial"/>
          <w:b/>
          <w:u w:val="single"/>
        </w:rPr>
        <w:t>Dopravné značenie</w:t>
      </w:r>
    </w:p>
    <w:p w:rsidR="006C0016" w:rsidRDefault="006C0016" w:rsidP="006C0016">
      <w:pPr>
        <w:jc w:val="both"/>
        <w:rPr>
          <w:rFonts w:ascii="Arial" w:hAnsi="Arial" w:cs="Arial"/>
        </w:rPr>
      </w:pPr>
    </w:p>
    <w:p w:rsidR="006C0016" w:rsidRPr="009A3305" w:rsidRDefault="006C0016" w:rsidP="006C0016">
      <w:pPr>
        <w:jc w:val="both"/>
        <w:rPr>
          <w:rFonts w:ascii="Arial" w:hAnsi="Arial" w:cs="Arial"/>
        </w:rPr>
      </w:pPr>
      <w:r w:rsidRPr="009A3305">
        <w:rPr>
          <w:rFonts w:ascii="Arial" w:hAnsi="Arial" w:cs="Arial"/>
        </w:rPr>
        <w:t xml:space="preserve">Súčasťou navrhnutého dopravného systému je dopravné značenie. Dopravné značenie musí byť vyrobené v zmysle platných technických noriem a umiestnené minimálne </w:t>
      </w:r>
      <w:smartTag w:uri="urn:schemas-microsoft-com:office:smarttags" w:element="metricconverter">
        <w:smartTagPr>
          <w:attr w:name="ProductID" w:val="50 cm"/>
        </w:smartTagPr>
        <w:r w:rsidRPr="009A3305">
          <w:rPr>
            <w:rFonts w:ascii="Arial" w:hAnsi="Arial" w:cs="Arial"/>
          </w:rPr>
          <w:t>50 cm</w:t>
        </w:r>
      </w:smartTag>
      <w:r w:rsidRPr="009A3305">
        <w:rPr>
          <w:rFonts w:ascii="Arial" w:hAnsi="Arial" w:cs="Arial"/>
        </w:rPr>
        <w:t xml:space="preserve"> od okraja komunikácie a minimálne </w:t>
      </w:r>
      <w:smartTag w:uri="urn:schemas-microsoft-com:office:smarttags" w:element="metricconverter">
        <w:smartTagPr>
          <w:attr w:name="ProductID" w:val="2.1 m"/>
        </w:smartTagPr>
        <w:r w:rsidRPr="009A3305">
          <w:rPr>
            <w:rFonts w:ascii="Arial" w:hAnsi="Arial" w:cs="Arial"/>
          </w:rPr>
          <w:t>2.1 m</w:t>
        </w:r>
      </w:smartTag>
      <w:r w:rsidRPr="009A3305">
        <w:rPr>
          <w:rFonts w:ascii="Arial" w:hAnsi="Arial" w:cs="Arial"/>
        </w:rPr>
        <w:t xml:space="preserve"> od povrchu zeme. Navrhované dopravné značky sú v základnom rozmere, hliníkové lisované po celom obvode z reflexnou fóliou. Dopravné značky P1 musia byť vyhotovené z reflexnej fólie triedy 2. Rozmiestnenie dopravných značiek je zrejmé z prílohy č. 2.</w:t>
      </w:r>
    </w:p>
    <w:p w:rsidR="006C0016" w:rsidRPr="009A3305" w:rsidRDefault="006C0016" w:rsidP="006C0016">
      <w:pPr>
        <w:pStyle w:val="Hlavika"/>
        <w:tabs>
          <w:tab w:val="left" w:pos="708"/>
        </w:tabs>
        <w:jc w:val="both"/>
        <w:rPr>
          <w:rFonts w:ascii="Arial" w:hAnsi="Arial" w:cs="Arial"/>
          <w:sz w:val="24"/>
          <w:szCs w:val="24"/>
        </w:rPr>
      </w:pPr>
    </w:p>
    <w:p w:rsidR="006C0016" w:rsidRDefault="006C0016" w:rsidP="006C0016">
      <w:pPr>
        <w:pStyle w:val="Zkladntext"/>
        <w:jc w:val="both"/>
        <w:rPr>
          <w:rFonts w:ascii="Arial" w:hAnsi="Arial" w:cs="Arial"/>
          <w:b/>
          <w:szCs w:val="24"/>
          <w:u w:val="single"/>
        </w:rPr>
      </w:pPr>
      <w:r>
        <w:rPr>
          <w:rFonts w:ascii="Arial" w:hAnsi="Arial" w:cs="Arial"/>
          <w:b/>
          <w:szCs w:val="24"/>
          <w:u w:val="single"/>
        </w:rPr>
        <w:t>2.6 Starostlivosť o životné prostredie</w:t>
      </w:r>
    </w:p>
    <w:p w:rsidR="006C0016" w:rsidRDefault="006C0016" w:rsidP="006C0016">
      <w:pPr>
        <w:jc w:val="both"/>
        <w:rPr>
          <w:rFonts w:ascii="Arial" w:hAnsi="Arial" w:cs="Arial"/>
        </w:rPr>
      </w:pPr>
    </w:p>
    <w:p w:rsidR="00EC219D" w:rsidRDefault="006C0016" w:rsidP="006C0016">
      <w:pPr>
        <w:jc w:val="both"/>
        <w:rPr>
          <w:rFonts w:ascii="Arial" w:hAnsi="Arial" w:cs="Arial"/>
        </w:rPr>
      </w:pPr>
      <w:r>
        <w:rPr>
          <w:rFonts w:ascii="Arial" w:hAnsi="Arial" w:cs="Arial"/>
        </w:rPr>
        <w:t xml:space="preserve">Z hľadiska ochrany ovzdušia a životného prostredia stavba nebude mať negatívne dopady na okolitú zástavbu. Uvažovaná výstavba sa nachádza mimo obytných </w:t>
      </w:r>
      <w:r>
        <w:rPr>
          <w:rFonts w:ascii="Arial" w:hAnsi="Arial" w:cs="Arial"/>
        </w:rPr>
        <w:lastRenderedPageBreak/>
        <w:t xml:space="preserve">budov vo vzdialenosti cca 300 m.  V priamom dotyku s plánovanou výstavbou je </w:t>
      </w:r>
      <w:r w:rsidR="00EC219D">
        <w:rPr>
          <w:rFonts w:ascii="Arial" w:hAnsi="Arial" w:cs="Arial"/>
        </w:rPr>
        <w:t xml:space="preserve">nezastavaná plocha ktorá má charakter </w:t>
      </w:r>
      <w:r>
        <w:rPr>
          <w:rFonts w:ascii="Arial" w:hAnsi="Arial" w:cs="Arial"/>
        </w:rPr>
        <w:t>poľnohospodársk</w:t>
      </w:r>
      <w:r w:rsidR="00EC219D">
        <w:rPr>
          <w:rFonts w:ascii="Arial" w:hAnsi="Arial" w:cs="Arial"/>
        </w:rPr>
        <w:t>ej</w:t>
      </w:r>
      <w:r>
        <w:rPr>
          <w:rFonts w:ascii="Arial" w:hAnsi="Arial" w:cs="Arial"/>
        </w:rPr>
        <w:t xml:space="preserve"> pôd</w:t>
      </w:r>
      <w:r w:rsidR="00EC219D">
        <w:rPr>
          <w:rFonts w:ascii="Arial" w:hAnsi="Arial" w:cs="Arial"/>
        </w:rPr>
        <w:t xml:space="preserve">y </w:t>
      </w:r>
      <w:r>
        <w:rPr>
          <w:rFonts w:ascii="Arial" w:hAnsi="Arial" w:cs="Arial"/>
        </w:rPr>
        <w:t>a</w:t>
      </w:r>
      <w:r w:rsidR="00EC219D">
        <w:rPr>
          <w:rFonts w:ascii="Arial" w:hAnsi="Arial" w:cs="Arial"/>
        </w:rPr>
        <w:t xml:space="preserve">le dlhodobo sa nevyužíva. Z východnej strany cca 100 m od navrhovaného areálu je </w:t>
      </w:r>
      <w:r>
        <w:rPr>
          <w:rFonts w:ascii="Arial" w:hAnsi="Arial" w:cs="Arial"/>
        </w:rPr>
        <w:t>hospodársk</w:t>
      </w:r>
      <w:r w:rsidR="00EC219D">
        <w:rPr>
          <w:rFonts w:ascii="Arial" w:hAnsi="Arial" w:cs="Arial"/>
        </w:rPr>
        <w:t>y</w:t>
      </w:r>
      <w:r>
        <w:rPr>
          <w:rFonts w:ascii="Arial" w:hAnsi="Arial" w:cs="Arial"/>
        </w:rPr>
        <w:t xml:space="preserve"> dvor </w:t>
      </w:r>
      <w:r w:rsidR="00EC219D">
        <w:rPr>
          <w:rFonts w:ascii="Arial" w:hAnsi="Arial" w:cs="Arial"/>
        </w:rPr>
        <w:t>poľnohospodárskeho družstva.</w:t>
      </w:r>
      <w:r>
        <w:rPr>
          <w:rFonts w:ascii="Arial" w:hAnsi="Arial" w:cs="Arial"/>
        </w:rPr>
        <w:t xml:space="preserve">  </w:t>
      </w:r>
    </w:p>
    <w:p w:rsidR="006C0016" w:rsidRDefault="00EC219D" w:rsidP="006C0016">
      <w:pPr>
        <w:jc w:val="both"/>
        <w:rPr>
          <w:rFonts w:ascii="Arial" w:hAnsi="Arial" w:cs="Arial"/>
        </w:rPr>
      </w:pPr>
      <w:r>
        <w:rPr>
          <w:rFonts w:ascii="Arial" w:hAnsi="Arial" w:cs="Arial"/>
        </w:rPr>
        <w:t xml:space="preserve">Navrhovaná </w:t>
      </w:r>
      <w:r w:rsidR="006C0016">
        <w:rPr>
          <w:rFonts w:ascii="Arial" w:hAnsi="Arial" w:cs="Arial"/>
        </w:rPr>
        <w:t xml:space="preserve">stavba nebude mať žiadny negatívny vplyv na životné prostredie či už z hľadiska oslnenia príp. tienenia navzájom, hlučnosti, alebo znečistenia ovzdušia.  </w:t>
      </w:r>
    </w:p>
    <w:p w:rsidR="006C0016" w:rsidRDefault="006C0016" w:rsidP="006C0016">
      <w:pPr>
        <w:jc w:val="both"/>
        <w:rPr>
          <w:rFonts w:ascii="Arial" w:hAnsi="Arial" w:cs="Arial"/>
        </w:rPr>
      </w:pPr>
      <w:r>
        <w:rPr>
          <w:rFonts w:ascii="Arial" w:hAnsi="Arial" w:cs="Arial"/>
        </w:rPr>
        <w:t xml:space="preserve">Prevádzka slúži na príjem, vytáčanie a skladovanie medu. Osvetlenie a vetranie priestorov haly je prirodzené a umelé. Pri prevádzke objektu nevznikajú žiadne látky, ktoré by znečisťovali ovzdušie alebo okolie škodlivými plynmi alebo exhalátmi. Hlučnosť pri manipulácii spĺňa parametre z hľadiska ochrany zdravia a bezpečnosti pracovníkov. </w:t>
      </w:r>
    </w:p>
    <w:p w:rsidR="006C0016" w:rsidRDefault="006C0016" w:rsidP="006C0016">
      <w:pPr>
        <w:jc w:val="both"/>
        <w:rPr>
          <w:rFonts w:ascii="Arial" w:hAnsi="Arial" w:cs="Arial"/>
        </w:rPr>
      </w:pPr>
      <w:r>
        <w:rPr>
          <w:rFonts w:ascii="Arial" w:hAnsi="Arial" w:cs="Arial"/>
        </w:rPr>
        <w:t>Z hľadiska hygienických požiadaviek pre personál pracujúci v objekte je v rámci objektu riešené hygienické a sociálne zariadenie – šatňa, umyváreň, WC a kancelária s kuchynským kútom pre stravovanie pracovníkov. Stavba je navrhnutá ako rodinná firma . Uvažuje sa s tromi pracovníkmi.</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Komunálny odpad z objektu bude dočasne skladovaný v kontajneri </w:t>
      </w:r>
      <w:smartTag w:uri="urn:schemas-microsoft-com:office:smarttags" w:element="metricconverter">
        <w:smartTagPr>
          <w:attr w:name="ProductID" w:val="1100 l"/>
        </w:smartTagPr>
        <w:r>
          <w:rPr>
            <w:rFonts w:ascii="Arial" w:hAnsi="Arial" w:cs="Arial"/>
          </w:rPr>
          <w:t>1100 l</w:t>
        </w:r>
      </w:smartTag>
      <w:r>
        <w:rPr>
          <w:rFonts w:ascii="Arial" w:hAnsi="Arial" w:cs="Arial"/>
        </w:rPr>
        <w:t>, umiestnených  mimo objekt a odvoz bude zabezpečený firmou , odvozom na regulovanú skládku.</w:t>
      </w:r>
    </w:p>
    <w:p w:rsidR="006C0016" w:rsidRDefault="006C0016" w:rsidP="006C0016">
      <w:pPr>
        <w:jc w:val="both"/>
        <w:rPr>
          <w:rFonts w:ascii="Arial" w:hAnsi="Arial" w:cs="Arial"/>
        </w:rPr>
      </w:pPr>
      <w:r>
        <w:rPr>
          <w:rFonts w:ascii="Arial" w:hAnsi="Arial" w:cs="Arial"/>
        </w:rPr>
        <w:t xml:space="preserve">V rámci komunálneho odpadu bude triedený papier, kartóny, ktoré sa budú skladovať v nádobách a odvážať obdobne ako komunálny odpad.  </w:t>
      </w:r>
    </w:p>
    <w:p w:rsidR="006C0016" w:rsidRDefault="006C0016" w:rsidP="006C0016">
      <w:pPr>
        <w:jc w:val="both"/>
        <w:rPr>
          <w:rFonts w:ascii="Arial" w:hAnsi="Arial" w:cs="Arial"/>
          <w:b/>
          <w:u w:val="single"/>
        </w:rPr>
      </w:pPr>
    </w:p>
    <w:p w:rsidR="006C0016" w:rsidRDefault="006C0016" w:rsidP="006C0016">
      <w:pPr>
        <w:pStyle w:val="Zkladntext"/>
        <w:jc w:val="both"/>
        <w:rPr>
          <w:rFonts w:ascii="Arial" w:hAnsi="Arial" w:cs="Arial"/>
        </w:rPr>
      </w:pPr>
      <w:r>
        <w:rPr>
          <w:rFonts w:ascii="Arial" w:hAnsi="Arial" w:cs="Arial"/>
        </w:rPr>
        <w:t>Kategorizáciu odpadov, manipuláciu s nimi a ich likvidáciu upravujú nasledujúce zákony a vyhlášky:</w:t>
      </w:r>
    </w:p>
    <w:p w:rsidR="006C0016" w:rsidRDefault="006C0016" w:rsidP="006C0016">
      <w:pPr>
        <w:pStyle w:val="Import20"/>
        <w:numPr>
          <w:ilvl w:val="0"/>
          <w:numId w:val="9"/>
        </w:numPr>
        <w:tabs>
          <w:tab w:val="clear" w:pos="504"/>
        </w:tabs>
        <w:jc w:val="both"/>
        <w:rPr>
          <w:rFonts w:ascii="Arial" w:hAnsi="Arial" w:cs="Arial"/>
          <w:szCs w:val="24"/>
          <w:lang w:val="sk-SK"/>
        </w:rPr>
      </w:pPr>
      <w:r>
        <w:rPr>
          <w:rFonts w:ascii="Arial" w:hAnsi="Arial" w:cs="Arial"/>
          <w:szCs w:val="24"/>
          <w:lang w:val="sk-SK"/>
        </w:rPr>
        <w:t xml:space="preserve">Zákon NR SR č. 79/2015 Z.z. o odpadoch v znení neskorších predpisov, v platnom znení </w:t>
      </w:r>
    </w:p>
    <w:p w:rsidR="006C0016" w:rsidRDefault="006C0016" w:rsidP="006C0016">
      <w:pPr>
        <w:pStyle w:val="Import20"/>
        <w:numPr>
          <w:ilvl w:val="0"/>
          <w:numId w:val="10"/>
        </w:numPr>
        <w:tabs>
          <w:tab w:val="clear" w:pos="504"/>
        </w:tabs>
        <w:jc w:val="both"/>
        <w:rPr>
          <w:rFonts w:ascii="Arial" w:hAnsi="Arial" w:cs="Arial"/>
          <w:szCs w:val="24"/>
          <w:lang w:val="sk-SK"/>
        </w:rPr>
      </w:pPr>
      <w:r>
        <w:rPr>
          <w:rFonts w:ascii="Arial" w:hAnsi="Arial" w:cs="Arial"/>
          <w:szCs w:val="24"/>
          <w:lang w:val="sk-SK"/>
        </w:rPr>
        <w:t xml:space="preserve">Vyhláška  MŽP SR č.371/2015 Z.z. ktorou sa vykonávajú niektoré ustanovenia zákona o odpadoch v znení č.322/2017 Z.z </w:t>
      </w:r>
    </w:p>
    <w:p w:rsidR="006C0016" w:rsidRDefault="006C0016" w:rsidP="006C0016">
      <w:pPr>
        <w:pStyle w:val="Import20"/>
        <w:numPr>
          <w:ilvl w:val="0"/>
          <w:numId w:val="11"/>
        </w:numPr>
        <w:tabs>
          <w:tab w:val="clear" w:pos="504"/>
        </w:tabs>
        <w:jc w:val="both"/>
        <w:rPr>
          <w:rFonts w:ascii="Arial" w:hAnsi="Arial" w:cs="Arial"/>
          <w:szCs w:val="24"/>
          <w:lang w:val="sk-SK"/>
        </w:rPr>
      </w:pPr>
      <w:r>
        <w:rPr>
          <w:rFonts w:ascii="Arial" w:hAnsi="Arial" w:cs="Arial"/>
          <w:szCs w:val="24"/>
          <w:lang w:val="sk-SK"/>
        </w:rPr>
        <w:t xml:space="preserve">Vyhláška  MŽP SR č. 365/2015 Z.z ktorou sa ustanovuje Katalóg odpadov </w:t>
      </w:r>
    </w:p>
    <w:p w:rsidR="006C0016" w:rsidRDefault="006C0016" w:rsidP="006C0016">
      <w:pPr>
        <w:pStyle w:val="Import20"/>
        <w:tabs>
          <w:tab w:val="clear" w:pos="504"/>
          <w:tab w:val="left" w:pos="708"/>
        </w:tabs>
        <w:jc w:val="both"/>
        <w:rPr>
          <w:rFonts w:ascii="Arial" w:hAnsi="Arial" w:cs="Arial"/>
          <w:szCs w:val="24"/>
          <w:lang w:val="sk-SK"/>
        </w:rPr>
      </w:pPr>
      <w:r>
        <w:rPr>
          <w:rFonts w:ascii="Arial" w:hAnsi="Arial" w:cs="Arial"/>
          <w:szCs w:val="24"/>
          <w:lang w:val="sk-SK"/>
        </w:rPr>
        <w:t xml:space="preserve">-     Vyhláška MŽP SR č.366/2015 Z.z o evidenčnej činnosti a ohlasovacej povinnosti </w:t>
      </w:r>
    </w:p>
    <w:p w:rsidR="006C0016" w:rsidRDefault="006C0016" w:rsidP="006C0016">
      <w:pPr>
        <w:pStyle w:val="Import20"/>
        <w:tabs>
          <w:tab w:val="clear" w:pos="504"/>
          <w:tab w:val="left" w:pos="708"/>
        </w:tabs>
        <w:jc w:val="both"/>
        <w:rPr>
          <w:rFonts w:ascii="Arial" w:hAnsi="Arial" w:cs="Arial"/>
          <w:szCs w:val="24"/>
          <w:lang w:val="sk-SK"/>
        </w:rPr>
      </w:pPr>
      <w:r>
        <w:rPr>
          <w:rFonts w:ascii="Arial" w:hAnsi="Arial" w:cs="Arial"/>
          <w:szCs w:val="24"/>
          <w:lang w:val="sk-SK"/>
        </w:rPr>
        <w:t xml:space="preserve">      v znení č.246/2017 Z.z a 321/2017 Z.z</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Odpady podľa vplyvu na životné prostredie uvádza vyhláška Ministerstva životného prostredia SR č.365/2015 Z.z, ktorou sa stanovuje katalóg odpadov v znení vyhlášky č.320/2017 Z.z</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Podskupina                         Názov podskupiny                                               Kategória odpadu                 </w:t>
      </w:r>
    </w:p>
    <w:p w:rsidR="006C0016" w:rsidRDefault="006C0016" w:rsidP="006C0016">
      <w:pPr>
        <w:jc w:val="both"/>
        <w:rPr>
          <w:rFonts w:ascii="Arial" w:hAnsi="Arial" w:cs="Arial"/>
        </w:rPr>
      </w:pPr>
      <w:r>
        <w:rPr>
          <w:rFonts w:ascii="Arial" w:hAnsi="Arial" w:cs="Arial"/>
        </w:rPr>
        <w:t>–––––––––––––––––––––––––––––––––––––––––––––––––––––––––––––––––––</w:t>
      </w:r>
    </w:p>
    <w:p w:rsidR="006C0016" w:rsidRDefault="006C0016" w:rsidP="006C0016">
      <w:pPr>
        <w:jc w:val="both"/>
        <w:rPr>
          <w:rFonts w:ascii="Arial" w:hAnsi="Arial" w:cs="Arial"/>
        </w:rPr>
      </w:pPr>
    </w:p>
    <w:p w:rsidR="006C0016" w:rsidRDefault="006C0016" w:rsidP="006C0016">
      <w:pPr>
        <w:pStyle w:val="Import20"/>
        <w:jc w:val="both"/>
        <w:rPr>
          <w:rFonts w:ascii="Arial" w:hAnsi="Arial" w:cs="Arial"/>
          <w:szCs w:val="24"/>
          <w:lang w:val="sk-SK"/>
        </w:rPr>
      </w:pPr>
      <w:r>
        <w:rPr>
          <w:rFonts w:ascii="Arial" w:hAnsi="Arial" w:cs="Arial"/>
          <w:szCs w:val="24"/>
          <w:lang w:val="sk-SK"/>
        </w:rPr>
        <w:t xml:space="preserve">20 01                    Separované zbierané zložky komunálnych odpadov                  </w:t>
      </w:r>
    </w:p>
    <w:p w:rsidR="006C0016" w:rsidRDefault="006C0016" w:rsidP="006C0016">
      <w:pPr>
        <w:pStyle w:val="Import20"/>
        <w:jc w:val="both"/>
        <w:rPr>
          <w:rFonts w:ascii="Arial" w:hAnsi="Arial" w:cs="Arial"/>
          <w:szCs w:val="24"/>
          <w:lang w:val="sk-SK"/>
        </w:rPr>
      </w:pPr>
      <w:r>
        <w:rPr>
          <w:rFonts w:ascii="Arial" w:hAnsi="Arial" w:cs="Arial"/>
          <w:szCs w:val="24"/>
          <w:lang w:val="sk-SK"/>
        </w:rPr>
        <w:t>20 01 01               papier a lepenka                                                                             O</w:t>
      </w:r>
    </w:p>
    <w:p w:rsidR="006C0016" w:rsidRDefault="006C0016" w:rsidP="006C0016">
      <w:pPr>
        <w:pStyle w:val="Import20"/>
        <w:jc w:val="both"/>
        <w:rPr>
          <w:rFonts w:ascii="Arial" w:hAnsi="Arial" w:cs="Arial"/>
          <w:szCs w:val="24"/>
          <w:lang w:val="sk-SK"/>
        </w:rPr>
      </w:pPr>
      <w:r>
        <w:rPr>
          <w:rFonts w:ascii="Arial" w:hAnsi="Arial" w:cs="Arial"/>
          <w:szCs w:val="24"/>
          <w:lang w:val="sk-SK"/>
        </w:rPr>
        <w:t>20 01 02               sklo                                                                                                 O</w:t>
      </w:r>
    </w:p>
    <w:p w:rsidR="006C0016" w:rsidRDefault="006C0016" w:rsidP="006C0016">
      <w:pPr>
        <w:pStyle w:val="Import20"/>
        <w:jc w:val="both"/>
        <w:rPr>
          <w:rFonts w:ascii="Arial" w:hAnsi="Arial" w:cs="Arial"/>
          <w:szCs w:val="24"/>
          <w:lang w:val="sk-SK"/>
        </w:rPr>
      </w:pPr>
      <w:r>
        <w:rPr>
          <w:rFonts w:ascii="Arial" w:hAnsi="Arial" w:cs="Arial"/>
          <w:szCs w:val="24"/>
          <w:lang w:val="sk-SK"/>
        </w:rPr>
        <w:t>20 01 38               drevo iné ako uvedené v 200137                                                   O</w:t>
      </w:r>
    </w:p>
    <w:p w:rsidR="006C0016" w:rsidRDefault="006C0016" w:rsidP="006C0016">
      <w:pPr>
        <w:pStyle w:val="Import20"/>
        <w:jc w:val="both"/>
        <w:rPr>
          <w:rFonts w:ascii="Arial" w:hAnsi="Arial" w:cs="Arial"/>
          <w:szCs w:val="24"/>
          <w:lang w:val="sk-SK"/>
        </w:rPr>
      </w:pPr>
      <w:r>
        <w:rPr>
          <w:rFonts w:ascii="Arial" w:hAnsi="Arial" w:cs="Arial"/>
          <w:szCs w:val="24"/>
          <w:lang w:val="sk-SK"/>
        </w:rPr>
        <w:t>20 01 39               plasty                                                                                              O</w:t>
      </w:r>
    </w:p>
    <w:p w:rsidR="006C0016" w:rsidRDefault="006C0016" w:rsidP="006C0016">
      <w:pPr>
        <w:pStyle w:val="Import20"/>
        <w:jc w:val="both"/>
        <w:rPr>
          <w:rFonts w:ascii="Arial" w:hAnsi="Arial" w:cs="Arial"/>
          <w:szCs w:val="24"/>
          <w:lang w:val="sk-SK"/>
        </w:rPr>
      </w:pPr>
      <w:r>
        <w:rPr>
          <w:rFonts w:ascii="Arial" w:hAnsi="Arial" w:cs="Arial"/>
          <w:szCs w:val="24"/>
          <w:lang w:val="sk-SK"/>
        </w:rPr>
        <w:t>20 01 40               kovy                                                                                                O</w:t>
      </w:r>
    </w:p>
    <w:p w:rsidR="006C0016" w:rsidRDefault="006C0016" w:rsidP="006C0016">
      <w:pPr>
        <w:pStyle w:val="Import20"/>
        <w:jc w:val="both"/>
        <w:rPr>
          <w:rFonts w:ascii="Arial" w:hAnsi="Arial" w:cs="Arial"/>
          <w:szCs w:val="24"/>
          <w:lang w:val="sk-SK"/>
        </w:rPr>
      </w:pPr>
    </w:p>
    <w:p w:rsidR="006C0016" w:rsidRDefault="006C0016" w:rsidP="006C0016">
      <w:pPr>
        <w:pStyle w:val="Import20"/>
        <w:jc w:val="both"/>
        <w:rPr>
          <w:rFonts w:ascii="Arial" w:hAnsi="Arial" w:cs="Arial"/>
          <w:szCs w:val="24"/>
          <w:lang w:val="sk-SK"/>
        </w:rPr>
      </w:pPr>
      <w:r>
        <w:rPr>
          <w:rFonts w:ascii="Arial" w:hAnsi="Arial" w:cs="Arial"/>
          <w:szCs w:val="24"/>
          <w:lang w:val="sk-SK"/>
        </w:rPr>
        <w:t>20 02 01               biologicky rozložiteľný odpad                                                         O</w:t>
      </w:r>
    </w:p>
    <w:p w:rsidR="006C0016" w:rsidRDefault="006C0016" w:rsidP="006C0016">
      <w:pPr>
        <w:pStyle w:val="Import20"/>
        <w:jc w:val="both"/>
        <w:rPr>
          <w:rFonts w:ascii="Arial" w:hAnsi="Arial" w:cs="Arial"/>
          <w:szCs w:val="24"/>
          <w:lang w:val="sk-SK"/>
        </w:rPr>
      </w:pPr>
      <w:r>
        <w:rPr>
          <w:rFonts w:ascii="Arial" w:hAnsi="Arial" w:cs="Arial"/>
          <w:szCs w:val="24"/>
          <w:lang w:val="sk-SK"/>
        </w:rPr>
        <w:t>V rámci likvidácie komunálneho odpadu budú likvidované aj ďalšie odpady ako:</w:t>
      </w:r>
    </w:p>
    <w:p w:rsidR="006C0016" w:rsidRDefault="006C0016" w:rsidP="006C0016">
      <w:pPr>
        <w:pStyle w:val="Import20"/>
        <w:tabs>
          <w:tab w:val="clear" w:pos="504"/>
          <w:tab w:val="clear" w:pos="1368"/>
          <w:tab w:val="clear" w:pos="2232"/>
          <w:tab w:val="clear" w:pos="3960"/>
          <w:tab w:val="clear" w:pos="4824"/>
        </w:tabs>
        <w:ind w:firstLine="360"/>
        <w:jc w:val="both"/>
        <w:rPr>
          <w:rFonts w:ascii="Arial" w:hAnsi="Arial" w:cs="Arial"/>
          <w:szCs w:val="24"/>
          <w:lang w:val="sk-SK"/>
        </w:rPr>
      </w:pPr>
      <w:r>
        <w:rPr>
          <w:rFonts w:ascii="Arial" w:hAnsi="Arial" w:cs="Arial"/>
          <w:szCs w:val="24"/>
          <w:lang w:val="sk-SK"/>
        </w:rPr>
        <w:t xml:space="preserve">- obaly z papiera a lepenky kód odpadu 150101 </w:t>
      </w:r>
      <w:r>
        <w:rPr>
          <w:rFonts w:ascii="Arial" w:hAnsi="Arial" w:cs="Arial"/>
          <w:szCs w:val="24"/>
          <w:lang w:val="sk-SK"/>
        </w:rPr>
        <w:tab/>
        <w:t>kategória odpadu O</w:t>
      </w:r>
    </w:p>
    <w:p w:rsidR="006C0016" w:rsidRDefault="006C0016" w:rsidP="006C0016">
      <w:pPr>
        <w:pStyle w:val="Import20"/>
        <w:tabs>
          <w:tab w:val="clear" w:pos="504"/>
          <w:tab w:val="clear" w:pos="1368"/>
          <w:tab w:val="clear" w:pos="2232"/>
          <w:tab w:val="clear" w:pos="3960"/>
          <w:tab w:val="clear" w:pos="4824"/>
        </w:tabs>
        <w:ind w:firstLine="360"/>
        <w:jc w:val="both"/>
        <w:rPr>
          <w:rFonts w:ascii="Arial" w:hAnsi="Arial" w:cs="Arial"/>
          <w:szCs w:val="24"/>
          <w:lang w:val="sk-SK"/>
        </w:rPr>
      </w:pPr>
      <w:r>
        <w:rPr>
          <w:rFonts w:ascii="Arial" w:hAnsi="Arial" w:cs="Arial"/>
          <w:szCs w:val="24"/>
          <w:lang w:val="sk-SK"/>
        </w:rPr>
        <w:lastRenderedPageBreak/>
        <w:t xml:space="preserve">- obaly z plastov </w:t>
      </w:r>
      <w:r>
        <w:rPr>
          <w:rFonts w:ascii="Arial" w:hAnsi="Arial" w:cs="Arial"/>
          <w:szCs w:val="24"/>
          <w:lang w:val="sk-SK"/>
        </w:rPr>
        <w:tab/>
        <w:t xml:space="preserve">   kód odpadu 150102 </w:t>
      </w:r>
      <w:r>
        <w:rPr>
          <w:rFonts w:ascii="Arial" w:hAnsi="Arial" w:cs="Arial"/>
          <w:szCs w:val="24"/>
          <w:lang w:val="sk-SK"/>
        </w:rPr>
        <w:tab/>
        <w:t xml:space="preserve">kategória odpadu O </w:t>
      </w:r>
    </w:p>
    <w:p w:rsidR="006C0016" w:rsidRDefault="006C0016" w:rsidP="006C0016">
      <w:pPr>
        <w:pStyle w:val="Import20"/>
        <w:tabs>
          <w:tab w:val="clear" w:pos="504"/>
          <w:tab w:val="clear" w:pos="1368"/>
          <w:tab w:val="clear" w:pos="2232"/>
          <w:tab w:val="clear" w:pos="3960"/>
          <w:tab w:val="clear" w:pos="4824"/>
        </w:tabs>
        <w:ind w:firstLine="360"/>
        <w:jc w:val="both"/>
        <w:rPr>
          <w:rFonts w:ascii="Arial" w:hAnsi="Arial" w:cs="Arial"/>
          <w:szCs w:val="24"/>
          <w:lang w:val="sk-SK"/>
        </w:rPr>
      </w:pPr>
      <w:r>
        <w:rPr>
          <w:rFonts w:ascii="Arial" w:hAnsi="Arial" w:cs="Arial"/>
          <w:szCs w:val="24"/>
          <w:lang w:val="sk-SK"/>
        </w:rPr>
        <w:t xml:space="preserve">- obaly z dreva </w:t>
      </w:r>
      <w:r>
        <w:rPr>
          <w:rFonts w:ascii="Arial" w:hAnsi="Arial" w:cs="Arial"/>
          <w:szCs w:val="24"/>
          <w:lang w:val="sk-SK"/>
        </w:rPr>
        <w:tab/>
        <w:t xml:space="preserve">   kód odpadu 150103 </w:t>
      </w:r>
      <w:r>
        <w:rPr>
          <w:rFonts w:ascii="Arial" w:hAnsi="Arial" w:cs="Arial"/>
          <w:szCs w:val="24"/>
          <w:lang w:val="sk-SK"/>
        </w:rPr>
        <w:tab/>
        <w:t>kategória odpadu O</w:t>
      </w:r>
    </w:p>
    <w:p w:rsidR="006C0016" w:rsidRDefault="006C0016" w:rsidP="006C0016">
      <w:pPr>
        <w:pStyle w:val="Import20"/>
        <w:tabs>
          <w:tab w:val="clear" w:pos="504"/>
          <w:tab w:val="clear" w:pos="1368"/>
          <w:tab w:val="clear" w:pos="2232"/>
          <w:tab w:val="clear" w:pos="3960"/>
          <w:tab w:val="clear" w:pos="4824"/>
        </w:tabs>
        <w:ind w:firstLine="360"/>
        <w:jc w:val="both"/>
        <w:rPr>
          <w:rFonts w:ascii="Arial" w:hAnsi="Arial" w:cs="Arial"/>
          <w:szCs w:val="24"/>
          <w:lang w:val="sk-SK"/>
        </w:rPr>
      </w:pPr>
      <w:r>
        <w:rPr>
          <w:rFonts w:ascii="Arial" w:hAnsi="Arial" w:cs="Arial"/>
          <w:szCs w:val="24"/>
          <w:lang w:val="sk-SK"/>
        </w:rPr>
        <w:t>- obaly z kovu</w:t>
      </w:r>
      <w:r>
        <w:rPr>
          <w:rFonts w:ascii="Arial" w:hAnsi="Arial" w:cs="Arial"/>
          <w:szCs w:val="24"/>
          <w:lang w:val="sk-SK"/>
        </w:rPr>
        <w:tab/>
        <w:t xml:space="preserve">   kód odpadu 150104 </w:t>
      </w:r>
      <w:r>
        <w:rPr>
          <w:rFonts w:ascii="Arial" w:hAnsi="Arial" w:cs="Arial"/>
          <w:szCs w:val="24"/>
          <w:lang w:val="sk-SK"/>
        </w:rPr>
        <w:tab/>
        <w:t>kategória odpadu O</w:t>
      </w:r>
    </w:p>
    <w:p w:rsidR="006C0016" w:rsidRDefault="006C0016" w:rsidP="006C0016">
      <w:pPr>
        <w:pStyle w:val="Import20"/>
        <w:tabs>
          <w:tab w:val="clear" w:pos="504"/>
          <w:tab w:val="clear" w:pos="1368"/>
          <w:tab w:val="clear" w:pos="2232"/>
          <w:tab w:val="clear" w:pos="3960"/>
          <w:tab w:val="clear" w:pos="4824"/>
        </w:tabs>
        <w:ind w:firstLine="360"/>
        <w:jc w:val="both"/>
        <w:rPr>
          <w:rFonts w:ascii="Arial" w:hAnsi="Arial" w:cs="Arial"/>
          <w:szCs w:val="24"/>
          <w:lang w:val="sk-SK"/>
        </w:rPr>
      </w:pPr>
      <w:r>
        <w:rPr>
          <w:rFonts w:ascii="Arial" w:hAnsi="Arial" w:cs="Arial"/>
          <w:szCs w:val="24"/>
          <w:lang w:val="sk-SK"/>
        </w:rPr>
        <w:t>- obaly zo skla</w:t>
      </w:r>
      <w:r>
        <w:rPr>
          <w:rFonts w:ascii="Arial" w:hAnsi="Arial" w:cs="Arial"/>
          <w:szCs w:val="24"/>
          <w:lang w:val="sk-SK"/>
        </w:rPr>
        <w:tab/>
        <w:t xml:space="preserve">   kód odpadu 150107 </w:t>
      </w:r>
      <w:r>
        <w:rPr>
          <w:rFonts w:ascii="Arial" w:hAnsi="Arial" w:cs="Arial"/>
          <w:szCs w:val="24"/>
          <w:lang w:val="sk-SK"/>
        </w:rPr>
        <w:tab/>
        <w:t>kategória odpadu O</w:t>
      </w:r>
    </w:p>
    <w:p w:rsidR="006C0016" w:rsidRDefault="006C0016" w:rsidP="006C0016">
      <w:pPr>
        <w:pStyle w:val="Import20"/>
        <w:tabs>
          <w:tab w:val="clear" w:pos="504"/>
          <w:tab w:val="clear" w:pos="1368"/>
          <w:tab w:val="clear" w:pos="2232"/>
          <w:tab w:val="left" w:pos="2694"/>
        </w:tabs>
        <w:jc w:val="both"/>
        <w:rPr>
          <w:rFonts w:ascii="Arial" w:hAnsi="Arial" w:cs="Arial"/>
          <w:b/>
          <w:bCs/>
        </w:rPr>
      </w:pPr>
    </w:p>
    <w:p w:rsidR="006C0016" w:rsidRDefault="006C0016" w:rsidP="006C0016">
      <w:pPr>
        <w:pStyle w:val="Import20"/>
        <w:tabs>
          <w:tab w:val="clear" w:pos="504"/>
          <w:tab w:val="clear" w:pos="1368"/>
          <w:tab w:val="clear" w:pos="2232"/>
          <w:tab w:val="left" w:pos="2694"/>
        </w:tabs>
        <w:jc w:val="both"/>
        <w:rPr>
          <w:rFonts w:ascii="Arial" w:hAnsi="Arial" w:cs="Arial"/>
          <w:szCs w:val="24"/>
          <w:lang w:val="sk-SK"/>
        </w:rPr>
      </w:pPr>
      <w:r>
        <w:rPr>
          <w:rFonts w:ascii="Arial" w:hAnsi="Arial" w:cs="Arial"/>
          <w:bCs/>
        </w:rPr>
        <w:t>Odpady vznikajúce počas výstavby:</w:t>
      </w:r>
    </w:p>
    <w:p w:rsidR="004D5CAD" w:rsidRDefault="004D5CAD"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Podskupina                         Názov podskupiny                                               Kategória odpadu                 </w:t>
      </w:r>
    </w:p>
    <w:p w:rsidR="006C0016" w:rsidRDefault="006C0016" w:rsidP="006C0016">
      <w:pPr>
        <w:jc w:val="both"/>
        <w:rPr>
          <w:rFonts w:ascii="Arial" w:hAnsi="Arial" w:cs="Arial"/>
        </w:rPr>
      </w:pPr>
      <w:r>
        <w:rPr>
          <w:rFonts w:ascii="Arial" w:hAnsi="Arial" w:cs="Arial"/>
        </w:rPr>
        <w:t>–––––––––––––––––––––––––––––––––––––––––––––––––––––––––––––––––––</w:t>
      </w:r>
    </w:p>
    <w:p w:rsidR="006C0016" w:rsidRDefault="006C0016" w:rsidP="006C0016">
      <w:pPr>
        <w:jc w:val="both"/>
        <w:rPr>
          <w:rFonts w:ascii="Arial" w:hAnsi="Arial" w:cs="Arial"/>
        </w:rPr>
      </w:pPr>
      <w:r>
        <w:rPr>
          <w:rFonts w:ascii="Arial" w:hAnsi="Arial" w:cs="Arial"/>
        </w:rPr>
        <w:t xml:space="preserve">Číslo skupiny,            Názov skupiny, podskupiny   Kategória odpadov    Množstvo (t) </w:t>
      </w:r>
    </w:p>
    <w:p w:rsidR="006C0016" w:rsidRDefault="006C0016" w:rsidP="006C0016">
      <w:pPr>
        <w:jc w:val="both"/>
        <w:rPr>
          <w:rFonts w:ascii="Arial" w:hAnsi="Arial" w:cs="Arial"/>
        </w:rPr>
      </w:pPr>
      <w:r>
        <w:rPr>
          <w:rFonts w:ascii="Arial" w:hAnsi="Arial" w:cs="Arial"/>
        </w:rPr>
        <w:t xml:space="preserve">        </w:t>
      </w:r>
    </w:p>
    <w:p w:rsidR="006C0016" w:rsidRDefault="006C0016" w:rsidP="006C0016">
      <w:pPr>
        <w:jc w:val="both"/>
        <w:rPr>
          <w:rFonts w:ascii="Arial" w:hAnsi="Arial" w:cs="Arial"/>
        </w:rPr>
      </w:pPr>
      <w:r>
        <w:rPr>
          <w:rFonts w:ascii="Arial" w:hAnsi="Arial" w:cs="Arial"/>
        </w:rPr>
        <w:t xml:space="preserve">17 01 01                        betón                                                     O                         0,30 </w:t>
      </w:r>
    </w:p>
    <w:p w:rsidR="006C0016" w:rsidRDefault="006C0016" w:rsidP="006C0016">
      <w:pPr>
        <w:jc w:val="both"/>
        <w:rPr>
          <w:rFonts w:ascii="Arial" w:hAnsi="Arial" w:cs="Arial"/>
        </w:rPr>
      </w:pPr>
      <w:r>
        <w:rPr>
          <w:rFonts w:ascii="Arial" w:hAnsi="Arial" w:cs="Arial"/>
        </w:rPr>
        <w:t xml:space="preserve">17 01 07                        zmesi betónu, tehál, dlaždíc,                O                         0,50  </w:t>
      </w:r>
    </w:p>
    <w:p w:rsidR="006C0016" w:rsidRDefault="006C0016" w:rsidP="006C0016">
      <w:pPr>
        <w:jc w:val="both"/>
        <w:rPr>
          <w:rFonts w:ascii="Arial" w:hAnsi="Arial" w:cs="Arial"/>
        </w:rPr>
      </w:pPr>
      <w:r>
        <w:rPr>
          <w:rFonts w:ascii="Arial" w:hAnsi="Arial" w:cs="Arial"/>
        </w:rPr>
        <w:t xml:space="preserve">                                      a keramiky iné ako uvedené  </w:t>
      </w:r>
    </w:p>
    <w:p w:rsidR="006C0016" w:rsidRDefault="006C0016" w:rsidP="006C0016">
      <w:pPr>
        <w:jc w:val="both"/>
        <w:rPr>
          <w:rFonts w:ascii="Arial" w:hAnsi="Arial" w:cs="Arial"/>
        </w:rPr>
      </w:pPr>
      <w:r>
        <w:rPr>
          <w:rFonts w:ascii="Arial" w:hAnsi="Arial" w:cs="Arial"/>
        </w:rPr>
        <w:t xml:space="preserve">                                      v 17 01 06</w:t>
      </w:r>
    </w:p>
    <w:p w:rsidR="006C0016" w:rsidRDefault="006C0016" w:rsidP="006C0016">
      <w:pPr>
        <w:jc w:val="both"/>
        <w:rPr>
          <w:rFonts w:ascii="Arial" w:hAnsi="Arial" w:cs="Arial"/>
        </w:rPr>
      </w:pPr>
      <w:r>
        <w:rPr>
          <w:rFonts w:ascii="Arial" w:hAnsi="Arial" w:cs="Arial"/>
        </w:rPr>
        <w:t xml:space="preserve">17 02 01                        drevo                                                      O                        0,10  </w:t>
      </w:r>
    </w:p>
    <w:p w:rsidR="006C0016" w:rsidRDefault="006C0016" w:rsidP="006C0016">
      <w:pPr>
        <w:jc w:val="both"/>
        <w:rPr>
          <w:rFonts w:ascii="Arial" w:hAnsi="Arial" w:cs="Arial"/>
        </w:rPr>
      </w:pPr>
      <w:r>
        <w:rPr>
          <w:rFonts w:ascii="Arial" w:hAnsi="Arial" w:cs="Arial"/>
        </w:rPr>
        <w:t>17 01 02                        plasty                                                      O                        0,05</w:t>
      </w:r>
    </w:p>
    <w:p w:rsidR="006C0016" w:rsidRDefault="006C0016" w:rsidP="006C0016">
      <w:pPr>
        <w:jc w:val="both"/>
        <w:rPr>
          <w:rFonts w:ascii="Arial" w:hAnsi="Arial" w:cs="Arial"/>
        </w:rPr>
      </w:pPr>
      <w:r>
        <w:rPr>
          <w:rFonts w:ascii="Arial" w:hAnsi="Arial" w:cs="Arial"/>
        </w:rPr>
        <w:t xml:space="preserve">17 03 02                        bituménové zmesi iné ako  </w:t>
      </w:r>
    </w:p>
    <w:p w:rsidR="006C0016" w:rsidRDefault="006C0016" w:rsidP="006C0016">
      <w:pPr>
        <w:jc w:val="both"/>
        <w:rPr>
          <w:rFonts w:ascii="Arial" w:hAnsi="Arial" w:cs="Arial"/>
        </w:rPr>
      </w:pPr>
      <w:r>
        <w:rPr>
          <w:rFonts w:ascii="Arial" w:hAnsi="Arial" w:cs="Arial"/>
        </w:rPr>
        <w:t xml:space="preserve">                                     uvedené v 17 03 01                                O                        0 ,05</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17 04 05                       železo a oceľ                                          O                         0,15           </w:t>
      </w:r>
    </w:p>
    <w:p w:rsidR="006C0016" w:rsidRDefault="006C0016" w:rsidP="006C0016">
      <w:pPr>
        <w:jc w:val="both"/>
        <w:rPr>
          <w:rFonts w:ascii="Arial" w:hAnsi="Arial" w:cs="Arial"/>
        </w:rPr>
      </w:pPr>
      <w:r>
        <w:rPr>
          <w:rFonts w:ascii="Arial" w:hAnsi="Arial" w:cs="Arial"/>
        </w:rPr>
        <w:t xml:space="preserve">17 05 06                       výkopová zemina                                    O                      15,00                          </w:t>
      </w:r>
    </w:p>
    <w:p w:rsidR="006C0016" w:rsidRDefault="006C0016" w:rsidP="006C0016">
      <w:pPr>
        <w:jc w:val="both"/>
        <w:rPr>
          <w:rFonts w:ascii="Arial" w:hAnsi="Arial" w:cs="Arial"/>
        </w:rPr>
      </w:pPr>
      <w:r>
        <w:rPr>
          <w:rFonts w:ascii="Arial" w:hAnsi="Arial" w:cs="Arial"/>
        </w:rPr>
        <w:t xml:space="preserve">                                     iná ako uvedené v 17 05 05 </w:t>
      </w:r>
    </w:p>
    <w:p w:rsidR="006C0016" w:rsidRDefault="006C0016" w:rsidP="006C0016">
      <w:pPr>
        <w:jc w:val="both"/>
        <w:rPr>
          <w:rFonts w:ascii="Arial" w:hAnsi="Arial" w:cs="Arial"/>
        </w:rPr>
      </w:pPr>
      <w:r>
        <w:rPr>
          <w:rFonts w:ascii="Arial" w:hAnsi="Arial" w:cs="Arial"/>
        </w:rPr>
        <w:t xml:space="preserve">17 06 04                       izolačné materiály iné ako uvedené       O                         0,05    </w:t>
      </w:r>
    </w:p>
    <w:p w:rsidR="006C0016" w:rsidRDefault="006C0016" w:rsidP="006C0016">
      <w:pPr>
        <w:jc w:val="both"/>
        <w:rPr>
          <w:rFonts w:ascii="Arial" w:hAnsi="Arial" w:cs="Arial"/>
        </w:rPr>
      </w:pPr>
      <w:r>
        <w:rPr>
          <w:rFonts w:ascii="Arial" w:hAnsi="Arial" w:cs="Arial"/>
        </w:rPr>
        <w:t xml:space="preserve">                                              v 17 06 01</w:t>
      </w:r>
    </w:p>
    <w:p w:rsidR="006C0016" w:rsidRDefault="006C0016" w:rsidP="006C0016">
      <w:pPr>
        <w:jc w:val="both"/>
        <w:rPr>
          <w:rFonts w:ascii="Arial" w:hAnsi="Arial" w:cs="Arial"/>
        </w:rPr>
      </w:pPr>
      <w:r>
        <w:rPr>
          <w:rFonts w:ascii="Arial" w:hAnsi="Arial" w:cs="Arial"/>
        </w:rPr>
        <w:t xml:space="preserve">17 09 04                      zmiešané odpady zo stavieb                   O                         1,50        </w:t>
      </w:r>
    </w:p>
    <w:p w:rsidR="006C0016" w:rsidRDefault="006C0016" w:rsidP="006C0016">
      <w:pPr>
        <w:jc w:val="both"/>
        <w:rPr>
          <w:rFonts w:ascii="Arial" w:hAnsi="Arial" w:cs="Arial"/>
        </w:rPr>
      </w:pPr>
      <w:r>
        <w:rPr>
          <w:rFonts w:ascii="Arial" w:hAnsi="Arial" w:cs="Arial"/>
        </w:rPr>
        <w:t xml:space="preserve">                                    a demolácií iné ako uvedené</w:t>
      </w:r>
    </w:p>
    <w:p w:rsidR="006C0016" w:rsidRDefault="006C0016" w:rsidP="006C0016">
      <w:pPr>
        <w:jc w:val="both"/>
        <w:rPr>
          <w:rFonts w:ascii="Arial" w:hAnsi="Arial" w:cs="Arial"/>
        </w:rPr>
      </w:pPr>
      <w:r>
        <w:rPr>
          <w:rFonts w:ascii="Arial" w:hAnsi="Arial" w:cs="Arial"/>
        </w:rPr>
        <w:t xml:space="preserve">                                    v 170901, 170902, 170903     </w:t>
      </w:r>
    </w:p>
    <w:p w:rsidR="004D5CAD" w:rsidRDefault="004D5CAD" w:rsidP="006C0016">
      <w:pPr>
        <w:jc w:val="both"/>
        <w:rPr>
          <w:rFonts w:ascii="Arial" w:hAnsi="Arial" w:cs="Arial"/>
          <w:b/>
          <w:u w:val="single"/>
        </w:rPr>
      </w:pPr>
    </w:p>
    <w:p w:rsidR="006C0016" w:rsidRDefault="006C0016" w:rsidP="006C0016">
      <w:pPr>
        <w:jc w:val="both"/>
        <w:rPr>
          <w:rFonts w:ascii="Arial" w:hAnsi="Arial" w:cs="Arial"/>
          <w:b/>
          <w:u w:val="single"/>
        </w:rPr>
      </w:pPr>
      <w:r w:rsidRPr="006C5AF0">
        <w:rPr>
          <w:rFonts w:ascii="Arial" w:hAnsi="Arial" w:cs="Arial"/>
          <w:b/>
          <w:u w:val="single"/>
        </w:rPr>
        <w:t>2.</w:t>
      </w:r>
      <w:r>
        <w:rPr>
          <w:rFonts w:ascii="Arial" w:hAnsi="Arial" w:cs="Arial"/>
          <w:b/>
          <w:u w:val="single"/>
        </w:rPr>
        <w:t>6</w:t>
      </w:r>
      <w:r w:rsidRPr="006C5AF0">
        <w:rPr>
          <w:rFonts w:ascii="Arial" w:hAnsi="Arial" w:cs="Arial"/>
          <w:b/>
          <w:u w:val="single"/>
        </w:rPr>
        <w:t>.1 Zeleň</w:t>
      </w:r>
    </w:p>
    <w:p w:rsidR="006C0016" w:rsidRPr="006C5AF0" w:rsidRDefault="006C0016" w:rsidP="006C0016">
      <w:pPr>
        <w:jc w:val="both"/>
        <w:rPr>
          <w:rFonts w:ascii="Arial" w:hAnsi="Arial" w:cs="Arial"/>
          <w:b/>
          <w:u w:val="single"/>
        </w:rPr>
      </w:pPr>
    </w:p>
    <w:p w:rsidR="006C0016" w:rsidRDefault="006C0016" w:rsidP="006C0016">
      <w:pPr>
        <w:jc w:val="both"/>
        <w:rPr>
          <w:rFonts w:ascii="Arial" w:hAnsi="Arial" w:cs="Arial"/>
        </w:rPr>
      </w:pPr>
      <w:r>
        <w:rPr>
          <w:rFonts w:ascii="Arial" w:hAnsi="Arial" w:cs="Arial"/>
        </w:rPr>
        <w:t>Z hľadiska požiadaviek dotvorenia celkového vzhľadu areálu o zeleň uvažuje sa s nasledovnými úpravami:</w:t>
      </w:r>
    </w:p>
    <w:p w:rsidR="006C0016" w:rsidRDefault="006C0016" w:rsidP="006C0016">
      <w:pPr>
        <w:numPr>
          <w:ilvl w:val="0"/>
          <w:numId w:val="3"/>
        </w:numPr>
        <w:jc w:val="both"/>
        <w:rPr>
          <w:rFonts w:ascii="Arial" w:hAnsi="Arial" w:cs="Arial"/>
        </w:rPr>
      </w:pPr>
      <w:r>
        <w:rPr>
          <w:rFonts w:ascii="Arial" w:hAnsi="Arial" w:cs="Arial"/>
        </w:rPr>
        <w:t>vysadiť dreviny ekologicky viazané na dané prostredie v sadovej úprave po obvode objektu tak aby netienili prevádzke</w:t>
      </w:r>
    </w:p>
    <w:p w:rsidR="006C0016" w:rsidRDefault="006C0016" w:rsidP="006C0016">
      <w:pPr>
        <w:numPr>
          <w:ilvl w:val="0"/>
          <w:numId w:val="3"/>
        </w:numPr>
        <w:jc w:val="both"/>
        <w:rPr>
          <w:rFonts w:ascii="Arial" w:hAnsi="Arial" w:cs="Arial"/>
        </w:rPr>
      </w:pPr>
      <w:r>
        <w:rPr>
          <w:rFonts w:ascii="Arial" w:hAnsi="Arial" w:cs="Arial"/>
        </w:rPr>
        <w:t>vybudovať plochy zelene vrátane zatrávnenia na dotvorenie obrazu okolia navrhovaných priestorov</w:t>
      </w:r>
    </w:p>
    <w:p w:rsidR="006C0016" w:rsidRDefault="006C0016" w:rsidP="006C0016">
      <w:pPr>
        <w:jc w:val="both"/>
        <w:rPr>
          <w:rFonts w:ascii="Arial" w:hAnsi="Arial" w:cs="Arial"/>
          <w:u w:val="single"/>
        </w:rPr>
      </w:pPr>
    </w:p>
    <w:p w:rsidR="006C0016" w:rsidRDefault="006C0016" w:rsidP="006C0016">
      <w:pPr>
        <w:jc w:val="both"/>
        <w:rPr>
          <w:rFonts w:ascii="Arial" w:hAnsi="Arial" w:cs="Arial"/>
          <w:b/>
        </w:rPr>
      </w:pPr>
      <w:r>
        <w:rPr>
          <w:rFonts w:ascii="Arial" w:hAnsi="Arial" w:cs="Arial"/>
          <w:b/>
          <w:u w:val="single"/>
        </w:rPr>
        <w:t>2.7  Starostlivosť o bezpečnosť práce a technických zariadení</w:t>
      </w:r>
    </w:p>
    <w:p w:rsidR="006C0016" w:rsidRDefault="006C0016" w:rsidP="006C0016">
      <w:pPr>
        <w:jc w:val="both"/>
        <w:rPr>
          <w:rFonts w:ascii="Arial" w:hAnsi="Arial" w:cs="Arial"/>
        </w:rPr>
      </w:pPr>
    </w:p>
    <w:p w:rsidR="006C0016" w:rsidRPr="004B6591" w:rsidRDefault="006C0016" w:rsidP="006C0016">
      <w:pPr>
        <w:pStyle w:val="Hlavika"/>
        <w:tabs>
          <w:tab w:val="left" w:pos="708"/>
        </w:tabs>
        <w:jc w:val="both"/>
        <w:rPr>
          <w:rFonts w:ascii="Arial" w:hAnsi="Arial" w:cs="Arial"/>
          <w:sz w:val="24"/>
          <w:szCs w:val="24"/>
        </w:rPr>
      </w:pPr>
      <w:r w:rsidRPr="004B6591">
        <w:rPr>
          <w:rFonts w:ascii="Arial" w:hAnsi="Arial" w:cs="Arial"/>
          <w:sz w:val="24"/>
          <w:szCs w:val="24"/>
        </w:rPr>
        <w:t xml:space="preserve">Bezpečnosť výrobkov deklaruje dodávateľ  technológie vyhlásením o zhode podľa § 10 Zákona 264 /1999 Z.z., v znení neskorších predpisov o technických požiadavkách na výrobky a o posudzovaní zhody. </w:t>
      </w:r>
    </w:p>
    <w:p w:rsidR="006C0016" w:rsidRDefault="006C0016" w:rsidP="006C0016">
      <w:pPr>
        <w:jc w:val="both"/>
        <w:rPr>
          <w:rFonts w:ascii="Arial" w:hAnsi="Arial" w:cs="Arial"/>
        </w:rPr>
      </w:pPr>
      <w:r>
        <w:rPr>
          <w:rFonts w:ascii="Arial" w:hAnsi="Arial" w:cs="Arial"/>
        </w:rPr>
        <w:t>Z hľadiska bezpečnosti pri práci je potrebné aby dodávateľ počas výstavby zaškolil pracovníkov na dodržiavanie bezpečnosti pri práci, urobiť o tom zápisnicu a zabezpečiť dodržiavanie týchto predpisov počas výstavby. Zároveň je potrebné zabezpečiť pracovníkom ochranné pomôcky a prostriedky.</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lastRenderedPageBreak/>
        <w:t>Počas výstavby a prevádzky je potrebné dodržiavať nasledovné zákony, bezpečnostné predpisy a normy:</w:t>
      </w:r>
    </w:p>
    <w:p w:rsidR="006C0016" w:rsidRDefault="006C0016" w:rsidP="006C0016">
      <w:pPr>
        <w:jc w:val="both"/>
        <w:rPr>
          <w:rFonts w:ascii="Arial" w:hAnsi="Arial" w:cs="Arial"/>
        </w:rPr>
      </w:pPr>
      <w:r>
        <w:rPr>
          <w:rFonts w:ascii="Arial" w:hAnsi="Arial" w:cs="Arial"/>
        </w:rPr>
        <w:t>- zákon č. 124/2006 Z.z. z 2.2.2006 o bezpečnosti a ochrane zdravia pri práci a o zmene a doplnení niektorých zákonov</w:t>
      </w:r>
    </w:p>
    <w:p w:rsidR="006C0016" w:rsidRDefault="006C0016" w:rsidP="006C0016">
      <w:pPr>
        <w:jc w:val="both"/>
        <w:rPr>
          <w:rFonts w:ascii="Arial" w:hAnsi="Arial" w:cs="Arial"/>
        </w:rPr>
      </w:pPr>
      <w:r>
        <w:rPr>
          <w:rFonts w:ascii="Arial" w:hAnsi="Arial" w:cs="Arial"/>
        </w:rPr>
        <w:t>- vyhláška SÚBP č.59/1982 Zb.z. ktorou sa určujú základné požiadavky na zaistenie bezpečnosti práce a technických zariadení v znení vyhlášky SÚBP č. 374/1990 Zb. a vyhlášky 484/1990 Zb.</w:t>
      </w:r>
    </w:p>
    <w:p w:rsidR="006C0016" w:rsidRDefault="006C0016" w:rsidP="006C0016">
      <w:pPr>
        <w:jc w:val="both"/>
        <w:rPr>
          <w:rFonts w:ascii="Arial" w:hAnsi="Arial" w:cs="Arial"/>
        </w:rPr>
      </w:pPr>
      <w:r>
        <w:rPr>
          <w:rFonts w:ascii="Arial" w:hAnsi="Arial" w:cs="Arial"/>
        </w:rPr>
        <w:t>- nariadenie vlády č.391/2006 Z.z z 24.5. 2006 o minimálnych bezpečnostných a zdravotných požiadavkách na pracovisko uvedené v prílohách č.1 a 2</w:t>
      </w:r>
    </w:p>
    <w:p w:rsidR="006C0016" w:rsidRDefault="006C0016" w:rsidP="006C0016">
      <w:pPr>
        <w:jc w:val="both"/>
        <w:rPr>
          <w:rFonts w:ascii="Arial" w:hAnsi="Arial" w:cs="Arial"/>
        </w:rPr>
      </w:pPr>
      <w:r>
        <w:rPr>
          <w:rFonts w:ascii="Arial" w:hAnsi="Arial" w:cs="Arial"/>
        </w:rPr>
        <w:t xml:space="preserve">- vyhlášku č.147/2013 Z.z ktorou sa stanovujú podrobnosti na zaistenie bezpečnosti a ochrany zdravia pri stavebných prácach a prácach s nimi súvisiacich a podrobnosti o odbornej spôsobilosti na výkon niektorých činností. </w:t>
      </w:r>
    </w:p>
    <w:p w:rsidR="006C0016" w:rsidRDefault="006C0016" w:rsidP="006C0016">
      <w:pPr>
        <w:jc w:val="both"/>
        <w:rPr>
          <w:rFonts w:ascii="Arial" w:hAnsi="Arial" w:cs="Arial"/>
        </w:rPr>
      </w:pPr>
      <w:r>
        <w:rPr>
          <w:rFonts w:ascii="Arial" w:hAnsi="Arial" w:cs="Arial"/>
        </w:rPr>
        <w:t>- súvisiace nariadenia vlády SR o minimálnych bezpečnostných a zdravotných požiadavkách na pracovisku, pri práci s bremenami a pod.</w:t>
      </w:r>
    </w:p>
    <w:p w:rsidR="006C0016" w:rsidRDefault="006C0016" w:rsidP="006C0016">
      <w:pPr>
        <w:tabs>
          <w:tab w:val="left" w:pos="2340"/>
        </w:tabs>
        <w:jc w:val="both"/>
        <w:rPr>
          <w:rFonts w:ascii="Arial" w:hAnsi="Arial" w:cs="Arial"/>
        </w:rPr>
      </w:pPr>
    </w:p>
    <w:p w:rsidR="006C0016" w:rsidRDefault="006C0016" w:rsidP="006C0016">
      <w:pPr>
        <w:tabs>
          <w:tab w:val="left" w:pos="2340"/>
        </w:tabs>
        <w:jc w:val="both"/>
        <w:rPr>
          <w:rFonts w:ascii="Arial" w:hAnsi="Arial" w:cs="Arial"/>
        </w:rPr>
      </w:pPr>
      <w:r>
        <w:rPr>
          <w:rFonts w:ascii="Arial" w:hAnsi="Arial" w:cs="Arial"/>
        </w:rPr>
        <w:t>Ďalej je potrebné dodržať nasledovné bezpečnostné predpisy a normy:</w:t>
      </w:r>
    </w:p>
    <w:p w:rsidR="006C0016" w:rsidRDefault="006C0016" w:rsidP="006C0016">
      <w:pPr>
        <w:tabs>
          <w:tab w:val="left" w:pos="2340"/>
        </w:tabs>
        <w:jc w:val="both"/>
        <w:rPr>
          <w:rFonts w:ascii="Arial" w:hAnsi="Arial" w:cs="Arial"/>
        </w:rPr>
      </w:pPr>
      <w:r>
        <w:rPr>
          <w:rFonts w:ascii="Arial" w:hAnsi="Arial" w:cs="Arial"/>
        </w:rPr>
        <w:t>Vyhláška č.508/2009 Z.z z 9.7.2009 na zaistenie bezpečnosti a ochrany zdravia pri práci a bezpečnosti technických zariadení.</w:t>
      </w:r>
    </w:p>
    <w:p w:rsidR="006C0016" w:rsidRDefault="006C0016" w:rsidP="006C0016">
      <w:pPr>
        <w:tabs>
          <w:tab w:val="left" w:pos="2340"/>
        </w:tabs>
        <w:jc w:val="both"/>
        <w:rPr>
          <w:rFonts w:ascii="Arial" w:hAnsi="Arial" w:cs="Arial"/>
        </w:rPr>
      </w:pPr>
      <w:r>
        <w:rPr>
          <w:rFonts w:ascii="Arial" w:hAnsi="Arial" w:cs="Arial"/>
        </w:rPr>
        <w:t>Nariadenie vlády SR č. 355/2006 Z.z. o ochrane zdravia pri práci s chemickými faktormi v znení NVSR č. 300/2007Z.z.</w:t>
      </w:r>
    </w:p>
    <w:p w:rsidR="006C0016" w:rsidRDefault="006C0016" w:rsidP="006C0016">
      <w:pPr>
        <w:tabs>
          <w:tab w:val="left" w:pos="2340"/>
        </w:tabs>
        <w:jc w:val="both"/>
        <w:rPr>
          <w:rFonts w:ascii="Arial" w:hAnsi="Arial" w:cs="Arial"/>
        </w:rPr>
      </w:pPr>
      <w:r>
        <w:rPr>
          <w:rFonts w:ascii="Arial" w:hAnsi="Arial" w:cs="Arial"/>
        </w:rPr>
        <w:t xml:space="preserve">Zákon 124/2006 Z.z. o bezpečnosti a ochrane zdravia pri práci a o zmene a doplnení niektorých zákonov </w:t>
      </w:r>
    </w:p>
    <w:p w:rsidR="006C0016" w:rsidRDefault="006C0016" w:rsidP="006C0016">
      <w:pPr>
        <w:pStyle w:val="Zoznam"/>
        <w:ind w:left="0" w:firstLine="0"/>
        <w:jc w:val="both"/>
        <w:rPr>
          <w:rFonts w:ascii="Arial" w:hAnsi="Arial" w:cs="Arial"/>
          <w:sz w:val="24"/>
          <w:szCs w:val="24"/>
        </w:rPr>
      </w:pPr>
      <w:r>
        <w:rPr>
          <w:rFonts w:ascii="Arial" w:hAnsi="Arial" w:cs="Arial"/>
          <w:sz w:val="24"/>
          <w:szCs w:val="24"/>
        </w:rPr>
        <w:t xml:space="preserve">Montáž elektrických rozvodov a zariadení môžu vykonávať iba odborne spôsobilé osoby v zmysle V508/2009 §19-25. Za splnenie úloh zamestnávateľa v starostlivosti o bezpečnosť a ochranu zdravia pri práci zodpovedajú vedúci zamestnanci na všetkých stupňoch riadenia v rozsahu svojich funkcií.  </w:t>
      </w:r>
    </w:p>
    <w:p w:rsidR="006C0016" w:rsidRDefault="006C0016" w:rsidP="006C0016">
      <w:pPr>
        <w:pStyle w:val="Zoznam"/>
        <w:ind w:left="0" w:firstLine="0"/>
        <w:jc w:val="both"/>
        <w:rPr>
          <w:rFonts w:ascii="Arial" w:hAnsi="Arial" w:cs="Arial"/>
          <w:sz w:val="24"/>
          <w:szCs w:val="24"/>
        </w:rPr>
      </w:pPr>
      <w:r>
        <w:rPr>
          <w:rFonts w:ascii="Arial" w:hAnsi="Arial" w:cs="Arial"/>
          <w:sz w:val="24"/>
          <w:szCs w:val="24"/>
        </w:rPr>
        <w:t xml:space="preserve">Po ukončení elektromontážnych prác vykonať predpísané odborné prehliadky, skúšky a písomné doklady o vykonaných prehliadkach a skúškach odovzdať investorovi - užívateľovi spolu s atestami a certifikátmi alebo vyhláseniami o zhode od všetkých namontovaných výrobkov. </w:t>
      </w:r>
    </w:p>
    <w:p w:rsidR="006C0016" w:rsidRDefault="006C0016" w:rsidP="006C0016">
      <w:pPr>
        <w:pStyle w:val="Zoznam"/>
        <w:ind w:left="0" w:firstLine="0"/>
        <w:jc w:val="both"/>
        <w:rPr>
          <w:rFonts w:ascii="Arial" w:hAnsi="Arial" w:cs="Arial"/>
          <w:sz w:val="24"/>
          <w:szCs w:val="24"/>
        </w:rPr>
      </w:pPr>
      <w:r>
        <w:rPr>
          <w:rFonts w:ascii="Arial" w:hAnsi="Arial" w:cs="Arial"/>
          <w:sz w:val="24"/>
          <w:szCs w:val="24"/>
        </w:rPr>
        <w:t>Bezpečnosť vyhradených technických zariadení po  ukončení montáže je potrebné podrobiť  odbornej prehliadke a odbornej skúške v zmysle Vyhl. č.508/2009, STN 33 1500, STN ES 59009(33 1620)-2004.</w:t>
      </w:r>
    </w:p>
    <w:p w:rsidR="006C0016" w:rsidRDefault="006C0016" w:rsidP="006C0016">
      <w:pPr>
        <w:pStyle w:val="Zoznam"/>
        <w:ind w:left="0" w:firstLine="0"/>
        <w:jc w:val="both"/>
        <w:rPr>
          <w:rFonts w:ascii="Arial" w:hAnsi="Arial" w:cs="Arial"/>
          <w:sz w:val="24"/>
          <w:szCs w:val="24"/>
        </w:rPr>
      </w:pPr>
      <w:r>
        <w:rPr>
          <w:rFonts w:ascii="Arial" w:hAnsi="Arial" w:cs="Arial"/>
          <w:sz w:val="24"/>
          <w:szCs w:val="24"/>
        </w:rPr>
        <w:t xml:space="preserve">Pri prevádzkovaní navrhovaných elektrických zariadení dodržiavať ustanovenia STN 343100-08. Prevádzka technických zariadení sa musí riadiť dodržiavaním podmienok bezpečnostných požiadaviek a sprievodnej technickej dokumentácie vypracovanej prevádzkujúcou organizáciou, prehliadky a skúšky technických zariadení elektrických počas prevádzky vykonávať v zmysle V508/2009 príloha č.8 Z.z. </w:t>
      </w:r>
    </w:p>
    <w:p w:rsidR="006C0016" w:rsidRDefault="006C0016" w:rsidP="006C0016">
      <w:pPr>
        <w:jc w:val="both"/>
        <w:rPr>
          <w:rFonts w:ascii="Arial" w:hAnsi="Arial" w:cs="Arial"/>
          <w:b/>
          <w:u w:val="single"/>
        </w:rPr>
      </w:pPr>
    </w:p>
    <w:p w:rsidR="006C0016" w:rsidRDefault="006C0016" w:rsidP="006C0016">
      <w:pPr>
        <w:tabs>
          <w:tab w:val="left" w:pos="284"/>
          <w:tab w:val="left" w:pos="2127"/>
          <w:tab w:val="left" w:pos="3969"/>
          <w:tab w:val="left" w:pos="5103"/>
        </w:tabs>
        <w:jc w:val="both"/>
        <w:rPr>
          <w:rFonts w:ascii="Arial" w:hAnsi="Arial" w:cs="Arial"/>
        </w:rPr>
      </w:pPr>
      <w:r>
        <w:rPr>
          <w:rFonts w:ascii="Arial" w:hAnsi="Arial" w:cs="Arial"/>
        </w:rPr>
        <w:t xml:space="preserve">Obsluhujúci personál musí byť vyškolený na prevádzkovanie montážneho  a zdvíhacieho zariadenia na opravu poľnohospodárskej techniky,  byť preškolený o zásadách ochrany zdravia pri práci a poskytovaní prvej pomoci. </w:t>
      </w:r>
    </w:p>
    <w:p w:rsidR="006C0016" w:rsidRDefault="006C0016" w:rsidP="006C0016">
      <w:pPr>
        <w:jc w:val="both"/>
        <w:rPr>
          <w:rFonts w:ascii="Arial" w:hAnsi="Arial" w:cs="Arial"/>
        </w:rPr>
      </w:pPr>
      <w:r>
        <w:rPr>
          <w:rFonts w:ascii="Arial" w:hAnsi="Arial" w:cs="Arial"/>
        </w:rPr>
        <w:t>Bezpečnosť strojov, výrobkov sa deklaruje vyhlásením o zhode pre používanie na území SR. Zhody a návody na použitie v slovenskom jazyku sa dodávajú súčasne so strojmi pri dodávke. Obsluha musí byť zaučená a oboznámená s návodmi.</w:t>
      </w:r>
    </w:p>
    <w:p w:rsidR="006C0016" w:rsidRDefault="006C0016" w:rsidP="006C0016">
      <w:pPr>
        <w:pStyle w:val="Normlnywebov"/>
        <w:spacing w:before="0" w:beforeAutospacing="0" w:after="0" w:afterAutospacing="0"/>
        <w:jc w:val="both"/>
        <w:rPr>
          <w:rFonts w:ascii="Arial" w:hAnsi="Arial" w:cs="Arial"/>
        </w:rPr>
      </w:pPr>
      <w:r>
        <w:rPr>
          <w:rFonts w:ascii="Arial" w:hAnsi="Arial" w:cs="Arial"/>
          <w:color w:val="000000"/>
        </w:rPr>
        <w:t>Pri montáži, zváraní oblúkom a plameňom dodržiavať protipožiarne opatrenia.</w:t>
      </w:r>
    </w:p>
    <w:p w:rsidR="006C0016" w:rsidRDefault="006C0016" w:rsidP="006C0016">
      <w:pPr>
        <w:pStyle w:val="Normlnywebov"/>
        <w:spacing w:before="0" w:beforeAutospacing="0" w:after="0" w:afterAutospacing="0"/>
        <w:jc w:val="both"/>
        <w:rPr>
          <w:rFonts w:ascii="Arial" w:hAnsi="Arial" w:cs="Arial"/>
        </w:rPr>
      </w:pPr>
      <w:r>
        <w:rPr>
          <w:rFonts w:ascii="Arial" w:hAnsi="Arial" w:cs="Arial"/>
          <w:color w:val="000000"/>
        </w:rPr>
        <w:t>Pri montáži potrubí a armatúr z lešenia zabezpečiť ochranu proti pádu a dodržať predpisy pre prácu vo výškach. Používať osobné ochranné pomôcky.</w:t>
      </w:r>
    </w:p>
    <w:p w:rsidR="006C0016" w:rsidRDefault="006C0016" w:rsidP="006C0016">
      <w:pPr>
        <w:jc w:val="both"/>
        <w:rPr>
          <w:rFonts w:ascii="Arial" w:hAnsi="Arial" w:cs="Arial"/>
        </w:rPr>
      </w:pPr>
    </w:p>
    <w:p w:rsidR="00EE7930" w:rsidRDefault="00EE7930" w:rsidP="006C0016">
      <w:pPr>
        <w:rPr>
          <w:rFonts w:ascii="Arial" w:hAnsi="Arial" w:cs="Arial"/>
          <w:b/>
          <w:u w:val="single"/>
        </w:rPr>
      </w:pPr>
    </w:p>
    <w:p w:rsidR="006C0016" w:rsidRDefault="006C0016" w:rsidP="006C0016">
      <w:pPr>
        <w:rPr>
          <w:rFonts w:ascii="Arial" w:hAnsi="Arial" w:cs="Arial"/>
          <w:b/>
          <w:u w:val="single"/>
        </w:rPr>
      </w:pPr>
      <w:r>
        <w:rPr>
          <w:rFonts w:ascii="Arial" w:hAnsi="Arial" w:cs="Arial"/>
          <w:b/>
          <w:u w:val="single"/>
        </w:rPr>
        <w:lastRenderedPageBreak/>
        <w:t>2.8. Základná koncepcia požiarnej ochrany</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Táto časť projektovej dokumentácie stanovuje základné požiadavky na protipožiarnu bezpečnosť na základe ustanovení </w:t>
      </w:r>
      <w:r>
        <w:rPr>
          <w:rFonts w:ascii="Arial" w:hAnsi="Arial" w:cs="Arial"/>
          <w:bCs/>
        </w:rPr>
        <w:t>vyhlášky MV SR č.94/2004 Z.z.</w:t>
      </w:r>
      <w:r>
        <w:rPr>
          <w:rFonts w:ascii="Arial" w:hAnsi="Arial" w:cs="Arial"/>
          <w:b/>
          <w:bCs/>
        </w:rPr>
        <w:t xml:space="preserve">, </w:t>
      </w:r>
      <w:r>
        <w:rPr>
          <w:rFonts w:ascii="Arial" w:hAnsi="Arial" w:cs="Arial"/>
        </w:rPr>
        <w:t xml:space="preserve">ktorou sa ustanovujú technické požiadavky na protipožiarnu bezpečnosť pri výstavbe a pri užívaní stavieb, </w:t>
      </w:r>
      <w:r>
        <w:rPr>
          <w:rFonts w:ascii="Arial" w:hAnsi="Arial" w:cs="Arial"/>
          <w:bCs/>
        </w:rPr>
        <w:t xml:space="preserve">STN 92 0201 </w:t>
      </w:r>
      <w:r>
        <w:rPr>
          <w:rFonts w:ascii="Arial" w:hAnsi="Arial" w:cs="Arial"/>
        </w:rPr>
        <w:t>Požiarna bezpečnosť stavieb, spoločné ustanovenia a technických noriem obsahujúcich požiadavky na protipožiarnu bezpečnosť.</w:t>
      </w:r>
    </w:p>
    <w:p w:rsidR="006C0016" w:rsidRDefault="006C0016" w:rsidP="006C0016">
      <w:pPr>
        <w:ind w:right="140"/>
        <w:jc w:val="both"/>
        <w:rPr>
          <w:rFonts w:ascii="Arial" w:hAnsi="Arial" w:cs="Arial"/>
        </w:rPr>
      </w:pPr>
      <w:r>
        <w:rPr>
          <w:rFonts w:ascii="Arial" w:hAnsi="Arial" w:cs="Arial"/>
        </w:rPr>
        <w:t>Podrobnejší popis riešenia koncepcie požiarnej ochrany je spracovaná v samostatnej časti prílohy – Časť B.</w:t>
      </w:r>
    </w:p>
    <w:p w:rsidR="006C0016" w:rsidRDefault="006C0016" w:rsidP="006C0016">
      <w:pPr>
        <w:ind w:right="140"/>
        <w:jc w:val="both"/>
        <w:rPr>
          <w:rFonts w:ascii="Arial" w:hAnsi="Arial" w:cs="Arial"/>
        </w:rPr>
      </w:pPr>
      <w:r>
        <w:rPr>
          <w:rFonts w:ascii="Arial" w:hAnsi="Arial" w:cs="Arial"/>
        </w:rPr>
        <w:t xml:space="preserve">    </w:t>
      </w:r>
    </w:p>
    <w:p w:rsidR="006C0016" w:rsidRDefault="006C0016" w:rsidP="006C0016">
      <w:pPr>
        <w:ind w:right="140"/>
        <w:jc w:val="both"/>
        <w:rPr>
          <w:rFonts w:ascii="Arial" w:hAnsi="Arial" w:cs="Arial"/>
          <w:b/>
          <w:u w:val="single"/>
        </w:rPr>
      </w:pPr>
      <w:r>
        <w:rPr>
          <w:rFonts w:ascii="Arial" w:hAnsi="Arial" w:cs="Arial"/>
          <w:b/>
          <w:u w:val="single"/>
        </w:rPr>
        <w:t>2.9. Požiadavky CO</w:t>
      </w:r>
    </w:p>
    <w:p w:rsidR="000A1090" w:rsidRDefault="000A1090" w:rsidP="000A1090">
      <w:pPr>
        <w:jc w:val="both"/>
        <w:rPr>
          <w:rFonts w:ascii="Arial" w:hAnsi="Arial" w:cs="Arial"/>
        </w:rPr>
      </w:pPr>
    </w:p>
    <w:p w:rsidR="000A1090" w:rsidRDefault="000A1090" w:rsidP="000A1090">
      <w:pPr>
        <w:jc w:val="both"/>
        <w:rPr>
          <w:rFonts w:ascii="Arial" w:hAnsi="Arial" w:cs="Arial"/>
        </w:rPr>
      </w:pPr>
      <w:r>
        <w:rPr>
          <w:rFonts w:ascii="Arial" w:hAnsi="Arial" w:cs="Arial"/>
        </w:rPr>
        <w:t xml:space="preserve">Civilná ochrana nerieši individuálnu ochranu zamestnancov a osôb prevzatých do starostlivosti. Táto bude musieť byť doriešená po odovzdaní stavby do užívania v spolupráci s odborom krízového riadenia OÚ Madunice.  </w:t>
      </w:r>
    </w:p>
    <w:p w:rsidR="006C0016" w:rsidRDefault="006C0016" w:rsidP="006C0016">
      <w:pPr>
        <w:jc w:val="both"/>
        <w:rPr>
          <w:rFonts w:ascii="Arial" w:hAnsi="Arial" w:cs="Arial"/>
        </w:rPr>
      </w:pPr>
      <w:r>
        <w:rPr>
          <w:rFonts w:ascii="Arial" w:hAnsi="Arial" w:cs="Arial"/>
        </w:rPr>
        <w:t xml:space="preserve">Na navrhovanú stavbu nie sú kladené požiadavky na zariadenie objektov CO resp. jeho dvojúčelového využitia. </w:t>
      </w:r>
    </w:p>
    <w:p w:rsidR="006C0016" w:rsidRDefault="006C0016" w:rsidP="006C0016">
      <w:pPr>
        <w:jc w:val="both"/>
        <w:rPr>
          <w:rFonts w:ascii="Arial" w:hAnsi="Arial" w:cs="Arial"/>
        </w:rPr>
      </w:pPr>
    </w:p>
    <w:p w:rsidR="006C0016" w:rsidRDefault="006C0016" w:rsidP="006C0016">
      <w:pPr>
        <w:jc w:val="both"/>
        <w:rPr>
          <w:rFonts w:ascii="Arial" w:hAnsi="Arial" w:cs="Arial"/>
          <w:b/>
          <w:u w:val="single"/>
        </w:rPr>
      </w:pPr>
      <w:r>
        <w:rPr>
          <w:rFonts w:ascii="Arial" w:hAnsi="Arial" w:cs="Arial"/>
          <w:b/>
          <w:u w:val="single"/>
        </w:rPr>
        <w:t>2.10. Riešenie protikoróznej ochrany</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V rámci výstavby sa uvažuje s ochranou podzemných a nadzemných konštrukcií formou antikoróznych náterov OK ako i vrchnými nátermi nosných prvkov OK, tak i strešných nosných prvkov vrátane väzničiek, resp. väzničky v pozinkovom prevedení  a doplnkových oceľových výrobkov. </w:t>
      </w:r>
    </w:p>
    <w:p w:rsidR="006C0016" w:rsidRDefault="006C0016" w:rsidP="006C0016">
      <w:pPr>
        <w:jc w:val="both"/>
        <w:rPr>
          <w:rFonts w:ascii="Arial" w:hAnsi="Arial" w:cs="Arial"/>
        </w:rPr>
      </w:pPr>
      <w:r>
        <w:rPr>
          <w:rFonts w:ascii="Arial" w:hAnsi="Arial" w:cs="Arial"/>
        </w:rPr>
        <w:t xml:space="preserve"> </w:t>
      </w:r>
    </w:p>
    <w:p w:rsidR="006C0016" w:rsidRDefault="006C0016" w:rsidP="006C0016">
      <w:pPr>
        <w:jc w:val="both"/>
        <w:rPr>
          <w:rFonts w:ascii="Arial" w:hAnsi="Arial" w:cs="Arial"/>
          <w:b/>
          <w:u w:val="single"/>
        </w:rPr>
      </w:pPr>
      <w:r>
        <w:rPr>
          <w:rFonts w:ascii="Arial" w:hAnsi="Arial" w:cs="Arial"/>
          <w:b/>
          <w:u w:val="single"/>
        </w:rPr>
        <w:t>2.11. Stanovenie ochranných pásiem</w:t>
      </w:r>
    </w:p>
    <w:p w:rsidR="006C0016" w:rsidRDefault="006C0016" w:rsidP="006C0016">
      <w:pPr>
        <w:jc w:val="both"/>
        <w:rPr>
          <w:rFonts w:ascii="Arial" w:hAnsi="Arial" w:cs="Arial"/>
        </w:rPr>
      </w:pPr>
    </w:p>
    <w:p w:rsidR="000A1090" w:rsidRDefault="006C0016" w:rsidP="000A1090">
      <w:pPr>
        <w:jc w:val="both"/>
        <w:rPr>
          <w:rFonts w:ascii="Arial" w:hAnsi="Arial" w:cs="Arial"/>
        </w:rPr>
      </w:pPr>
      <w:r>
        <w:rPr>
          <w:rFonts w:ascii="Arial" w:hAnsi="Arial" w:cs="Arial"/>
        </w:rPr>
        <w:t xml:space="preserve">Výstavba areálu je riešená mimo ochranných pásiem. </w:t>
      </w:r>
      <w:r w:rsidR="000A1090">
        <w:rPr>
          <w:rFonts w:ascii="Arial" w:hAnsi="Arial" w:cs="Arial"/>
        </w:rPr>
        <w:t>Predpokladaná výstavba sa nedotýka ochranných pásiem inžinierskych sietí resp. komunikácií a vodného toku. Cca 270 m od predmetnej stavby sa nachádza VTL rozvod plynu DN 700 s tlakom 63 MPa, pričom je dodržané ochranné pásmo</w:t>
      </w:r>
      <w:r w:rsidR="00E64AEA">
        <w:rPr>
          <w:rFonts w:ascii="Arial" w:hAnsi="Arial" w:cs="Arial"/>
        </w:rPr>
        <w:t xml:space="preserve"> - 12 m</w:t>
      </w:r>
      <w:r w:rsidR="000A1090">
        <w:rPr>
          <w:rFonts w:ascii="Arial" w:hAnsi="Arial" w:cs="Arial"/>
        </w:rPr>
        <w:t xml:space="preserve"> i bezpečnostné pásmo</w:t>
      </w:r>
      <w:r w:rsidR="00E64AEA">
        <w:rPr>
          <w:rFonts w:ascii="Arial" w:hAnsi="Arial" w:cs="Arial"/>
        </w:rPr>
        <w:t>- 200 m.</w:t>
      </w:r>
    </w:p>
    <w:p w:rsidR="00E64AEA" w:rsidRDefault="00E64AEA" w:rsidP="000A1090">
      <w:pPr>
        <w:jc w:val="both"/>
        <w:rPr>
          <w:rFonts w:ascii="Arial" w:hAnsi="Arial" w:cs="Arial"/>
        </w:rPr>
      </w:pPr>
      <w:r>
        <w:rPr>
          <w:rFonts w:ascii="Arial" w:hAnsi="Arial" w:cs="Arial"/>
        </w:rPr>
        <w:t>Je dodržané ochranné pásmo vodného toku a plochy slúžiace pre výkon správy toku v zmysle zákona č.184/2002 Z.z o vodách a požiadavkách správcu toku čo je 6,00 m od brehovej čiary obojstranne.</w:t>
      </w:r>
    </w:p>
    <w:p w:rsidR="00E64AEA" w:rsidRDefault="00E64AEA" w:rsidP="000A1090">
      <w:pPr>
        <w:jc w:val="both"/>
        <w:rPr>
          <w:rFonts w:ascii="Arial" w:hAnsi="Arial" w:cs="Arial"/>
        </w:rPr>
      </w:pPr>
      <w:r>
        <w:rPr>
          <w:rFonts w:ascii="Arial" w:hAnsi="Arial" w:cs="Arial"/>
        </w:rPr>
        <w:t xml:space="preserve">Je dodržané ochranné pásmo trasy 22 kV vzdušného vedenia s ochranným pásmom 10 m od krajného vodiča po oboch stranách.  </w:t>
      </w:r>
    </w:p>
    <w:p w:rsidR="006C0016" w:rsidRDefault="006C0016" w:rsidP="006C0016">
      <w:pPr>
        <w:rPr>
          <w:rFonts w:ascii="Arial" w:hAnsi="Arial" w:cs="Arial"/>
        </w:rPr>
      </w:pPr>
    </w:p>
    <w:p w:rsidR="006C0016" w:rsidRPr="00D72702" w:rsidRDefault="006C0016" w:rsidP="006C0016">
      <w:pPr>
        <w:jc w:val="both"/>
        <w:rPr>
          <w:rFonts w:ascii="Arial" w:hAnsi="Arial" w:cs="Arial"/>
          <w:b/>
          <w:u w:val="single"/>
        </w:rPr>
      </w:pPr>
      <w:r w:rsidRPr="00D72702">
        <w:rPr>
          <w:rFonts w:ascii="Arial" w:hAnsi="Arial" w:cs="Arial"/>
          <w:b/>
          <w:u w:val="single"/>
        </w:rPr>
        <w:t xml:space="preserve">3.  Technológia hlavnej prevádzky </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Investor v rámci svojho programu uvažuje v navrhovanom areály zabezpečiť realizáciu objektu pre vytáčanie a skladovanie medu.</w:t>
      </w:r>
    </w:p>
    <w:p w:rsidR="006C0016" w:rsidRDefault="006C0016" w:rsidP="006C0016">
      <w:pPr>
        <w:rPr>
          <w:rFonts w:ascii="Arial" w:hAnsi="Arial" w:cs="Arial"/>
        </w:rPr>
      </w:pPr>
      <w:r>
        <w:rPr>
          <w:rFonts w:ascii="Arial" w:hAnsi="Arial" w:cs="Arial"/>
        </w:rPr>
        <w:t xml:space="preserve">Predpokladaná kapacita  je cca 30 ton za sezónu.                                                                                                </w:t>
      </w:r>
    </w:p>
    <w:p w:rsidR="006C0016" w:rsidRDefault="006C0016" w:rsidP="006C0016">
      <w:pPr>
        <w:rPr>
          <w:rFonts w:ascii="Arial" w:hAnsi="Arial" w:cs="Arial"/>
          <w:b/>
          <w:u w:val="single"/>
        </w:rPr>
      </w:pPr>
    </w:p>
    <w:p w:rsidR="006C0016" w:rsidRDefault="006C0016" w:rsidP="006C0016">
      <w:pPr>
        <w:rPr>
          <w:rFonts w:ascii="Arial" w:hAnsi="Arial" w:cs="Arial"/>
          <w:b/>
          <w:u w:val="single"/>
        </w:rPr>
      </w:pPr>
      <w:r>
        <w:rPr>
          <w:rFonts w:ascii="Arial" w:hAnsi="Arial" w:cs="Arial"/>
          <w:b/>
          <w:u w:val="single"/>
        </w:rPr>
        <w:t>3.1 Popis prevádzky</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Z hľadiska vybavenia prevádzky pôjde o príjem, vytáčanie  a skladovanie medu. </w:t>
      </w:r>
    </w:p>
    <w:p w:rsidR="006C0016" w:rsidRDefault="006C0016" w:rsidP="006C0016">
      <w:pPr>
        <w:jc w:val="both"/>
        <w:rPr>
          <w:rFonts w:ascii="Arial" w:hAnsi="Arial" w:cs="Arial"/>
        </w:rPr>
      </w:pPr>
      <w:r>
        <w:rPr>
          <w:rFonts w:ascii="Arial" w:hAnsi="Arial" w:cs="Arial"/>
        </w:rPr>
        <w:t xml:space="preserve">Po privezení medu od úľov v rámikoch sa med bude vytáčať v manipulačnom priestore haly m.č. 1.14, kde bude umiestnený stroj na vytáčanie medu(medomet), odviečkovací stôl, a cedidlo na med s čerpadlom. Tu sa vytočený med bude plniť do sudov a odvážať na uskladnenie do m.č.1.09 sklad medu. Časť vytočených rámikov </w:t>
      </w:r>
      <w:r>
        <w:rPr>
          <w:rFonts w:ascii="Arial" w:hAnsi="Arial" w:cs="Arial"/>
        </w:rPr>
        <w:lastRenderedPageBreak/>
        <w:t>sa bude uskladovať v chladiacom boxe m.č. 1.16. Chlad chráni rámiky proti mole – víjačke. Med v sudoch sa bude zohrievať v termo boxoch m.č. 1.1</w:t>
      </w:r>
      <w:r w:rsidR="00EE6D9A">
        <w:rPr>
          <w:rFonts w:ascii="Arial" w:hAnsi="Arial" w:cs="Arial"/>
        </w:rPr>
        <w:t>0</w:t>
      </w:r>
      <w:r>
        <w:rPr>
          <w:rFonts w:ascii="Arial" w:hAnsi="Arial" w:cs="Arial"/>
        </w:rPr>
        <w:t xml:space="preserve"> pri teplote cca +40°C, tak aby neprišlo k poškodeniu medu. Ďalej sa bude med v m.č. 1.10 – baliareň medu med čistiť resp. filtrovať od zbytkov vosku. Potom sa bude med plniť do pohárov automatickou plničkou medu. </w:t>
      </w:r>
    </w:p>
    <w:p w:rsidR="006C0016" w:rsidRDefault="006C0016" w:rsidP="006C0016">
      <w:pPr>
        <w:jc w:val="both"/>
        <w:rPr>
          <w:rFonts w:ascii="Arial" w:hAnsi="Arial" w:cs="Arial"/>
        </w:rPr>
      </w:pPr>
      <w:r>
        <w:rPr>
          <w:rFonts w:ascii="Arial" w:hAnsi="Arial" w:cs="Arial"/>
        </w:rPr>
        <w:t>Naplnené poháre sa budú skladovať v m.č. 1.0</w:t>
      </w:r>
      <w:r w:rsidR="00EE6D9A">
        <w:rPr>
          <w:rFonts w:ascii="Arial" w:hAnsi="Arial" w:cs="Arial"/>
        </w:rPr>
        <w:t>8</w:t>
      </w:r>
      <w:r>
        <w:rPr>
          <w:rFonts w:ascii="Arial" w:hAnsi="Arial" w:cs="Arial"/>
        </w:rPr>
        <w:t xml:space="preserve"> expedičný sklad pri teplote cca </w:t>
      </w:r>
      <w:smartTag w:uri="urn:schemas-microsoft-com:office:smarttags" w:element="metricconverter">
        <w:smartTagPr>
          <w:attr w:name="ProductID" w:val="21 ﾰC"/>
        </w:smartTagPr>
        <w:r>
          <w:rPr>
            <w:rFonts w:ascii="Arial" w:hAnsi="Arial" w:cs="Arial"/>
          </w:rPr>
          <w:t>21 °C</w:t>
        </w:r>
      </w:smartTag>
      <w:r>
        <w:rPr>
          <w:rFonts w:ascii="Arial" w:hAnsi="Arial" w:cs="Arial"/>
        </w:rPr>
        <w:t>. Celý systém dopravy v objekte bude riešený paletovacím vozíkom mechanickým. Manipulačný priestor m.č. 1.</w:t>
      </w:r>
      <w:r w:rsidR="00EE6D9A">
        <w:rPr>
          <w:rFonts w:ascii="Arial" w:hAnsi="Arial" w:cs="Arial"/>
        </w:rPr>
        <w:t>11</w:t>
      </w:r>
      <w:r>
        <w:rPr>
          <w:rFonts w:ascii="Arial" w:hAnsi="Arial" w:cs="Arial"/>
        </w:rPr>
        <w:t xml:space="preserve"> bude slúžiť ako manipulačná chodba na príjem a výdaj tovaru.       </w:t>
      </w:r>
    </w:p>
    <w:p w:rsidR="006C0016" w:rsidRDefault="006C0016" w:rsidP="006C0016">
      <w:pPr>
        <w:jc w:val="both"/>
        <w:rPr>
          <w:rFonts w:ascii="Arial" w:hAnsi="Arial" w:cs="Arial"/>
        </w:rPr>
      </w:pPr>
      <w:r>
        <w:rPr>
          <w:rFonts w:ascii="Arial" w:hAnsi="Arial" w:cs="Arial"/>
        </w:rPr>
        <w:t>V </w:t>
      </w:r>
      <w:r w:rsidR="00EE6D9A">
        <w:rPr>
          <w:rFonts w:ascii="Arial" w:hAnsi="Arial" w:cs="Arial"/>
        </w:rPr>
        <w:t>manipulačnom priestore</w:t>
      </w:r>
      <w:r>
        <w:rPr>
          <w:rFonts w:ascii="Arial" w:hAnsi="Arial" w:cs="Arial"/>
        </w:rPr>
        <w:t xml:space="preserve"> m.č. 1.1</w:t>
      </w:r>
      <w:r w:rsidR="00EE6D9A">
        <w:rPr>
          <w:rFonts w:ascii="Arial" w:hAnsi="Arial" w:cs="Arial"/>
        </w:rPr>
        <w:t>3</w:t>
      </w:r>
      <w:r>
        <w:rPr>
          <w:rFonts w:ascii="Arial" w:hAnsi="Arial" w:cs="Arial"/>
        </w:rPr>
        <w:t xml:space="preserve"> vedľa hlavného objektu sa v špeciálnom zariadení bude roztápať vosk, budú sa umývať sudy a čistiť peľ. V dielni m.č. 1.1</w:t>
      </w:r>
      <w:r w:rsidR="00EE6D9A">
        <w:rPr>
          <w:rFonts w:ascii="Arial" w:hAnsi="Arial" w:cs="Arial"/>
        </w:rPr>
        <w:t>2</w:t>
      </w:r>
      <w:r>
        <w:rPr>
          <w:rFonts w:ascii="Arial" w:hAnsi="Arial" w:cs="Arial"/>
        </w:rPr>
        <w:t xml:space="preserve"> sa budú pripravovať a opravovať rámiky a úle. Na manipulačnú chodbu bude naväzovať sklad m.č. 1.15 na prepravky a prázdne obaly. Súčasťou objektu bude mraziaci box </w:t>
      </w:r>
      <w:r w:rsidR="00EE6D9A">
        <w:rPr>
          <w:rFonts w:ascii="Arial" w:hAnsi="Arial" w:cs="Arial"/>
        </w:rPr>
        <w:t xml:space="preserve">umiestnený v </w:t>
      </w:r>
      <w:r>
        <w:rPr>
          <w:rFonts w:ascii="Arial" w:hAnsi="Arial" w:cs="Arial"/>
        </w:rPr>
        <w:t>m.č. 1.1</w:t>
      </w:r>
      <w:r w:rsidR="00EE6D9A">
        <w:rPr>
          <w:rFonts w:ascii="Arial" w:hAnsi="Arial" w:cs="Arial"/>
        </w:rPr>
        <w:t>1</w:t>
      </w:r>
      <w:r>
        <w:rPr>
          <w:rFonts w:ascii="Arial" w:hAnsi="Arial" w:cs="Arial"/>
        </w:rPr>
        <w:t xml:space="preserve"> pre uskladnenie peľu. </w:t>
      </w:r>
    </w:p>
    <w:p w:rsidR="006C0016" w:rsidRDefault="006C0016" w:rsidP="006C0016">
      <w:pPr>
        <w:jc w:val="both"/>
        <w:rPr>
          <w:rFonts w:ascii="Arial" w:hAnsi="Arial" w:cs="Arial"/>
        </w:rPr>
      </w:pPr>
      <w:r>
        <w:rPr>
          <w:rFonts w:ascii="Arial" w:hAnsi="Arial" w:cs="Arial"/>
        </w:rPr>
        <w:t xml:space="preserve">Pre personál je v rámci objektu riešené hygienické zariadenie – šatňa, WC a umyváreň. Pri vstupe do objektu pre personál je kancelária s kuchynským kútom a technická miestnosť pre prípravu tepla a TPV. </w:t>
      </w:r>
    </w:p>
    <w:p w:rsidR="006C0016" w:rsidRDefault="006C0016" w:rsidP="006C0016">
      <w:pPr>
        <w:rPr>
          <w:rFonts w:ascii="Arial" w:hAnsi="Arial" w:cs="Arial"/>
          <w:b/>
        </w:rPr>
      </w:pPr>
    </w:p>
    <w:p w:rsidR="006C0016" w:rsidRDefault="006C0016" w:rsidP="006C0016">
      <w:pPr>
        <w:jc w:val="both"/>
        <w:rPr>
          <w:rFonts w:ascii="Arial" w:hAnsi="Arial" w:cs="Arial"/>
          <w:b/>
          <w:u w:val="single"/>
        </w:rPr>
      </w:pPr>
      <w:r>
        <w:rPr>
          <w:rFonts w:ascii="Arial" w:hAnsi="Arial" w:cs="Arial"/>
          <w:b/>
          <w:u w:val="single"/>
        </w:rPr>
        <w:t>3.2 Počet pracovníkov</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Pre zabezpečenie prevádzky sa uvažuje s nasledovným počtom výrobných pracovníkov:</w:t>
      </w:r>
    </w:p>
    <w:p w:rsidR="006C0016" w:rsidRDefault="006C0016" w:rsidP="006C0016">
      <w:pPr>
        <w:jc w:val="both"/>
        <w:rPr>
          <w:rFonts w:ascii="Arial" w:hAnsi="Arial" w:cs="Arial"/>
        </w:rPr>
      </w:pPr>
      <w:r>
        <w:rPr>
          <w:rFonts w:ascii="Arial" w:hAnsi="Arial" w:cs="Arial"/>
        </w:rPr>
        <w:t>Výrobní pracovníci celkom</w:t>
      </w:r>
      <w:r w:rsidR="005C059E">
        <w:rPr>
          <w:rFonts w:ascii="Arial" w:hAnsi="Arial" w:cs="Arial"/>
        </w:rPr>
        <w:t xml:space="preserve"> </w:t>
      </w:r>
      <w:r>
        <w:rPr>
          <w:rFonts w:ascii="Arial" w:hAnsi="Arial" w:cs="Arial"/>
        </w:rPr>
        <w:t>:      3</w:t>
      </w:r>
    </w:p>
    <w:p w:rsidR="006C0016" w:rsidRDefault="006C0016" w:rsidP="006C0016">
      <w:pPr>
        <w:jc w:val="both"/>
        <w:rPr>
          <w:rFonts w:ascii="Arial" w:hAnsi="Arial" w:cs="Arial"/>
        </w:rPr>
      </w:pPr>
      <w:r>
        <w:rPr>
          <w:rFonts w:ascii="Arial" w:hAnsi="Arial" w:cs="Arial"/>
        </w:rPr>
        <w:t>Z toho: manipulácia             :     2</w:t>
      </w:r>
    </w:p>
    <w:p w:rsidR="006C0016" w:rsidRDefault="006C0016" w:rsidP="006C0016">
      <w:pPr>
        <w:jc w:val="both"/>
        <w:rPr>
          <w:rFonts w:ascii="Arial" w:hAnsi="Arial" w:cs="Arial"/>
        </w:rPr>
      </w:pPr>
      <w:r>
        <w:rPr>
          <w:rFonts w:ascii="Arial" w:hAnsi="Arial" w:cs="Arial"/>
        </w:rPr>
        <w:t xml:space="preserve">        </w:t>
      </w:r>
      <w:r w:rsidR="005C059E">
        <w:rPr>
          <w:rFonts w:ascii="Arial" w:hAnsi="Arial" w:cs="Arial"/>
        </w:rPr>
        <w:t xml:space="preserve">    obsluha                    </w:t>
      </w:r>
      <w:r>
        <w:rPr>
          <w:rFonts w:ascii="Arial" w:hAnsi="Arial" w:cs="Arial"/>
        </w:rPr>
        <w:t xml:space="preserve">:     1 </w:t>
      </w:r>
    </w:p>
    <w:p w:rsidR="006C0016" w:rsidRDefault="006C0016" w:rsidP="006C0016">
      <w:pPr>
        <w:jc w:val="both"/>
        <w:rPr>
          <w:rFonts w:ascii="Arial" w:hAnsi="Arial" w:cs="Arial"/>
          <w:b/>
          <w:u w:val="single"/>
        </w:rPr>
      </w:pPr>
    </w:p>
    <w:p w:rsidR="006C0016" w:rsidRDefault="006C0016" w:rsidP="006C0016">
      <w:pPr>
        <w:jc w:val="both"/>
        <w:rPr>
          <w:rFonts w:ascii="Arial" w:hAnsi="Arial" w:cs="Arial"/>
          <w:b/>
          <w:u w:val="single"/>
        </w:rPr>
      </w:pPr>
      <w:r>
        <w:rPr>
          <w:rFonts w:ascii="Arial" w:hAnsi="Arial" w:cs="Arial"/>
          <w:b/>
          <w:u w:val="single"/>
        </w:rPr>
        <w:t>4. Zemné práce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Výškové osadenie areálu vyplýva z okolitého terénu a výškového napojenia na stávajúce komunikácie. V rámci terénnych úprav sa uvažuje so skrývkou orničnej zeminy hr. 200 mm pod objektami čo predstavuje cca 150 m3 ornice. Predpokladá sa použiť časť ornice cca </w:t>
      </w:r>
      <w:smartTag w:uri="urn:schemas-microsoft-com:office:smarttags" w:element="metricconverter">
        <w:smartTagPr>
          <w:attr w:name="ProductID" w:val="60 m3"/>
        </w:smartTagPr>
        <w:r>
          <w:rPr>
            <w:rFonts w:ascii="Arial" w:hAnsi="Arial" w:cs="Arial"/>
          </w:rPr>
          <w:t>60 m3</w:t>
        </w:r>
      </w:smartTag>
      <w:r>
        <w:rPr>
          <w:rFonts w:ascii="Arial" w:hAnsi="Arial" w:cs="Arial"/>
        </w:rPr>
        <w:t xml:space="preserve"> na spätné úpravy terénu a okolia. Ostatná časť sa odvezie na plochy investora na doplnenie humóznej vrstvy . V rámci prípravy územia sa zhotoví HTÚ na úrovni nivelety 1</w:t>
      </w:r>
      <w:r w:rsidR="00EE6D9A">
        <w:rPr>
          <w:rFonts w:ascii="Arial" w:hAnsi="Arial" w:cs="Arial"/>
        </w:rPr>
        <w:t>45,95</w:t>
      </w:r>
      <w:r>
        <w:rPr>
          <w:rFonts w:ascii="Arial" w:hAnsi="Arial" w:cs="Arial"/>
        </w:rPr>
        <w:t xml:space="preserve">0.  V rámci zemných prác hlavného objektu sa uvažuje s výkopmi pätiek a základových pásov od úrovne HTÚ , výkopmi na ostatných stavebných objektoch a inžinierskych sieťach o celkovej výmere cca </w:t>
      </w:r>
      <w:smartTag w:uri="urn:schemas-microsoft-com:office:smarttags" w:element="metricconverter">
        <w:smartTagPr>
          <w:attr w:name="ProductID" w:val="90 m3"/>
        </w:smartTagPr>
        <w:r>
          <w:rPr>
            <w:rFonts w:ascii="Arial" w:hAnsi="Arial" w:cs="Arial"/>
          </w:rPr>
          <w:t>90 m3</w:t>
        </w:r>
      </w:smartTag>
      <w:r>
        <w:rPr>
          <w:rFonts w:ascii="Arial" w:hAnsi="Arial" w:cs="Arial"/>
        </w:rPr>
        <w:t xml:space="preserve">, z toho cca </w:t>
      </w:r>
      <w:smartTag w:uri="urn:schemas-microsoft-com:office:smarttags" w:element="metricconverter">
        <w:smartTagPr>
          <w:attr w:name="ProductID" w:val="40 m3"/>
        </w:smartTagPr>
        <w:r>
          <w:rPr>
            <w:rFonts w:ascii="Arial" w:hAnsi="Arial" w:cs="Arial"/>
          </w:rPr>
          <w:t>40 m3</w:t>
        </w:r>
      </w:smartTag>
      <w:r>
        <w:rPr>
          <w:rFonts w:ascii="Arial" w:hAnsi="Arial" w:cs="Arial"/>
        </w:rPr>
        <w:t xml:space="preserve"> sa ponechá na spätné zásypy a ostatná časť sa odvezie na skládku podľa určenia investorom do vzdialenosti cca </w:t>
      </w:r>
      <w:smartTag w:uri="urn:schemas-microsoft-com:office:smarttags" w:element="metricconverter">
        <w:smartTagPr>
          <w:attr w:name="ProductID" w:val="3,00 km"/>
        </w:smartTagPr>
        <w:r>
          <w:rPr>
            <w:rFonts w:ascii="Arial" w:hAnsi="Arial" w:cs="Arial"/>
          </w:rPr>
          <w:t>3,00 km</w:t>
        </w:r>
      </w:smartTag>
      <w:r>
        <w:rPr>
          <w:rFonts w:ascii="Arial" w:hAnsi="Arial" w:cs="Arial"/>
        </w:rPr>
        <w:t>.</w:t>
      </w:r>
    </w:p>
    <w:p w:rsidR="006C0016" w:rsidRDefault="006C0016" w:rsidP="006C0016">
      <w:pPr>
        <w:jc w:val="both"/>
        <w:rPr>
          <w:rFonts w:ascii="Arial" w:hAnsi="Arial" w:cs="Arial"/>
          <w:b/>
          <w:u w:val="single"/>
        </w:rPr>
      </w:pPr>
    </w:p>
    <w:p w:rsidR="006C0016" w:rsidRDefault="006C0016" w:rsidP="006C0016">
      <w:pPr>
        <w:jc w:val="both"/>
        <w:rPr>
          <w:rFonts w:ascii="Arial" w:hAnsi="Arial" w:cs="Arial"/>
          <w:b/>
          <w:u w:val="single"/>
        </w:rPr>
      </w:pPr>
      <w:r>
        <w:rPr>
          <w:rFonts w:ascii="Arial" w:hAnsi="Arial" w:cs="Arial"/>
          <w:b/>
          <w:u w:val="single"/>
        </w:rPr>
        <w:t>5. Podzemná voda</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Podľa realizovan</w:t>
      </w:r>
      <w:r w:rsidR="00EE6D9A">
        <w:rPr>
          <w:rFonts w:ascii="Arial" w:hAnsi="Arial" w:cs="Arial"/>
        </w:rPr>
        <w:t>ého inžiniersko geologického prieskumu</w:t>
      </w:r>
      <w:r>
        <w:rPr>
          <w:rFonts w:ascii="Arial" w:hAnsi="Arial" w:cs="Arial"/>
        </w:rPr>
        <w:t xml:space="preserve"> v priestore stavby nebola podzemná voda narazená.  V rámci realizácie stavby sa neuvažuje so zakladaním do spodnej vody.</w:t>
      </w:r>
    </w:p>
    <w:p w:rsidR="006C0016" w:rsidRDefault="006C0016" w:rsidP="006C0016">
      <w:pPr>
        <w:jc w:val="both"/>
        <w:rPr>
          <w:rFonts w:ascii="Arial" w:hAnsi="Arial" w:cs="Arial"/>
          <w:u w:val="dotted"/>
        </w:rPr>
      </w:pPr>
    </w:p>
    <w:p w:rsidR="006C0016" w:rsidRDefault="006C0016" w:rsidP="006C0016">
      <w:pPr>
        <w:jc w:val="both"/>
        <w:rPr>
          <w:rFonts w:ascii="Arial" w:hAnsi="Arial" w:cs="Arial"/>
          <w:b/>
          <w:u w:val="single"/>
        </w:rPr>
      </w:pPr>
      <w:r>
        <w:rPr>
          <w:rFonts w:ascii="Arial" w:hAnsi="Arial" w:cs="Arial"/>
          <w:b/>
          <w:u w:val="single"/>
        </w:rPr>
        <w:t>6. Kanalizácia</w:t>
      </w:r>
    </w:p>
    <w:p w:rsidR="004D37AD" w:rsidRDefault="004D37AD" w:rsidP="004D37AD">
      <w:pPr>
        <w:rPr>
          <w:rFonts w:ascii="Arial" w:hAnsi="Arial" w:cs="Arial"/>
        </w:rPr>
      </w:pPr>
    </w:p>
    <w:p w:rsidR="004D37AD" w:rsidRPr="0007648A" w:rsidRDefault="004D37AD" w:rsidP="004D37AD">
      <w:pPr>
        <w:rPr>
          <w:rFonts w:ascii="Arial" w:hAnsi="Arial" w:cs="Arial"/>
        </w:rPr>
      </w:pPr>
      <w:r w:rsidRPr="0007648A">
        <w:rPr>
          <w:rFonts w:ascii="Arial" w:hAnsi="Arial" w:cs="Arial"/>
        </w:rPr>
        <w:t xml:space="preserve">V rámci projektu je riešená vonkajšia splašková kanalizácia od vyústenia </w:t>
      </w:r>
      <w:r>
        <w:rPr>
          <w:rFonts w:ascii="Arial" w:hAnsi="Arial" w:cs="Arial"/>
        </w:rPr>
        <w:t>z objektu po zaústenie do žumpy na splašky obs. 15 m3.</w:t>
      </w:r>
    </w:p>
    <w:p w:rsidR="004D37AD" w:rsidRPr="0007648A" w:rsidRDefault="004D37AD" w:rsidP="004D37AD">
      <w:pPr>
        <w:pStyle w:val="Zkladntext"/>
        <w:jc w:val="both"/>
        <w:rPr>
          <w:rFonts w:ascii="Arial" w:hAnsi="Arial" w:cs="Arial"/>
          <w:szCs w:val="24"/>
        </w:rPr>
      </w:pPr>
      <w:r w:rsidRPr="0007648A">
        <w:rPr>
          <w:rFonts w:ascii="Arial" w:hAnsi="Arial" w:cs="Arial"/>
          <w:szCs w:val="24"/>
        </w:rPr>
        <w:lastRenderedPageBreak/>
        <w:t>Na parcele, kde sa navrhuje výstavba predmetného objektu sa v súčasnej dobe nenachádzajú žiadne inžinierske siete a v jej blízkosti nie je vybudovaná ani verejná kanalizácia.</w:t>
      </w:r>
    </w:p>
    <w:p w:rsidR="004D37AD" w:rsidRPr="0007648A" w:rsidRDefault="004D37AD" w:rsidP="004D37AD">
      <w:pPr>
        <w:pStyle w:val="Zkladntext"/>
        <w:jc w:val="both"/>
        <w:rPr>
          <w:rFonts w:ascii="Arial" w:hAnsi="Arial" w:cs="Arial"/>
          <w:szCs w:val="24"/>
        </w:rPr>
      </w:pPr>
      <w:r w:rsidRPr="0007648A">
        <w:rPr>
          <w:rFonts w:ascii="Arial" w:hAnsi="Arial" w:cs="Arial"/>
          <w:szCs w:val="24"/>
        </w:rPr>
        <w:t>Splašková kanalizácia je vyvedená z objektu 3-mi ležatými zvodmi. Dve potrubia sa mimo objektu pripoja do nových kanalizačných šachiet navrhovaných na vonkajšej kanalizácii. Jedno vyústenie kanalizácie z objektu bude pripojené do odbočky na vonkajšom potrubí kanalizácie , ktorá vychádza z objektu a je zaústená do šachty Š2.</w:t>
      </w:r>
    </w:p>
    <w:p w:rsidR="004D37AD" w:rsidRPr="0007648A" w:rsidRDefault="004D37AD" w:rsidP="004D37AD">
      <w:pPr>
        <w:jc w:val="both"/>
        <w:rPr>
          <w:rFonts w:ascii="Arial" w:hAnsi="Arial" w:cs="Arial"/>
        </w:rPr>
      </w:pPr>
      <w:r w:rsidRPr="0007648A">
        <w:rPr>
          <w:rFonts w:ascii="Arial" w:hAnsi="Arial" w:cs="Arial"/>
        </w:rPr>
        <w:t>Potrubie kanalizácie od kanalizačnej šachty Š1 bude zaústené do akumulačnej žumpy.</w:t>
      </w:r>
    </w:p>
    <w:p w:rsidR="004D37AD" w:rsidRPr="0007648A" w:rsidRDefault="004D37AD" w:rsidP="004D37AD">
      <w:pPr>
        <w:pStyle w:val="Zkladntext"/>
        <w:jc w:val="both"/>
        <w:rPr>
          <w:rFonts w:ascii="Arial" w:hAnsi="Arial" w:cs="Arial"/>
          <w:szCs w:val="24"/>
        </w:rPr>
      </w:pPr>
      <w:r w:rsidRPr="0007648A">
        <w:rPr>
          <w:rFonts w:ascii="Arial" w:hAnsi="Arial" w:cs="Arial"/>
          <w:szCs w:val="24"/>
        </w:rPr>
        <w:t>Potrubie kanalizácie sa navrhuje z potrubia plastového plnostenného  D160 a DN200.</w:t>
      </w:r>
      <w:r>
        <w:rPr>
          <w:rFonts w:ascii="Arial" w:hAnsi="Arial" w:cs="Arial"/>
          <w:szCs w:val="24"/>
        </w:rPr>
        <w:t xml:space="preserve"> </w:t>
      </w:r>
      <w:r w:rsidRPr="0007648A">
        <w:rPr>
          <w:rFonts w:ascii="Arial" w:hAnsi="Arial" w:cs="Arial"/>
          <w:szCs w:val="24"/>
        </w:rPr>
        <w:t xml:space="preserve">Kruhová tuhosť potrubia bude min. SN10. Pripojenie potrubia do šachiet je pomocou šachtových prechodiek. </w:t>
      </w:r>
    </w:p>
    <w:p w:rsidR="004D37AD" w:rsidRPr="0007648A" w:rsidRDefault="004D37AD" w:rsidP="004D37AD">
      <w:pPr>
        <w:pStyle w:val="Zkladntext"/>
        <w:jc w:val="both"/>
        <w:rPr>
          <w:rFonts w:ascii="Arial" w:hAnsi="Arial" w:cs="Arial"/>
          <w:szCs w:val="24"/>
        </w:rPr>
      </w:pPr>
    </w:p>
    <w:p w:rsidR="004D37AD" w:rsidRPr="0007648A" w:rsidRDefault="004D37AD" w:rsidP="004D37AD">
      <w:pPr>
        <w:jc w:val="both"/>
        <w:rPr>
          <w:rFonts w:ascii="Arial" w:hAnsi="Arial" w:cs="Arial"/>
        </w:rPr>
      </w:pPr>
      <w:r w:rsidRPr="0007648A">
        <w:rPr>
          <w:rFonts w:ascii="Arial" w:hAnsi="Arial" w:cs="Arial"/>
        </w:rPr>
        <w:t xml:space="preserve">Celková dĺžka  potrubia  </w:t>
      </w:r>
    </w:p>
    <w:p w:rsidR="004D37AD" w:rsidRPr="0007648A" w:rsidRDefault="004D37AD" w:rsidP="004D37AD">
      <w:pPr>
        <w:jc w:val="both"/>
        <w:rPr>
          <w:rFonts w:ascii="Arial" w:hAnsi="Arial" w:cs="Arial"/>
        </w:rPr>
      </w:pPr>
      <w:r w:rsidRPr="0007648A">
        <w:rPr>
          <w:rFonts w:ascii="Arial" w:hAnsi="Arial" w:cs="Arial"/>
        </w:rPr>
        <w:t>-  potrubie PVC D 160 .................................................................12,50m</w:t>
      </w:r>
    </w:p>
    <w:p w:rsidR="004D37AD" w:rsidRPr="0007648A" w:rsidRDefault="004D37AD" w:rsidP="004D37AD">
      <w:pPr>
        <w:jc w:val="both"/>
        <w:rPr>
          <w:rFonts w:ascii="Arial" w:hAnsi="Arial" w:cs="Arial"/>
        </w:rPr>
      </w:pPr>
      <w:r w:rsidRPr="0007648A">
        <w:rPr>
          <w:rFonts w:ascii="Arial" w:hAnsi="Arial" w:cs="Arial"/>
        </w:rPr>
        <w:t>-  potrubie PVC DN 200 ...............................................................30,70m</w:t>
      </w:r>
    </w:p>
    <w:p w:rsidR="004D37AD" w:rsidRPr="0007648A" w:rsidRDefault="004D37AD" w:rsidP="004D37AD">
      <w:pPr>
        <w:rPr>
          <w:rFonts w:ascii="Arial" w:hAnsi="Arial" w:cs="Arial"/>
        </w:rPr>
      </w:pPr>
    </w:p>
    <w:p w:rsidR="004D37AD" w:rsidRPr="0007648A" w:rsidRDefault="004D37AD" w:rsidP="004D37AD">
      <w:pPr>
        <w:pStyle w:val="Zkladntext"/>
        <w:jc w:val="both"/>
        <w:rPr>
          <w:rFonts w:ascii="Arial" w:hAnsi="Arial" w:cs="Arial"/>
          <w:szCs w:val="24"/>
        </w:rPr>
      </w:pPr>
      <w:r w:rsidRPr="0007648A">
        <w:rPr>
          <w:rFonts w:ascii="Arial" w:hAnsi="Arial" w:cs="Arial"/>
          <w:szCs w:val="24"/>
        </w:rPr>
        <w:t xml:space="preserve">Na vonkajšej kanalizácii budú osadené  kanalizačné vstupné šachty typové  z betónových prefabrikovaných skruží DN 1000mm, rovných a prechodových. </w:t>
      </w:r>
    </w:p>
    <w:p w:rsidR="004D37AD" w:rsidRPr="0007648A" w:rsidRDefault="004D37AD" w:rsidP="004D37AD">
      <w:pPr>
        <w:pStyle w:val="Zkladntext"/>
        <w:jc w:val="both"/>
        <w:rPr>
          <w:rFonts w:ascii="Arial" w:hAnsi="Arial" w:cs="Arial"/>
          <w:szCs w:val="24"/>
        </w:rPr>
      </w:pPr>
      <w:r w:rsidRPr="0007648A">
        <w:rPr>
          <w:rFonts w:ascii="Arial" w:hAnsi="Arial" w:cs="Arial"/>
          <w:szCs w:val="24"/>
        </w:rPr>
        <w:t xml:space="preserve">Vstup do šachty je ťažkým liatinovým poklopom  priemeru </w:t>
      </w:r>
      <w:smartTag w:uri="urn:schemas-microsoft-com:office:smarttags" w:element="metricconverter">
        <w:smartTagPr>
          <w:attr w:name="ProductID" w:val="600 mm"/>
        </w:smartTagPr>
        <w:r w:rsidRPr="0007648A">
          <w:rPr>
            <w:rFonts w:ascii="Arial" w:hAnsi="Arial" w:cs="Arial"/>
            <w:szCs w:val="24"/>
          </w:rPr>
          <w:t>600 mm</w:t>
        </w:r>
      </w:smartTag>
      <w:r w:rsidRPr="0007648A">
        <w:rPr>
          <w:rFonts w:ascii="Arial" w:hAnsi="Arial" w:cs="Arial"/>
          <w:szCs w:val="24"/>
        </w:rPr>
        <w:t xml:space="preserve">, nosnosť 40 t so zabudovaným proti hlukovým tesnením s odvetraním. Poklop sa uloží na podkladné vyrovnávacie betónové prstence. </w:t>
      </w:r>
    </w:p>
    <w:p w:rsidR="004D37AD" w:rsidRDefault="004D37AD" w:rsidP="004D37AD">
      <w:pPr>
        <w:rPr>
          <w:rFonts w:ascii="Arial" w:hAnsi="Arial" w:cs="Arial"/>
          <w:b/>
        </w:rPr>
      </w:pPr>
    </w:p>
    <w:p w:rsidR="004D37AD" w:rsidRPr="0007648A" w:rsidRDefault="004D37AD" w:rsidP="004D37AD">
      <w:pPr>
        <w:rPr>
          <w:rFonts w:ascii="Arial" w:hAnsi="Arial" w:cs="Arial"/>
          <w:b/>
        </w:rPr>
      </w:pPr>
      <w:r w:rsidRPr="0007648A">
        <w:rPr>
          <w:rFonts w:ascii="Arial" w:hAnsi="Arial" w:cs="Arial"/>
          <w:b/>
        </w:rPr>
        <w:t>B i l a n c i a    s p l a š k o v ý c h   v ô d</w:t>
      </w:r>
    </w:p>
    <w:p w:rsidR="004D37AD" w:rsidRPr="0007648A" w:rsidRDefault="004D37AD" w:rsidP="004D37AD">
      <w:pPr>
        <w:rPr>
          <w:rFonts w:ascii="Arial" w:hAnsi="Arial" w:cs="Arial"/>
        </w:rPr>
      </w:pPr>
    </w:p>
    <w:p w:rsidR="004D37AD" w:rsidRPr="0007648A" w:rsidRDefault="004D37AD" w:rsidP="004D37AD">
      <w:pPr>
        <w:pStyle w:val="Zkladntext"/>
        <w:rPr>
          <w:rFonts w:ascii="Arial" w:hAnsi="Arial" w:cs="Arial"/>
          <w:szCs w:val="24"/>
        </w:rPr>
      </w:pPr>
      <w:r w:rsidRPr="0007648A">
        <w:rPr>
          <w:rFonts w:ascii="Arial" w:hAnsi="Arial" w:cs="Arial"/>
          <w:szCs w:val="24"/>
        </w:rPr>
        <w:t>Množstvo splaškových vôd  zaústených do žumpy je dané potrebou vody pre objekt.</w:t>
      </w:r>
    </w:p>
    <w:p w:rsidR="004D37AD" w:rsidRPr="0007648A" w:rsidRDefault="004D37AD" w:rsidP="004D37AD">
      <w:pPr>
        <w:pStyle w:val="Zkladntext"/>
        <w:rPr>
          <w:rFonts w:ascii="Arial" w:hAnsi="Arial" w:cs="Arial"/>
          <w:szCs w:val="24"/>
        </w:rPr>
      </w:pPr>
    </w:p>
    <w:p w:rsidR="004D37AD" w:rsidRPr="0007648A" w:rsidRDefault="004D37AD" w:rsidP="004D37AD">
      <w:pPr>
        <w:rPr>
          <w:rFonts w:ascii="Arial" w:hAnsi="Arial" w:cs="Arial"/>
        </w:rPr>
      </w:pPr>
      <w:r w:rsidRPr="0007648A">
        <w:rPr>
          <w:rFonts w:ascii="Arial" w:hAnsi="Arial" w:cs="Arial"/>
        </w:rPr>
        <w:t xml:space="preserve">Priemerná denná potreba vody   </w:t>
      </w:r>
    </w:p>
    <w:p w:rsidR="004D37AD" w:rsidRPr="0007648A" w:rsidRDefault="004D37AD" w:rsidP="004D37AD">
      <w:pPr>
        <w:rPr>
          <w:rFonts w:ascii="Arial" w:hAnsi="Arial" w:cs="Arial"/>
        </w:rPr>
      </w:pPr>
      <w:r w:rsidRPr="0007648A">
        <w:rPr>
          <w:rFonts w:ascii="Arial" w:hAnsi="Arial" w:cs="Arial"/>
        </w:rPr>
        <w:t>Qp = 80x3 +300 =540 l/deň = 0,006 l/s</w:t>
      </w:r>
    </w:p>
    <w:p w:rsidR="004D37AD" w:rsidRPr="0007648A" w:rsidRDefault="004D37AD" w:rsidP="004D37AD">
      <w:pPr>
        <w:jc w:val="both"/>
        <w:rPr>
          <w:rFonts w:ascii="Arial" w:hAnsi="Arial" w:cs="Arial"/>
        </w:rPr>
      </w:pPr>
    </w:p>
    <w:p w:rsidR="004D37AD" w:rsidRPr="0007648A" w:rsidRDefault="004D37AD" w:rsidP="004D37AD">
      <w:pPr>
        <w:jc w:val="both"/>
        <w:rPr>
          <w:rFonts w:ascii="Arial" w:hAnsi="Arial" w:cs="Arial"/>
        </w:rPr>
      </w:pPr>
      <w:r w:rsidRPr="0007648A">
        <w:rPr>
          <w:rFonts w:ascii="Arial" w:hAnsi="Arial" w:cs="Arial"/>
        </w:rPr>
        <w:t>Ročné množstvo splaškových vôd</w:t>
      </w:r>
      <w:r>
        <w:rPr>
          <w:rFonts w:ascii="Arial" w:hAnsi="Arial" w:cs="Arial"/>
        </w:rPr>
        <w:t>,</w:t>
      </w:r>
      <w:r w:rsidRPr="0007648A">
        <w:rPr>
          <w:rFonts w:ascii="Arial" w:hAnsi="Arial" w:cs="Arial"/>
        </w:rPr>
        <w:t xml:space="preserve"> predpokladaná prevádzka 365 dní/rok</w:t>
      </w:r>
    </w:p>
    <w:p w:rsidR="004D37AD" w:rsidRPr="0007648A" w:rsidRDefault="004D37AD" w:rsidP="004D37AD">
      <w:pPr>
        <w:jc w:val="both"/>
        <w:rPr>
          <w:rFonts w:ascii="Arial" w:hAnsi="Arial" w:cs="Arial"/>
        </w:rPr>
      </w:pPr>
      <w:r w:rsidRPr="0007648A">
        <w:rPr>
          <w:rFonts w:ascii="Arial" w:hAnsi="Arial" w:cs="Arial"/>
        </w:rPr>
        <w:t>Q</w:t>
      </w:r>
      <w:r w:rsidRPr="0007648A">
        <w:rPr>
          <w:rFonts w:ascii="Arial" w:hAnsi="Arial" w:cs="Arial"/>
          <w:vertAlign w:val="subscript"/>
        </w:rPr>
        <w:t>r</w:t>
      </w:r>
      <w:r w:rsidRPr="0007648A">
        <w:rPr>
          <w:rFonts w:ascii="Arial" w:hAnsi="Arial" w:cs="Arial"/>
        </w:rPr>
        <w:t>= Q</w:t>
      </w:r>
      <w:r w:rsidRPr="0007648A">
        <w:rPr>
          <w:rFonts w:ascii="Arial" w:hAnsi="Arial" w:cs="Arial"/>
          <w:vertAlign w:val="subscript"/>
        </w:rPr>
        <w:t>p</w:t>
      </w:r>
      <w:r w:rsidRPr="0007648A">
        <w:rPr>
          <w:rFonts w:ascii="Arial" w:hAnsi="Arial" w:cs="Arial"/>
        </w:rPr>
        <w:t xml:space="preserve"> . 365 (m</w:t>
      </w:r>
      <w:r w:rsidRPr="0007648A">
        <w:rPr>
          <w:rFonts w:ascii="Arial" w:hAnsi="Arial" w:cs="Arial"/>
          <w:vertAlign w:val="superscript"/>
        </w:rPr>
        <w:t>3</w:t>
      </w:r>
      <w:r w:rsidRPr="0007648A">
        <w:rPr>
          <w:rFonts w:ascii="Arial" w:hAnsi="Arial" w:cs="Arial"/>
        </w:rPr>
        <w:t>/r)</w:t>
      </w:r>
    </w:p>
    <w:p w:rsidR="004D37AD" w:rsidRPr="0007648A" w:rsidRDefault="004D37AD" w:rsidP="004D37AD">
      <w:pPr>
        <w:jc w:val="both"/>
        <w:rPr>
          <w:rFonts w:ascii="Arial" w:hAnsi="Arial" w:cs="Arial"/>
        </w:rPr>
      </w:pPr>
      <w:r w:rsidRPr="0007648A">
        <w:rPr>
          <w:rFonts w:ascii="Arial" w:hAnsi="Arial" w:cs="Arial"/>
        </w:rPr>
        <w:t>Q</w:t>
      </w:r>
      <w:r w:rsidRPr="0007648A">
        <w:rPr>
          <w:rFonts w:ascii="Arial" w:hAnsi="Arial" w:cs="Arial"/>
          <w:vertAlign w:val="subscript"/>
        </w:rPr>
        <w:t>r</w:t>
      </w:r>
      <w:r w:rsidRPr="0007648A">
        <w:rPr>
          <w:rFonts w:ascii="Arial" w:hAnsi="Arial" w:cs="Arial"/>
        </w:rPr>
        <w:t>= 0,54 . 365 (m</w:t>
      </w:r>
      <w:r w:rsidRPr="0007648A">
        <w:rPr>
          <w:rFonts w:ascii="Arial" w:hAnsi="Arial" w:cs="Arial"/>
          <w:vertAlign w:val="superscript"/>
        </w:rPr>
        <w:t>3</w:t>
      </w:r>
      <w:r w:rsidRPr="0007648A">
        <w:rPr>
          <w:rFonts w:ascii="Arial" w:hAnsi="Arial" w:cs="Arial"/>
        </w:rPr>
        <w:t>/r)</w:t>
      </w:r>
    </w:p>
    <w:p w:rsidR="004D37AD" w:rsidRPr="0007648A" w:rsidRDefault="004D37AD" w:rsidP="004D37AD">
      <w:pPr>
        <w:jc w:val="both"/>
        <w:rPr>
          <w:rFonts w:ascii="Arial" w:hAnsi="Arial" w:cs="Arial"/>
        </w:rPr>
      </w:pPr>
      <w:r w:rsidRPr="0007648A">
        <w:rPr>
          <w:rFonts w:ascii="Arial" w:hAnsi="Arial" w:cs="Arial"/>
        </w:rPr>
        <w:t>Q</w:t>
      </w:r>
      <w:r w:rsidRPr="0007648A">
        <w:rPr>
          <w:rFonts w:ascii="Arial" w:hAnsi="Arial" w:cs="Arial"/>
          <w:vertAlign w:val="subscript"/>
        </w:rPr>
        <w:t>r</w:t>
      </w:r>
      <w:r w:rsidRPr="0007648A">
        <w:rPr>
          <w:rFonts w:ascii="Arial" w:hAnsi="Arial" w:cs="Arial"/>
        </w:rPr>
        <w:t>= 171,1 (m</w:t>
      </w:r>
      <w:r w:rsidRPr="0007648A">
        <w:rPr>
          <w:rFonts w:ascii="Arial" w:hAnsi="Arial" w:cs="Arial"/>
          <w:vertAlign w:val="superscript"/>
        </w:rPr>
        <w:t>3</w:t>
      </w:r>
      <w:r w:rsidRPr="0007648A">
        <w:rPr>
          <w:rFonts w:ascii="Arial" w:hAnsi="Arial" w:cs="Arial"/>
        </w:rPr>
        <w:t>/r)</w:t>
      </w:r>
    </w:p>
    <w:p w:rsidR="006C0016" w:rsidRDefault="006C0016" w:rsidP="006C0016">
      <w:pPr>
        <w:jc w:val="both"/>
        <w:rPr>
          <w:rFonts w:ascii="Arial" w:hAnsi="Arial" w:cs="Arial"/>
        </w:rPr>
      </w:pPr>
    </w:p>
    <w:p w:rsidR="006C0016" w:rsidRDefault="006C0016" w:rsidP="006C0016">
      <w:pPr>
        <w:jc w:val="both"/>
        <w:rPr>
          <w:rFonts w:ascii="Arial" w:hAnsi="Arial" w:cs="Arial"/>
          <w:b/>
          <w:u w:val="single"/>
        </w:rPr>
      </w:pPr>
      <w:r>
        <w:rPr>
          <w:rFonts w:ascii="Arial" w:hAnsi="Arial" w:cs="Arial"/>
          <w:b/>
          <w:u w:val="single"/>
        </w:rPr>
        <w:t>7. Zásobovanie vodou</w:t>
      </w:r>
    </w:p>
    <w:p w:rsidR="006C0016" w:rsidRDefault="006C0016" w:rsidP="006C0016">
      <w:pPr>
        <w:jc w:val="both"/>
        <w:rPr>
          <w:rFonts w:ascii="Arial" w:hAnsi="Arial" w:cs="Arial"/>
        </w:rPr>
      </w:pPr>
    </w:p>
    <w:p w:rsidR="004D37AD" w:rsidRPr="009121FA" w:rsidRDefault="004D37AD" w:rsidP="004D37AD">
      <w:pPr>
        <w:jc w:val="both"/>
        <w:rPr>
          <w:rFonts w:ascii="Arial" w:hAnsi="Arial" w:cs="Arial"/>
        </w:rPr>
      </w:pPr>
      <w:r w:rsidRPr="009121FA">
        <w:rPr>
          <w:rFonts w:ascii="Arial" w:hAnsi="Arial" w:cs="Arial"/>
        </w:rPr>
        <w:t>Nakoľko sa v danej lokalite nenachádza verejný vodovod bude studená voda riešená z novej vŕtanej studne, ktorá sa vybuduje na pozemku investora, v blízkosti objektu.</w:t>
      </w:r>
    </w:p>
    <w:p w:rsidR="004D37AD" w:rsidRPr="009121FA" w:rsidRDefault="004D37AD" w:rsidP="004D37AD">
      <w:pPr>
        <w:jc w:val="both"/>
        <w:rPr>
          <w:rFonts w:ascii="Arial" w:hAnsi="Arial" w:cs="Arial"/>
        </w:rPr>
      </w:pPr>
      <w:r w:rsidRPr="009121FA">
        <w:rPr>
          <w:rFonts w:ascii="Arial" w:hAnsi="Arial" w:cs="Arial"/>
        </w:rPr>
        <w:t>Vo vyznačenej miestnosti v objekte bude osadená domáca vodáreň  s ponorným čerpadlom, ktoré bude osadené vo vŕtanej studni . Voda bude privedená zo studne výtlakom do vodárne.</w:t>
      </w:r>
    </w:p>
    <w:p w:rsidR="004D37AD" w:rsidRPr="009121FA" w:rsidRDefault="004D37AD" w:rsidP="004D37AD">
      <w:pPr>
        <w:jc w:val="both"/>
        <w:rPr>
          <w:rFonts w:ascii="Arial" w:hAnsi="Arial" w:cs="Arial"/>
        </w:rPr>
      </w:pPr>
      <w:r w:rsidRPr="009121FA">
        <w:rPr>
          <w:rFonts w:ascii="Arial" w:hAnsi="Arial" w:cs="Arial"/>
        </w:rPr>
        <w:t>V mieste, kde bude osadená vodáreň sa osadí aj úprava vody – podľa zistenej kvality vody, aby bolo možné používať vodu aj na pitie.</w:t>
      </w:r>
    </w:p>
    <w:p w:rsidR="004D37AD" w:rsidRPr="009121FA" w:rsidRDefault="004D37AD" w:rsidP="004D37AD">
      <w:pPr>
        <w:jc w:val="both"/>
        <w:rPr>
          <w:rFonts w:ascii="Arial" w:hAnsi="Arial" w:cs="Arial"/>
        </w:rPr>
      </w:pPr>
      <w:r w:rsidRPr="009121FA">
        <w:rPr>
          <w:rFonts w:ascii="Arial" w:hAnsi="Arial" w:cs="Arial"/>
        </w:rPr>
        <w:t>Umiestnenie vodárne a jej presný typ aj s čerpadlom sa upresní v realizačnom projekte po zistení potrebných skutočností.</w:t>
      </w:r>
    </w:p>
    <w:p w:rsidR="004D37AD" w:rsidRPr="009121FA" w:rsidRDefault="004D37AD" w:rsidP="004D37AD">
      <w:pPr>
        <w:jc w:val="both"/>
        <w:rPr>
          <w:rFonts w:ascii="Arial" w:hAnsi="Arial" w:cs="Arial"/>
        </w:rPr>
      </w:pPr>
      <w:r w:rsidRPr="009121FA">
        <w:rPr>
          <w:rFonts w:ascii="Arial" w:hAnsi="Arial" w:cs="Arial"/>
        </w:rPr>
        <w:t>Od vodárne bude vedený rozvod studenej vody vo vyznačenej trase v podlahe k jednotlivým miestam, kde potrubie stúpne do muriva. Na stúpnutí ku skupine predmetov sa osada uzatváracie ventily prístupné dvierkami.</w:t>
      </w:r>
    </w:p>
    <w:p w:rsidR="004D37AD" w:rsidRPr="009121FA" w:rsidRDefault="004D37AD" w:rsidP="004D37AD">
      <w:pPr>
        <w:jc w:val="both"/>
        <w:rPr>
          <w:rFonts w:ascii="Arial" w:hAnsi="Arial" w:cs="Arial"/>
        </w:rPr>
      </w:pPr>
      <w:r w:rsidRPr="009121FA">
        <w:rPr>
          <w:rFonts w:ascii="Arial" w:hAnsi="Arial" w:cs="Arial"/>
        </w:rPr>
        <w:t>Rozvod vody od uzáverov po výtokové ventily bude vedený v murive.</w:t>
      </w:r>
    </w:p>
    <w:p w:rsidR="004D37AD" w:rsidRPr="009121FA" w:rsidRDefault="004D37AD" w:rsidP="004D37AD">
      <w:pPr>
        <w:jc w:val="both"/>
        <w:rPr>
          <w:rFonts w:ascii="Arial" w:hAnsi="Arial" w:cs="Arial"/>
        </w:rPr>
      </w:pPr>
      <w:r w:rsidRPr="009121FA">
        <w:rPr>
          <w:rFonts w:ascii="Arial" w:hAnsi="Arial" w:cs="Arial"/>
        </w:rPr>
        <w:lastRenderedPageBreak/>
        <w:t>Studená voda bude privedená aj do zásobníka teplej vody. Na prívode osadiť uzáver , spätný ventil, poistný ventil a vypúšťací ventil .</w:t>
      </w:r>
    </w:p>
    <w:p w:rsidR="004D37AD" w:rsidRPr="009121FA" w:rsidRDefault="004D37AD" w:rsidP="004D37AD">
      <w:pPr>
        <w:pStyle w:val="Zkladntext"/>
        <w:jc w:val="both"/>
        <w:rPr>
          <w:rFonts w:ascii="Arial" w:hAnsi="Arial" w:cs="Arial"/>
          <w:bCs/>
          <w:szCs w:val="24"/>
          <w:u w:val="single"/>
        </w:rPr>
      </w:pPr>
    </w:p>
    <w:p w:rsidR="004D37AD" w:rsidRPr="00EF6F5C" w:rsidRDefault="004D37AD" w:rsidP="004D37AD">
      <w:pPr>
        <w:pStyle w:val="Zkladntext"/>
        <w:jc w:val="both"/>
        <w:rPr>
          <w:rFonts w:ascii="Arial" w:hAnsi="Arial" w:cs="Arial"/>
          <w:b/>
          <w:bCs/>
          <w:szCs w:val="24"/>
        </w:rPr>
      </w:pPr>
      <w:r>
        <w:rPr>
          <w:rFonts w:ascii="Arial" w:hAnsi="Arial" w:cs="Arial"/>
          <w:b/>
          <w:bCs/>
          <w:szCs w:val="24"/>
        </w:rPr>
        <w:t>Teplá  vod</w:t>
      </w:r>
      <w:r w:rsidRPr="00EF6F5C">
        <w:rPr>
          <w:rFonts w:ascii="Arial" w:hAnsi="Arial" w:cs="Arial"/>
          <w:b/>
          <w:bCs/>
          <w:szCs w:val="24"/>
        </w:rPr>
        <w:t>a</w:t>
      </w:r>
    </w:p>
    <w:p w:rsidR="004D37AD" w:rsidRPr="009121FA" w:rsidRDefault="004D37AD" w:rsidP="004D37AD">
      <w:pPr>
        <w:pStyle w:val="Zkladntext"/>
        <w:jc w:val="both"/>
        <w:rPr>
          <w:rFonts w:ascii="Arial" w:hAnsi="Arial" w:cs="Arial"/>
          <w:bCs/>
          <w:szCs w:val="24"/>
        </w:rPr>
      </w:pPr>
    </w:p>
    <w:p w:rsidR="004D37AD" w:rsidRPr="009121FA" w:rsidRDefault="004D37AD" w:rsidP="004D37AD">
      <w:pPr>
        <w:jc w:val="both"/>
        <w:rPr>
          <w:rFonts w:ascii="Arial" w:hAnsi="Arial" w:cs="Arial"/>
        </w:rPr>
      </w:pPr>
      <w:r w:rsidRPr="009121FA">
        <w:rPr>
          <w:rFonts w:ascii="Arial" w:hAnsi="Arial" w:cs="Arial"/>
        </w:rPr>
        <w:t xml:space="preserve">Príprava teplej vody je riešená v miestnosti 1.07 – Technická miestnosť, kde sa osadí elektrický akumulačný tlakový zásobník teplej vody EOV 120- obsah 120 litrov, el. príkon 230 V - 2kW. </w:t>
      </w:r>
    </w:p>
    <w:p w:rsidR="004D37AD" w:rsidRPr="009121FA" w:rsidRDefault="004D37AD" w:rsidP="004D37AD">
      <w:pPr>
        <w:spacing w:after="200" w:line="276" w:lineRule="auto"/>
        <w:rPr>
          <w:rFonts w:ascii="Arial" w:hAnsi="Arial" w:cs="Arial"/>
        </w:rPr>
      </w:pPr>
      <w:r>
        <w:rPr>
          <w:rFonts w:ascii="Arial" w:hAnsi="Arial" w:cs="Arial"/>
        </w:rPr>
        <w:t>R</w:t>
      </w:r>
      <w:r w:rsidRPr="009121FA">
        <w:rPr>
          <w:rFonts w:ascii="Arial" w:hAnsi="Arial" w:cs="Arial"/>
        </w:rPr>
        <w:t>ozvod studenej a teplej vody sa navrhuje z plastového tlakového potrubia /plast-hliník/ pre vnútorné rozvody vody. Potrubie v murivách a v podlahe bude izolované trubicami z PE –MIRELON hrúbky 6-</w:t>
      </w:r>
      <w:smartTag w:uri="urn:schemas-microsoft-com:office:smarttags" w:element="metricconverter">
        <w:smartTagPr>
          <w:attr w:name="ProductID" w:val="10 mm"/>
        </w:smartTagPr>
        <w:r w:rsidRPr="009121FA">
          <w:rPr>
            <w:rFonts w:ascii="Arial" w:hAnsi="Arial" w:cs="Arial"/>
          </w:rPr>
          <w:t>10 mm</w:t>
        </w:r>
      </w:smartTag>
      <w:r w:rsidRPr="009121FA">
        <w:rPr>
          <w:rFonts w:ascii="Arial" w:hAnsi="Arial" w:cs="Arial"/>
        </w:rPr>
        <w:t xml:space="preserve">. </w:t>
      </w:r>
    </w:p>
    <w:p w:rsidR="004D37AD" w:rsidRPr="00EF6F5C" w:rsidRDefault="004D37AD" w:rsidP="004D37AD">
      <w:pPr>
        <w:jc w:val="both"/>
        <w:rPr>
          <w:rFonts w:ascii="Arial" w:hAnsi="Arial" w:cs="Arial"/>
          <w:b/>
        </w:rPr>
      </w:pPr>
      <w:r w:rsidRPr="00EF6F5C">
        <w:rPr>
          <w:rFonts w:ascii="Arial" w:hAnsi="Arial" w:cs="Arial"/>
          <w:b/>
        </w:rPr>
        <w:t>B i l a n c i a    p o t r e b y    v o d y</w:t>
      </w:r>
    </w:p>
    <w:p w:rsidR="004D37AD" w:rsidRPr="009121FA" w:rsidRDefault="004D37AD" w:rsidP="004D37AD">
      <w:pPr>
        <w:jc w:val="both"/>
        <w:rPr>
          <w:rFonts w:ascii="Arial" w:hAnsi="Arial" w:cs="Arial"/>
        </w:rPr>
      </w:pPr>
    </w:p>
    <w:p w:rsidR="004D37AD" w:rsidRPr="009121FA" w:rsidRDefault="004D37AD" w:rsidP="004D37AD">
      <w:pPr>
        <w:jc w:val="both"/>
        <w:rPr>
          <w:rFonts w:ascii="Arial" w:hAnsi="Arial" w:cs="Arial"/>
        </w:rPr>
      </w:pPr>
      <w:r w:rsidRPr="009121FA">
        <w:rPr>
          <w:rFonts w:ascii="Arial" w:hAnsi="Arial" w:cs="Arial"/>
        </w:rPr>
        <w:t>Potreba vody je vypočítaná podľa Vyhlášky MŽP SR Z.z. 684, čiastka 261 zo 14.novembra 2006.</w:t>
      </w:r>
    </w:p>
    <w:p w:rsidR="004D37AD" w:rsidRPr="009121FA" w:rsidRDefault="004D37AD" w:rsidP="004D37AD">
      <w:pPr>
        <w:jc w:val="both"/>
        <w:rPr>
          <w:rFonts w:ascii="Arial" w:hAnsi="Arial" w:cs="Arial"/>
        </w:rPr>
      </w:pPr>
      <w:r w:rsidRPr="009121FA">
        <w:rPr>
          <w:rFonts w:ascii="Arial" w:hAnsi="Arial" w:cs="Arial"/>
        </w:rPr>
        <w:t>V objekte  sa uvažuje s 3-mi zamestnancami</w:t>
      </w:r>
    </w:p>
    <w:p w:rsidR="004D37AD" w:rsidRPr="009121FA" w:rsidRDefault="004D37AD" w:rsidP="004D37AD">
      <w:pPr>
        <w:jc w:val="both"/>
        <w:rPr>
          <w:rFonts w:ascii="Arial" w:hAnsi="Arial" w:cs="Arial"/>
        </w:rPr>
      </w:pPr>
      <w:r w:rsidRPr="009121FA">
        <w:rPr>
          <w:rFonts w:ascii="Arial" w:hAnsi="Arial" w:cs="Arial"/>
        </w:rPr>
        <w:t>Potreba vody na zamestnanca.........................................80 l/zam./deň</w:t>
      </w:r>
    </w:p>
    <w:p w:rsidR="004D37AD" w:rsidRPr="009121FA" w:rsidRDefault="004D37AD" w:rsidP="004D37AD">
      <w:pPr>
        <w:jc w:val="both"/>
        <w:rPr>
          <w:rFonts w:ascii="Arial" w:hAnsi="Arial" w:cs="Arial"/>
        </w:rPr>
      </w:pPr>
      <w:r w:rsidRPr="009121FA">
        <w:rPr>
          <w:rFonts w:ascii="Arial" w:hAnsi="Arial" w:cs="Arial"/>
        </w:rPr>
        <w:t>Technologická spotreba vody ………………………….…300 l/deň</w:t>
      </w:r>
    </w:p>
    <w:p w:rsidR="004D37AD" w:rsidRPr="009121FA" w:rsidRDefault="004D37AD" w:rsidP="004D37AD">
      <w:pPr>
        <w:jc w:val="both"/>
        <w:rPr>
          <w:rFonts w:ascii="Arial" w:hAnsi="Arial" w:cs="Arial"/>
        </w:rPr>
      </w:pPr>
    </w:p>
    <w:p w:rsidR="004D37AD" w:rsidRPr="009121FA" w:rsidRDefault="004D37AD" w:rsidP="004D37AD">
      <w:pPr>
        <w:jc w:val="both"/>
        <w:rPr>
          <w:rFonts w:ascii="Arial" w:hAnsi="Arial" w:cs="Arial"/>
        </w:rPr>
      </w:pPr>
      <w:r w:rsidRPr="009121FA">
        <w:rPr>
          <w:rFonts w:ascii="Arial" w:hAnsi="Arial" w:cs="Arial"/>
        </w:rPr>
        <w:t xml:space="preserve">Priemerná denná potreba vody   </w:t>
      </w:r>
    </w:p>
    <w:p w:rsidR="004D37AD" w:rsidRPr="009121FA" w:rsidRDefault="004D37AD" w:rsidP="004D37AD">
      <w:pPr>
        <w:jc w:val="both"/>
        <w:rPr>
          <w:rFonts w:ascii="Arial" w:hAnsi="Arial" w:cs="Arial"/>
        </w:rPr>
      </w:pPr>
      <w:r w:rsidRPr="009121FA">
        <w:rPr>
          <w:rFonts w:ascii="Arial" w:hAnsi="Arial" w:cs="Arial"/>
        </w:rPr>
        <w:t xml:space="preserve">                     Qp = 80x3 +300 =540 l/deň = 0,006 l/s</w:t>
      </w:r>
    </w:p>
    <w:p w:rsidR="004D37AD" w:rsidRPr="009121FA" w:rsidRDefault="004D37AD" w:rsidP="004D37AD">
      <w:pPr>
        <w:jc w:val="both"/>
        <w:rPr>
          <w:rFonts w:ascii="Arial" w:hAnsi="Arial" w:cs="Arial"/>
        </w:rPr>
      </w:pPr>
    </w:p>
    <w:p w:rsidR="004D37AD" w:rsidRPr="009121FA" w:rsidRDefault="004D37AD" w:rsidP="004D37AD">
      <w:pPr>
        <w:jc w:val="both"/>
        <w:rPr>
          <w:rFonts w:ascii="Arial" w:hAnsi="Arial" w:cs="Arial"/>
        </w:rPr>
      </w:pPr>
      <w:r w:rsidRPr="009121FA">
        <w:rPr>
          <w:rFonts w:ascii="Arial" w:hAnsi="Arial" w:cs="Arial"/>
        </w:rPr>
        <w:t xml:space="preserve">Maximálna denná potreba vody </w:t>
      </w:r>
    </w:p>
    <w:p w:rsidR="004D37AD" w:rsidRPr="009121FA" w:rsidRDefault="004D37AD" w:rsidP="004D37AD">
      <w:pPr>
        <w:jc w:val="both"/>
        <w:rPr>
          <w:rFonts w:ascii="Arial" w:hAnsi="Arial" w:cs="Arial"/>
        </w:rPr>
      </w:pPr>
      <w:r w:rsidRPr="009121FA">
        <w:rPr>
          <w:rFonts w:ascii="Arial" w:hAnsi="Arial" w:cs="Arial"/>
        </w:rPr>
        <w:t xml:space="preserve">                     Qmax.= 540x1,4 = 756 l/deň= 0,0087 l/s </w:t>
      </w:r>
    </w:p>
    <w:p w:rsidR="004D37AD" w:rsidRPr="009121FA" w:rsidRDefault="004D37AD" w:rsidP="004D37AD">
      <w:pPr>
        <w:jc w:val="both"/>
        <w:rPr>
          <w:rFonts w:ascii="Arial" w:hAnsi="Arial" w:cs="Arial"/>
        </w:rPr>
      </w:pPr>
    </w:p>
    <w:p w:rsidR="004D37AD" w:rsidRPr="009121FA" w:rsidRDefault="004D37AD" w:rsidP="004D37AD">
      <w:pPr>
        <w:jc w:val="both"/>
        <w:rPr>
          <w:rFonts w:ascii="Arial" w:hAnsi="Arial" w:cs="Arial"/>
        </w:rPr>
      </w:pPr>
      <w:r w:rsidRPr="009121FA">
        <w:rPr>
          <w:rFonts w:ascii="Arial" w:hAnsi="Arial" w:cs="Arial"/>
        </w:rPr>
        <w:t xml:space="preserve">Hodinová potreba vody  </w:t>
      </w:r>
    </w:p>
    <w:p w:rsidR="004D37AD" w:rsidRPr="009121FA" w:rsidRDefault="004D37AD" w:rsidP="004D37AD">
      <w:pPr>
        <w:jc w:val="both"/>
        <w:rPr>
          <w:rFonts w:ascii="Arial" w:hAnsi="Arial" w:cs="Arial"/>
        </w:rPr>
      </w:pPr>
      <w:r w:rsidRPr="009121FA">
        <w:rPr>
          <w:rFonts w:ascii="Arial" w:hAnsi="Arial" w:cs="Arial"/>
        </w:rPr>
        <w:t xml:space="preserve">                     Qhod.= 756:24x1,8 =  57 l/hod </w:t>
      </w:r>
    </w:p>
    <w:p w:rsidR="004D37AD" w:rsidRPr="009121FA" w:rsidRDefault="004D37AD" w:rsidP="004D37AD">
      <w:pPr>
        <w:jc w:val="both"/>
        <w:rPr>
          <w:rFonts w:ascii="Arial" w:hAnsi="Arial" w:cs="Arial"/>
        </w:rPr>
      </w:pPr>
    </w:p>
    <w:p w:rsidR="004D37AD" w:rsidRPr="009121FA" w:rsidRDefault="004D37AD" w:rsidP="004D37AD">
      <w:pPr>
        <w:jc w:val="both"/>
        <w:rPr>
          <w:rFonts w:ascii="Arial" w:hAnsi="Arial" w:cs="Arial"/>
        </w:rPr>
      </w:pPr>
      <w:r w:rsidRPr="009121FA">
        <w:rPr>
          <w:rFonts w:ascii="Arial" w:hAnsi="Arial" w:cs="Arial"/>
        </w:rPr>
        <w:t>Ročná potreba vody pre objekt</w:t>
      </w:r>
    </w:p>
    <w:p w:rsidR="004D37AD" w:rsidRDefault="004D37AD" w:rsidP="004D37AD">
      <w:pPr>
        <w:jc w:val="both"/>
        <w:rPr>
          <w:rFonts w:ascii="Arial" w:hAnsi="Arial" w:cs="Arial"/>
        </w:rPr>
      </w:pPr>
      <w:r w:rsidRPr="009121FA">
        <w:rPr>
          <w:rFonts w:ascii="Arial" w:hAnsi="Arial" w:cs="Arial"/>
        </w:rPr>
        <w:t xml:space="preserve">                     Qr.=0,540x365 = 162 m3/rok </w:t>
      </w:r>
    </w:p>
    <w:p w:rsidR="008F4E43" w:rsidRDefault="008F4E43" w:rsidP="004D37AD">
      <w:pPr>
        <w:jc w:val="both"/>
        <w:rPr>
          <w:rFonts w:ascii="Arial" w:hAnsi="Arial" w:cs="Arial"/>
          <w:b/>
        </w:rPr>
      </w:pPr>
    </w:p>
    <w:p w:rsidR="008F4E43" w:rsidRPr="008F4E43" w:rsidRDefault="008F4E43" w:rsidP="004D37AD">
      <w:pPr>
        <w:jc w:val="both"/>
        <w:rPr>
          <w:rFonts w:ascii="Arial" w:hAnsi="Arial" w:cs="Arial"/>
          <w:b/>
        </w:rPr>
      </w:pPr>
      <w:r w:rsidRPr="008F4E43">
        <w:rPr>
          <w:rFonts w:ascii="Arial" w:hAnsi="Arial" w:cs="Arial"/>
          <w:b/>
        </w:rPr>
        <w:t>8.Elektrická energia</w:t>
      </w:r>
    </w:p>
    <w:p w:rsidR="004D37AD" w:rsidRDefault="004D37AD" w:rsidP="006C0016">
      <w:pPr>
        <w:jc w:val="both"/>
        <w:rPr>
          <w:rFonts w:ascii="Arial" w:hAnsi="Arial" w:cs="Arial"/>
        </w:rPr>
      </w:pPr>
    </w:p>
    <w:p w:rsidR="002F2922" w:rsidRPr="008F4E43" w:rsidRDefault="008F4E43" w:rsidP="008F4E43">
      <w:pPr>
        <w:tabs>
          <w:tab w:val="left" w:pos="360"/>
        </w:tabs>
        <w:ind w:hanging="1134"/>
        <w:jc w:val="both"/>
        <w:rPr>
          <w:rFonts w:ascii="Arial" w:hAnsi="Arial" w:cs="Arial"/>
          <w:b/>
          <w:bCs/>
        </w:rPr>
      </w:pPr>
      <w:r>
        <w:rPr>
          <w:rFonts w:ascii="Arial" w:hAnsi="Arial" w:cs="Arial"/>
          <w:b/>
          <w:bCs/>
        </w:rPr>
        <w:tab/>
      </w:r>
      <w:r w:rsidR="002F2922" w:rsidRPr="008F4E43">
        <w:rPr>
          <w:rFonts w:ascii="Arial" w:hAnsi="Arial" w:cs="Arial"/>
          <w:b/>
          <w:bCs/>
        </w:rPr>
        <w:t>Prostredie</w:t>
      </w:r>
    </w:p>
    <w:p w:rsidR="002F2922" w:rsidRDefault="002F2922" w:rsidP="002F2922">
      <w:pPr>
        <w:pStyle w:val="Zkladntext"/>
        <w:tabs>
          <w:tab w:val="left" w:pos="1701"/>
          <w:tab w:val="left" w:pos="1985"/>
        </w:tabs>
        <w:jc w:val="both"/>
        <w:rPr>
          <w:rFonts w:ascii="Arial" w:hAnsi="Arial" w:cs="Arial"/>
          <w:szCs w:val="24"/>
        </w:rPr>
      </w:pPr>
      <w:r w:rsidRPr="00896270">
        <w:rPr>
          <w:rFonts w:ascii="Arial" w:hAnsi="Arial" w:cs="Arial"/>
          <w:szCs w:val="24"/>
        </w:rPr>
        <w:t>Je v uvažovaných priestoroch  v zmysle  STN 33 2000-5-51:2010-05 – obyčajné s riadenou teplotou ,viď protokol o určení druhov prostredia uložený v dokladovej časti dokumentácie.</w:t>
      </w:r>
    </w:p>
    <w:p w:rsidR="002F2922" w:rsidRDefault="002F2922" w:rsidP="002F2922">
      <w:pPr>
        <w:pStyle w:val="Zkladntext"/>
        <w:tabs>
          <w:tab w:val="left" w:pos="1701"/>
          <w:tab w:val="left" w:pos="1985"/>
        </w:tabs>
        <w:jc w:val="both"/>
        <w:rPr>
          <w:rFonts w:ascii="Arial" w:hAnsi="Arial" w:cs="Arial"/>
          <w:b/>
          <w:bCs/>
          <w:szCs w:val="24"/>
        </w:rPr>
      </w:pPr>
    </w:p>
    <w:p w:rsidR="002F2922" w:rsidRPr="00896270" w:rsidRDefault="002F2922" w:rsidP="002F2922">
      <w:pPr>
        <w:pStyle w:val="Zkladntext"/>
        <w:tabs>
          <w:tab w:val="left" w:pos="1701"/>
          <w:tab w:val="left" w:pos="1985"/>
        </w:tabs>
        <w:jc w:val="both"/>
        <w:rPr>
          <w:rFonts w:ascii="Arial" w:hAnsi="Arial" w:cs="Arial"/>
          <w:szCs w:val="24"/>
        </w:rPr>
      </w:pPr>
      <w:r w:rsidRPr="00896270">
        <w:rPr>
          <w:rFonts w:ascii="Arial" w:hAnsi="Arial" w:cs="Arial"/>
          <w:b/>
          <w:bCs/>
          <w:szCs w:val="24"/>
        </w:rPr>
        <w:t>Intenzita osvetlenia</w:t>
      </w:r>
    </w:p>
    <w:p w:rsidR="002F2922" w:rsidRDefault="002F2922" w:rsidP="002F2922">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Je navrhnutá v zmysle STN EN 12464-1:2012-03 (36 0074) - viď tabuľku legendy miestností vo výkresovej časti PD.</w:t>
      </w:r>
    </w:p>
    <w:p w:rsidR="002F2922" w:rsidRDefault="002F2922" w:rsidP="002F2922">
      <w:pPr>
        <w:pStyle w:val="ZkladntextIMP"/>
        <w:tabs>
          <w:tab w:val="left" w:pos="1267"/>
          <w:tab w:val="left" w:pos="2707"/>
          <w:tab w:val="left" w:pos="4147"/>
          <w:tab w:val="left" w:pos="5673"/>
          <w:tab w:val="left" w:pos="7113"/>
        </w:tabs>
        <w:spacing w:line="240" w:lineRule="auto"/>
        <w:jc w:val="both"/>
        <w:rPr>
          <w:rFonts w:cs="Arial"/>
          <w:szCs w:val="24"/>
        </w:rPr>
      </w:pPr>
    </w:p>
    <w:p w:rsidR="002F2922" w:rsidRPr="00896270" w:rsidRDefault="002F2922" w:rsidP="002F2922">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b/>
          <w:bCs/>
          <w:szCs w:val="24"/>
        </w:rPr>
        <w:t xml:space="preserve">Zaradenie el.zariadení do skupín podľa miery ohrozenia v zmysle vyhlášky MPSVaR SR 508/2009Z.z </w:t>
      </w:r>
    </w:p>
    <w:p w:rsidR="002F2922" w:rsidRDefault="002F2922" w:rsidP="002F2922">
      <w:pPr>
        <w:pStyle w:val="ZkladntextIMP"/>
        <w:tabs>
          <w:tab w:val="left" w:pos="1267"/>
          <w:tab w:val="left" w:pos="2707"/>
          <w:tab w:val="left" w:pos="4147"/>
          <w:tab w:val="left" w:pos="5673"/>
          <w:tab w:val="left" w:pos="7113"/>
        </w:tabs>
        <w:spacing w:line="240" w:lineRule="auto"/>
        <w:jc w:val="both"/>
        <w:rPr>
          <w:rFonts w:cs="Arial"/>
          <w:szCs w:val="24"/>
        </w:rPr>
      </w:pPr>
    </w:p>
    <w:p w:rsidR="002F2922" w:rsidRPr="00896270" w:rsidRDefault="002F2922" w:rsidP="002F2922">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 xml:space="preserve">Elektrické zariadenia NN inštalované v objekte sú  zaradené v zmysle vyhlášky č.508/2009 Z.z, príloha č.1, časť III  do skupiny B. </w:t>
      </w:r>
    </w:p>
    <w:p w:rsidR="002F2922" w:rsidRPr="00896270" w:rsidRDefault="002F2922" w:rsidP="002F2922">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Technické zariadenia elektrické skupiny B sú:</w:t>
      </w:r>
    </w:p>
    <w:p w:rsidR="002F2922" w:rsidRPr="00896270" w:rsidRDefault="002F2922" w:rsidP="002F2922">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lastRenderedPageBreak/>
        <w:t>Technické zariadenia elektrické nezaradené do skupiny A s prúdom alebo napätím, ktoré nie sú bezpečné.</w:t>
      </w:r>
    </w:p>
    <w:p w:rsidR="002F2922" w:rsidRPr="00896270" w:rsidRDefault="002F2922" w:rsidP="002F2922">
      <w:pPr>
        <w:pStyle w:val="ZkladntextIMP"/>
        <w:tabs>
          <w:tab w:val="left" w:pos="1267"/>
          <w:tab w:val="left" w:pos="2707"/>
          <w:tab w:val="left" w:pos="4147"/>
          <w:tab w:val="left" w:pos="5673"/>
          <w:tab w:val="left" w:pos="7113"/>
        </w:tabs>
        <w:spacing w:line="240" w:lineRule="auto"/>
        <w:ind w:firstLine="90"/>
        <w:jc w:val="both"/>
        <w:rPr>
          <w:rFonts w:cs="Arial"/>
          <w:szCs w:val="24"/>
          <w:highlight w:val="yellow"/>
        </w:rPr>
      </w:pPr>
    </w:p>
    <w:p w:rsidR="002F2922" w:rsidRPr="00896270" w:rsidRDefault="002F2922" w:rsidP="002F2922">
      <w:pPr>
        <w:pStyle w:val="ZkladntextIMP"/>
        <w:tabs>
          <w:tab w:val="left" w:pos="1267"/>
          <w:tab w:val="left" w:pos="2707"/>
          <w:tab w:val="left" w:pos="4147"/>
          <w:tab w:val="left" w:pos="5673"/>
          <w:tab w:val="left" w:pos="7113"/>
        </w:tabs>
        <w:spacing w:line="240" w:lineRule="auto"/>
        <w:jc w:val="both"/>
        <w:rPr>
          <w:rFonts w:cs="Arial"/>
          <w:b/>
          <w:szCs w:val="24"/>
        </w:rPr>
      </w:pPr>
      <w:r>
        <w:rPr>
          <w:rFonts w:cs="Arial"/>
          <w:b/>
          <w:szCs w:val="24"/>
        </w:rPr>
        <w:t>Elektroinštalácia NN</w:t>
      </w:r>
    </w:p>
    <w:p w:rsidR="002F2922" w:rsidRPr="00896270" w:rsidRDefault="002F2922" w:rsidP="002F2922">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Napäťová sústava : 3 NPE str.50Hz,230/400V/TN-C-S-IEC 38</w:t>
      </w:r>
    </w:p>
    <w:p w:rsidR="002F2922" w:rsidRPr="00896270" w:rsidRDefault="002F2922" w:rsidP="002F2922">
      <w:pPr>
        <w:pStyle w:val="ZkladntextIMP"/>
        <w:tabs>
          <w:tab w:val="left" w:pos="1267"/>
          <w:tab w:val="left" w:pos="2707"/>
          <w:tab w:val="left" w:pos="4147"/>
          <w:tab w:val="left" w:pos="5673"/>
          <w:tab w:val="left" w:pos="7113"/>
        </w:tabs>
        <w:spacing w:line="240" w:lineRule="auto"/>
        <w:ind w:firstLine="90"/>
        <w:jc w:val="both"/>
        <w:rPr>
          <w:rFonts w:cs="Arial"/>
          <w:color w:val="FF0000"/>
          <w:szCs w:val="24"/>
        </w:rPr>
      </w:pPr>
    </w:p>
    <w:p w:rsidR="002F2922" w:rsidRPr="00896270" w:rsidRDefault="002F2922" w:rsidP="002F2922">
      <w:pPr>
        <w:jc w:val="both"/>
        <w:outlineLvl w:val="0"/>
        <w:rPr>
          <w:rFonts w:ascii="Arial" w:hAnsi="Arial" w:cs="Arial"/>
          <w:b/>
        </w:rPr>
      </w:pPr>
      <w:r>
        <w:rPr>
          <w:rFonts w:ascii="Arial" w:hAnsi="Arial" w:cs="Arial"/>
          <w:b/>
        </w:rPr>
        <w:t>Š</w:t>
      </w:r>
      <w:r w:rsidRPr="00896270">
        <w:rPr>
          <w:rFonts w:ascii="Arial" w:hAnsi="Arial" w:cs="Arial"/>
          <w:b/>
        </w:rPr>
        <w:t>pecifikácia  požadovaných  príkonov el.energie</w:t>
      </w:r>
    </w:p>
    <w:p w:rsidR="008F4E43" w:rsidRDefault="008F4E43" w:rsidP="002F2922">
      <w:pPr>
        <w:pStyle w:val="Obyajntext1"/>
        <w:jc w:val="both"/>
        <w:rPr>
          <w:rFonts w:ascii="Arial" w:hAnsi="Arial" w:cs="Arial"/>
          <w:bCs/>
          <w:sz w:val="24"/>
          <w:szCs w:val="24"/>
          <w:u w:val="single"/>
        </w:rPr>
      </w:pPr>
    </w:p>
    <w:p w:rsidR="002F2922" w:rsidRDefault="002F2922" w:rsidP="002F2922">
      <w:pPr>
        <w:pStyle w:val="Obyajntext1"/>
        <w:jc w:val="both"/>
        <w:rPr>
          <w:rFonts w:ascii="Arial" w:hAnsi="Arial" w:cs="Arial"/>
          <w:bCs/>
          <w:sz w:val="24"/>
          <w:szCs w:val="24"/>
          <w:u w:val="single"/>
        </w:rPr>
      </w:pPr>
      <w:r w:rsidRPr="00896270">
        <w:rPr>
          <w:rFonts w:ascii="Arial" w:hAnsi="Arial" w:cs="Arial"/>
          <w:bCs/>
          <w:sz w:val="24"/>
          <w:szCs w:val="24"/>
          <w:u w:val="single"/>
        </w:rPr>
        <w:t>Výkonové bilancie spolu :</w:t>
      </w:r>
    </w:p>
    <w:p w:rsidR="002F2922" w:rsidRDefault="002F2922" w:rsidP="002F2922">
      <w:pPr>
        <w:pStyle w:val="Obyajntext1"/>
        <w:jc w:val="both"/>
        <w:rPr>
          <w:rFonts w:ascii="Arial" w:hAnsi="Arial" w:cs="Arial"/>
          <w:sz w:val="24"/>
          <w:szCs w:val="24"/>
        </w:rPr>
      </w:pPr>
      <w:r>
        <w:rPr>
          <w:rFonts w:ascii="Arial" w:hAnsi="Arial" w:cs="Arial"/>
          <w:sz w:val="24"/>
          <w:szCs w:val="24"/>
        </w:rPr>
        <w:t xml:space="preserve">                                inštal. výkon                    </w:t>
      </w:r>
      <w:r w:rsidRPr="00896270">
        <w:rPr>
          <w:rFonts w:ascii="Arial" w:hAnsi="Arial" w:cs="Arial"/>
          <w:sz w:val="24"/>
          <w:szCs w:val="24"/>
        </w:rPr>
        <w:t xml:space="preserve">koef.                 </w:t>
      </w:r>
      <w:r>
        <w:rPr>
          <w:rFonts w:ascii="Arial" w:hAnsi="Arial" w:cs="Arial"/>
          <w:sz w:val="24"/>
          <w:szCs w:val="24"/>
        </w:rPr>
        <w:t xml:space="preserve">                 </w:t>
      </w:r>
      <w:r w:rsidRPr="00896270">
        <w:rPr>
          <w:rFonts w:ascii="Arial" w:hAnsi="Arial" w:cs="Arial"/>
          <w:sz w:val="24"/>
          <w:szCs w:val="24"/>
        </w:rPr>
        <w:t>súčas.vý</w:t>
      </w:r>
      <w:r>
        <w:rPr>
          <w:rFonts w:ascii="Arial" w:hAnsi="Arial" w:cs="Arial"/>
          <w:sz w:val="24"/>
          <w:szCs w:val="24"/>
        </w:rPr>
        <w:t>kon</w:t>
      </w:r>
    </w:p>
    <w:p w:rsidR="002F2922" w:rsidRDefault="002F2922" w:rsidP="002F2922">
      <w:pPr>
        <w:pStyle w:val="Obyajntext1"/>
        <w:jc w:val="both"/>
        <w:rPr>
          <w:rFonts w:ascii="Arial" w:hAnsi="Arial" w:cs="Arial"/>
          <w:sz w:val="24"/>
          <w:szCs w:val="24"/>
        </w:rPr>
      </w:pPr>
      <w:r w:rsidRPr="00896270">
        <w:rPr>
          <w:rFonts w:ascii="Arial" w:hAnsi="Arial" w:cs="Arial"/>
          <w:sz w:val="24"/>
          <w:szCs w:val="24"/>
        </w:rPr>
        <w:t xml:space="preserve">Pi/kW/                         </w:t>
      </w:r>
      <w:r>
        <w:rPr>
          <w:rFonts w:ascii="Arial" w:hAnsi="Arial" w:cs="Arial"/>
          <w:sz w:val="24"/>
          <w:szCs w:val="24"/>
        </w:rPr>
        <w:t xml:space="preserve">                                      </w:t>
      </w:r>
      <w:r w:rsidRPr="00896270">
        <w:rPr>
          <w:rFonts w:ascii="Arial" w:hAnsi="Arial" w:cs="Arial"/>
          <w:sz w:val="24"/>
          <w:szCs w:val="24"/>
        </w:rPr>
        <w:t>β                          </w:t>
      </w:r>
      <w:r>
        <w:rPr>
          <w:rFonts w:ascii="Arial" w:hAnsi="Arial" w:cs="Arial"/>
          <w:sz w:val="24"/>
          <w:szCs w:val="24"/>
        </w:rPr>
        <w:t xml:space="preserve">                   Pp/kW</w:t>
      </w:r>
    </w:p>
    <w:p w:rsidR="002F2922" w:rsidRDefault="002F2922" w:rsidP="002F2922">
      <w:pPr>
        <w:pStyle w:val="Obyajntext1"/>
        <w:jc w:val="both"/>
        <w:rPr>
          <w:rFonts w:ascii="Arial" w:hAnsi="Arial" w:cs="Arial"/>
          <w:sz w:val="24"/>
          <w:szCs w:val="24"/>
        </w:rPr>
      </w:pPr>
      <w:r w:rsidRPr="00896270">
        <w:rPr>
          <w:rFonts w:ascii="Arial" w:hAnsi="Arial" w:cs="Arial"/>
          <w:sz w:val="24"/>
          <w:szCs w:val="24"/>
        </w:rPr>
        <w:t>Osvetlenie       </w:t>
      </w:r>
      <w:r>
        <w:rPr>
          <w:rFonts w:ascii="Arial" w:hAnsi="Arial" w:cs="Arial"/>
          <w:sz w:val="24"/>
          <w:szCs w:val="24"/>
        </w:rPr>
        <w:t xml:space="preserve">              </w:t>
      </w:r>
      <w:r w:rsidRPr="00896270">
        <w:rPr>
          <w:rFonts w:ascii="Arial" w:hAnsi="Arial" w:cs="Arial"/>
          <w:sz w:val="24"/>
          <w:szCs w:val="24"/>
        </w:rPr>
        <w:t xml:space="preserve">3,3                            </w:t>
      </w:r>
      <w:r>
        <w:rPr>
          <w:rFonts w:ascii="Arial" w:hAnsi="Arial" w:cs="Arial"/>
          <w:sz w:val="24"/>
          <w:szCs w:val="24"/>
        </w:rPr>
        <w:t xml:space="preserve"> </w:t>
      </w:r>
      <w:r w:rsidRPr="00896270">
        <w:rPr>
          <w:rFonts w:ascii="Arial" w:hAnsi="Arial" w:cs="Arial"/>
          <w:sz w:val="24"/>
          <w:szCs w:val="24"/>
        </w:rPr>
        <w:t xml:space="preserve">0,8                        </w:t>
      </w:r>
      <w:r w:rsidRPr="00896270">
        <w:rPr>
          <w:rFonts w:ascii="Arial" w:hAnsi="Arial" w:cs="Arial"/>
          <w:sz w:val="24"/>
          <w:szCs w:val="24"/>
        </w:rPr>
        <w:tab/>
      </w:r>
      <w:r w:rsidR="009D5D27">
        <w:rPr>
          <w:rFonts w:ascii="Arial" w:hAnsi="Arial" w:cs="Arial"/>
          <w:sz w:val="24"/>
          <w:szCs w:val="24"/>
        </w:rPr>
        <w:t xml:space="preserve">            </w:t>
      </w:r>
      <w:r>
        <w:rPr>
          <w:rFonts w:ascii="Arial" w:hAnsi="Arial" w:cs="Arial"/>
          <w:sz w:val="24"/>
          <w:szCs w:val="24"/>
        </w:rPr>
        <w:t xml:space="preserve">    </w:t>
      </w:r>
      <w:r w:rsidRPr="00896270">
        <w:rPr>
          <w:rFonts w:ascii="Arial" w:hAnsi="Arial" w:cs="Arial"/>
          <w:sz w:val="24"/>
          <w:szCs w:val="24"/>
        </w:rPr>
        <w:t>2,6</w:t>
      </w:r>
    </w:p>
    <w:p w:rsidR="002F2922" w:rsidRDefault="002F2922" w:rsidP="002F2922">
      <w:pPr>
        <w:pStyle w:val="Obyajntext1"/>
        <w:jc w:val="both"/>
        <w:rPr>
          <w:rFonts w:ascii="Arial" w:hAnsi="Arial" w:cs="Arial"/>
          <w:sz w:val="24"/>
          <w:szCs w:val="24"/>
        </w:rPr>
      </w:pPr>
      <w:r w:rsidRPr="00896270">
        <w:rPr>
          <w:rFonts w:ascii="Arial" w:hAnsi="Arial" w:cs="Arial"/>
          <w:sz w:val="24"/>
          <w:szCs w:val="24"/>
        </w:rPr>
        <w:t>Z</w:t>
      </w:r>
      <w:r>
        <w:rPr>
          <w:rFonts w:ascii="Arial" w:hAnsi="Arial" w:cs="Arial"/>
          <w:sz w:val="24"/>
          <w:szCs w:val="24"/>
        </w:rPr>
        <w:t>ásuvkové rozvody       </w:t>
      </w:r>
      <w:r w:rsidRPr="00896270">
        <w:rPr>
          <w:rFonts w:ascii="Arial" w:hAnsi="Arial" w:cs="Arial"/>
          <w:sz w:val="24"/>
          <w:szCs w:val="24"/>
        </w:rPr>
        <w:t xml:space="preserve">5,0                           </w:t>
      </w:r>
      <w:r>
        <w:rPr>
          <w:rFonts w:ascii="Arial" w:hAnsi="Arial" w:cs="Arial"/>
          <w:sz w:val="24"/>
          <w:szCs w:val="24"/>
        </w:rPr>
        <w:t xml:space="preserve">  </w:t>
      </w:r>
      <w:r w:rsidRPr="00896270">
        <w:rPr>
          <w:rFonts w:ascii="Arial" w:hAnsi="Arial" w:cs="Arial"/>
          <w:sz w:val="24"/>
          <w:szCs w:val="24"/>
        </w:rPr>
        <w:t>0,5                     </w:t>
      </w:r>
      <w:r w:rsidRPr="00896270">
        <w:rPr>
          <w:rFonts w:ascii="Arial" w:hAnsi="Arial" w:cs="Arial"/>
          <w:sz w:val="24"/>
          <w:szCs w:val="24"/>
        </w:rPr>
        <w:tab/>
      </w:r>
      <w:r w:rsidR="009D5D27">
        <w:rPr>
          <w:rFonts w:ascii="Arial" w:hAnsi="Arial" w:cs="Arial"/>
          <w:sz w:val="24"/>
          <w:szCs w:val="24"/>
        </w:rPr>
        <w:t xml:space="preserve">             </w:t>
      </w:r>
      <w:r>
        <w:rPr>
          <w:rFonts w:ascii="Arial" w:hAnsi="Arial" w:cs="Arial"/>
          <w:sz w:val="24"/>
          <w:szCs w:val="24"/>
        </w:rPr>
        <w:t xml:space="preserve">   </w:t>
      </w:r>
      <w:r w:rsidRPr="00896270">
        <w:rPr>
          <w:rFonts w:ascii="Arial" w:hAnsi="Arial" w:cs="Arial"/>
          <w:sz w:val="24"/>
          <w:szCs w:val="24"/>
        </w:rPr>
        <w:t>2,</w:t>
      </w:r>
      <w:r>
        <w:rPr>
          <w:rFonts w:ascii="Arial" w:hAnsi="Arial" w:cs="Arial"/>
          <w:sz w:val="24"/>
          <w:szCs w:val="24"/>
        </w:rPr>
        <w:t>5</w:t>
      </w:r>
    </w:p>
    <w:p w:rsidR="009D5D27" w:rsidRDefault="009D5D27" w:rsidP="002F2922">
      <w:pPr>
        <w:pStyle w:val="Obyajntext1"/>
        <w:jc w:val="both"/>
        <w:rPr>
          <w:rFonts w:ascii="Arial" w:hAnsi="Arial" w:cs="Arial"/>
          <w:sz w:val="24"/>
          <w:szCs w:val="24"/>
        </w:rPr>
      </w:pPr>
      <w:r>
        <w:rPr>
          <w:rFonts w:ascii="Arial" w:hAnsi="Arial" w:cs="Arial"/>
          <w:sz w:val="24"/>
          <w:szCs w:val="24"/>
        </w:rPr>
        <w:t>Zdravotechnika             4,0                             0,8                                              3,2</w:t>
      </w:r>
    </w:p>
    <w:p w:rsidR="002F2922" w:rsidRDefault="002F2922" w:rsidP="002F2922">
      <w:pPr>
        <w:pStyle w:val="Obyajntext1"/>
        <w:jc w:val="both"/>
        <w:rPr>
          <w:rFonts w:ascii="Arial" w:hAnsi="Arial" w:cs="Arial"/>
          <w:sz w:val="24"/>
          <w:szCs w:val="24"/>
        </w:rPr>
      </w:pPr>
      <w:r w:rsidRPr="00896270">
        <w:rPr>
          <w:rFonts w:ascii="Arial" w:hAnsi="Arial" w:cs="Arial"/>
          <w:sz w:val="24"/>
          <w:szCs w:val="24"/>
        </w:rPr>
        <w:t>Kúrenie a klimatizácia </w:t>
      </w:r>
      <w:r>
        <w:rPr>
          <w:rFonts w:ascii="Arial" w:hAnsi="Arial" w:cs="Arial"/>
          <w:sz w:val="24"/>
          <w:szCs w:val="24"/>
        </w:rPr>
        <w:t> </w:t>
      </w:r>
      <w:r w:rsidRPr="0070659D">
        <w:rPr>
          <w:rFonts w:ascii="Arial" w:hAnsi="Arial" w:cs="Arial"/>
          <w:sz w:val="24"/>
          <w:szCs w:val="24"/>
        </w:rPr>
        <w:t>5,0                               1                     </w:t>
      </w:r>
      <w:r w:rsidRPr="0070659D">
        <w:rPr>
          <w:rFonts w:ascii="Arial" w:hAnsi="Arial" w:cs="Arial"/>
          <w:sz w:val="24"/>
          <w:szCs w:val="24"/>
        </w:rPr>
        <w:tab/>
        <w:t xml:space="preserve"> </w:t>
      </w:r>
      <w:r w:rsidR="009D5D27">
        <w:rPr>
          <w:rFonts w:ascii="Arial" w:hAnsi="Arial" w:cs="Arial"/>
          <w:sz w:val="24"/>
          <w:szCs w:val="24"/>
        </w:rPr>
        <w:t xml:space="preserve">              </w:t>
      </w:r>
      <w:r>
        <w:rPr>
          <w:rFonts w:ascii="Arial" w:hAnsi="Arial" w:cs="Arial"/>
          <w:sz w:val="24"/>
          <w:szCs w:val="24"/>
        </w:rPr>
        <w:t xml:space="preserve"> </w:t>
      </w:r>
      <w:r w:rsidRPr="00896270">
        <w:rPr>
          <w:rFonts w:ascii="Arial" w:hAnsi="Arial" w:cs="Arial"/>
          <w:sz w:val="24"/>
          <w:szCs w:val="24"/>
        </w:rPr>
        <w:t>5</w:t>
      </w:r>
      <w:r>
        <w:rPr>
          <w:rFonts w:ascii="Arial" w:hAnsi="Arial" w:cs="Arial"/>
          <w:sz w:val="24"/>
          <w:szCs w:val="24"/>
        </w:rPr>
        <w:t>,0</w:t>
      </w:r>
    </w:p>
    <w:p w:rsidR="002F2922" w:rsidRDefault="002F2922" w:rsidP="002F2922">
      <w:pPr>
        <w:pStyle w:val="Obyajntext1"/>
        <w:jc w:val="both"/>
        <w:rPr>
          <w:rFonts w:ascii="Arial" w:hAnsi="Arial" w:cs="Arial"/>
          <w:sz w:val="24"/>
          <w:szCs w:val="24"/>
        </w:rPr>
      </w:pPr>
      <w:r w:rsidRPr="00896270">
        <w:rPr>
          <w:rFonts w:ascii="Arial" w:hAnsi="Arial" w:cs="Arial"/>
          <w:sz w:val="24"/>
          <w:szCs w:val="24"/>
        </w:rPr>
        <w:t>Technológia</w:t>
      </w:r>
      <w:r w:rsidRPr="00896270">
        <w:rPr>
          <w:rFonts w:ascii="Arial" w:hAnsi="Arial" w:cs="Arial"/>
          <w:sz w:val="24"/>
          <w:szCs w:val="24"/>
        </w:rPr>
        <w:tab/>
      </w:r>
      <w:r>
        <w:rPr>
          <w:rFonts w:ascii="Arial" w:hAnsi="Arial" w:cs="Arial"/>
          <w:sz w:val="24"/>
          <w:szCs w:val="24"/>
        </w:rPr>
        <w:tab/>
        <w:t xml:space="preserve">      </w:t>
      </w:r>
      <w:r w:rsidRPr="00896270">
        <w:rPr>
          <w:rFonts w:ascii="Arial" w:hAnsi="Arial" w:cs="Arial"/>
          <w:sz w:val="24"/>
          <w:szCs w:val="24"/>
        </w:rPr>
        <w:t>7</w:t>
      </w:r>
      <w:r>
        <w:rPr>
          <w:rFonts w:ascii="Arial" w:hAnsi="Arial" w:cs="Arial"/>
          <w:sz w:val="24"/>
          <w:szCs w:val="24"/>
        </w:rPr>
        <w:t>,0</w:t>
      </w:r>
      <w:r>
        <w:rPr>
          <w:rFonts w:ascii="Arial" w:hAnsi="Arial" w:cs="Arial"/>
          <w:sz w:val="24"/>
          <w:szCs w:val="24"/>
        </w:rPr>
        <w:tab/>
        <w:t xml:space="preserve">                    </w:t>
      </w:r>
      <w:r w:rsidRPr="00896270">
        <w:rPr>
          <w:rFonts w:ascii="Arial" w:hAnsi="Arial" w:cs="Arial"/>
          <w:sz w:val="24"/>
          <w:szCs w:val="24"/>
        </w:rPr>
        <w:t>0,5</w:t>
      </w:r>
      <w:r>
        <w:rPr>
          <w:rFonts w:ascii="Arial" w:hAnsi="Arial" w:cs="Arial"/>
          <w:sz w:val="24"/>
          <w:szCs w:val="24"/>
        </w:rPr>
        <w:t xml:space="preserve">                                            3,5</w:t>
      </w:r>
      <w:r w:rsidRPr="00896270">
        <w:rPr>
          <w:rFonts w:ascii="Arial" w:hAnsi="Arial" w:cs="Arial"/>
          <w:sz w:val="24"/>
          <w:szCs w:val="24"/>
        </w:rPr>
        <w:tab/>
      </w:r>
      <w:r w:rsidRPr="00896270">
        <w:rPr>
          <w:rFonts w:ascii="Arial" w:hAnsi="Arial" w:cs="Arial"/>
          <w:sz w:val="24"/>
          <w:szCs w:val="24"/>
        </w:rPr>
        <w:tab/>
      </w:r>
      <w:r w:rsidRPr="00896270">
        <w:rPr>
          <w:rFonts w:ascii="Arial" w:hAnsi="Arial" w:cs="Arial"/>
          <w:sz w:val="24"/>
          <w:szCs w:val="24"/>
        </w:rPr>
        <w:tab/>
      </w:r>
      <w:r>
        <w:rPr>
          <w:rFonts w:ascii="Arial" w:hAnsi="Arial" w:cs="Arial"/>
          <w:sz w:val="24"/>
          <w:szCs w:val="24"/>
        </w:rPr>
        <w:t xml:space="preserve">                 </w:t>
      </w:r>
    </w:p>
    <w:p w:rsidR="002F2922" w:rsidRPr="0070659D" w:rsidRDefault="002F2922" w:rsidP="002F2922">
      <w:pPr>
        <w:pStyle w:val="Obyajntext1"/>
        <w:jc w:val="both"/>
        <w:rPr>
          <w:rFonts w:ascii="Arial" w:hAnsi="Arial" w:cs="Arial"/>
          <w:bCs/>
          <w:sz w:val="24"/>
          <w:szCs w:val="24"/>
        </w:rPr>
      </w:pPr>
      <w:r w:rsidRPr="0070659D">
        <w:rPr>
          <w:rFonts w:ascii="Arial" w:hAnsi="Arial" w:cs="Arial"/>
          <w:sz w:val="24"/>
          <w:szCs w:val="24"/>
        </w:rPr>
        <w:t>S</w:t>
      </w:r>
      <w:r>
        <w:rPr>
          <w:rFonts w:ascii="Arial" w:hAnsi="Arial" w:cs="Arial"/>
          <w:sz w:val="24"/>
          <w:szCs w:val="24"/>
        </w:rPr>
        <w:t>polu</w:t>
      </w:r>
      <w:r w:rsidRPr="0070659D">
        <w:rPr>
          <w:rFonts w:ascii="Arial" w:hAnsi="Arial" w:cs="Arial"/>
          <w:sz w:val="24"/>
          <w:szCs w:val="24"/>
        </w:rPr>
        <w:t>     </w:t>
      </w:r>
      <w:r>
        <w:rPr>
          <w:rFonts w:ascii="Arial" w:hAnsi="Arial" w:cs="Arial"/>
          <w:sz w:val="24"/>
          <w:szCs w:val="24"/>
        </w:rPr>
        <w:t>            </w:t>
      </w:r>
      <w:r w:rsidRPr="0070659D">
        <w:rPr>
          <w:rFonts w:ascii="Arial" w:hAnsi="Arial" w:cs="Arial"/>
          <w:bCs/>
          <w:sz w:val="24"/>
          <w:szCs w:val="24"/>
        </w:rPr>
        <w:t>Pi = 2</w:t>
      </w:r>
      <w:r w:rsidR="009D5D27">
        <w:rPr>
          <w:rFonts w:ascii="Arial" w:hAnsi="Arial" w:cs="Arial"/>
          <w:bCs/>
          <w:sz w:val="24"/>
          <w:szCs w:val="24"/>
        </w:rPr>
        <w:t>4</w:t>
      </w:r>
      <w:r w:rsidRPr="0070659D">
        <w:rPr>
          <w:rFonts w:ascii="Arial" w:hAnsi="Arial" w:cs="Arial"/>
          <w:bCs/>
          <w:sz w:val="24"/>
          <w:szCs w:val="24"/>
        </w:rPr>
        <w:t>,3</w:t>
      </w:r>
      <w:r>
        <w:rPr>
          <w:rFonts w:ascii="Arial" w:hAnsi="Arial" w:cs="Arial"/>
          <w:bCs/>
          <w:sz w:val="24"/>
          <w:szCs w:val="24"/>
        </w:rPr>
        <w:t xml:space="preserve"> </w:t>
      </w:r>
      <w:r w:rsidRPr="0070659D">
        <w:rPr>
          <w:rFonts w:ascii="Arial" w:hAnsi="Arial" w:cs="Arial"/>
          <w:bCs/>
          <w:sz w:val="24"/>
          <w:szCs w:val="24"/>
        </w:rPr>
        <w:t>kW                              </w:t>
      </w:r>
      <w:r>
        <w:rPr>
          <w:rFonts w:ascii="Arial" w:hAnsi="Arial" w:cs="Arial"/>
          <w:bCs/>
          <w:sz w:val="24"/>
          <w:szCs w:val="24"/>
        </w:rPr>
        <w:t xml:space="preserve">                             </w:t>
      </w:r>
      <w:r w:rsidRPr="0070659D">
        <w:rPr>
          <w:rFonts w:ascii="Arial" w:hAnsi="Arial" w:cs="Arial"/>
          <w:bCs/>
          <w:sz w:val="24"/>
          <w:szCs w:val="24"/>
        </w:rPr>
        <w:t xml:space="preserve">    </w:t>
      </w:r>
      <w:r w:rsidR="009D5D27">
        <w:rPr>
          <w:rFonts w:ascii="Arial" w:hAnsi="Arial" w:cs="Arial"/>
          <w:bCs/>
          <w:sz w:val="24"/>
          <w:szCs w:val="24"/>
        </w:rPr>
        <w:t xml:space="preserve">  </w:t>
      </w:r>
      <w:r w:rsidRPr="0070659D">
        <w:rPr>
          <w:rFonts w:ascii="Arial" w:hAnsi="Arial" w:cs="Arial"/>
          <w:bCs/>
          <w:sz w:val="24"/>
          <w:szCs w:val="24"/>
        </w:rPr>
        <w:t>Pp = 1</w:t>
      </w:r>
      <w:r w:rsidR="009D5D27">
        <w:rPr>
          <w:rFonts w:ascii="Arial" w:hAnsi="Arial" w:cs="Arial"/>
          <w:bCs/>
          <w:sz w:val="24"/>
          <w:szCs w:val="24"/>
        </w:rPr>
        <w:t>6</w:t>
      </w:r>
      <w:r w:rsidRPr="0070659D">
        <w:rPr>
          <w:rFonts w:ascii="Arial" w:hAnsi="Arial" w:cs="Arial"/>
          <w:bCs/>
          <w:sz w:val="24"/>
          <w:szCs w:val="24"/>
        </w:rPr>
        <w:t>,</w:t>
      </w:r>
      <w:r w:rsidR="009D5D27">
        <w:rPr>
          <w:rFonts w:ascii="Arial" w:hAnsi="Arial" w:cs="Arial"/>
          <w:bCs/>
          <w:sz w:val="24"/>
          <w:szCs w:val="24"/>
        </w:rPr>
        <w:t>8</w:t>
      </w:r>
      <w:r w:rsidRPr="0070659D">
        <w:rPr>
          <w:rFonts w:ascii="Arial" w:hAnsi="Arial" w:cs="Arial"/>
          <w:bCs/>
          <w:sz w:val="24"/>
          <w:szCs w:val="24"/>
        </w:rPr>
        <w:t xml:space="preserve"> kW</w:t>
      </w:r>
    </w:p>
    <w:p w:rsidR="002F2922" w:rsidRPr="0070659D" w:rsidRDefault="002F2922" w:rsidP="002F2922">
      <w:pPr>
        <w:pStyle w:val="Bezriadkovania"/>
        <w:jc w:val="both"/>
        <w:rPr>
          <w:rFonts w:ascii="Arial" w:hAnsi="Arial" w:cs="Arial"/>
          <w:sz w:val="24"/>
          <w:szCs w:val="24"/>
        </w:rPr>
      </w:pPr>
      <w:r w:rsidRPr="0070659D">
        <w:rPr>
          <w:rFonts w:ascii="Arial" w:hAnsi="Arial" w:cs="Arial"/>
          <w:sz w:val="24"/>
          <w:szCs w:val="24"/>
        </w:rPr>
        <w:t>Spotreba el.energie</w:t>
      </w:r>
      <w:r w:rsidRPr="0070659D">
        <w:rPr>
          <w:rFonts w:ascii="Arial" w:hAnsi="Arial" w:cs="Arial"/>
          <w:sz w:val="24"/>
          <w:szCs w:val="24"/>
        </w:rPr>
        <w:tab/>
      </w:r>
      <w:r>
        <w:rPr>
          <w:rFonts w:ascii="Arial" w:hAnsi="Arial" w:cs="Arial"/>
          <w:sz w:val="24"/>
          <w:szCs w:val="24"/>
        </w:rPr>
        <w:t xml:space="preserve">    </w:t>
      </w:r>
      <w:r w:rsidRPr="0070659D">
        <w:rPr>
          <w:rFonts w:ascii="Arial" w:hAnsi="Arial" w:cs="Arial"/>
          <w:sz w:val="24"/>
          <w:szCs w:val="24"/>
        </w:rPr>
        <w:t>A=</w:t>
      </w:r>
      <w:r w:rsidRPr="0070659D">
        <w:rPr>
          <w:rFonts w:ascii="Arial" w:hAnsi="Arial" w:cs="Arial"/>
          <w:sz w:val="24"/>
          <w:szCs w:val="24"/>
        </w:rPr>
        <w:tab/>
        <w:t>15 000kVA/rok</w:t>
      </w:r>
    </w:p>
    <w:p w:rsidR="002F2922" w:rsidRPr="00896270" w:rsidRDefault="002F2922" w:rsidP="002F2922">
      <w:pPr>
        <w:pStyle w:val="Import13"/>
        <w:spacing w:line="240" w:lineRule="auto"/>
        <w:ind w:left="142"/>
        <w:jc w:val="both"/>
        <w:rPr>
          <w:rFonts w:ascii="Arial" w:hAnsi="Arial" w:cs="Arial"/>
        </w:rPr>
      </w:pPr>
      <w:r w:rsidRPr="0070659D">
        <w:rPr>
          <w:rFonts w:ascii="Arial" w:hAnsi="Arial" w:cs="Arial"/>
          <w:bCs/>
        </w:rPr>
        <w:t>               </w:t>
      </w:r>
      <w:r w:rsidRPr="00896270">
        <w:rPr>
          <w:rFonts w:ascii="Arial" w:hAnsi="Arial" w:cs="Arial"/>
          <w:b/>
          <w:bCs/>
        </w:rPr>
        <w:t xml:space="preserve">                                                                                  </w:t>
      </w:r>
    </w:p>
    <w:p w:rsidR="002F2922" w:rsidRPr="00896270" w:rsidRDefault="002F2922" w:rsidP="002F2922">
      <w:pPr>
        <w:pStyle w:val="Bezriadkovania"/>
        <w:jc w:val="both"/>
        <w:rPr>
          <w:rFonts w:ascii="Arial" w:hAnsi="Arial" w:cs="Arial"/>
          <w:bCs/>
          <w:sz w:val="24"/>
          <w:szCs w:val="24"/>
        </w:rPr>
      </w:pPr>
      <w:r w:rsidRPr="00896270">
        <w:rPr>
          <w:rFonts w:ascii="Arial" w:hAnsi="Arial" w:cs="Arial"/>
          <w:bCs/>
          <w:sz w:val="24"/>
          <w:szCs w:val="24"/>
        </w:rPr>
        <w:t>Fotovoltika – príprava pre inštaláciu:</w:t>
      </w:r>
    </w:p>
    <w:p w:rsidR="002F2922" w:rsidRPr="003561EC" w:rsidRDefault="002F2922" w:rsidP="002F2922">
      <w:pPr>
        <w:pStyle w:val="Bezriadkovania"/>
        <w:jc w:val="both"/>
        <w:rPr>
          <w:rFonts w:ascii="Arial" w:hAnsi="Arial" w:cs="Arial"/>
          <w:sz w:val="24"/>
          <w:szCs w:val="24"/>
        </w:rPr>
      </w:pPr>
      <w:r w:rsidRPr="003561EC">
        <w:rPr>
          <w:rFonts w:ascii="Arial" w:hAnsi="Arial" w:cs="Arial"/>
          <w:sz w:val="24"/>
          <w:szCs w:val="24"/>
        </w:rPr>
        <w:t>Predmetom projektu je príprava pre inštaláciu fotovoltických panelov.</w:t>
      </w:r>
    </w:p>
    <w:p w:rsidR="002F2922" w:rsidRPr="003561EC" w:rsidRDefault="002F2922" w:rsidP="002F2922">
      <w:pPr>
        <w:pStyle w:val="Bezriadkovania"/>
        <w:jc w:val="both"/>
        <w:rPr>
          <w:rFonts w:ascii="Arial" w:hAnsi="Arial" w:cs="Arial"/>
          <w:sz w:val="24"/>
          <w:szCs w:val="24"/>
        </w:rPr>
      </w:pPr>
      <w:r w:rsidRPr="003561EC">
        <w:rPr>
          <w:rFonts w:ascii="Arial" w:hAnsi="Arial" w:cs="Arial"/>
          <w:sz w:val="24"/>
          <w:szCs w:val="24"/>
        </w:rPr>
        <w:t>Fotovoltické panely budú v budúcnosti umiestnené na streche objektu</w:t>
      </w:r>
      <w:r>
        <w:rPr>
          <w:rFonts w:ascii="Arial" w:hAnsi="Arial" w:cs="Arial"/>
          <w:sz w:val="24"/>
          <w:szCs w:val="24"/>
        </w:rPr>
        <w:t>.</w:t>
      </w:r>
    </w:p>
    <w:p w:rsidR="002F2922" w:rsidRPr="003561EC" w:rsidRDefault="002F2922" w:rsidP="002F2922">
      <w:pPr>
        <w:pStyle w:val="Bezriadkovania"/>
        <w:jc w:val="both"/>
        <w:rPr>
          <w:rFonts w:ascii="Arial" w:hAnsi="Arial" w:cs="Arial"/>
          <w:sz w:val="24"/>
          <w:szCs w:val="24"/>
        </w:rPr>
      </w:pPr>
      <w:r w:rsidRPr="003561EC">
        <w:rPr>
          <w:rFonts w:ascii="Arial" w:hAnsi="Arial" w:cs="Arial"/>
          <w:sz w:val="24"/>
          <w:szCs w:val="24"/>
        </w:rPr>
        <w:t>Na streche objektu bude zriadená príprava pre inštalovanie fotovol</w:t>
      </w:r>
      <w:r>
        <w:rPr>
          <w:rFonts w:ascii="Arial" w:hAnsi="Arial" w:cs="Arial"/>
          <w:sz w:val="24"/>
          <w:szCs w:val="24"/>
        </w:rPr>
        <w:t>t</w:t>
      </w:r>
      <w:r w:rsidRPr="003561EC">
        <w:rPr>
          <w:rFonts w:ascii="Arial" w:hAnsi="Arial" w:cs="Arial"/>
          <w:sz w:val="24"/>
          <w:szCs w:val="24"/>
        </w:rPr>
        <w:t xml:space="preserve">ických panelov </w:t>
      </w:r>
    </w:p>
    <w:p w:rsidR="002F2922" w:rsidRPr="003561EC" w:rsidRDefault="002F2922" w:rsidP="002F2922">
      <w:pPr>
        <w:pStyle w:val="Bezriadkovania"/>
        <w:jc w:val="both"/>
        <w:rPr>
          <w:rFonts w:ascii="Arial" w:hAnsi="Arial" w:cs="Arial"/>
          <w:sz w:val="24"/>
          <w:szCs w:val="24"/>
        </w:rPr>
      </w:pPr>
      <w:r w:rsidRPr="003561EC">
        <w:rPr>
          <w:rFonts w:ascii="Arial" w:hAnsi="Arial" w:cs="Arial"/>
          <w:sz w:val="24"/>
          <w:szCs w:val="24"/>
        </w:rPr>
        <w:tab/>
      </w:r>
      <w:r w:rsidRPr="003561EC">
        <w:rPr>
          <w:rFonts w:ascii="Arial" w:hAnsi="Arial" w:cs="Arial"/>
          <w:sz w:val="24"/>
          <w:szCs w:val="24"/>
        </w:rPr>
        <w:tab/>
        <w:t>Pi</w:t>
      </w:r>
      <w:r w:rsidRPr="003561EC">
        <w:rPr>
          <w:rFonts w:ascii="Arial" w:hAnsi="Arial" w:cs="Arial"/>
          <w:sz w:val="24"/>
          <w:szCs w:val="24"/>
          <w:vertAlign w:val="subscript"/>
        </w:rPr>
        <w:t>Fotovoltaika</w:t>
      </w:r>
      <w:r w:rsidRPr="003561EC">
        <w:rPr>
          <w:rFonts w:ascii="Arial" w:hAnsi="Arial" w:cs="Arial"/>
          <w:sz w:val="24"/>
          <w:szCs w:val="24"/>
        </w:rPr>
        <w:t>= cca 45k</w:t>
      </w:r>
      <w:r w:rsidR="009D5D27">
        <w:rPr>
          <w:rFonts w:ascii="Arial" w:hAnsi="Arial" w:cs="Arial"/>
          <w:sz w:val="24"/>
          <w:szCs w:val="24"/>
        </w:rPr>
        <w:t xml:space="preserve"> </w:t>
      </w:r>
      <w:r w:rsidRPr="003561EC">
        <w:rPr>
          <w:rFonts w:ascii="Arial" w:hAnsi="Arial" w:cs="Arial"/>
          <w:sz w:val="24"/>
          <w:szCs w:val="24"/>
        </w:rPr>
        <w:t>VA</w:t>
      </w:r>
    </w:p>
    <w:p w:rsidR="002F2922" w:rsidRPr="003561EC" w:rsidRDefault="002F2922" w:rsidP="002F2922">
      <w:pPr>
        <w:pStyle w:val="Bezriadkovania"/>
        <w:jc w:val="both"/>
        <w:rPr>
          <w:rFonts w:ascii="Arial" w:hAnsi="Arial" w:cs="Arial"/>
          <w:sz w:val="24"/>
          <w:szCs w:val="24"/>
        </w:rPr>
      </w:pPr>
      <w:r w:rsidRPr="003561EC">
        <w:rPr>
          <w:rFonts w:ascii="Arial" w:hAnsi="Arial" w:cs="Arial"/>
          <w:sz w:val="24"/>
          <w:szCs w:val="24"/>
        </w:rPr>
        <w:tab/>
      </w:r>
      <w:r w:rsidRPr="003561EC">
        <w:rPr>
          <w:rFonts w:ascii="Arial" w:hAnsi="Arial" w:cs="Arial"/>
          <w:sz w:val="24"/>
          <w:szCs w:val="24"/>
        </w:rPr>
        <w:tab/>
        <w:t>Pp</w:t>
      </w:r>
      <w:r w:rsidRPr="003561EC">
        <w:rPr>
          <w:rFonts w:ascii="Arial" w:hAnsi="Arial" w:cs="Arial"/>
          <w:sz w:val="24"/>
          <w:szCs w:val="24"/>
          <w:vertAlign w:val="subscript"/>
        </w:rPr>
        <w:t>Fotovotaika</w:t>
      </w:r>
      <w:r w:rsidRPr="003561EC">
        <w:rPr>
          <w:rFonts w:ascii="Arial" w:hAnsi="Arial" w:cs="Arial"/>
          <w:sz w:val="24"/>
          <w:szCs w:val="24"/>
        </w:rPr>
        <w:t>=</w:t>
      </w:r>
      <w:r w:rsidR="009D5D27">
        <w:rPr>
          <w:rFonts w:ascii="Arial" w:hAnsi="Arial" w:cs="Arial"/>
          <w:sz w:val="24"/>
          <w:szCs w:val="24"/>
        </w:rPr>
        <w:t xml:space="preserve">    </w:t>
      </w:r>
      <w:r w:rsidRPr="003561EC">
        <w:rPr>
          <w:rFonts w:ascii="Arial" w:hAnsi="Arial" w:cs="Arial"/>
          <w:sz w:val="24"/>
          <w:szCs w:val="24"/>
        </w:rPr>
        <w:t>40</w:t>
      </w:r>
      <w:r w:rsidR="009D5D27">
        <w:rPr>
          <w:rFonts w:ascii="Arial" w:hAnsi="Arial" w:cs="Arial"/>
          <w:sz w:val="24"/>
          <w:szCs w:val="24"/>
        </w:rPr>
        <w:t xml:space="preserve"> </w:t>
      </w:r>
      <w:r w:rsidRPr="003561EC">
        <w:rPr>
          <w:rFonts w:ascii="Arial" w:hAnsi="Arial" w:cs="Arial"/>
          <w:sz w:val="24"/>
          <w:szCs w:val="24"/>
        </w:rPr>
        <w:t>kVA</w:t>
      </w:r>
    </w:p>
    <w:p w:rsidR="002F2922" w:rsidRPr="003561EC" w:rsidRDefault="002F2922" w:rsidP="002F2922">
      <w:pPr>
        <w:pStyle w:val="Bezriadkovania"/>
        <w:jc w:val="both"/>
        <w:rPr>
          <w:rFonts w:ascii="Arial" w:hAnsi="Arial" w:cs="Arial"/>
          <w:sz w:val="24"/>
          <w:szCs w:val="24"/>
        </w:rPr>
      </w:pPr>
      <w:r w:rsidRPr="003561EC">
        <w:rPr>
          <w:rFonts w:ascii="Arial" w:hAnsi="Arial" w:cs="Arial"/>
          <w:sz w:val="24"/>
          <w:szCs w:val="24"/>
        </w:rPr>
        <w:t>Výroba el.energie fotovoltickými panelmi bude v plnej výške spotrebovaná zariadeniami v hale. Budú použité fotovoltické panely s antireflexnou úpravou,</w:t>
      </w:r>
      <w:r>
        <w:rPr>
          <w:rFonts w:ascii="Arial" w:hAnsi="Arial" w:cs="Arial"/>
          <w:sz w:val="24"/>
          <w:szCs w:val="24"/>
        </w:rPr>
        <w:t xml:space="preserve"> </w:t>
      </w:r>
      <w:r w:rsidRPr="003561EC">
        <w:rPr>
          <w:rFonts w:ascii="Arial" w:hAnsi="Arial" w:cs="Arial"/>
          <w:sz w:val="24"/>
          <w:szCs w:val="24"/>
        </w:rPr>
        <w:t>zamedzujúce odraz slnečného svetla do okolia.</w:t>
      </w:r>
    </w:p>
    <w:p w:rsidR="002F2922" w:rsidRPr="00896270" w:rsidRDefault="002F2922" w:rsidP="002F2922">
      <w:pPr>
        <w:pStyle w:val="Bezriadkovania"/>
        <w:jc w:val="both"/>
        <w:rPr>
          <w:rFonts w:ascii="Arial" w:hAnsi="Arial" w:cs="Arial"/>
          <w:b/>
          <w:sz w:val="24"/>
          <w:szCs w:val="24"/>
        </w:rPr>
      </w:pPr>
      <w:r w:rsidRPr="003561EC">
        <w:rPr>
          <w:rFonts w:ascii="Arial" w:hAnsi="Arial" w:cs="Arial"/>
          <w:sz w:val="24"/>
          <w:szCs w:val="24"/>
        </w:rPr>
        <w:t xml:space="preserve"> </w:t>
      </w:r>
      <w:r w:rsidRPr="00896270">
        <w:rPr>
          <w:rFonts w:ascii="Arial" w:hAnsi="Arial" w:cs="Arial"/>
          <w:b/>
          <w:sz w:val="24"/>
          <w:szCs w:val="24"/>
        </w:rPr>
        <w:t xml:space="preserve"> </w:t>
      </w:r>
    </w:p>
    <w:p w:rsidR="002F2922" w:rsidRPr="00896270" w:rsidRDefault="002F2922" w:rsidP="002F2922">
      <w:pPr>
        <w:pStyle w:val="EPCTEXT"/>
        <w:spacing w:after="0" w:line="240" w:lineRule="auto"/>
        <w:rPr>
          <w:rFonts w:cs="Arial"/>
          <w:sz w:val="24"/>
          <w:lang w:val="sk-SK"/>
        </w:rPr>
      </w:pPr>
      <w:r w:rsidRPr="00896270">
        <w:rPr>
          <w:rFonts w:cs="Arial"/>
          <w:sz w:val="24"/>
          <w:lang w:val="sk-SK"/>
        </w:rPr>
        <w:t xml:space="preserve">Maximálny výkon FTVZ: </w:t>
      </w:r>
      <w:r w:rsidRPr="00896270">
        <w:rPr>
          <w:rFonts w:cs="Arial"/>
          <w:sz w:val="24"/>
          <w:lang w:val="sk-SK"/>
        </w:rPr>
        <w:tab/>
        <w:t>&lt;40kWp</w:t>
      </w:r>
    </w:p>
    <w:p w:rsidR="002F2922" w:rsidRPr="00896270" w:rsidRDefault="002F2922" w:rsidP="002F2922">
      <w:pPr>
        <w:pStyle w:val="EPCTEXT"/>
        <w:spacing w:after="0" w:line="240" w:lineRule="auto"/>
        <w:rPr>
          <w:rFonts w:cs="Arial"/>
          <w:sz w:val="24"/>
          <w:lang w:val="sk-SK"/>
        </w:rPr>
      </w:pPr>
      <w:r w:rsidRPr="00896270">
        <w:rPr>
          <w:rFonts w:cs="Arial"/>
          <w:sz w:val="24"/>
          <w:lang w:val="sk-SK"/>
        </w:rPr>
        <w:t>Celková účinnosť panela:</w:t>
      </w:r>
      <w:r w:rsidRPr="00896270">
        <w:rPr>
          <w:rFonts w:cs="Arial"/>
          <w:sz w:val="24"/>
          <w:lang w:val="sk-SK"/>
        </w:rPr>
        <w:tab/>
      </w:r>
      <w:r w:rsidRPr="00896270">
        <w:rPr>
          <w:rFonts w:cs="Arial"/>
          <w:sz w:val="24"/>
          <w:lang w:val="sk-SK"/>
        </w:rPr>
        <w:sym w:font="Symbol" w:char="F0B3"/>
      </w:r>
      <w:r w:rsidRPr="00896270">
        <w:rPr>
          <w:rFonts w:cs="Arial"/>
          <w:sz w:val="24"/>
          <w:lang w:val="sk-SK"/>
        </w:rPr>
        <w:t>20%</w:t>
      </w:r>
    </w:p>
    <w:p w:rsidR="002F2922" w:rsidRPr="00896270" w:rsidRDefault="002F2922" w:rsidP="002F2922">
      <w:pPr>
        <w:pStyle w:val="EPCTEXT"/>
        <w:spacing w:after="0" w:line="240" w:lineRule="auto"/>
        <w:rPr>
          <w:rFonts w:cs="Arial"/>
          <w:sz w:val="24"/>
          <w:lang w:val="sk-SK"/>
        </w:rPr>
      </w:pPr>
      <w:r w:rsidRPr="00896270">
        <w:rPr>
          <w:rFonts w:cs="Arial"/>
          <w:sz w:val="24"/>
          <w:lang w:val="sk-SK"/>
        </w:rPr>
        <w:t>Konštrukcia:</w:t>
      </w:r>
      <w:r w:rsidRPr="00896270">
        <w:rPr>
          <w:rFonts w:cs="Arial"/>
          <w:sz w:val="24"/>
          <w:lang w:val="sk-SK"/>
        </w:rPr>
        <w:tab/>
      </w:r>
      <w:r w:rsidRPr="00896270">
        <w:rPr>
          <w:rFonts w:cs="Arial"/>
          <w:sz w:val="24"/>
          <w:lang w:val="sk-SK"/>
        </w:rPr>
        <w:tab/>
      </w:r>
      <w:r w:rsidRPr="00896270">
        <w:rPr>
          <w:rFonts w:cs="Arial"/>
          <w:sz w:val="24"/>
          <w:lang w:val="sk-SK"/>
        </w:rPr>
        <w:tab/>
        <w:t>pre rovnú strechu s 10</w:t>
      </w:r>
      <w:r w:rsidRPr="00896270">
        <w:rPr>
          <w:rFonts w:cs="Arial"/>
          <w:sz w:val="24"/>
          <w:vertAlign w:val="superscript"/>
          <w:lang w:val="sk-SK"/>
        </w:rPr>
        <w:t>O</w:t>
      </w:r>
      <w:r w:rsidRPr="00896270">
        <w:rPr>
          <w:rFonts w:cs="Arial"/>
          <w:sz w:val="24"/>
          <w:lang w:val="sk-SK"/>
        </w:rPr>
        <w:t xml:space="preserve"> sklonom, s montážou na pomocnú oceľovú konštrukciu</w:t>
      </w:r>
    </w:p>
    <w:p w:rsidR="002F2922" w:rsidRPr="00896270" w:rsidRDefault="002F2922" w:rsidP="002F2922">
      <w:pPr>
        <w:pStyle w:val="EPCTEXT"/>
        <w:spacing w:after="0" w:line="240" w:lineRule="auto"/>
        <w:rPr>
          <w:rFonts w:cs="Arial"/>
          <w:sz w:val="24"/>
          <w:lang w:val="sk-SK"/>
        </w:rPr>
      </w:pPr>
      <w:r w:rsidRPr="00896270">
        <w:rPr>
          <w:rFonts w:cs="Arial"/>
          <w:sz w:val="24"/>
          <w:lang w:val="sk-SK"/>
        </w:rPr>
        <w:t xml:space="preserve">Typ FTVZ: </w:t>
      </w:r>
      <w:r w:rsidRPr="00896270">
        <w:rPr>
          <w:rFonts w:cs="Arial"/>
          <w:sz w:val="24"/>
          <w:lang w:val="sk-SK"/>
        </w:rPr>
        <w:tab/>
      </w:r>
      <w:r w:rsidRPr="00896270">
        <w:rPr>
          <w:rFonts w:cs="Arial"/>
          <w:sz w:val="24"/>
          <w:lang w:val="sk-SK"/>
        </w:rPr>
        <w:tab/>
      </w:r>
      <w:r w:rsidRPr="00896270">
        <w:rPr>
          <w:rFonts w:cs="Arial"/>
          <w:sz w:val="24"/>
          <w:lang w:val="sk-SK"/>
        </w:rPr>
        <w:tab/>
        <w:t>On-grid (sieťová)</w:t>
      </w:r>
    </w:p>
    <w:p w:rsidR="002F2922" w:rsidRPr="00896270" w:rsidRDefault="002F2922" w:rsidP="002F2922">
      <w:pPr>
        <w:pStyle w:val="EPCTEXT"/>
        <w:spacing w:after="0" w:line="240" w:lineRule="auto"/>
        <w:rPr>
          <w:rFonts w:cs="Arial"/>
          <w:sz w:val="24"/>
          <w:lang w:val="sk-SK"/>
        </w:rPr>
      </w:pPr>
      <w:r w:rsidRPr="00896270">
        <w:rPr>
          <w:rFonts w:cs="Arial"/>
          <w:sz w:val="24"/>
          <w:lang w:val="sk-SK"/>
        </w:rPr>
        <w:t>Zostava invertorov:</w:t>
      </w:r>
      <w:r w:rsidRPr="00896270">
        <w:rPr>
          <w:rFonts w:cs="Arial"/>
          <w:sz w:val="24"/>
          <w:lang w:val="sk-SK"/>
        </w:rPr>
        <w:tab/>
      </w:r>
      <w:r w:rsidRPr="00896270">
        <w:rPr>
          <w:rFonts w:cs="Arial"/>
          <w:sz w:val="24"/>
          <w:lang w:val="sk-SK"/>
        </w:rPr>
        <w:tab/>
        <w:t>max. 2 ks 20 kVA, 400 V / 3 fázový striedač</w:t>
      </w:r>
    </w:p>
    <w:p w:rsidR="002F2922" w:rsidRPr="00896270" w:rsidRDefault="002F2922" w:rsidP="002F2922">
      <w:pPr>
        <w:pStyle w:val="EPCTEXT"/>
        <w:spacing w:after="0" w:line="240" w:lineRule="auto"/>
        <w:rPr>
          <w:rFonts w:cs="Arial"/>
          <w:sz w:val="24"/>
          <w:lang w:val="sk-SK"/>
        </w:rPr>
      </w:pPr>
      <w:r w:rsidRPr="00896270">
        <w:rPr>
          <w:rFonts w:cs="Arial"/>
          <w:sz w:val="24"/>
          <w:lang w:val="sk-SK"/>
        </w:rPr>
        <w:t>Pripojenie do sústavy:</w:t>
      </w:r>
      <w:r w:rsidRPr="00896270">
        <w:rPr>
          <w:rFonts w:cs="Arial"/>
          <w:sz w:val="24"/>
          <w:lang w:val="sk-SK"/>
        </w:rPr>
        <w:tab/>
        <w:t xml:space="preserve">400 V, 50 Hz pripojenie do sústavy podľa platných a </w:t>
      </w:r>
    </w:p>
    <w:p w:rsidR="002F2922" w:rsidRPr="00896270" w:rsidRDefault="002F2922" w:rsidP="002F2922">
      <w:pPr>
        <w:pStyle w:val="EPCTEXT"/>
        <w:spacing w:after="0" w:line="240" w:lineRule="auto"/>
        <w:rPr>
          <w:rFonts w:cs="Arial"/>
          <w:sz w:val="24"/>
          <w:lang w:val="sk-SK"/>
        </w:rPr>
      </w:pPr>
      <w:r w:rsidRPr="00896270">
        <w:rPr>
          <w:rFonts w:cs="Arial"/>
          <w:sz w:val="24"/>
          <w:lang w:val="sk-SK"/>
        </w:rPr>
        <w:t xml:space="preserve"> </w:t>
      </w:r>
      <w:r w:rsidRPr="00896270">
        <w:rPr>
          <w:rFonts w:cs="Arial"/>
          <w:sz w:val="24"/>
          <w:lang w:val="sk-SK"/>
        </w:rPr>
        <w:tab/>
      </w:r>
      <w:r w:rsidRPr="00896270">
        <w:rPr>
          <w:rFonts w:cs="Arial"/>
          <w:sz w:val="24"/>
          <w:lang w:val="sk-SK"/>
        </w:rPr>
        <w:tab/>
      </w:r>
      <w:r w:rsidRPr="00896270">
        <w:rPr>
          <w:rFonts w:cs="Arial"/>
          <w:sz w:val="24"/>
          <w:lang w:val="sk-SK"/>
        </w:rPr>
        <w:tab/>
      </w:r>
      <w:r w:rsidRPr="00896270">
        <w:rPr>
          <w:rFonts w:cs="Arial"/>
          <w:sz w:val="24"/>
          <w:lang w:val="sk-SK"/>
        </w:rPr>
        <w:tab/>
        <w:t>schválených podmienok</w:t>
      </w:r>
    </w:p>
    <w:p w:rsidR="002F2922" w:rsidRDefault="002F2922" w:rsidP="002F2922">
      <w:pPr>
        <w:pStyle w:val="EPCTEXT"/>
        <w:spacing w:after="0" w:line="240" w:lineRule="auto"/>
        <w:rPr>
          <w:rFonts w:cs="Arial"/>
          <w:sz w:val="24"/>
          <w:lang w:val="sk-SK"/>
        </w:rPr>
      </w:pPr>
      <w:r w:rsidRPr="00896270">
        <w:rPr>
          <w:rFonts w:cs="Arial"/>
          <w:sz w:val="24"/>
          <w:lang w:val="sk-SK"/>
        </w:rPr>
        <w:t>Riadenie systému:</w:t>
      </w:r>
      <w:r w:rsidRPr="00896270">
        <w:rPr>
          <w:rFonts w:cs="Arial"/>
          <w:sz w:val="24"/>
          <w:lang w:val="sk-SK"/>
        </w:rPr>
        <w:tab/>
      </w:r>
      <w:r w:rsidRPr="00896270">
        <w:rPr>
          <w:rFonts w:cs="Arial"/>
          <w:sz w:val="24"/>
          <w:lang w:val="sk-SK"/>
        </w:rPr>
        <w:tab/>
        <w:t xml:space="preserve">Monitoring a riadenie výroby (centrálny systém pre koordinované </w:t>
      </w:r>
      <w:r>
        <w:rPr>
          <w:rFonts w:cs="Arial"/>
          <w:sz w:val="24"/>
          <w:lang w:val="sk-SK"/>
        </w:rPr>
        <w:t xml:space="preserve">                    </w:t>
      </w:r>
      <w:r w:rsidRPr="00896270">
        <w:rPr>
          <w:rFonts w:cs="Arial"/>
          <w:sz w:val="24"/>
          <w:lang w:val="sk-SK"/>
        </w:rPr>
        <w:t xml:space="preserve">riadenie výroby), </w:t>
      </w:r>
    </w:p>
    <w:p w:rsidR="002F2922" w:rsidRPr="003561EC" w:rsidRDefault="002F2922" w:rsidP="002F2922">
      <w:pPr>
        <w:rPr>
          <w:lang w:eastAsia="en-US"/>
        </w:rPr>
      </w:pPr>
    </w:p>
    <w:p w:rsidR="002F2922" w:rsidRPr="003561EC" w:rsidRDefault="002F2922" w:rsidP="002F2922">
      <w:pPr>
        <w:jc w:val="both"/>
        <w:rPr>
          <w:rFonts w:ascii="Arial" w:hAnsi="Arial" w:cs="Arial"/>
          <w:b/>
        </w:rPr>
      </w:pPr>
      <w:r w:rsidRPr="003561EC">
        <w:rPr>
          <w:rFonts w:ascii="Arial" w:hAnsi="Arial" w:cs="Arial"/>
          <w:b/>
        </w:rPr>
        <w:t>Spôsob napojeni</w:t>
      </w:r>
      <w:r>
        <w:rPr>
          <w:rFonts w:ascii="Arial" w:hAnsi="Arial" w:cs="Arial"/>
          <w:b/>
        </w:rPr>
        <w:t>a objektu na elektrickú energiu</w:t>
      </w:r>
    </w:p>
    <w:p w:rsidR="002F2922" w:rsidRPr="00896270" w:rsidRDefault="002F2922" w:rsidP="002F2922">
      <w:pPr>
        <w:jc w:val="both"/>
        <w:rPr>
          <w:rFonts w:ascii="Arial" w:hAnsi="Arial" w:cs="Arial"/>
        </w:rPr>
      </w:pPr>
      <w:r w:rsidRPr="00896270">
        <w:rPr>
          <w:rFonts w:ascii="Arial" w:hAnsi="Arial" w:cs="Arial"/>
        </w:rPr>
        <w:t>Projektovaný objekt bude napojený z jestvujúcej trafostanice</w:t>
      </w:r>
      <w:r>
        <w:rPr>
          <w:rFonts w:ascii="Arial" w:hAnsi="Arial" w:cs="Arial"/>
        </w:rPr>
        <w:t xml:space="preserve"> u</w:t>
      </w:r>
      <w:r w:rsidRPr="00896270">
        <w:rPr>
          <w:rFonts w:ascii="Arial" w:hAnsi="Arial" w:cs="Arial"/>
        </w:rPr>
        <w:t>miestnenej v susednom areáli ČOV .</w:t>
      </w:r>
    </w:p>
    <w:p w:rsidR="002F2922" w:rsidRPr="00896270" w:rsidRDefault="002F2922" w:rsidP="002F2922">
      <w:pPr>
        <w:jc w:val="both"/>
        <w:rPr>
          <w:rFonts w:ascii="Arial" w:hAnsi="Arial" w:cs="Arial"/>
        </w:rPr>
      </w:pPr>
    </w:p>
    <w:p w:rsidR="002F2922" w:rsidRPr="003561EC" w:rsidRDefault="002F2922" w:rsidP="002F2922">
      <w:pPr>
        <w:pStyle w:val="ZkladntextIMP"/>
        <w:tabs>
          <w:tab w:val="left" w:pos="1267"/>
          <w:tab w:val="left" w:pos="2707"/>
          <w:tab w:val="left" w:pos="4147"/>
          <w:tab w:val="left" w:pos="5673"/>
          <w:tab w:val="left" w:pos="7113"/>
        </w:tabs>
        <w:spacing w:line="240" w:lineRule="auto"/>
        <w:jc w:val="both"/>
        <w:rPr>
          <w:rFonts w:cs="Arial"/>
          <w:b/>
          <w:bCs/>
          <w:szCs w:val="24"/>
        </w:rPr>
      </w:pPr>
      <w:r w:rsidRPr="003561EC">
        <w:rPr>
          <w:rFonts w:cs="Arial"/>
          <w:b/>
          <w:bCs/>
          <w:szCs w:val="24"/>
        </w:rPr>
        <w:t xml:space="preserve">Umelé svetlenie </w:t>
      </w:r>
      <w:r>
        <w:rPr>
          <w:rFonts w:cs="Arial"/>
          <w:b/>
          <w:bCs/>
          <w:szCs w:val="24"/>
        </w:rPr>
        <w:t>a vnútorné silnoprúdové rozvody</w:t>
      </w:r>
    </w:p>
    <w:p w:rsidR="002F2922" w:rsidRPr="00896270" w:rsidRDefault="002F2922" w:rsidP="002F2922">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Ako hlavné osvetlenie sú navrhnuté LED svietidlá .</w:t>
      </w:r>
    </w:p>
    <w:p w:rsidR="002F2922" w:rsidRPr="00896270" w:rsidRDefault="002F2922" w:rsidP="002F2922">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Budú použité svetelné zdroje LED s vysokým svetelným tokom, nízkou spotrebou el.energie na jednotku svietivosti a dlhou dobou životnosti.</w:t>
      </w:r>
    </w:p>
    <w:p w:rsidR="002F2922" w:rsidRPr="00896270" w:rsidRDefault="002F2922" w:rsidP="002F2922">
      <w:pPr>
        <w:pStyle w:val="ZkladntextIMP"/>
        <w:tabs>
          <w:tab w:val="left" w:pos="1267"/>
          <w:tab w:val="left" w:pos="2707"/>
          <w:tab w:val="left" w:pos="4147"/>
          <w:tab w:val="left" w:pos="5673"/>
          <w:tab w:val="left" w:pos="7113"/>
        </w:tabs>
        <w:spacing w:line="240" w:lineRule="auto"/>
        <w:jc w:val="both"/>
        <w:rPr>
          <w:rFonts w:cs="Arial"/>
          <w:szCs w:val="24"/>
          <w:u w:val="single"/>
        </w:rPr>
      </w:pPr>
    </w:p>
    <w:p w:rsidR="002F2922" w:rsidRPr="00667104" w:rsidRDefault="002F2922" w:rsidP="002F2922">
      <w:pPr>
        <w:pStyle w:val="ZkladntextIMP"/>
        <w:tabs>
          <w:tab w:val="left" w:pos="1267"/>
          <w:tab w:val="left" w:pos="2707"/>
          <w:tab w:val="left" w:pos="4147"/>
          <w:tab w:val="left" w:pos="5673"/>
          <w:tab w:val="left" w:pos="7113"/>
        </w:tabs>
        <w:spacing w:line="240" w:lineRule="auto"/>
        <w:jc w:val="both"/>
        <w:rPr>
          <w:rFonts w:cs="Arial"/>
          <w:b/>
          <w:bCs/>
          <w:szCs w:val="24"/>
        </w:rPr>
      </w:pPr>
      <w:r w:rsidRPr="00667104">
        <w:rPr>
          <w:rFonts w:cs="Arial"/>
          <w:b/>
          <w:bCs/>
          <w:szCs w:val="24"/>
        </w:rPr>
        <w:lastRenderedPageBreak/>
        <w:t>Intenzita osvetlenia</w:t>
      </w:r>
    </w:p>
    <w:p w:rsidR="002F2922" w:rsidRPr="00667104" w:rsidRDefault="002F2922" w:rsidP="002F2922">
      <w:pPr>
        <w:pStyle w:val="ZkladntextIMP"/>
        <w:tabs>
          <w:tab w:val="left" w:pos="1267"/>
          <w:tab w:val="left" w:pos="2707"/>
          <w:tab w:val="left" w:pos="4147"/>
          <w:tab w:val="left" w:pos="5673"/>
          <w:tab w:val="left" w:pos="7113"/>
        </w:tabs>
        <w:spacing w:line="240" w:lineRule="auto"/>
        <w:jc w:val="both"/>
        <w:rPr>
          <w:rFonts w:cs="Arial"/>
          <w:b/>
          <w:bCs/>
          <w:szCs w:val="24"/>
          <w:u w:val="single"/>
        </w:rPr>
      </w:pPr>
      <w:r w:rsidRPr="00896270">
        <w:rPr>
          <w:rFonts w:cs="Arial"/>
          <w:szCs w:val="24"/>
        </w:rPr>
        <w:t>Je určená v zmysle STN EN 12464-1:2012-03 (36 0074), intenzita osvetlenia pre jednotlivé priestory je popísaná v tabuľke priestorov na jednotlivých výkresoch.Individuálne pracoviská budú prisvietené miestne pracovným osvetlením, ktoré bude súčasťou pracoviska.</w:t>
      </w:r>
    </w:p>
    <w:p w:rsidR="002F2922" w:rsidRPr="00896270" w:rsidRDefault="002F2922" w:rsidP="002F2922">
      <w:pPr>
        <w:pStyle w:val="ZkladntextIMP"/>
        <w:tabs>
          <w:tab w:val="left" w:pos="1267"/>
          <w:tab w:val="left" w:pos="2707"/>
          <w:tab w:val="left" w:pos="4147"/>
          <w:tab w:val="left" w:pos="5673"/>
          <w:tab w:val="left" w:pos="7113"/>
        </w:tabs>
        <w:spacing w:line="240" w:lineRule="auto"/>
        <w:ind w:firstLine="90"/>
        <w:jc w:val="both"/>
        <w:rPr>
          <w:rFonts w:cs="Arial"/>
          <w:szCs w:val="24"/>
        </w:rPr>
      </w:pPr>
    </w:p>
    <w:p w:rsidR="002F2922" w:rsidRPr="00667104" w:rsidRDefault="002F2922" w:rsidP="002F2922">
      <w:pPr>
        <w:pStyle w:val="ZkladntextIMP"/>
        <w:tabs>
          <w:tab w:val="left" w:pos="1267"/>
          <w:tab w:val="left" w:pos="2707"/>
          <w:tab w:val="left" w:pos="4147"/>
          <w:tab w:val="left" w:pos="5673"/>
          <w:tab w:val="left" w:pos="7113"/>
        </w:tabs>
        <w:spacing w:line="240" w:lineRule="auto"/>
        <w:jc w:val="both"/>
        <w:rPr>
          <w:rFonts w:cs="Arial"/>
          <w:b/>
          <w:bCs/>
          <w:szCs w:val="24"/>
        </w:rPr>
      </w:pPr>
      <w:r>
        <w:rPr>
          <w:rFonts w:cs="Arial"/>
          <w:b/>
          <w:bCs/>
          <w:szCs w:val="24"/>
        </w:rPr>
        <w:t>Vnútorné silnoprúdové rozvody</w:t>
      </w:r>
    </w:p>
    <w:p w:rsidR="002F2922" w:rsidRPr="00896270" w:rsidRDefault="002F2922" w:rsidP="002F2922">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V priestore objektu sa na vybraných miestach inštalujú zásuvkové skrine osadené zásuvkami 2x230V/16A 1x400V/16A, 1x400V/16A 50Hz.</w:t>
      </w:r>
    </w:p>
    <w:p w:rsidR="002F2922" w:rsidRPr="00896270" w:rsidRDefault="002F2922" w:rsidP="002F2922">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Vedľa rozvádzača NN sa umiestni rozvodnica HUS pre napojenie ochranného pospojovania technologických zariadení.</w:t>
      </w:r>
    </w:p>
    <w:p w:rsidR="002F2922" w:rsidRPr="00896270" w:rsidRDefault="002F2922" w:rsidP="002F2922">
      <w:pPr>
        <w:pStyle w:val="ZkladntextIMP"/>
        <w:tabs>
          <w:tab w:val="left" w:pos="1267"/>
          <w:tab w:val="left" w:pos="2707"/>
          <w:tab w:val="left" w:pos="4147"/>
          <w:tab w:val="left" w:pos="5673"/>
          <w:tab w:val="left" w:pos="7113"/>
        </w:tabs>
        <w:spacing w:line="240" w:lineRule="auto"/>
        <w:jc w:val="both"/>
        <w:rPr>
          <w:rFonts w:cs="Arial"/>
          <w:szCs w:val="24"/>
        </w:rPr>
      </w:pPr>
      <w:r w:rsidRPr="00896270">
        <w:rPr>
          <w:rFonts w:cs="Arial"/>
          <w:szCs w:val="24"/>
        </w:rPr>
        <w:t>Napojenie technologie je riešené zo zásuviek 230V a zásuvkových skriniek 400V.</w:t>
      </w:r>
    </w:p>
    <w:p w:rsidR="002F2922" w:rsidRPr="00896270" w:rsidRDefault="002F2922" w:rsidP="002F2922">
      <w:pPr>
        <w:jc w:val="both"/>
        <w:rPr>
          <w:rFonts w:ascii="Arial" w:hAnsi="Arial" w:cs="Arial"/>
        </w:rPr>
      </w:pPr>
    </w:p>
    <w:p w:rsidR="002F2922" w:rsidRPr="00667104" w:rsidRDefault="002F2922" w:rsidP="002F2922">
      <w:pPr>
        <w:pStyle w:val="ZkladntextIMP"/>
        <w:tabs>
          <w:tab w:val="left" w:pos="1267"/>
          <w:tab w:val="left" w:pos="2707"/>
          <w:tab w:val="left" w:pos="4147"/>
          <w:tab w:val="left" w:pos="5673"/>
          <w:tab w:val="left" w:pos="7113"/>
        </w:tabs>
        <w:spacing w:line="240" w:lineRule="auto"/>
        <w:jc w:val="both"/>
        <w:rPr>
          <w:rFonts w:cs="Arial"/>
          <w:b/>
          <w:bCs/>
          <w:szCs w:val="24"/>
        </w:rPr>
      </w:pPr>
      <w:r>
        <w:rPr>
          <w:rFonts w:cs="Arial"/>
          <w:b/>
          <w:bCs/>
          <w:szCs w:val="24"/>
        </w:rPr>
        <w:t>Elektroinštalácia NN</w:t>
      </w:r>
    </w:p>
    <w:p w:rsidR="002F2922" w:rsidRPr="00896270" w:rsidRDefault="002F2922" w:rsidP="002F2922">
      <w:pPr>
        <w:jc w:val="both"/>
        <w:rPr>
          <w:rFonts w:ascii="Arial" w:hAnsi="Arial" w:cs="Arial"/>
        </w:rPr>
      </w:pPr>
      <w:r w:rsidRPr="00896270">
        <w:rPr>
          <w:rFonts w:ascii="Arial" w:hAnsi="Arial" w:cs="Arial"/>
        </w:rPr>
        <w:t>Hlavná trasa káblových rozvodov v hale bude po projektovaných káblových roštoch, resp. po oceľovo plechových káblových žľaboch vedených po nosníkoch haly.</w:t>
      </w:r>
    </w:p>
    <w:p w:rsidR="002F2922" w:rsidRPr="00896270" w:rsidRDefault="002F2922" w:rsidP="002F2922">
      <w:pPr>
        <w:jc w:val="both"/>
        <w:rPr>
          <w:rFonts w:ascii="Arial" w:hAnsi="Arial" w:cs="Arial"/>
        </w:rPr>
      </w:pPr>
      <w:r w:rsidRPr="00896270">
        <w:rPr>
          <w:rFonts w:ascii="Arial" w:hAnsi="Arial" w:cs="Arial"/>
        </w:rPr>
        <w:t>Individuálne vedené káble inštalovať v plastových lištách , resp. pevne po stene objektu  príchytkami.</w:t>
      </w:r>
    </w:p>
    <w:p w:rsidR="002F2922" w:rsidRPr="00896270" w:rsidRDefault="002F2922" w:rsidP="002F2922">
      <w:pPr>
        <w:jc w:val="both"/>
        <w:rPr>
          <w:rFonts w:ascii="Arial" w:hAnsi="Arial" w:cs="Arial"/>
        </w:rPr>
      </w:pPr>
      <w:r w:rsidRPr="00896270">
        <w:rPr>
          <w:rFonts w:ascii="Arial" w:hAnsi="Arial" w:cs="Arial"/>
        </w:rPr>
        <w:t xml:space="preserve">El.rozvody sú navrhnuté  káblami typu CYKY predpísaných dimenzií. </w:t>
      </w:r>
    </w:p>
    <w:p w:rsidR="002F2922" w:rsidRPr="00896270" w:rsidRDefault="002F2922" w:rsidP="002F2922">
      <w:pPr>
        <w:pStyle w:val="ZkladntextIMP"/>
        <w:tabs>
          <w:tab w:val="left" w:pos="1267"/>
          <w:tab w:val="left" w:pos="2707"/>
          <w:tab w:val="left" w:pos="4147"/>
          <w:tab w:val="left" w:pos="5673"/>
          <w:tab w:val="left" w:pos="7113"/>
        </w:tabs>
        <w:spacing w:line="240" w:lineRule="auto"/>
        <w:ind w:firstLine="90"/>
        <w:jc w:val="both"/>
        <w:rPr>
          <w:rFonts w:cs="Arial"/>
          <w:bCs/>
          <w:szCs w:val="24"/>
        </w:rPr>
      </w:pPr>
    </w:p>
    <w:p w:rsidR="002F2922" w:rsidRPr="00667104" w:rsidRDefault="002F2922" w:rsidP="002F2922">
      <w:pPr>
        <w:tabs>
          <w:tab w:val="left" w:pos="1627"/>
          <w:tab w:val="left" w:pos="3067"/>
          <w:tab w:val="left" w:pos="4507"/>
          <w:tab w:val="left" w:pos="6033"/>
          <w:tab w:val="left" w:pos="7473"/>
        </w:tabs>
        <w:jc w:val="both"/>
        <w:rPr>
          <w:rFonts w:ascii="Arial" w:hAnsi="Arial" w:cs="Arial"/>
          <w:b/>
        </w:rPr>
      </w:pPr>
      <w:r w:rsidRPr="00667104">
        <w:rPr>
          <w:rFonts w:ascii="Arial" w:hAnsi="Arial" w:cs="Arial"/>
          <w:b/>
        </w:rPr>
        <w:t>Bleskozvod a uzemnenie</w:t>
      </w:r>
    </w:p>
    <w:p w:rsidR="002F2922" w:rsidRDefault="002F2922" w:rsidP="002F2922">
      <w:pPr>
        <w:pStyle w:val="Bezriadkovania"/>
        <w:jc w:val="both"/>
        <w:rPr>
          <w:rFonts w:ascii="Arial" w:hAnsi="Arial" w:cs="Arial"/>
          <w:bCs/>
          <w:sz w:val="24"/>
          <w:szCs w:val="24"/>
        </w:rPr>
      </w:pPr>
      <w:r w:rsidRPr="00667104">
        <w:rPr>
          <w:rFonts w:ascii="Arial" w:hAnsi="Arial" w:cs="Arial"/>
          <w:bCs/>
          <w:sz w:val="24"/>
          <w:szCs w:val="24"/>
        </w:rPr>
        <w:t xml:space="preserve">Obvodová uzemňovacia sústava </w:t>
      </w:r>
    </w:p>
    <w:p w:rsidR="002F2922" w:rsidRPr="00667104" w:rsidRDefault="002F2922" w:rsidP="002F2922">
      <w:pPr>
        <w:pStyle w:val="Bezriadkovania"/>
        <w:jc w:val="both"/>
        <w:rPr>
          <w:rFonts w:ascii="Arial" w:hAnsi="Arial" w:cs="Arial"/>
          <w:bCs/>
          <w:sz w:val="24"/>
          <w:szCs w:val="24"/>
        </w:rPr>
      </w:pPr>
      <w:r w:rsidRPr="00667104">
        <w:rPr>
          <w:rFonts w:ascii="Arial" w:hAnsi="Arial" w:cs="Arial"/>
          <w:sz w:val="24"/>
          <w:szCs w:val="24"/>
        </w:rPr>
        <w:t xml:space="preserve">Uzemňovacia sústava bude vytvorená  pásovinou FeZn 30x4mm uloženou v základovom betóne stavby podľa výkresu č.E-3. </w:t>
      </w:r>
    </w:p>
    <w:p w:rsidR="002F2922" w:rsidRPr="00667104" w:rsidRDefault="002F2922" w:rsidP="002F2922">
      <w:pPr>
        <w:pStyle w:val="Bezriadkovania"/>
        <w:jc w:val="both"/>
        <w:rPr>
          <w:rFonts w:ascii="Arial" w:hAnsi="Arial" w:cs="Arial"/>
          <w:sz w:val="24"/>
          <w:szCs w:val="24"/>
        </w:rPr>
      </w:pPr>
      <w:r w:rsidRPr="00667104">
        <w:rPr>
          <w:rFonts w:ascii="Arial" w:hAnsi="Arial" w:cs="Arial"/>
          <w:sz w:val="24"/>
          <w:szCs w:val="24"/>
        </w:rPr>
        <w:t>Hodnota zemného odporu spoločnej uzemňovacej sústavy musí byť nižšia ako 2 ohmy v zmysle požiadavky STN EN 62305-1 až 4.</w:t>
      </w:r>
    </w:p>
    <w:p w:rsidR="002F2922" w:rsidRPr="00667104" w:rsidRDefault="002F2922" w:rsidP="002F2922">
      <w:pPr>
        <w:pStyle w:val="Bezriadkovania"/>
        <w:jc w:val="both"/>
        <w:rPr>
          <w:rFonts w:ascii="Arial" w:hAnsi="Arial" w:cs="Arial"/>
          <w:sz w:val="24"/>
          <w:szCs w:val="24"/>
        </w:rPr>
      </w:pPr>
      <w:r w:rsidRPr="00667104">
        <w:rPr>
          <w:rFonts w:ascii="Arial" w:hAnsi="Arial" w:cs="Arial"/>
          <w:sz w:val="24"/>
          <w:szCs w:val="24"/>
        </w:rPr>
        <w:t xml:space="preserve"> </w:t>
      </w:r>
    </w:p>
    <w:p w:rsidR="002F2922" w:rsidRPr="00667104" w:rsidRDefault="002F2922" w:rsidP="002F2922">
      <w:pPr>
        <w:pStyle w:val="Bezriadkovania"/>
        <w:jc w:val="both"/>
        <w:rPr>
          <w:rFonts w:ascii="Arial" w:hAnsi="Arial" w:cs="Arial"/>
          <w:bCs/>
          <w:sz w:val="24"/>
          <w:szCs w:val="24"/>
        </w:rPr>
      </w:pPr>
      <w:r w:rsidRPr="00667104">
        <w:rPr>
          <w:rFonts w:ascii="Arial" w:hAnsi="Arial" w:cs="Arial"/>
          <w:bCs/>
          <w:sz w:val="24"/>
          <w:szCs w:val="24"/>
        </w:rPr>
        <w:t xml:space="preserve">Bleskozvod </w:t>
      </w:r>
    </w:p>
    <w:p w:rsidR="002F2922" w:rsidRPr="00667104" w:rsidRDefault="002F2922" w:rsidP="002F2922">
      <w:pPr>
        <w:pStyle w:val="Zkladntext"/>
        <w:tabs>
          <w:tab w:val="left" w:pos="1627"/>
          <w:tab w:val="left" w:pos="3067"/>
          <w:tab w:val="left" w:pos="4507"/>
          <w:tab w:val="left" w:pos="6033"/>
          <w:tab w:val="left" w:pos="7473"/>
        </w:tabs>
        <w:jc w:val="both"/>
        <w:rPr>
          <w:rFonts w:ascii="Arial" w:hAnsi="Arial" w:cs="Arial"/>
          <w:szCs w:val="24"/>
        </w:rPr>
      </w:pPr>
      <w:r w:rsidRPr="00667104">
        <w:rPr>
          <w:rFonts w:ascii="Arial" w:hAnsi="Arial" w:cs="Arial"/>
          <w:szCs w:val="24"/>
        </w:rPr>
        <w:t>Ochrana objektu pred účinkami atmosférických prepätí je navrhnutá v zmysle súboru noriem STN EN 62305-1 až STN EN 62305-4. Úroveň ochrany pred bleskom LPS III.</w:t>
      </w:r>
    </w:p>
    <w:p w:rsidR="002F2922" w:rsidRPr="00667104" w:rsidRDefault="002F2922" w:rsidP="002F2922">
      <w:pPr>
        <w:pStyle w:val="Zkladntext"/>
        <w:tabs>
          <w:tab w:val="left" w:pos="1627"/>
          <w:tab w:val="left" w:pos="3067"/>
          <w:tab w:val="left" w:pos="4507"/>
          <w:tab w:val="left" w:pos="6033"/>
          <w:tab w:val="left" w:pos="7473"/>
        </w:tabs>
        <w:jc w:val="both"/>
        <w:rPr>
          <w:rFonts w:ascii="Arial" w:hAnsi="Arial" w:cs="Arial"/>
          <w:szCs w:val="24"/>
        </w:rPr>
      </w:pPr>
      <w:r w:rsidRPr="00667104">
        <w:rPr>
          <w:rFonts w:ascii="Arial" w:hAnsi="Arial" w:cs="Arial"/>
          <w:szCs w:val="24"/>
        </w:rPr>
        <w:t>Navrhnutá bleskozvodná sústava bude zrealizovaná vodičom AlFe 8 o priemere 8mm. Bleskozvodné zberné vedenie bude uložené na  streche pomocou podpier. Zvodové vedenie medzi strechou a skúšobnou svorkou uložiť na povrch.  Zvodové vedenie bude zrealizované vodičom FeZn o priemere 8mm a bude napojené cez skúšobnú svorku na uzemňovaciu sústavu.</w:t>
      </w:r>
    </w:p>
    <w:p w:rsidR="002F2922" w:rsidRDefault="002F2922" w:rsidP="006C0016">
      <w:pPr>
        <w:pStyle w:val="Zkladntext2"/>
        <w:rPr>
          <w:rFonts w:ascii="Arial" w:hAnsi="Arial" w:cs="Arial"/>
          <w:b/>
        </w:rPr>
      </w:pPr>
    </w:p>
    <w:p w:rsidR="00D51992" w:rsidRDefault="00D51992" w:rsidP="006C0016">
      <w:pPr>
        <w:jc w:val="both"/>
        <w:rPr>
          <w:rFonts w:ascii="Arial" w:hAnsi="Arial" w:cs="Arial"/>
          <w:lang w:eastAsia="en-US"/>
        </w:rPr>
      </w:pPr>
    </w:p>
    <w:p w:rsidR="00D51992" w:rsidRDefault="00D51992" w:rsidP="006C0016">
      <w:pPr>
        <w:jc w:val="both"/>
        <w:rPr>
          <w:rFonts w:ascii="Arial" w:hAnsi="Arial" w:cs="Arial"/>
          <w:lang w:eastAsia="en-US"/>
        </w:rPr>
      </w:pPr>
    </w:p>
    <w:p w:rsidR="00D51992" w:rsidRDefault="00D51992" w:rsidP="006C0016">
      <w:pPr>
        <w:jc w:val="both"/>
        <w:rPr>
          <w:rFonts w:ascii="Arial" w:hAnsi="Arial" w:cs="Arial"/>
          <w:lang w:eastAsia="en-US"/>
        </w:rPr>
      </w:pPr>
    </w:p>
    <w:p w:rsidR="00D51992" w:rsidRDefault="00D51992" w:rsidP="006C0016">
      <w:pPr>
        <w:jc w:val="both"/>
        <w:rPr>
          <w:rFonts w:ascii="Arial" w:hAnsi="Arial" w:cs="Arial"/>
          <w:lang w:eastAsia="en-US"/>
        </w:rPr>
      </w:pPr>
    </w:p>
    <w:p w:rsidR="00D51992" w:rsidRDefault="00D51992" w:rsidP="006C0016">
      <w:pPr>
        <w:jc w:val="both"/>
        <w:rPr>
          <w:rFonts w:ascii="Arial" w:hAnsi="Arial" w:cs="Arial"/>
          <w:lang w:eastAsia="en-US"/>
        </w:rPr>
      </w:pPr>
    </w:p>
    <w:p w:rsidR="000A1090" w:rsidRDefault="006C0016" w:rsidP="006C0016">
      <w:pPr>
        <w:jc w:val="both"/>
        <w:rPr>
          <w:rFonts w:ascii="Arial" w:hAnsi="Arial" w:cs="Arial"/>
          <w:lang w:eastAsia="en-US"/>
        </w:rPr>
      </w:pPr>
      <w:r>
        <w:rPr>
          <w:rFonts w:ascii="Arial" w:hAnsi="Arial" w:cs="Arial"/>
          <w:lang w:eastAsia="en-US"/>
        </w:rPr>
        <w:t xml:space="preserve">  </w:t>
      </w:r>
    </w:p>
    <w:p w:rsidR="000A1090" w:rsidRDefault="000A1090" w:rsidP="006C0016">
      <w:pPr>
        <w:jc w:val="both"/>
        <w:rPr>
          <w:rFonts w:ascii="Arial" w:hAnsi="Arial" w:cs="Arial"/>
          <w:lang w:eastAsia="en-US"/>
        </w:rPr>
      </w:pPr>
    </w:p>
    <w:p w:rsidR="000A1090" w:rsidRDefault="000A1090" w:rsidP="006C0016">
      <w:pPr>
        <w:jc w:val="both"/>
        <w:rPr>
          <w:rFonts w:ascii="Arial" w:hAnsi="Arial" w:cs="Arial"/>
          <w:lang w:eastAsia="en-US"/>
        </w:rPr>
      </w:pPr>
    </w:p>
    <w:p w:rsidR="000A1090" w:rsidRDefault="000A1090" w:rsidP="006C0016">
      <w:pPr>
        <w:jc w:val="both"/>
        <w:rPr>
          <w:rFonts w:ascii="Arial" w:hAnsi="Arial" w:cs="Arial"/>
          <w:lang w:eastAsia="en-US"/>
        </w:rPr>
      </w:pPr>
    </w:p>
    <w:p w:rsidR="000A1090" w:rsidRDefault="000A1090" w:rsidP="006C0016">
      <w:pPr>
        <w:jc w:val="both"/>
        <w:rPr>
          <w:rFonts w:ascii="Arial" w:hAnsi="Arial" w:cs="Arial"/>
          <w:lang w:eastAsia="en-US"/>
        </w:rPr>
      </w:pPr>
    </w:p>
    <w:p w:rsidR="004D5CAD" w:rsidRDefault="006C0016" w:rsidP="006C0016">
      <w:pPr>
        <w:jc w:val="both"/>
        <w:rPr>
          <w:rFonts w:ascii="Arial" w:hAnsi="Arial" w:cs="Arial"/>
          <w:lang w:eastAsia="en-US"/>
        </w:rPr>
      </w:pPr>
      <w:r>
        <w:rPr>
          <w:rFonts w:ascii="Arial" w:hAnsi="Arial" w:cs="Arial"/>
          <w:lang w:eastAsia="en-US"/>
        </w:rPr>
        <w:t xml:space="preserve">          </w:t>
      </w:r>
    </w:p>
    <w:p w:rsidR="004D5CAD" w:rsidRDefault="004D5CAD" w:rsidP="006C0016">
      <w:pPr>
        <w:jc w:val="both"/>
        <w:rPr>
          <w:rFonts w:ascii="Arial" w:hAnsi="Arial" w:cs="Arial"/>
          <w:lang w:eastAsia="en-US"/>
        </w:rPr>
      </w:pPr>
    </w:p>
    <w:p w:rsidR="004D5CAD" w:rsidRDefault="004D5CAD" w:rsidP="006C0016">
      <w:pPr>
        <w:jc w:val="both"/>
        <w:rPr>
          <w:rFonts w:ascii="Arial" w:hAnsi="Arial" w:cs="Arial"/>
          <w:lang w:eastAsia="en-US"/>
        </w:rPr>
      </w:pPr>
    </w:p>
    <w:p w:rsidR="004D5CAD" w:rsidRDefault="006C0016" w:rsidP="004D5CAD">
      <w:pPr>
        <w:jc w:val="both"/>
        <w:rPr>
          <w:rFonts w:ascii="Arial" w:hAnsi="Arial" w:cs="Arial"/>
          <w:lang w:eastAsia="en-US"/>
        </w:rPr>
      </w:pPr>
      <w:r>
        <w:rPr>
          <w:rFonts w:ascii="Arial" w:hAnsi="Arial" w:cs="Arial"/>
          <w:lang w:eastAsia="en-US"/>
        </w:rPr>
        <w:t xml:space="preserve">                              </w:t>
      </w:r>
      <w:r w:rsidR="000A1090">
        <w:rPr>
          <w:rFonts w:ascii="Arial" w:hAnsi="Arial" w:cs="Arial"/>
          <w:lang w:eastAsia="en-US"/>
        </w:rPr>
        <w:t xml:space="preserve">               </w:t>
      </w:r>
      <w:r w:rsidR="008F4E43">
        <w:rPr>
          <w:rFonts w:ascii="Arial" w:hAnsi="Arial" w:cs="Arial"/>
          <w:lang w:eastAsia="en-US"/>
        </w:rPr>
        <w:t xml:space="preserve">            </w:t>
      </w:r>
      <w:r>
        <w:rPr>
          <w:rFonts w:ascii="Arial" w:hAnsi="Arial" w:cs="Arial"/>
          <w:lang w:eastAsia="en-US"/>
        </w:rPr>
        <w:t>Vypracoval : Ing. Bocora + kolektív</w:t>
      </w:r>
    </w:p>
    <w:p w:rsidR="006C0016" w:rsidRPr="00AF61AE" w:rsidRDefault="006C0016" w:rsidP="004D5CAD">
      <w:pPr>
        <w:jc w:val="both"/>
        <w:rPr>
          <w:rFonts w:ascii="Arial" w:hAnsi="Arial" w:cs="Arial"/>
          <w:u w:val="single"/>
        </w:rPr>
      </w:pPr>
      <w:r w:rsidRPr="00AF61AE">
        <w:rPr>
          <w:rFonts w:ascii="Arial" w:hAnsi="Arial" w:cs="Arial"/>
          <w:bCs/>
        </w:rPr>
        <w:lastRenderedPageBreak/>
        <w:t xml:space="preserve">Investor </w:t>
      </w:r>
      <w:r>
        <w:rPr>
          <w:rFonts w:ascii="Arial" w:hAnsi="Arial" w:cs="Arial"/>
          <w:bCs/>
        </w:rPr>
        <w:t xml:space="preserve">         </w:t>
      </w:r>
      <w:r w:rsidRPr="00AF61AE">
        <w:rPr>
          <w:rFonts w:ascii="Arial" w:hAnsi="Arial" w:cs="Arial"/>
          <w:bCs/>
        </w:rPr>
        <w:t xml:space="preserve">: </w:t>
      </w:r>
      <w:r w:rsidR="00D51992">
        <w:rPr>
          <w:rFonts w:ascii="Arial" w:hAnsi="Arial" w:cs="Arial"/>
          <w:bCs/>
        </w:rPr>
        <w:t>JUDr</w:t>
      </w:r>
      <w:r>
        <w:rPr>
          <w:rFonts w:ascii="Arial" w:hAnsi="Arial" w:cs="Arial"/>
          <w:bCs/>
        </w:rPr>
        <w:t>. Michal Černek , Madunice</w:t>
      </w: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r>
        <w:rPr>
          <w:rFonts w:ascii="Arial" w:hAnsi="Arial" w:cs="Arial"/>
          <w:sz w:val="24"/>
        </w:rPr>
        <w:t xml:space="preserve">Názov stavby :  Vytáčanie a skladovanie medu - </w:t>
      </w:r>
      <w:r w:rsidR="00D51992">
        <w:rPr>
          <w:rFonts w:ascii="Arial" w:hAnsi="Arial" w:cs="Arial"/>
          <w:sz w:val="24"/>
        </w:rPr>
        <w:t>Madunice</w:t>
      </w:r>
      <w:r>
        <w:rPr>
          <w:rFonts w:ascii="Arial" w:hAnsi="Arial" w:cs="Arial"/>
          <w:sz w:val="24"/>
        </w:rPr>
        <w:t xml:space="preserve">                                      </w:t>
      </w:r>
    </w:p>
    <w:p w:rsidR="006C0016" w:rsidRDefault="006C0016" w:rsidP="006C0016">
      <w:pPr>
        <w:pStyle w:val="Nadpis1"/>
        <w:jc w:val="left"/>
        <w:rPr>
          <w:rFonts w:ascii="Arial" w:hAnsi="Arial" w:cs="Arial"/>
          <w:sz w:val="24"/>
        </w:rPr>
      </w:pPr>
      <w:r>
        <w:rPr>
          <w:rFonts w:ascii="Arial" w:hAnsi="Arial" w:cs="Arial"/>
          <w:sz w:val="24"/>
        </w:rPr>
        <w:t xml:space="preserve">                          Projekt stavby pre stavebné povolenie</w:t>
      </w: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r>
        <w:rPr>
          <w:rFonts w:ascii="Arial" w:hAnsi="Arial" w:cs="Arial"/>
          <w:sz w:val="24"/>
        </w:rPr>
        <w:t>ZOD               : 0</w:t>
      </w:r>
      <w:r w:rsidR="00D51992">
        <w:rPr>
          <w:rFonts w:ascii="Arial" w:hAnsi="Arial" w:cs="Arial"/>
          <w:sz w:val="24"/>
        </w:rPr>
        <w:t>6</w:t>
      </w:r>
      <w:r>
        <w:rPr>
          <w:rFonts w:ascii="Arial" w:hAnsi="Arial" w:cs="Arial"/>
          <w:sz w:val="24"/>
        </w:rPr>
        <w:t>/202</w:t>
      </w:r>
      <w:r w:rsidR="00D51992">
        <w:rPr>
          <w:rFonts w:ascii="Arial" w:hAnsi="Arial" w:cs="Arial"/>
          <w:sz w:val="24"/>
        </w:rPr>
        <w:t>4</w:t>
      </w:r>
      <w:r>
        <w:rPr>
          <w:rFonts w:ascii="Arial" w:hAnsi="Arial" w:cs="Arial"/>
          <w:sz w:val="24"/>
        </w:rPr>
        <w:t xml:space="preserve">  </w:t>
      </w:r>
    </w:p>
    <w:p w:rsidR="006C0016" w:rsidRDefault="006C0016" w:rsidP="006C0016">
      <w:pPr>
        <w:pStyle w:val="Nadpis1"/>
        <w:jc w:val="left"/>
        <w:rPr>
          <w:rFonts w:ascii="Arial" w:hAnsi="Arial" w:cs="Arial"/>
          <w:b/>
          <w:sz w:val="24"/>
        </w:rPr>
      </w:pPr>
    </w:p>
    <w:p w:rsidR="006C0016" w:rsidRDefault="006C0016" w:rsidP="006C0016">
      <w:pPr>
        <w:jc w:val="both"/>
        <w:rPr>
          <w:rFonts w:ascii="Arial" w:hAnsi="Arial" w:cs="Arial"/>
        </w:rPr>
      </w:pPr>
      <w:r>
        <w:rPr>
          <w:rFonts w:ascii="Arial" w:hAnsi="Arial" w:cs="Arial"/>
        </w:rPr>
        <w:t>Obj.č.1           : Objekt pre vytáčanie a skladovanie medu</w:t>
      </w: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r>
        <w:rPr>
          <w:rFonts w:ascii="Arial" w:hAnsi="Arial" w:cs="Arial"/>
          <w:sz w:val="24"/>
        </w:rPr>
        <w:t xml:space="preserve">  </w:t>
      </w:r>
    </w:p>
    <w:p w:rsidR="006C0016" w:rsidRDefault="006C0016" w:rsidP="006C0016">
      <w:pPr>
        <w:pStyle w:val="Nadpis1"/>
        <w:jc w:val="left"/>
        <w:rPr>
          <w:rFonts w:ascii="Arial" w:hAnsi="Arial" w:cs="Arial"/>
          <w:sz w:val="24"/>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b/>
        </w:rPr>
      </w:pPr>
      <w:r>
        <w:rPr>
          <w:rFonts w:ascii="Arial" w:hAnsi="Arial" w:cs="Arial"/>
        </w:rPr>
        <w:t xml:space="preserve">                                </w:t>
      </w:r>
      <w:r>
        <w:rPr>
          <w:rFonts w:ascii="Arial" w:hAnsi="Arial" w:cs="Arial"/>
          <w:b/>
        </w:rPr>
        <w:t xml:space="preserve">                    Technická správa                                                                                                                            </w:t>
      </w:r>
    </w:p>
    <w:p w:rsidR="006C0016" w:rsidRDefault="006C0016" w:rsidP="006C0016">
      <w:pPr>
        <w:jc w:val="both"/>
        <w:rPr>
          <w:rFonts w:ascii="Arial" w:hAnsi="Arial" w:cs="Arial"/>
          <w:b/>
        </w:rPr>
      </w:pPr>
      <w:r>
        <w:rPr>
          <w:rFonts w:ascii="Arial" w:hAnsi="Arial" w:cs="Arial"/>
          <w:b/>
        </w:rPr>
        <w:t xml:space="preserve">                                         Architektonicko – stavebná časť</w:t>
      </w:r>
    </w:p>
    <w:p w:rsidR="006C0016" w:rsidRDefault="006C0016" w:rsidP="006C0016">
      <w:pPr>
        <w:jc w:val="both"/>
        <w:rPr>
          <w:rFonts w:ascii="Arial" w:hAnsi="Arial" w:cs="Arial"/>
          <w:b/>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                                                                                                                         Súprava:</w:t>
      </w:r>
    </w:p>
    <w:p w:rsidR="006C0016" w:rsidRDefault="006C0016" w:rsidP="006C0016">
      <w:pPr>
        <w:jc w:val="both"/>
        <w:rPr>
          <w:rFonts w:ascii="Arial" w:hAnsi="Arial" w:cs="Arial"/>
        </w:rPr>
      </w:pPr>
    </w:p>
    <w:p w:rsidR="006C0016" w:rsidRDefault="006C0016" w:rsidP="006C0016">
      <w:pPr>
        <w:jc w:val="both"/>
        <w:rPr>
          <w:rFonts w:ascii="Arial" w:hAnsi="Arial" w:cs="Arial"/>
          <w:b/>
          <w:u w:val="single"/>
        </w:rPr>
      </w:pPr>
      <w:r>
        <w:rPr>
          <w:rFonts w:ascii="Arial" w:hAnsi="Arial" w:cs="Arial"/>
          <w:b/>
          <w:u w:val="single"/>
        </w:rPr>
        <w:lastRenderedPageBreak/>
        <w:t>1. Účel objektu</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Objekt bude slúžiť na príjem, v</w:t>
      </w:r>
      <w:r w:rsidR="00386D4B">
        <w:rPr>
          <w:rFonts w:ascii="Arial" w:hAnsi="Arial" w:cs="Arial"/>
        </w:rPr>
        <w:t>ytáčanie a skladovanie medu. Zá</w:t>
      </w:r>
      <w:r>
        <w:rPr>
          <w:rFonts w:ascii="Arial" w:hAnsi="Arial" w:cs="Arial"/>
        </w:rPr>
        <w:t xml:space="preserve">roveň bude slúžiť ako centrálne sociálno hygienické zariadenie pre pracovníkov firmy.  </w:t>
      </w:r>
    </w:p>
    <w:p w:rsidR="006C0016" w:rsidRDefault="006C0016" w:rsidP="006C0016">
      <w:pPr>
        <w:jc w:val="both"/>
        <w:rPr>
          <w:rFonts w:ascii="Arial" w:hAnsi="Arial" w:cs="Arial"/>
        </w:rPr>
      </w:pPr>
      <w:r>
        <w:rPr>
          <w:rFonts w:ascii="Arial" w:hAnsi="Arial" w:cs="Arial"/>
        </w:rPr>
        <w:t xml:space="preserve">Predpokladaná celková kapacita spracovania a balenia včelích produktov za sezónu je cca 30 ton. </w:t>
      </w:r>
    </w:p>
    <w:p w:rsidR="00386D4B" w:rsidRDefault="00386D4B" w:rsidP="006C0016">
      <w:pPr>
        <w:rPr>
          <w:rFonts w:ascii="Arial" w:hAnsi="Arial" w:cs="Arial"/>
        </w:rPr>
      </w:pPr>
    </w:p>
    <w:p w:rsidR="006C0016" w:rsidRDefault="006C0016" w:rsidP="006C0016">
      <w:pPr>
        <w:rPr>
          <w:rFonts w:ascii="Arial" w:hAnsi="Arial" w:cs="Arial"/>
        </w:rPr>
      </w:pPr>
      <w:r>
        <w:rPr>
          <w:rFonts w:ascii="Arial" w:hAnsi="Arial" w:cs="Arial"/>
        </w:rPr>
        <w:t>Zastavaná plocha objektu              :      679,18 m2</w:t>
      </w:r>
    </w:p>
    <w:p w:rsidR="006C0016" w:rsidRDefault="006C0016" w:rsidP="006C0016">
      <w:pPr>
        <w:rPr>
          <w:rFonts w:ascii="Arial" w:hAnsi="Arial" w:cs="Arial"/>
        </w:rPr>
      </w:pPr>
      <w:r>
        <w:rPr>
          <w:rFonts w:ascii="Arial" w:hAnsi="Arial" w:cs="Arial"/>
        </w:rPr>
        <w:t>Úžitková plocha objektu.                :      65</w:t>
      </w:r>
      <w:r w:rsidR="00386D4B">
        <w:rPr>
          <w:rFonts w:ascii="Arial" w:hAnsi="Arial" w:cs="Arial"/>
        </w:rPr>
        <w:t>5</w:t>
      </w:r>
      <w:r>
        <w:rPr>
          <w:rFonts w:ascii="Arial" w:hAnsi="Arial" w:cs="Arial"/>
        </w:rPr>
        <w:t>,</w:t>
      </w:r>
      <w:r w:rsidR="00386D4B">
        <w:rPr>
          <w:rFonts w:ascii="Arial" w:hAnsi="Arial" w:cs="Arial"/>
        </w:rPr>
        <w:t>25</w:t>
      </w:r>
      <w:r>
        <w:rPr>
          <w:rFonts w:ascii="Arial" w:hAnsi="Arial" w:cs="Arial"/>
        </w:rPr>
        <w:t xml:space="preserve"> m2 </w:t>
      </w:r>
    </w:p>
    <w:p w:rsidR="006C0016" w:rsidRDefault="006C0016" w:rsidP="006C0016">
      <w:pPr>
        <w:jc w:val="both"/>
        <w:rPr>
          <w:rFonts w:ascii="Arial" w:hAnsi="Arial" w:cs="Arial"/>
        </w:rPr>
      </w:pPr>
      <w:r>
        <w:rPr>
          <w:rFonts w:ascii="Arial" w:hAnsi="Arial" w:cs="Arial"/>
        </w:rPr>
        <w:t xml:space="preserve">Obostavaný priestor                       :    </w:t>
      </w:r>
      <w:smartTag w:uri="urn:schemas-microsoft-com:office:smarttags" w:element="metricconverter">
        <w:smartTagPr>
          <w:attr w:name="ProductID" w:val="3389,70 m3"/>
        </w:smartTagPr>
        <w:r>
          <w:rPr>
            <w:rFonts w:ascii="Arial" w:hAnsi="Arial" w:cs="Arial"/>
          </w:rPr>
          <w:t>3389,70 m3</w:t>
        </w:r>
      </w:smartTag>
    </w:p>
    <w:p w:rsidR="006C0016" w:rsidRDefault="006C0016" w:rsidP="006C0016">
      <w:pPr>
        <w:jc w:val="both"/>
        <w:rPr>
          <w:rFonts w:ascii="Arial" w:hAnsi="Arial" w:cs="Arial"/>
          <w:b/>
          <w:u w:val="single"/>
        </w:rPr>
      </w:pPr>
    </w:p>
    <w:p w:rsidR="006C0016" w:rsidRDefault="006C0016" w:rsidP="006C0016">
      <w:pPr>
        <w:jc w:val="both"/>
        <w:rPr>
          <w:rFonts w:ascii="Arial" w:hAnsi="Arial" w:cs="Arial"/>
          <w:b/>
          <w:u w:val="single"/>
        </w:rPr>
      </w:pPr>
      <w:r>
        <w:rPr>
          <w:rFonts w:ascii="Arial" w:hAnsi="Arial" w:cs="Arial"/>
          <w:b/>
          <w:u w:val="single"/>
        </w:rPr>
        <w:t>2. Situovanie objektu</w:t>
      </w:r>
    </w:p>
    <w:p w:rsidR="00A74106" w:rsidRDefault="00A74106" w:rsidP="00A74106">
      <w:pPr>
        <w:pStyle w:val="Zkladntext2"/>
        <w:rPr>
          <w:rFonts w:ascii="Arial" w:hAnsi="Arial" w:cs="Arial"/>
        </w:rPr>
      </w:pPr>
    </w:p>
    <w:p w:rsidR="00A74106" w:rsidRDefault="00A74106" w:rsidP="00467718">
      <w:pPr>
        <w:pStyle w:val="Zkladntext2"/>
        <w:rPr>
          <w:rFonts w:ascii="Arial" w:hAnsi="Arial" w:cs="Arial"/>
        </w:rPr>
      </w:pPr>
      <w:r>
        <w:rPr>
          <w:rFonts w:ascii="Arial" w:hAnsi="Arial" w:cs="Arial"/>
        </w:rPr>
        <w:t>Územie určené pre výstavbu plánovanej stavby sa nachádza v susedstve areálu ČOV obce Madunice a poblíž Drahovského kanála na pozemku, ktorý vznikne odčlenením na parcelách "E" 1764/145, 1764/146, 1764/149, 1764/150 v katastri obce Madunice. Parcely sú evidované ako orná pôda. Pozemky sú umiestnené mimo zastavaného  územia obce.</w:t>
      </w:r>
      <w:r w:rsidR="00467718">
        <w:rPr>
          <w:rFonts w:ascii="Arial" w:hAnsi="Arial" w:cs="Arial"/>
        </w:rPr>
        <w:t xml:space="preserve"> </w:t>
      </w:r>
      <w:r>
        <w:rPr>
          <w:rFonts w:ascii="Arial" w:hAnsi="Arial" w:cs="Arial"/>
        </w:rPr>
        <w:t xml:space="preserve">V súčasnosti je časť okolitých pozemkov zastavaná pôvodnou zástavbou poľnohospodárskych objektov  roľníckeho družstva a objektov stávajúcej ČOV obce Madunice. Pozdĺž Dráhovského kanála je v súčasnosti spevnené komunikácia z cestných panelov napojená na miestne komunikácie.  </w:t>
      </w:r>
    </w:p>
    <w:p w:rsidR="006C0016" w:rsidRDefault="006C0016" w:rsidP="006C0016">
      <w:pPr>
        <w:pStyle w:val="Zkladntext2"/>
        <w:rPr>
          <w:rFonts w:ascii="Arial" w:hAnsi="Arial" w:cs="Arial"/>
        </w:rPr>
      </w:pPr>
    </w:p>
    <w:p w:rsidR="006C0016" w:rsidRDefault="006C0016" w:rsidP="006C0016">
      <w:pPr>
        <w:jc w:val="both"/>
        <w:rPr>
          <w:rFonts w:ascii="Arial" w:hAnsi="Arial" w:cs="Arial"/>
        </w:rPr>
      </w:pPr>
      <w:r>
        <w:rPr>
          <w:rFonts w:ascii="Arial" w:hAnsi="Arial" w:cs="Arial"/>
        </w:rPr>
        <w:t xml:space="preserve">Objekt je situovaný v </w:t>
      </w:r>
      <w:r w:rsidR="00A74106">
        <w:rPr>
          <w:rFonts w:ascii="Arial" w:hAnsi="Arial" w:cs="Arial"/>
        </w:rPr>
        <w:t xml:space="preserve">strede navrhovaného areálu </w:t>
      </w:r>
      <w:r>
        <w:rPr>
          <w:rFonts w:ascii="Arial" w:hAnsi="Arial" w:cs="Arial"/>
        </w:rPr>
        <w:t xml:space="preserve">v náväznosti na </w:t>
      </w:r>
      <w:r w:rsidR="00A74106">
        <w:rPr>
          <w:rFonts w:ascii="Arial" w:hAnsi="Arial" w:cs="Arial"/>
        </w:rPr>
        <w:t>navrhovaný</w:t>
      </w:r>
      <w:r>
        <w:rPr>
          <w:rFonts w:ascii="Arial" w:hAnsi="Arial" w:cs="Arial"/>
        </w:rPr>
        <w:t xml:space="preserve"> komunikačný systém . Situovanie objektu je zrejmé zo zastavovacieho plánu. Napojenie na inžinierske siete je zrejmé zo situácie stavby a bude z navrhovaných rozvodov. </w:t>
      </w:r>
    </w:p>
    <w:p w:rsidR="006C0016" w:rsidRDefault="006C0016" w:rsidP="006C0016">
      <w:pPr>
        <w:jc w:val="both"/>
        <w:rPr>
          <w:rFonts w:ascii="Arial" w:hAnsi="Arial" w:cs="Arial"/>
          <w:b/>
          <w:u w:val="single"/>
        </w:rPr>
      </w:pPr>
    </w:p>
    <w:p w:rsidR="006C0016" w:rsidRDefault="006C0016" w:rsidP="006C0016">
      <w:pPr>
        <w:jc w:val="both"/>
        <w:rPr>
          <w:rFonts w:ascii="Arial" w:hAnsi="Arial" w:cs="Arial"/>
          <w:b/>
          <w:u w:val="single"/>
        </w:rPr>
      </w:pPr>
      <w:r>
        <w:rPr>
          <w:rFonts w:ascii="Arial" w:hAnsi="Arial" w:cs="Arial"/>
          <w:b/>
          <w:u w:val="single"/>
        </w:rPr>
        <w:t>3. Architektonické a urbanistické riešenie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Architektonické a urbanistické riešenie vychádza z požiadaviek na účel a funkciu objektu, jednoduchosti riešenia a okolitej zástavby. Objekt je riešený ako  halový so sedlovou strechou obdĺžnikového tvaru. Vstup do manipulačnej miestnosti je riešený </w:t>
      </w:r>
      <w:r w:rsidR="005A5C95">
        <w:rPr>
          <w:rFonts w:ascii="Arial" w:hAnsi="Arial" w:cs="Arial"/>
        </w:rPr>
        <w:t xml:space="preserve">sekčnými </w:t>
      </w:r>
      <w:r>
        <w:rPr>
          <w:rFonts w:ascii="Arial" w:hAnsi="Arial" w:cs="Arial"/>
        </w:rPr>
        <w:t>zateplenými vrátami opatrené personálnym vstupom</w:t>
      </w:r>
      <w:r w:rsidR="005A5C95">
        <w:rPr>
          <w:rFonts w:ascii="Arial" w:hAnsi="Arial" w:cs="Arial"/>
        </w:rPr>
        <w:t xml:space="preserve">. </w:t>
      </w:r>
      <w:r>
        <w:rPr>
          <w:rFonts w:ascii="Arial" w:hAnsi="Arial" w:cs="Arial"/>
        </w:rPr>
        <w:t>Okenné otvory sú plastové s izolačným dvojsklom. Ostatné dverné otvory do jednotlivých prevádzok sú otváravé</w:t>
      </w:r>
      <w:r w:rsidR="00A74106">
        <w:rPr>
          <w:rFonts w:ascii="Arial" w:hAnsi="Arial" w:cs="Arial"/>
        </w:rPr>
        <w:t>,</w:t>
      </w:r>
      <w:r w:rsidR="005A5C95">
        <w:rPr>
          <w:rFonts w:ascii="Arial" w:hAnsi="Arial" w:cs="Arial"/>
        </w:rPr>
        <w:t xml:space="preserve"> plastové resp. hliníkové.</w:t>
      </w:r>
      <w:r w:rsidR="00A74106">
        <w:rPr>
          <w:rFonts w:ascii="Arial" w:hAnsi="Arial" w:cs="Arial"/>
        </w:rPr>
        <w:t xml:space="preserve"> </w:t>
      </w:r>
      <w:r w:rsidR="005A5C95">
        <w:rPr>
          <w:rFonts w:ascii="Arial" w:hAnsi="Arial" w:cs="Arial"/>
        </w:rPr>
        <w:t>B</w:t>
      </w:r>
      <w:r w:rsidR="00A74106">
        <w:rPr>
          <w:rFonts w:ascii="Arial" w:hAnsi="Arial" w:cs="Arial"/>
        </w:rPr>
        <w:t xml:space="preserve">rány do prevádzky sú sekčné zateplené s personálnymi </w:t>
      </w:r>
      <w:r w:rsidR="005A5C95">
        <w:rPr>
          <w:rFonts w:ascii="Arial" w:hAnsi="Arial" w:cs="Arial"/>
        </w:rPr>
        <w:t>dverami</w:t>
      </w:r>
      <w:r w:rsidR="00A74106">
        <w:rPr>
          <w:rFonts w:ascii="Arial" w:hAnsi="Arial" w:cs="Arial"/>
        </w:rPr>
        <w:t>.</w:t>
      </w:r>
      <w:r>
        <w:rPr>
          <w:rFonts w:ascii="Arial" w:hAnsi="Arial" w:cs="Arial"/>
        </w:rPr>
        <w:t xml:space="preserve"> </w:t>
      </w:r>
    </w:p>
    <w:p w:rsidR="006C0016" w:rsidRDefault="006C0016" w:rsidP="006C0016">
      <w:pPr>
        <w:jc w:val="both"/>
        <w:rPr>
          <w:rFonts w:ascii="Arial" w:hAnsi="Arial" w:cs="Arial"/>
        </w:rPr>
      </w:pPr>
      <w:r>
        <w:rPr>
          <w:rFonts w:ascii="Arial" w:hAnsi="Arial" w:cs="Arial"/>
        </w:rPr>
        <w:t xml:space="preserve">Priečelia objektu budú jednoduché slúžiace svojmu účelu, riešené z horizontálnych obvodových panelov, doplnené markízou nad vstupom do objektu. </w:t>
      </w:r>
      <w:r w:rsidR="00A74106">
        <w:rPr>
          <w:rFonts w:ascii="Arial" w:hAnsi="Arial" w:cs="Arial"/>
        </w:rPr>
        <w:t xml:space="preserve">Manipulačný priestor </w:t>
      </w:r>
      <w:r>
        <w:rPr>
          <w:rFonts w:ascii="Arial" w:hAnsi="Arial" w:cs="Arial"/>
        </w:rPr>
        <w:t xml:space="preserve">ako súčasť objektu bude opláštený z troch strán </w:t>
      </w:r>
      <w:r w:rsidR="00A74106">
        <w:rPr>
          <w:rFonts w:ascii="Arial" w:hAnsi="Arial" w:cs="Arial"/>
        </w:rPr>
        <w:t xml:space="preserve">sendvičovými horizontálnymi panelmi PUR, podobne strecha bude zo sendvičových panelov strešných. </w:t>
      </w:r>
      <w:r>
        <w:rPr>
          <w:rFonts w:ascii="Arial" w:hAnsi="Arial" w:cs="Arial"/>
        </w:rPr>
        <w:t xml:space="preserve">Farebné úpravy budú </w:t>
      </w:r>
      <w:r w:rsidR="00A74106">
        <w:rPr>
          <w:rFonts w:ascii="Arial" w:hAnsi="Arial" w:cs="Arial"/>
        </w:rPr>
        <w:t>riešené podľa požiadaviek investora.</w:t>
      </w:r>
    </w:p>
    <w:p w:rsidR="006C0016" w:rsidRDefault="006C0016" w:rsidP="006C0016">
      <w:pPr>
        <w:jc w:val="both"/>
        <w:rPr>
          <w:rFonts w:ascii="Arial" w:hAnsi="Arial" w:cs="Arial"/>
          <w:u w:val="dotted"/>
        </w:rPr>
      </w:pPr>
    </w:p>
    <w:p w:rsidR="006C0016" w:rsidRDefault="006C0016" w:rsidP="006C0016">
      <w:pPr>
        <w:jc w:val="both"/>
        <w:rPr>
          <w:rFonts w:ascii="Arial" w:hAnsi="Arial" w:cs="Arial"/>
          <w:b/>
          <w:u w:val="single"/>
        </w:rPr>
      </w:pPr>
      <w:r>
        <w:rPr>
          <w:rFonts w:ascii="Arial" w:hAnsi="Arial" w:cs="Arial"/>
        </w:rPr>
        <w:t xml:space="preserve"> </w:t>
      </w:r>
      <w:r>
        <w:rPr>
          <w:rFonts w:ascii="Arial" w:hAnsi="Arial" w:cs="Arial"/>
          <w:b/>
          <w:u w:val="single"/>
        </w:rPr>
        <w:t>3.1 Dispozičné riešenie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Objekt je riešený ako halový, jednopodlažný s tromi základnými funkčnými celkami. </w:t>
      </w:r>
    </w:p>
    <w:p w:rsidR="006C0016" w:rsidRDefault="006C0016" w:rsidP="006C0016">
      <w:pPr>
        <w:numPr>
          <w:ilvl w:val="0"/>
          <w:numId w:val="17"/>
        </w:numPr>
        <w:jc w:val="both"/>
        <w:rPr>
          <w:rFonts w:ascii="Arial" w:hAnsi="Arial" w:cs="Arial"/>
        </w:rPr>
      </w:pPr>
      <w:r>
        <w:rPr>
          <w:rFonts w:ascii="Arial" w:hAnsi="Arial" w:cs="Arial"/>
        </w:rPr>
        <w:t xml:space="preserve">Časť tvoria priestory pre správu a riadenie, kde je vstup s chodbou, kancelária s kuchyňskou linkou, WC personálu, šatňa s umyvárňou pre personál a technická miestnosť.  </w:t>
      </w:r>
    </w:p>
    <w:p w:rsidR="006C0016" w:rsidRDefault="006C0016" w:rsidP="006C0016">
      <w:pPr>
        <w:numPr>
          <w:ilvl w:val="0"/>
          <w:numId w:val="17"/>
        </w:numPr>
        <w:jc w:val="both"/>
        <w:rPr>
          <w:rFonts w:ascii="Arial" w:hAnsi="Arial" w:cs="Arial"/>
        </w:rPr>
      </w:pPr>
      <w:r>
        <w:rPr>
          <w:rFonts w:ascii="Arial" w:hAnsi="Arial" w:cs="Arial"/>
        </w:rPr>
        <w:lastRenderedPageBreak/>
        <w:t xml:space="preserve">Časť tvoria výrobné priestory s príjmovou a manipulačnou miestnosťou, expedičný sklad, sklad medu, baliareň medu, termo boxy, mraziaci box, manipulačný priestor, sklad, chladený box, a dielňa.  </w:t>
      </w:r>
    </w:p>
    <w:p w:rsidR="006C0016" w:rsidRDefault="006C0016" w:rsidP="006C0016">
      <w:pPr>
        <w:numPr>
          <w:ilvl w:val="0"/>
          <w:numId w:val="17"/>
        </w:numPr>
        <w:jc w:val="both"/>
        <w:rPr>
          <w:rFonts w:ascii="Arial" w:hAnsi="Arial" w:cs="Arial"/>
        </w:rPr>
      </w:pPr>
      <w:r>
        <w:rPr>
          <w:rFonts w:ascii="Arial" w:hAnsi="Arial" w:cs="Arial"/>
        </w:rPr>
        <w:t>Časť tvorí prístrešok pre manipuláciu a umývanie sudov, roztápanie vosku a čistenie peľu.</w:t>
      </w:r>
    </w:p>
    <w:p w:rsidR="006C0016" w:rsidRDefault="006C0016" w:rsidP="006C0016">
      <w:pPr>
        <w:jc w:val="both"/>
        <w:rPr>
          <w:rFonts w:ascii="Arial" w:hAnsi="Arial" w:cs="Arial"/>
          <w:b/>
          <w:u w:val="single"/>
        </w:rPr>
      </w:pPr>
    </w:p>
    <w:p w:rsidR="006C0016" w:rsidRDefault="006C0016" w:rsidP="006C0016">
      <w:pPr>
        <w:jc w:val="both"/>
        <w:rPr>
          <w:rFonts w:ascii="Arial" w:hAnsi="Arial" w:cs="Arial"/>
          <w:b/>
          <w:u w:val="single"/>
        </w:rPr>
      </w:pPr>
      <w:r>
        <w:rPr>
          <w:rFonts w:ascii="Arial" w:hAnsi="Arial" w:cs="Arial"/>
          <w:b/>
          <w:u w:val="single"/>
        </w:rPr>
        <w:t>3.2 Stavebno-technické riešenie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Nosný systém halového objektu je z oceľových nosných profilov stĺpov z  HEA profilov,  plnostenných oceľových väzníkov, oceľových  tenkostenných väzničiek.  Strešný plášť je riešený zo strešných PUR panelov. Obvodové steny sú z horizontálnych sendvičových PUR panelov. Deliace steny – priečky  medzi jednotlivými miestnosťami sú z  vertikálnych sendvičových PUR panelov hr. </w:t>
      </w:r>
      <w:smartTag w:uri="urn:schemas-microsoft-com:office:smarttags" w:element="metricconverter">
        <w:smartTagPr>
          <w:attr w:name="ProductID" w:val="100 mm"/>
        </w:smartTagPr>
        <w:r>
          <w:rPr>
            <w:rFonts w:ascii="Arial" w:hAnsi="Arial" w:cs="Arial"/>
          </w:rPr>
          <w:t>100 mm</w:t>
        </w:r>
      </w:smartTag>
      <w:r>
        <w:rPr>
          <w:rFonts w:ascii="Arial" w:hAnsi="Arial" w:cs="Arial"/>
        </w:rPr>
        <w:t xml:space="preserve">.  </w:t>
      </w:r>
    </w:p>
    <w:p w:rsidR="006C0016" w:rsidRDefault="006C0016" w:rsidP="006C0016">
      <w:pPr>
        <w:jc w:val="both"/>
        <w:rPr>
          <w:rFonts w:ascii="Arial" w:hAnsi="Arial" w:cs="Arial"/>
        </w:rPr>
      </w:pPr>
      <w:r>
        <w:rPr>
          <w:rFonts w:ascii="Arial" w:hAnsi="Arial" w:cs="Arial"/>
        </w:rPr>
        <w:t xml:space="preserve">Základy tvoria pätky z betónu prostého vystužené konštrukčnou výstužou, základové pásy z betónu prostého.   </w:t>
      </w:r>
    </w:p>
    <w:p w:rsidR="006C0016" w:rsidRDefault="006C0016" w:rsidP="006C0016">
      <w:pPr>
        <w:jc w:val="both"/>
        <w:rPr>
          <w:rFonts w:ascii="Arial" w:hAnsi="Arial" w:cs="Arial"/>
        </w:rPr>
      </w:pPr>
      <w:r>
        <w:rPr>
          <w:rFonts w:ascii="Arial" w:hAnsi="Arial" w:cs="Arial"/>
        </w:rPr>
        <w:t>Dverné otvory - brány do spracovateľskej časti budú sekčné zateplené opatrené dverným otvorom pre personál. Podlahy budú rieš</w:t>
      </w:r>
      <w:r w:rsidR="005A5C95">
        <w:rPr>
          <w:rFonts w:ascii="Arial" w:hAnsi="Arial" w:cs="Arial"/>
        </w:rPr>
        <w:t>e</w:t>
      </w:r>
      <w:r>
        <w:rPr>
          <w:rFonts w:ascii="Arial" w:hAnsi="Arial" w:cs="Arial"/>
        </w:rPr>
        <w:t>né podľa účelu miestností, v technologických miestnostiach a skladoch priemyselné hladené, opatrené vsypom Panbexil, v sociálnych zariadeniach a kancelária z keramickej dlažby, dielňa keramická dlažba. V prístrešku bude betónová mazanina.</w:t>
      </w:r>
    </w:p>
    <w:p w:rsidR="006C0016" w:rsidRDefault="006C0016" w:rsidP="006C0016">
      <w:pPr>
        <w:jc w:val="both"/>
        <w:rPr>
          <w:rFonts w:ascii="Arial" w:hAnsi="Arial" w:cs="Arial"/>
        </w:rPr>
      </w:pPr>
      <w:r>
        <w:rPr>
          <w:rFonts w:ascii="Arial" w:hAnsi="Arial" w:cs="Arial"/>
        </w:rPr>
        <w:t xml:space="preserve">Objekt bude vybavený technologickými zariadeniami pre vytáčanie a spracovanie medu, chladiarenským zariadením, zdravotechnikou,  elektroinštaláciou a bleskozvodom. </w:t>
      </w:r>
    </w:p>
    <w:p w:rsidR="006C0016" w:rsidRDefault="006C0016" w:rsidP="006C0016">
      <w:pPr>
        <w:jc w:val="both"/>
        <w:rPr>
          <w:rFonts w:ascii="Arial" w:hAnsi="Arial" w:cs="Arial"/>
          <w:b/>
          <w:u w:val="single"/>
        </w:rPr>
      </w:pPr>
    </w:p>
    <w:p w:rsidR="006C0016" w:rsidRDefault="006C0016" w:rsidP="006C0016">
      <w:pPr>
        <w:jc w:val="both"/>
        <w:rPr>
          <w:rFonts w:ascii="Arial" w:hAnsi="Arial" w:cs="Arial"/>
          <w:b/>
          <w:u w:val="single"/>
        </w:rPr>
      </w:pPr>
      <w:r>
        <w:rPr>
          <w:rFonts w:ascii="Arial" w:hAnsi="Arial" w:cs="Arial"/>
          <w:b/>
          <w:u w:val="single"/>
        </w:rPr>
        <w:t>3.3 Napojenie na inžinierske siete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Objekt bude napojený na elektrickú energiu kábelovou prípojkou  z</w:t>
      </w:r>
      <w:r w:rsidR="00467718">
        <w:rPr>
          <w:rFonts w:ascii="Arial" w:hAnsi="Arial" w:cs="Arial"/>
        </w:rPr>
        <w:t>o stožiarovej</w:t>
      </w:r>
      <w:r w:rsidR="005A5C95">
        <w:rPr>
          <w:rFonts w:ascii="Arial" w:hAnsi="Arial" w:cs="Arial"/>
        </w:rPr>
        <w:t xml:space="preserve"> trafostanice objektu ČOV do rozvádzača RMS a fotovoltikou ,</w:t>
      </w:r>
      <w:r>
        <w:rPr>
          <w:rFonts w:ascii="Arial" w:hAnsi="Arial" w:cs="Arial"/>
        </w:rPr>
        <w:t xml:space="preserve"> napojenie na vodu bude riešené na areálový rozvod vody z</w:t>
      </w:r>
      <w:r w:rsidR="005A5C95">
        <w:rPr>
          <w:rFonts w:ascii="Arial" w:hAnsi="Arial" w:cs="Arial"/>
        </w:rPr>
        <w:t xml:space="preserve"> navrhovanej vŕtanej </w:t>
      </w:r>
      <w:r>
        <w:rPr>
          <w:rFonts w:ascii="Arial" w:hAnsi="Arial" w:cs="Arial"/>
        </w:rPr>
        <w:t>studne</w:t>
      </w:r>
      <w:r w:rsidR="005A5C95">
        <w:rPr>
          <w:rFonts w:ascii="Arial" w:hAnsi="Arial" w:cs="Arial"/>
        </w:rPr>
        <w:t>.</w:t>
      </w:r>
      <w:r>
        <w:rPr>
          <w:rFonts w:ascii="Arial" w:hAnsi="Arial" w:cs="Arial"/>
        </w:rPr>
        <w:t xml:space="preserve"> Splaškové vody z objektu budú odvedené do navrhovanej žumpy na splašky obs. 15 m3. Dažďové vody zo striech budú odvedené na terén, dažďové vody zo spevnených plôch budú odvedené do vsakovacích a odparovacích priekop. </w:t>
      </w:r>
    </w:p>
    <w:p w:rsidR="006C0016" w:rsidRDefault="006C0016" w:rsidP="006C0016">
      <w:pPr>
        <w:jc w:val="both"/>
        <w:rPr>
          <w:rFonts w:ascii="Arial" w:hAnsi="Arial" w:cs="Arial"/>
        </w:rPr>
      </w:pPr>
    </w:p>
    <w:p w:rsidR="006C0016" w:rsidRDefault="006C0016" w:rsidP="006C0016">
      <w:pPr>
        <w:jc w:val="both"/>
        <w:rPr>
          <w:rFonts w:ascii="Arial" w:hAnsi="Arial" w:cs="Arial"/>
          <w:b/>
          <w:u w:val="single"/>
        </w:rPr>
      </w:pPr>
      <w:r>
        <w:rPr>
          <w:rFonts w:ascii="Arial" w:hAnsi="Arial" w:cs="Arial"/>
          <w:b/>
          <w:u w:val="single"/>
        </w:rPr>
        <w:t>4. Technický popis objektu</w:t>
      </w:r>
    </w:p>
    <w:p w:rsidR="006C0016" w:rsidRDefault="006C0016" w:rsidP="006C0016">
      <w:pPr>
        <w:jc w:val="both"/>
        <w:rPr>
          <w:rFonts w:ascii="Arial" w:hAnsi="Arial" w:cs="Arial"/>
          <w:u w:val="single"/>
        </w:rPr>
      </w:pPr>
    </w:p>
    <w:p w:rsidR="006C0016" w:rsidRDefault="006C0016" w:rsidP="006C0016">
      <w:pPr>
        <w:jc w:val="both"/>
        <w:rPr>
          <w:rFonts w:ascii="Arial" w:hAnsi="Arial" w:cs="Arial"/>
          <w:u w:val="single"/>
        </w:rPr>
      </w:pPr>
      <w:r>
        <w:rPr>
          <w:rFonts w:ascii="Arial" w:hAnsi="Arial" w:cs="Arial"/>
          <w:u w:val="single"/>
        </w:rPr>
        <w:t>4.1 Výkopy</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Výkopy sa zhotovia po zobratí ornice v rámci objektu hr. </w:t>
      </w:r>
      <w:smartTag w:uri="urn:schemas-microsoft-com:office:smarttags" w:element="metricconverter">
        <w:smartTagPr>
          <w:attr w:name="ProductID" w:val="200 mm"/>
        </w:smartTagPr>
        <w:r>
          <w:rPr>
            <w:rFonts w:ascii="Arial" w:hAnsi="Arial" w:cs="Arial"/>
          </w:rPr>
          <w:t>200 mm</w:t>
        </w:r>
      </w:smartTag>
      <w:r>
        <w:rPr>
          <w:rFonts w:ascii="Arial" w:hAnsi="Arial" w:cs="Arial"/>
        </w:rPr>
        <w:t xml:space="preserve"> a zhotovení HTU na úroveň 1</w:t>
      </w:r>
      <w:r w:rsidR="00A74106">
        <w:rPr>
          <w:rFonts w:ascii="Arial" w:hAnsi="Arial" w:cs="Arial"/>
        </w:rPr>
        <w:t>45,95</w:t>
      </w:r>
      <w:r>
        <w:rPr>
          <w:rFonts w:ascii="Arial" w:hAnsi="Arial" w:cs="Arial"/>
        </w:rPr>
        <w:t>0 v zeminách II.</w:t>
      </w:r>
      <w:r w:rsidR="008D2F3E">
        <w:rPr>
          <w:rFonts w:ascii="Arial" w:hAnsi="Arial" w:cs="Arial"/>
        </w:rPr>
        <w:t xml:space="preserve"> a III.</w:t>
      </w:r>
      <w:r>
        <w:rPr>
          <w:rFonts w:ascii="Arial" w:hAnsi="Arial" w:cs="Arial"/>
        </w:rPr>
        <w:t xml:space="preserve"> tr. ťažiteľnosti</w:t>
      </w:r>
      <w:r w:rsidR="008D2F3E">
        <w:rPr>
          <w:rFonts w:ascii="Arial" w:hAnsi="Arial" w:cs="Arial"/>
        </w:rPr>
        <w:t xml:space="preserve"> v pomere 50:50%</w:t>
      </w:r>
      <w:r>
        <w:rPr>
          <w:rFonts w:ascii="Arial" w:hAnsi="Arial" w:cs="Arial"/>
        </w:rPr>
        <w:t xml:space="preserve">.  Vykopaná zemina sa použije na spätné zásypy  a násypy v rámci areálu cca  </w:t>
      </w:r>
      <w:r w:rsidR="00A74106">
        <w:rPr>
          <w:rFonts w:ascii="Arial" w:hAnsi="Arial" w:cs="Arial"/>
        </w:rPr>
        <w:t>6</w:t>
      </w:r>
      <w:r>
        <w:rPr>
          <w:rFonts w:ascii="Arial" w:hAnsi="Arial" w:cs="Arial"/>
        </w:rPr>
        <w:t xml:space="preserve">0 m3 ostatná časť sa odvezie do vzdialenosti cca </w:t>
      </w:r>
      <w:smartTag w:uri="urn:schemas-microsoft-com:office:smarttags" w:element="metricconverter">
        <w:smartTagPr>
          <w:attr w:name="ProductID" w:val="3 km"/>
        </w:smartTagPr>
        <w:r>
          <w:rPr>
            <w:rFonts w:ascii="Arial" w:hAnsi="Arial" w:cs="Arial"/>
          </w:rPr>
          <w:t>3 km</w:t>
        </w:r>
      </w:smartTag>
      <w:r>
        <w:rPr>
          <w:rFonts w:ascii="Arial" w:hAnsi="Arial" w:cs="Arial"/>
        </w:rPr>
        <w:t xml:space="preserve"> na skládku. Spodná voda nezasiahne úroveň dna výkopov.</w:t>
      </w:r>
    </w:p>
    <w:p w:rsidR="006C0016" w:rsidRDefault="006C0016" w:rsidP="006C0016">
      <w:pPr>
        <w:jc w:val="both"/>
        <w:rPr>
          <w:rFonts w:ascii="Arial" w:hAnsi="Arial" w:cs="Arial"/>
        </w:rPr>
      </w:pPr>
    </w:p>
    <w:p w:rsidR="006C0016" w:rsidRDefault="006C0016" w:rsidP="006C0016">
      <w:pPr>
        <w:jc w:val="both"/>
        <w:rPr>
          <w:rFonts w:ascii="Arial" w:hAnsi="Arial" w:cs="Arial"/>
          <w:u w:val="single"/>
        </w:rPr>
      </w:pPr>
      <w:r>
        <w:rPr>
          <w:rFonts w:ascii="Arial" w:hAnsi="Arial" w:cs="Arial"/>
          <w:u w:val="single"/>
        </w:rPr>
        <w:t>4.2 Základy</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Základy budú tvoriť základové pätky z betónu prostého C 20/25 vystužené konštrukčnou výstužou 10 505 (R).  Základové pásy budú z betónu  C</w:t>
      </w:r>
      <w:r w:rsidR="00B51226">
        <w:rPr>
          <w:rFonts w:ascii="Arial" w:hAnsi="Arial" w:cs="Arial"/>
        </w:rPr>
        <w:t>20/25 vystužené konštrukčnou výstužou 10505(R)</w:t>
      </w:r>
      <w:r>
        <w:rPr>
          <w:rFonts w:ascii="Arial" w:hAnsi="Arial" w:cs="Arial"/>
        </w:rPr>
        <w:t xml:space="preserve">.   </w:t>
      </w:r>
    </w:p>
    <w:p w:rsidR="006C0016" w:rsidRDefault="006C0016" w:rsidP="006C0016">
      <w:pPr>
        <w:jc w:val="both"/>
        <w:rPr>
          <w:rFonts w:ascii="Arial" w:hAnsi="Arial" w:cs="Arial"/>
        </w:rPr>
      </w:pPr>
    </w:p>
    <w:p w:rsidR="008D2F3E" w:rsidRDefault="008D2F3E" w:rsidP="006C0016">
      <w:pPr>
        <w:jc w:val="both"/>
        <w:rPr>
          <w:rFonts w:ascii="Arial" w:hAnsi="Arial" w:cs="Arial"/>
          <w:u w:val="single"/>
        </w:rPr>
      </w:pPr>
    </w:p>
    <w:p w:rsidR="006C0016" w:rsidRDefault="006C0016" w:rsidP="006C0016">
      <w:pPr>
        <w:jc w:val="both"/>
        <w:rPr>
          <w:rFonts w:ascii="Arial" w:hAnsi="Arial" w:cs="Arial"/>
          <w:u w:val="single"/>
        </w:rPr>
      </w:pPr>
      <w:r>
        <w:rPr>
          <w:rFonts w:ascii="Arial" w:hAnsi="Arial" w:cs="Arial"/>
          <w:u w:val="single"/>
        </w:rPr>
        <w:lastRenderedPageBreak/>
        <w:t>4.3 Zvislé konštrukcie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Nosný systém haly tvoria oceľové stojky z HEA profilov, HEA 120 a 180, stĺpiky pri okenných a dverných otvoroch sú z jäcklových profilov 70/70/4 mm – pozri statiku.  Deliace priečky a steny ako i deliace priečky v sociálno hygienickom zariadení  sú z  vertikálnych PUR panelov hr. </w:t>
      </w:r>
      <w:smartTag w:uri="urn:schemas-microsoft-com:office:smarttags" w:element="metricconverter">
        <w:smartTagPr>
          <w:attr w:name="ProductID" w:val="100 mm"/>
        </w:smartTagPr>
        <w:r>
          <w:rPr>
            <w:rFonts w:ascii="Arial" w:hAnsi="Arial" w:cs="Arial"/>
          </w:rPr>
          <w:t>100 mm</w:t>
        </w:r>
      </w:smartTag>
      <w:r>
        <w:rPr>
          <w:rFonts w:ascii="Arial" w:hAnsi="Arial" w:cs="Arial"/>
        </w:rPr>
        <w:t xml:space="preserve">.  Obvodové steny haly budú zo sendvičových panelov horizontálnych PUR hr. </w:t>
      </w:r>
      <w:smartTag w:uri="urn:schemas-microsoft-com:office:smarttags" w:element="metricconverter">
        <w:smartTagPr>
          <w:attr w:name="ProductID" w:val="100 mm"/>
        </w:smartTagPr>
        <w:r>
          <w:rPr>
            <w:rFonts w:ascii="Arial" w:hAnsi="Arial" w:cs="Arial"/>
          </w:rPr>
          <w:t>100 mm</w:t>
        </w:r>
      </w:smartTag>
      <w:r>
        <w:rPr>
          <w:rFonts w:ascii="Arial" w:hAnsi="Arial" w:cs="Arial"/>
        </w:rPr>
        <w:t xml:space="preserve">. </w:t>
      </w:r>
    </w:p>
    <w:p w:rsidR="006C0016" w:rsidRDefault="006C0016" w:rsidP="006C0016">
      <w:pPr>
        <w:jc w:val="both"/>
        <w:rPr>
          <w:rFonts w:ascii="Arial" w:hAnsi="Arial" w:cs="Arial"/>
          <w:u w:val="single"/>
        </w:rPr>
      </w:pPr>
    </w:p>
    <w:p w:rsidR="006C0016" w:rsidRDefault="006C0016" w:rsidP="006C0016">
      <w:pPr>
        <w:jc w:val="both"/>
        <w:rPr>
          <w:rFonts w:ascii="Arial" w:hAnsi="Arial" w:cs="Arial"/>
          <w:u w:val="single"/>
        </w:rPr>
      </w:pPr>
      <w:r>
        <w:rPr>
          <w:rFonts w:ascii="Arial" w:hAnsi="Arial" w:cs="Arial"/>
          <w:u w:val="single"/>
        </w:rPr>
        <w:t>4.4 Vodorovné konštrukcie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Vodorovné nosné konštrukcie haly tvoria oceľové väzníky plnostenné z HEA profilov HEA 240 a 140, s vodorovným strešným stužením z jäcklových profilov ako i stenové paždíky, oceľovými strešnými väzničkami z tenkostenných profilov 172 Z 14. Strešný plášť tvoria strešné sendvičové panely PUR hr. </w:t>
      </w:r>
      <w:smartTag w:uri="urn:schemas-microsoft-com:office:smarttags" w:element="metricconverter">
        <w:smartTagPr>
          <w:attr w:name="ProductID" w:val="120 mm"/>
        </w:smartTagPr>
        <w:r>
          <w:rPr>
            <w:rFonts w:ascii="Arial" w:hAnsi="Arial" w:cs="Arial"/>
          </w:rPr>
          <w:t>120 mm</w:t>
        </w:r>
      </w:smartTag>
      <w:r>
        <w:rPr>
          <w:rFonts w:ascii="Arial" w:hAnsi="Arial" w:cs="Arial"/>
        </w:rPr>
        <w:t xml:space="preserve">. </w:t>
      </w:r>
    </w:p>
    <w:p w:rsidR="006C0016" w:rsidRDefault="006C0016" w:rsidP="006C0016">
      <w:pPr>
        <w:jc w:val="both"/>
        <w:rPr>
          <w:rFonts w:ascii="Arial" w:hAnsi="Arial" w:cs="Arial"/>
        </w:rPr>
      </w:pPr>
    </w:p>
    <w:p w:rsidR="006C0016" w:rsidRDefault="006C0016" w:rsidP="006C0016">
      <w:pPr>
        <w:jc w:val="both"/>
        <w:rPr>
          <w:rFonts w:ascii="Arial" w:hAnsi="Arial" w:cs="Arial"/>
          <w:u w:val="single"/>
        </w:rPr>
      </w:pPr>
      <w:r>
        <w:rPr>
          <w:rFonts w:ascii="Arial" w:hAnsi="Arial" w:cs="Arial"/>
          <w:u w:val="single"/>
        </w:rPr>
        <w:t>4.5 Úprava povrchov</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Obvodové steny z horizontálnych obvodových panelov budú mať farebný odtieň RAL 900</w:t>
      </w:r>
      <w:r w:rsidR="00674DC4">
        <w:rPr>
          <w:rFonts w:ascii="Arial" w:hAnsi="Arial" w:cs="Arial"/>
        </w:rPr>
        <w:t>6</w:t>
      </w:r>
      <w:r>
        <w:rPr>
          <w:rFonts w:ascii="Arial" w:hAnsi="Arial" w:cs="Arial"/>
        </w:rPr>
        <w:t xml:space="preserve">.  Vnútorné deliace steny z PUR panelov budú mať farebný odtieň RAL 9010 resp. RAL 7035.  Podlahy budú podľa účelu miestností – pozri výkresovú časť. </w:t>
      </w:r>
    </w:p>
    <w:p w:rsidR="006C0016" w:rsidRDefault="006C0016" w:rsidP="006C0016">
      <w:pPr>
        <w:jc w:val="both"/>
        <w:rPr>
          <w:rFonts w:ascii="Arial" w:hAnsi="Arial" w:cs="Arial"/>
        </w:rPr>
      </w:pPr>
    </w:p>
    <w:p w:rsidR="006C0016" w:rsidRDefault="006C0016" w:rsidP="006C0016">
      <w:pPr>
        <w:jc w:val="both"/>
        <w:rPr>
          <w:rFonts w:ascii="Arial" w:hAnsi="Arial" w:cs="Arial"/>
          <w:b/>
          <w:u w:val="single"/>
        </w:rPr>
      </w:pPr>
      <w:r>
        <w:rPr>
          <w:rFonts w:ascii="Arial" w:hAnsi="Arial" w:cs="Arial"/>
          <w:b/>
          <w:u w:val="single"/>
        </w:rPr>
        <w:t>5. Ostatné konštrukcie a práce</w:t>
      </w:r>
    </w:p>
    <w:p w:rsidR="006C0016" w:rsidRDefault="006C0016" w:rsidP="006C0016">
      <w:pPr>
        <w:jc w:val="both"/>
        <w:rPr>
          <w:rFonts w:ascii="Arial" w:hAnsi="Arial" w:cs="Arial"/>
        </w:rPr>
      </w:pPr>
    </w:p>
    <w:p w:rsidR="006C0016" w:rsidRDefault="006C0016" w:rsidP="006C0016">
      <w:pPr>
        <w:jc w:val="both"/>
        <w:rPr>
          <w:rFonts w:ascii="Arial" w:hAnsi="Arial" w:cs="Arial"/>
          <w:u w:val="single"/>
        </w:rPr>
      </w:pPr>
      <w:r>
        <w:rPr>
          <w:rFonts w:ascii="Arial" w:hAnsi="Arial" w:cs="Arial"/>
          <w:u w:val="single"/>
        </w:rPr>
        <w:t>5.1 Izolácie proti vode a vlhkosti</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Na izoláciu  podláh sa použije hydroizolácia v skladbe Tatratex + Fatrafol 801 + Tatratex. Na ochranu tepelnej izolácie sa použije PE fólia resp. lepenka LHP </w:t>
      </w:r>
      <w:smartTag w:uri="urn:schemas-microsoft-com:office:smarttags" w:element="metricconverter">
        <w:smartTagPr>
          <w:attr w:name="ProductID" w:val="380 A"/>
        </w:smartTagPr>
        <w:r>
          <w:rPr>
            <w:rFonts w:ascii="Arial" w:hAnsi="Arial" w:cs="Arial"/>
          </w:rPr>
          <w:t>380 A</w:t>
        </w:r>
      </w:smartTag>
      <w:r>
        <w:rPr>
          <w:rFonts w:ascii="Arial" w:hAnsi="Arial" w:cs="Arial"/>
        </w:rPr>
        <w:t>.</w:t>
      </w:r>
    </w:p>
    <w:p w:rsidR="006C0016" w:rsidRDefault="006C0016" w:rsidP="006C0016">
      <w:pPr>
        <w:jc w:val="both"/>
        <w:rPr>
          <w:rFonts w:ascii="Arial" w:hAnsi="Arial" w:cs="Arial"/>
        </w:rPr>
      </w:pPr>
    </w:p>
    <w:p w:rsidR="006C0016" w:rsidRDefault="006C0016" w:rsidP="006C0016">
      <w:pPr>
        <w:jc w:val="both"/>
        <w:rPr>
          <w:rFonts w:ascii="Arial" w:hAnsi="Arial" w:cs="Arial"/>
          <w:u w:val="single"/>
        </w:rPr>
      </w:pPr>
      <w:r>
        <w:rPr>
          <w:rFonts w:ascii="Arial" w:hAnsi="Arial" w:cs="Arial"/>
          <w:u w:val="single"/>
        </w:rPr>
        <w:t>5.2 Tepelné izolácie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Na izoláciu základových pásov  sa použijú dosky Styrodur hr. </w:t>
      </w:r>
      <w:smartTag w:uri="urn:schemas-microsoft-com:office:smarttags" w:element="metricconverter">
        <w:smartTagPr>
          <w:attr w:name="ProductID" w:val="100 mm"/>
        </w:smartTagPr>
        <w:r>
          <w:rPr>
            <w:rFonts w:ascii="Arial" w:hAnsi="Arial" w:cs="Arial"/>
          </w:rPr>
          <w:t>100 mm</w:t>
        </w:r>
      </w:smartTag>
      <w:r>
        <w:rPr>
          <w:rFonts w:ascii="Arial" w:hAnsi="Arial" w:cs="Arial"/>
        </w:rPr>
        <w:t>. Na izoláciu podláh sa použije tvrdený polystyrén styrodur hr. 50 mm.</w:t>
      </w:r>
      <w:r w:rsidR="00FE61A0">
        <w:rPr>
          <w:rFonts w:ascii="Arial" w:hAnsi="Arial" w:cs="Arial"/>
        </w:rPr>
        <w:t xml:space="preserve"> Na zateplenie stien v m.č.1.02 sa použije minerálna vlna hr. 70 mm.</w:t>
      </w:r>
    </w:p>
    <w:p w:rsidR="006C0016" w:rsidRDefault="006C0016" w:rsidP="006C0016">
      <w:pPr>
        <w:jc w:val="both"/>
        <w:rPr>
          <w:rFonts w:ascii="Arial" w:hAnsi="Arial" w:cs="Arial"/>
        </w:rPr>
      </w:pPr>
    </w:p>
    <w:p w:rsidR="006C0016" w:rsidRDefault="006C0016" w:rsidP="006C0016">
      <w:pPr>
        <w:jc w:val="both"/>
        <w:rPr>
          <w:rFonts w:ascii="Arial" w:hAnsi="Arial" w:cs="Arial"/>
          <w:u w:val="single"/>
        </w:rPr>
      </w:pPr>
      <w:r>
        <w:rPr>
          <w:rFonts w:ascii="Arial" w:hAnsi="Arial" w:cs="Arial"/>
          <w:u w:val="single"/>
        </w:rPr>
        <w:t>5.3 Klampiarske konštrukcie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Zhotovia sa z pozinkovaného plechu hr. </w:t>
      </w:r>
      <w:smartTag w:uri="urn:schemas-microsoft-com:office:smarttags" w:element="metricconverter">
        <w:smartTagPr>
          <w:attr w:name="ProductID" w:val="0,60 mm"/>
        </w:smartTagPr>
        <w:r>
          <w:rPr>
            <w:rFonts w:ascii="Arial" w:hAnsi="Arial" w:cs="Arial"/>
          </w:rPr>
          <w:t>0,60 mm</w:t>
        </w:r>
      </w:smartTag>
      <w:r>
        <w:rPr>
          <w:rFonts w:ascii="Arial" w:hAnsi="Arial" w:cs="Arial"/>
        </w:rPr>
        <w:t xml:space="preserve"> s povrchovou úpravou odtieň farby šedej RAL7042. Bližšie pozri výpis klampiarskych výrobkov -výkresovú časť.</w:t>
      </w:r>
    </w:p>
    <w:p w:rsidR="006C0016" w:rsidRDefault="006C0016" w:rsidP="006C0016">
      <w:pPr>
        <w:jc w:val="both"/>
        <w:rPr>
          <w:rFonts w:ascii="Arial" w:hAnsi="Arial" w:cs="Arial"/>
        </w:rPr>
      </w:pPr>
    </w:p>
    <w:p w:rsidR="006C0016" w:rsidRDefault="006C0016" w:rsidP="006C0016">
      <w:pPr>
        <w:jc w:val="both"/>
        <w:rPr>
          <w:rFonts w:ascii="Arial" w:hAnsi="Arial" w:cs="Arial"/>
          <w:u w:val="single"/>
        </w:rPr>
      </w:pPr>
      <w:r>
        <w:rPr>
          <w:rFonts w:ascii="Arial" w:hAnsi="Arial" w:cs="Arial"/>
          <w:u w:val="single"/>
        </w:rPr>
        <w:t>5.4 Krytiny</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Strešná krytina bude riešená zo sendvičových PUR panelov strešných hr. 120 + </w:t>
      </w:r>
      <w:smartTag w:uri="urn:schemas-microsoft-com:office:smarttags" w:element="metricconverter">
        <w:smartTagPr>
          <w:attr w:name="ProductID" w:val="40 mm"/>
        </w:smartTagPr>
        <w:r>
          <w:rPr>
            <w:rFonts w:ascii="Arial" w:hAnsi="Arial" w:cs="Arial"/>
          </w:rPr>
          <w:t>40 mm</w:t>
        </w:r>
      </w:smartTag>
      <w:r>
        <w:rPr>
          <w:rFonts w:ascii="Arial" w:hAnsi="Arial" w:cs="Arial"/>
        </w:rPr>
        <w:t xml:space="preserve"> farby striebro sivej RAL 9006. Strešná krytina markízy bude z vlnitého plechu HAIRONVILLE TR 34/207 A - 0,63.</w:t>
      </w:r>
    </w:p>
    <w:p w:rsidR="006C0016" w:rsidRDefault="006C0016" w:rsidP="006C0016">
      <w:pPr>
        <w:jc w:val="both"/>
        <w:rPr>
          <w:rFonts w:ascii="Arial" w:hAnsi="Arial" w:cs="Arial"/>
        </w:rPr>
      </w:pPr>
    </w:p>
    <w:p w:rsidR="006C0016" w:rsidRDefault="006C0016" w:rsidP="006C0016">
      <w:pPr>
        <w:jc w:val="both"/>
        <w:rPr>
          <w:rFonts w:ascii="Arial" w:hAnsi="Arial" w:cs="Arial"/>
          <w:u w:val="single"/>
        </w:rPr>
      </w:pPr>
      <w:r>
        <w:rPr>
          <w:rFonts w:ascii="Arial" w:hAnsi="Arial" w:cs="Arial"/>
          <w:u w:val="single"/>
        </w:rPr>
        <w:t>5.5 Zámočnícke konštrukcie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V rámci zámočníckych výrobkov sa uvažuje s výrobou, dodávkou a montážou nosných prvkov haly, nosných prvkov strechy a strešného plášťa. Súčasťou zámočníckych výrobkov  bude dodávka a montáž  doplnkových OK pre osadenie </w:t>
      </w:r>
      <w:r>
        <w:rPr>
          <w:rFonts w:ascii="Arial" w:hAnsi="Arial" w:cs="Arial"/>
        </w:rPr>
        <w:lastRenderedPageBreak/>
        <w:t>opláštenia haly z PUR panelov, dodávka a montáž plastových okien a dverí, dodávka a montáž vrát, dodávka a montáž markízy nad vstupmi do objektu.</w:t>
      </w:r>
      <w:r w:rsidR="00FE61A0">
        <w:rPr>
          <w:rFonts w:ascii="Arial" w:hAnsi="Arial" w:cs="Arial"/>
        </w:rPr>
        <w:t xml:space="preserve"> Súčasťou zámočníckych konštrukcií bude dodatočné zateplenie stien v m.č.1.02 z nosného roštu, minerálnej vlny a sadrokartónových dosiek hr. 12.5 mm.</w:t>
      </w:r>
      <w:r>
        <w:rPr>
          <w:rFonts w:ascii="Arial" w:hAnsi="Arial" w:cs="Arial"/>
        </w:rPr>
        <w:t xml:space="preserve"> Súčasťou zámočníckych konštrukcií budú doplnkové konštrukcie na ochranu stenových panelov PUR</w:t>
      </w:r>
      <w:r w:rsidR="00467718">
        <w:rPr>
          <w:rFonts w:ascii="Arial" w:hAnsi="Arial" w:cs="Arial"/>
        </w:rPr>
        <w:t xml:space="preserve"> a vrát, tubusové svetlovody na presvetlenie chodieb. </w:t>
      </w:r>
      <w:r>
        <w:rPr>
          <w:rFonts w:ascii="Arial" w:hAnsi="Arial" w:cs="Arial"/>
        </w:rPr>
        <w:t xml:space="preserve">  </w:t>
      </w:r>
    </w:p>
    <w:p w:rsidR="006C0016" w:rsidRDefault="006C0016" w:rsidP="006C0016">
      <w:pPr>
        <w:jc w:val="both"/>
        <w:rPr>
          <w:rFonts w:ascii="Arial" w:hAnsi="Arial" w:cs="Arial"/>
          <w:u w:val="single"/>
        </w:rPr>
      </w:pPr>
    </w:p>
    <w:p w:rsidR="006C0016" w:rsidRDefault="006C0016" w:rsidP="006C0016">
      <w:pPr>
        <w:jc w:val="both"/>
        <w:rPr>
          <w:rFonts w:ascii="Arial" w:hAnsi="Arial" w:cs="Arial"/>
          <w:u w:val="single"/>
        </w:rPr>
      </w:pPr>
      <w:r>
        <w:rPr>
          <w:rFonts w:ascii="Arial" w:hAnsi="Arial" w:cs="Arial"/>
          <w:u w:val="single"/>
        </w:rPr>
        <w:t>5.6 Podlahy</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Nášľapné vrstvy podláh sa zhotovia podľa výkresovej časti – pozri výpis podláh.</w:t>
      </w:r>
    </w:p>
    <w:p w:rsidR="006C0016" w:rsidRDefault="006C0016" w:rsidP="006C0016">
      <w:pPr>
        <w:jc w:val="both"/>
        <w:rPr>
          <w:rFonts w:ascii="Arial" w:hAnsi="Arial" w:cs="Arial"/>
          <w:u w:val="single"/>
        </w:rPr>
      </w:pPr>
    </w:p>
    <w:p w:rsidR="006C0016" w:rsidRDefault="006C0016" w:rsidP="006C0016">
      <w:pPr>
        <w:jc w:val="both"/>
        <w:rPr>
          <w:rFonts w:ascii="Arial" w:hAnsi="Arial" w:cs="Arial"/>
          <w:u w:val="single"/>
        </w:rPr>
      </w:pPr>
      <w:r>
        <w:rPr>
          <w:rFonts w:ascii="Arial" w:hAnsi="Arial" w:cs="Arial"/>
          <w:u w:val="single"/>
        </w:rPr>
        <w:t>4.6.7 Nátery</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Nátery zámočníckych výrobkov a konštrukcií sa opatria základným náterom míniovým a dvomi vrchnými nátermi šedá Trafic grey RAL 7042. Nátery klampiarskych  výrobkov a konštrukcií sa opatria základným náterom míniovým a dvomi vrchnými nátermi farby šedej RAL 7042. Oceľová nosná konštrukcia a  strešná nosná konštrukcia sa opatrí náterom Hempadur odtieň RAL 7042. </w:t>
      </w:r>
    </w:p>
    <w:p w:rsidR="006C0016" w:rsidRDefault="006C0016" w:rsidP="006C0016">
      <w:pPr>
        <w:jc w:val="both"/>
        <w:rPr>
          <w:rFonts w:ascii="Arial" w:hAnsi="Arial" w:cs="Arial"/>
          <w:b/>
          <w:u w:val="single"/>
        </w:rPr>
      </w:pPr>
    </w:p>
    <w:p w:rsidR="006C0016" w:rsidRDefault="006C0016" w:rsidP="006C0016">
      <w:pPr>
        <w:jc w:val="both"/>
        <w:rPr>
          <w:rFonts w:ascii="Arial" w:hAnsi="Arial" w:cs="Arial"/>
          <w:b/>
          <w:u w:val="single"/>
        </w:rPr>
      </w:pPr>
      <w:r>
        <w:rPr>
          <w:rFonts w:ascii="Arial" w:hAnsi="Arial" w:cs="Arial"/>
          <w:b/>
          <w:u w:val="single"/>
        </w:rPr>
        <w:t>5. Dokončovacie práce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V rámci dokončovacích prác sa zhotoví okapový chodník po obvode objektu z betónových tvárnic a celý objekt sa vyčistí.                                                                                                            </w:t>
      </w: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467718" w:rsidRDefault="006C0016" w:rsidP="006C0016">
      <w:pPr>
        <w:jc w:val="both"/>
        <w:rPr>
          <w:rFonts w:ascii="Arial" w:hAnsi="Arial" w:cs="Arial"/>
        </w:rPr>
      </w:pPr>
      <w:r>
        <w:rPr>
          <w:rFonts w:ascii="Arial" w:hAnsi="Arial" w:cs="Arial"/>
        </w:rPr>
        <w:t xml:space="preserve">            </w:t>
      </w:r>
    </w:p>
    <w:p w:rsidR="00467718" w:rsidRDefault="00467718" w:rsidP="006C0016">
      <w:pPr>
        <w:jc w:val="both"/>
        <w:rPr>
          <w:rFonts w:ascii="Arial" w:hAnsi="Arial" w:cs="Arial"/>
        </w:rPr>
      </w:pPr>
    </w:p>
    <w:p w:rsidR="00467718" w:rsidRDefault="00467718" w:rsidP="006C0016">
      <w:pPr>
        <w:jc w:val="both"/>
        <w:rPr>
          <w:rFonts w:ascii="Arial" w:hAnsi="Arial" w:cs="Arial"/>
        </w:rPr>
      </w:pPr>
    </w:p>
    <w:p w:rsidR="00467718" w:rsidRDefault="00467718" w:rsidP="006C0016">
      <w:pPr>
        <w:jc w:val="both"/>
        <w:rPr>
          <w:rFonts w:ascii="Arial" w:hAnsi="Arial" w:cs="Arial"/>
        </w:rPr>
      </w:pPr>
    </w:p>
    <w:p w:rsidR="00467718" w:rsidRDefault="00467718" w:rsidP="006C0016">
      <w:pPr>
        <w:jc w:val="both"/>
        <w:rPr>
          <w:rFonts w:ascii="Arial" w:hAnsi="Arial" w:cs="Arial"/>
        </w:rPr>
      </w:pPr>
    </w:p>
    <w:p w:rsidR="00467718" w:rsidRDefault="00467718"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                                                                                  Vypracoval : Ing. Bocora</w:t>
      </w: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Pr="00AF61AE" w:rsidRDefault="006C0016" w:rsidP="006C0016">
      <w:pPr>
        <w:pStyle w:val="Nadpis1"/>
        <w:jc w:val="both"/>
        <w:rPr>
          <w:rFonts w:ascii="Arial" w:hAnsi="Arial" w:cs="Arial"/>
          <w:sz w:val="24"/>
          <w:u w:val="single"/>
        </w:rPr>
      </w:pPr>
      <w:r w:rsidRPr="00AF61AE">
        <w:rPr>
          <w:rFonts w:ascii="Arial" w:hAnsi="Arial" w:cs="Arial"/>
          <w:bCs/>
          <w:sz w:val="24"/>
        </w:rPr>
        <w:lastRenderedPageBreak/>
        <w:t xml:space="preserve">Investor </w:t>
      </w:r>
      <w:r>
        <w:rPr>
          <w:rFonts w:ascii="Arial" w:hAnsi="Arial" w:cs="Arial"/>
          <w:bCs/>
          <w:sz w:val="24"/>
        </w:rPr>
        <w:t xml:space="preserve">         </w:t>
      </w:r>
      <w:r w:rsidRPr="00AF61AE">
        <w:rPr>
          <w:rFonts w:ascii="Arial" w:hAnsi="Arial" w:cs="Arial"/>
          <w:bCs/>
          <w:sz w:val="24"/>
        </w:rPr>
        <w:t xml:space="preserve">: </w:t>
      </w:r>
      <w:r w:rsidR="00D51992">
        <w:rPr>
          <w:rFonts w:ascii="Arial" w:hAnsi="Arial" w:cs="Arial"/>
          <w:bCs/>
          <w:sz w:val="24"/>
        </w:rPr>
        <w:t>JUDr</w:t>
      </w:r>
      <w:r>
        <w:rPr>
          <w:rFonts w:ascii="Arial" w:hAnsi="Arial" w:cs="Arial"/>
          <w:bCs/>
          <w:sz w:val="24"/>
        </w:rPr>
        <w:t>. Michal Černek , Madunice</w:t>
      </w: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r>
        <w:rPr>
          <w:rFonts w:ascii="Arial" w:hAnsi="Arial" w:cs="Arial"/>
          <w:sz w:val="24"/>
        </w:rPr>
        <w:t xml:space="preserve">Názov stavby :  Vytáčanie a skladovanie medu - </w:t>
      </w:r>
      <w:r w:rsidR="00D51992">
        <w:rPr>
          <w:rFonts w:ascii="Arial" w:hAnsi="Arial" w:cs="Arial"/>
          <w:sz w:val="24"/>
        </w:rPr>
        <w:t>Madunice</w:t>
      </w:r>
      <w:r>
        <w:rPr>
          <w:rFonts w:ascii="Arial" w:hAnsi="Arial" w:cs="Arial"/>
          <w:sz w:val="24"/>
        </w:rPr>
        <w:t xml:space="preserve">                                      </w:t>
      </w:r>
    </w:p>
    <w:p w:rsidR="006C0016" w:rsidRDefault="006C0016" w:rsidP="006C0016">
      <w:pPr>
        <w:pStyle w:val="Nadpis1"/>
        <w:jc w:val="left"/>
        <w:rPr>
          <w:rFonts w:ascii="Arial" w:hAnsi="Arial" w:cs="Arial"/>
          <w:sz w:val="24"/>
        </w:rPr>
      </w:pPr>
      <w:r>
        <w:rPr>
          <w:rFonts w:ascii="Arial" w:hAnsi="Arial" w:cs="Arial"/>
          <w:sz w:val="24"/>
        </w:rPr>
        <w:t xml:space="preserve">                          Projekt stavby pre stavebné povolenie</w:t>
      </w: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r>
        <w:rPr>
          <w:rFonts w:ascii="Arial" w:hAnsi="Arial" w:cs="Arial"/>
          <w:sz w:val="24"/>
        </w:rPr>
        <w:t>ZOD               : 0</w:t>
      </w:r>
      <w:r w:rsidR="00D51992">
        <w:rPr>
          <w:rFonts w:ascii="Arial" w:hAnsi="Arial" w:cs="Arial"/>
          <w:sz w:val="24"/>
        </w:rPr>
        <w:t>6</w:t>
      </w:r>
      <w:r>
        <w:rPr>
          <w:rFonts w:ascii="Arial" w:hAnsi="Arial" w:cs="Arial"/>
          <w:sz w:val="24"/>
        </w:rPr>
        <w:t>/202</w:t>
      </w:r>
      <w:r w:rsidR="00D51992">
        <w:rPr>
          <w:rFonts w:ascii="Arial" w:hAnsi="Arial" w:cs="Arial"/>
          <w:sz w:val="24"/>
        </w:rPr>
        <w:t>4</w:t>
      </w:r>
      <w:r>
        <w:rPr>
          <w:rFonts w:ascii="Arial" w:hAnsi="Arial" w:cs="Arial"/>
          <w:sz w:val="24"/>
        </w:rPr>
        <w:t xml:space="preserve">  </w:t>
      </w:r>
    </w:p>
    <w:p w:rsidR="006C0016" w:rsidRDefault="006C0016" w:rsidP="006C0016">
      <w:pPr>
        <w:pStyle w:val="Nadpis1"/>
        <w:jc w:val="left"/>
        <w:rPr>
          <w:rFonts w:ascii="Arial" w:hAnsi="Arial" w:cs="Arial"/>
          <w:b/>
          <w:sz w:val="24"/>
        </w:rPr>
      </w:pPr>
    </w:p>
    <w:p w:rsidR="006C0016" w:rsidRDefault="006C0016" w:rsidP="006C0016">
      <w:pPr>
        <w:jc w:val="both"/>
        <w:rPr>
          <w:rFonts w:ascii="Arial" w:hAnsi="Arial" w:cs="Arial"/>
        </w:rPr>
      </w:pPr>
      <w:r>
        <w:rPr>
          <w:rFonts w:ascii="Arial" w:hAnsi="Arial" w:cs="Arial"/>
        </w:rPr>
        <w:t>Objekt č.2       - Oplotenie</w:t>
      </w:r>
    </w:p>
    <w:p w:rsidR="006C0016" w:rsidRDefault="006C0016" w:rsidP="006C0016">
      <w:pPr>
        <w:jc w:val="both"/>
        <w:rPr>
          <w:rFonts w:ascii="Arial" w:hAnsi="Arial" w:cs="Arial"/>
        </w:rPr>
      </w:pP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b/>
        </w:rPr>
      </w:pPr>
      <w:r>
        <w:rPr>
          <w:rFonts w:ascii="Arial" w:hAnsi="Arial" w:cs="Arial"/>
        </w:rPr>
        <w:t xml:space="preserve">                                </w:t>
      </w:r>
      <w:r>
        <w:rPr>
          <w:rFonts w:ascii="Arial" w:hAnsi="Arial" w:cs="Arial"/>
          <w:b/>
        </w:rPr>
        <w:t xml:space="preserve">                    Technická správa                                                                                                                            </w:t>
      </w:r>
    </w:p>
    <w:p w:rsidR="006C0016" w:rsidRDefault="006C0016" w:rsidP="006C0016">
      <w:pPr>
        <w:jc w:val="both"/>
        <w:rPr>
          <w:rFonts w:ascii="Arial" w:hAnsi="Arial" w:cs="Arial"/>
          <w:b/>
        </w:rPr>
      </w:pPr>
      <w:r>
        <w:rPr>
          <w:rFonts w:ascii="Arial" w:hAnsi="Arial" w:cs="Arial"/>
          <w:b/>
        </w:rPr>
        <w:t xml:space="preserve">                                         Architektonicko – stavebná časť</w:t>
      </w:r>
    </w:p>
    <w:p w:rsidR="006C0016" w:rsidRDefault="006C0016" w:rsidP="006C0016">
      <w:pPr>
        <w:jc w:val="both"/>
        <w:rPr>
          <w:rFonts w:ascii="Arial" w:hAnsi="Arial" w:cs="Arial"/>
          <w:b/>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                                                                                                            Súprava: </w:t>
      </w:r>
    </w:p>
    <w:p w:rsidR="006C0016" w:rsidRDefault="006C0016" w:rsidP="006C0016">
      <w:pPr>
        <w:jc w:val="both"/>
        <w:rPr>
          <w:rFonts w:ascii="Arial" w:hAnsi="Arial" w:cs="Arial"/>
        </w:rPr>
      </w:pPr>
      <w:r>
        <w:rPr>
          <w:rFonts w:ascii="Arial" w:hAnsi="Arial" w:cs="Arial"/>
        </w:rPr>
        <w:lastRenderedPageBreak/>
        <w:t>1. Účel objektu</w:t>
      </w:r>
    </w:p>
    <w:p w:rsidR="006C0016" w:rsidRDefault="006C0016" w:rsidP="006C0016">
      <w:pPr>
        <w:jc w:val="both"/>
        <w:rPr>
          <w:rFonts w:ascii="Arial" w:hAnsi="Arial" w:cs="Arial"/>
        </w:rPr>
      </w:pPr>
      <w:r>
        <w:rPr>
          <w:rFonts w:ascii="Arial" w:hAnsi="Arial" w:cs="Arial"/>
        </w:rPr>
        <w:t>––––––––––––</w:t>
      </w:r>
    </w:p>
    <w:p w:rsidR="006C0016" w:rsidRDefault="006C0016" w:rsidP="006C0016">
      <w:pPr>
        <w:jc w:val="both"/>
        <w:rPr>
          <w:rFonts w:ascii="Arial" w:hAnsi="Arial" w:cs="Arial"/>
        </w:rPr>
      </w:pPr>
      <w:r>
        <w:rPr>
          <w:rFonts w:ascii="Arial" w:hAnsi="Arial" w:cs="Arial"/>
        </w:rPr>
        <w:t xml:space="preserve">Objekt bude slúžiť na oplotenie areálu investora – Vytáčanie a skladovanie medu – </w:t>
      </w:r>
      <w:r w:rsidR="00674DC4">
        <w:rPr>
          <w:rFonts w:ascii="Arial" w:hAnsi="Arial" w:cs="Arial"/>
        </w:rPr>
        <w:t>Madunice</w:t>
      </w:r>
      <w:r>
        <w:rPr>
          <w:rFonts w:ascii="Arial" w:hAnsi="Arial" w:cs="Arial"/>
        </w:rPr>
        <w:t xml:space="preserve"> a tým bude brániť škodám, ktoré môžu vzniknúť na majetku investora.</w:t>
      </w:r>
    </w:p>
    <w:p w:rsidR="006C0016" w:rsidRDefault="006C0016" w:rsidP="006C0016">
      <w:pPr>
        <w:jc w:val="both"/>
        <w:rPr>
          <w:rFonts w:ascii="Arial" w:hAnsi="Arial" w:cs="Arial"/>
        </w:rPr>
      </w:pPr>
      <w:r>
        <w:rPr>
          <w:rFonts w:ascii="Arial" w:hAnsi="Arial" w:cs="Arial"/>
        </w:rPr>
        <w:t>Situovanie objektu je zrejmé zo zastavovacieho plánu.</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2. Stavebno-konštrukčné riešenie</w:t>
      </w:r>
    </w:p>
    <w:p w:rsidR="006C0016" w:rsidRDefault="006C0016" w:rsidP="006C0016">
      <w:pPr>
        <w:jc w:val="both"/>
        <w:rPr>
          <w:rFonts w:ascii="Arial" w:hAnsi="Arial" w:cs="Arial"/>
        </w:rPr>
      </w:pPr>
      <w:r>
        <w:rPr>
          <w:rFonts w:ascii="Arial" w:hAnsi="Arial" w:cs="Arial"/>
        </w:rPr>
        <w:t>–––––––––––––––––––––––––––</w:t>
      </w:r>
    </w:p>
    <w:p w:rsidR="006C0016" w:rsidRDefault="006C0016" w:rsidP="006C0016">
      <w:pPr>
        <w:jc w:val="both"/>
        <w:rPr>
          <w:rFonts w:ascii="Arial" w:hAnsi="Arial" w:cs="Arial"/>
        </w:rPr>
      </w:pPr>
      <w:r>
        <w:rPr>
          <w:rFonts w:ascii="Arial" w:hAnsi="Arial" w:cs="Arial"/>
        </w:rPr>
        <w:t>Oplotenie je riešené zo vstupnej časti z juhovýchodnej  strany areálu a  oplotenie na hranici pozemku z</w:t>
      </w:r>
      <w:r w:rsidR="00674DC4">
        <w:rPr>
          <w:rFonts w:ascii="Arial" w:hAnsi="Arial" w:cs="Arial"/>
        </w:rPr>
        <w:t>o</w:t>
      </w:r>
      <w:r>
        <w:rPr>
          <w:rFonts w:ascii="Arial" w:hAnsi="Arial" w:cs="Arial"/>
        </w:rPr>
        <w:t xml:space="preserve"> severnej  strany. Zo západnej </w:t>
      </w:r>
      <w:r w:rsidR="00674DC4">
        <w:rPr>
          <w:rFonts w:ascii="Arial" w:hAnsi="Arial" w:cs="Arial"/>
        </w:rPr>
        <w:t xml:space="preserve">a južnej </w:t>
      </w:r>
      <w:r>
        <w:rPr>
          <w:rFonts w:ascii="Arial" w:hAnsi="Arial" w:cs="Arial"/>
        </w:rPr>
        <w:t xml:space="preserve">strany areálu </w:t>
      </w:r>
      <w:r w:rsidR="00674DC4">
        <w:rPr>
          <w:rFonts w:ascii="Arial" w:hAnsi="Arial" w:cs="Arial"/>
        </w:rPr>
        <w:t>sa vybuduje nové oplotenie, ktoré ohraničí areál od ostatných pozemkov.</w:t>
      </w:r>
      <w:r>
        <w:rPr>
          <w:rFonts w:ascii="Arial" w:hAnsi="Arial" w:cs="Arial"/>
        </w:rPr>
        <w:t xml:space="preserve"> </w:t>
      </w:r>
    </w:p>
    <w:p w:rsidR="006C0016" w:rsidRDefault="006C0016" w:rsidP="006C0016">
      <w:pPr>
        <w:jc w:val="both"/>
        <w:rPr>
          <w:rFonts w:ascii="Arial" w:hAnsi="Arial" w:cs="Arial"/>
        </w:rPr>
      </w:pPr>
      <w:r>
        <w:rPr>
          <w:rFonts w:ascii="Arial" w:hAnsi="Arial" w:cs="Arial"/>
        </w:rPr>
        <w:t>Vstupná časť je situovaná k </w:t>
      </w:r>
      <w:r w:rsidR="00674DC4">
        <w:rPr>
          <w:rFonts w:ascii="Arial" w:hAnsi="Arial" w:cs="Arial"/>
        </w:rPr>
        <w:t>novo navrhovanej prístupovej ceste, ktorá kopíruje stávajúcu spevnenú plochu pozdĺž Drahovského kanála</w:t>
      </w:r>
      <w:r>
        <w:rPr>
          <w:rFonts w:ascii="Arial" w:hAnsi="Arial" w:cs="Arial"/>
        </w:rPr>
        <w:t xml:space="preserve"> odkiaľ je riešený vstup do navrhovaného areálu  vytáčania a skladovania medu. Vstup bude riešený vstupnou bránou posuvnou šírky </w:t>
      </w:r>
      <w:smartTag w:uri="urn:schemas-microsoft-com:office:smarttags" w:element="metricconverter">
        <w:smartTagPr>
          <w:attr w:name="ProductID" w:val="4,00 m"/>
        </w:smartTagPr>
        <w:r>
          <w:rPr>
            <w:rFonts w:ascii="Arial" w:hAnsi="Arial" w:cs="Arial"/>
          </w:rPr>
          <w:t>4,00 m</w:t>
        </w:r>
      </w:smartTag>
      <w:r>
        <w:rPr>
          <w:rFonts w:ascii="Arial" w:hAnsi="Arial" w:cs="Arial"/>
        </w:rPr>
        <w:t xml:space="preserve"> z jäcklových profilov, s nosnými oceľovými stĺpikmi a vstupnou bránkou šírky </w:t>
      </w:r>
      <w:smartTag w:uri="urn:schemas-microsoft-com:office:smarttags" w:element="metricconverter">
        <w:smartTagPr>
          <w:attr w:name="ProductID" w:val="1,00 m"/>
        </w:smartTagPr>
        <w:r>
          <w:rPr>
            <w:rFonts w:ascii="Arial" w:hAnsi="Arial" w:cs="Arial"/>
          </w:rPr>
          <w:t>1,00 m</w:t>
        </w:r>
      </w:smartTag>
      <w:r>
        <w:rPr>
          <w:rFonts w:ascii="Arial" w:hAnsi="Arial" w:cs="Arial"/>
        </w:rPr>
        <w:t xml:space="preserve"> pre peších návštevníkov z jäcklových profilov. Výška vstupnej časti oplotenia je </w:t>
      </w:r>
      <w:smartTag w:uri="urn:schemas-microsoft-com:office:smarttags" w:element="metricconverter">
        <w:smartTagPr>
          <w:attr w:name="ProductID" w:val="1 800 mm"/>
        </w:smartTagPr>
        <w:r>
          <w:rPr>
            <w:rFonts w:ascii="Arial" w:hAnsi="Arial" w:cs="Arial"/>
          </w:rPr>
          <w:t>1 800 mm</w:t>
        </w:r>
      </w:smartTag>
      <w:r>
        <w:rPr>
          <w:rFonts w:ascii="Arial" w:hAnsi="Arial" w:cs="Arial"/>
        </w:rPr>
        <w:t xml:space="preserve">. </w:t>
      </w:r>
    </w:p>
    <w:p w:rsidR="006C0016" w:rsidRDefault="006C0016" w:rsidP="006C0016">
      <w:pPr>
        <w:jc w:val="both"/>
        <w:rPr>
          <w:rFonts w:ascii="Arial" w:hAnsi="Arial" w:cs="Arial"/>
        </w:rPr>
      </w:pPr>
      <w:r>
        <w:rPr>
          <w:rFonts w:ascii="Arial" w:hAnsi="Arial" w:cs="Arial"/>
        </w:rPr>
        <w:t xml:space="preserve">Ostatná časť oplotenia z južnej, </w:t>
      </w:r>
      <w:r w:rsidR="00674DC4">
        <w:rPr>
          <w:rFonts w:ascii="Arial" w:hAnsi="Arial" w:cs="Arial"/>
        </w:rPr>
        <w:t>západnej a</w:t>
      </w:r>
      <w:r>
        <w:rPr>
          <w:rFonts w:ascii="Arial" w:hAnsi="Arial" w:cs="Arial"/>
        </w:rPr>
        <w:t xml:space="preserve"> severnej strany  bude zo systému BC Torsion, ktorý pozostáva z oceľových poplastovaných stĺpikov UNIVERS kotvených do betónových pätiek, výplne UNITA FORTE resp. FLUIDEX z oceľového poplastovaného pletiva. Stĺpiky budú kotvené do základových pätiek z betónu prostého C 20/25. </w:t>
      </w:r>
    </w:p>
    <w:p w:rsidR="006C0016" w:rsidRDefault="006C0016" w:rsidP="006C0016">
      <w:pPr>
        <w:jc w:val="both"/>
        <w:rPr>
          <w:rFonts w:ascii="Arial" w:hAnsi="Arial" w:cs="Arial"/>
        </w:rPr>
      </w:pPr>
      <w:r>
        <w:rPr>
          <w:rFonts w:ascii="Arial" w:hAnsi="Arial" w:cs="Arial"/>
        </w:rPr>
        <w:t>Oplotenie bude v zásade kopírovať rastlý terén s dodatočnými úpravami pôvodného terénu s obsypom na úroveň vrchnej hrany základových pásov. Celková výška oplotenia bude 2000 mm.</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3. Technický popis</w:t>
      </w:r>
    </w:p>
    <w:p w:rsidR="006C0016" w:rsidRDefault="006C0016" w:rsidP="006C0016">
      <w:pPr>
        <w:jc w:val="both"/>
        <w:rPr>
          <w:rFonts w:ascii="Arial" w:hAnsi="Arial" w:cs="Arial"/>
        </w:rPr>
      </w:pPr>
      <w:r>
        <w:rPr>
          <w:rFonts w:ascii="Arial" w:hAnsi="Arial" w:cs="Arial"/>
        </w:rPr>
        <w:t>–––––––––––––––-</w:t>
      </w:r>
    </w:p>
    <w:p w:rsidR="006C0016" w:rsidRDefault="006C0016" w:rsidP="006C0016">
      <w:pPr>
        <w:jc w:val="both"/>
        <w:rPr>
          <w:rFonts w:ascii="Arial" w:hAnsi="Arial" w:cs="Arial"/>
          <w:u w:val="single"/>
        </w:rPr>
      </w:pPr>
      <w:r>
        <w:rPr>
          <w:rFonts w:ascii="Arial" w:hAnsi="Arial" w:cs="Arial"/>
          <w:u w:val="single"/>
        </w:rPr>
        <w:t>3.1 Výkopy</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Výkopy pätiek sa zhotovia od rastlého terénu v zeminách II.tr. ťažiteľnosti. Vykopaná zemina sa použije na obsyp konštrukcie a úpravu okolitého terénu.  </w:t>
      </w:r>
    </w:p>
    <w:p w:rsidR="006C0016" w:rsidRDefault="006C0016" w:rsidP="006C0016">
      <w:pPr>
        <w:jc w:val="both"/>
        <w:rPr>
          <w:rFonts w:ascii="Arial" w:hAnsi="Arial" w:cs="Arial"/>
        </w:rPr>
      </w:pPr>
    </w:p>
    <w:p w:rsidR="006C0016" w:rsidRDefault="006C0016" w:rsidP="006C0016">
      <w:pPr>
        <w:jc w:val="both"/>
        <w:rPr>
          <w:rFonts w:ascii="Arial" w:hAnsi="Arial" w:cs="Arial"/>
          <w:u w:val="single"/>
        </w:rPr>
      </w:pPr>
      <w:r>
        <w:rPr>
          <w:rFonts w:ascii="Arial" w:hAnsi="Arial" w:cs="Arial"/>
          <w:u w:val="single"/>
        </w:rPr>
        <w:t>3.2 Základy</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Základové pätky  budú z betónu prostého C 20/25, betónovať sa budú pri osadzovaní stĺpikov.  </w:t>
      </w:r>
    </w:p>
    <w:p w:rsidR="006C0016" w:rsidRDefault="006C0016" w:rsidP="006C0016">
      <w:pPr>
        <w:jc w:val="both"/>
        <w:rPr>
          <w:rFonts w:ascii="Arial" w:hAnsi="Arial" w:cs="Arial"/>
        </w:rPr>
      </w:pPr>
    </w:p>
    <w:p w:rsidR="006C0016" w:rsidRDefault="006C0016" w:rsidP="006C0016">
      <w:pPr>
        <w:jc w:val="both"/>
        <w:rPr>
          <w:rFonts w:ascii="Arial" w:hAnsi="Arial" w:cs="Arial"/>
          <w:u w:val="single"/>
        </w:rPr>
      </w:pPr>
      <w:r>
        <w:rPr>
          <w:rFonts w:ascii="Arial" w:hAnsi="Arial" w:cs="Arial"/>
          <w:u w:val="single"/>
        </w:rPr>
        <w:t>3.3 Zvislé konštrukcie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Nosnými prvkami vstupnej časti oplotenia TORSION sú oceľové stĺpiky AXOR dĺžky </w:t>
      </w:r>
      <w:smartTag w:uri="urn:schemas-microsoft-com:office:smarttags" w:element="metricconverter">
        <w:smartTagPr>
          <w:attr w:name="ProductID" w:val="2400 mm"/>
        </w:smartTagPr>
        <w:r>
          <w:rPr>
            <w:rFonts w:ascii="Arial" w:hAnsi="Arial" w:cs="Arial"/>
          </w:rPr>
          <w:t>2400 mm</w:t>
        </w:r>
      </w:smartTag>
      <w:r>
        <w:rPr>
          <w:rFonts w:ascii="Arial" w:hAnsi="Arial" w:cs="Arial"/>
        </w:rPr>
        <w:t xml:space="preserve"> poplastované, oceľové stĺpiky z valcovaných resp. jäcklových profilov uzavretých pre osadenie posuvnej brány ESPACE  a personálnej bránky ESPACE PLUS 1k.    </w:t>
      </w:r>
    </w:p>
    <w:p w:rsidR="006C0016" w:rsidRDefault="006C0016" w:rsidP="006C0016">
      <w:pPr>
        <w:jc w:val="both"/>
        <w:rPr>
          <w:rFonts w:ascii="Arial" w:hAnsi="Arial" w:cs="Arial"/>
        </w:rPr>
      </w:pPr>
      <w:r>
        <w:rPr>
          <w:rFonts w:ascii="Arial" w:hAnsi="Arial" w:cs="Arial"/>
        </w:rPr>
        <w:t>Posuvná brána a bránka pre peších budú riešené z jäcklových profilov uzavretých.</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Ostatná časť oplotenia z južnej, </w:t>
      </w:r>
      <w:r w:rsidR="00674DC4">
        <w:rPr>
          <w:rFonts w:ascii="Arial" w:hAnsi="Arial" w:cs="Arial"/>
        </w:rPr>
        <w:t>západnej</w:t>
      </w:r>
      <w:r>
        <w:rPr>
          <w:rFonts w:ascii="Arial" w:hAnsi="Arial" w:cs="Arial"/>
        </w:rPr>
        <w:t xml:space="preserve"> a severnej  strany bude zo systému BC Torsion, ktorý pozostáva z oceľových poplastovaných stĺpikov UNIVERS kotvených do betónových pätiek, výplne UNITA FORTE resp. FLUIDEX z oceľového poplastovaného pletiva. Stĺpiky vrátane vzpier budú kotvené do základových pätiek </w:t>
      </w:r>
      <w:r>
        <w:rPr>
          <w:rFonts w:ascii="Arial" w:hAnsi="Arial" w:cs="Arial"/>
        </w:rPr>
        <w:lastRenderedPageBreak/>
        <w:t>z betónu prostého C 20/25. Súčasťou oplotenia Torsion bude ostnatý drôt ukončujúci pletivo.</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Postup výstavby je potrebné realizovať podľa technického predpisu výrobcov.</w:t>
      </w: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                                                                                               Vypracoval: Ing. Bocora</w:t>
      </w: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Pr="00AF61AE" w:rsidRDefault="006C0016" w:rsidP="006C0016">
      <w:pPr>
        <w:pStyle w:val="Nadpis1"/>
        <w:jc w:val="both"/>
        <w:rPr>
          <w:rFonts w:ascii="Arial" w:hAnsi="Arial" w:cs="Arial"/>
          <w:sz w:val="24"/>
          <w:u w:val="single"/>
        </w:rPr>
      </w:pPr>
      <w:r w:rsidRPr="00AF61AE">
        <w:rPr>
          <w:rFonts w:ascii="Arial" w:hAnsi="Arial" w:cs="Arial"/>
          <w:bCs/>
          <w:sz w:val="24"/>
        </w:rPr>
        <w:lastRenderedPageBreak/>
        <w:t xml:space="preserve">Investor </w:t>
      </w:r>
      <w:r>
        <w:rPr>
          <w:rFonts w:ascii="Arial" w:hAnsi="Arial" w:cs="Arial"/>
          <w:bCs/>
          <w:sz w:val="24"/>
        </w:rPr>
        <w:t xml:space="preserve">         </w:t>
      </w:r>
      <w:r w:rsidRPr="00AF61AE">
        <w:rPr>
          <w:rFonts w:ascii="Arial" w:hAnsi="Arial" w:cs="Arial"/>
          <w:bCs/>
          <w:sz w:val="24"/>
        </w:rPr>
        <w:t xml:space="preserve">: </w:t>
      </w:r>
      <w:r w:rsidR="00D51992">
        <w:rPr>
          <w:rFonts w:ascii="Arial" w:hAnsi="Arial" w:cs="Arial"/>
          <w:bCs/>
          <w:sz w:val="24"/>
        </w:rPr>
        <w:t>JUDr</w:t>
      </w:r>
      <w:r>
        <w:rPr>
          <w:rFonts w:ascii="Arial" w:hAnsi="Arial" w:cs="Arial"/>
          <w:bCs/>
          <w:sz w:val="24"/>
        </w:rPr>
        <w:t>. Michal Černek , Madunice</w:t>
      </w: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r>
        <w:rPr>
          <w:rFonts w:ascii="Arial" w:hAnsi="Arial" w:cs="Arial"/>
          <w:sz w:val="24"/>
        </w:rPr>
        <w:t xml:space="preserve">Názov stavby :  Vytáčanie a skladovanie medu - </w:t>
      </w:r>
      <w:r w:rsidR="00B237CE">
        <w:rPr>
          <w:rFonts w:ascii="Arial" w:hAnsi="Arial" w:cs="Arial"/>
          <w:sz w:val="24"/>
        </w:rPr>
        <w:t>Madunice</w:t>
      </w:r>
      <w:r>
        <w:rPr>
          <w:rFonts w:ascii="Arial" w:hAnsi="Arial" w:cs="Arial"/>
          <w:sz w:val="24"/>
        </w:rPr>
        <w:t xml:space="preserve">                                      </w:t>
      </w:r>
    </w:p>
    <w:p w:rsidR="006C0016" w:rsidRDefault="006C0016" w:rsidP="006C0016">
      <w:pPr>
        <w:pStyle w:val="Nadpis1"/>
        <w:jc w:val="left"/>
        <w:rPr>
          <w:rFonts w:ascii="Arial" w:hAnsi="Arial" w:cs="Arial"/>
          <w:sz w:val="24"/>
        </w:rPr>
      </w:pPr>
      <w:r>
        <w:rPr>
          <w:rFonts w:ascii="Arial" w:hAnsi="Arial" w:cs="Arial"/>
          <w:sz w:val="24"/>
        </w:rPr>
        <w:t xml:space="preserve">                          Projekt stavby pre stavebné povolenie</w:t>
      </w:r>
    </w:p>
    <w:p w:rsidR="006C0016" w:rsidRDefault="006C0016" w:rsidP="006C0016">
      <w:pPr>
        <w:pStyle w:val="Nadpis1"/>
        <w:jc w:val="left"/>
        <w:rPr>
          <w:rFonts w:ascii="Arial" w:hAnsi="Arial" w:cs="Arial"/>
          <w:sz w:val="24"/>
        </w:rPr>
      </w:pPr>
    </w:p>
    <w:p w:rsidR="006C0016" w:rsidRDefault="006C0016" w:rsidP="006C0016">
      <w:pPr>
        <w:pStyle w:val="Nadpis1"/>
        <w:jc w:val="left"/>
        <w:rPr>
          <w:rFonts w:ascii="Arial" w:hAnsi="Arial" w:cs="Arial"/>
          <w:sz w:val="24"/>
        </w:rPr>
      </w:pPr>
      <w:r>
        <w:rPr>
          <w:rFonts w:ascii="Arial" w:hAnsi="Arial" w:cs="Arial"/>
          <w:sz w:val="24"/>
        </w:rPr>
        <w:t>ZOD               : 0</w:t>
      </w:r>
      <w:r w:rsidR="00D51992">
        <w:rPr>
          <w:rFonts w:ascii="Arial" w:hAnsi="Arial" w:cs="Arial"/>
          <w:sz w:val="24"/>
        </w:rPr>
        <w:t>6</w:t>
      </w:r>
      <w:r>
        <w:rPr>
          <w:rFonts w:ascii="Arial" w:hAnsi="Arial" w:cs="Arial"/>
          <w:sz w:val="24"/>
        </w:rPr>
        <w:t>/202</w:t>
      </w:r>
      <w:r w:rsidR="00D51992">
        <w:rPr>
          <w:rFonts w:ascii="Arial" w:hAnsi="Arial" w:cs="Arial"/>
          <w:sz w:val="24"/>
        </w:rPr>
        <w:t>4</w:t>
      </w:r>
      <w:r>
        <w:rPr>
          <w:rFonts w:ascii="Arial" w:hAnsi="Arial" w:cs="Arial"/>
          <w:sz w:val="24"/>
        </w:rPr>
        <w:t xml:space="preserve">  </w:t>
      </w:r>
    </w:p>
    <w:p w:rsidR="006C0016" w:rsidRDefault="006C0016" w:rsidP="006C0016">
      <w:pPr>
        <w:pStyle w:val="Nadpis1"/>
        <w:jc w:val="left"/>
        <w:rPr>
          <w:rFonts w:ascii="Arial" w:hAnsi="Arial" w:cs="Arial"/>
          <w:b/>
          <w:sz w:val="24"/>
        </w:rPr>
      </w:pPr>
    </w:p>
    <w:p w:rsidR="006C0016" w:rsidRDefault="006C0016" w:rsidP="006C0016">
      <w:pPr>
        <w:jc w:val="both"/>
        <w:rPr>
          <w:rFonts w:ascii="Arial" w:hAnsi="Arial" w:cs="Arial"/>
        </w:rPr>
      </w:pPr>
      <w:r>
        <w:rPr>
          <w:rFonts w:ascii="Arial" w:hAnsi="Arial" w:cs="Arial"/>
        </w:rPr>
        <w:t>Objekt č.3       : Žumpa na splašky obs. 15 m3</w:t>
      </w:r>
    </w:p>
    <w:p w:rsidR="006C0016" w:rsidRDefault="006C0016" w:rsidP="006C0016">
      <w:pPr>
        <w:jc w:val="both"/>
        <w:rPr>
          <w:rFonts w:ascii="Arial" w:hAnsi="Arial" w:cs="Arial"/>
        </w:rPr>
      </w:pPr>
    </w:p>
    <w:p w:rsidR="006C0016" w:rsidRDefault="006C0016" w:rsidP="006C0016">
      <w:pPr>
        <w:pStyle w:val="Nadpis1"/>
        <w:jc w:val="left"/>
        <w:rPr>
          <w:rFonts w:ascii="Arial" w:hAnsi="Arial" w:cs="Arial"/>
          <w:sz w:val="24"/>
        </w:rPr>
      </w:pPr>
      <w:r>
        <w:rPr>
          <w:rFonts w:ascii="Arial" w:hAnsi="Arial" w:cs="Arial"/>
          <w:sz w:val="24"/>
        </w:rPr>
        <w:t xml:space="preserve">  </w:t>
      </w:r>
    </w:p>
    <w:p w:rsidR="006C0016" w:rsidRDefault="006C0016" w:rsidP="006C0016">
      <w:pPr>
        <w:pStyle w:val="Nadpis1"/>
        <w:jc w:val="left"/>
        <w:rPr>
          <w:rFonts w:ascii="Arial" w:hAnsi="Arial" w:cs="Arial"/>
          <w:sz w:val="24"/>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b/>
        </w:rPr>
      </w:pPr>
      <w:r>
        <w:rPr>
          <w:rFonts w:ascii="Arial" w:hAnsi="Arial" w:cs="Arial"/>
        </w:rPr>
        <w:t xml:space="preserve">                                </w:t>
      </w:r>
      <w:r>
        <w:rPr>
          <w:rFonts w:ascii="Arial" w:hAnsi="Arial" w:cs="Arial"/>
          <w:b/>
        </w:rPr>
        <w:t xml:space="preserve">                    Technická správa                                                                                                                            </w:t>
      </w:r>
    </w:p>
    <w:p w:rsidR="006C0016" w:rsidRDefault="006C0016" w:rsidP="006C0016">
      <w:pPr>
        <w:jc w:val="both"/>
        <w:rPr>
          <w:rFonts w:ascii="Arial" w:hAnsi="Arial" w:cs="Arial"/>
          <w:b/>
        </w:rPr>
      </w:pPr>
      <w:r>
        <w:rPr>
          <w:rFonts w:ascii="Arial" w:hAnsi="Arial" w:cs="Arial"/>
          <w:b/>
        </w:rPr>
        <w:t xml:space="preserve">                                         Architektonicko – stavebná časť</w:t>
      </w:r>
    </w:p>
    <w:p w:rsidR="006C0016" w:rsidRDefault="006C0016" w:rsidP="006C0016">
      <w:pPr>
        <w:jc w:val="both"/>
        <w:rPr>
          <w:rFonts w:ascii="Arial" w:hAnsi="Arial" w:cs="Arial"/>
          <w:b/>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                                                                                                            Súprava: </w:t>
      </w:r>
    </w:p>
    <w:p w:rsidR="006C0016" w:rsidRDefault="006C0016" w:rsidP="006C0016">
      <w:pPr>
        <w:jc w:val="both"/>
        <w:rPr>
          <w:rFonts w:ascii="Arial" w:hAnsi="Arial" w:cs="Arial"/>
          <w:b/>
          <w:u w:val="single"/>
        </w:rPr>
      </w:pPr>
      <w:r>
        <w:rPr>
          <w:rFonts w:ascii="Arial" w:hAnsi="Arial" w:cs="Arial"/>
          <w:b/>
          <w:u w:val="single"/>
        </w:rPr>
        <w:lastRenderedPageBreak/>
        <w:t>1. Účel objektu</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Objekt bude slúžiť na dočasné uskladnenie splaškových vôd z objektu č.1 - Objekt </w:t>
      </w:r>
    </w:p>
    <w:p w:rsidR="006C0016" w:rsidRDefault="006C0016" w:rsidP="006C0016">
      <w:pPr>
        <w:jc w:val="both"/>
        <w:rPr>
          <w:rFonts w:ascii="Arial" w:hAnsi="Arial" w:cs="Arial"/>
        </w:rPr>
      </w:pPr>
      <w:r>
        <w:rPr>
          <w:rFonts w:ascii="Arial" w:hAnsi="Arial" w:cs="Arial"/>
        </w:rPr>
        <w:t xml:space="preserve">pre vytáčanie a skladovanie medu. </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Zastavaná plocha objektu      :    </w:t>
      </w:r>
      <w:r w:rsidR="00674DC4">
        <w:rPr>
          <w:rFonts w:ascii="Arial" w:hAnsi="Arial" w:cs="Arial"/>
        </w:rPr>
        <w:t xml:space="preserve"> </w:t>
      </w:r>
      <w:smartTag w:uri="urn:schemas-microsoft-com:office:smarttags" w:element="metricconverter">
        <w:smartTagPr>
          <w:attr w:name="ProductID" w:val="15,40 m2"/>
        </w:smartTagPr>
        <w:r>
          <w:rPr>
            <w:rFonts w:ascii="Arial" w:hAnsi="Arial" w:cs="Arial"/>
          </w:rPr>
          <w:t>15,40 m2</w:t>
        </w:r>
      </w:smartTag>
    </w:p>
    <w:p w:rsidR="006C0016" w:rsidRDefault="006C0016" w:rsidP="006C0016">
      <w:pPr>
        <w:jc w:val="both"/>
        <w:rPr>
          <w:rFonts w:ascii="Arial" w:hAnsi="Arial" w:cs="Arial"/>
        </w:rPr>
      </w:pPr>
      <w:r>
        <w:rPr>
          <w:rFonts w:ascii="Arial" w:hAnsi="Arial" w:cs="Arial"/>
        </w:rPr>
        <w:t>Úžitkový obsah                       :     15,00 m3</w:t>
      </w:r>
    </w:p>
    <w:p w:rsidR="006C0016" w:rsidRDefault="006C0016" w:rsidP="006C0016">
      <w:pPr>
        <w:jc w:val="both"/>
        <w:rPr>
          <w:rFonts w:ascii="Arial" w:hAnsi="Arial" w:cs="Arial"/>
        </w:rPr>
      </w:pPr>
    </w:p>
    <w:p w:rsidR="006C0016" w:rsidRDefault="006C0016" w:rsidP="006C0016">
      <w:pPr>
        <w:jc w:val="both"/>
        <w:rPr>
          <w:rFonts w:ascii="Arial" w:hAnsi="Arial" w:cs="Arial"/>
          <w:b/>
          <w:u w:val="single"/>
        </w:rPr>
      </w:pPr>
      <w:r>
        <w:rPr>
          <w:rFonts w:ascii="Arial" w:hAnsi="Arial" w:cs="Arial"/>
          <w:b/>
          <w:u w:val="single"/>
        </w:rPr>
        <w:t>2. Situovanie objektu</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Objekt je situovaný vedľa príjazdovej komunikácie vstupu do areálu. Situovanie objektu je zrejmé zo situácie stavby. . </w:t>
      </w:r>
    </w:p>
    <w:p w:rsidR="006C0016" w:rsidRDefault="006C0016" w:rsidP="006C0016">
      <w:pPr>
        <w:jc w:val="both"/>
        <w:rPr>
          <w:rFonts w:ascii="Arial" w:hAnsi="Arial" w:cs="Arial"/>
        </w:rPr>
      </w:pPr>
    </w:p>
    <w:p w:rsidR="006C0016" w:rsidRDefault="006C0016" w:rsidP="006C0016">
      <w:pPr>
        <w:jc w:val="both"/>
        <w:rPr>
          <w:rFonts w:ascii="Arial" w:hAnsi="Arial" w:cs="Arial"/>
          <w:b/>
          <w:u w:val="single"/>
        </w:rPr>
      </w:pPr>
      <w:r>
        <w:rPr>
          <w:rFonts w:ascii="Arial" w:hAnsi="Arial" w:cs="Arial"/>
          <w:b/>
          <w:u w:val="single"/>
        </w:rPr>
        <w:t>3. Architektonické a urbanistické riešenie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Architektonické a urbanistické riešenie vychádza z navrhovanej zástavby ako i požiadaviek na účel a funkciu objektu v rámci navrhovanej výstavby.. Objekt  je riešený z prefabrikovaných prvkov ako jednokomorový zapustený do terénu vo väzbe na komunikačný systém. </w:t>
      </w:r>
    </w:p>
    <w:p w:rsidR="006C0016" w:rsidRDefault="006C0016" w:rsidP="006C0016">
      <w:pPr>
        <w:jc w:val="both"/>
        <w:rPr>
          <w:rFonts w:ascii="Arial" w:hAnsi="Arial" w:cs="Arial"/>
        </w:rPr>
      </w:pPr>
    </w:p>
    <w:p w:rsidR="006C0016" w:rsidRDefault="006C0016" w:rsidP="006C0016">
      <w:pPr>
        <w:jc w:val="both"/>
        <w:rPr>
          <w:rFonts w:ascii="Arial" w:hAnsi="Arial" w:cs="Arial"/>
          <w:u w:val="single"/>
        </w:rPr>
      </w:pPr>
      <w:r>
        <w:rPr>
          <w:rFonts w:ascii="Arial" w:hAnsi="Arial" w:cs="Arial"/>
          <w:u w:val="single"/>
        </w:rPr>
        <w:t>3.1 Dispozičné riešenie</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Dispozičné riešenie vychádza z požiadaviek prevádzky a potrieb na uskladnenie znečistených splaškových vôd z objektu č.1. Žumpa je riešená ako jednokomorová podzemná nádrž s vyberacím otvorom pre splaškové vody.     </w:t>
      </w:r>
    </w:p>
    <w:p w:rsidR="006C0016" w:rsidRDefault="006C0016" w:rsidP="006C0016">
      <w:pPr>
        <w:jc w:val="both"/>
        <w:rPr>
          <w:rFonts w:ascii="Arial" w:hAnsi="Arial" w:cs="Arial"/>
        </w:rPr>
      </w:pPr>
    </w:p>
    <w:p w:rsidR="006C0016" w:rsidRDefault="006C0016" w:rsidP="006C0016">
      <w:pPr>
        <w:jc w:val="both"/>
        <w:rPr>
          <w:rFonts w:ascii="Arial" w:hAnsi="Arial" w:cs="Arial"/>
          <w:u w:val="single"/>
        </w:rPr>
      </w:pPr>
      <w:r>
        <w:rPr>
          <w:rFonts w:ascii="Arial" w:hAnsi="Arial" w:cs="Arial"/>
          <w:u w:val="single"/>
        </w:rPr>
        <w:t xml:space="preserve">3.2 Stavebno – konštrukčné riešenie </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Steny a dno objektu sú riešené z prefabrikovaných prvkov, prefabrikovaného dna žumpy a prefabrikovaných stien v tvare krabice uložené na základovom dne, prekryté prefabrikovanou železobetónovou doskou vzájomne na sebe, prefabrikovaná vstupná šachta slúži ako vyberací otvor je prekrytá poklopom vstupnej šachty.  Steny a dno žumpy sú opatrené proti priesaku vôd do podložia ochranným vodo nepriepustným náterom. </w:t>
      </w:r>
    </w:p>
    <w:p w:rsidR="006C0016" w:rsidRDefault="006C0016" w:rsidP="006C0016">
      <w:pPr>
        <w:jc w:val="both"/>
        <w:rPr>
          <w:rFonts w:ascii="Arial" w:hAnsi="Arial" w:cs="Arial"/>
        </w:rPr>
      </w:pPr>
    </w:p>
    <w:p w:rsidR="006C0016" w:rsidRDefault="006C0016" w:rsidP="006C0016">
      <w:pPr>
        <w:jc w:val="both"/>
        <w:rPr>
          <w:rFonts w:ascii="Arial" w:hAnsi="Arial" w:cs="Arial"/>
          <w:b/>
          <w:u w:val="single"/>
        </w:rPr>
      </w:pPr>
      <w:r>
        <w:rPr>
          <w:rFonts w:ascii="Arial" w:hAnsi="Arial" w:cs="Arial"/>
          <w:b/>
          <w:u w:val="single"/>
        </w:rPr>
        <w:t>4. Technický popis objektu</w:t>
      </w:r>
    </w:p>
    <w:p w:rsidR="006C0016" w:rsidRDefault="006C0016" w:rsidP="006C0016">
      <w:pPr>
        <w:jc w:val="both"/>
        <w:rPr>
          <w:rFonts w:ascii="Arial" w:hAnsi="Arial" w:cs="Arial"/>
        </w:rPr>
      </w:pPr>
    </w:p>
    <w:p w:rsidR="006C0016" w:rsidRDefault="006C0016" w:rsidP="006C0016">
      <w:pPr>
        <w:jc w:val="both"/>
        <w:rPr>
          <w:rFonts w:ascii="Arial" w:hAnsi="Arial" w:cs="Arial"/>
          <w:u w:val="single"/>
        </w:rPr>
      </w:pPr>
      <w:r>
        <w:rPr>
          <w:rFonts w:ascii="Arial" w:hAnsi="Arial" w:cs="Arial"/>
          <w:u w:val="single"/>
        </w:rPr>
        <w:t>4.1 Výkopy</w:t>
      </w:r>
    </w:p>
    <w:p w:rsidR="006C0016" w:rsidRDefault="006C0016" w:rsidP="006C0016">
      <w:pPr>
        <w:jc w:val="both"/>
        <w:rPr>
          <w:rFonts w:ascii="Arial" w:hAnsi="Arial" w:cs="Arial"/>
        </w:rPr>
      </w:pPr>
      <w:r>
        <w:rPr>
          <w:rFonts w:ascii="Arial" w:hAnsi="Arial" w:cs="Arial"/>
        </w:rPr>
        <w:t xml:space="preserve">Výkopy žumpy sa budú realizovať od HTU v zemine II. </w:t>
      </w:r>
      <w:r w:rsidR="008D2F3E">
        <w:rPr>
          <w:rFonts w:ascii="Arial" w:hAnsi="Arial" w:cs="Arial"/>
        </w:rPr>
        <w:t xml:space="preserve">a III. </w:t>
      </w:r>
      <w:r>
        <w:rPr>
          <w:rFonts w:ascii="Arial" w:hAnsi="Arial" w:cs="Arial"/>
        </w:rPr>
        <w:t>tr. ťažiteľnosti</w:t>
      </w:r>
      <w:r w:rsidR="008D2F3E">
        <w:rPr>
          <w:rFonts w:ascii="Arial" w:hAnsi="Arial" w:cs="Arial"/>
        </w:rPr>
        <w:t xml:space="preserve"> v pomere 50:50%</w:t>
      </w:r>
      <w:r>
        <w:rPr>
          <w:rFonts w:ascii="Arial" w:hAnsi="Arial" w:cs="Arial"/>
        </w:rPr>
        <w:t>. Nepredpokladá sa výskyt spodnej vody iba podpovrchových vôd. V prípade výskytu vody bude potrebné zrealizovať studňu na odčerpanie vody.</w:t>
      </w:r>
    </w:p>
    <w:p w:rsidR="006C0016" w:rsidRDefault="006C0016" w:rsidP="006C0016">
      <w:pPr>
        <w:jc w:val="both"/>
        <w:rPr>
          <w:rFonts w:ascii="Arial" w:hAnsi="Arial" w:cs="Arial"/>
        </w:rPr>
      </w:pPr>
      <w:r>
        <w:rPr>
          <w:rFonts w:ascii="Arial" w:hAnsi="Arial" w:cs="Arial"/>
        </w:rPr>
        <w:t>Prebytočná zemina sa použije na spätné zásypy a obsypy konštrukcie a úpravu okolitého terénu.</w:t>
      </w:r>
    </w:p>
    <w:p w:rsidR="006C0016" w:rsidRDefault="006C0016" w:rsidP="006C0016">
      <w:pPr>
        <w:jc w:val="both"/>
        <w:rPr>
          <w:rFonts w:ascii="Arial" w:hAnsi="Arial" w:cs="Arial"/>
          <w:u w:val="single"/>
        </w:rPr>
      </w:pPr>
    </w:p>
    <w:p w:rsidR="006C0016" w:rsidRDefault="006C0016" w:rsidP="006C0016">
      <w:pPr>
        <w:jc w:val="both"/>
        <w:rPr>
          <w:rFonts w:ascii="Arial" w:hAnsi="Arial" w:cs="Arial"/>
          <w:u w:val="single"/>
        </w:rPr>
      </w:pPr>
      <w:r>
        <w:rPr>
          <w:rFonts w:ascii="Arial" w:hAnsi="Arial" w:cs="Arial"/>
          <w:u w:val="single"/>
        </w:rPr>
        <w:t>4.2 Základy</w:t>
      </w:r>
    </w:p>
    <w:p w:rsidR="006C0016" w:rsidRDefault="006C0016" w:rsidP="006C0016">
      <w:pPr>
        <w:jc w:val="both"/>
        <w:rPr>
          <w:rFonts w:ascii="Arial" w:hAnsi="Arial" w:cs="Arial"/>
        </w:rPr>
      </w:pPr>
      <w:r>
        <w:rPr>
          <w:rFonts w:ascii="Arial" w:hAnsi="Arial" w:cs="Arial"/>
        </w:rPr>
        <w:t xml:space="preserve">Prefabrikovaná žumpa je riešená ako skladačka kde základovú dosku tvorí dno nádrže osadené na podkladnom betóne  a štrkopieskovom lôžku zhutnenom. Hrúbka základovej dosky je 110 – </w:t>
      </w:r>
      <w:smartTag w:uri="urn:schemas-microsoft-com:office:smarttags" w:element="metricconverter">
        <w:smartTagPr>
          <w:attr w:name="ProductID" w:val="140 mm"/>
        </w:smartTagPr>
        <w:r>
          <w:rPr>
            <w:rFonts w:ascii="Arial" w:hAnsi="Arial" w:cs="Arial"/>
          </w:rPr>
          <w:t>140 mm</w:t>
        </w:r>
      </w:smartTag>
      <w:r>
        <w:rPr>
          <w:rFonts w:ascii="Arial" w:hAnsi="Arial" w:cs="Arial"/>
        </w:rPr>
        <w:t xml:space="preserve">. Základová doska je osadená na podkladný betón hr. </w:t>
      </w:r>
      <w:smartTag w:uri="urn:schemas-microsoft-com:office:smarttags" w:element="metricconverter">
        <w:smartTagPr>
          <w:attr w:name="ProductID" w:val="150 mm"/>
        </w:smartTagPr>
        <w:r>
          <w:rPr>
            <w:rFonts w:ascii="Arial" w:hAnsi="Arial" w:cs="Arial"/>
          </w:rPr>
          <w:t>150 mm</w:t>
        </w:r>
      </w:smartTag>
      <w:r>
        <w:rPr>
          <w:rFonts w:ascii="Arial" w:hAnsi="Arial" w:cs="Arial"/>
        </w:rPr>
        <w:t xml:space="preserve"> z betónu C16/20 a štrkopieskový podsyp hr. </w:t>
      </w:r>
      <w:smartTag w:uri="urn:schemas-microsoft-com:office:smarttags" w:element="metricconverter">
        <w:smartTagPr>
          <w:attr w:name="ProductID" w:val="120 mm"/>
        </w:smartTagPr>
        <w:r>
          <w:rPr>
            <w:rFonts w:ascii="Arial" w:hAnsi="Arial" w:cs="Arial"/>
          </w:rPr>
          <w:t>120 mm</w:t>
        </w:r>
      </w:smartTag>
      <w:r>
        <w:rPr>
          <w:rFonts w:ascii="Arial" w:hAnsi="Arial" w:cs="Arial"/>
        </w:rPr>
        <w:t xml:space="preserve">. </w:t>
      </w:r>
    </w:p>
    <w:p w:rsidR="006C0016" w:rsidRDefault="006C0016" w:rsidP="006C0016">
      <w:pPr>
        <w:jc w:val="both"/>
        <w:rPr>
          <w:rFonts w:ascii="Arial" w:hAnsi="Arial" w:cs="Arial"/>
          <w:u w:val="single"/>
        </w:rPr>
      </w:pPr>
    </w:p>
    <w:p w:rsidR="006C0016" w:rsidRDefault="006C0016" w:rsidP="006C0016">
      <w:pPr>
        <w:jc w:val="both"/>
        <w:rPr>
          <w:rFonts w:ascii="Arial" w:hAnsi="Arial" w:cs="Arial"/>
          <w:u w:val="single"/>
        </w:rPr>
      </w:pPr>
    </w:p>
    <w:p w:rsidR="006C0016" w:rsidRDefault="006C0016" w:rsidP="006C0016">
      <w:pPr>
        <w:jc w:val="both"/>
        <w:rPr>
          <w:rFonts w:ascii="Arial" w:hAnsi="Arial" w:cs="Arial"/>
          <w:u w:val="single"/>
        </w:rPr>
      </w:pPr>
    </w:p>
    <w:p w:rsidR="006C0016" w:rsidRDefault="006C0016" w:rsidP="006C0016">
      <w:pPr>
        <w:jc w:val="both"/>
        <w:rPr>
          <w:rFonts w:ascii="Arial" w:hAnsi="Arial" w:cs="Arial"/>
          <w:u w:val="single"/>
        </w:rPr>
      </w:pPr>
      <w:r>
        <w:rPr>
          <w:rFonts w:ascii="Arial" w:hAnsi="Arial" w:cs="Arial"/>
          <w:u w:val="single"/>
        </w:rPr>
        <w:t>4.3 Zvislé konštrukcie</w:t>
      </w:r>
    </w:p>
    <w:p w:rsidR="006C0016" w:rsidRDefault="006C0016" w:rsidP="006C0016">
      <w:pPr>
        <w:jc w:val="both"/>
        <w:rPr>
          <w:rFonts w:ascii="Arial" w:hAnsi="Arial" w:cs="Arial"/>
        </w:rPr>
      </w:pPr>
      <w:r>
        <w:rPr>
          <w:rFonts w:ascii="Arial" w:hAnsi="Arial" w:cs="Arial"/>
        </w:rPr>
        <w:t xml:space="preserve">Steny prefabrikovanej žumpy sú riešené ako krabica súčasne s dnom žumpy celkových rozmerov 2 800 x </w:t>
      </w:r>
      <w:smartTag w:uri="urn:schemas-microsoft-com:office:smarttags" w:element="metricconverter">
        <w:smartTagPr>
          <w:attr w:name="ProductID" w:val="5500 mm"/>
        </w:smartTagPr>
        <w:r>
          <w:rPr>
            <w:rFonts w:ascii="Arial" w:hAnsi="Arial" w:cs="Arial"/>
          </w:rPr>
          <w:t>5500 mm</w:t>
        </w:r>
      </w:smartTag>
      <w:r>
        <w:rPr>
          <w:rFonts w:ascii="Arial" w:hAnsi="Arial" w:cs="Arial"/>
        </w:rPr>
        <w:t xml:space="preserve">. Hrúbka stien je </w:t>
      </w:r>
      <w:smartTag w:uri="urn:schemas-microsoft-com:office:smarttags" w:element="metricconverter">
        <w:smartTagPr>
          <w:attr w:name="ProductID" w:val="140 mm"/>
        </w:smartTagPr>
        <w:r>
          <w:rPr>
            <w:rFonts w:ascii="Arial" w:hAnsi="Arial" w:cs="Arial"/>
          </w:rPr>
          <w:t>140 mm</w:t>
        </w:r>
      </w:smartTag>
      <w:r>
        <w:rPr>
          <w:rFonts w:ascii="Arial" w:hAnsi="Arial" w:cs="Arial"/>
        </w:rPr>
        <w:t xml:space="preserve">. Steny a dno sú zhotovené z vodostavebného betónu doplnené ochranným náterom Aquafin 2K.   </w:t>
      </w:r>
    </w:p>
    <w:p w:rsidR="006C0016" w:rsidRDefault="006C0016" w:rsidP="006C0016">
      <w:pPr>
        <w:jc w:val="both"/>
        <w:rPr>
          <w:rFonts w:ascii="Arial" w:hAnsi="Arial" w:cs="Arial"/>
          <w:u w:val="single"/>
        </w:rPr>
      </w:pPr>
    </w:p>
    <w:p w:rsidR="006C0016" w:rsidRDefault="006C0016" w:rsidP="006C0016">
      <w:pPr>
        <w:jc w:val="both"/>
        <w:rPr>
          <w:rFonts w:ascii="Arial" w:hAnsi="Arial" w:cs="Arial"/>
          <w:u w:val="single"/>
        </w:rPr>
      </w:pPr>
      <w:r>
        <w:rPr>
          <w:rFonts w:ascii="Arial" w:hAnsi="Arial" w:cs="Arial"/>
          <w:u w:val="single"/>
        </w:rPr>
        <w:t>4.4 Vodorovné konštrukcie</w:t>
      </w:r>
    </w:p>
    <w:p w:rsidR="006C0016" w:rsidRDefault="006C0016" w:rsidP="006C0016">
      <w:pPr>
        <w:jc w:val="both"/>
        <w:rPr>
          <w:rFonts w:ascii="Arial" w:hAnsi="Arial" w:cs="Arial"/>
          <w:u w:val="single"/>
        </w:rPr>
      </w:pPr>
      <w:r>
        <w:rPr>
          <w:rFonts w:ascii="Arial" w:hAnsi="Arial" w:cs="Arial"/>
        </w:rPr>
        <w:t xml:space="preserve">Vodorovnú nosnú konštrukciu prefabrikovanej žumpy tvorí prefabrikovaná doska hr. </w:t>
      </w:r>
      <w:smartTag w:uri="urn:schemas-microsoft-com:office:smarttags" w:element="metricconverter">
        <w:smartTagPr>
          <w:attr w:name="ProductID" w:val="150 mm"/>
        </w:smartTagPr>
        <w:r>
          <w:rPr>
            <w:rFonts w:ascii="Arial" w:hAnsi="Arial" w:cs="Arial"/>
          </w:rPr>
          <w:t>150 mm</w:t>
        </w:r>
      </w:smartTag>
      <w:r>
        <w:rPr>
          <w:rFonts w:ascii="Arial" w:hAnsi="Arial" w:cs="Arial"/>
        </w:rPr>
        <w:t xml:space="preserve"> s otvorom pre vyberanie splaškových vôd. Vyberací otvor je riešený z betónového prefabrikovaného nástavca osadeného na železobetónovej doske. Prekrytie vyberacieho otvoru je riešené doskou hr. </w:t>
      </w:r>
      <w:smartTag w:uri="urn:schemas-microsoft-com:office:smarttags" w:element="metricconverter">
        <w:smartTagPr>
          <w:attr w:name="ProductID" w:val="100 mm"/>
        </w:smartTagPr>
        <w:r>
          <w:rPr>
            <w:rFonts w:ascii="Arial" w:hAnsi="Arial" w:cs="Arial"/>
          </w:rPr>
          <w:t>100 mm</w:t>
        </w:r>
      </w:smartTag>
      <w:r>
        <w:rPr>
          <w:rFonts w:ascii="Arial" w:hAnsi="Arial" w:cs="Arial"/>
        </w:rPr>
        <w:t xml:space="preserve"> s vodotesným poklopom.</w:t>
      </w:r>
      <w:r>
        <w:rPr>
          <w:rFonts w:ascii="Arial" w:hAnsi="Arial" w:cs="Arial"/>
          <w:u w:val="single"/>
        </w:rPr>
        <w:t xml:space="preserve"> </w:t>
      </w:r>
    </w:p>
    <w:p w:rsidR="006C0016" w:rsidRDefault="006C0016" w:rsidP="006C0016">
      <w:pPr>
        <w:jc w:val="both"/>
        <w:rPr>
          <w:rFonts w:ascii="Arial" w:hAnsi="Arial" w:cs="Arial"/>
          <w:u w:val="single"/>
        </w:rPr>
      </w:pPr>
    </w:p>
    <w:p w:rsidR="006C0016" w:rsidRDefault="006C0016" w:rsidP="006C0016">
      <w:pPr>
        <w:jc w:val="both"/>
        <w:rPr>
          <w:rFonts w:ascii="Arial" w:hAnsi="Arial" w:cs="Arial"/>
          <w:u w:val="single"/>
        </w:rPr>
      </w:pPr>
      <w:r>
        <w:rPr>
          <w:rFonts w:ascii="Arial" w:hAnsi="Arial" w:cs="Arial"/>
          <w:u w:val="single"/>
        </w:rPr>
        <w:t>4.5 Úprava povrchov</w:t>
      </w:r>
    </w:p>
    <w:p w:rsidR="006C0016" w:rsidRDefault="006C0016" w:rsidP="006C0016">
      <w:pPr>
        <w:jc w:val="both"/>
        <w:rPr>
          <w:rFonts w:ascii="Arial" w:hAnsi="Arial" w:cs="Arial"/>
        </w:rPr>
      </w:pPr>
      <w:r>
        <w:rPr>
          <w:rFonts w:ascii="Arial" w:hAnsi="Arial" w:cs="Arial"/>
        </w:rPr>
        <w:t xml:space="preserve">Steny a dno prefabrikovanej žumpy sú zvonka i zvnútra opatrené vodonepriepustným náterom betónových konštrukcií – 2x Aquafin 2K.  </w:t>
      </w:r>
    </w:p>
    <w:p w:rsidR="006C0016" w:rsidRDefault="006C0016" w:rsidP="006C0016">
      <w:pPr>
        <w:jc w:val="both"/>
        <w:rPr>
          <w:rFonts w:ascii="Arial" w:hAnsi="Arial" w:cs="Arial"/>
          <w:u w:val="single"/>
        </w:rPr>
      </w:pPr>
    </w:p>
    <w:p w:rsidR="006C0016" w:rsidRDefault="006C0016" w:rsidP="006C0016">
      <w:pPr>
        <w:jc w:val="both"/>
        <w:rPr>
          <w:rFonts w:ascii="Arial" w:hAnsi="Arial" w:cs="Arial"/>
          <w:b/>
          <w:u w:val="single"/>
        </w:rPr>
      </w:pPr>
      <w:r>
        <w:rPr>
          <w:rFonts w:ascii="Arial" w:hAnsi="Arial" w:cs="Arial"/>
          <w:b/>
          <w:u w:val="single"/>
        </w:rPr>
        <w:t>4.6 Ostatné konštrukcie a práce PSV</w:t>
      </w:r>
    </w:p>
    <w:p w:rsidR="006C0016" w:rsidRDefault="006C0016" w:rsidP="006C0016">
      <w:pPr>
        <w:jc w:val="both"/>
        <w:rPr>
          <w:rFonts w:ascii="Arial" w:hAnsi="Arial" w:cs="Arial"/>
        </w:rPr>
      </w:pPr>
    </w:p>
    <w:p w:rsidR="006C0016" w:rsidRDefault="006C0016" w:rsidP="006C0016">
      <w:pPr>
        <w:jc w:val="both"/>
        <w:rPr>
          <w:rFonts w:ascii="Arial" w:hAnsi="Arial" w:cs="Arial"/>
          <w:u w:val="single"/>
        </w:rPr>
      </w:pPr>
      <w:r>
        <w:rPr>
          <w:rFonts w:ascii="Arial" w:hAnsi="Arial" w:cs="Arial"/>
          <w:u w:val="single"/>
        </w:rPr>
        <w:t>4.6.1 Izolácie proti vode a vlhkosti</w:t>
      </w: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Na izoláciu proti zemnej vlhkosti a proti úniku vôd do po</w:t>
      </w:r>
      <w:r w:rsidR="00674DC4">
        <w:rPr>
          <w:rFonts w:ascii="Arial" w:hAnsi="Arial" w:cs="Arial"/>
        </w:rPr>
        <w:t>dložia sú použité ochranné vodo</w:t>
      </w:r>
      <w:r>
        <w:rPr>
          <w:rFonts w:ascii="Arial" w:hAnsi="Arial" w:cs="Arial"/>
        </w:rPr>
        <w:t xml:space="preserve">nepriepustné nátery 2x Aquafin 2K. </w:t>
      </w:r>
    </w:p>
    <w:p w:rsidR="006C0016" w:rsidRDefault="006C0016" w:rsidP="006C0016">
      <w:pPr>
        <w:jc w:val="both"/>
        <w:rPr>
          <w:rFonts w:ascii="Arial" w:hAnsi="Arial" w:cs="Arial"/>
        </w:rPr>
      </w:pPr>
    </w:p>
    <w:p w:rsidR="006C0016" w:rsidRDefault="006C0016" w:rsidP="006C0016">
      <w:pPr>
        <w:jc w:val="both"/>
        <w:rPr>
          <w:rFonts w:ascii="Arial" w:hAnsi="Arial" w:cs="Arial"/>
          <w:u w:val="single"/>
        </w:rPr>
      </w:pPr>
      <w:r>
        <w:rPr>
          <w:rFonts w:ascii="Arial" w:hAnsi="Arial" w:cs="Arial"/>
          <w:u w:val="single"/>
        </w:rPr>
        <w:t>4.6.2 Zámočnícke konštrukcie</w:t>
      </w:r>
    </w:p>
    <w:p w:rsidR="006C0016" w:rsidRDefault="006C0016" w:rsidP="006C0016">
      <w:pPr>
        <w:jc w:val="both"/>
        <w:rPr>
          <w:rFonts w:ascii="Arial" w:hAnsi="Arial" w:cs="Arial"/>
        </w:rPr>
      </w:pPr>
      <w:r>
        <w:rPr>
          <w:rFonts w:ascii="Arial" w:hAnsi="Arial" w:cs="Arial"/>
        </w:rPr>
        <w:t xml:space="preserve">Súčasťou zámočníckych konštrukcií je oceľový poklop vyberacieho otvoru žumpy, ktorý je dodávkou prefabrikovanej žumpy.  </w:t>
      </w:r>
    </w:p>
    <w:p w:rsidR="006C0016" w:rsidRDefault="006C0016" w:rsidP="006C0016">
      <w:pPr>
        <w:jc w:val="both"/>
        <w:rPr>
          <w:rFonts w:ascii="Arial" w:hAnsi="Arial" w:cs="Arial"/>
          <w:u w:val="single"/>
        </w:rPr>
      </w:pPr>
    </w:p>
    <w:p w:rsidR="006C0016" w:rsidRDefault="006C0016" w:rsidP="006C0016">
      <w:pPr>
        <w:jc w:val="both"/>
        <w:rPr>
          <w:rFonts w:ascii="Arial" w:hAnsi="Arial" w:cs="Arial"/>
          <w:u w:val="single"/>
        </w:rPr>
      </w:pPr>
      <w:r>
        <w:rPr>
          <w:rFonts w:ascii="Arial" w:hAnsi="Arial" w:cs="Arial"/>
          <w:u w:val="single"/>
        </w:rPr>
        <w:t>5. Dokončovacie práce</w:t>
      </w:r>
    </w:p>
    <w:p w:rsidR="006C0016" w:rsidRDefault="006C0016" w:rsidP="006C0016">
      <w:pPr>
        <w:jc w:val="both"/>
        <w:rPr>
          <w:rFonts w:ascii="Arial" w:hAnsi="Arial" w:cs="Arial"/>
        </w:rPr>
      </w:pPr>
      <w:r>
        <w:rPr>
          <w:rFonts w:ascii="Arial" w:hAnsi="Arial" w:cs="Arial"/>
        </w:rPr>
        <w:t>V rámci dokončovacích prác sa  celý objekt sa vyčistí.</w:t>
      </w: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   </w:t>
      </w: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p>
    <w:p w:rsidR="006C0016" w:rsidRDefault="006C0016" w:rsidP="006C0016">
      <w:pPr>
        <w:jc w:val="both"/>
        <w:rPr>
          <w:rFonts w:ascii="Arial" w:hAnsi="Arial" w:cs="Arial"/>
        </w:rPr>
      </w:pPr>
      <w:r>
        <w:rPr>
          <w:rFonts w:ascii="Arial" w:hAnsi="Arial" w:cs="Arial"/>
        </w:rPr>
        <w:t xml:space="preserve">                                                                                           Vypracoval : Ing. Bocora</w:t>
      </w: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6C0016" w:rsidRDefault="006C0016" w:rsidP="006C0016">
      <w:pPr>
        <w:rPr>
          <w:rFonts w:ascii="Arial" w:hAnsi="Arial" w:cs="Arial"/>
        </w:rPr>
      </w:pPr>
    </w:p>
    <w:p w:rsidR="007E1E43" w:rsidRDefault="007E1E43" w:rsidP="006C0016">
      <w:pPr>
        <w:rPr>
          <w:rFonts w:ascii="Arial" w:hAnsi="Arial" w:cs="Arial"/>
        </w:rPr>
      </w:pPr>
    </w:p>
    <w:p w:rsidR="007E1E43" w:rsidRPr="008C6512" w:rsidRDefault="007E1E43" w:rsidP="006C0016">
      <w:pPr>
        <w:rPr>
          <w:rFonts w:ascii="Trebuchet MS" w:hAnsi="Trebuchet MS" w:cs="Arial"/>
          <w:b/>
          <w:sz w:val="28"/>
          <w:szCs w:val="28"/>
        </w:rPr>
      </w:pPr>
      <w:r w:rsidRPr="008C6512">
        <w:rPr>
          <w:rFonts w:ascii="Trebuchet MS" w:hAnsi="Trebuchet MS" w:cs="Arial"/>
          <w:b/>
          <w:sz w:val="28"/>
          <w:szCs w:val="28"/>
        </w:rPr>
        <w:t>REZ B - B´</w:t>
      </w:r>
    </w:p>
    <w:p w:rsidR="007E1E43" w:rsidRPr="008C6512" w:rsidRDefault="007E1E43" w:rsidP="006C0016">
      <w:pPr>
        <w:rPr>
          <w:rFonts w:ascii="Trebuchet MS" w:hAnsi="Trebuchet MS" w:cs="Arial"/>
          <w:b/>
          <w:sz w:val="28"/>
          <w:szCs w:val="28"/>
        </w:rPr>
      </w:pPr>
    </w:p>
    <w:p w:rsidR="007E1E43" w:rsidRDefault="007E1E43" w:rsidP="006C0016">
      <w:pPr>
        <w:rPr>
          <w:rFonts w:ascii="Trebuchet MS" w:hAnsi="Trebuchet MS" w:cs="Arial"/>
          <w:b/>
          <w:sz w:val="28"/>
          <w:szCs w:val="28"/>
        </w:rPr>
      </w:pPr>
      <w:r w:rsidRPr="008C6512">
        <w:rPr>
          <w:rFonts w:ascii="Trebuchet MS" w:hAnsi="Trebuchet MS" w:cs="Arial"/>
          <w:b/>
          <w:sz w:val="28"/>
          <w:szCs w:val="28"/>
        </w:rPr>
        <w:t>PRIEČELI</w:t>
      </w:r>
      <w:r w:rsidR="00DC4692">
        <w:rPr>
          <w:rFonts w:ascii="Trebuchet MS" w:hAnsi="Trebuchet MS" w:cs="Arial"/>
          <w:b/>
          <w:sz w:val="28"/>
          <w:szCs w:val="28"/>
        </w:rPr>
        <w:t>E  S-V</w:t>
      </w:r>
    </w:p>
    <w:p w:rsidR="00DC4692" w:rsidRDefault="00DC4692" w:rsidP="006C0016">
      <w:pPr>
        <w:rPr>
          <w:rFonts w:ascii="Trebuchet MS" w:hAnsi="Trebuchet MS" w:cs="Arial"/>
          <w:b/>
          <w:sz w:val="28"/>
          <w:szCs w:val="28"/>
        </w:rPr>
      </w:pPr>
    </w:p>
    <w:p w:rsidR="00DC4692" w:rsidRPr="008C6512" w:rsidRDefault="00DC4692" w:rsidP="00DC4692">
      <w:pPr>
        <w:rPr>
          <w:rFonts w:ascii="Trebuchet MS" w:hAnsi="Trebuchet MS" w:cs="Arial"/>
          <w:b/>
          <w:sz w:val="28"/>
          <w:szCs w:val="28"/>
        </w:rPr>
      </w:pPr>
      <w:r w:rsidRPr="008C6512">
        <w:rPr>
          <w:rFonts w:ascii="Trebuchet MS" w:hAnsi="Trebuchet MS" w:cs="Arial"/>
          <w:b/>
          <w:sz w:val="28"/>
          <w:szCs w:val="28"/>
        </w:rPr>
        <w:t>PRIEČELI</w:t>
      </w:r>
      <w:r>
        <w:rPr>
          <w:rFonts w:ascii="Trebuchet MS" w:hAnsi="Trebuchet MS" w:cs="Arial"/>
          <w:b/>
          <w:sz w:val="28"/>
          <w:szCs w:val="28"/>
        </w:rPr>
        <w:t>E  S-Z</w:t>
      </w:r>
    </w:p>
    <w:p w:rsidR="00DC4692" w:rsidRDefault="00DC4692" w:rsidP="006C0016">
      <w:pPr>
        <w:rPr>
          <w:rFonts w:ascii="Trebuchet MS" w:hAnsi="Trebuchet MS" w:cs="Arial"/>
          <w:b/>
          <w:sz w:val="28"/>
          <w:szCs w:val="28"/>
        </w:rPr>
      </w:pPr>
    </w:p>
    <w:p w:rsidR="009E6598" w:rsidRDefault="009E6598" w:rsidP="006C0016">
      <w:pPr>
        <w:rPr>
          <w:rFonts w:ascii="Trebuchet MS" w:hAnsi="Trebuchet MS" w:cs="Arial"/>
          <w:b/>
          <w:sz w:val="28"/>
          <w:szCs w:val="28"/>
        </w:rPr>
      </w:pPr>
    </w:p>
    <w:p w:rsidR="009E6598" w:rsidRDefault="009E6598" w:rsidP="006C0016">
      <w:pPr>
        <w:rPr>
          <w:rFonts w:ascii="Arial" w:hAnsi="Arial" w:cs="Arial"/>
        </w:rPr>
      </w:pPr>
      <w:r>
        <w:rPr>
          <w:rFonts w:ascii="Arial" w:hAnsi="Arial" w:cs="Arial"/>
        </w:rPr>
        <w:t>Madunice</w:t>
      </w:r>
    </w:p>
    <w:p w:rsidR="009E6598" w:rsidRDefault="009E6598" w:rsidP="006C0016">
      <w:pPr>
        <w:rPr>
          <w:rFonts w:ascii="Arial" w:hAnsi="Arial" w:cs="Arial"/>
        </w:rPr>
      </w:pPr>
    </w:p>
    <w:p w:rsidR="009E6598" w:rsidRDefault="009E6598" w:rsidP="006C0016">
      <w:pPr>
        <w:rPr>
          <w:rFonts w:ascii="Arial" w:hAnsi="Arial" w:cs="Arial"/>
        </w:rPr>
      </w:pPr>
      <w:r>
        <w:rPr>
          <w:rFonts w:ascii="Arial" w:hAnsi="Arial" w:cs="Arial"/>
        </w:rPr>
        <w:t>Madunice</w:t>
      </w:r>
    </w:p>
    <w:p w:rsidR="009E6598" w:rsidRDefault="009E6598" w:rsidP="006C0016">
      <w:pPr>
        <w:rPr>
          <w:rFonts w:ascii="Arial" w:hAnsi="Arial" w:cs="Arial"/>
        </w:rPr>
      </w:pPr>
    </w:p>
    <w:p w:rsidR="009E6598" w:rsidRDefault="009E6598" w:rsidP="006C0016">
      <w:pPr>
        <w:rPr>
          <w:rFonts w:ascii="Arial" w:hAnsi="Arial" w:cs="Arial"/>
        </w:rPr>
      </w:pPr>
      <w:r>
        <w:rPr>
          <w:rFonts w:ascii="Arial" w:hAnsi="Arial" w:cs="Arial"/>
        </w:rPr>
        <w:t>Madunice</w:t>
      </w:r>
    </w:p>
    <w:p w:rsidR="009E6598" w:rsidRDefault="009E6598" w:rsidP="006C0016">
      <w:pPr>
        <w:rPr>
          <w:rFonts w:ascii="Arial" w:hAnsi="Arial" w:cs="Arial"/>
        </w:rPr>
      </w:pPr>
    </w:p>
    <w:p w:rsidR="009E6598" w:rsidRDefault="009E6598" w:rsidP="006C0016">
      <w:pPr>
        <w:rPr>
          <w:rFonts w:ascii="Arial" w:hAnsi="Arial" w:cs="Arial"/>
        </w:rPr>
      </w:pPr>
      <w:r>
        <w:rPr>
          <w:rFonts w:ascii="Arial" w:hAnsi="Arial" w:cs="Arial"/>
        </w:rPr>
        <w:t>Madunice</w:t>
      </w:r>
    </w:p>
    <w:p w:rsidR="009E6598" w:rsidRDefault="009E6598" w:rsidP="006C0016">
      <w:pPr>
        <w:rPr>
          <w:rFonts w:ascii="Arial" w:hAnsi="Arial" w:cs="Arial"/>
        </w:rPr>
      </w:pPr>
    </w:p>
    <w:p w:rsidR="009E6598" w:rsidRDefault="009E6598" w:rsidP="006C0016">
      <w:pPr>
        <w:rPr>
          <w:rFonts w:ascii="Arial" w:hAnsi="Arial" w:cs="Arial"/>
        </w:rPr>
      </w:pPr>
      <w:r>
        <w:rPr>
          <w:rFonts w:ascii="Arial" w:hAnsi="Arial" w:cs="Arial"/>
        </w:rPr>
        <w:t>Madunice</w:t>
      </w:r>
    </w:p>
    <w:p w:rsidR="009E6598" w:rsidRDefault="009E6598" w:rsidP="006C0016">
      <w:pPr>
        <w:rPr>
          <w:rFonts w:ascii="Arial" w:hAnsi="Arial" w:cs="Arial"/>
        </w:rPr>
      </w:pPr>
    </w:p>
    <w:p w:rsidR="009E6598" w:rsidRDefault="009E6598" w:rsidP="006C0016">
      <w:pPr>
        <w:rPr>
          <w:rFonts w:ascii="Arial" w:hAnsi="Arial" w:cs="Arial"/>
        </w:rPr>
      </w:pPr>
      <w:r>
        <w:rPr>
          <w:rFonts w:ascii="Arial" w:hAnsi="Arial" w:cs="Arial"/>
        </w:rPr>
        <w:t>Madunice</w:t>
      </w:r>
    </w:p>
    <w:p w:rsidR="009E6598" w:rsidRDefault="009E6598" w:rsidP="006C0016">
      <w:pPr>
        <w:rPr>
          <w:rFonts w:ascii="Arial" w:hAnsi="Arial" w:cs="Arial"/>
        </w:rPr>
      </w:pPr>
    </w:p>
    <w:p w:rsidR="009E6598" w:rsidRDefault="009E6598" w:rsidP="006C0016">
      <w:pPr>
        <w:rPr>
          <w:rFonts w:ascii="Arial" w:hAnsi="Arial" w:cs="Arial"/>
        </w:rPr>
      </w:pPr>
      <w:r>
        <w:rPr>
          <w:rFonts w:ascii="Arial" w:hAnsi="Arial" w:cs="Arial"/>
        </w:rPr>
        <w:t>Madunice</w:t>
      </w:r>
    </w:p>
    <w:p w:rsidR="009E6598" w:rsidRDefault="009E6598" w:rsidP="006C0016">
      <w:pPr>
        <w:rPr>
          <w:rFonts w:ascii="Arial" w:hAnsi="Arial" w:cs="Arial"/>
        </w:rPr>
      </w:pPr>
    </w:p>
    <w:p w:rsidR="009E6598" w:rsidRDefault="009E6598" w:rsidP="009E6598">
      <w:pPr>
        <w:rPr>
          <w:rFonts w:ascii="Arial" w:hAnsi="Arial" w:cs="Arial"/>
        </w:rPr>
      </w:pPr>
      <w:r>
        <w:rPr>
          <w:rFonts w:ascii="Arial" w:hAnsi="Arial" w:cs="Arial"/>
        </w:rPr>
        <w:t>Madunice</w:t>
      </w:r>
    </w:p>
    <w:p w:rsidR="009E6598" w:rsidRDefault="009E6598" w:rsidP="009E6598">
      <w:pPr>
        <w:rPr>
          <w:rFonts w:ascii="Arial" w:hAnsi="Arial" w:cs="Arial"/>
        </w:rPr>
      </w:pPr>
    </w:p>
    <w:p w:rsidR="009E6598" w:rsidRDefault="009E6598" w:rsidP="009E6598">
      <w:pPr>
        <w:rPr>
          <w:rFonts w:ascii="Arial" w:hAnsi="Arial" w:cs="Arial"/>
        </w:rPr>
      </w:pPr>
      <w:r>
        <w:rPr>
          <w:rFonts w:ascii="Arial" w:hAnsi="Arial" w:cs="Arial"/>
        </w:rPr>
        <w:t>Madunice</w:t>
      </w:r>
    </w:p>
    <w:p w:rsidR="009E6598" w:rsidRDefault="009E6598" w:rsidP="009E6598">
      <w:pPr>
        <w:rPr>
          <w:rFonts w:ascii="Arial" w:hAnsi="Arial" w:cs="Arial"/>
        </w:rPr>
      </w:pPr>
    </w:p>
    <w:p w:rsidR="009E6598" w:rsidRDefault="009E6598" w:rsidP="009E6598">
      <w:pPr>
        <w:rPr>
          <w:rFonts w:ascii="Arial" w:hAnsi="Arial" w:cs="Arial"/>
        </w:rPr>
      </w:pPr>
      <w:r>
        <w:rPr>
          <w:rFonts w:ascii="Arial" w:hAnsi="Arial" w:cs="Arial"/>
        </w:rPr>
        <w:t>Madunice</w:t>
      </w:r>
    </w:p>
    <w:p w:rsidR="009E6598" w:rsidRDefault="009E6598" w:rsidP="009E6598">
      <w:pPr>
        <w:rPr>
          <w:rFonts w:ascii="Arial" w:hAnsi="Arial" w:cs="Arial"/>
        </w:rPr>
      </w:pPr>
    </w:p>
    <w:p w:rsidR="009E6598" w:rsidRPr="009E6598" w:rsidRDefault="009E6598" w:rsidP="009E6598">
      <w:pPr>
        <w:rPr>
          <w:rFonts w:ascii="Arial" w:hAnsi="Arial" w:cs="Arial"/>
        </w:rPr>
      </w:pPr>
      <w:r>
        <w:rPr>
          <w:rFonts w:ascii="Arial" w:hAnsi="Arial" w:cs="Arial"/>
        </w:rPr>
        <w:t>Madunice</w:t>
      </w:r>
    </w:p>
    <w:p w:rsidR="009E6598" w:rsidRPr="009E6598" w:rsidRDefault="009E6598" w:rsidP="006C0016">
      <w:pPr>
        <w:rPr>
          <w:rFonts w:ascii="Arial" w:hAnsi="Arial" w:cs="Arial"/>
        </w:rPr>
      </w:pPr>
    </w:p>
    <w:sectPr w:rsidR="009E6598" w:rsidRPr="009E6598" w:rsidSect="008D302D">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2542" w:rsidRDefault="00262542" w:rsidP="004D5CAD">
      <w:r>
        <w:separator/>
      </w:r>
    </w:p>
  </w:endnote>
  <w:endnote w:type="continuationSeparator" w:id="1">
    <w:p w:rsidR="00262542" w:rsidRDefault="00262542" w:rsidP="004D5C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vinion">
    <w:altName w:val="Symbol"/>
    <w:charset w:val="02"/>
    <w:family w:val="swiss"/>
    <w:pitch w:val="variable"/>
    <w:sig w:usb0="00000000" w:usb1="10000000" w:usb2="00000000" w:usb3="00000000" w:csb0="80000000" w:csb1="00000000"/>
  </w:font>
  <w:font w:name="Thorndale">
    <w:altName w:val="Times New Roman"/>
    <w:panose1 w:val="00000000000000000000"/>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Times New">
    <w:altName w:val="Courier New"/>
    <w:charset w:val="00"/>
    <w:family w:val="roman"/>
    <w:pitch w:val="fixed"/>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2542" w:rsidRDefault="00262542" w:rsidP="004D5CAD">
      <w:r>
        <w:separator/>
      </w:r>
    </w:p>
  </w:footnote>
  <w:footnote w:type="continuationSeparator" w:id="1">
    <w:p w:rsidR="00262542" w:rsidRDefault="00262542" w:rsidP="004D5C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4F1EC55A"/>
    <w:lvl w:ilvl="0">
      <w:start w:val="1"/>
      <w:numFmt w:val="bullet"/>
      <w:pStyle w:val="Zoznamsodrkami4"/>
      <w:lvlText w:val=""/>
      <w:lvlJc w:val="left"/>
      <w:pPr>
        <w:tabs>
          <w:tab w:val="num" w:pos="1209"/>
        </w:tabs>
        <w:ind w:left="1209" w:hanging="360"/>
      </w:pPr>
      <w:rPr>
        <w:rFonts w:ascii="Symbol" w:hAnsi="Symbol" w:hint="default"/>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numFmt w:val="bullet"/>
      <w:lvlText w:val="-"/>
      <w:lvlJc w:val="left"/>
      <w:pPr>
        <w:tabs>
          <w:tab w:val="num" w:pos="360"/>
        </w:tabs>
        <w:ind w:left="360" w:hanging="360"/>
      </w:pPr>
      <w:rPr>
        <w:rFonts w:ascii="OpenSymbol" w:hAnsi="OpenSymbol"/>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4">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5">
    <w:nsid w:val="00000008"/>
    <w:multiLevelType w:val="singleLevel"/>
    <w:tmpl w:val="00000008"/>
    <w:name w:val="WW8Num8"/>
    <w:lvl w:ilvl="0">
      <w:numFmt w:val="bullet"/>
      <w:lvlText w:val="-"/>
      <w:lvlJc w:val="left"/>
      <w:pPr>
        <w:tabs>
          <w:tab w:val="num" w:pos="360"/>
        </w:tabs>
        <w:ind w:left="360" w:hanging="360"/>
      </w:pPr>
      <w:rPr>
        <w:rFonts w:ascii="OpenSymbol" w:hAnsi="OpenSymbol"/>
      </w:rPr>
    </w:lvl>
  </w:abstractNum>
  <w:abstractNum w:abstractNumId="6">
    <w:nsid w:val="021B7028"/>
    <w:multiLevelType w:val="hybridMultilevel"/>
    <w:tmpl w:val="147C288C"/>
    <w:lvl w:ilvl="0" w:tplc="041B0001">
      <w:start w:val="1"/>
      <w:numFmt w:val="bullet"/>
      <w:lvlText w:val=""/>
      <w:lvlJc w:val="left"/>
      <w:pPr>
        <w:tabs>
          <w:tab w:val="num" w:pos="1146"/>
        </w:tabs>
        <w:ind w:left="1146"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7">
    <w:nsid w:val="0A161A7F"/>
    <w:multiLevelType w:val="multilevel"/>
    <w:tmpl w:val="77F0D17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79C7BA8"/>
    <w:multiLevelType w:val="hybridMultilevel"/>
    <w:tmpl w:val="A47E06AA"/>
    <w:lvl w:ilvl="0" w:tplc="04050001">
      <w:start w:val="1"/>
      <w:numFmt w:val="bullet"/>
      <w:lvlText w:val=""/>
      <w:lvlJc w:val="left"/>
      <w:pPr>
        <w:tabs>
          <w:tab w:val="num" w:pos="720"/>
        </w:tabs>
        <w:ind w:left="72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9">
    <w:nsid w:val="18F06BE8"/>
    <w:multiLevelType w:val="hybridMultilevel"/>
    <w:tmpl w:val="402E8526"/>
    <w:lvl w:ilvl="0" w:tplc="796213C2">
      <w:start w:val="1"/>
      <w:numFmt w:val="upperRoman"/>
      <w:lvlText w:val="%1."/>
      <w:lvlJc w:val="left"/>
      <w:pPr>
        <w:tabs>
          <w:tab w:val="num" w:pos="1080"/>
        </w:tabs>
        <w:ind w:left="1080" w:hanging="72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DD41150"/>
    <w:multiLevelType w:val="hybridMultilevel"/>
    <w:tmpl w:val="2B48DB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24755143"/>
    <w:multiLevelType w:val="singleLevel"/>
    <w:tmpl w:val="9A949DCE"/>
    <w:lvl w:ilvl="0">
      <w:numFmt w:val="bullet"/>
      <w:lvlText w:val="-"/>
      <w:lvlJc w:val="left"/>
      <w:pPr>
        <w:tabs>
          <w:tab w:val="num" w:pos="360"/>
        </w:tabs>
        <w:ind w:left="360" w:hanging="360"/>
      </w:pPr>
    </w:lvl>
  </w:abstractNum>
  <w:abstractNum w:abstractNumId="12">
    <w:nsid w:val="2E1F12F1"/>
    <w:multiLevelType w:val="singleLevel"/>
    <w:tmpl w:val="9A949DCE"/>
    <w:lvl w:ilvl="0">
      <w:numFmt w:val="bullet"/>
      <w:lvlText w:val="-"/>
      <w:lvlJc w:val="left"/>
      <w:pPr>
        <w:tabs>
          <w:tab w:val="num" w:pos="360"/>
        </w:tabs>
        <w:ind w:left="360" w:hanging="360"/>
      </w:pPr>
    </w:lvl>
  </w:abstractNum>
  <w:abstractNum w:abstractNumId="13">
    <w:nsid w:val="2F6867EE"/>
    <w:multiLevelType w:val="singleLevel"/>
    <w:tmpl w:val="E5768356"/>
    <w:lvl w:ilvl="0">
      <w:start w:val="3"/>
      <w:numFmt w:val="bullet"/>
      <w:lvlText w:val="-"/>
      <w:lvlJc w:val="left"/>
      <w:pPr>
        <w:tabs>
          <w:tab w:val="num" w:pos="360"/>
        </w:tabs>
        <w:ind w:left="360" w:hanging="360"/>
      </w:pPr>
    </w:lvl>
  </w:abstractNum>
  <w:abstractNum w:abstractNumId="14">
    <w:nsid w:val="37951796"/>
    <w:multiLevelType w:val="hybridMultilevel"/>
    <w:tmpl w:val="8C32C2DC"/>
    <w:lvl w:ilvl="0" w:tplc="F63AA982">
      <w:start w:val="1"/>
      <w:numFmt w:val="upperRoman"/>
      <w:lvlText w:val="%1."/>
      <w:lvlJc w:val="left"/>
      <w:pPr>
        <w:tabs>
          <w:tab w:val="num" w:pos="1080"/>
        </w:tabs>
        <w:ind w:left="1080" w:hanging="72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nsid w:val="3C1813C7"/>
    <w:multiLevelType w:val="singleLevel"/>
    <w:tmpl w:val="9A949DCE"/>
    <w:lvl w:ilvl="0">
      <w:numFmt w:val="bullet"/>
      <w:lvlText w:val="-"/>
      <w:lvlJc w:val="left"/>
      <w:pPr>
        <w:tabs>
          <w:tab w:val="num" w:pos="360"/>
        </w:tabs>
        <w:ind w:left="360" w:hanging="360"/>
      </w:pPr>
    </w:lvl>
  </w:abstractNum>
  <w:abstractNum w:abstractNumId="16">
    <w:nsid w:val="3D3F5B36"/>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7">
    <w:nsid w:val="4364226A"/>
    <w:multiLevelType w:val="hybridMultilevel"/>
    <w:tmpl w:val="6B18F512"/>
    <w:lvl w:ilvl="0" w:tplc="3306D6A8">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7A25CC4"/>
    <w:multiLevelType w:val="singleLevel"/>
    <w:tmpl w:val="6896E1EE"/>
    <w:lvl w:ilvl="0">
      <w:numFmt w:val="bullet"/>
      <w:lvlText w:val="-"/>
      <w:lvlJc w:val="left"/>
      <w:pPr>
        <w:tabs>
          <w:tab w:val="num" w:pos="360"/>
        </w:tabs>
        <w:ind w:left="360" w:hanging="360"/>
      </w:pPr>
    </w:lvl>
  </w:abstractNum>
  <w:abstractNum w:abstractNumId="19">
    <w:nsid w:val="544E0461"/>
    <w:multiLevelType w:val="singleLevel"/>
    <w:tmpl w:val="9A949DCE"/>
    <w:lvl w:ilvl="0">
      <w:numFmt w:val="bullet"/>
      <w:lvlText w:val="-"/>
      <w:lvlJc w:val="left"/>
      <w:pPr>
        <w:tabs>
          <w:tab w:val="num" w:pos="360"/>
        </w:tabs>
        <w:ind w:left="360" w:hanging="360"/>
      </w:pPr>
    </w:lvl>
  </w:abstractNum>
  <w:abstractNum w:abstractNumId="20">
    <w:nsid w:val="54F27F1C"/>
    <w:multiLevelType w:val="multilevel"/>
    <w:tmpl w:val="2E7C9902"/>
    <w:lvl w:ilvl="0">
      <w:start w:val="2"/>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nsid w:val="59EA2AD7"/>
    <w:multiLevelType w:val="singleLevel"/>
    <w:tmpl w:val="6896E1EE"/>
    <w:lvl w:ilvl="0">
      <w:numFmt w:val="bullet"/>
      <w:lvlText w:val="-"/>
      <w:lvlJc w:val="left"/>
      <w:pPr>
        <w:tabs>
          <w:tab w:val="num" w:pos="360"/>
        </w:tabs>
        <w:ind w:left="360" w:hanging="360"/>
      </w:pPr>
    </w:lvl>
  </w:abstractNum>
  <w:abstractNum w:abstractNumId="22">
    <w:nsid w:val="60E5773B"/>
    <w:multiLevelType w:val="hybridMultilevel"/>
    <w:tmpl w:val="32D800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64E32E0B"/>
    <w:multiLevelType w:val="hybridMultilevel"/>
    <w:tmpl w:val="219A7FB6"/>
    <w:lvl w:ilvl="0" w:tplc="2A624436">
      <w:start w:val="1"/>
      <w:numFmt w:val="upperRoman"/>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66BC06BC"/>
    <w:multiLevelType w:val="multilevel"/>
    <w:tmpl w:val="19B47802"/>
    <w:lvl w:ilvl="0">
      <w:start w:val="1"/>
      <w:numFmt w:val="decimal"/>
      <w:lvlText w:val="%1"/>
      <w:lvlJc w:val="left"/>
      <w:pPr>
        <w:tabs>
          <w:tab w:val="num" w:pos="465"/>
        </w:tabs>
        <w:ind w:left="465" w:hanging="465"/>
      </w:pPr>
    </w:lvl>
    <w:lvl w:ilvl="1">
      <w:start w:val="4"/>
      <w:numFmt w:val="decimalZero"/>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nsid w:val="6DFE7038"/>
    <w:multiLevelType w:val="hybridMultilevel"/>
    <w:tmpl w:val="52D8A7B6"/>
    <w:lvl w:ilvl="0" w:tplc="5A76C18A">
      <w:numFmt w:val="bullet"/>
      <w:lvlText w:val="-"/>
      <w:lvlJc w:val="left"/>
      <w:pPr>
        <w:tabs>
          <w:tab w:val="num" w:pos="720"/>
        </w:tabs>
        <w:ind w:left="720" w:hanging="360"/>
      </w:pPr>
      <w:rPr>
        <w:rFonts w:ascii="Arial" w:eastAsia="Times New Roman" w:hAnsi="Arial" w:cs="Aria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6">
    <w:nsid w:val="6F990EFB"/>
    <w:multiLevelType w:val="singleLevel"/>
    <w:tmpl w:val="9A949DCE"/>
    <w:lvl w:ilvl="0">
      <w:numFmt w:val="bullet"/>
      <w:lvlText w:val="-"/>
      <w:lvlJc w:val="left"/>
      <w:pPr>
        <w:tabs>
          <w:tab w:val="num" w:pos="360"/>
        </w:tabs>
        <w:ind w:left="360" w:hanging="360"/>
      </w:pPr>
    </w:lvl>
  </w:abstractNum>
  <w:abstractNum w:abstractNumId="27">
    <w:nsid w:val="79E05B1C"/>
    <w:multiLevelType w:val="multilevel"/>
    <w:tmpl w:val="26D2D1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1"/>
  </w:num>
  <w:num w:numId="4">
    <w:abstractNumId w:val="2"/>
  </w:num>
  <w:num w:numId="5">
    <w:abstractNumId w:val="1"/>
  </w:num>
  <w:num w:numId="6">
    <w:abstractNumId w:val="0"/>
  </w:num>
  <w:num w:numId="7">
    <w:abstractNumId w:val="11"/>
  </w:num>
  <w:num w:numId="8">
    <w:abstractNumId w:val="12"/>
  </w:num>
  <w:num w:numId="9">
    <w:abstractNumId w:val="15"/>
  </w:num>
  <w:num w:numId="10">
    <w:abstractNumId w:val="26"/>
  </w:num>
  <w:num w:numId="11">
    <w:abstractNumId w:val="19"/>
  </w:num>
  <w:num w:numId="12">
    <w:abstractNumId w:val="16"/>
  </w:num>
  <w:num w:numId="13">
    <w:abstractNumId w:val="13"/>
  </w:num>
  <w:num w:numId="14">
    <w:abstractNumId w:val="2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9"/>
  </w:num>
  <w:num w:numId="17">
    <w:abstractNumId w:val="23"/>
  </w:num>
  <w:num w:numId="18">
    <w:abstractNumId w:val="3"/>
  </w:num>
  <w:num w:numId="19">
    <w:abstractNumId w:val="5"/>
  </w:num>
  <w:num w:numId="20">
    <w:abstractNumId w:val="18"/>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7"/>
  </w:num>
  <w:num w:numId="27">
    <w:abstractNumId w:val="27"/>
  </w:num>
  <w:num w:numId="28">
    <w:abstractNumId w:val="18"/>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characterSpacingControl w:val="doNotCompress"/>
  <w:footnotePr>
    <w:footnote w:id="0"/>
    <w:footnote w:id="1"/>
  </w:footnotePr>
  <w:endnotePr>
    <w:endnote w:id="0"/>
    <w:endnote w:id="1"/>
  </w:endnotePr>
  <w:compat/>
  <w:rsids>
    <w:rsidRoot w:val="006C0016"/>
    <w:rsid w:val="00014606"/>
    <w:rsid w:val="000564A0"/>
    <w:rsid w:val="0007648A"/>
    <w:rsid w:val="00094A4A"/>
    <w:rsid w:val="000A1090"/>
    <w:rsid w:val="001245D5"/>
    <w:rsid w:val="00181D66"/>
    <w:rsid w:val="001974D0"/>
    <w:rsid w:val="001A7A06"/>
    <w:rsid w:val="001B6011"/>
    <w:rsid w:val="00223498"/>
    <w:rsid w:val="00227772"/>
    <w:rsid w:val="002349FF"/>
    <w:rsid w:val="002435CE"/>
    <w:rsid w:val="00262542"/>
    <w:rsid w:val="002C19D4"/>
    <w:rsid w:val="002E3E47"/>
    <w:rsid w:val="002F02A2"/>
    <w:rsid w:val="002F2922"/>
    <w:rsid w:val="003005F9"/>
    <w:rsid w:val="00311C32"/>
    <w:rsid w:val="0034063D"/>
    <w:rsid w:val="00350EA0"/>
    <w:rsid w:val="00353C9A"/>
    <w:rsid w:val="003561EC"/>
    <w:rsid w:val="00386D4B"/>
    <w:rsid w:val="003A3196"/>
    <w:rsid w:val="00437771"/>
    <w:rsid w:val="00444CB9"/>
    <w:rsid w:val="00467718"/>
    <w:rsid w:val="0047628D"/>
    <w:rsid w:val="004C749A"/>
    <w:rsid w:val="004D37AD"/>
    <w:rsid w:val="004D5CAD"/>
    <w:rsid w:val="004E0278"/>
    <w:rsid w:val="00503C28"/>
    <w:rsid w:val="005072A3"/>
    <w:rsid w:val="00557454"/>
    <w:rsid w:val="00572B54"/>
    <w:rsid w:val="005A5C95"/>
    <w:rsid w:val="005A5CE3"/>
    <w:rsid w:val="005C011D"/>
    <w:rsid w:val="005C059E"/>
    <w:rsid w:val="006048AD"/>
    <w:rsid w:val="00614C8D"/>
    <w:rsid w:val="00667104"/>
    <w:rsid w:val="00674DC4"/>
    <w:rsid w:val="006A2E73"/>
    <w:rsid w:val="006B3642"/>
    <w:rsid w:val="006C0016"/>
    <w:rsid w:val="006D4B75"/>
    <w:rsid w:val="006E32DF"/>
    <w:rsid w:val="00705CCB"/>
    <w:rsid w:val="0070659D"/>
    <w:rsid w:val="00710E10"/>
    <w:rsid w:val="00712EAB"/>
    <w:rsid w:val="00731A40"/>
    <w:rsid w:val="00783810"/>
    <w:rsid w:val="0078787A"/>
    <w:rsid w:val="00794822"/>
    <w:rsid w:val="00796F8B"/>
    <w:rsid w:val="007A2E5B"/>
    <w:rsid w:val="007E1E43"/>
    <w:rsid w:val="00810DAF"/>
    <w:rsid w:val="00813883"/>
    <w:rsid w:val="008636AC"/>
    <w:rsid w:val="00867942"/>
    <w:rsid w:val="00877A01"/>
    <w:rsid w:val="00896270"/>
    <w:rsid w:val="008C6512"/>
    <w:rsid w:val="008C785F"/>
    <w:rsid w:val="008D2F3E"/>
    <w:rsid w:val="008D302D"/>
    <w:rsid w:val="008D773C"/>
    <w:rsid w:val="008F4E43"/>
    <w:rsid w:val="008F6426"/>
    <w:rsid w:val="00905DEF"/>
    <w:rsid w:val="00905F3F"/>
    <w:rsid w:val="009121FA"/>
    <w:rsid w:val="009D5D27"/>
    <w:rsid w:val="009E27C1"/>
    <w:rsid w:val="009E5D4C"/>
    <w:rsid w:val="009E6598"/>
    <w:rsid w:val="009E7D55"/>
    <w:rsid w:val="00A07EEF"/>
    <w:rsid w:val="00A60233"/>
    <w:rsid w:val="00A636F5"/>
    <w:rsid w:val="00A74106"/>
    <w:rsid w:val="00A858B8"/>
    <w:rsid w:val="00AA1817"/>
    <w:rsid w:val="00AE724D"/>
    <w:rsid w:val="00B224B9"/>
    <w:rsid w:val="00B237CE"/>
    <w:rsid w:val="00B51226"/>
    <w:rsid w:val="00B93486"/>
    <w:rsid w:val="00BD05C1"/>
    <w:rsid w:val="00C12EDA"/>
    <w:rsid w:val="00C5469F"/>
    <w:rsid w:val="00C668FD"/>
    <w:rsid w:val="00C80AFB"/>
    <w:rsid w:val="00C837D0"/>
    <w:rsid w:val="00CD3A0B"/>
    <w:rsid w:val="00D51992"/>
    <w:rsid w:val="00D51B0B"/>
    <w:rsid w:val="00D6492A"/>
    <w:rsid w:val="00D6650C"/>
    <w:rsid w:val="00D677A3"/>
    <w:rsid w:val="00D77FC7"/>
    <w:rsid w:val="00DB2A84"/>
    <w:rsid w:val="00DC4692"/>
    <w:rsid w:val="00DD7BB6"/>
    <w:rsid w:val="00E1656B"/>
    <w:rsid w:val="00E3274A"/>
    <w:rsid w:val="00E34555"/>
    <w:rsid w:val="00E640BE"/>
    <w:rsid w:val="00E64AEA"/>
    <w:rsid w:val="00EA14F5"/>
    <w:rsid w:val="00EC219D"/>
    <w:rsid w:val="00EE6D9A"/>
    <w:rsid w:val="00EE7930"/>
    <w:rsid w:val="00EF05EB"/>
    <w:rsid w:val="00EF6F5C"/>
    <w:rsid w:val="00F66E04"/>
    <w:rsid w:val="00F82D87"/>
    <w:rsid w:val="00FD2205"/>
    <w:rsid w:val="00FE61A0"/>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C001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6C0016"/>
    <w:pPr>
      <w:keepNext/>
      <w:jc w:val="center"/>
      <w:outlineLvl w:val="0"/>
    </w:pPr>
    <w:rPr>
      <w:sz w:val="36"/>
    </w:rPr>
  </w:style>
  <w:style w:type="paragraph" w:styleId="Nadpis2">
    <w:name w:val="heading 2"/>
    <w:basedOn w:val="Normlny"/>
    <w:next w:val="Normlny"/>
    <w:link w:val="Nadpis2Char"/>
    <w:qFormat/>
    <w:rsid w:val="006C0016"/>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rsid w:val="006C0016"/>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rsid w:val="006C0016"/>
    <w:pPr>
      <w:keepNext/>
      <w:outlineLvl w:val="3"/>
    </w:pPr>
    <w:rPr>
      <w:sz w:val="36"/>
      <w:u w:val="dotted"/>
    </w:rPr>
  </w:style>
  <w:style w:type="paragraph" w:styleId="Nadpis5">
    <w:name w:val="heading 5"/>
    <w:basedOn w:val="Normlny"/>
    <w:next w:val="Normlny"/>
    <w:link w:val="Nadpis5Char"/>
    <w:qFormat/>
    <w:rsid w:val="006C0016"/>
    <w:pPr>
      <w:keepNext/>
      <w:outlineLvl w:val="4"/>
    </w:pPr>
    <w:rPr>
      <w:sz w:val="36"/>
      <w:u w:val="single"/>
    </w:rPr>
  </w:style>
  <w:style w:type="paragraph" w:styleId="Nadpis8">
    <w:name w:val="heading 8"/>
    <w:basedOn w:val="Normlny"/>
    <w:next w:val="Normlny"/>
    <w:link w:val="Nadpis8Char"/>
    <w:qFormat/>
    <w:rsid w:val="006C0016"/>
    <w:pPr>
      <w:spacing w:before="240" w:after="60"/>
      <w:outlineLvl w:val="7"/>
    </w:pPr>
    <w:rPr>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C0016"/>
    <w:rPr>
      <w:rFonts w:ascii="Times New Roman" w:eastAsia="Times New Roman" w:hAnsi="Times New Roman" w:cs="Times New Roman"/>
      <w:sz w:val="36"/>
      <w:szCs w:val="24"/>
      <w:lang w:eastAsia="sk-SK"/>
    </w:rPr>
  </w:style>
  <w:style w:type="character" w:customStyle="1" w:styleId="Nadpis2Char">
    <w:name w:val="Nadpis 2 Char"/>
    <w:basedOn w:val="Predvolenpsmoodseku"/>
    <w:link w:val="Nadpis2"/>
    <w:rsid w:val="006C0016"/>
    <w:rPr>
      <w:rFonts w:ascii="Arial" w:eastAsia="Times New Roman" w:hAnsi="Arial" w:cs="Arial"/>
      <w:b/>
      <w:bCs/>
      <w:i/>
      <w:iCs/>
      <w:sz w:val="28"/>
      <w:szCs w:val="28"/>
      <w:lang w:eastAsia="sk-SK"/>
    </w:rPr>
  </w:style>
  <w:style w:type="character" w:customStyle="1" w:styleId="Nadpis3Char">
    <w:name w:val="Nadpis 3 Char"/>
    <w:basedOn w:val="Predvolenpsmoodseku"/>
    <w:link w:val="Nadpis3"/>
    <w:rsid w:val="006C0016"/>
    <w:rPr>
      <w:rFonts w:ascii="Arial" w:eastAsia="Times New Roman" w:hAnsi="Arial" w:cs="Arial"/>
      <w:b/>
      <w:bCs/>
      <w:sz w:val="26"/>
      <w:szCs w:val="26"/>
      <w:lang w:eastAsia="sk-SK"/>
    </w:rPr>
  </w:style>
  <w:style w:type="character" w:customStyle="1" w:styleId="Nadpis4Char">
    <w:name w:val="Nadpis 4 Char"/>
    <w:basedOn w:val="Predvolenpsmoodseku"/>
    <w:link w:val="Nadpis4"/>
    <w:rsid w:val="006C0016"/>
    <w:rPr>
      <w:rFonts w:ascii="Times New Roman" w:eastAsia="Times New Roman" w:hAnsi="Times New Roman" w:cs="Times New Roman"/>
      <w:sz w:val="36"/>
      <w:szCs w:val="24"/>
      <w:u w:val="dotted"/>
      <w:lang w:eastAsia="sk-SK"/>
    </w:rPr>
  </w:style>
  <w:style w:type="character" w:customStyle="1" w:styleId="Nadpis5Char">
    <w:name w:val="Nadpis 5 Char"/>
    <w:basedOn w:val="Predvolenpsmoodseku"/>
    <w:link w:val="Nadpis5"/>
    <w:rsid w:val="006C0016"/>
    <w:rPr>
      <w:rFonts w:ascii="Times New Roman" w:eastAsia="Times New Roman" w:hAnsi="Times New Roman" w:cs="Times New Roman"/>
      <w:sz w:val="36"/>
      <w:szCs w:val="24"/>
      <w:u w:val="single"/>
      <w:lang w:eastAsia="sk-SK"/>
    </w:rPr>
  </w:style>
  <w:style w:type="character" w:customStyle="1" w:styleId="Nadpis8Char">
    <w:name w:val="Nadpis 8 Char"/>
    <w:basedOn w:val="Predvolenpsmoodseku"/>
    <w:link w:val="Nadpis8"/>
    <w:rsid w:val="006C0016"/>
    <w:rPr>
      <w:rFonts w:ascii="Times New Roman" w:eastAsia="Times New Roman" w:hAnsi="Times New Roman" w:cs="Times New Roman"/>
      <w:i/>
      <w:iCs/>
      <w:sz w:val="24"/>
      <w:szCs w:val="24"/>
      <w:lang w:eastAsia="sk-SK"/>
    </w:rPr>
  </w:style>
  <w:style w:type="character" w:customStyle="1" w:styleId="ZkladntextChar">
    <w:name w:val="Základný text Char"/>
    <w:basedOn w:val="Predvolenpsmoodseku"/>
    <w:link w:val="Zkladntext"/>
    <w:locked/>
    <w:rsid w:val="006C0016"/>
    <w:rPr>
      <w:sz w:val="24"/>
      <w:lang w:eastAsia="sk-SK"/>
    </w:rPr>
  </w:style>
  <w:style w:type="paragraph" w:styleId="Zkladntext">
    <w:name w:val="Body Text"/>
    <w:basedOn w:val="Normlny"/>
    <w:link w:val="ZkladntextChar"/>
    <w:rsid w:val="006C0016"/>
    <w:rPr>
      <w:rFonts w:asciiTheme="minorHAnsi" w:eastAsiaTheme="minorHAnsi" w:hAnsiTheme="minorHAnsi" w:cstheme="minorBidi"/>
      <w:szCs w:val="22"/>
    </w:rPr>
  </w:style>
  <w:style w:type="character" w:customStyle="1" w:styleId="ZkladntextChar1">
    <w:name w:val="Základný text Char1"/>
    <w:basedOn w:val="Predvolenpsmoodseku"/>
    <w:link w:val="Zkladntext"/>
    <w:uiPriority w:val="99"/>
    <w:semiHidden/>
    <w:rsid w:val="006C0016"/>
    <w:rPr>
      <w:rFonts w:ascii="Times New Roman" w:eastAsia="Times New Roman" w:hAnsi="Times New Roman" w:cs="Times New Roman"/>
      <w:sz w:val="24"/>
      <w:szCs w:val="24"/>
      <w:lang w:eastAsia="sk-SK"/>
    </w:rPr>
  </w:style>
  <w:style w:type="paragraph" w:styleId="Zkladntext2">
    <w:name w:val="Body Text 2"/>
    <w:basedOn w:val="Normlny"/>
    <w:link w:val="Zkladntext2Char"/>
    <w:rsid w:val="006C0016"/>
    <w:pPr>
      <w:jc w:val="both"/>
    </w:pPr>
  </w:style>
  <w:style w:type="character" w:customStyle="1" w:styleId="Zkladntext2Char">
    <w:name w:val="Základný text 2 Char"/>
    <w:basedOn w:val="Predvolenpsmoodseku"/>
    <w:link w:val="Zkladntext2"/>
    <w:rsid w:val="006C0016"/>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rsid w:val="006C0016"/>
    <w:pPr>
      <w:tabs>
        <w:tab w:val="left" w:pos="851"/>
      </w:tabs>
      <w:ind w:left="851"/>
      <w:jc w:val="both"/>
    </w:pPr>
    <w:rPr>
      <w:szCs w:val="20"/>
      <w:lang w:eastAsia="cs-CZ"/>
    </w:rPr>
  </w:style>
  <w:style w:type="character" w:customStyle="1" w:styleId="Zarkazkladnhotextu2Char">
    <w:name w:val="Zarážka základného textu 2 Char"/>
    <w:basedOn w:val="Predvolenpsmoodseku"/>
    <w:link w:val="Zarkazkladnhotextu2"/>
    <w:rsid w:val="006C0016"/>
    <w:rPr>
      <w:rFonts w:ascii="Times New Roman" w:eastAsia="Times New Roman" w:hAnsi="Times New Roman" w:cs="Times New Roman"/>
      <w:sz w:val="24"/>
      <w:szCs w:val="20"/>
      <w:lang w:eastAsia="cs-CZ"/>
    </w:rPr>
  </w:style>
  <w:style w:type="paragraph" w:customStyle="1" w:styleId="CharCharCharCharCharCharChar">
    <w:name w:val="Char Char Char Char Char Char Char"/>
    <w:basedOn w:val="Normlny"/>
    <w:rsid w:val="006C0016"/>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rsid w:val="006C0016"/>
    <w:pPr>
      <w:spacing w:after="120"/>
      <w:ind w:left="283"/>
    </w:pPr>
  </w:style>
  <w:style w:type="character" w:customStyle="1" w:styleId="ZarkazkladnhotextuChar">
    <w:name w:val="Zarážka základného textu Char"/>
    <w:basedOn w:val="Predvolenpsmoodseku"/>
    <w:link w:val="Zarkazkladnhotextu"/>
    <w:rsid w:val="006C0016"/>
    <w:rPr>
      <w:rFonts w:ascii="Times New Roman" w:eastAsia="Times New Roman" w:hAnsi="Times New Roman" w:cs="Times New Roman"/>
      <w:sz w:val="24"/>
      <w:szCs w:val="24"/>
      <w:lang w:eastAsia="sk-SK"/>
    </w:rPr>
  </w:style>
  <w:style w:type="paragraph" w:customStyle="1" w:styleId="Import20">
    <w:name w:val="Import 20"/>
    <w:rsid w:val="006C0016"/>
    <w:pPr>
      <w:widowControl w:val="0"/>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pPr>
    <w:rPr>
      <w:rFonts w:ascii="Avinion" w:eastAsia="Times New Roman" w:hAnsi="Avinion" w:cs="Times New Roman"/>
      <w:sz w:val="24"/>
      <w:szCs w:val="20"/>
      <w:lang w:val="cs-CZ" w:eastAsia="cs-CZ"/>
    </w:rPr>
  </w:style>
  <w:style w:type="paragraph" w:customStyle="1" w:styleId="OdsadenZ">
    <w:name w:val="Odsadený Z"/>
    <w:aliases w:val="2D"/>
    <w:basedOn w:val="Normlny"/>
    <w:next w:val="Normlny"/>
    <w:rsid w:val="006C0016"/>
    <w:pPr>
      <w:tabs>
        <w:tab w:val="left" w:pos="567"/>
        <w:tab w:val="left" w:pos="2552"/>
      </w:tabs>
      <w:spacing w:before="120" w:after="240"/>
    </w:pPr>
    <w:rPr>
      <w:rFonts w:ascii="Arial" w:hAnsi="Arial"/>
      <w:b/>
      <w:szCs w:val="20"/>
      <w:lang w:val="cs-CZ" w:eastAsia="cs-CZ"/>
    </w:rPr>
  </w:style>
  <w:style w:type="paragraph" w:styleId="Odsekzoznamu">
    <w:name w:val="List Paragraph"/>
    <w:basedOn w:val="Normlny"/>
    <w:qFormat/>
    <w:rsid w:val="006C0016"/>
    <w:pPr>
      <w:spacing w:after="200" w:line="276" w:lineRule="auto"/>
      <w:ind w:left="720"/>
      <w:contextualSpacing/>
    </w:pPr>
    <w:rPr>
      <w:rFonts w:ascii="Calibri" w:eastAsia="Calibri" w:hAnsi="Calibri"/>
      <w:sz w:val="22"/>
      <w:szCs w:val="22"/>
      <w:lang w:eastAsia="en-US"/>
    </w:rPr>
  </w:style>
  <w:style w:type="paragraph" w:styleId="Hlavika">
    <w:name w:val="header"/>
    <w:aliases w:val="Char"/>
    <w:basedOn w:val="Normlny"/>
    <w:link w:val="HlavikaChar"/>
    <w:rsid w:val="006C0016"/>
    <w:pPr>
      <w:tabs>
        <w:tab w:val="center" w:pos="4536"/>
        <w:tab w:val="right" w:pos="9072"/>
      </w:tabs>
      <w:overflowPunct w:val="0"/>
      <w:autoSpaceDE w:val="0"/>
      <w:autoSpaceDN w:val="0"/>
      <w:adjustRightInd w:val="0"/>
    </w:pPr>
    <w:rPr>
      <w:sz w:val="20"/>
      <w:szCs w:val="20"/>
    </w:rPr>
  </w:style>
  <w:style w:type="character" w:customStyle="1" w:styleId="HlavikaChar">
    <w:name w:val="Hlavička Char"/>
    <w:aliases w:val="Char Char"/>
    <w:basedOn w:val="Predvolenpsmoodseku"/>
    <w:link w:val="Hlavika"/>
    <w:rsid w:val="006C0016"/>
    <w:rPr>
      <w:rFonts w:ascii="Times New Roman" w:eastAsia="Times New Roman" w:hAnsi="Times New Roman" w:cs="Times New Roman"/>
      <w:sz w:val="20"/>
      <w:szCs w:val="20"/>
      <w:lang w:eastAsia="sk-SK"/>
    </w:rPr>
  </w:style>
  <w:style w:type="paragraph" w:styleId="Zoznamsodrkami4">
    <w:name w:val="List Bullet 4"/>
    <w:basedOn w:val="Normlny"/>
    <w:autoRedefine/>
    <w:rsid w:val="006C0016"/>
    <w:pPr>
      <w:widowControl w:val="0"/>
      <w:numPr>
        <w:numId w:val="6"/>
      </w:numPr>
      <w:tabs>
        <w:tab w:val="left" w:pos="360"/>
      </w:tabs>
      <w:overflowPunct w:val="0"/>
      <w:autoSpaceDE w:val="0"/>
      <w:autoSpaceDN w:val="0"/>
      <w:adjustRightInd w:val="0"/>
      <w:ind w:left="360"/>
    </w:pPr>
    <w:rPr>
      <w:szCs w:val="20"/>
    </w:rPr>
  </w:style>
  <w:style w:type="paragraph" w:customStyle="1" w:styleId="Heading7">
    <w:name w:val="Heading 7"/>
    <w:basedOn w:val="Normlny"/>
    <w:next w:val="Normlny"/>
    <w:rsid w:val="006C0016"/>
    <w:pPr>
      <w:keepNext/>
      <w:widowControl w:val="0"/>
      <w:jc w:val="both"/>
    </w:pPr>
    <w:rPr>
      <w:szCs w:val="20"/>
    </w:rPr>
  </w:style>
  <w:style w:type="paragraph" w:customStyle="1" w:styleId="Import1">
    <w:name w:val="Import 1"/>
    <w:rsid w:val="006C0016"/>
    <w:pPr>
      <w:widowControl w:val="0"/>
      <w:tabs>
        <w:tab w:val="left" w:pos="5544"/>
        <w:tab w:val="left" w:pos="7128"/>
        <w:tab w:val="left" w:pos="8424"/>
      </w:tabs>
      <w:spacing w:after="0" w:line="240" w:lineRule="auto"/>
    </w:pPr>
    <w:rPr>
      <w:rFonts w:ascii="Avinion" w:eastAsia="Times New Roman" w:hAnsi="Avinion" w:cs="Times New Roman"/>
      <w:sz w:val="24"/>
      <w:szCs w:val="20"/>
      <w:lang w:val="cs-CZ" w:eastAsia="cs-CZ"/>
    </w:rPr>
  </w:style>
  <w:style w:type="paragraph" w:customStyle="1" w:styleId="Import9">
    <w:name w:val="Import 9"/>
    <w:rsid w:val="006C0016"/>
    <w:pPr>
      <w:widowControl w:val="0"/>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pPr>
    <w:rPr>
      <w:rFonts w:ascii="Avinion" w:eastAsia="Times New Roman" w:hAnsi="Avinion" w:cs="Times New Roman"/>
      <w:sz w:val="24"/>
      <w:szCs w:val="20"/>
      <w:lang w:val="cs-CZ" w:eastAsia="cs-CZ"/>
    </w:rPr>
  </w:style>
  <w:style w:type="paragraph" w:customStyle="1" w:styleId="Odsekzoznamu1">
    <w:name w:val="Odsek zoznamu1"/>
    <w:basedOn w:val="Normlny"/>
    <w:rsid w:val="006C0016"/>
    <w:pPr>
      <w:widowControl w:val="0"/>
      <w:suppressAutoHyphens/>
      <w:ind w:left="708"/>
    </w:pPr>
    <w:rPr>
      <w:rFonts w:ascii="Thorndale" w:hAnsi="Thorndale"/>
      <w:color w:val="000000"/>
      <w:szCs w:val="20"/>
    </w:rPr>
  </w:style>
  <w:style w:type="paragraph" w:customStyle="1" w:styleId="Seznamsodrkami">
    <w:name w:val="Seznam s odrážkami"/>
    <w:basedOn w:val="Normlny"/>
    <w:rsid w:val="006C0016"/>
    <w:pPr>
      <w:suppressAutoHyphens/>
      <w:jc w:val="both"/>
    </w:pPr>
    <w:rPr>
      <w:sz w:val="20"/>
      <w:szCs w:val="20"/>
      <w:lang w:eastAsia="ar-SA"/>
    </w:rPr>
  </w:style>
  <w:style w:type="paragraph" w:customStyle="1" w:styleId="Zkladntextodsazen2">
    <w:name w:val="Základní text odsazený 2"/>
    <w:basedOn w:val="Normlny"/>
    <w:rsid w:val="006C0016"/>
    <w:pPr>
      <w:suppressAutoHyphens/>
      <w:spacing w:after="120" w:line="480" w:lineRule="auto"/>
      <w:ind w:left="283"/>
    </w:pPr>
    <w:rPr>
      <w:sz w:val="20"/>
      <w:szCs w:val="20"/>
      <w:lang w:eastAsia="ar-SA"/>
    </w:rPr>
  </w:style>
  <w:style w:type="character" w:customStyle="1" w:styleId="CharChar1">
    <w:name w:val="Char Char1"/>
    <w:aliases w:val="Hlavička Char1"/>
    <w:basedOn w:val="Predvolenpsmoodseku"/>
    <w:locked/>
    <w:rsid w:val="006C0016"/>
    <w:rPr>
      <w:sz w:val="24"/>
      <w:lang w:val="cs-CZ" w:eastAsia="sk-SK" w:bidi="ar-SA"/>
    </w:rPr>
  </w:style>
  <w:style w:type="paragraph" w:styleId="Zkladntext3">
    <w:name w:val="Body Text 3"/>
    <w:basedOn w:val="Normlny"/>
    <w:link w:val="Zkladntext3Char"/>
    <w:rsid w:val="006C0016"/>
    <w:pPr>
      <w:spacing w:after="120"/>
    </w:pPr>
    <w:rPr>
      <w:sz w:val="16"/>
      <w:szCs w:val="16"/>
    </w:rPr>
  </w:style>
  <w:style w:type="character" w:customStyle="1" w:styleId="Zkladntext3Char">
    <w:name w:val="Základný text 3 Char"/>
    <w:basedOn w:val="Predvolenpsmoodseku"/>
    <w:link w:val="Zkladntext3"/>
    <w:rsid w:val="006C0016"/>
    <w:rPr>
      <w:rFonts w:ascii="Times New Roman" w:eastAsia="Times New Roman" w:hAnsi="Times New Roman" w:cs="Times New Roman"/>
      <w:sz w:val="16"/>
      <w:szCs w:val="16"/>
      <w:lang w:eastAsia="sk-SK"/>
    </w:rPr>
  </w:style>
  <w:style w:type="character" w:customStyle="1" w:styleId="Zarkazkladnhotextu3Char">
    <w:name w:val="Zarážka základného textu 3 Char"/>
    <w:basedOn w:val="Predvolenpsmoodseku"/>
    <w:link w:val="Zarkazkladnhotextu3"/>
    <w:locked/>
    <w:rsid w:val="006C0016"/>
    <w:rPr>
      <w:sz w:val="24"/>
      <w:lang w:val="cs-CZ" w:eastAsia="sk-SK"/>
    </w:rPr>
  </w:style>
  <w:style w:type="paragraph" w:styleId="Zarkazkladnhotextu3">
    <w:name w:val="Body Text Indent 3"/>
    <w:basedOn w:val="Normlny"/>
    <w:link w:val="Zarkazkladnhotextu3Char"/>
    <w:rsid w:val="006C0016"/>
    <w:pPr>
      <w:spacing w:after="120"/>
      <w:ind w:left="283"/>
    </w:pPr>
    <w:rPr>
      <w:rFonts w:asciiTheme="minorHAnsi" w:eastAsiaTheme="minorHAnsi" w:hAnsiTheme="minorHAnsi" w:cstheme="minorBidi"/>
      <w:szCs w:val="22"/>
      <w:lang w:val="cs-CZ"/>
    </w:rPr>
  </w:style>
  <w:style w:type="character" w:customStyle="1" w:styleId="Zarkazkladnhotextu3Char1">
    <w:name w:val="Zarážka základného textu 3 Char1"/>
    <w:basedOn w:val="Predvolenpsmoodseku"/>
    <w:link w:val="Zarkazkladnhotextu3"/>
    <w:uiPriority w:val="99"/>
    <w:semiHidden/>
    <w:rsid w:val="006C0016"/>
    <w:rPr>
      <w:rFonts w:ascii="Times New Roman" w:eastAsia="Times New Roman" w:hAnsi="Times New Roman" w:cs="Times New Roman"/>
      <w:sz w:val="16"/>
      <w:szCs w:val="16"/>
      <w:lang w:eastAsia="sk-SK"/>
    </w:rPr>
  </w:style>
  <w:style w:type="character" w:customStyle="1" w:styleId="CharChar2">
    <w:name w:val="Char Char2"/>
    <w:basedOn w:val="Predvolenpsmoodseku"/>
    <w:locked/>
    <w:rsid w:val="006C0016"/>
    <w:rPr>
      <w:sz w:val="24"/>
      <w:lang w:val="cs-CZ" w:eastAsia="sk-SK" w:bidi="ar-SA"/>
    </w:rPr>
  </w:style>
  <w:style w:type="character" w:styleId="Hypertextovprepojenie">
    <w:name w:val="Hyperlink"/>
    <w:rsid w:val="006C0016"/>
    <w:rPr>
      <w:color w:val="0000FF"/>
      <w:u w:val="single"/>
    </w:rPr>
  </w:style>
  <w:style w:type="paragraph" w:styleId="Zoznam">
    <w:name w:val="List"/>
    <w:basedOn w:val="Normlny"/>
    <w:rsid w:val="006C0016"/>
    <w:pPr>
      <w:ind w:left="283" w:hanging="283"/>
    </w:pPr>
    <w:rPr>
      <w:sz w:val="20"/>
      <w:szCs w:val="20"/>
      <w:lang w:val="cs-CZ" w:eastAsia="cs-CZ"/>
    </w:rPr>
  </w:style>
  <w:style w:type="paragraph" w:styleId="Normlnywebov">
    <w:name w:val="Normal (Web)"/>
    <w:basedOn w:val="Normlny"/>
    <w:rsid w:val="006C0016"/>
    <w:pPr>
      <w:spacing w:before="100" w:beforeAutospacing="1" w:after="100" w:afterAutospacing="1"/>
    </w:pPr>
  </w:style>
  <w:style w:type="paragraph" w:customStyle="1" w:styleId="Standard">
    <w:name w:val="Standard"/>
    <w:rsid w:val="006C0016"/>
    <w:pPr>
      <w:suppressAutoHyphens/>
      <w:autoSpaceDN w:val="0"/>
      <w:spacing w:after="160" w:line="259" w:lineRule="auto"/>
      <w:textAlignment w:val="baseline"/>
    </w:pPr>
    <w:rPr>
      <w:rFonts w:ascii="Trebuchet MS" w:eastAsia="Calibri" w:hAnsi="Trebuchet MS" w:cs="Tahoma"/>
      <w:lang w:val="en-US"/>
    </w:rPr>
  </w:style>
  <w:style w:type="paragraph" w:styleId="Textbubliny">
    <w:name w:val="Balloon Text"/>
    <w:basedOn w:val="Normlny"/>
    <w:link w:val="TextbublinyChar"/>
    <w:uiPriority w:val="99"/>
    <w:semiHidden/>
    <w:unhideWhenUsed/>
    <w:rsid w:val="006C0016"/>
    <w:rPr>
      <w:rFonts w:ascii="Tahoma" w:hAnsi="Tahoma" w:cs="Tahoma"/>
      <w:sz w:val="16"/>
      <w:szCs w:val="16"/>
    </w:rPr>
  </w:style>
  <w:style w:type="character" w:customStyle="1" w:styleId="TextbublinyChar">
    <w:name w:val="Text bubliny Char"/>
    <w:basedOn w:val="Predvolenpsmoodseku"/>
    <w:link w:val="Textbubliny"/>
    <w:uiPriority w:val="99"/>
    <w:semiHidden/>
    <w:rsid w:val="006C0016"/>
    <w:rPr>
      <w:rFonts w:ascii="Tahoma" w:eastAsia="Times New Roman" w:hAnsi="Tahoma" w:cs="Tahoma"/>
      <w:sz w:val="16"/>
      <w:szCs w:val="16"/>
      <w:lang w:eastAsia="sk-SK"/>
    </w:rPr>
  </w:style>
  <w:style w:type="paragraph" w:customStyle="1" w:styleId="Obyajntext1">
    <w:name w:val="Obyčajný text1"/>
    <w:basedOn w:val="Normlny"/>
    <w:rsid w:val="002435CE"/>
    <w:rPr>
      <w:rFonts w:ascii="Courier New" w:hAnsi="Courier New"/>
      <w:sz w:val="20"/>
      <w:szCs w:val="20"/>
      <w:lang w:val="cs-CZ" w:eastAsia="cs-CZ"/>
    </w:rPr>
  </w:style>
  <w:style w:type="paragraph" w:customStyle="1" w:styleId="ZkladntextIMP">
    <w:name w:val="Základní text_IMP"/>
    <w:basedOn w:val="Normlny"/>
    <w:rsid w:val="002435CE"/>
    <w:pPr>
      <w:suppressAutoHyphens/>
      <w:overflowPunct w:val="0"/>
      <w:autoSpaceDE w:val="0"/>
      <w:autoSpaceDN w:val="0"/>
      <w:adjustRightInd w:val="0"/>
      <w:spacing w:line="276" w:lineRule="auto"/>
      <w:textAlignment w:val="baseline"/>
    </w:pPr>
    <w:rPr>
      <w:rFonts w:ascii="Arial" w:hAnsi="Arial"/>
      <w:szCs w:val="20"/>
      <w:lang w:val="cs-CZ" w:eastAsia="cs-CZ"/>
    </w:rPr>
  </w:style>
  <w:style w:type="paragraph" w:styleId="Bezriadkovania">
    <w:name w:val="No Spacing"/>
    <w:uiPriority w:val="1"/>
    <w:qFormat/>
    <w:rsid w:val="002435CE"/>
    <w:pPr>
      <w:spacing w:after="0" w:line="240" w:lineRule="auto"/>
    </w:pPr>
    <w:rPr>
      <w:rFonts w:ascii="Times New Roman" w:eastAsia="Times New Roman" w:hAnsi="Times New Roman" w:cs="Times New Roman"/>
      <w:sz w:val="20"/>
      <w:szCs w:val="20"/>
      <w:lang w:val="cs-CZ" w:eastAsia="cs-CZ"/>
    </w:rPr>
  </w:style>
  <w:style w:type="paragraph" w:customStyle="1" w:styleId="Import3">
    <w:name w:val="Import 3"/>
    <w:basedOn w:val="Normlny"/>
    <w:rsid w:val="00896270"/>
    <w:pPr>
      <w:tabs>
        <w:tab w:val="left" w:pos="1"/>
        <w:tab w:val="left" w:pos="72"/>
        <w:tab w:val="left" w:pos="936"/>
        <w:tab w:val="left" w:pos="1800"/>
        <w:tab w:val="left" w:pos="2664"/>
        <w:tab w:val="left" w:pos="3528"/>
        <w:tab w:val="left" w:pos="4392"/>
        <w:tab w:val="left" w:pos="5256"/>
        <w:tab w:val="left" w:pos="6120"/>
        <w:tab w:val="left" w:pos="6984"/>
        <w:tab w:val="left" w:pos="7848"/>
        <w:tab w:val="left" w:pos="7920"/>
      </w:tabs>
      <w:ind w:firstLine="714"/>
    </w:pPr>
    <w:rPr>
      <w:rFonts w:ascii="Times New" w:hAnsi="Times New"/>
      <w:b/>
      <w:szCs w:val="20"/>
      <w:lang w:val="en-US" w:eastAsia="cs-CZ"/>
    </w:rPr>
  </w:style>
  <w:style w:type="paragraph" w:customStyle="1" w:styleId="Import2">
    <w:name w:val="Import 2"/>
    <w:basedOn w:val="Normlny"/>
    <w:rsid w:val="00896270"/>
    <w:pPr>
      <w:spacing w:line="216" w:lineRule="auto"/>
      <w:ind w:left="2880"/>
    </w:pPr>
    <w:rPr>
      <w:rFonts w:ascii="Courier New" w:eastAsia="Calibri" w:hAnsi="Courier New" w:cs="Courier New"/>
    </w:rPr>
  </w:style>
  <w:style w:type="paragraph" w:customStyle="1" w:styleId="Import13">
    <w:name w:val="Import 13"/>
    <w:basedOn w:val="Normlny"/>
    <w:rsid w:val="00896270"/>
    <w:pPr>
      <w:spacing w:line="216" w:lineRule="auto"/>
      <w:ind w:left="3456"/>
    </w:pPr>
    <w:rPr>
      <w:rFonts w:ascii="Courier New" w:eastAsia="Calibri" w:hAnsi="Courier New" w:cs="Courier New"/>
    </w:rPr>
  </w:style>
  <w:style w:type="paragraph" w:customStyle="1" w:styleId="Import14">
    <w:name w:val="Import 14"/>
    <w:basedOn w:val="Normlny"/>
    <w:rsid w:val="00896270"/>
    <w:pPr>
      <w:spacing w:line="216" w:lineRule="auto"/>
      <w:ind w:left="720" w:firstLine="1584"/>
    </w:pPr>
    <w:rPr>
      <w:rFonts w:ascii="Courier New" w:eastAsia="Calibri" w:hAnsi="Courier New" w:cs="Courier New"/>
    </w:rPr>
  </w:style>
  <w:style w:type="paragraph" w:customStyle="1" w:styleId="Import15">
    <w:name w:val="Import 15"/>
    <w:basedOn w:val="Normlny"/>
    <w:rsid w:val="00896270"/>
    <w:pPr>
      <w:spacing w:line="216" w:lineRule="auto"/>
      <w:ind w:left="4176"/>
    </w:pPr>
    <w:rPr>
      <w:rFonts w:ascii="Courier New" w:eastAsia="Calibri" w:hAnsi="Courier New" w:cs="Courier New"/>
    </w:rPr>
  </w:style>
  <w:style w:type="paragraph" w:customStyle="1" w:styleId="EPCTEXT">
    <w:name w:val="EPC_TEXT"/>
    <w:next w:val="Normlny"/>
    <w:qFormat/>
    <w:rsid w:val="00896270"/>
    <w:pPr>
      <w:spacing w:after="60" w:line="280" w:lineRule="exact"/>
      <w:jc w:val="both"/>
    </w:pPr>
    <w:rPr>
      <w:rFonts w:ascii="Arial" w:eastAsia="Times New Roman" w:hAnsi="Arial" w:cs="Times New Roman"/>
      <w:color w:val="000000"/>
      <w:sz w:val="19"/>
      <w:szCs w:val="24"/>
      <w:lang w:val="cs-CZ"/>
    </w:rPr>
  </w:style>
  <w:style w:type="paragraph" w:styleId="Pta">
    <w:name w:val="footer"/>
    <w:basedOn w:val="Normlny"/>
    <w:link w:val="PtaChar"/>
    <w:uiPriority w:val="99"/>
    <w:semiHidden/>
    <w:unhideWhenUsed/>
    <w:rsid w:val="004D5CAD"/>
    <w:pPr>
      <w:tabs>
        <w:tab w:val="center" w:pos="4536"/>
        <w:tab w:val="right" w:pos="9072"/>
      </w:tabs>
    </w:pPr>
  </w:style>
  <w:style w:type="character" w:customStyle="1" w:styleId="PtaChar">
    <w:name w:val="Päta Char"/>
    <w:basedOn w:val="Predvolenpsmoodseku"/>
    <w:link w:val="Pta"/>
    <w:uiPriority w:val="99"/>
    <w:semiHidden/>
    <w:rsid w:val="004D5CAD"/>
    <w:rPr>
      <w:rFonts w:ascii="Times New Roman" w:eastAsia="Times New Roman" w:hAnsi="Times New Roman" w:cs="Times New Roman"/>
      <w:sz w:val="24"/>
      <w:szCs w:val="24"/>
      <w:lang w:eastAsia="sk-SK"/>
    </w:rPr>
  </w:style>
</w:styles>
</file>

<file path=word/webSettings.xml><?xml version="1.0" encoding="utf-8"?>
<w:webSettings xmlns:r="http://schemas.openxmlformats.org/officeDocument/2006/relationships" xmlns:w="http://schemas.openxmlformats.org/wordprocessingml/2006/main">
  <w:divs>
    <w:div w:id="35278284">
      <w:bodyDiv w:val="1"/>
      <w:marLeft w:val="0"/>
      <w:marRight w:val="0"/>
      <w:marTop w:val="0"/>
      <w:marBottom w:val="0"/>
      <w:divBdr>
        <w:top w:val="none" w:sz="0" w:space="0" w:color="auto"/>
        <w:left w:val="none" w:sz="0" w:space="0" w:color="auto"/>
        <w:bottom w:val="none" w:sz="0" w:space="0" w:color="auto"/>
        <w:right w:val="none" w:sz="0" w:space="0" w:color="auto"/>
      </w:divBdr>
    </w:div>
    <w:div w:id="751506518">
      <w:bodyDiv w:val="1"/>
      <w:marLeft w:val="0"/>
      <w:marRight w:val="0"/>
      <w:marTop w:val="0"/>
      <w:marBottom w:val="0"/>
      <w:divBdr>
        <w:top w:val="none" w:sz="0" w:space="0" w:color="auto"/>
        <w:left w:val="none" w:sz="0" w:space="0" w:color="auto"/>
        <w:bottom w:val="none" w:sz="0" w:space="0" w:color="auto"/>
        <w:right w:val="none" w:sz="0" w:space="0" w:color="auto"/>
      </w:divBdr>
    </w:div>
    <w:div w:id="790052136">
      <w:bodyDiv w:val="1"/>
      <w:marLeft w:val="0"/>
      <w:marRight w:val="0"/>
      <w:marTop w:val="0"/>
      <w:marBottom w:val="0"/>
      <w:divBdr>
        <w:top w:val="none" w:sz="0" w:space="0" w:color="auto"/>
        <w:left w:val="none" w:sz="0" w:space="0" w:color="auto"/>
        <w:bottom w:val="none" w:sz="0" w:space="0" w:color="auto"/>
        <w:right w:val="none" w:sz="0" w:space="0" w:color="auto"/>
      </w:divBdr>
    </w:div>
    <w:div w:id="16325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673</TotalTime>
  <Pages>44</Pages>
  <Words>14097</Words>
  <Characters>80356</Characters>
  <Application>Microsoft Office Word</Application>
  <DocSecurity>0</DocSecurity>
  <Lines>669</Lines>
  <Paragraphs>188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Michal</dc:creator>
  <cp:lastModifiedBy>Michal</cp:lastModifiedBy>
  <cp:revision>55</cp:revision>
  <cp:lastPrinted>2024-11-13T11:19:00Z</cp:lastPrinted>
  <dcterms:created xsi:type="dcterms:W3CDTF">2024-10-28T09:44:00Z</dcterms:created>
  <dcterms:modified xsi:type="dcterms:W3CDTF">2024-11-14T15:05:00Z</dcterms:modified>
</cp:coreProperties>
</file>