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9B1BD4" w14:textId="5A8F92C8" w:rsidR="001557A5" w:rsidRPr="004414F5" w:rsidRDefault="001557A5" w:rsidP="001557A5">
      <w:pPr>
        <w:spacing w:before="120"/>
        <w:jc w:val="right"/>
        <w:rPr>
          <w:rFonts w:ascii="Cambria" w:hAnsi="Cambria" w:cs="Arial"/>
          <w:b/>
          <w:bCs/>
          <w:szCs w:val="22"/>
        </w:rPr>
      </w:pPr>
      <w:bookmarkStart w:id="0" w:name="_GoBack"/>
      <w:bookmarkEnd w:id="0"/>
      <w:r w:rsidRPr="004414F5">
        <w:rPr>
          <w:rFonts w:ascii="Cambria" w:hAnsi="Cambria" w:cs="Arial"/>
          <w:b/>
          <w:bCs/>
          <w:szCs w:val="22"/>
        </w:rPr>
        <w:t xml:space="preserve">Załącznik nr </w:t>
      </w:r>
      <w:r w:rsidR="00A8139C">
        <w:rPr>
          <w:rFonts w:ascii="Cambria" w:hAnsi="Cambria" w:cs="Arial"/>
          <w:b/>
          <w:bCs/>
          <w:szCs w:val="22"/>
        </w:rPr>
        <w:t>10</w:t>
      </w:r>
      <w:r w:rsidR="00DC559B" w:rsidRPr="004414F5">
        <w:rPr>
          <w:rFonts w:ascii="Cambria" w:hAnsi="Cambria" w:cs="Arial"/>
          <w:b/>
          <w:bCs/>
          <w:szCs w:val="22"/>
        </w:rPr>
        <w:t xml:space="preserve"> </w:t>
      </w:r>
      <w:r w:rsidR="00D518FF" w:rsidRPr="004414F5">
        <w:rPr>
          <w:rFonts w:ascii="Cambria" w:hAnsi="Cambria" w:cs="Arial"/>
          <w:b/>
          <w:bCs/>
          <w:szCs w:val="22"/>
        </w:rPr>
        <w:t>do S</w:t>
      </w:r>
      <w:r w:rsidRPr="004414F5">
        <w:rPr>
          <w:rFonts w:ascii="Cambria" w:hAnsi="Cambria" w:cs="Arial"/>
          <w:b/>
          <w:bCs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5DD0071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946A73">
        <w:rPr>
          <w:rFonts w:ascii="Cambria" w:hAnsi="Cambria" w:cs="Arial"/>
          <w:b/>
          <w:bCs/>
          <w:sz w:val="22"/>
          <w:szCs w:val="22"/>
        </w:rPr>
        <w:t>ROBÓT BUDOWLANYCH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F107BDE" w14:textId="7203DDC5" w:rsidR="00E816F1" w:rsidRPr="00E816F1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>podstawowym (Wariant I)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</w:t>
      </w:r>
      <w:r w:rsidR="005E47DA">
        <w:rPr>
          <w:rFonts w:ascii="Cambria" w:hAnsi="Cambria" w:cs="Arial"/>
          <w:bCs/>
          <w:sz w:val="22"/>
          <w:szCs w:val="22"/>
        </w:rPr>
        <w:t>na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„</w:t>
      </w:r>
      <w:r w:rsidR="00A8139C" w:rsidRPr="00A8139C">
        <w:rPr>
          <w:rFonts w:ascii="Cambria" w:hAnsi="Cambria" w:cs="Arial"/>
          <w:b/>
          <w:bCs/>
          <w:sz w:val="22"/>
          <w:szCs w:val="22"/>
        </w:rPr>
        <w:t>Termomodernizacja leśniczówki Zaleśniak</w:t>
      </w:r>
      <w:r w:rsidR="00436356" w:rsidRPr="00436356">
        <w:rPr>
          <w:rFonts w:ascii="Cambria" w:hAnsi="Cambria" w:cs="Arial"/>
          <w:b/>
          <w:bCs/>
          <w:sz w:val="22"/>
          <w:szCs w:val="22"/>
        </w:rPr>
        <w:t>”</w:t>
      </w:r>
    </w:p>
    <w:p w14:paraId="766CBB34" w14:textId="77777777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2D836DC2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EF0494">
        <w:rPr>
          <w:rFonts w:ascii="Cambria" w:hAnsi="Cambria" w:cs="Arial"/>
          <w:bCs/>
          <w:sz w:val="22"/>
          <w:szCs w:val="22"/>
        </w:rPr>
        <w:t>5</w:t>
      </w:r>
      <w:r w:rsidR="00EF0494" w:rsidRPr="00EB5DE3">
        <w:rPr>
          <w:rFonts w:ascii="Cambria" w:hAnsi="Cambria" w:cs="Arial"/>
          <w:bCs/>
          <w:sz w:val="22"/>
          <w:szCs w:val="22"/>
        </w:rPr>
        <w:t xml:space="preserve"> </w:t>
      </w:r>
      <w:r w:rsidRPr="00EB5DE3">
        <w:rPr>
          <w:rFonts w:ascii="Cambria" w:hAnsi="Cambria" w:cs="Arial"/>
          <w:bCs/>
          <w:sz w:val="22"/>
          <w:szCs w:val="22"/>
        </w:rPr>
        <w:t>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143F1">
        <w:rPr>
          <w:rFonts w:ascii="Cambria" w:hAnsi="Cambria" w:cs="Arial"/>
          <w:bCs/>
          <w:sz w:val="22"/>
          <w:szCs w:val="22"/>
        </w:rPr>
        <w:t xml:space="preserve"> 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741FB500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EF0494">
              <w:rPr>
                <w:rFonts w:ascii="Cambria" w:hAnsi="Cambria" w:cs="Arial"/>
                <w:b/>
                <w:bCs/>
              </w:rPr>
              <w:t>roboty budowlane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Pr="001557A5">
              <w:rPr>
                <w:rFonts w:ascii="Cambria" w:hAnsi="Cambria" w:cs="Arial"/>
                <w:b/>
                <w:bCs/>
              </w:rPr>
              <w:t>został</w:t>
            </w:r>
            <w:r w:rsidR="00EF0494">
              <w:rPr>
                <w:rFonts w:ascii="Cambria" w:hAnsi="Cambria" w:cs="Arial"/>
                <w:b/>
                <w:bCs/>
              </w:rPr>
              <w:t>y</w:t>
            </w:r>
            <w:r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F0494" w:rsidRPr="001557A5">
              <w:rPr>
                <w:rFonts w:ascii="Cambria" w:hAnsi="Cambria" w:cs="Arial"/>
                <w:b/>
                <w:bCs/>
              </w:rPr>
              <w:t>wykonan</w:t>
            </w:r>
            <w:r w:rsidR="00EF0494">
              <w:rPr>
                <w:rFonts w:ascii="Cambria" w:hAnsi="Cambria" w:cs="Arial"/>
                <w:b/>
                <w:bCs/>
              </w:rPr>
              <w:t>e</w:t>
            </w:r>
            <w:r w:rsidR="00EF0494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7F6FC85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7E64CD6C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5A2F5A">
              <w:rPr>
                <w:rFonts w:ascii="Cambria" w:hAnsi="Cambria" w:cs="Arial"/>
                <w:b/>
                <w:bCs/>
              </w:rPr>
              <w:t xml:space="preserve"> i miejsce ich wykonania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C29AE21" w:rsidR="001557A5" w:rsidRPr="001557A5" w:rsidRDefault="001557A5" w:rsidP="00EF049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EF0494">
              <w:rPr>
                <w:rFonts w:ascii="Cambria" w:hAnsi="Cambria" w:cs="Arial"/>
                <w:b/>
                <w:bCs/>
              </w:rPr>
              <w:t>robót budowlanych</w:t>
            </w:r>
            <w:r w:rsidR="00E44357">
              <w:rPr>
                <w:rFonts w:ascii="Cambria" w:hAnsi="Cambria" w:cs="Arial"/>
                <w:b/>
                <w:bCs/>
              </w:rPr>
              <w:t>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4414F5">
        <w:trPr>
          <w:trHeight w:val="716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4414F5">
        <w:trPr>
          <w:trHeight w:val="434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4414F5">
        <w:trPr>
          <w:trHeight w:val="12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834B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4BD61EF5" w:rsidR="00E816F1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4414F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EF0494">
        <w:rPr>
          <w:rFonts w:ascii="Cambria" w:hAnsi="Cambria" w:cs="Arial"/>
          <w:b/>
          <w:bCs/>
          <w:sz w:val="24"/>
          <w:szCs w:val="22"/>
        </w:rPr>
        <w:t>robót budowlanych</w:t>
      </w:r>
      <w:r w:rsidR="00D47C07" w:rsidRPr="004414F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4414F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EF0494">
        <w:rPr>
          <w:rFonts w:ascii="Cambria" w:hAnsi="Cambria" w:cs="Arial"/>
          <w:b/>
          <w:bCs/>
          <w:sz w:val="24"/>
          <w:szCs w:val="22"/>
        </w:rPr>
        <w:t>robót</w:t>
      </w:r>
      <w:r w:rsidRPr="004414F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r w:rsidR="00EF0494">
        <w:rPr>
          <w:rFonts w:ascii="Cambria" w:hAnsi="Cambria" w:cs="Arial"/>
          <w:b/>
          <w:bCs/>
          <w:sz w:val="24"/>
          <w:szCs w:val="22"/>
        </w:rPr>
        <w:t>.</w:t>
      </w:r>
    </w:p>
    <w:p w14:paraId="671F15C2" w14:textId="77777777" w:rsidR="00E44357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2E92AE6F" w14:textId="77777777" w:rsidR="00E44357" w:rsidRPr="004414F5" w:rsidRDefault="00E44357" w:rsidP="004414F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67029D7D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4E12E254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C96AEF">
        <w:rPr>
          <w:rFonts w:ascii="Cambria" w:hAnsi="Cambria" w:cs="Arial"/>
          <w:bCs/>
          <w:i/>
          <w:sz w:val="18"/>
          <w:szCs w:val="18"/>
        </w:rPr>
        <w:t>Dokument może być podpisany</w:t>
      </w:r>
    </w:p>
    <w:p w14:paraId="458189C1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kwalifikowanym podpisem elektronicznym,</w:t>
      </w:r>
    </w:p>
    <w:p w14:paraId="158E97C5" w14:textId="77777777" w:rsidR="00C96AEF" w:rsidRPr="00C96AEF" w:rsidRDefault="00C96AEF" w:rsidP="00C96AEF">
      <w:pPr>
        <w:rPr>
          <w:rFonts w:ascii="Cambria" w:hAnsi="Cambria" w:cs="Arial"/>
          <w:bCs/>
          <w:i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bookmarkEnd w:id="1"/>
    </w:p>
    <w:p w14:paraId="1A610E33" w14:textId="186A85C2" w:rsidR="00C96AEF" w:rsidRPr="00C96AEF" w:rsidRDefault="00C96AEF" w:rsidP="00C96AEF">
      <w:pPr>
        <w:rPr>
          <w:rFonts w:ascii="Cambria" w:hAnsi="Cambria" w:cs="Arial"/>
          <w:bCs/>
          <w:sz w:val="18"/>
          <w:szCs w:val="18"/>
        </w:rPr>
      </w:pPr>
      <w:r w:rsidRPr="00C96AEF">
        <w:rPr>
          <w:rFonts w:ascii="Cambria" w:hAnsi="Cambria" w:cs="Arial"/>
          <w:bCs/>
          <w:i/>
          <w:sz w:val="18"/>
          <w:szCs w:val="18"/>
        </w:rPr>
        <w:t>przez Wykonawcę</w:t>
      </w:r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7661A995" w14:textId="0FF09B45" w:rsidR="00153414" w:rsidRPr="001557A5" w:rsidRDefault="00153414" w:rsidP="00835241">
      <w:pPr>
        <w:rPr>
          <w:rFonts w:ascii="Cambria" w:hAnsi="Cambria" w:cs="Arial"/>
          <w:bCs/>
          <w:sz w:val="22"/>
          <w:szCs w:val="22"/>
        </w:rPr>
      </w:pP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5E8131" w14:textId="77777777" w:rsidR="000413F5" w:rsidRDefault="000413F5" w:rsidP="00E816F1">
      <w:r>
        <w:separator/>
      </w:r>
    </w:p>
  </w:endnote>
  <w:endnote w:type="continuationSeparator" w:id="0">
    <w:p w14:paraId="1066697F" w14:textId="77777777" w:rsidR="000413F5" w:rsidRDefault="000413F5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65C9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92CF84" w14:textId="77777777" w:rsidR="000413F5" w:rsidRDefault="000413F5" w:rsidP="00E816F1">
      <w:r>
        <w:separator/>
      </w:r>
    </w:p>
  </w:footnote>
  <w:footnote w:type="continuationSeparator" w:id="0">
    <w:p w14:paraId="08AA7C73" w14:textId="77777777" w:rsidR="000413F5" w:rsidRDefault="000413F5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3F5"/>
    <w:rsid w:val="000538A8"/>
    <w:rsid w:val="000D0191"/>
    <w:rsid w:val="000D2C6F"/>
    <w:rsid w:val="00153414"/>
    <w:rsid w:val="001557A5"/>
    <w:rsid w:val="00155BFB"/>
    <w:rsid w:val="001D7A37"/>
    <w:rsid w:val="00204C62"/>
    <w:rsid w:val="00215329"/>
    <w:rsid w:val="002D6014"/>
    <w:rsid w:val="003028CD"/>
    <w:rsid w:val="00320BDD"/>
    <w:rsid w:val="00344B53"/>
    <w:rsid w:val="00346F83"/>
    <w:rsid w:val="003A1C11"/>
    <w:rsid w:val="00436356"/>
    <w:rsid w:val="004414F5"/>
    <w:rsid w:val="004918FA"/>
    <w:rsid w:val="005A2F5A"/>
    <w:rsid w:val="005E47DA"/>
    <w:rsid w:val="00633BCC"/>
    <w:rsid w:val="00633E3A"/>
    <w:rsid w:val="00661664"/>
    <w:rsid w:val="006F62F5"/>
    <w:rsid w:val="0071757A"/>
    <w:rsid w:val="0073326F"/>
    <w:rsid w:val="00754447"/>
    <w:rsid w:val="007F5520"/>
    <w:rsid w:val="008143F1"/>
    <w:rsid w:val="0081477F"/>
    <w:rsid w:val="00835241"/>
    <w:rsid w:val="008546FE"/>
    <w:rsid w:val="008C1D11"/>
    <w:rsid w:val="008F1C34"/>
    <w:rsid w:val="00912126"/>
    <w:rsid w:val="00946A73"/>
    <w:rsid w:val="0094788F"/>
    <w:rsid w:val="009A37FC"/>
    <w:rsid w:val="009A3A6F"/>
    <w:rsid w:val="009A6369"/>
    <w:rsid w:val="009C35D0"/>
    <w:rsid w:val="00A56AD3"/>
    <w:rsid w:val="00A71CF6"/>
    <w:rsid w:val="00A80128"/>
    <w:rsid w:val="00A8139C"/>
    <w:rsid w:val="00AB4F95"/>
    <w:rsid w:val="00B314C2"/>
    <w:rsid w:val="00B65C98"/>
    <w:rsid w:val="00BB42EF"/>
    <w:rsid w:val="00C10725"/>
    <w:rsid w:val="00C465F2"/>
    <w:rsid w:val="00C750C0"/>
    <w:rsid w:val="00C96AEF"/>
    <w:rsid w:val="00CA36AB"/>
    <w:rsid w:val="00D37A6A"/>
    <w:rsid w:val="00D47C07"/>
    <w:rsid w:val="00D518FF"/>
    <w:rsid w:val="00D7550B"/>
    <w:rsid w:val="00D8325C"/>
    <w:rsid w:val="00DC559B"/>
    <w:rsid w:val="00DE7F68"/>
    <w:rsid w:val="00E44357"/>
    <w:rsid w:val="00E816F1"/>
    <w:rsid w:val="00ED0094"/>
    <w:rsid w:val="00EF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8E83C73E-114B-4757-9293-054B0B512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71807-AA13-49B3-8CB1-32C45096C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3</cp:revision>
  <cp:lastPrinted>2021-04-15T10:18:00Z</cp:lastPrinted>
  <dcterms:created xsi:type="dcterms:W3CDTF">2021-05-18T08:18:00Z</dcterms:created>
  <dcterms:modified xsi:type="dcterms:W3CDTF">2021-06-14T11:31:00Z</dcterms:modified>
</cp:coreProperties>
</file>