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06748" w14:textId="144174D1" w:rsidR="00485206" w:rsidRPr="00901200" w:rsidRDefault="00485206" w:rsidP="0006601D">
      <w:pPr>
        <w:spacing w:before="120" w:after="120" w:line="240" w:lineRule="auto"/>
        <w:jc w:val="right"/>
        <w:rPr>
          <w:rFonts w:ascii="Cambria" w:hAnsi="Cambria"/>
          <w:b/>
          <w:bCs/>
          <w:sz w:val="21"/>
          <w:szCs w:val="21"/>
        </w:rPr>
      </w:pPr>
      <w:r w:rsidRPr="00901200">
        <w:rPr>
          <w:rFonts w:ascii="Cambria" w:hAnsi="Cambria"/>
          <w:b/>
          <w:bCs/>
          <w:sz w:val="21"/>
          <w:szCs w:val="21"/>
        </w:rPr>
        <w:t>Załącznik nr 1a do SWZ</w:t>
      </w:r>
    </w:p>
    <w:p w14:paraId="197391DE" w14:textId="77777777" w:rsidR="00072F61" w:rsidRPr="00072F61" w:rsidRDefault="00072F61" w:rsidP="0006601D">
      <w:pPr>
        <w:suppressAutoHyphens/>
        <w:spacing w:before="120" w:after="120" w:line="240" w:lineRule="auto"/>
        <w:ind w:left="5246" w:firstLine="708"/>
        <w:rPr>
          <w:rFonts w:ascii="Cambria" w:eastAsia="Times New Roman" w:hAnsi="Cambria" w:cs="Arial"/>
          <w:b/>
          <w:sz w:val="21"/>
          <w:szCs w:val="21"/>
          <w:lang w:eastAsia="ar-SA"/>
        </w:rPr>
      </w:pPr>
    </w:p>
    <w:p w14:paraId="01AFB3BD" w14:textId="77777777" w:rsidR="00072F61" w:rsidRPr="00072F61" w:rsidRDefault="00072F61" w:rsidP="0006601D">
      <w:pPr>
        <w:suppressAutoHyphens/>
        <w:spacing w:before="120" w:after="120" w:line="240" w:lineRule="auto"/>
        <w:ind w:left="5246" w:firstLine="708"/>
        <w:rPr>
          <w:rFonts w:ascii="Cambria" w:eastAsia="Times New Roman" w:hAnsi="Cambria" w:cs="Arial"/>
          <w:b/>
          <w:sz w:val="21"/>
          <w:szCs w:val="21"/>
          <w:lang w:eastAsia="ar-SA"/>
        </w:rPr>
      </w:pPr>
    </w:p>
    <w:p w14:paraId="4C8F1514" w14:textId="77777777" w:rsidR="00072F61" w:rsidRPr="00072F61" w:rsidRDefault="00072F61" w:rsidP="0006601D">
      <w:pPr>
        <w:suppressAutoHyphens/>
        <w:spacing w:before="120" w:after="120" w:line="240" w:lineRule="auto"/>
        <w:ind w:left="5246" w:firstLine="708"/>
        <w:rPr>
          <w:rFonts w:ascii="Cambria" w:eastAsia="Times New Roman" w:hAnsi="Cambria" w:cs="Arial"/>
          <w:b/>
          <w:sz w:val="21"/>
          <w:szCs w:val="21"/>
          <w:lang w:eastAsia="ar-SA"/>
        </w:rPr>
      </w:pPr>
    </w:p>
    <w:p w14:paraId="479C730E" w14:textId="68A98220" w:rsidR="00DC4393" w:rsidRDefault="00DC4393" w:rsidP="0006601D">
      <w:pPr>
        <w:spacing w:before="120" w:after="120" w:line="240" w:lineRule="auto"/>
        <w:ind w:left="9072"/>
        <w:rPr>
          <w:rFonts w:ascii="Cambria" w:eastAsia="Calibri" w:hAnsi="Cambria" w:cs="Arial"/>
          <w:b/>
          <w:bCs/>
          <w:color w:val="0D0D0D"/>
        </w:rPr>
      </w:pPr>
      <w:r>
        <w:rPr>
          <w:rFonts w:ascii="Cambria" w:eastAsia="Calibri" w:hAnsi="Cambria" w:cs="Arial"/>
          <w:b/>
          <w:bCs/>
          <w:color w:val="0D0D0D"/>
        </w:rPr>
        <w:t xml:space="preserve">Skarb Państwa – </w:t>
      </w:r>
    </w:p>
    <w:p w14:paraId="28287BAF" w14:textId="57F6B7C0" w:rsidR="00072F61" w:rsidRPr="00072F61" w:rsidRDefault="00072F61" w:rsidP="0006601D">
      <w:pPr>
        <w:spacing w:before="120" w:after="120" w:line="240" w:lineRule="auto"/>
        <w:ind w:left="9072"/>
        <w:rPr>
          <w:rFonts w:ascii="Cambria" w:eastAsia="Calibri" w:hAnsi="Cambria" w:cs="Arial"/>
          <w:b/>
          <w:bCs/>
          <w:color w:val="0D0D0D"/>
        </w:rPr>
      </w:pPr>
      <w:r w:rsidRPr="00072F61">
        <w:rPr>
          <w:rFonts w:ascii="Cambria" w:eastAsia="Calibri" w:hAnsi="Cambria" w:cs="Arial"/>
          <w:b/>
          <w:bCs/>
          <w:color w:val="0D0D0D"/>
        </w:rPr>
        <w:t xml:space="preserve">Państwowe Gospodarstwo Leśne Lasy Państwowe </w:t>
      </w:r>
      <w:r w:rsidR="00DC4393">
        <w:rPr>
          <w:rFonts w:ascii="Cambria" w:eastAsia="Calibri" w:hAnsi="Cambria" w:cs="Arial"/>
          <w:b/>
          <w:bCs/>
          <w:color w:val="0D0D0D"/>
        </w:rPr>
        <w:t>Nadleśnictwo Lutówko</w:t>
      </w:r>
      <w:r w:rsidRPr="00072F61">
        <w:rPr>
          <w:rFonts w:ascii="Cambria" w:eastAsia="Calibri" w:hAnsi="Cambria" w:cs="Arial"/>
          <w:b/>
          <w:bCs/>
          <w:color w:val="0D0D0D"/>
        </w:rPr>
        <w:tab/>
      </w:r>
    </w:p>
    <w:p w14:paraId="341DA3C5" w14:textId="42A2611D" w:rsidR="00072F61" w:rsidRPr="00072F61" w:rsidRDefault="00DC4393" w:rsidP="0006601D">
      <w:pPr>
        <w:spacing w:before="120" w:after="120" w:line="240" w:lineRule="auto"/>
        <w:ind w:left="9072"/>
        <w:rPr>
          <w:rFonts w:ascii="Cambria" w:eastAsia="Calibri" w:hAnsi="Cambria" w:cs="Arial"/>
          <w:b/>
          <w:bCs/>
          <w:color w:val="0D0D0D"/>
        </w:rPr>
      </w:pPr>
      <w:r>
        <w:rPr>
          <w:rFonts w:ascii="Cambria" w:eastAsia="Calibri" w:hAnsi="Cambria" w:cs="Arial"/>
          <w:b/>
          <w:bCs/>
          <w:color w:val="0D0D0D"/>
        </w:rPr>
        <w:t>Lutówko 18, 89-407 Lutówko</w:t>
      </w:r>
      <w:r w:rsidR="00072F61" w:rsidRPr="00072F61">
        <w:rPr>
          <w:rFonts w:ascii="Cambria" w:eastAsia="Calibri" w:hAnsi="Cambria" w:cs="Arial"/>
          <w:b/>
          <w:bCs/>
          <w:color w:val="0D0D0D"/>
        </w:rPr>
        <w:tab/>
      </w:r>
      <w:r w:rsidR="00072F61" w:rsidRPr="00072F61">
        <w:rPr>
          <w:rFonts w:ascii="Cambria" w:eastAsia="Calibri" w:hAnsi="Cambria" w:cs="Arial"/>
          <w:b/>
          <w:bCs/>
          <w:color w:val="0D0D0D"/>
        </w:rPr>
        <w:br/>
      </w:r>
    </w:p>
    <w:p w14:paraId="70208312" w14:textId="77777777" w:rsidR="00072F61" w:rsidRPr="00072F61" w:rsidRDefault="00072F61" w:rsidP="0006601D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</w:p>
    <w:p w14:paraId="2A5146D2" w14:textId="77777777" w:rsidR="00072F61" w:rsidRPr="00072F61" w:rsidRDefault="00072F61" w:rsidP="0006601D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</w:p>
    <w:p w14:paraId="34BCFC02" w14:textId="32C8E411" w:rsidR="00562EC3" w:rsidRPr="00901200" w:rsidRDefault="00295685" w:rsidP="0006601D">
      <w:pPr>
        <w:spacing w:before="120" w:after="120" w:line="240" w:lineRule="auto"/>
        <w:jc w:val="center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FORMULARZ</w:t>
      </w:r>
      <w:r w:rsidR="0095529E">
        <w:rPr>
          <w:rFonts w:ascii="Cambria" w:hAnsi="Cambria" w:cs="Tahoma"/>
          <w:b/>
        </w:rPr>
        <w:t xml:space="preserve"> ASO</w:t>
      </w:r>
      <w:r w:rsidR="00747A85">
        <w:rPr>
          <w:rFonts w:ascii="Cambria" w:hAnsi="Cambria" w:cs="Tahoma"/>
          <w:b/>
        </w:rPr>
        <w:t>R</w:t>
      </w:r>
      <w:r w:rsidR="0095529E">
        <w:rPr>
          <w:rFonts w:ascii="Cambria" w:hAnsi="Cambria" w:cs="Tahoma"/>
          <w:b/>
        </w:rPr>
        <w:t>TYMENTOWO-CENOW</w:t>
      </w:r>
      <w:r>
        <w:rPr>
          <w:rFonts w:ascii="Cambria" w:hAnsi="Cambria" w:cs="Tahoma"/>
          <w:b/>
        </w:rPr>
        <w:t>Y</w:t>
      </w:r>
    </w:p>
    <w:p w14:paraId="76B6CC6E" w14:textId="77777777" w:rsidR="009B1254" w:rsidRDefault="009B1254" w:rsidP="0006601D">
      <w:pPr>
        <w:spacing w:before="120" w:after="120" w:line="240" w:lineRule="auto"/>
        <w:rPr>
          <w:rFonts w:ascii="Cambria" w:eastAsia="Calibri" w:hAnsi="Cambria" w:cs="Arial"/>
          <w:color w:val="0D0D0D"/>
          <w:sz w:val="21"/>
          <w:szCs w:val="21"/>
        </w:rPr>
      </w:pPr>
    </w:p>
    <w:p w14:paraId="1F0E2F16" w14:textId="12844038" w:rsidR="009B1254" w:rsidRPr="009B1254" w:rsidRDefault="009B1254" w:rsidP="0006601D">
      <w:pPr>
        <w:spacing w:before="120" w:after="120" w:line="240" w:lineRule="auto"/>
        <w:rPr>
          <w:rFonts w:ascii="Cambria" w:eastAsia="Calibri" w:hAnsi="Cambria" w:cs="Arial"/>
          <w:color w:val="0D0D0D"/>
          <w:sz w:val="21"/>
          <w:szCs w:val="21"/>
        </w:rPr>
      </w:pPr>
      <w:r w:rsidRPr="009B1254">
        <w:rPr>
          <w:rFonts w:ascii="Cambria" w:eastAsia="Calibri" w:hAnsi="Cambria" w:cs="Arial"/>
          <w:color w:val="0D0D0D"/>
          <w:sz w:val="21"/>
          <w:szCs w:val="21"/>
        </w:rPr>
        <w:t>Ja (My), niżej podpisany(-ni) _______________________________________________________________________________________________________________________________________________</w:t>
      </w:r>
    </w:p>
    <w:p w14:paraId="3654BDCF" w14:textId="77777777" w:rsidR="009B1254" w:rsidRPr="009B1254" w:rsidRDefault="009B1254" w:rsidP="0006601D">
      <w:pPr>
        <w:spacing w:before="120" w:after="120" w:line="240" w:lineRule="auto"/>
        <w:rPr>
          <w:rFonts w:ascii="Cambria" w:eastAsia="Calibri" w:hAnsi="Cambria" w:cs="Arial"/>
          <w:color w:val="0D0D0D"/>
          <w:sz w:val="21"/>
          <w:szCs w:val="21"/>
        </w:rPr>
      </w:pPr>
      <w:r w:rsidRPr="009B1254">
        <w:rPr>
          <w:rFonts w:ascii="Cambria" w:eastAsia="Calibri" w:hAnsi="Cambria" w:cs="Arial"/>
          <w:color w:val="0D0D0D"/>
          <w:sz w:val="21"/>
          <w:szCs w:val="21"/>
        </w:rPr>
        <w:t>działając w imieniu i na rzecz :</w:t>
      </w:r>
    </w:p>
    <w:p w14:paraId="6CC16CA2" w14:textId="01755808" w:rsidR="009B1254" w:rsidRPr="009B1254" w:rsidRDefault="009B1254" w:rsidP="0006601D">
      <w:pPr>
        <w:spacing w:before="120" w:after="120" w:line="240" w:lineRule="auto"/>
        <w:jc w:val="both"/>
        <w:rPr>
          <w:rFonts w:ascii="Cambria" w:eastAsia="Calibri" w:hAnsi="Cambria" w:cs="Arial"/>
          <w:color w:val="0D0D0D"/>
          <w:sz w:val="21"/>
          <w:szCs w:val="21"/>
        </w:rPr>
      </w:pPr>
      <w:bookmarkStart w:id="0" w:name="_Hlk75862075"/>
      <w:r w:rsidRPr="009B1254">
        <w:rPr>
          <w:rFonts w:ascii="Cambria" w:eastAsia="Calibri" w:hAnsi="Cambria" w:cs="Arial"/>
          <w:color w:val="0D0D0D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9B1254">
        <w:rPr>
          <w:rFonts w:ascii="Cambria" w:eastAsia="Calibri" w:hAnsi="Cambria" w:cs="Arial"/>
          <w:color w:val="0D0D0D"/>
          <w:sz w:val="21"/>
          <w:szCs w:val="21"/>
        </w:rPr>
        <w:t>__________________________________________________________________________________________________________________________</w:t>
      </w:r>
    </w:p>
    <w:p w14:paraId="12B24898" w14:textId="04D0050F" w:rsidR="0058189A" w:rsidRDefault="009B1254" w:rsidP="0006601D">
      <w:pPr>
        <w:spacing w:before="120" w:after="120" w:line="240" w:lineRule="auto"/>
        <w:jc w:val="both"/>
        <w:rPr>
          <w:rFonts w:ascii="Cambria" w:hAnsi="Cambria" w:cs="Arial"/>
          <w:bCs/>
        </w:rPr>
      </w:pPr>
      <w:r w:rsidRPr="009B1254">
        <w:rPr>
          <w:rFonts w:ascii="Cambria" w:eastAsia="Calibri" w:hAnsi="Cambria" w:cs="Times New Roman"/>
          <w:bCs/>
          <w:sz w:val="21"/>
          <w:szCs w:val="21"/>
          <w:lang w:eastAsia="pl-PL"/>
        </w:rPr>
        <w:t>w odpowiedzi na ogłoszenie o trybie podstawowym, którym mowa w art. 275 pkt 1 ustawy z dnia 11 września 2019 r. Prawo zamówień publicznych (tekst jedn. Dz. U. z 202</w:t>
      </w:r>
      <w:r w:rsidR="00A67FE8">
        <w:rPr>
          <w:rFonts w:ascii="Cambria" w:eastAsia="Calibri" w:hAnsi="Cambria" w:cs="Times New Roman"/>
          <w:bCs/>
          <w:sz w:val="21"/>
          <w:szCs w:val="21"/>
          <w:lang w:eastAsia="pl-PL"/>
        </w:rPr>
        <w:t>2</w:t>
      </w:r>
      <w:r w:rsidRPr="009B1254">
        <w:rPr>
          <w:rFonts w:ascii="Cambria" w:eastAsia="Calibri" w:hAnsi="Cambria" w:cs="Times New Roman"/>
          <w:bCs/>
          <w:sz w:val="21"/>
          <w:szCs w:val="21"/>
          <w:lang w:eastAsia="pl-PL"/>
        </w:rPr>
        <w:t xml:space="preserve"> r. poz. </w:t>
      </w:r>
      <w:r w:rsidR="00A67FE8">
        <w:rPr>
          <w:rFonts w:ascii="Cambria" w:eastAsia="Calibri" w:hAnsi="Cambria" w:cs="Times New Roman"/>
          <w:bCs/>
          <w:sz w:val="21"/>
          <w:szCs w:val="21"/>
          <w:lang w:eastAsia="pl-PL"/>
        </w:rPr>
        <w:t>1710</w:t>
      </w:r>
      <w:r w:rsidRPr="009B1254">
        <w:rPr>
          <w:rFonts w:ascii="Cambria" w:eastAsia="Calibri" w:hAnsi="Cambria" w:cs="Times New Roman"/>
          <w:bCs/>
          <w:sz w:val="21"/>
          <w:szCs w:val="21"/>
          <w:lang w:eastAsia="pl-PL"/>
        </w:rPr>
        <w:t xml:space="preserve">) na </w:t>
      </w:r>
      <w:bookmarkStart w:id="1" w:name="_Hlk35591897"/>
      <w:r w:rsidRPr="009B1254">
        <w:rPr>
          <w:rFonts w:ascii="Cambria" w:eastAsia="Calibri" w:hAnsi="Cambria" w:cs="Times New Roman"/>
          <w:b/>
          <w:bCs/>
          <w:sz w:val="21"/>
          <w:szCs w:val="21"/>
          <w:lang w:eastAsia="pl-PL"/>
        </w:rPr>
        <w:t>„</w:t>
      </w:r>
      <w:bookmarkEnd w:id="1"/>
      <w:r w:rsidR="00A67FE8" w:rsidRPr="00A67FE8">
        <w:rPr>
          <w:rFonts w:ascii="Cambria" w:eastAsia="Calibri" w:hAnsi="Cambria" w:cs="Times New Roman"/>
          <w:b/>
          <w:bCs/>
          <w:sz w:val="21"/>
          <w:szCs w:val="21"/>
          <w:lang w:eastAsia="pl-PL"/>
        </w:rPr>
        <w:t>Bieżące utrzymanie dróg leśnych 2022 – dostawa kruszywa łamanego wraz z wbudowaniem</w:t>
      </w:r>
      <w:r w:rsidRPr="009B1254">
        <w:rPr>
          <w:rFonts w:ascii="Cambria" w:eastAsia="Calibri" w:hAnsi="Cambria" w:cs="Times New Roman"/>
          <w:b/>
          <w:bCs/>
          <w:sz w:val="21"/>
          <w:szCs w:val="21"/>
          <w:lang w:eastAsia="pl-PL"/>
        </w:rPr>
        <w:t>”</w:t>
      </w:r>
      <w:r w:rsidRPr="009B1254">
        <w:rPr>
          <w:rFonts w:ascii="Cambria" w:eastAsia="Calibri" w:hAnsi="Cambria" w:cs="Times New Roman"/>
          <w:bCs/>
          <w:i/>
          <w:iCs/>
          <w:sz w:val="21"/>
          <w:szCs w:val="21"/>
          <w:lang w:eastAsia="pl-PL"/>
        </w:rPr>
        <w:t xml:space="preserve"> </w:t>
      </w:r>
      <w:r w:rsidR="0058189A" w:rsidRPr="004E48F1">
        <w:rPr>
          <w:rFonts w:ascii="Cambria" w:hAnsi="Cambria" w:cs="Arial"/>
          <w:bCs/>
          <w:sz w:val="21"/>
          <w:szCs w:val="21"/>
        </w:rPr>
        <w:t>niniejszym ofertę</w:t>
      </w:r>
      <w:r w:rsidR="0084576F">
        <w:rPr>
          <w:rFonts w:ascii="Cambria" w:hAnsi="Cambria" w:cs="Arial"/>
          <w:bCs/>
          <w:sz w:val="21"/>
          <w:szCs w:val="21"/>
        </w:rPr>
        <w:t xml:space="preserve"> </w:t>
      </w:r>
      <w:r w:rsidR="0058189A">
        <w:rPr>
          <w:rFonts w:ascii="Cambria" w:hAnsi="Cambria"/>
        </w:rPr>
        <w:t xml:space="preserve">i </w:t>
      </w:r>
      <w:r w:rsidR="0058189A">
        <w:rPr>
          <w:rFonts w:ascii="Cambria" w:hAnsi="Cambria" w:cs="Arial"/>
          <w:bCs/>
        </w:rPr>
        <w:t>oferuj</w:t>
      </w:r>
      <w:r w:rsidR="00EC434A">
        <w:rPr>
          <w:rFonts w:ascii="Cambria" w:hAnsi="Cambria" w:cs="Arial"/>
          <w:bCs/>
        </w:rPr>
        <w:t>ę(-</w:t>
      </w:r>
      <w:r w:rsidR="0058189A">
        <w:rPr>
          <w:rFonts w:ascii="Cambria" w:hAnsi="Cambria" w:cs="Arial"/>
          <w:bCs/>
        </w:rPr>
        <w:t>my</w:t>
      </w:r>
      <w:r w:rsidR="00EC434A">
        <w:rPr>
          <w:rFonts w:ascii="Cambria" w:hAnsi="Cambria" w:cs="Arial"/>
          <w:bCs/>
        </w:rPr>
        <w:t>)</w:t>
      </w:r>
      <w:r w:rsidR="0058189A">
        <w:rPr>
          <w:rFonts w:ascii="Cambria" w:hAnsi="Cambria" w:cs="Arial"/>
          <w:bCs/>
        </w:rPr>
        <w:t xml:space="preserve"> następujące ceny jednostkowe za </w:t>
      </w:r>
      <w:r w:rsidR="00EC434A">
        <w:rPr>
          <w:rFonts w:ascii="Cambria" w:hAnsi="Cambria" w:cs="Arial"/>
          <w:bCs/>
        </w:rPr>
        <w:t>dostawy wchodząc</w:t>
      </w:r>
      <w:r w:rsidR="006B72C7">
        <w:rPr>
          <w:rFonts w:ascii="Cambria" w:hAnsi="Cambria" w:cs="Arial"/>
          <w:bCs/>
        </w:rPr>
        <w:t>e</w:t>
      </w:r>
      <w:r w:rsidR="00EC434A">
        <w:rPr>
          <w:rFonts w:ascii="Cambria" w:hAnsi="Cambria" w:cs="Arial"/>
          <w:bCs/>
        </w:rPr>
        <w:t xml:space="preserve"> </w:t>
      </w:r>
      <w:r w:rsidR="0058189A">
        <w:rPr>
          <w:rFonts w:ascii="Cambria" w:hAnsi="Cambria" w:cs="Arial"/>
          <w:bCs/>
        </w:rPr>
        <w:t xml:space="preserve">w skład </w:t>
      </w:r>
      <w:r w:rsidR="007B1DB0">
        <w:rPr>
          <w:rFonts w:ascii="Cambria" w:hAnsi="Cambria" w:cs="Arial"/>
          <w:bCs/>
        </w:rPr>
        <w:t xml:space="preserve">przedmiotu </w:t>
      </w:r>
      <w:r w:rsidR="0058189A">
        <w:rPr>
          <w:rFonts w:ascii="Cambria" w:hAnsi="Cambria" w:cs="Arial"/>
          <w:bCs/>
        </w:rPr>
        <w:t>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851"/>
        <w:gridCol w:w="1417"/>
        <w:gridCol w:w="1903"/>
        <w:gridCol w:w="1216"/>
        <w:gridCol w:w="2551"/>
      </w:tblGrid>
      <w:tr w:rsidR="00583C85" w:rsidRPr="003A4880" w14:paraId="290A4B82" w14:textId="2178FB4A" w:rsidTr="00656CE4">
        <w:tc>
          <w:tcPr>
            <w:tcW w:w="5807" w:type="dxa"/>
          </w:tcPr>
          <w:p w14:paraId="114ECF82" w14:textId="385ACA02" w:rsidR="00583C85" w:rsidRPr="003A4880" w:rsidRDefault="00583C85" w:rsidP="0006601D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Asortyment </w:t>
            </w:r>
          </w:p>
        </w:tc>
        <w:tc>
          <w:tcPr>
            <w:tcW w:w="851" w:type="dxa"/>
          </w:tcPr>
          <w:p w14:paraId="177B5737" w14:textId="2BE7D4E6" w:rsidR="00583C85" w:rsidRPr="003A4880" w:rsidRDefault="00583C85" w:rsidP="0006601D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A4880">
              <w:rPr>
                <w:rFonts w:ascii="Cambria" w:hAnsi="Cambria"/>
                <w:b/>
                <w:bCs/>
                <w:sz w:val="20"/>
                <w:szCs w:val="20"/>
              </w:rPr>
              <w:t>Jedn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. </w:t>
            </w:r>
            <w:r w:rsidRPr="003A4880">
              <w:rPr>
                <w:rFonts w:ascii="Cambria" w:hAnsi="Cambria"/>
                <w:b/>
                <w:bCs/>
                <w:sz w:val="20"/>
                <w:szCs w:val="20"/>
              </w:rPr>
              <w:t xml:space="preserve"> miary</w:t>
            </w:r>
          </w:p>
        </w:tc>
        <w:tc>
          <w:tcPr>
            <w:tcW w:w="1417" w:type="dxa"/>
          </w:tcPr>
          <w:p w14:paraId="71CD9A2A" w14:textId="628F8323" w:rsidR="00583C85" w:rsidRPr="003A4880" w:rsidRDefault="00583C85" w:rsidP="0006601D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A4880">
              <w:rPr>
                <w:rFonts w:ascii="Cambria" w:hAnsi="Cambri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903" w:type="dxa"/>
          </w:tcPr>
          <w:p w14:paraId="77A03E82" w14:textId="06953F2C" w:rsidR="00583C85" w:rsidRPr="003A4880" w:rsidRDefault="00583C85" w:rsidP="0006601D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A4880">
              <w:rPr>
                <w:rFonts w:ascii="Cambria" w:hAnsi="Cambria"/>
                <w:b/>
                <w:bCs/>
                <w:sz w:val="20"/>
                <w:szCs w:val="20"/>
              </w:rPr>
              <w:t>Cena jedn</w:t>
            </w:r>
            <w:r w:rsidR="006B20F9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  <w:r w:rsidRPr="003A4880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brutto</w:t>
            </w:r>
            <w:r w:rsidR="006B20F9">
              <w:rPr>
                <w:rFonts w:ascii="Cambria" w:hAnsi="Cambria"/>
                <w:b/>
                <w:bCs/>
                <w:sz w:val="20"/>
                <w:szCs w:val="20"/>
              </w:rPr>
              <w:br/>
              <w:t>(w PLN)</w:t>
            </w:r>
          </w:p>
        </w:tc>
        <w:tc>
          <w:tcPr>
            <w:tcW w:w="1216" w:type="dxa"/>
          </w:tcPr>
          <w:p w14:paraId="58FA541B" w14:textId="5D3E2444" w:rsidR="00583C85" w:rsidRPr="003A4880" w:rsidRDefault="00583C85" w:rsidP="00583C85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Stawka VAT (w%)</w:t>
            </w:r>
          </w:p>
        </w:tc>
        <w:tc>
          <w:tcPr>
            <w:tcW w:w="2551" w:type="dxa"/>
          </w:tcPr>
          <w:p w14:paraId="394D1203" w14:textId="05567A24" w:rsidR="00583C85" w:rsidRPr="003A4880" w:rsidRDefault="00583C85" w:rsidP="0006601D">
            <w:pPr>
              <w:spacing w:before="120" w:after="120"/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 xml:space="preserve">Wartość </w:t>
            </w:r>
            <w:r w:rsidRPr="003A4880">
              <w:rPr>
                <w:rFonts w:ascii="Cambria" w:hAnsi="Cambria" w:cs="Tahoma"/>
                <w:b/>
                <w:bCs/>
                <w:sz w:val="20"/>
                <w:szCs w:val="20"/>
              </w:rPr>
              <w:t>brutto</w:t>
            </w:r>
            <w:r w:rsidR="006B20F9">
              <w:rPr>
                <w:rFonts w:ascii="Cambria" w:hAnsi="Cambria" w:cs="Tahoma"/>
                <w:b/>
                <w:bCs/>
                <w:sz w:val="20"/>
                <w:szCs w:val="20"/>
              </w:rPr>
              <w:br/>
              <w:t>(w PLN)</w:t>
            </w:r>
          </w:p>
        </w:tc>
      </w:tr>
      <w:tr w:rsidR="00583C85" w:rsidRPr="003A4880" w14:paraId="4F62D5EC" w14:textId="69D6098A" w:rsidTr="00A67FE8">
        <w:tc>
          <w:tcPr>
            <w:tcW w:w="5807" w:type="dxa"/>
          </w:tcPr>
          <w:p w14:paraId="10467178" w14:textId="00E79D73" w:rsidR="008B0B56" w:rsidRDefault="00A67FE8" w:rsidP="00DC4393">
            <w:pPr>
              <w:spacing w:before="120" w:after="12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Kruszywo łamane</w:t>
            </w:r>
          </w:p>
          <w:p w14:paraId="49952F54" w14:textId="797BB59F" w:rsidR="00583C85" w:rsidRPr="003A4880" w:rsidRDefault="008B0B56" w:rsidP="00DC4393">
            <w:pPr>
              <w:spacing w:before="120" w:after="12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(cena jednostkowa uwzględnia również koszt wbudowania)</w:t>
            </w:r>
            <w:r w:rsidR="00AD1BAD">
              <w:rPr>
                <w:rFonts w:ascii="Cambria" w:hAnsi="Cambria"/>
                <w:sz w:val="20"/>
                <w:szCs w:val="20"/>
              </w:rPr>
              <w:t>*</w:t>
            </w:r>
          </w:p>
        </w:tc>
        <w:tc>
          <w:tcPr>
            <w:tcW w:w="851" w:type="dxa"/>
            <w:vAlign w:val="center"/>
          </w:tcPr>
          <w:p w14:paraId="7B4588BF" w14:textId="2BF9ACBB" w:rsidR="00583C85" w:rsidRPr="003A4880" w:rsidRDefault="00DC4393" w:rsidP="00A67FE8">
            <w:pPr>
              <w:spacing w:before="120" w:after="12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</w:t>
            </w:r>
          </w:p>
        </w:tc>
        <w:tc>
          <w:tcPr>
            <w:tcW w:w="1417" w:type="dxa"/>
            <w:vAlign w:val="center"/>
          </w:tcPr>
          <w:p w14:paraId="359C026C" w14:textId="0F7B18E7" w:rsidR="00583C85" w:rsidRPr="003A4880" w:rsidRDefault="00A67FE8" w:rsidP="00A67FE8">
            <w:pPr>
              <w:spacing w:before="120" w:after="12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4 075</w:t>
            </w:r>
            <w:r w:rsidR="00DC4393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903" w:type="dxa"/>
            <w:vAlign w:val="center"/>
          </w:tcPr>
          <w:p w14:paraId="3D15A69A" w14:textId="77777777" w:rsidR="00583C85" w:rsidRPr="003A4880" w:rsidRDefault="00583C85" w:rsidP="00A67FE8">
            <w:pPr>
              <w:spacing w:before="120" w:after="12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66946B86" w14:textId="77777777" w:rsidR="00583C85" w:rsidRPr="003A4880" w:rsidRDefault="00583C85" w:rsidP="00A67FE8">
            <w:pPr>
              <w:spacing w:before="120" w:after="12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5338DD75" w14:textId="60C8A73B" w:rsidR="00583C85" w:rsidRPr="003A4880" w:rsidRDefault="00583C85" w:rsidP="00A67FE8">
            <w:pPr>
              <w:spacing w:before="120" w:after="12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F5DFE2D" w14:textId="140CA23F" w:rsidR="00656CE4" w:rsidRDefault="00AD1BAD" w:rsidP="00AD1BAD">
      <w:pPr>
        <w:pStyle w:val="Akapitzlist"/>
        <w:spacing w:before="120" w:after="120" w:line="240" w:lineRule="auto"/>
        <w:ind w:left="142" w:hanging="142"/>
        <w:jc w:val="both"/>
        <w:rPr>
          <w:rFonts w:ascii="Cambria" w:hAnsi="Cambria"/>
          <w:sz w:val="20"/>
          <w:szCs w:val="20"/>
        </w:rPr>
      </w:pPr>
      <w:bookmarkStart w:id="2" w:name="_Hlk77596140"/>
      <w:bookmarkStart w:id="3" w:name="_Hlk77594911"/>
      <w:r w:rsidRPr="00AD1BAD">
        <w:rPr>
          <w:rFonts w:ascii="Cambria" w:hAnsi="Cambria"/>
          <w:sz w:val="20"/>
          <w:szCs w:val="20"/>
        </w:rPr>
        <w:lastRenderedPageBreak/>
        <w:t>*</w:t>
      </w:r>
      <w:r>
        <w:rPr>
          <w:rFonts w:ascii="Cambria" w:hAnsi="Cambria"/>
          <w:sz w:val="20"/>
          <w:szCs w:val="20"/>
        </w:rPr>
        <w:t xml:space="preserve"> Wykonawca zobowiązuje się zgodnie z Warunkami Umowy i dokumentacją zamówienia dostarczyć </w:t>
      </w:r>
      <w:r w:rsidR="00A67FE8">
        <w:rPr>
          <w:rFonts w:ascii="Cambria" w:hAnsi="Cambria"/>
          <w:sz w:val="20"/>
          <w:szCs w:val="20"/>
        </w:rPr>
        <w:t>kruszywo łamane</w:t>
      </w:r>
      <w:r>
        <w:rPr>
          <w:rFonts w:ascii="Cambria" w:hAnsi="Cambria"/>
          <w:sz w:val="20"/>
          <w:szCs w:val="20"/>
        </w:rPr>
        <w:t>, wbudować go w drogę leśną i zagęścić</w:t>
      </w:r>
      <w:r w:rsidR="00017A06">
        <w:rPr>
          <w:rFonts w:ascii="Cambria" w:hAnsi="Cambria"/>
          <w:sz w:val="20"/>
          <w:szCs w:val="20"/>
        </w:rPr>
        <w:t>,</w:t>
      </w:r>
      <w:r>
        <w:rPr>
          <w:rFonts w:ascii="Cambria" w:hAnsi="Cambria"/>
          <w:sz w:val="20"/>
          <w:szCs w:val="20"/>
        </w:rPr>
        <w:t xml:space="preserve"> we skazan</w:t>
      </w:r>
      <w:r w:rsidR="00017A06">
        <w:rPr>
          <w:rFonts w:ascii="Cambria" w:hAnsi="Cambria"/>
          <w:sz w:val="20"/>
          <w:szCs w:val="20"/>
        </w:rPr>
        <w:t>ych</w:t>
      </w:r>
      <w:r>
        <w:rPr>
          <w:rFonts w:ascii="Cambria" w:hAnsi="Cambria"/>
          <w:sz w:val="20"/>
          <w:szCs w:val="20"/>
        </w:rPr>
        <w:t xml:space="preserve"> przez Zamawiającego miejsca</w:t>
      </w:r>
      <w:r w:rsidR="00017A06">
        <w:rPr>
          <w:rFonts w:ascii="Cambria" w:hAnsi="Cambria"/>
          <w:sz w:val="20"/>
          <w:szCs w:val="20"/>
        </w:rPr>
        <w:t>ch</w:t>
      </w:r>
      <w:r>
        <w:rPr>
          <w:rFonts w:ascii="Cambria" w:hAnsi="Cambria"/>
          <w:sz w:val="20"/>
          <w:szCs w:val="20"/>
        </w:rPr>
        <w:t xml:space="preserve">. </w:t>
      </w:r>
    </w:p>
    <w:p w14:paraId="24DDF76F" w14:textId="77777777" w:rsidR="00AD1BAD" w:rsidRDefault="00AD1BAD" w:rsidP="00AD1BAD">
      <w:pPr>
        <w:pStyle w:val="Akapitzlist"/>
        <w:spacing w:before="120" w:after="120" w:line="240" w:lineRule="auto"/>
        <w:ind w:left="142" w:hanging="142"/>
        <w:jc w:val="both"/>
        <w:rPr>
          <w:rFonts w:ascii="Cambria" w:hAnsi="Cambria"/>
          <w:sz w:val="20"/>
          <w:szCs w:val="20"/>
        </w:rPr>
      </w:pPr>
    </w:p>
    <w:p w14:paraId="726A1AD6" w14:textId="6B9488D0" w:rsidR="00AD1BAD" w:rsidRPr="00017A06" w:rsidRDefault="00AD1BAD" w:rsidP="00AD1BAD">
      <w:pPr>
        <w:pStyle w:val="Akapitzlist"/>
        <w:spacing w:before="120" w:after="120" w:line="240" w:lineRule="auto"/>
        <w:ind w:left="142" w:hanging="142"/>
        <w:jc w:val="both"/>
        <w:rPr>
          <w:rFonts w:ascii="Cambria" w:eastAsia="Calibri" w:hAnsi="Cambria" w:cs="Times New Roman"/>
          <w:bCs/>
          <w:szCs w:val="21"/>
        </w:rPr>
      </w:pPr>
      <w:r w:rsidRPr="00017A06">
        <w:rPr>
          <w:rFonts w:ascii="Cambria" w:hAnsi="Cambria"/>
          <w:szCs w:val="20"/>
        </w:rPr>
        <w:t>Oświadczam/my, że wartość brutto obejmuje cały zakres zamówienia.</w:t>
      </w:r>
    </w:p>
    <w:p w14:paraId="467CF798" w14:textId="77777777" w:rsidR="00AD1BAD" w:rsidRDefault="00AD1BAD" w:rsidP="00656CE4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eastAsia="Calibri" w:hAnsi="Cambria" w:cs="Times New Roman"/>
          <w:sz w:val="21"/>
          <w:szCs w:val="21"/>
          <w:lang w:eastAsia="pl-PL"/>
        </w:rPr>
      </w:pPr>
    </w:p>
    <w:p w14:paraId="23ECB4FA" w14:textId="7A781017" w:rsidR="00656CE4" w:rsidRPr="00656CE4" w:rsidRDefault="00656CE4" w:rsidP="00656CE4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eastAsia="Calibri" w:hAnsi="Cambria" w:cs="Times New Roman"/>
          <w:sz w:val="21"/>
          <w:szCs w:val="21"/>
          <w:lang w:eastAsia="pl-PL"/>
        </w:rPr>
      </w:pPr>
      <w:r w:rsidRPr="00656CE4">
        <w:rPr>
          <w:rFonts w:ascii="Cambria" w:eastAsia="Calibri" w:hAnsi="Cambria" w:cs="Times New Roman"/>
          <w:sz w:val="21"/>
          <w:szCs w:val="21"/>
          <w:lang w:eastAsia="pl-PL"/>
        </w:rPr>
        <w:t>________________________dnia ____________202</w:t>
      </w:r>
      <w:r w:rsidR="00985924">
        <w:rPr>
          <w:rFonts w:ascii="Cambria" w:eastAsia="Calibri" w:hAnsi="Cambria" w:cs="Times New Roman"/>
          <w:sz w:val="21"/>
          <w:szCs w:val="21"/>
          <w:lang w:eastAsia="pl-PL"/>
        </w:rPr>
        <w:t>2</w:t>
      </w:r>
      <w:bookmarkStart w:id="4" w:name="_GoBack"/>
      <w:bookmarkEnd w:id="4"/>
      <w:r w:rsidRPr="00656CE4">
        <w:rPr>
          <w:rFonts w:ascii="Cambria" w:eastAsia="Calibri" w:hAnsi="Cambria" w:cs="Times New Roman"/>
          <w:sz w:val="21"/>
          <w:szCs w:val="21"/>
          <w:lang w:eastAsia="pl-PL"/>
        </w:rPr>
        <w:t xml:space="preserve"> r.</w:t>
      </w:r>
    </w:p>
    <w:p w14:paraId="4AE7B03D" w14:textId="77777777" w:rsidR="00656CE4" w:rsidRPr="00656CE4" w:rsidRDefault="00656CE4" w:rsidP="00656CE4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eastAsia="Calibri" w:hAnsi="Cambria" w:cs="Times New Roman"/>
          <w:sz w:val="21"/>
          <w:szCs w:val="21"/>
          <w:lang w:eastAsia="pl-PL"/>
        </w:rPr>
      </w:pPr>
    </w:p>
    <w:p w14:paraId="3560F0B3" w14:textId="77777777" w:rsidR="00656CE4" w:rsidRPr="00656CE4" w:rsidRDefault="00656CE4" w:rsidP="00656CE4">
      <w:pPr>
        <w:autoSpaceDE w:val="0"/>
        <w:autoSpaceDN w:val="0"/>
        <w:adjustRightInd w:val="0"/>
        <w:spacing w:before="120" w:after="120" w:line="240" w:lineRule="auto"/>
        <w:rPr>
          <w:rFonts w:ascii="Cambria" w:eastAsia="Calibri" w:hAnsi="Cambria" w:cs="Times New Roman"/>
          <w:sz w:val="21"/>
          <w:szCs w:val="21"/>
          <w:lang w:eastAsia="pl-PL"/>
        </w:rPr>
      </w:pPr>
    </w:p>
    <w:p w14:paraId="62FEC304" w14:textId="77777777" w:rsidR="00656CE4" w:rsidRPr="00656CE4" w:rsidRDefault="00656CE4" w:rsidP="00656CE4">
      <w:pPr>
        <w:autoSpaceDE w:val="0"/>
        <w:autoSpaceDN w:val="0"/>
        <w:adjustRightInd w:val="0"/>
        <w:spacing w:before="120" w:after="120" w:line="240" w:lineRule="auto"/>
        <w:rPr>
          <w:rFonts w:ascii="Cambria" w:eastAsia="Calibri" w:hAnsi="Cambria" w:cs="Times New Roman"/>
          <w:sz w:val="21"/>
          <w:szCs w:val="21"/>
          <w:lang w:eastAsia="pl-PL"/>
        </w:rPr>
      </w:pPr>
      <w:r w:rsidRPr="00656CE4">
        <w:rPr>
          <w:rFonts w:ascii="Cambria" w:eastAsia="Calibri" w:hAnsi="Cambria" w:cs="Times New Roman"/>
          <w:sz w:val="21"/>
          <w:szCs w:val="21"/>
          <w:lang w:eastAsia="pl-PL"/>
        </w:rPr>
        <w:t>____________________________</w:t>
      </w:r>
      <w:r w:rsidRPr="00656CE4">
        <w:rPr>
          <w:rFonts w:ascii="Cambria" w:eastAsia="Calibri" w:hAnsi="Cambria" w:cs="Times New Roman"/>
          <w:sz w:val="21"/>
          <w:szCs w:val="21"/>
          <w:lang w:eastAsia="pl-PL"/>
        </w:rPr>
        <w:br/>
        <w:t>podpis</w:t>
      </w:r>
    </w:p>
    <w:bookmarkEnd w:id="2"/>
    <w:bookmarkEnd w:id="3"/>
    <w:p w14:paraId="628C4EF0" w14:textId="77777777" w:rsidR="00656CE4" w:rsidRPr="00656CE4" w:rsidRDefault="00656CE4" w:rsidP="00656CE4">
      <w:pPr>
        <w:autoSpaceDE w:val="0"/>
        <w:autoSpaceDN w:val="0"/>
        <w:adjustRightInd w:val="0"/>
        <w:spacing w:before="120" w:after="120" w:line="240" w:lineRule="auto"/>
        <w:rPr>
          <w:rFonts w:ascii="Cambria" w:eastAsia="Calibri" w:hAnsi="Cambria" w:cs="Times New Roman"/>
          <w:sz w:val="21"/>
          <w:szCs w:val="21"/>
          <w:lang w:eastAsia="pl-PL"/>
        </w:rPr>
      </w:pPr>
    </w:p>
    <w:p w14:paraId="18954BCF" w14:textId="77777777" w:rsidR="00656CE4" w:rsidRPr="00656CE4" w:rsidRDefault="00656CE4" w:rsidP="00656CE4">
      <w:pPr>
        <w:suppressAutoHyphens/>
        <w:spacing w:before="120" w:after="120" w:line="240" w:lineRule="auto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328A04A4" w14:textId="77777777" w:rsidR="00656CE4" w:rsidRPr="00656CE4" w:rsidRDefault="00656CE4" w:rsidP="00656CE4">
      <w:pPr>
        <w:suppressAutoHyphens/>
        <w:spacing w:before="120" w:after="120" w:line="240" w:lineRule="auto"/>
        <w:jc w:val="both"/>
        <w:rPr>
          <w:rFonts w:ascii="Cambria" w:eastAsia="Calibri" w:hAnsi="Cambria" w:cs="Times New Roman"/>
          <w:sz w:val="21"/>
          <w:szCs w:val="21"/>
        </w:rPr>
      </w:pPr>
      <w:bookmarkStart w:id="5" w:name="_Hlk60047166"/>
      <w:r w:rsidRPr="00656CE4">
        <w:rPr>
          <w:rFonts w:ascii="Cambria" w:eastAsia="Calibri" w:hAnsi="Cambria" w:cs="Times New Roman"/>
          <w:bCs/>
          <w:i/>
          <w:sz w:val="21"/>
          <w:szCs w:val="21"/>
          <w:lang w:eastAsia="ar-SA"/>
        </w:rPr>
        <w:t>Dokument musi być złożony pod rygorem nieważności</w:t>
      </w:r>
      <w:r w:rsidRPr="00656CE4">
        <w:rPr>
          <w:rFonts w:ascii="Cambria" w:eastAsia="Calibri" w:hAnsi="Cambria" w:cs="Times New Roman"/>
          <w:bCs/>
          <w:i/>
          <w:sz w:val="21"/>
          <w:szCs w:val="21"/>
          <w:lang w:eastAsia="ar-SA"/>
        </w:rPr>
        <w:tab/>
      </w:r>
      <w:r w:rsidRPr="00656CE4">
        <w:rPr>
          <w:rFonts w:ascii="Cambria" w:eastAsia="Calibri" w:hAnsi="Cambria" w:cs="Times New Roman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5"/>
      <w:r w:rsidRPr="00656CE4">
        <w:rPr>
          <w:rFonts w:ascii="Cambria" w:eastAsia="Calibri" w:hAnsi="Cambria" w:cs="Arial"/>
          <w:bCs/>
          <w:i/>
        </w:rPr>
        <w:t xml:space="preserve"> przez wykonawcę</w:t>
      </w:r>
      <w:r w:rsidRPr="00656CE4">
        <w:rPr>
          <w:rFonts w:ascii="Cambria" w:eastAsia="Calibri" w:hAnsi="Cambria" w:cs="Times New Roman"/>
          <w:bCs/>
          <w:i/>
          <w:sz w:val="21"/>
          <w:szCs w:val="21"/>
          <w:lang w:eastAsia="ar-SA"/>
        </w:rPr>
        <w:t xml:space="preserve"> lub</w:t>
      </w:r>
      <w:r w:rsidRPr="00656CE4">
        <w:rPr>
          <w:rFonts w:ascii="Calibri" w:eastAsia="Calibri" w:hAnsi="Calibri" w:cs="Times New Roman"/>
        </w:rPr>
        <w:t xml:space="preserve"> </w:t>
      </w:r>
      <w:r w:rsidRPr="00656CE4">
        <w:rPr>
          <w:rFonts w:ascii="Cambria" w:eastAsia="Calibri" w:hAnsi="Cambria" w:cs="Times New Roman"/>
          <w:bCs/>
          <w:i/>
          <w:sz w:val="21"/>
          <w:szCs w:val="21"/>
          <w:lang w:eastAsia="ar-SA"/>
        </w:rPr>
        <w:t>w postaci elektronicznej opatrzonej</w:t>
      </w:r>
      <w:r w:rsidRPr="00656CE4">
        <w:rPr>
          <w:rFonts w:ascii="Cambria" w:eastAsia="Calibri" w:hAnsi="Cambria" w:cs="Arial"/>
          <w:bCs/>
          <w:i/>
        </w:rPr>
        <w:t xml:space="preserve"> przez wykonawcę</w:t>
      </w:r>
      <w:r w:rsidRPr="00656CE4">
        <w:rPr>
          <w:rFonts w:ascii="Cambria" w:eastAsia="Calibri" w:hAnsi="Cambria" w:cs="Times New Roman"/>
          <w:bCs/>
          <w:i/>
          <w:sz w:val="21"/>
          <w:szCs w:val="21"/>
          <w:lang w:eastAsia="ar-SA"/>
        </w:rPr>
        <w:t xml:space="preserve"> podpisem zaufanym lub podpisem osobistym.</w:t>
      </w:r>
    </w:p>
    <w:p w14:paraId="336A6F1B" w14:textId="093CB680" w:rsidR="00B714B7" w:rsidRPr="00A155B1" w:rsidRDefault="00B714B7" w:rsidP="00656CE4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</w:rPr>
      </w:pPr>
    </w:p>
    <w:sectPr w:rsidR="00B714B7" w:rsidRPr="00A155B1" w:rsidSect="00334F27"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221636"/>
    <w:multiLevelType w:val="hybridMultilevel"/>
    <w:tmpl w:val="364A2A8E"/>
    <w:lvl w:ilvl="0" w:tplc="F5BA738C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32E1D82"/>
    <w:multiLevelType w:val="hybridMultilevel"/>
    <w:tmpl w:val="8CA4E08C"/>
    <w:lvl w:ilvl="0" w:tplc="A52637D0">
      <w:start w:val="3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67993868"/>
    <w:multiLevelType w:val="hybridMultilevel"/>
    <w:tmpl w:val="3960A2EE"/>
    <w:lvl w:ilvl="0" w:tplc="D0EA5DA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50626"/>
    <w:multiLevelType w:val="hybridMultilevel"/>
    <w:tmpl w:val="9ED4D922"/>
    <w:lvl w:ilvl="0" w:tplc="8F32EC52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206"/>
    <w:rsid w:val="00017A06"/>
    <w:rsid w:val="00063758"/>
    <w:rsid w:val="0006601D"/>
    <w:rsid w:val="00072F61"/>
    <w:rsid w:val="000B139E"/>
    <w:rsid w:val="00217538"/>
    <w:rsid w:val="00287CD6"/>
    <w:rsid w:val="00295685"/>
    <w:rsid w:val="00330CEC"/>
    <w:rsid w:val="00334F27"/>
    <w:rsid w:val="003753B3"/>
    <w:rsid w:val="003A4880"/>
    <w:rsid w:val="003B1204"/>
    <w:rsid w:val="00485206"/>
    <w:rsid w:val="004A417D"/>
    <w:rsid w:val="00562EC3"/>
    <w:rsid w:val="0058189A"/>
    <w:rsid w:val="00583C85"/>
    <w:rsid w:val="005C4041"/>
    <w:rsid w:val="00613412"/>
    <w:rsid w:val="00656CE4"/>
    <w:rsid w:val="006B20F9"/>
    <w:rsid w:val="006B72C7"/>
    <w:rsid w:val="00730204"/>
    <w:rsid w:val="00747A85"/>
    <w:rsid w:val="007B1DB0"/>
    <w:rsid w:val="0084576F"/>
    <w:rsid w:val="00876474"/>
    <w:rsid w:val="008B0B56"/>
    <w:rsid w:val="00901200"/>
    <w:rsid w:val="00915B61"/>
    <w:rsid w:val="009403EC"/>
    <w:rsid w:val="0095529E"/>
    <w:rsid w:val="00985924"/>
    <w:rsid w:val="009B1254"/>
    <w:rsid w:val="009B599B"/>
    <w:rsid w:val="00A155B1"/>
    <w:rsid w:val="00A67FE8"/>
    <w:rsid w:val="00AD1BAD"/>
    <w:rsid w:val="00B714B7"/>
    <w:rsid w:val="00BA43B6"/>
    <w:rsid w:val="00C52D77"/>
    <w:rsid w:val="00CF3CC2"/>
    <w:rsid w:val="00D51697"/>
    <w:rsid w:val="00D709CA"/>
    <w:rsid w:val="00DC4393"/>
    <w:rsid w:val="00E76662"/>
    <w:rsid w:val="00EC434A"/>
    <w:rsid w:val="00FF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697C7"/>
  <w15:chartTrackingRefBased/>
  <w15:docId w15:val="{E20623DE-C197-4A08-88FE-562248DD5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A417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417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qFormat/>
    <w:rsid w:val="004A417D"/>
    <w:rPr>
      <w:sz w:val="16"/>
      <w:szCs w:val="16"/>
    </w:rPr>
  </w:style>
  <w:style w:type="table" w:styleId="Tabela-Siatka">
    <w:name w:val="Table Grid"/>
    <w:basedOn w:val="Standardowy"/>
    <w:uiPriority w:val="39"/>
    <w:rsid w:val="005C4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662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66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1BA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7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C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2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803A9-9EA4-4BCE-A6F5-1230ADE94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1223 N.Lutówko Przemysław Hermann</cp:lastModifiedBy>
  <cp:revision>2</cp:revision>
  <dcterms:created xsi:type="dcterms:W3CDTF">2022-10-11T09:26:00Z</dcterms:created>
  <dcterms:modified xsi:type="dcterms:W3CDTF">2022-10-11T09:26:00Z</dcterms:modified>
</cp:coreProperties>
</file>