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47C8B35" w14:textId="77777777"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2ECED691"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kritéria za prvú, t.j. úspešnú ponuku, odporučí komisia na vyhodnotenie ponúk, verejnému obstarávateľovi prijať.</w:t>
      </w:r>
    </w:p>
    <w:p w14:paraId="7A07F090" w14:textId="77777777" w:rsidR="006B5BA9" w:rsidRPr="00AE6C8E" w:rsidRDefault="006B5BA9" w:rsidP="006B5BA9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t.j.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60612E51" w14:textId="6F3BE862" w:rsidR="00087697" w:rsidRPr="006B5BA9" w:rsidRDefault="006B5BA9" w:rsidP="006B5BA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4E1C98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položky č. </w:t>
      </w:r>
      <w:bookmarkStart w:id="0" w:name="_GoBack"/>
      <w:bookmarkEnd w:id="0"/>
      <w:r w:rsidRPr="006B5BA9">
        <w:rPr>
          <w:rFonts w:ascii="Arial Narrow" w:eastAsia="Calibri" w:hAnsi="Arial Narrow"/>
          <w:sz w:val="24"/>
          <w:szCs w:val="24"/>
          <w:lang w:eastAsia="sk-SK"/>
        </w:rPr>
        <w:t xml:space="preserve"> 6 nohavice taktické letné</w:t>
      </w:r>
    </w:p>
    <w:sectPr w:rsidR="00087697" w:rsidRPr="006B5BA9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9C3EA" w14:textId="77777777" w:rsidR="0032607E" w:rsidRDefault="0032607E" w:rsidP="007C6581">
      <w:r>
        <w:separator/>
      </w:r>
    </w:p>
  </w:endnote>
  <w:endnote w:type="continuationSeparator" w:id="0">
    <w:p w14:paraId="1EFFB8FF" w14:textId="77777777" w:rsidR="0032607E" w:rsidRDefault="0032607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5EF301C3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B5BA9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6B5BA9" w:rsidRPr="006B5BA9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C5D60" w14:textId="77777777" w:rsidR="0032607E" w:rsidRDefault="0032607E" w:rsidP="007C6581">
      <w:r>
        <w:separator/>
      </w:r>
    </w:p>
  </w:footnote>
  <w:footnote w:type="continuationSeparator" w:id="0">
    <w:p w14:paraId="39A729FF" w14:textId="77777777" w:rsidR="0032607E" w:rsidRDefault="0032607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407D6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2607E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357D"/>
    <w:rsid w:val="004A65E0"/>
    <w:rsid w:val="004A6E1D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88F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0E89"/>
    <w:rsid w:val="00695678"/>
    <w:rsid w:val="006B0711"/>
    <w:rsid w:val="006B5BA9"/>
    <w:rsid w:val="006B612D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67B10"/>
    <w:rsid w:val="00B726FB"/>
    <w:rsid w:val="00B832B9"/>
    <w:rsid w:val="00B83D02"/>
    <w:rsid w:val="00B961F7"/>
    <w:rsid w:val="00BA1434"/>
    <w:rsid w:val="00BA6FE8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E0A37"/>
    <w:rsid w:val="00CE562B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0C3C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3</cp:revision>
  <cp:lastPrinted>2022-09-29T14:23:00Z</cp:lastPrinted>
  <dcterms:created xsi:type="dcterms:W3CDTF">2023-06-07T12:19:00Z</dcterms:created>
  <dcterms:modified xsi:type="dcterms:W3CDTF">2023-06-14T10:40:00Z</dcterms:modified>
</cp:coreProperties>
</file>