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B6764" w14:textId="77777777" w:rsidR="002A636C" w:rsidRPr="00945732" w:rsidRDefault="002A636C" w:rsidP="002A636C">
      <w:pPr>
        <w:jc w:val="both"/>
        <w:rPr>
          <w:rFonts w:ascii="Arial Narrow" w:hAnsi="Arial Narrow"/>
          <w:b/>
          <w:sz w:val="24"/>
          <w:szCs w:val="28"/>
        </w:rPr>
      </w:pPr>
      <w:r w:rsidRPr="00945732">
        <w:rPr>
          <w:rFonts w:ascii="Arial Narrow" w:hAnsi="Arial Narrow"/>
          <w:b/>
          <w:sz w:val="24"/>
          <w:szCs w:val="28"/>
        </w:rPr>
        <w:t>Opis predmetu zákazky/ Vzor vlastného návrhu plnenia</w:t>
      </w:r>
    </w:p>
    <w:p w14:paraId="48CA4690" w14:textId="77777777" w:rsidR="00E36325" w:rsidRPr="0079037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1301D6FC" w14:textId="77777777" w:rsidR="00E36325" w:rsidRPr="00945732" w:rsidRDefault="00E36325" w:rsidP="00F33C1E">
      <w:pPr>
        <w:ind w:left="357"/>
        <w:jc w:val="both"/>
        <w:rPr>
          <w:rFonts w:ascii="Arial Narrow" w:hAnsi="Arial Narrow" w:cs="Arial"/>
          <w:sz w:val="22"/>
          <w:szCs w:val="22"/>
        </w:rPr>
      </w:pPr>
      <w:r w:rsidRPr="00945732">
        <w:rPr>
          <w:rFonts w:ascii="Arial Narrow" w:hAnsi="Arial Narrow"/>
          <w:b/>
          <w:sz w:val="22"/>
          <w:szCs w:val="22"/>
        </w:rPr>
        <w:t>Názov predmetu zákazky:</w:t>
      </w:r>
      <w:r w:rsidRPr="00945732">
        <w:rPr>
          <w:rFonts w:ascii="Arial Narrow" w:hAnsi="Arial Narrow"/>
          <w:sz w:val="22"/>
          <w:szCs w:val="22"/>
        </w:rPr>
        <w:t xml:space="preserve">  </w:t>
      </w:r>
      <w:r w:rsidR="003E0D3F" w:rsidRPr="003E0D3F">
        <w:rPr>
          <w:rFonts w:ascii="Arial Narrow" w:hAnsi="Arial Narrow" w:cs="Helvetica"/>
          <w:sz w:val="22"/>
          <w:szCs w:val="22"/>
          <w:shd w:val="clear" w:color="auto" w:fill="FFFFFF"/>
        </w:rPr>
        <w:t xml:space="preserve">Digitálne videokamery a </w:t>
      </w:r>
      <w:proofErr w:type="spellStart"/>
      <w:r w:rsidR="003E0D3F" w:rsidRPr="003E0D3F">
        <w:rPr>
          <w:rFonts w:ascii="Arial Narrow" w:hAnsi="Arial Narrow" w:cs="Helvetica"/>
          <w:sz w:val="22"/>
          <w:szCs w:val="22"/>
          <w:shd w:val="clear" w:color="auto" w:fill="FFFFFF"/>
        </w:rPr>
        <w:t>outdoorové</w:t>
      </w:r>
      <w:proofErr w:type="spellEnd"/>
      <w:r w:rsidR="003E0D3F" w:rsidRPr="003E0D3F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kamery </w:t>
      </w:r>
      <w:r w:rsidR="0060285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(</w:t>
      </w:r>
      <w:r w:rsidR="008C7B1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ID zákazky</w:t>
      </w:r>
      <w:r w:rsidR="00F20B8E" w:rsidRPr="00945732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3E0D3F">
        <w:rPr>
          <w:rFonts w:ascii="Arial Narrow" w:hAnsi="Arial Narrow" w:cs="Helvetica"/>
          <w:sz w:val="22"/>
          <w:szCs w:val="22"/>
          <w:shd w:val="clear" w:color="auto" w:fill="FFFFFF"/>
        </w:rPr>
        <w:t>56248</w:t>
      </w:r>
      <w:r w:rsidR="00E25256" w:rsidRPr="00945732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</w:p>
    <w:p w14:paraId="48A13EC3" w14:textId="77777777" w:rsidR="00E36325" w:rsidRPr="00945732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6CF1A809" w14:textId="05121B99" w:rsidR="009C64DB" w:rsidRPr="00444A26" w:rsidRDefault="003E0D3F" w:rsidP="003E0D3F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E0D3F">
        <w:rPr>
          <w:rFonts w:ascii="Arial Narrow" w:eastAsia="Calibri" w:hAnsi="Arial Narrow"/>
          <w:sz w:val="22"/>
          <w:szCs w:val="22"/>
          <w:lang w:val="sk-SK" w:eastAsia="sk-SK"/>
        </w:rPr>
        <w:t xml:space="preserve">Predmetom zákazky je nákup digitálnych videokamier a </w:t>
      </w:r>
      <w:proofErr w:type="spellStart"/>
      <w:r w:rsidRPr="003E0D3F">
        <w:rPr>
          <w:rFonts w:ascii="Arial Narrow" w:eastAsia="Calibri" w:hAnsi="Arial Narrow"/>
          <w:sz w:val="22"/>
          <w:szCs w:val="22"/>
          <w:lang w:val="sk-SK" w:eastAsia="sk-SK"/>
        </w:rPr>
        <w:t>outdoorových</w:t>
      </w:r>
      <w:proofErr w:type="spellEnd"/>
      <w:r w:rsidRPr="003E0D3F">
        <w:rPr>
          <w:rFonts w:ascii="Arial Narrow" w:eastAsia="Calibri" w:hAnsi="Arial Narrow"/>
          <w:sz w:val="22"/>
          <w:szCs w:val="22"/>
          <w:lang w:val="sk-SK" w:eastAsia="sk-SK"/>
        </w:rPr>
        <w:t xml:space="preserve"> kamier s nabíjacím </w:t>
      </w:r>
      <w:proofErr w:type="spellStart"/>
      <w:r w:rsidRPr="003E0D3F">
        <w:rPr>
          <w:rFonts w:ascii="Arial Narrow" w:eastAsia="Calibri" w:hAnsi="Arial Narrow"/>
          <w:sz w:val="22"/>
          <w:szCs w:val="22"/>
          <w:lang w:val="sk-SK" w:eastAsia="sk-SK"/>
        </w:rPr>
        <w:t>kitom</w:t>
      </w:r>
      <w:proofErr w:type="spellEnd"/>
      <w:r w:rsidRPr="003E0D3F">
        <w:rPr>
          <w:rFonts w:ascii="Arial Narrow" w:eastAsia="Calibri" w:hAnsi="Arial Narrow"/>
          <w:sz w:val="22"/>
          <w:szCs w:val="22"/>
          <w:lang w:val="sk-SK" w:eastAsia="sk-SK"/>
        </w:rPr>
        <w:t xml:space="preserve"> pre motocyklistov, ktoré sú potrebné pre využitie v priamom výkone služby dopravnej polície a s tým súvisiace služby</w:t>
      </w:r>
      <w:r w:rsidR="00F95287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0DC86260" w14:textId="77777777" w:rsidR="00444A26" w:rsidRDefault="00444A26" w:rsidP="00444A26">
      <w:p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5B72AF27" w14:textId="3CE38F86" w:rsidR="00444A26" w:rsidRDefault="004910ED" w:rsidP="00444A26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4910ED">
        <w:rPr>
          <w:rFonts w:ascii="Arial Narrow" w:hAnsi="Arial Narrow"/>
          <w:sz w:val="22"/>
          <w:szCs w:val="22"/>
        </w:rPr>
        <w:t>Predmet zákazky bude financovaný na základe rozhodnutia o rozdelení finančných prostriedkov podľa § 68 ods. 3 zákona č. 39/2015 Z. z. o poisťovníctve a o zmene a doplnení niektorých zákonov.</w:t>
      </w:r>
    </w:p>
    <w:p w14:paraId="6C349000" w14:textId="64FBC28B" w:rsidR="004910ED" w:rsidRDefault="004910ED" w:rsidP="00444A26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6FB976CC" w14:textId="77777777" w:rsidR="004910ED" w:rsidRPr="004910ED" w:rsidRDefault="004910ED" w:rsidP="004910ED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4910ED">
        <w:rPr>
          <w:rFonts w:ascii="Arial Narrow" w:hAnsi="Arial Narrow"/>
          <w:sz w:val="22"/>
          <w:szCs w:val="22"/>
          <w:u w:val="single"/>
        </w:rPr>
        <w:t xml:space="preserve">Upozornenie: </w:t>
      </w:r>
      <w:r w:rsidRPr="004910ED">
        <w:rPr>
          <w:rFonts w:ascii="Arial Narrow" w:hAnsi="Arial Narrow"/>
          <w:sz w:val="22"/>
          <w:szCs w:val="22"/>
        </w:rPr>
        <w:t xml:space="preserve">Verejný obstarávateľ disponuje obmedzeným rozsahom finančných prostriedkov na zabezpečenie predmetu zákazky a to výške 27.500,00 EUR bez DPH (33.000,00 EUR s DPH). </w:t>
      </w:r>
    </w:p>
    <w:p w14:paraId="29634D34" w14:textId="390F6E97" w:rsidR="004910ED" w:rsidRPr="00444A26" w:rsidRDefault="004910ED" w:rsidP="004910ED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4910ED">
        <w:rPr>
          <w:rFonts w:ascii="Arial Narrow" w:hAnsi="Arial Narrow"/>
          <w:sz w:val="22"/>
          <w:szCs w:val="22"/>
        </w:rPr>
        <w:t>Verejný obstarávateľ si vyhradzuje právo zrušiť predmetnú zákazku, ak navrhované ceny v predložených ponukách budú vyššie ako je maximálny rozsah finančných prostriedkov verejného obstarávateľa.</w:t>
      </w:r>
    </w:p>
    <w:p w14:paraId="59B6406F" w14:textId="77777777" w:rsidR="00CC3451" w:rsidRPr="00945732" w:rsidRDefault="00CC3451" w:rsidP="00A5581F">
      <w:pPr>
        <w:pStyle w:val="Zkladntext2"/>
        <w:shd w:val="clear" w:color="auto" w:fill="auto"/>
        <w:tabs>
          <w:tab w:val="left" w:pos="709"/>
        </w:tabs>
        <w:spacing w:before="0" w:after="0" w:line="276" w:lineRule="auto"/>
        <w:ind w:left="720" w:right="20" w:firstLine="0"/>
        <w:jc w:val="both"/>
        <w:rPr>
          <w:rFonts w:ascii="Arial Narrow" w:hAnsi="Arial Narrow"/>
          <w:sz w:val="22"/>
          <w:szCs w:val="22"/>
        </w:rPr>
      </w:pPr>
    </w:p>
    <w:p w14:paraId="3FD2D74A" w14:textId="77777777" w:rsidR="00F17129" w:rsidRPr="00945732" w:rsidRDefault="009624C9" w:rsidP="00CC3451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</w:rPr>
        <w:t>Hlavný kód CPV:</w:t>
      </w:r>
    </w:p>
    <w:p w14:paraId="1699FA1E" w14:textId="77777777" w:rsidR="003D72D3" w:rsidRPr="00C95A29" w:rsidRDefault="00C95A29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C95A29">
        <w:rPr>
          <w:rFonts w:ascii="Arial Narrow" w:hAnsi="Arial Narrow"/>
          <w:sz w:val="22"/>
          <w:szCs w:val="22"/>
          <w:lang w:val="sk-SK"/>
        </w:rPr>
        <w:t>32333</w:t>
      </w:r>
      <w:r w:rsidR="003E0D3F">
        <w:rPr>
          <w:rFonts w:ascii="Arial Narrow" w:hAnsi="Arial Narrow"/>
          <w:sz w:val="22"/>
          <w:szCs w:val="22"/>
          <w:lang w:val="sk-SK"/>
        </w:rPr>
        <w:t>2</w:t>
      </w:r>
      <w:r w:rsidRPr="00C95A29">
        <w:rPr>
          <w:rFonts w:ascii="Arial Narrow" w:hAnsi="Arial Narrow"/>
          <w:sz w:val="22"/>
          <w:szCs w:val="22"/>
          <w:lang w:val="sk-SK"/>
        </w:rPr>
        <w:t>00-</w:t>
      </w:r>
      <w:r w:rsidR="003E0D3F">
        <w:rPr>
          <w:rFonts w:ascii="Arial Narrow" w:hAnsi="Arial Narrow"/>
          <w:sz w:val="22"/>
          <w:szCs w:val="22"/>
          <w:lang w:val="sk-SK"/>
        </w:rPr>
        <w:t>8</w:t>
      </w:r>
      <w:r w:rsidRPr="00C95A29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ab/>
      </w:r>
      <w:r w:rsidR="003E0D3F">
        <w:rPr>
          <w:rFonts w:ascii="Arial Narrow" w:hAnsi="Arial Narrow"/>
          <w:sz w:val="22"/>
          <w:szCs w:val="22"/>
          <w:lang w:val="sk-SK"/>
        </w:rPr>
        <w:t>Videokamery</w:t>
      </w:r>
    </w:p>
    <w:p w14:paraId="2C1D0846" w14:textId="77777777" w:rsidR="003E0D3F" w:rsidRPr="00C95A29" w:rsidRDefault="003E0D3F" w:rsidP="003E0D3F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30237240</w:t>
      </w:r>
      <w:r w:rsidRPr="00C95A29">
        <w:rPr>
          <w:rFonts w:ascii="Arial Narrow" w:hAnsi="Arial Narrow"/>
          <w:sz w:val="22"/>
          <w:szCs w:val="22"/>
          <w:lang w:val="sk-SK"/>
        </w:rPr>
        <w:t>-</w:t>
      </w:r>
      <w:r>
        <w:rPr>
          <w:rFonts w:ascii="Arial Narrow" w:hAnsi="Arial Narrow"/>
          <w:sz w:val="22"/>
          <w:szCs w:val="22"/>
          <w:lang w:val="sk-SK"/>
        </w:rPr>
        <w:t>3</w:t>
      </w:r>
      <w:r w:rsidRPr="00C95A29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ab/>
        <w:t>Webová kamera</w:t>
      </w:r>
    </w:p>
    <w:p w14:paraId="70D321D2" w14:textId="77777777" w:rsidR="00C95A29" w:rsidRDefault="00C95A29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6EC55E90" w14:textId="77777777" w:rsidR="00F33C1E" w:rsidRPr="00F33C1E" w:rsidRDefault="003D72D3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b/>
          <w:sz w:val="22"/>
          <w:szCs w:val="22"/>
          <w:lang w:val="sk-SK" w:eastAsia="sk-SK"/>
        </w:rPr>
      </w:pPr>
      <w:r>
        <w:rPr>
          <w:rFonts w:ascii="Arial Narrow" w:eastAsia="Calibri" w:hAnsi="Arial Narrow"/>
          <w:b/>
          <w:sz w:val="22"/>
          <w:szCs w:val="22"/>
          <w:lang w:val="sk-SK" w:eastAsia="sk-SK"/>
        </w:rPr>
        <w:t>Doplňujúci</w:t>
      </w:r>
      <w:r w:rsidR="00F33C1E" w:rsidRPr="00F33C1E">
        <w:rPr>
          <w:rFonts w:ascii="Arial Narrow" w:eastAsia="Calibri" w:hAnsi="Arial Narrow"/>
          <w:b/>
          <w:sz w:val="22"/>
          <w:szCs w:val="22"/>
          <w:lang w:val="sk-SK" w:eastAsia="sk-SK"/>
        </w:rPr>
        <w:t xml:space="preserve"> kód CPV:</w:t>
      </w:r>
    </w:p>
    <w:p w14:paraId="24C99C19" w14:textId="77777777" w:rsidR="00F33C1E" w:rsidRPr="00F33C1E" w:rsidRDefault="00F33C1E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F33C1E">
        <w:rPr>
          <w:rFonts w:ascii="Arial Narrow" w:hAnsi="Arial Narrow"/>
          <w:sz w:val="22"/>
          <w:szCs w:val="22"/>
          <w:lang w:val="sk-SK"/>
        </w:rPr>
        <w:t>60000000-8</w:t>
      </w:r>
      <w:r w:rsidRPr="00F33C1E">
        <w:rPr>
          <w:rFonts w:ascii="Arial Narrow" w:hAnsi="Arial Narrow"/>
          <w:sz w:val="22"/>
          <w:szCs w:val="22"/>
          <w:lang w:val="sk-SK"/>
        </w:rPr>
        <w:tab/>
        <w:t>Dopravné služby (bez prepravy odpadu)</w:t>
      </w:r>
    </w:p>
    <w:p w14:paraId="65762034" w14:textId="77777777" w:rsidR="00F33C1E" w:rsidRPr="00945732" w:rsidRDefault="00F33C1E" w:rsidP="00CC34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7FBE62C6" w14:textId="77777777" w:rsidR="00F17129" w:rsidRPr="00945732" w:rsidRDefault="00F17129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  <w:lang w:val="sk-SK"/>
        </w:rPr>
        <w:t>S tovarom sa požaduje  zabezpečiť aj tieto súvisiace služby:</w:t>
      </w:r>
    </w:p>
    <w:p w14:paraId="45E037BF" w14:textId="77777777" w:rsidR="00F17129" w:rsidRPr="00945732" w:rsidRDefault="00F17129" w:rsidP="00020F5A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dodanie tovaru do miesta dodania,</w:t>
      </w:r>
    </w:p>
    <w:p w14:paraId="45C770EE" w14:textId="77777777" w:rsidR="003F10C9" w:rsidRDefault="00F17129" w:rsidP="002A580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vy</w:t>
      </w:r>
      <w:r w:rsidR="00A5294D" w:rsidRPr="00945732">
        <w:rPr>
          <w:rFonts w:ascii="Arial Narrow" w:hAnsi="Arial Narrow"/>
          <w:sz w:val="22"/>
          <w:szCs w:val="22"/>
        </w:rPr>
        <w:t>loženie tovaru v mieste dodania</w:t>
      </w:r>
      <w:r w:rsidR="00515A5A">
        <w:rPr>
          <w:rFonts w:ascii="Arial Narrow" w:hAnsi="Arial Narrow"/>
          <w:sz w:val="22"/>
          <w:szCs w:val="22"/>
          <w:lang w:val="sk-SK"/>
        </w:rPr>
        <w:t>.</w:t>
      </w:r>
    </w:p>
    <w:p w14:paraId="0F442C70" w14:textId="77777777" w:rsidR="002A5808" w:rsidRPr="002A5808" w:rsidRDefault="002A5808" w:rsidP="002A5808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1080"/>
        <w:contextualSpacing/>
        <w:rPr>
          <w:rFonts w:ascii="Arial Narrow" w:hAnsi="Arial Narrow"/>
          <w:sz w:val="22"/>
          <w:szCs w:val="22"/>
        </w:rPr>
      </w:pPr>
    </w:p>
    <w:p w14:paraId="45696D39" w14:textId="77777777" w:rsidR="009B4615" w:rsidRPr="00945732" w:rsidRDefault="00253BDD" w:rsidP="00020F5A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Pr="00945732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789007CF" w14:textId="77777777" w:rsidR="009B4615" w:rsidRPr="00945732" w:rsidRDefault="009B4615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488883D0" w14:textId="77777777" w:rsidR="009B4615" w:rsidRPr="00945732" w:rsidRDefault="00253BDD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3835A6E4" w14:textId="77777777" w:rsidR="002D563F" w:rsidRPr="00945732" w:rsidRDefault="002D563F" w:rsidP="002D563F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7D505AFB" w14:textId="77777777" w:rsidR="002D563F" w:rsidRPr="00945732" w:rsidRDefault="002D563F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 xml:space="preserve">Tovar nesmie byť recyklovaný, repasovaný, renovovaný. </w:t>
      </w:r>
    </w:p>
    <w:p w14:paraId="0EBF4D71" w14:textId="77777777" w:rsidR="00193F7D" w:rsidRPr="00945732" w:rsidRDefault="00193F7D" w:rsidP="00FC4B9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5C0A9E13" w14:textId="77777777" w:rsidR="00DE230D" w:rsidRDefault="00685453" w:rsidP="0026458F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="00191BE7" w:rsidRPr="00945732">
        <w:rPr>
          <w:rFonts w:ascii="Arial Narrow" w:hAnsi="Arial Narrow"/>
          <w:sz w:val="22"/>
          <w:szCs w:val="22"/>
        </w:rPr>
        <w:t xml:space="preserve"> požaduje na dodaný tovar min. </w:t>
      </w:r>
      <w:r w:rsidR="00107017" w:rsidRPr="00945732">
        <w:rPr>
          <w:rFonts w:ascii="Arial Narrow" w:hAnsi="Arial Narrow"/>
          <w:sz w:val="22"/>
          <w:szCs w:val="22"/>
        </w:rPr>
        <w:t>24</w:t>
      </w:r>
      <w:r w:rsidR="0026458F" w:rsidRPr="00945732">
        <w:rPr>
          <w:rFonts w:ascii="Arial Narrow" w:hAnsi="Arial Narrow"/>
          <w:sz w:val="22"/>
          <w:szCs w:val="22"/>
        </w:rPr>
        <w:t xml:space="preserve"> </w:t>
      </w:r>
      <w:r w:rsidR="00BE0C6B" w:rsidRPr="00945732">
        <w:rPr>
          <w:rFonts w:ascii="Arial Narrow" w:hAnsi="Arial Narrow"/>
          <w:sz w:val="22"/>
          <w:szCs w:val="22"/>
        </w:rPr>
        <w:t>mesačnú záručnú dobu garantovanú výrobcom</w:t>
      </w:r>
      <w:r w:rsidR="00191BE7" w:rsidRPr="00945732">
        <w:rPr>
          <w:rFonts w:ascii="Arial Narrow" w:hAnsi="Arial Narrow"/>
          <w:sz w:val="22"/>
          <w:szCs w:val="22"/>
        </w:rPr>
        <w:t xml:space="preserve">, pokiaľ na záručnom liste nie je vyznačená dlhšia </w:t>
      </w:r>
      <w:r w:rsidR="00BE0C6B" w:rsidRPr="00945732">
        <w:rPr>
          <w:rFonts w:ascii="Arial Narrow" w:hAnsi="Arial Narrow"/>
          <w:sz w:val="22"/>
          <w:szCs w:val="22"/>
        </w:rPr>
        <w:t xml:space="preserve">záručná </w:t>
      </w:r>
      <w:r w:rsidR="00191BE7" w:rsidRPr="00945732">
        <w:rPr>
          <w:rFonts w:ascii="Arial Narrow" w:hAnsi="Arial Narrow"/>
          <w:sz w:val="22"/>
          <w:szCs w:val="22"/>
        </w:rPr>
        <w:t xml:space="preserve">doba podľa záručných podmienok výrobcu. </w:t>
      </w:r>
      <w:r w:rsidR="0082545E" w:rsidRPr="00945732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  <w:r w:rsidR="00645D7C" w:rsidRPr="00945732">
        <w:rPr>
          <w:rFonts w:ascii="Arial Narrow" w:hAnsi="Arial Narrow"/>
          <w:sz w:val="22"/>
          <w:szCs w:val="22"/>
        </w:rPr>
        <w:t xml:space="preserve"> </w:t>
      </w:r>
    </w:p>
    <w:p w14:paraId="1E5F1752" w14:textId="77777777" w:rsidR="003F10C9" w:rsidRDefault="003F10C9" w:rsidP="003F10C9">
      <w:pPr>
        <w:pStyle w:val="Odsekzoznamu"/>
        <w:rPr>
          <w:rFonts w:ascii="Arial Narrow" w:hAnsi="Arial Narrow"/>
          <w:sz w:val="22"/>
          <w:szCs w:val="22"/>
        </w:rPr>
      </w:pPr>
    </w:p>
    <w:p w14:paraId="410E6527" w14:textId="77777777" w:rsidR="003F10C9" w:rsidRPr="00945732" w:rsidRDefault="003F10C9" w:rsidP="003F10C9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3F10C9">
        <w:rPr>
          <w:rFonts w:ascii="Arial Narrow" w:hAnsi="Arial Narrow"/>
          <w:sz w:val="22"/>
          <w:szCs w:val="22"/>
        </w:rPr>
        <w:t xml:space="preserve">Overenie záruky prostredníctvom </w:t>
      </w:r>
      <w:proofErr w:type="spellStart"/>
      <w:r w:rsidRPr="003F10C9">
        <w:rPr>
          <w:rFonts w:ascii="Arial Narrow" w:hAnsi="Arial Narrow"/>
          <w:sz w:val="22"/>
          <w:szCs w:val="22"/>
        </w:rPr>
        <w:t>support</w:t>
      </w:r>
      <w:proofErr w:type="spellEnd"/>
      <w:r w:rsidRPr="003F10C9">
        <w:rPr>
          <w:rFonts w:ascii="Arial Narrow" w:hAnsi="Arial Narrow"/>
          <w:sz w:val="22"/>
          <w:szCs w:val="22"/>
        </w:rPr>
        <w:t xml:space="preserve"> kontaktnej siete výrobcu alebo distribútora</w:t>
      </w:r>
      <w:r>
        <w:rPr>
          <w:rFonts w:ascii="Arial Narrow" w:hAnsi="Arial Narrow"/>
          <w:sz w:val="22"/>
          <w:szCs w:val="22"/>
        </w:rPr>
        <w:t>.</w:t>
      </w:r>
    </w:p>
    <w:p w14:paraId="604B6421" w14:textId="77777777" w:rsidR="00BE0C6B" w:rsidRPr="00945732" w:rsidRDefault="00BE0C6B" w:rsidP="00BE0C6B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474D3375" w14:textId="77777777" w:rsidR="00685453" w:rsidRDefault="00685453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</w:t>
      </w:r>
      <w:r w:rsidR="00B11B1D" w:rsidRPr="00945732">
        <w:rPr>
          <w:rFonts w:ascii="Arial Narrow" w:hAnsi="Arial Narrow"/>
          <w:sz w:val="22"/>
          <w:szCs w:val="22"/>
        </w:rPr>
        <w:t> </w:t>
      </w:r>
      <w:r w:rsidRPr="00945732">
        <w:rPr>
          <w:rFonts w:ascii="Arial Narrow" w:hAnsi="Arial Narrow"/>
          <w:sz w:val="22"/>
          <w:szCs w:val="22"/>
        </w:rPr>
        <w:t>slovenskom alebo českom jazyku, záručné listy, iné doklady podľa druhu tovaru.</w:t>
      </w:r>
    </w:p>
    <w:p w14:paraId="77BBF7CD" w14:textId="77777777" w:rsidR="00234A21" w:rsidRDefault="00234A21" w:rsidP="00234A21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011E6DAF" w14:textId="77777777" w:rsidR="00FC4B93" w:rsidRPr="00945732" w:rsidRDefault="00E36325" w:rsidP="00020F5A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2"/>
          <w:szCs w:val="22"/>
          <w:lang w:val="sk-SK"/>
        </w:rPr>
      </w:pP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Lehota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plnenia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07628FF2" w14:textId="77777777" w:rsidR="00945732" w:rsidRPr="004955DD" w:rsidRDefault="000F0D0F" w:rsidP="009A0A75">
      <w:pPr>
        <w:numPr>
          <w:ilvl w:val="0"/>
          <w:numId w:val="9"/>
        </w:numPr>
        <w:tabs>
          <w:tab w:val="clear" w:pos="2160"/>
          <w:tab w:val="clear" w:pos="2880"/>
          <w:tab w:val="clear" w:pos="4500"/>
          <w:tab w:val="center" w:pos="709"/>
        </w:tabs>
        <w:spacing w:after="120" w:line="276" w:lineRule="auto"/>
        <w:ind w:left="1066" w:hanging="357"/>
        <w:contextualSpacing/>
        <w:jc w:val="both"/>
        <w:rPr>
          <w:rFonts w:ascii="Arial Narrow" w:hAnsi="Arial Narrow"/>
          <w:sz w:val="22"/>
          <w:szCs w:val="22"/>
        </w:rPr>
      </w:pPr>
      <w:r w:rsidRPr="004955DD">
        <w:rPr>
          <w:rFonts w:ascii="Arial Narrow" w:hAnsi="Arial Narrow"/>
          <w:sz w:val="22"/>
          <w:szCs w:val="22"/>
        </w:rPr>
        <w:t xml:space="preserve">do </w:t>
      </w:r>
      <w:r w:rsidR="003E0D3F" w:rsidRPr="004955DD">
        <w:rPr>
          <w:rFonts w:ascii="Arial Narrow" w:hAnsi="Arial Narrow"/>
          <w:sz w:val="22"/>
          <w:szCs w:val="22"/>
        </w:rPr>
        <w:t>60</w:t>
      </w:r>
      <w:r w:rsidR="00F33C1E" w:rsidRPr="004955DD">
        <w:rPr>
          <w:rFonts w:ascii="Arial Narrow" w:hAnsi="Arial Narrow"/>
          <w:sz w:val="22"/>
          <w:szCs w:val="22"/>
        </w:rPr>
        <w:t xml:space="preserve"> dní</w:t>
      </w:r>
      <w:r w:rsidR="00FC5F4C" w:rsidRPr="004955DD">
        <w:rPr>
          <w:rFonts w:ascii="Arial Narrow" w:hAnsi="Arial Narrow"/>
          <w:sz w:val="22"/>
          <w:szCs w:val="22"/>
        </w:rPr>
        <w:t xml:space="preserve"> </w:t>
      </w:r>
      <w:r w:rsidR="00645D7C" w:rsidRPr="004955DD">
        <w:rPr>
          <w:rFonts w:ascii="Arial Narrow" w:hAnsi="Arial Narrow"/>
          <w:sz w:val="22"/>
          <w:szCs w:val="22"/>
        </w:rPr>
        <w:t xml:space="preserve">odo dňa nadobudnutia účinnosti </w:t>
      </w:r>
      <w:r w:rsidR="00DE4C50" w:rsidRPr="004955DD">
        <w:rPr>
          <w:rFonts w:ascii="Arial Narrow" w:hAnsi="Arial Narrow"/>
          <w:sz w:val="22"/>
          <w:szCs w:val="22"/>
        </w:rPr>
        <w:t>z</w:t>
      </w:r>
      <w:r w:rsidR="004A7B26" w:rsidRPr="004955DD">
        <w:rPr>
          <w:rFonts w:ascii="Arial Narrow" w:hAnsi="Arial Narrow"/>
          <w:sz w:val="22"/>
          <w:szCs w:val="22"/>
        </w:rPr>
        <w:t>mluvy</w:t>
      </w:r>
      <w:r w:rsidR="00954250" w:rsidRPr="004955DD">
        <w:rPr>
          <w:rFonts w:ascii="Arial Narrow" w:hAnsi="Arial Narrow"/>
          <w:sz w:val="22"/>
          <w:szCs w:val="22"/>
        </w:rPr>
        <w:t>.</w:t>
      </w:r>
    </w:p>
    <w:p w14:paraId="6B38E153" w14:textId="00AB1C31" w:rsidR="000F2C5D" w:rsidRPr="004955DD" w:rsidRDefault="00F17129" w:rsidP="000F2C5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955DD">
        <w:rPr>
          <w:rFonts w:ascii="Arial Narrow" w:hAnsi="Arial Narrow"/>
          <w:b/>
          <w:color w:val="000000"/>
          <w:sz w:val="22"/>
          <w:szCs w:val="22"/>
        </w:rPr>
        <w:t xml:space="preserve">Miestom dodania </w:t>
      </w:r>
      <w:r w:rsidR="007131DE" w:rsidRPr="004955DD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1FA16D17" w14:textId="0562F8A0" w:rsidR="009A0A75" w:rsidRPr="009A0A75" w:rsidRDefault="009A0A75" w:rsidP="009A0A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Ministerstvo vnútra SR, </w:t>
      </w:r>
      <w:r w:rsidRPr="009A0A75">
        <w:rPr>
          <w:rFonts w:ascii="Arial Narrow" w:hAnsi="Arial Narrow"/>
          <w:sz w:val="22"/>
          <w:szCs w:val="22"/>
        </w:rPr>
        <w:t xml:space="preserve">Centrum podpory Ministerstva vnútra Slovenskej republiky, Košická 47, Bratislava. </w:t>
      </w:r>
    </w:p>
    <w:p w14:paraId="55FED50B" w14:textId="0EE2DFA7" w:rsidR="00394B34" w:rsidRPr="00394B34" w:rsidRDefault="009A0A75" w:rsidP="009A0A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9A0A75">
        <w:rPr>
          <w:rFonts w:ascii="Arial Narrow" w:hAnsi="Arial Narrow"/>
          <w:sz w:val="22"/>
          <w:szCs w:val="22"/>
        </w:rPr>
        <w:t>Následne cez jednotlivé Centrá podpory situované na KR PZ budú tieto zariadenia ďalej distribuované na základe rozdeľovníka pripraveného ODP PPZ, v čase od 08:00 do 14:00 hod.</w:t>
      </w:r>
    </w:p>
    <w:p w14:paraId="2C3FDF0A" w14:textId="77777777" w:rsidR="00B11B1D" w:rsidRPr="00945732" w:rsidRDefault="00811C1E" w:rsidP="00020F5A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945732">
        <w:rPr>
          <w:rFonts w:ascii="Arial Narrow" w:hAnsi="Arial Narrow"/>
          <w:b/>
          <w:sz w:val="22"/>
          <w:szCs w:val="22"/>
        </w:rPr>
        <w:t>Technická  špecifikácia predmetu zákazky</w:t>
      </w:r>
      <w:r w:rsidR="004E0FD0" w:rsidRPr="00945732">
        <w:rPr>
          <w:rFonts w:ascii="Arial Narrow" w:hAnsi="Arial Narrow"/>
          <w:b/>
          <w:sz w:val="22"/>
          <w:szCs w:val="22"/>
        </w:rPr>
        <w:t xml:space="preserve"> s odôvodnením obstarania konkrétnych tovarov</w:t>
      </w:r>
      <w:r w:rsidRPr="00945732">
        <w:rPr>
          <w:rFonts w:ascii="Arial Narrow" w:hAnsi="Arial Narrow"/>
          <w:b/>
          <w:sz w:val="22"/>
          <w:szCs w:val="22"/>
        </w:rPr>
        <w:t>:</w:t>
      </w:r>
    </w:p>
    <w:p w14:paraId="295C4685" w14:textId="77777777" w:rsidR="00954250" w:rsidRPr="00945732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540A2585" w14:textId="77777777" w:rsidR="00954250" w:rsidRPr="00945732" w:rsidRDefault="00954250" w:rsidP="00954250">
      <w:pPr>
        <w:spacing w:line="276" w:lineRule="auto"/>
        <w:ind w:left="709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945732"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244E4AEA" w14:textId="77777777" w:rsidR="009E3EBD" w:rsidRDefault="009E3EBD" w:rsidP="009E3EBD">
      <w:pPr>
        <w:rPr>
          <w:rFonts w:ascii="Arial Narrow" w:hAnsi="Arial Narrow" w:cs="Calibri"/>
          <w:b/>
          <w:bCs/>
          <w:color w:val="000000"/>
          <w:sz w:val="22"/>
        </w:rPr>
      </w:pPr>
    </w:p>
    <w:p w14:paraId="6A9CC68D" w14:textId="67DEC7DE" w:rsidR="00C00164" w:rsidRDefault="00C00164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color w:val="000000"/>
        </w:rPr>
      </w:pPr>
      <w:r>
        <w:rPr>
          <w:rFonts w:ascii="Arial Narrow" w:hAnsi="Arial Narrow" w:cs="Calibri"/>
          <w:bCs/>
          <w:color w:val="000000"/>
        </w:rPr>
        <w:br w:type="page"/>
      </w:r>
    </w:p>
    <w:p w14:paraId="68A66B95" w14:textId="4FA93076" w:rsidR="009E3EBD" w:rsidRDefault="00C00164" w:rsidP="009E3EBD">
      <w:pPr>
        <w:rPr>
          <w:rFonts w:ascii="Arial Narrow" w:hAnsi="Arial Narrow" w:cs="Calibri"/>
          <w:bCs/>
          <w:color w:val="000000"/>
        </w:rPr>
      </w:pPr>
      <w:r w:rsidRPr="00B95435">
        <w:rPr>
          <w:rFonts w:ascii="Arial Narrow" w:hAnsi="Arial Narrow" w:cs="Calibri"/>
          <w:b/>
          <w:bCs/>
          <w:color w:val="000000"/>
          <w:sz w:val="22"/>
        </w:rPr>
        <w:lastRenderedPageBreak/>
        <w:t xml:space="preserve">* </w:t>
      </w:r>
      <w:r w:rsidRPr="00B95435">
        <w:rPr>
          <w:rFonts w:ascii="Arial Narrow" w:hAnsi="Arial Narrow" w:cs="Calibri"/>
          <w:bCs/>
          <w:color w:val="000000"/>
        </w:rPr>
        <w:t>Uchádzač doplní len prázdne biele polia.</w:t>
      </w:r>
      <w:bookmarkStart w:id="0" w:name="_GoBack"/>
      <w:bookmarkEnd w:id="0"/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957D00" w:rsidRPr="00945732" w14:paraId="07979410" w14:textId="77777777" w:rsidTr="005B01E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6931EF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FAD7676" w14:textId="77777777" w:rsidR="00957D00" w:rsidRPr="00945732" w:rsidRDefault="00957D00" w:rsidP="005B01E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6CA6887F" w14:textId="77777777" w:rsidR="00957D00" w:rsidRPr="00945732" w:rsidRDefault="00957D00" w:rsidP="005B01E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*</w:t>
            </w:r>
            <w:r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)</w:t>
            </w:r>
          </w:p>
          <w:p w14:paraId="4BCF6540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E6C1E7D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44DAA43C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12DB7155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</w:t>
            </w:r>
          </w:p>
        </w:tc>
      </w:tr>
      <w:tr w:rsidR="00957D00" w:rsidRPr="00945732" w14:paraId="7FB02BDE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D17D68B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Digitálna ručná videokamera</w:t>
            </w:r>
            <w:r w:rsidRPr="001F68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68E7D31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365B3D1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957D00" w:rsidRPr="00945732" w14:paraId="3FD37979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8FE6C6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950EF9" w14:textId="5D97CE61" w:rsidR="00957D00" w:rsidRPr="00945732" w:rsidRDefault="00957D00" w:rsidP="00470F0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27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4684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0A8C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7D9AFC98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7DDEA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93460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50E9D571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D95C7D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F842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108F1FAC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AE253F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A984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4EFECF1E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BEC08E" w14:textId="542815C5" w:rsidR="00957D00" w:rsidRPr="00470F0F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Základný popis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EDF4D4" w14:textId="20D80102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kompaktné a funkčne nezávislé kamerové zariadenie na záznam pohyblivého obrazu a zvuku, v reálnom čase a jeho ukladanie na záznamové médium (SD karta)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62C6" w14:textId="7C78BD9E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982637" w14:textId="19AB666C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157FCB0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C8226" w14:textId="5F84F5A7" w:rsidR="00957D00" w:rsidRPr="0066369D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Typ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3F8B1B" w14:textId="0AD0FF42" w:rsidR="00957D00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digitálna ručná videokamera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C88191" w14:textId="0EDD368F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940E" w14:textId="6C4465D0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5C126557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9BD11C" w14:textId="5782CC89" w:rsidR="00957D00" w:rsidRPr="0066369D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Materiál tela: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B200A8" w14:textId="4FED93A3" w:rsidR="00957D00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plast alebo kov alebo kombinácia plast a 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EC92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37815" w14:textId="6845B552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73B03510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69EC9" w14:textId="5549F436" w:rsidR="00957D00" w:rsidRPr="0066369D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206DCF" w14:textId="112AAB43" w:rsidR="00957D00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maximálne 65 x 65 x 135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76B0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D342A2" w14:textId="2CF8F58B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128D73AF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09C86" w14:textId="65F0A4EB" w:rsidR="00957D00" w:rsidRPr="0066369D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Hmotnosť: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069BDC" w14:textId="5BF3B9E4" w:rsidR="00957D00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 600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61D8B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F81013" w14:textId="302F3699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089BDA0B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BBEB0" w14:textId="1E4E4C19" w:rsidR="00957D00" w:rsidRPr="0066369D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Mikrofón: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7E08D" w14:textId="3CCA1D9E" w:rsidR="00957D00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stereo s možnosťou vypnutia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EE6FE5" w14:textId="30DF1BA1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76287" w14:textId="465058BE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1817E0AA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089B5B" w14:textId="7A33B22C" w:rsidR="00957D00" w:rsidRPr="0066369D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Formáty záznamu: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9F5831" w14:textId="2C473527" w:rsidR="00957D00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voliteľný formát nahrávania – formáty nahrávanie, prehrávanie – MPEG, JPEG, MP4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17CF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92907" w14:textId="42CED3B0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70BAF396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129B9E" w14:textId="139BDB76" w:rsidR="00957D00" w:rsidRPr="0066369D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Rozlíšenie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E27FE" w14:textId="5D3EED25" w:rsidR="00957D00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 </w:t>
            </w:r>
            <w:proofErr w:type="spellStart"/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Full</w:t>
            </w:r>
            <w:proofErr w:type="spellEnd"/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HD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104B5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6E4788" w14:textId="521C95E2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5619FAF2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FB0C3" w14:textId="2DAED918" w:rsidR="00957D00" w:rsidRPr="00470F0F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Vstupy /výstupy: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DC32A1" w14:textId="27CB26F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slot na úložisko (SD karta), HDMI (</w:t>
            </w:r>
            <w:proofErr w:type="spellStart"/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mikro</w:t>
            </w:r>
            <w:proofErr w:type="spellEnd"/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) výstup, USB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168B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6093FC" w14:textId="37A2A2E1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2A9FCA86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CEBEF" w14:textId="754F60B6" w:rsidR="00957D00" w:rsidRPr="00470F0F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Displej: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3E1132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otočný / sklápateľný</w:t>
            </w:r>
          </w:p>
          <w:p w14:paraId="45264E01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farebný</w:t>
            </w:r>
          </w:p>
          <w:p w14:paraId="698B67F6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dotykový</w:t>
            </w:r>
          </w:p>
          <w:p w14:paraId="24202761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lastRenderedPageBreak/>
              <w:t>- zobrazenie ovládacieho menu digitálnej webkamery</w:t>
            </w:r>
          </w:p>
          <w:p w14:paraId="00937402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prehratie nasnímaného obrazu v režimoch 16:9 alebo 4:3</w:t>
            </w:r>
          </w:p>
          <w:p w14:paraId="13B3F762" w14:textId="33D613F2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veľkosť displeja - min 2,7 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2FFB" w14:textId="69FD0BF9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BB808" w14:textId="36C7ECA1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5BEE73C3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95EFE" w14:textId="2ECDA6EE" w:rsidR="00957D00" w:rsidRPr="00470F0F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Objektív: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8E2638" w14:textId="2289D0BB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optické priblíženie – min. 15x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F434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16221" w14:textId="6D103A28" w:rsidR="00957D00" w:rsidRPr="00470F0F" w:rsidRDefault="00470F0F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054E690D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3440B" w14:textId="1C19485D" w:rsidR="00957D00" w:rsidRPr="00470F0F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Minimálna výdrž v režime nahrávania: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9D4A1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120 minút</w:t>
            </w:r>
          </w:p>
          <w:p w14:paraId="4CA61FFB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ACB0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5EA0DF" w14:textId="5B5EEAD8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78A8492E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52D090" w14:textId="63644FCF" w:rsidR="00957D00" w:rsidRPr="00470F0F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Funkcionality: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6B542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možnosť nahrávania s pripojením priamo do elektrickej siete z externého zdroja</w:t>
            </w:r>
          </w:p>
          <w:p w14:paraId="0B745E86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optický a digitálny ZOOM</w:t>
            </w:r>
          </w:p>
          <w:p w14:paraId="0A5B0157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ovládacie menu musí byť minimálne v slovenskom alebo českom jazyku</w:t>
            </w:r>
          </w:p>
          <w:p w14:paraId="604F2518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automatické vyváženie bielej farby</w:t>
            </w:r>
          </w:p>
          <w:p w14:paraId="574EF64A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optická stabilizácia obrazu (inteligentný optický režim)</w:t>
            </w:r>
          </w:p>
          <w:p w14:paraId="0B4B564B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záznam na SD kartu min. 128 GB</w:t>
            </w:r>
          </w:p>
          <w:p w14:paraId="2018098B" w14:textId="643A33D1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digitálne približovanie – min. 30x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DC2E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5C3E1" w14:textId="27E2B816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57427DD3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62AD6B" w14:textId="3FBCF1B1" w:rsidR="00957D00" w:rsidRPr="00470F0F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Akumulátor: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90FB00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vymeniteľný</w:t>
            </w:r>
          </w:p>
          <w:p w14:paraId="2AFA17D4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nabíjateľný akumulátor </w:t>
            </w:r>
            <w:proofErr w:type="spellStart"/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Li-Ion</w:t>
            </w:r>
            <w:proofErr w:type="spellEnd"/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/Ni-MH – min. 1900mAh</w:t>
            </w:r>
          </w:p>
          <w:p w14:paraId="60A3B2B8" w14:textId="047B1089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podľa odporúčaní výrobcu zariadenia – digitálna videokamera v režime záznamu pre min. 2 h a náhradný akumulátor s </w:t>
            </w:r>
            <w:r w:rsidR="00DC0635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vyššou kapacitou</w:t>
            </w: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min. 3000 </w:t>
            </w:r>
            <w:proofErr w:type="spellStart"/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mAh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C1650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0A9E6" w14:textId="1F17F2D1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957D00" w:rsidRPr="00945732" w14:paraId="3A15BF59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7E7A0" w14:textId="1D506AF8" w:rsidR="00957D00" w:rsidRPr="00470F0F" w:rsidRDefault="00957D00" w:rsidP="00957D0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Príslušenstvo</w:t>
            </w:r>
            <w:r w:rsidR="00470F0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0C4907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popruh na ruku</w:t>
            </w:r>
          </w:p>
          <w:p w14:paraId="6E5A4D68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uchytenie pre statív</w:t>
            </w:r>
          </w:p>
          <w:p w14:paraId="19589402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prenosná brašna na digitálnu videokameru </w:t>
            </w:r>
          </w:p>
          <w:p w14:paraId="7632C2B3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prepojovacie káble – na prenos záznamov z kamery do PC,   kamera s nabíjačkou</w:t>
            </w:r>
          </w:p>
          <w:p w14:paraId="14645327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nabíjačka akumulátora - zo siete 230V/50 Hz a autonabíjačka 12V</w:t>
            </w:r>
          </w:p>
          <w:p w14:paraId="67D6B809" w14:textId="77777777" w:rsidR="00957D00" w:rsidRPr="00470F0F" w:rsidRDefault="00957D00" w:rsidP="00957D00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kompatibilná SD karta s kapacitou min. 128 GB</w:t>
            </w:r>
          </w:p>
          <w:p w14:paraId="70ADA1BD" w14:textId="335F2C4E" w:rsidR="00957D00" w:rsidRPr="00447E51" w:rsidRDefault="00957D00" w:rsidP="00957D00">
            <w:pPr>
              <w:rPr>
                <w:rFonts w:ascii="Arial Narrow" w:hAnsi="Arial Narrow" w:cs="Arial"/>
                <w:color w:val="000000"/>
                <w:sz w:val="22"/>
                <w:szCs w:val="22"/>
                <w:highlight w:val="yellow"/>
              </w:rPr>
            </w:pPr>
            <w:r w:rsidRP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softvér (základná editácia, ovládanie, pripojenie kamery do PC)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2CDD7" w14:textId="77777777" w:rsidR="00957D00" w:rsidRPr="00470F0F" w:rsidRDefault="00957D00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3F8672" w14:textId="691ECFDA" w:rsidR="00957D00" w:rsidRPr="00470F0F" w:rsidRDefault="00470F0F" w:rsidP="00957D0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1B79FD5F" w14:textId="51B0A126" w:rsidR="00954250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470F0F" w:rsidRPr="00945732" w14:paraId="7F0A6916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AA6E6CE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47E5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Outdoorová</w:t>
            </w:r>
            <w:proofErr w:type="spellEnd"/>
            <w:r w:rsidRPr="00447E5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kamera s nabíjacím </w:t>
            </w:r>
            <w:proofErr w:type="spellStart"/>
            <w:r w:rsidRPr="00447E5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kitom</w:t>
            </w:r>
            <w:proofErr w:type="spellEnd"/>
            <w:r w:rsidRPr="00447E5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pre motocyklistov</w:t>
            </w:r>
            <w:r w:rsidRPr="001F68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ab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FF119DF" w14:textId="77777777" w:rsidR="00470F0F" w:rsidRPr="00945732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F7A39DC" w14:textId="77777777" w:rsidR="00470F0F" w:rsidRPr="00945732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470F0F" w:rsidRPr="00945732" w14:paraId="59050CFC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6E6BB9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27866E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42 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E4DB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768F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729F156D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D012DD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70AB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022565DA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05F779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C6FA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249B41CF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C10794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ponúkaného zariadenia, napr. </w:t>
            </w:r>
            <w:proofErr w:type="spellStart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D90164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9920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594E7FE5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86C3A" w14:textId="77777777" w:rsidR="00470F0F" w:rsidRPr="00945732" w:rsidRDefault="00470F0F" w:rsidP="005B01EA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Základný</w:t>
            </w:r>
            <w:r w:rsidRPr="0066369D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popis kamery: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9CD897" w14:textId="77777777" w:rsidR="00470F0F" w:rsidRPr="00945732" w:rsidRDefault="00470F0F" w:rsidP="005B01EA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 w:rsidRPr="00447E51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kompaktné a funkčne nezávislé kamerové zariadenie na záznam pohyblivého obrazu a zvuku, najmä v reálnom čase a jeho okamžité uloženie na záznamové médium (napríklad na SD kartu)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E0BDE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A3CE2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4D2CFA2B" w14:textId="77777777" w:rsidTr="00470F0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D4D35" w14:textId="77777777" w:rsidR="00470F0F" w:rsidRPr="0066369D" w:rsidRDefault="00470F0F" w:rsidP="005B01E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447E51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Typ kamery</w:t>
            </w: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7BC00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447E51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outdoorová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542C5C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8F87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5E58655A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863270" w14:textId="77777777" w:rsidR="00470F0F" w:rsidRPr="0066369D" w:rsidRDefault="00470F0F" w:rsidP="005B01E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</w:t>
            </w:r>
            <w:r w:rsidRPr="00447E51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ateriál tela</w:t>
            </w: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:</w:t>
            </w:r>
            <w:r w:rsidRPr="00447E51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49E554" w14:textId="540E9CF2" w:rsidR="00470F0F" w:rsidRDefault="004E6492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</w:t>
            </w:r>
            <w:r w:rsidR="00470F0F" w:rsidRPr="00447E51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last</w:t>
            </w:r>
            <w:r w:rsid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alebo </w:t>
            </w:r>
            <w:r w:rsidR="00470F0F" w:rsidRPr="00447E51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kov</w:t>
            </w:r>
            <w:r w:rsidR="00470F0F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alebo </w:t>
            </w:r>
            <w:r w:rsidR="00470F0F" w:rsidRPr="00447E51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kombinácia plast a kov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F9DE8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89B7AF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7B399BA0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35110E" w14:textId="77777777" w:rsidR="00470F0F" w:rsidRPr="0066369D" w:rsidRDefault="00470F0F" w:rsidP="005B01E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Rozmery: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DBF405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imálne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72 x 55 x 35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D248F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04166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00ED5397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144474" w14:textId="77777777" w:rsidR="00470F0F" w:rsidRDefault="00470F0F" w:rsidP="005B01E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Hmotnosť</w:t>
            </w: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9315BE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max 200 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600C1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47A0B7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2EBE86B3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C89CB" w14:textId="77777777" w:rsidR="00470F0F" w:rsidRDefault="00470F0F" w:rsidP="005B01E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Mikrofón</w:t>
            </w: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F0498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zabudovaný, </w:t>
            </w:r>
          </w:p>
          <w:p w14:paraId="47D00403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stereo s možnosťou vypnutia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36BF8C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0E90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63DFD3ED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425971" w14:textId="77777777" w:rsidR="00470F0F" w:rsidRDefault="00470F0F" w:rsidP="005B01E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</w:t>
            </w:r>
            <w:r w:rsidRPr="009378A3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ormáty záznamu: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E2AC7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 MPEG, JPEG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BEF41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C67E16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6D32560A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2254F" w14:textId="77777777" w:rsidR="00470F0F" w:rsidRPr="0066369D" w:rsidRDefault="00470F0F" w:rsidP="005B01E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</w:t>
            </w:r>
            <w:r w:rsidRPr="009378A3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ozlíšenie videa: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EE04FE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 </w:t>
            </w:r>
            <w:proofErr w:type="spellStart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Full</w:t>
            </w:r>
            <w:proofErr w:type="spellEnd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HD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24E13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A2BE2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576AEBA5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1BAEC6" w14:textId="77777777" w:rsidR="00470F0F" w:rsidRPr="0066369D" w:rsidRDefault="00470F0F" w:rsidP="005B01E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S</w:t>
            </w:r>
            <w:r w:rsidRPr="009378A3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lot na pamäťové karty: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CC68F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micro</w:t>
            </w:r>
            <w:proofErr w:type="spellEnd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SD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alebo </w:t>
            </w:r>
            <w:proofErr w:type="spellStart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micro</w:t>
            </w:r>
            <w:proofErr w:type="spellEnd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SDHC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alebo </w:t>
            </w:r>
            <w:proofErr w:type="spellStart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micro</w:t>
            </w:r>
            <w:proofErr w:type="spellEnd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SDXC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A339E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0AFBCF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6B949ACC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DF02AB" w14:textId="77777777" w:rsidR="00470F0F" w:rsidRPr="0066369D" w:rsidRDefault="00470F0F" w:rsidP="005B01E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D</w:t>
            </w:r>
            <w:r w:rsidRPr="009378A3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átové rozhrania</w:t>
            </w: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62FE9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min USB-C, </w:t>
            </w:r>
          </w:p>
          <w:p w14:paraId="5218FD06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WiFi (pásmo 2,4 GHz), </w:t>
            </w:r>
          </w:p>
          <w:p w14:paraId="23AFA0EE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Bluetooth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D8475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F469C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60790CB7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372EE" w14:textId="77777777" w:rsidR="00470F0F" w:rsidRPr="00945732" w:rsidRDefault="00470F0F" w:rsidP="005B01EA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9378A3"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  <w:t>Displej: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CE0D1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- f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arebný</w:t>
            </w: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,</w:t>
            </w:r>
          </w:p>
          <w:p w14:paraId="402968EC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dotykový</w:t>
            </w:r>
          </w:p>
          <w:p w14:paraId="0FAB0C04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zobrazenie ovládacieho menu kamery</w:t>
            </w:r>
          </w:p>
          <w:p w14:paraId="2FF8BD9C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prehratie nasnímaného obrazu v režimoch 16:9 alebo 4:3</w:t>
            </w:r>
          </w:p>
          <w:p w14:paraId="748EE070" w14:textId="77777777" w:rsidR="00470F0F" w:rsidRPr="00945732" w:rsidRDefault="00470F0F" w:rsidP="005B01EA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veľkosť displeja - min 2,0 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50F91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72F049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0FB62114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9AD69" w14:textId="77777777" w:rsidR="00470F0F" w:rsidRPr="006F6AE4" w:rsidRDefault="00470F0F" w:rsidP="005B01EA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6F6AE4">
              <w:rPr>
                <w:rFonts w:ascii="Arial Narrow" w:eastAsiaTheme="minorHAnsi" w:hAnsi="Arial Narrow" w:cstheme="minorBidi"/>
                <w:b/>
                <w:bCs/>
                <w:color w:val="000000"/>
                <w:sz w:val="22"/>
                <w:szCs w:val="22"/>
                <w:lang w:eastAsia="en-US"/>
              </w:rPr>
              <w:t>Minimálna výdrž v režime nahrávania</w:t>
            </w:r>
            <w:r>
              <w:rPr>
                <w:rFonts w:ascii="Arial Narrow" w:eastAsiaTheme="minorHAnsi" w:hAnsi="Arial Narrow" w:cstheme="minorBid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F6AE4">
              <w:rPr>
                <w:rFonts w:ascii="Arial Narrow" w:eastAsiaTheme="minorHAnsi" w:hAnsi="Arial Narrow" w:cstheme="minorBidi"/>
                <w:b/>
                <w:bCs/>
                <w:color w:val="000000"/>
                <w:sz w:val="22"/>
                <w:szCs w:val="22"/>
                <w:lang w:eastAsia="en-US"/>
              </w:rPr>
              <w:t>1080 p: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E6253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minimálne 150 minút</w:t>
            </w:r>
          </w:p>
          <w:p w14:paraId="0DFEC114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1D537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D5441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4B8C186C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FA493" w14:textId="77777777" w:rsidR="00470F0F" w:rsidRPr="009378A3" w:rsidRDefault="00470F0F" w:rsidP="005B01EA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Funkcionality: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990F7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pripojiteľná k počítaču používateľa</w:t>
            </w:r>
          </w:p>
          <w:p w14:paraId="5A3B2D58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ovládacie menu musí byť minimálne v slovenskom alebo českom jazyku</w:t>
            </w:r>
          </w:p>
          <w:p w14:paraId="2B476C1A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vodeodolná</w:t>
            </w:r>
            <w:proofErr w:type="spellEnd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 bez obalu (dážď, ponor do min 10 m)</w:t>
            </w:r>
          </w:p>
          <w:p w14:paraId="6E0AE0D5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uchytenie pre držiak na prilbu</w:t>
            </w:r>
          </w:p>
          <w:p w14:paraId="32603ED8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automatické vyváženie bielej farby</w:t>
            </w:r>
          </w:p>
          <w:p w14:paraId="3157BADD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lastRenderedPageBreak/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optická stabilizácia obrazu</w:t>
            </w:r>
          </w:p>
          <w:p w14:paraId="0DA87453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možnosť dodatočného osvetlenia</w:t>
            </w:r>
          </w:p>
          <w:p w14:paraId="128344EF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farebný nočný režim</w:t>
            </w:r>
          </w:p>
          <w:p w14:paraId="50F841D1" w14:textId="77777777" w:rsidR="00470F0F" w:rsidRPr="009378A3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uhol snímania min 150°</w:t>
            </w:r>
          </w:p>
          <w:p w14:paraId="5F01C338" w14:textId="77777777" w:rsidR="00470F0F" w:rsidRDefault="00470F0F" w:rsidP="005B01E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voliteľný formát nahrávania (video/</w:t>
            </w:r>
            <w:proofErr w:type="spellStart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foto</w:t>
            </w:r>
            <w:proofErr w:type="spellEnd"/>
            <w:r w:rsidRPr="009378A3"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B2271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5546DA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70F0F" w:rsidRPr="00945732" w14:paraId="1A2790E8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1D18E" w14:textId="77777777" w:rsidR="00470F0F" w:rsidRPr="001F68CA" w:rsidRDefault="00470F0F" w:rsidP="005B01E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A</w:t>
            </w:r>
            <w:r w:rsidRPr="009378A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kumulátor </w:t>
            </w:r>
            <w:proofErr w:type="spellStart"/>
            <w:r w:rsidRPr="009378A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outdoorovej</w:t>
            </w:r>
            <w:proofErr w:type="spellEnd"/>
            <w:r w:rsidRPr="009378A3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kamery: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212B1F" w14:textId="77777777" w:rsidR="00470F0F" w:rsidRDefault="00470F0F" w:rsidP="005B01E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9378A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vymeniteľný, </w:t>
            </w:r>
          </w:p>
          <w:p w14:paraId="2C802BBD" w14:textId="77777777" w:rsidR="00470F0F" w:rsidRPr="001F68CA" w:rsidRDefault="00470F0F" w:rsidP="005B01E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9378A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nabíjateľný akumulátor </w:t>
            </w:r>
            <w:proofErr w:type="spellStart"/>
            <w:r w:rsidRPr="009378A3">
              <w:rPr>
                <w:rFonts w:ascii="Arial Narrow" w:hAnsi="Arial Narrow" w:cs="Arial"/>
                <w:color w:val="000000"/>
                <w:sz w:val="22"/>
                <w:szCs w:val="22"/>
              </w:rPr>
              <w:t>Li-Ion</w:t>
            </w:r>
            <w:proofErr w:type="spellEnd"/>
            <w:r w:rsidRPr="009378A3">
              <w:rPr>
                <w:rFonts w:ascii="Arial Narrow" w:hAnsi="Arial Narrow" w:cs="Arial"/>
                <w:color w:val="000000"/>
                <w:sz w:val="22"/>
                <w:szCs w:val="22"/>
              </w:rPr>
              <w:t>/Ni-MH – min. 1700mAh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AC5A8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1D8943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1021D6" w:rsidRPr="00945732" w14:paraId="0322EF61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EC26B5" w14:textId="5B85C8C0" w:rsidR="001021D6" w:rsidRDefault="001021D6" w:rsidP="005B01EA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Príslušenstvo: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3C3477" w14:textId="77777777" w:rsidR="001021D6" w:rsidRDefault="001021D6" w:rsidP="005B01E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1021D6">
              <w:rPr>
                <w:rFonts w:ascii="Arial Narrow" w:hAnsi="Arial Narrow" w:cs="Arial"/>
                <w:color w:val="000000"/>
                <w:sz w:val="22"/>
                <w:szCs w:val="22"/>
              </w:rPr>
              <w:t>2 ks akumulátor (</w:t>
            </w:r>
            <w:proofErr w:type="spellStart"/>
            <w:r w:rsidRPr="001021D6">
              <w:rPr>
                <w:rFonts w:ascii="Arial Narrow" w:hAnsi="Arial Narrow" w:cs="Arial"/>
                <w:color w:val="000000"/>
                <w:sz w:val="22"/>
                <w:szCs w:val="22"/>
              </w:rPr>
              <w:t>Li-Ion</w:t>
            </w:r>
            <w:proofErr w:type="spellEnd"/>
            <w:r w:rsidRPr="001021D6">
              <w:rPr>
                <w:rFonts w:ascii="Arial Narrow" w:hAnsi="Arial Narrow" w:cs="Arial"/>
                <w:color w:val="000000"/>
                <w:sz w:val="22"/>
                <w:szCs w:val="22"/>
              </w:rPr>
              <w:t>/Ni-MH)  -  vymeniteľné, nabíjateľné s kapacitou min. 1700mAh s výdržou v režime nahrávania 1080 p minimálne 2,5 h</w:t>
            </w:r>
          </w:p>
          <w:p w14:paraId="06158254" w14:textId="77777777" w:rsidR="001021D6" w:rsidRDefault="001021D6" w:rsidP="005B01E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1021D6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prenosná brašna na </w:t>
            </w:r>
            <w:proofErr w:type="spellStart"/>
            <w:r w:rsidRPr="001021D6">
              <w:rPr>
                <w:rFonts w:ascii="Arial Narrow" w:hAnsi="Arial Narrow" w:cs="Arial"/>
                <w:color w:val="000000"/>
                <w:sz w:val="22"/>
                <w:szCs w:val="22"/>
              </w:rPr>
              <w:t>outdoorovú</w:t>
            </w:r>
            <w:proofErr w:type="spellEnd"/>
            <w:r w:rsidRPr="001021D6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kameru a príslušenstvo  (kompatibilná s kamerou a príslušenstvom)</w:t>
            </w:r>
          </w:p>
          <w:p w14:paraId="0186134E" w14:textId="78239705" w:rsidR="001021D6" w:rsidRPr="001021D6" w:rsidRDefault="001021D6" w:rsidP="001021D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1021D6">
              <w:rPr>
                <w:rFonts w:ascii="Arial Narrow" w:hAnsi="Arial Narrow" w:cs="Arial"/>
                <w:color w:val="000000"/>
                <w:sz w:val="22"/>
                <w:szCs w:val="22"/>
              </w:rPr>
              <w:t>prepojovacie káble – minimálne prepojovací kábel kamera s PC a kamera s nabíjačkou</w:t>
            </w:r>
          </w:p>
          <w:p w14:paraId="1A7F351B" w14:textId="77777777" w:rsidR="001021D6" w:rsidRDefault="000F5A1B" w:rsidP="005B01E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>nabíjačka akumulátora - podľa požiadaviek zariadenia s možnosťou pripojenia do siete pre 230V/50 Hz a autonabíjačka 12V</w:t>
            </w:r>
          </w:p>
          <w:p w14:paraId="02E16F54" w14:textId="77777777" w:rsidR="000F5A1B" w:rsidRDefault="000F5A1B" w:rsidP="005B01E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>kompatibilná SD karta 128 GB (SD/SDHC/SDXC, MS-DUO alebo iné)</w:t>
            </w:r>
          </w:p>
          <w:p w14:paraId="5395D29B" w14:textId="51910A85" w:rsidR="000F5A1B" w:rsidRDefault="000F5A1B" w:rsidP="002C4525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softvér (základná editácia, ovládanie, pripojenie </w:t>
            </w:r>
            <w:proofErr w:type="spellStart"/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>outdoorovej</w:t>
            </w:r>
            <w:proofErr w:type="spellEnd"/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kamery do PC)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D70E1" w14:textId="77777777" w:rsidR="001021D6" w:rsidRPr="00945732" w:rsidRDefault="001021D6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04925" w14:textId="47ED268D" w:rsidR="001021D6" w:rsidRPr="00945732" w:rsidRDefault="006D1832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0F5A1B" w:rsidRPr="00945732" w14:paraId="05DA835B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87649" w14:textId="52D1477A" w:rsidR="000F5A1B" w:rsidRDefault="000F5A1B" w:rsidP="000F5A1B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P</w:t>
            </w:r>
            <w:r w:rsidRPr="000F5A1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ríslušenstvo pre uchytenie </w:t>
            </w:r>
            <w:proofErr w:type="spellStart"/>
            <w:r w:rsidRPr="000F5A1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outdoorovej</w:t>
            </w:r>
            <w:proofErr w:type="spellEnd"/>
            <w:r w:rsidRPr="000F5A1B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 xml:space="preserve"> kamery k motocyklovej prilbe kompatibilné s kamerou: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A0618B" w14:textId="77777777" w:rsidR="000F5A1B" w:rsidRDefault="000F5A1B" w:rsidP="005B01E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 d</w:t>
            </w:r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ržiak </w:t>
            </w:r>
            <w:proofErr w:type="spellStart"/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>outdoorovej</w:t>
            </w:r>
            <w:proofErr w:type="spellEnd"/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kamery pre motocyklistov podľa odporúčaní výrobcu </w:t>
            </w:r>
            <w:proofErr w:type="spellStart"/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>outdoorovej</w:t>
            </w:r>
            <w:proofErr w:type="spellEnd"/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kamery alebo smerovo nastaviteľný držiak </w:t>
            </w:r>
            <w:proofErr w:type="spellStart"/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>outdoorovej</w:t>
            </w:r>
            <w:proofErr w:type="spellEnd"/>
            <w:r w:rsidRPr="000F5A1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kamery pre motocyklistov s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upevnením na motocyklovú prilbu</w:t>
            </w:r>
          </w:p>
          <w:p w14:paraId="49BB8D45" w14:textId="77777777" w:rsidR="000F5A1B" w:rsidRDefault="00C21E72" w:rsidP="005B01E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 v</w:t>
            </w:r>
            <w:r w:rsidRPr="00C21E72">
              <w:rPr>
                <w:rFonts w:ascii="Arial Narrow" w:hAnsi="Arial Narrow" w:cs="Arial"/>
                <w:color w:val="000000"/>
                <w:sz w:val="22"/>
                <w:szCs w:val="22"/>
              </w:rPr>
              <w:t>iacsmerovo nastaviteľný  pomocou štyroch kĺbov tak, aby nebolo zabránené výhľadu vodiča m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otocykla na motocyklovej prilbe</w:t>
            </w:r>
          </w:p>
          <w:p w14:paraId="2441823E" w14:textId="77777777" w:rsidR="00C21E72" w:rsidRDefault="00C21E72" w:rsidP="00C21E72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- d</w:t>
            </w:r>
            <w:r w:rsidRPr="00C21E7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ržiak </w:t>
            </w:r>
            <w:proofErr w:type="spellStart"/>
            <w:r w:rsidRPr="00C21E72">
              <w:rPr>
                <w:rFonts w:ascii="Arial Narrow" w:hAnsi="Arial Narrow" w:cs="Arial"/>
                <w:color w:val="000000"/>
                <w:sz w:val="22"/>
                <w:szCs w:val="22"/>
              </w:rPr>
              <w:t>outdoorovej</w:t>
            </w:r>
            <w:proofErr w:type="spellEnd"/>
            <w:r w:rsidRPr="00C21E7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kamery pre motocyklistov sa pripája pomocou obojstrannej lepiacej pásky, dodávanej výrobcom, alebo dodatočne tak, aby bol dostatočne pevne spojený s motocyklovou prilbou za predpokladu, že je na ňom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pripevnená aj </w:t>
            </w:r>
            <w:proofErr w:type="spellStart"/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outdoorová</w:t>
            </w:r>
            <w:proofErr w:type="spellEnd"/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kamera</w:t>
            </w:r>
          </w:p>
          <w:p w14:paraId="5C5EA1B0" w14:textId="18AF6CBC" w:rsidR="00C21E72" w:rsidRDefault="00C21E72" w:rsidP="00C21E72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="00120468" w:rsidRPr="00120468">
              <w:rPr>
                <w:rFonts w:ascii="Arial Narrow" w:hAnsi="Arial Narrow" w:cs="Arial"/>
                <w:color w:val="000000"/>
                <w:sz w:val="22"/>
                <w:szCs w:val="22"/>
              </w:rPr>
              <w:t>Úchyt kamery nesmie byť stava</w:t>
            </w:r>
            <w:r w:rsidR="00120468">
              <w:rPr>
                <w:rFonts w:ascii="Arial Narrow" w:hAnsi="Arial Narrow" w:cs="Arial"/>
                <w:color w:val="000000"/>
                <w:sz w:val="22"/>
                <w:szCs w:val="22"/>
              </w:rPr>
              <w:t>ný len na jeden typ tela kamery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DCE9B" w14:textId="77777777" w:rsidR="000F5A1B" w:rsidRPr="00945732" w:rsidRDefault="000F5A1B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BD8D7" w14:textId="109B434E" w:rsidR="000F5A1B" w:rsidRPr="00945732" w:rsidRDefault="006D1832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4E6492" w:rsidRPr="00945732" w14:paraId="3C22712A" w14:textId="77777777" w:rsidTr="005B01E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5B3FAE" w14:textId="2F45E682" w:rsidR="004E6492" w:rsidRDefault="004E6492" w:rsidP="000F5A1B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4E6492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Obsah balenia</w:t>
            </w: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A6CF26" w14:textId="1AEC557D" w:rsidR="004E6492" w:rsidRDefault="004E6492" w:rsidP="005B01E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- </w:t>
            </w:r>
            <w:r w:rsidRPr="004E6492">
              <w:rPr>
                <w:rFonts w:ascii="Arial Narrow" w:hAnsi="Arial Narrow" w:cs="Arial"/>
                <w:color w:val="000000"/>
                <w:sz w:val="22"/>
                <w:szCs w:val="22"/>
              </w:rPr>
              <w:t>minimálne: návod na používanie v slovenskom / českom jazyku v tlačenej forme alebo odkaz na internetovú stránku s návodom v slovenskom / českom jazyku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5D5F3" w14:textId="77777777" w:rsidR="004E6492" w:rsidRPr="00945732" w:rsidRDefault="004E6492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CD898A" w14:textId="24AC9A3E" w:rsidR="004E6492" w:rsidRPr="00945732" w:rsidRDefault="004E6492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00231AB5" w14:textId="15281230" w:rsidR="00470F0F" w:rsidRDefault="00470F0F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629986E7" w14:textId="77777777" w:rsidR="001C1AEE" w:rsidRPr="00945732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945732">
        <w:rPr>
          <w:rFonts w:ascii="Arial Narrow" w:hAnsi="Arial Narrow"/>
          <w:i/>
          <w:color w:val="000000"/>
          <w:sz w:val="22"/>
          <w:szCs w:val="22"/>
        </w:rPr>
        <w:t>Táto časť súťažných odkladov bude tvoriť neoddeliteľnú súčasť kúpnej zmluvy ako príloha č. 1, ktorú uzatvorí verejný obstarávateľ s úspešným uchádzačom.</w:t>
      </w:r>
    </w:p>
    <w:sectPr w:rsidR="001C1AEE" w:rsidRPr="00945732" w:rsidSect="004B7F5C">
      <w:headerReference w:type="default" r:id="rId8"/>
      <w:footerReference w:type="default" r:id="rId9"/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F9BA5E" w16cex:dateUtc="2024-05-23T10:51:00Z"/>
  <w16cex:commentExtensible w16cex:durableId="29F9CB18" w16cex:dateUtc="2024-05-23T12:03:00Z"/>
  <w16cex:commentExtensible w16cex:durableId="29F9BADE" w16cex:dateUtc="2024-05-23T10:53:00Z"/>
  <w16cex:commentExtensible w16cex:durableId="29F9BCA4" w16cex:dateUtc="2024-05-23T11:01:00Z"/>
  <w16cex:commentExtensible w16cex:durableId="29F9BB7E" w16cex:dateUtc="2024-05-23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D93F9C" w16cid:durableId="29F9B865"/>
  <w16cid:commentId w16cid:paraId="3DD18FA8" w16cid:durableId="29F9BA5E"/>
  <w16cid:commentId w16cid:paraId="351C649C" w16cid:durableId="29F9CB18"/>
  <w16cid:commentId w16cid:paraId="476A0888" w16cid:durableId="29F9B866"/>
  <w16cid:commentId w16cid:paraId="6B9AFE08" w16cid:durableId="29F9BADE"/>
  <w16cid:commentId w16cid:paraId="051563A0" w16cid:durableId="29F9BCA4"/>
  <w16cid:commentId w16cid:paraId="49D62079" w16cid:durableId="29F9B867"/>
  <w16cid:commentId w16cid:paraId="6400DB32" w16cid:durableId="29F9BB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7DA0E" w14:textId="77777777" w:rsidR="00381EB6" w:rsidRDefault="00381EB6" w:rsidP="006E6235">
      <w:r>
        <w:separator/>
      </w:r>
    </w:p>
  </w:endnote>
  <w:endnote w:type="continuationSeparator" w:id="0">
    <w:p w14:paraId="3DD054E9" w14:textId="77777777" w:rsidR="00381EB6" w:rsidRDefault="00381EB6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829775"/>
      <w:docPartObj>
        <w:docPartGallery w:val="Page Numbers (Bottom of Page)"/>
        <w:docPartUnique/>
      </w:docPartObj>
    </w:sdtPr>
    <w:sdtEndPr/>
    <w:sdtContent>
      <w:p w14:paraId="1FFB9B38" w14:textId="1D7EB8D7" w:rsidR="00F707E2" w:rsidRDefault="00F707E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164" w:rsidRPr="00C00164">
          <w:rPr>
            <w:noProof/>
            <w:lang w:val="sk-SK"/>
          </w:rPr>
          <w:t>7</w:t>
        </w:r>
        <w:r>
          <w:fldChar w:fldCharType="end"/>
        </w:r>
      </w:p>
    </w:sdtContent>
  </w:sdt>
  <w:p w14:paraId="127E7D14" w14:textId="5724B13C" w:rsidR="00F707E2" w:rsidRPr="00F33C1E" w:rsidRDefault="004955DD" w:rsidP="004955DD">
    <w:pPr>
      <w:pStyle w:val="Pta"/>
      <w:rPr>
        <w:color w:val="BFBFBF" w:themeColor="background1" w:themeShade="BF"/>
        <w:sz w:val="16"/>
        <w:lang w:val="sk-SK"/>
      </w:rPr>
    </w:pPr>
    <w:r w:rsidRPr="003E0D3F">
      <w:rPr>
        <w:rFonts w:ascii="Arial Narrow" w:hAnsi="Arial Narrow" w:cs="Helvetica"/>
        <w:sz w:val="22"/>
        <w:szCs w:val="22"/>
        <w:shd w:val="clear" w:color="auto" w:fill="FFFFFF"/>
      </w:rPr>
      <w:t xml:space="preserve">Digitálne videokamery a </w:t>
    </w:r>
    <w:proofErr w:type="spellStart"/>
    <w:r w:rsidRPr="003E0D3F">
      <w:rPr>
        <w:rFonts w:ascii="Arial Narrow" w:hAnsi="Arial Narrow" w:cs="Helvetica"/>
        <w:sz w:val="22"/>
        <w:szCs w:val="22"/>
        <w:shd w:val="clear" w:color="auto" w:fill="FFFFFF"/>
      </w:rPr>
      <w:t>outdoorové</w:t>
    </w:r>
    <w:proofErr w:type="spellEnd"/>
    <w:r w:rsidRPr="003E0D3F">
      <w:rPr>
        <w:rFonts w:ascii="Arial Narrow" w:hAnsi="Arial Narrow" w:cs="Helvetica"/>
        <w:sz w:val="22"/>
        <w:szCs w:val="22"/>
        <w:shd w:val="clear" w:color="auto" w:fill="FFFFFF"/>
      </w:rPr>
      <w:t xml:space="preserve"> kamery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DE69E" w14:textId="77777777" w:rsidR="00381EB6" w:rsidRDefault="00381EB6" w:rsidP="006E6235">
      <w:r>
        <w:separator/>
      </w:r>
    </w:p>
  </w:footnote>
  <w:footnote w:type="continuationSeparator" w:id="0">
    <w:p w14:paraId="76187BFC" w14:textId="77777777" w:rsidR="00381EB6" w:rsidRDefault="00381EB6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9BFE2" w14:textId="77777777" w:rsidR="00F707E2" w:rsidRDefault="00F707E2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4900BB"/>
    <w:multiLevelType w:val="hybridMultilevel"/>
    <w:tmpl w:val="43C68F1A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6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38686D"/>
    <w:multiLevelType w:val="hybridMultilevel"/>
    <w:tmpl w:val="6FB61304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11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767C"/>
    <w:rsid w:val="000173AD"/>
    <w:rsid w:val="00017898"/>
    <w:rsid w:val="00020F5A"/>
    <w:rsid w:val="0002196B"/>
    <w:rsid w:val="00022909"/>
    <w:rsid w:val="00022D16"/>
    <w:rsid w:val="00023D4D"/>
    <w:rsid w:val="00030BC1"/>
    <w:rsid w:val="00032F83"/>
    <w:rsid w:val="00034986"/>
    <w:rsid w:val="000378B6"/>
    <w:rsid w:val="00037F14"/>
    <w:rsid w:val="0004133B"/>
    <w:rsid w:val="00042764"/>
    <w:rsid w:val="000462BC"/>
    <w:rsid w:val="00047122"/>
    <w:rsid w:val="000509DB"/>
    <w:rsid w:val="00050ECA"/>
    <w:rsid w:val="00053455"/>
    <w:rsid w:val="000541D6"/>
    <w:rsid w:val="000561DA"/>
    <w:rsid w:val="000564F9"/>
    <w:rsid w:val="0005793C"/>
    <w:rsid w:val="00057C3F"/>
    <w:rsid w:val="000630C1"/>
    <w:rsid w:val="00065185"/>
    <w:rsid w:val="00066C4C"/>
    <w:rsid w:val="000707B6"/>
    <w:rsid w:val="00074B2E"/>
    <w:rsid w:val="00077BD9"/>
    <w:rsid w:val="00084528"/>
    <w:rsid w:val="0008547B"/>
    <w:rsid w:val="000935DC"/>
    <w:rsid w:val="00096247"/>
    <w:rsid w:val="000A1314"/>
    <w:rsid w:val="000A1B45"/>
    <w:rsid w:val="000A644D"/>
    <w:rsid w:val="000B1B43"/>
    <w:rsid w:val="000B1D62"/>
    <w:rsid w:val="000B5E10"/>
    <w:rsid w:val="000C0BE4"/>
    <w:rsid w:val="000C22C0"/>
    <w:rsid w:val="000C35E6"/>
    <w:rsid w:val="000C64A9"/>
    <w:rsid w:val="000D0414"/>
    <w:rsid w:val="000D4C84"/>
    <w:rsid w:val="000E18C6"/>
    <w:rsid w:val="000E2F2D"/>
    <w:rsid w:val="000E63B6"/>
    <w:rsid w:val="000F0D0F"/>
    <w:rsid w:val="000F1466"/>
    <w:rsid w:val="000F28BD"/>
    <w:rsid w:val="000F2C5D"/>
    <w:rsid w:val="000F5A1B"/>
    <w:rsid w:val="000F5A54"/>
    <w:rsid w:val="001021D6"/>
    <w:rsid w:val="001025DA"/>
    <w:rsid w:val="001035E7"/>
    <w:rsid w:val="0010611F"/>
    <w:rsid w:val="00107017"/>
    <w:rsid w:val="00110388"/>
    <w:rsid w:val="00110DCF"/>
    <w:rsid w:val="0011477B"/>
    <w:rsid w:val="00120468"/>
    <w:rsid w:val="0012669D"/>
    <w:rsid w:val="001301A4"/>
    <w:rsid w:val="001314C8"/>
    <w:rsid w:val="00133F10"/>
    <w:rsid w:val="00136CC8"/>
    <w:rsid w:val="001378B5"/>
    <w:rsid w:val="00144AD6"/>
    <w:rsid w:val="00153E4C"/>
    <w:rsid w:val="00154C42"/>
    <w:rsid w:val="00154F18"/>
    <w:rsid w:val="00156EC5"/>
    <w:rsid w:val="00160EF4"/>
    <w:rsid w:val="00160FB9"/>
    <w:rsid w:val="00167487"/>
    <w:rsid w:val="001706B2"/>
    <w:rsid w:val="001720D2"/>
    <w:rsid w:val="00173DF0"/>
    <w:rsid w:val="001741EB"/>
    <w:rsid w:val="001759D8"/>
    <w:rsid w:val="001808E4"/>
    <w:rsid w:val="00181F44"/>
    <w:rsid w:val="00183B1E"/>
    <w:rsid w:val="00184361"/>
    <w:rsid w:val="001850F2"/>
    <w:rsid w:val="00186827"/>
    <w:rsid w:val="001870C2"/>
    <w:rsid w:val="001878E3"/>
    <w:rsid w:val="00191309"/>
    <w:rsid w:val="00191BE7"/>
    <w:rsid w:val="00193F7D"/>
    <w:rsid w:val="001A07DF"/>
    <w:rsid w:val="001A0AF9"/>
    <w:rsid w:val="001A1726"/>
    <w:rsid w:val="001A1D1B"/>
    <w:rsid w:val="001B01D3"/>
    <w:rsid w:val="001B2B22"/>
    <w:rsid w:val="001B5406"/>
    <w:rsid w:val="001C094E"/>
    <w:rsid w:val="001C1AEE"/>
    <w:rsid w:val="001C2515"/>
    <w:rsid w:val="001C7E2D"/>
    <w:rsid w:val="001D4821"/>
    <w:rsid w:val="001E15F0"/>
    <w:rsid w:val="001E191A"/>
    <w:rsid w:val="001E6CFB"/>
    <w:rsid w:val="001F4225"/>
    <w:rsid w:val="001F668A"/>
    <w:rsid w:val="001F68CA"/>
    <w:rsid w:val="00204368"/>
    <w:rsid w:val="00207E62"/>
    <w:rsid w:val="00223453"/>
    <w:rsid w:val="00227662"/>
    <w:rsid w:val="00227C6A"/>
    <w:rsid w:val="00231855"/>
    <w:rsid w:val="00234A21"/>
    <w:rsid w:val="00237593"/>
    <w:rsid w:val="00247491"/>
    <w:rsid w:val="00253B27"/>
    <w:rsid w:val="00253BDD"/>
    <w:rsid w:val="00254345"/>
    <w:rsid w:val="002546A4"/>
    <w:rsid w:val="00255B6F"/>
    <w:rsid w:val="002565F0"/>
    <w:rsid w:val="00260DA2"/>
    <w:rsid w:val="00261318"/>
    <w:rsid w:val="0026182F"/>
    <w:rsid w:val="0026458F"/>
    <w:rsid w:val="002660E0"/>
    <w:rsid w:val="00266FDB"/>
    <w:rsid w:val="00273564"/>
    <w:rsid w:val="00273D94"/>
    <w:rsid w:val="00274077"/>
    <w:rsid w:val="0027517E"/>
    <w:rsid w:val="002761BF"/>
    <w:rsid w:val="0027766D"/>
    <w:rsid w:val="00282F63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6747"/>
    <w:rsid w:val="00296D47"/>
    <w:rsid w:val="00297997"/>
    <w:rsid w:val="002A03A0"/>
    <w:rsid w:val="002A05ED"/>
    <w:rsid w:val="002A5808"/>
    <w:rsid w:val="002A5C4C"/>
    <w:rsid w:val="002A636C"/>
    <w:rsid w:val="002B0C85"/>
    <w:rsid w:val="002B3C9A"/>
    <w:rsid w:val="002C4461"/>
    <w:rsid w:val="002C450C"/>
    <w:rsid w:val="002C4525"/>
    <w:rsid w:val="002C51F9"/>
    <w:rsid w:val="002C634A"/>
    <w:rsid w:val="002D3D41"/>
    <w:rsid w:val="002D563F"/>
    <w:rsid w:val="002D6379"/>
    <w:rsid w:val="002E2C9D"/>
    <w:rsid w:val="002F18A7"/>
    <w:rsid w:val="002F40E5"/>
    <w:rsid w:val="002F46D4"/>
    <w:rsid w:val="002F5EC3"/>
    <w:rsid w:val="002F7406"/>
    <w:rsid w:val="00300B6B"/>
    <w:rsid w:val="0030727D"/>
    <w:rsid w:val="00307586"/>
    <w:rsid w:val="00310BFB"/>
    <w:rsid w:val="00313FD7"/>
    <w:rsid w:val="003148C1"/>
    <w:rsid w:val="00317796"/>
    <w:rsid w:val="00321AB2"/>
    <w:rsid w:val="00332786"/>
    <w:rsid w:val="00340C83"/>
    <w:rsid w:val="0034246B"/>
    <w:rsid w:val="00351832"/>
    <w:rsid w:val="003519FD"/>
    <w:rsid w:val="003552C9"/>
    <w:rsid w:val="00363E6B"/>
    <w:rsid w:val="00364B3C"/>
    <w:rsid w:val="003741A0"/>
    <w:rsid w:val="00380FFE"/>
    <w:rsid w:val="00381EB6"/>
    <w:rsid w:val="00383491"/>
    <w:rsid w:val="00386FA2"/>
    <w:rsid w:val="0039217D"/>
    <w:rsid w:val="0039391E"/>
    <w:rsid w:val="00394B07"/>
    <w:rsid w:val="00394B34"/>
    <w:rsid w:val="003A55C3"/>
    <w:rsid w:val="003A723B"/>
    <w:rsid w:val="003A7B74"/>
    <w:rsid w:val="003B06AC"/>
    <w:rsid w:val="003B3DFB"/>
    <w:rsid w:val="003B3E1D"/>
    <w:rsid w:val="003B4D65"/>
    <w:rsid w:val="003B7B45"/>
    <w:rsid w:val="003B7BA7"/>
    <w:rsid w:val="003C1217"/>
    <w:rsid w:val="003C156F"/>
    <w:rsid w:val="003C3C08"/>
    <w:rsid w:val="003C43F2"/>
    <w:rsid w:val="003D0FBD"/>
    <w:rsid w:val="003D1B32"/>
    <w:rsid w:val="003D2F55"/>
    <w:rsid w:val="003D4320"/>
    <w:rsid w:val="003D72D3"/>
    <w:rsid w:val="003D7909"/>
    <w:rsid w:val="003E0D3F"/>
    <w:rsid w:val="003E3CBF"/>
    <w:rsid w:val="003F10C9"/>
    <w:rsid w:val="003F798E"/>
    <w:rsid w:val="004003BF"/>
    <w:rsid w:val="0040117E"/>
    <w:rsid w:val="0040428D"/>
    <w:rsid w:val="004051D1"/>
    <w:rsid w:val="00405950"/>
    <w:rsid w:val="0041042C"/>
    <w:rsid w:val="00411C17"/>
    <w:rsid w:val="004135CF"/>
    <w:rsid w:val="00414FE0"/>
    <w:rsid w:val="00416047"/>
    <w:rsid w:val="00417FB1"/>
    <w:rsid w:val="004209D8"/>
    <w:rsid w:val="00422537"/>
    <w:rsid w:val="00425E4A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26"/>
    <w:rsid w:val="00444A8B"/>
    <w:rsid w:val="00447E51"/>
    <w:rsid w:val="00450251"/>
    <w:rsid w:val="0045429A"/>
    <w:rsid w:val="0045658F"/>
    <w:rsid w:val="00456D0C"/>
    <w:rsid w:val="0045773B"/>
    <w:rsid w:val="00463DBE"/>
    <w:rsid w:val="004671F2"/>
    <w:rsid w:val="00467FCF"/>
    <w:rsid w:val="00470487"/>
    <w:rsid w:val="00470F0F"/>
    <w:rsid w:val="004710C3"/>
    <w:rsid w:val="004719DF"/>
    <w:rsid w:val="00473099"/>
    <w:rsid w:val="004732A9"/>
    <w:rsid w:val="004738F4"/>
    <w:rsid w:val="00474B79"/>
    <w:rsid w:val="004819EC"/>
    <w:rsid w:val="00483739"/>
    <w:rsid w:val="004850A8"/>
    <w:rsid w:val="00485F33"/>
    <w:rsid w:val="00486893"/>
    <w:rsid w:val="004910ED"/>
    <w:rsid w:val="00494C41"/>
    <w:rsid w:val="004955DD"/>
    <w:rsid w:val="00495B3D"/>
    <w:rsid w:val="00497602"/>
    <w:rsid w:val="004977F9"/>
    <w:rsid w:val="004A03A3"/>
    <w:rsid w:val="004A288B"/>
    <w:rsid w:val="004A3E44"/>
    <w:rsid w:val="004A497C"/>
    <w:rsid w:val="004A7B26"/>
    <w:rsid w:val="004B3CE5"/>
    <w:rsid w:val="004B7F5C"/>
    <w:rsid w:val="004C286C"/>
    <w:rsid w:val="004C42D2"/>
    <w:rsid w:val="004C4DB5"/>
    <w:rsid w:val="004C7F85"/>
    <w:rsid w:val="004D272F"/>
    <w:rsid w:val="004D303A"/>
    <w:rsid w:val="004D361F"/>
    <w:rsid w:val="004D37DE"/>
    <w:rsid w:val="004D4114"/>
    <w:rsid w:val="004D6686"/>
    <w:rsid w:val="004D7571"/>
    <w:rsid w:val="004E0FD0"/>
    <w:rsid w:val="004E24AE"/>
    <w:rsid w:val="004E2562"/>
    <w:rsid w:val="004E3344"/>
    <w:rsid w:val="004E6492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549B"/>
    <w:rsid w:val="00515A5A"/>
    <w:rsid w:val="00515D0E"/>
    <w:rsid w:val="0052010E"/>
    <w:rsid w:val="0052054C"/>
    <w:rsid w:val="00522B5D"/>
    <w:rsid w:val="00526AAA"/>
    <w:rsid w:val="00534358"/>
    <w:rsid w:val="0054359B"/>
    <w:rsid w:val="00543852"/>
    <w:rsid w:val="00544E9B"/>
    <w:rsid w:val="00545155"/>
    <w:rsid w:val="00546ED9"/>
    <w:rsid w:val="005510A2"/>
    <w:rsid w:val="00551550"/>
    <w:rsid w:val="00553934"/>
    <w:rsid w:val="00554EC0"/>
    <w:rsid w:val="00556593"/>
    <w:rsid w:val="0056275E"/>
    <w:rsid w:val="00565125"/>
    <w:rsid w:val="00570DAA"/>
    <w:rsid w:val="00572020"/>
    <w:rsid w:val="00577102"/>
    <w:rsid w:val="00582B65"/>
    <w:rsid w:val="00582DCF"/>
    <w:rsid w:val="00591E2C"/>
    <w:rsid w:val="00592949"/>
    <w:rsid w:val="005B0434"/>
    <w:rsid w:val="005B74D9"/>
    <w:rsid w:val="005C062E"/>
    <w:rsid w:val="005C0B44"/>
    <w:rsid w:val="005C1F76"/>
    <w:rsid w:val="005C2C0F"/>
    <w:rsid w:val="005C3F57"/>
    <w:rsid w:val="005C47AE"/>
    <w:rsid w:val="005C562D"/>
    <w:rsid w:val="005D033D"/>
    <w:rsid w:val="005D1541"/>
    <w:rsid w:val="005D450F"/>
    <w:rsid w:val="005E4798"/>
    <w:rsid w:val="005F0DEE"/>
    <w:rsid w:val="005F2C11"/>
    <w:rsid w:val="005F4AD5"/>
    <w:rsid w:val="005F5C58"/>
    <w:rsid w:val="00601465"/>
    <w:rsid w:val="00602851"/>
    <w:rsid w:val="00603968"/>
    <w:rsid w:val="006056F6"/>
    <w:rsid w:val="00612104"/>
    <w:rsid w:val="00612F36"/>
    <w:rsid w:val="00613198"/>
    <w:rsid w:val="00613A8C"/>
    <w:rsid w:val="00615E1D"/>
    <w:rsid w:val="006208A8"/>
    <w:rsid w:val="00623B35"/>
    <w:rsid w:val="00626CF0"/>
    <w:rsid w:val="00627871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369D"/>
    <w:rsid w:val="0066597C"/>
    <w:rsid w:val="006710D7"/>
    <w:rsid w:val="00675C28"/>
    <w:rsid w:val="00676F27"/>
    <w:rsid w:val="00680DCA"/>
    <w:rsid w:val="00684DA4"/>
    <w:rsid w:val="00685453"/>
    <w:rsid w:val="006917CA"/>
    <w:rsid w:val="00693DB5"/>
    <w:rsid w:val="00693E11"/>
    <w:rsid w:val="00694833"/>
    <w:rsid w:val="006A093E"/>
    <w:rsid w:val="006A1E19"/>
    <w:rsid w:val="006B19B5"/>
    <w:rsid w:val="006C25A5"/>
    <w:rsid w:val="006C30F1"/>
    <w:rsid w:val="006C685D"/>
    <w:rsid w:val="006D1832"/>
    <w:rsid w:val="006E2AD1"/>
    <w:rsid w:val="006E6235"/>
    <w:rsid w:val="006E757E"/>
    <w:rsid w:val="006F1081"/>
    <w:rsid w:val="006F18C9"/>
    <w:rsid w:val="006F1D8A"/>
    <w:rsid w:val="006F5816"/>
    <w:rsid w:val="006F6AE4"/>
    <w:rsid w:val="00701D18"/>
    <w:rsid w:val="00702B3A"/>
    <w:rsid w:val="0070379A"/>
    <w:rsid w:val="007038C7"/>
    <w:rsid w:val="0070680D"/>
    <w:rsid w:val="007079F2"/>
    <w:rsid w:val="007107F6"/>
    <w:rsid w:val="007131DE"/>
    <w:rsid w:val="007168CB"/>
    <w:rsid w:val="00716B26"/>
    <w:rsid w:val="0071765A"/>
    <w:rsid w:val="007211B9"/>
    <w:rsid w:val="00722396"/>
    <w:rsid w:val="007301F2"/>
    <w:rsid w:val="00734EA2"/>
    <w:rsid w:val="00736D47"/>
    <w:rsid w:val="00737FAA"/>
    <w:rsid w:val="00745DB6"/>
    <w:rsid w:val="007466F2"/>
    <w:rsid w:val="007522AB"/>
    <w:rsid w:val="00753316"/>
    <w:rsid w:val="00767AB0"/>
    <w:rsid w:val="0077096A"/>
    <w:rsid w:val="0077619F"/>
    <w:rsid w:val="00777901"/>
    <w:rsid w:val="00781891"/>
    <w:rsid w:val="00784263"/>
    <w:rsid w:val="00785A4B"/>
    <w:rsid w:val="00790371"/>
    <w:rsid w:val="00797816"/>
    <w:rsid w:val="007A3725"/>
    <w:rsid w:val="007A7762"/>
    <w:rsid w:val="007B0538"/>
    <w:rsid w:val="007B1C98"/>
    <w:rsid w:val="007B453C"/>
    <w:rsid w:val="007C141D"/>
    <w:rsid w:val="007C7F2F"/>
    <w:rsid w:val="007D0D44"/>
    <w:rsid w:val="007D12AE"/>
    <w:rsid w:val="007D35F4"/>
    <w:rsid w:val="007D5908"/>
    <w:rsid w:val="007E2863"/>
    <w:rsid w:val="007E382C"/>
    <w:rsid w:val="007E5819"/>
    <w:rsid w:val="007E5AF1"/>
    <w:rsid w:val="007E77F9"/>
    <w:rsid w:val="007E78E8"/>
    <w:rsid w:val="007F10E4"/>
    <w:rsid w:val="007F2775"/>
    <w:rsid w:val="007F32BF"/>
    <w:rsid w:val="007F7EC5"/>
    <w:rsid w:val="00802917"/>
    <w:rsid w:val="00811C1E"/>
    <w:rsid w:val="00811CA1"/>
    <w:rsid w:val="0081240C"/>
    <w:rsid w:val="008137AF"/>
    <w:rsid w:val="0081441C"/>
    <w:rsid w:val="00814B26"/>
    <w:rsid w:val="0081546B"/>
    <w:rsid w:val="008231A2"/>
    <w:rsid w:val="0082545E"/>
    <w:rsid w:val="008312A4"/>
    <w:rsid w:val="00832A25"/>
    <w:rsid w:val="00834FE2"/>
    <w:rsid w:val="00841B13"/>
    <w:rsid w:val="008453DC"/>
    <w:rsid w:val="00846F8B"/>
    <w:rsid w:val="008577C6"/>
    <w:rsid w:val="00861DFD"/>
    <w:rsid w:val="0086579C"/>
    <w:rsid w:val="00866950"/>
    <w:rsid w:val="0086744F"/>
    <w:rsid w:val="0086745F"/>
    <w:rsid w:val="00871C6E"/>
    <w:rsid w:val="00877804"/>
    <w:rsid w:val="008806E7"/>
    <w:rsid w:val="008808C4"/>
    <w:rsid w:val="00883CD1"/>
    <w:rsid w:val="008904A8"/>
    <w:rsid w:val="0089417B"/>
    <w:rsid w:val="008A058C"/>
    <w:rsid w:val="008A1288"/>
    <w:rsid w:val="008A3759"/>
    <w:rsid w:val="008A58CC"/>
    <w:rsid w:val="008A597D"/>
    <w:rsid w:val="008B0251"/>
    <w:rsid w:val="008B250C"/>
    <w:rsid w:val="008C11F3"/>
    <w:rsid w:val="008C3B6A"/>
    <w:rsid w:val="008C420E"/>
    <w:rsid w:val="008C48CA"/>
    <w:rsid w:val="008C7B11"/>
    <w:rsid w:val="008D18D0"/>
    <w:rsid w:val="008D195D"/>
    <w:rsid w:val="008D47A8"/>
    <w:rsid w:val="008D534E"/>
    <w:rsid w:val="008D6275"/>
    <w:rsid w:val="008D740A"/>
    <w:rsid w:val="008E1AA4"/>
    <w:rsid w:val="008E23B5"/>
    <w:rsid w:val="008E30D2"/>
    <w:rsid w:val="008E40D1"/>
    <w:rsid w:val="008E5017"/>
    <w:rsid w:val="008E56FC"/>
    <w:rsid w:val="008F5600"/>
    <w:rsid w:val="00912498"/>
    <w:rsid w:val="0091435F"/>
    <w:rsid w:val="009150F1"/>
    <w:rsid w:val="00915B6F"/>
    <w:rsid w:val="0092116C"/>
    <w:rsid w:val="009244B7"/>
    <w:rsid w:val="009257B3"/>
    <w:rsid w:val="00927C7E"/>
    <w:rsid w:val="00930F80"/>
    <w:rsid w:val="009318E0"/>
    <w:rsid w:val="00933F44"/>
    <w:rsid w:val="0093755F"/>
    <w:rsid w:val="009378A3"/>
    <w:rsid w:val="0094396C"/>
    <w:rsid w:val="00944E40"/>
    <w:rsid w:val="00945732"/>
    <w:rsid w:val="00945A60"/>
    <w:rsid w:val="00945EA5"/>
    <w:rsid w:val="0094686A"/>
    <w:rsid w:val="00947B38"/>
    <w:rsid w:val="009500B6"/>
    <w:rsid w:val="0095154B"/>
    <w:rsid w:val="009515D4"/>
    <w:rsid w:val="00954250"/>
    <w:rsid w:val="00956129"/>
    <w:rsid w:val="00957D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9682D"/>
    <w:rsid w:val="009A0785"/>
    <w:rsid w:val="009A0A75"/>
    <w:rsid w:val="009A10B8"/>
    <w:rsid w:val="009A2140"/>
    <w:rsid w:val="009A512F"/>
    <w:rsid w:val="009A57B2"/>
    <w:rsid w:val="009A5F82"/>
    <w:rsid w:val="009B06D1"/>
    <w:rsid w:val="009B21B3"/>
    <w:rsid w:val="009B4615"/>
    <w:rsid w:val="009B7559"/>
    <w:rsid w:val="009C3A03"/>
    <w:rsid w:val="009C3D2C"/>
    <w:rsid w:val="009C64DB"/>
    <w:rsid w:val="009C6522"/>
    <w:rsid w:val="009C788A"/>
    <w:rsid w:val="009D04BC"/>
    <w:rsid w:val="009D3D55"/>
    <w:rsid w:val="009D52D0"/>
    <w:rsid w:val="009D56F3"/>
    <w:rsid w:val="009E1DAD"/>
    <w:rsid w:val="009E3EBD"/>
    <w:rsid w:val="009E4923"/>
    <w:rsid w:val="009E5D1A"/>
    <w:rsid w:val="009E7197"/>
    <w:rsid w:val="009E7BD2"/>
    <w:rsid w:val="00A04F38"/>
    <w:rsid w:val="00A054F6"/>
    <w:rsid w:val="00A07995"/>
    <w:rsid w:val="00A100B5"/>
    <w:rsid w:val="00A10F16"/>
    <w:rsid w:val="00A24FFA"/>
    <w:rsid w:val="00A277A0"/>
    <w:rsid w:val="00A34B2C"/>
    <w:rsid w:val="00A3517A"/>
    <w:rsid w:val="00A4233E"/>
    <w:rsid w:val="00A43214"/>
    <w:rsid w:val="00A449C3"/>
    <w:rsid w:val="00A46465"/>
    <w:rsid w:val="00A500AC"/>
    <w:rsid w:val="00A5294D"/>
    <w:rsid w:val="00A556EC"/>
    <w:rsid w:val="00A5581F"/>
    <w:rsid w:val="00A57C22"/>
    <w:rsid w:val="00A634A9"/>
    <w:rsid w:val="00A65A42"/>
    <w:rsid w:val="00A71150"/>
    <w:rsid w:val="00A7173B"/>
    <w:rsid w:val="00A72427"/>
    <w:rsid w:val="00A74AF9"/>
    <w:rsid w:val="00A76134"/>
    <w:rsid w:val="00A82F42"/>
    <w:rsid w:val="00A86FA1"/>
    <w:rsid w:val="00A87791"/>
    <w:rsid w:val="00A9253F"/>
    <w:rsid w:val="00A92C13"/>
    <w:rsid w:val="00A95243"/>
    <w:rsid w:val="00AA04F8"/>
    <w:rsid w:val="00AA5611"/>
    <w:rsid w:val="00AA7BFC"/>
    <w:rsid w:val="00AB04D2"/>
    <w:rsid w:val="00AB24FC"/>
    <w:rsid w:val="00AB2BE8"/>
    <w:rsid w:val="00AC03B9"/>
    <w:rsid w:val="00AC0623"/>
    <w:rsid w:val="00AC1C39"/>
    <w:rsid w:val="00AC59AF"/>
    <w:rsid w:val="00AC5EA7"/>
    <w:rsid w:val="00AC67C2"/>
    <w:rsid w:val="00AD0A6C"/>
    <w:rsid w:val="00AD44DF"/>
    <w:rsid w:val="00AD4707"/>
    <w:rsid w:val="00AE03DA"/>
    <w:rsid w:val="00AE0CE7"/>
    <w:rsid w:val="00AE2568"/>
    <w:rsid w:val="00AF024F"/>
    <w:rsid w:val="00AF191B"/>
    <w:rsid w:val="00AF4AC7"/>
    <w:rsid w:val="00AF5E19"/>
    <w:rsid w:val="00AF6671"/>
    <w:rsid w:val="00B0545E"/>
    <w:rsid w:val="00B058BD"/>
    <w:rsid w:val="00B104DE"/>
    <w:rsid w:val="00B11B1D"/>
    <w:rsid w:val="00B11EFC"/>
    <w:rsid w:val="00B11F08"/>
    <w:rsid w:val="00B15A9D"/>
    <w:rsid w:val="00B21F8C"/>
    <w:rsid w:val="00B233FF"/>
    <w:rsid w:val="00B235BD"/>
    <w:rsid w:val="00B25F30"/>
    <w:rsid w:val="00B26B58"/>
    <w:rsid w:val="00B4610B"/>
    <w:rsid w:val="00B54FA5"/>
    <w:rsid w:val="00B56DA0"/>
    <w:rsid w:val="00B60143"/>
    <w:rsid w:val="00B70D75"/>
    <w:rsid w:val="00B73E5B"/>
    <w:rsid w:val="00B74A77"/>
    <w:rsid w:val="00B75873"/>
    <w:rsid w:val="00B84977"/>
    <w:rsid w:val="00B87058"/>
    <w:rsid w:val="00B8756D"/>
    <w:rsid w:val="00B90334"/>
    <w:rsid w:val="00B91742"/>
    <w:rsid w:val="00B95435"/>
    <w:rsid w:val="00BA2865"/>
    <w:rsid w:val="00BB1536"/>
    <w:rsid w:val="00BB427D"/>
    <w:rsid w:val="00BC0109"/>
    <w:rsid w:val="00BC57BD"/>
    <w:rsid w:val="00BD45BA"/>
    <w:rsid w:val="00BD55F5"/>
    <w:rsid w:val="00BD61F2"/>
    <w:rsid w:val="00BD71E7"/>
    <w:rsid w:val="00BD7EC9"/>
    <w:rsid w:val="00BE0C6B"/>
    <w:rsid w:val="00BE0E8D"/>
    <w:rsid w:val="00BE0FD9"/>
    <w:rsid w:val="00BE2CD5"/>
    <w:rsid w:val="00BE4FBE"/>
    <w:rsid w:val="00BE5671"/>
    <w:rsid w:val="00BF017B"/>
    <w:rsid w:val="00BF0AE1"/>
    <w:rsid w:val="00BF32DA"/>
    <w:rsid w:val="00C00164"/>
    <w:rsid w:val="00C01274"/>
    <w:rsid w:val="00C01B1C"/>
    <w:rsid w:val="00C04DC7"/>
    <w:rsid w:val="00C07EFF"/>
    <w:rsid w:val="00C10BDE"/>
    <w:rsid w:val="00C11B1A"/>
    <w:rsid w:val="00C13636"/>
    <w:rsid w:val="00C21D97"/>
    <w:rsid w:val="00C21E72"/>
    <w:rsid w:val="00C22720"/>
    <w:rsid w:val="00C33744"/>
    <w:rsid w:val="00C467D5"/>
    <w:rsid w:val="00C5250F"/>
    <w:rsid w:val="00C55288"/>
    <w:rsid w:val="00C605DF"/>
    <w:rsid w:val="00C61439"/>
    <w:rsid w:val="00C61F97"/>
    <w:rsid w:val="00C70950"/>
    <w:rsid w:val="00C715DD"/>
    <w:rsid w:val="00C72BC1"/>
    <w:rsid w:val="00C72DCD"/>
    <w:rsid w:val="00C7466F"/>
    <w:rsid w:val="00C83D2A"/>
    <w:rsid w:val="00C84572"/>
    <w:rsid w:val="00C85957"/>
    <w:rsid w:val="00C85C72"/>
    <w:rsid w:val="00C904FE"/>
    <w:rsid w:val="00C95A29"/>
    <w:rsid w:val="00CA0813"/>
    <w:rsid w:val="00CA1ED4"/>
    <w:rsid w:val="00CA2785"/>
    <w:rsid w:val="00CA2E8A"/>
    <w:rsid w:val="00CA4271"/>
    <w:rsid w:val="00CA795B"/>
    <w:rsid w:val="00CB3C54"/>
    <w:rsid w:val="00CB436C"/>
    <w:rsid w:val="00CC0C11"/>
    <w:rsid w:val="00CC2E1F"/>
    <w:rsid w:val="00CC3451"/>
    <w:rsid w:val="00CC3E07"/>
    <w:rsid w:val="00CC54C9"/>
    <w:rsid w:val="00CD5CBD"/>
    <w:rsid w:val="00CD7148"/>
    <w:rsid w:val="00CD7B09"/>
    <w:rsid w:val="00CE13E9"/>
    <w:rsid w:val="00CE528C"/>
    <w:rsid w:val="00CE6A69"/>
    <w:rsid w:val="00D0381E"/>
    <w:rsid w:val="00D03B15"/>
    <w:rsid w:val="00D0742C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3F07"/>
    <w:rsid w:val="00D3551B"/>
    <w:rsid w:val="00D40C35"/>
    <w:rsid w:val="00D41596"/>
    <w:rsid w:val="00D42C37"/>
    <w:rsid w:val="00D42FD2"/>
    <w:rsid w:val="00D45347"/>
    <w:rsid w:val="00D468FC"/>
    <w:rsid w:val="00D47D2D"/>
    <w:rsid w:val="00D5257C"/>
    <w:rsid w:val="00D5405E"/>
    <w:rsid w:val="00D543BA"/>
    <w:rsid w:val="00D5473D"/>
    <w:rsid w:val="00D54CEF"/>
    <w:rsid w:val="00D576E1"/>
    <w:rsid w:val="00D75E17"/>
    <w:rsid w:val="00D81E74"/>
    <w:rsid w:val="00D863B3"/>
    <w:rsid w:val="00D9150A"/>
    <w:rsid w:val="00D9370D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082B"/>
    <w:rsid w:val="00DB27EC"/>
    <w:rsid w:val="00DB4BD1"/>
    <w:rsid w:val="00DB4DE5"/>
    <w:rsid w:val="00DB4E19"/>
    <w:rsid w:val="00DC0635"/>
    <w:rsid w:val="00DC6722"/>
    <w:rsid w:val="00DC734B"/>
    <w:rsid w:val="00DC7FA1"/>
    <w:rsid w:val="00DD26EE"/>
    <w:rsid w:val="00DD34CD"/>
    <w:rsid w:val="00DD5DFA"/>
    <w:rsid w:val="00DD62FA"/>
    <w:rsid w:val="00DE1EF5"/>
    <w:rsid w:val="00DE230D"/>
    <w:rsid w:val="00DE4117"/>
    <w:rsid w:val="00DE4C50"/>
    <w:rsid w:val="00DE4F72"/>
    <w:rsid w:val="00DE6451"/>
    <w:rsid w:val="00DF0328"/>
    <w:rsid w:val="00DF08A6"/>
    <w:rsid w:val="00DF0A90"/>
    <w:rsid w:val="00DF5E92"/>
    <w:rsid w:val="00DF78B7"/>
    <w:rsid w:val="00E0209E"/>
    <w:rsid w:val="00E05266"/>
    <w:rsid w:val="00E05C42"/>
    <w:rsid w:val="00E0735C"/>
    <w:rsid w:val="00E1263A"/>
    <w:rsid w:val="00E13733"/>
    <w:rsid w:val="00E152F8"/>
    <w:rsid w:val="00E1709E"/>
    <w:rsid w:val="00E17226"/>
    <w:rsid w:val="00E1765A"/>
    <w:rsid w:val="00E20CDD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2606"/>
    <w:rsid w:val="00E433D6"/>
    <w:rsid w:val="00E43CCF"/>
    <w:rsid w:val="00E520B6"/>
    <w:rsid w:val="00E53022"/>
    <w:rsid w:val="00E56ACF"/>
    <w:rsid w:val="00E60BA4"/>
    <w:rsid w:val="00E6153C"/>
    <w:rsid w:val="00E65441"/>
    <w:rsid w:val="00E66EA5"/>
    <w:rsid w:val="00E6724B"/>
    <w:rsid w:val="00E776FF"/>
    <w:rsid w:val="00E83988"/>
    <w:rsid w:val="00E84B28"/>
    <w:rsid w:val="00E85453"/>
    <w:rsid w:val="00E91262"/>
    <w:rsid w:val="00E91AD8"/>
    <w:rsid w:val="00E93267"/>
    <w:rsid w:val="00EA0B5E"/>
    <w:rsid w:val="00EA1188"/>
    <w:rsid w:val="00EA6134"/>
    <w:rsid w:val="00EB0D85"/>
    <w:rsid w:val="00EB2D91"/>
    <w:rsid w:val="00EB45C1"/>
    <w:rsid w:val="00EB4B18"/>
    <w:rsid w:val="00EC2048"/>
    <w:rsid w:val="00EC4970"/>
    <w:rsid w:val="00EC6FB8"/>
    <w:rsid w:val="00ED08BC"/>
    <w:rsid w:val="00ED2F52"/>
    <w:rsid w:val="00ED3F12"/>
    <w:rsid w:val="00ED5FB4"/>
    <w:rsid w:val="00ED72DF"/>
    <w:rsid w:val="00EE040D"/>
    <w:rsid w:val="00EE2CAF"/>
    <w:rsid w:val="00EF0B84"/>
    <w:rsid w:val="00EF1320"/>
    <w:rsid w:val="00F0052D"/>
    <w:rsid w:val="00F0274A"/>
    <w:rsid w:val="00F0293B"/>
    <w:rsid w:val="00F051BC"/>
    <w:rsid w:val="00F05712"/>
    <w:rsid w:val="00F167DD"/>
    <w:rsid w:val="00F17129"/>
    <w:rsid w:val="00F20B8E"/>
    <w:rsid w:val="00F216F1"/>
    <w:rsid w:val="00F22355"/>
    <w:rsid w:val="00F23EDC"/>
    <w:rsid w:val="00F25D50"/>
    <w:rsid w:val="00F26090"/>
    <w:rsid w:val="00F27C16"/>
    <w:rsid w:val="00F27C94"/>
    <w:rsid w:val="00F27F49"/>
    <w:rsid w:val="00F325DC"/>
    <w:rsid w:val="00F33C1E"/>
    <w:rsid w:val="00F37090"/>
    <w:rsid w:val="00F41E33"/>
    <w:rsid w:val="00F432CD"/>
    <w:rsid w:val="00F4377E"/>
    <w:rsid w:val="00F47423"/>
    <w:rsid w:val="00F50D9F"/>
    <w:rsid w:val="00F5170C"/>
    <w:rsid w:val="00F63E68"/>
    <w:rsid w:val="00F707E2"/>
    <w:rsid w:val="00F71BA8"/>
    <w:rsid w:val="00F75DAF"/>
    <w:rsid w:val="00F81BD6"/>
    <w:rsid w:val="00F825A4"/>
    <w:rsid w:val="00F937D8"/>
    <w:rsid w:val="00F942F0"/>
    <w:rsid w:val="00F95287"/>
    <w:rsid w:val="00FA2A04"/>
    <w:rsid w:val="00FA7FA9"/>
    <w:rsid w:val="00FB0193"/>
    <w:rsid w:val="00FB1217"/>
    <w:rsid w:val="00FB1455"/>
    <w:rsid w:val="00FB57F1"/>
    <w:rsid w:val="00FC2417"/>
    <w:rsid w:val="00FC3247"/>
    <w:rsid w:val="00FC402A"/>
    <w:rsid w:val="00FC4B93"/>
    <w:rsid w:val="00FC4D0F"/>
    <w:rsid w:val="00FC5F4C"/>
    <w:rsid w:val="00FC68E9"/>
    <w:rsid w:val="00FD2E21"/>
    <w:rsid w:val="00FD3429"/>
    <w:rsid w:val="00FE00F2"/>
    <w:rsid w:val="00FE2552"/>
    <w:rsid w:val="00FE5C79"/>
    <w:rsid w:val="00FE66A6"/>
    <w:rsid w:val="00FF16CE"/>
    <w:rsid w:val="00FF1CCA"/>
    <w:rsid w:val="00FF4386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E9ACF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E3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A9DB1-BA84-414F-8F02-66FBF274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1325</Words>
  <Characters>7556</Characters>
  <Application>Microsoft Office Word</Application>
  <DocSecurity>0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3</cp:revision>
  <cp:lastPrinted>2022-06-24T06:53:00Z</cp:lastPrinted>
  <dcterms:created xsi:type="dcterms:W3CDTF">2024-08-23T09:38:00Z</dcterms:created>
  <dcterms:modified xsi:type="dcterms:W3CDTF">2024-09-11T08:49:00Z</dcterms:modified>
</cp:coreProperties>
</file>