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14583781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="0065415B">
        <w:rPr>
          <w:rFonts w:ascii="Arial Narrow" w:hAnsi="Arial Narrow"/>
          <w:b/>
          <w:sz w:val="22"/>
          <w:szCs w:val="22"/>
        </w:rPr>
        <w:t>.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5D580ED6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 xml:space="preserve">Celková  cena za dodanie požadovaného predmetu </w:t>
      </w:r>
      <w:r w:rsidR="000B276B">
        <w:rPr>
          <w:rFonts w:ascii="Arial Narrow" w:hAnsi="Arial Narrow" w:cs="Arial"/>
          <w:sz w:val="22"/>
          <w:szCs w:val="22"/>
        </w:rPr>
        <w:t>zákazky vyjadrená v EUR bez DPH:</w:t>
      </w:r>
    </w:p>
    <w:p w14:paraId="74C32233" w14:textId="04558E76" w:rsidR="00D07A49" w:rsidRPr="009D6F8D" w:rsidRDefault="00F1689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133B05DD" w14:textId="27FE0810" w:rsidR="008B5E39" w:rsidRPr="00293505" w:rsidRDefault="00293505" w:rsidP="00293505">
      <w:pPr>
        <w:tabs>
          <w:tab w:val="clear" w:pos="2160"/>
          <w:tab w:val="left" w:pos="708"/>
        </w:tabs>
        <w:jc w:val="both"/>
        <w:rPr>
          <w:rFonts w:ascii="Arial Narrow" w:hAnsi="Arial Narrow" w:cs="Arial"/>
          <w:sz w:val="22"/>
          <w:szCs w:val="22"/>
        </w:rPr>
      </w:pPr>
      <w:r w:rsidRPr="00293505">
        <w:rPr>
          <w:rFonts w:ascii="Arial Narrow" w:hAnsi="Arial Narrow"/>
          <w:i/>
          <w:sz w:val="22"/>
          <w:szCs w:val="22"/>
        </w:rPr>
        <w:t>Vyššia hodnota parametra „</w:t>
      </w:r>
      <w:r w:rsidR="008D0A3A" w:rsidRPr="008D0A3A">
        <w:rPr>
          <w:rFonts w:ascii="Arial Narrow" w:hAnsi="Arial Narrow"/>
          <w:sz w:val="22"/>
          <w:szCs w:val="22"/>
        </w:rPr>
        <w:t>hlasitosť minimálne 95 dB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“ pri položke č.  2 - </w:t>
      </w:r>
      <w:r w:rsidRPr="00293505">
        <w:rPr>
          <w:rFonts w:ascii="Arial Narrow" w:hAnsi="Arial Narrow"/>
          <w:sz w:val="22"/>
          <w:szCs w:val="22"/>
        </w:rPr>
        <w:t>Elektronický štart časomiery</w:t>
      </w:r>
      <w:r>
        <w:rPr>
          <w:rFonts w:ascii="Arial Narrow" w:hAnsi="Arial Narrow" w:cs="Arial"/>
          <w:sz w:val="22"/>
          <w:szCs w:val="22"/>
        </w:rPr>
        <w:t>.</w:t>
      </w:r>
    </w:p>
    <w:sectPr w:rsidR="008B5E39" w:rsidRPr="00293505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473CA" w14:textId="77777777" w:rsidR="00F86C63" w:rsidRDefault="00F86C63" w:rsidP="007C6581">
      <w:r>
        <w:separator/>
      </w:r>
    </w:p>
  </w:endnote>
  <w:endnote w:type="continuationSeparator" w:id="0">
    <w:p w14:paraId="28E1373E" w14:textId="77777777" w:rsidR="00F86C63" w:rsidRDefault="00F86C6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45A9E" w14:textId="1ABFA1DD" w:rsidR="00F16899" w:rsidRPr="00F16899" w:rsidRDefault="0065415B" w:rsidP="0065415B">
    <w:pPr>
      <w:pStyle w:val="Pta"/>
      <w:rPr>
        <w:rFonts w:ascii="Arial Narrow" w:hAnsi="Arial Narrow" w:cs="Arial"/>
        <w:color w:val="000000"/>
        <w:sz w:val="18"/>
        <w:szCs w:val="18"/>
      </w:rPr>
    </w:pPr>
    <w:r>
      <w:rPr>
        <w:rFonts w:ascii="Arial Narrow" w:hAnsi="Arial Narrow" w:cs="Helvetica"/>
        <w:color w:val="333333"/>
        <w:shd w:val="clear" w:color="auto" w:fill="FFFFFF"/>
      </w:rPr>
      <w:tab/>
    </w:r>
    <w:r w:rsidR="004D2514"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D0A3A">
      <w:rPr>
        <w:rFonts w:ascii="Arial Narrow" w:hAnsi="Arial Narrow" w:cs="Arial"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EA408" w14:textId="77777777" w:rsidR="00F86C63" w:rsidRDefault="00F86C63" w:rsidP="007C6581">
      <w:r>
        <w:separator/>
      </w:r>
    </w:p>
  </w:footnote>
  <w:footnote w:type="continuationSeparator" w:id="0">
    <w:p w14:paraId="4D3D5616" w14:textId="77777777" w:rsidR="00F86C63" w:rsidRDefault="00F86C6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341B" w14:textId="0A0E29C8" w:rsidR="008A469F" w:rsidRPr="00506046" w:rsidRDefault="008A469F" w:rsidP="0016533A">
    <w:pPr>
      <w:pStyle w:val="Hlavika"/>
      <w:tabs>
        <w:tab w:val="left" w:pos="4820"/>
      </w:tabs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>Kritérium na vyhodnotenie ponúk, pravidlá jeho</w:t>
    </w:r>
    <w:r w:rsidR="0016533A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1EFF5472"/>
    <w:multiLevelType w:val="hybridMultilevel"/>
    <w:tmpl w:val="89063464"/>
    <w:lvl w:ilvl="0" w:tplc="E2161C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F54F5"/>
    <w:multiLevelType w:val="hybridMultilevel"/>
    <w:tmpl w:val="566A8C32"/>
    <w:lvl w:ilvl="0" w:tplc="042C45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961B9"/>
    <w:multiLevelType w:val="hybridMultilevel"/>
    <w:tmpl w:val="51407E68"/>
    <w:lvl w:ilvl="0" w:tplc="03E859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A946CBD"/>
    <w:multiLevelType w:val="hybridMultilevel"/>
    <w:tmpl w:val="262A7AD4"/>
    <w:lvl w:ilvl="0" w:tplc="E494A08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939C47B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6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7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2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4"/>
  </w:num>
  <w:num w:numId="4">
    <w:abstractNumId w:val="22"/>
  </w:num>
  <w:num w:numId="5">
    <w:abstractNumId w:val="10"/>
  </w:num>
  <w:num w:numId="6">
    <w:abstractNumId w:val="4"/>
  </w:num>
  <w:num w:numId="7">
    <w:abstractNumId w:val="11"/>
  </w:num>
  <w:num w:numId="8">
    <w:abstractNumId w:val="24"/>
  </w:num>
  <w:num w:numId="9">
    <w:abstractNumId w:val="12"/>
  </w:num>
  <w:num w:numId="10">
    <w:abstractNumId w:val="17"/>
  </w:num>
  <w:num w:numId="11">
    <w:abstractNumId w:val="21"/>
  </w:num>
  <w:num w:numId="12">
    <w:abstractNumId w:val="23"/>
  </w:num>
  <w:num w:numId="13">
    <w:abstractNumId w:val="1"/>
  </w:num>
  <w:num w:numId="14">
    <w:abstractNumId w:val="8"/>
  </w:num>
  <w:num w:numId="15">
    <w:abstractNumId w:val="6"/>
  </w:num>
  <w:num w:numId="16">
    <w:abstractNumId w:val="25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8"/>
  </w:num>
  <w:num w:numId="23">
    <w:abstractNumId w:val="20"/>
  </w:num>
  <w:num w:numId="24">
    <w:abstractNumId w:val="9"/>
  </w:num>
  <w:num w:numId="25">
    <w:abstractNumId w:val="3"/>
  </w:num>
  <w:num w:numId="26">
    <w:abstractNumId w:val="7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4250"/>
    <w:rsid w:val="0002698C"/>
    <w:rsid w:val="000270E7"/>
    <w:rsid w:val="00035F9B"/>
    <w:rsid w:val="000463B8"/>
    <w:rsid w:val="00052AFE"/>
    <w:rsid w:val="000721BB"/>
    <w:rsid w:val="00080F8A"/>
    <w:rsid w:val="00082686"/>
    <w:rsid w:val="000835A3"/>
    <w:rsid w:val="00087697"/>
    <w:rsid w:val="00090475"/>
    <w:rsid w:val="00094C1F"/>
    <w:rsid w:val="000A0E9C"/>
    <w:rsid w:val="000A6D53"/>
    <w:rsid w:val="000B276B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33A"/>
    <w:rsid w:val="00165614"/>
    <w:rsid w:val="00165B3C"/>
    <w:rsid w:val="0018346E"/>
    <w:rsid w:val="001918A0"/>
    <w:rsid w:val="001B1706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3CE8"/>
    <w:rsid w:val="001D775D"/>
    <w:rsid w:val="001D7B58"/>
    <w:rsid w:val="001E4653"/>
    <w:rsid w:val="001E4F5A"/>
    <w:rsid w:val="001F5955"/>
    <w:rsid w:val="001F61E3"/>
    <w:rsid w:val="00222D88"/>
    <w:rsid w:val="0022338C"/>
    <w:rsid w:val="0022446E"/>
    <w:rsid w:val="00227A67"/>
    <w:rsid w:val="002325F8"/>
    <w:rsid w:val="00246301"/>
    <w:rsid w:val="00293505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16046"/>
    <w:rsid w:val="00321A28"/>
    <w:rsid w:val="00321E40"/>
    <w:rsid w:val="00337C0C"/>
    <w:rsid w:val="003479A6"/>
    <w:rsid w:val="00350876"/>
    <w:rsid w:val="00360191"/>
    <w:rsid w:val="0036071D"/>
    <w:rsid w:val="0037129A"/>
    <w:rsid w:val="00371F51"/>
    <w:rsid w:val="00375470"/>
    <w:rsid w:val="00380B4E"/>
    <w:rsid w:val="00381C78"/>
    <w:rsid w:val="003916BB"/>
    <w:rsid w:val="003A01E8"/>
    <w:rsid w:val="003A5FB6"/>
    <w:rsid w:val="003A6F37"/>
    <w:rsid w:val="003C70FD"/>
    <w:rsid w:val="003D79E3"/>
    <w:rsid w:val="003E39A6"/>
    <w:rsid w:val="003F4C98"/>
    <w:rsid w:val="00402900"/>
    <w:rsid w:val="00404AFD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4677"/>
    <w:rsid w:val="0049568A"/>
    <w:rsid w:val="004C10EC"/>
    <w:rsid w:val="004C75D4"/>
    <w:rsid w:val="004D2514"/>
    <w:rsid w:val="004F0513"/>
    <w:rsid w:val="00506046"/>
    <w:rsid w:val="00511B17"/>
    <w:rsid w:val="00523159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15B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26C18"/>
    <w:rsid w:val="00730ED4"/>
    <w:rsid w:val="00740861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070"/>
    <w:rsid w:val="007801C9"/>
    <w:rsid w:val="007871D0"/>
    <w:rsid w:val="00790621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E1D63"/>
    <w:rsid w:val="007F0443"/>
    <w:rsid w:val="007F15B5"/>
    <w:rsid w:val="00804A09"/>
    <w:rsid w:val="00806FEB"/>
    <w:rsid w:val="00815AEE"/>
    <w:rsid w:val="00816E9D"/>
    <w:rsid w:val="00826099"/>
    <w:rsid w:val="00831E43"/>
    <w:rsid w:val="00832250"/>
    <w:rsid w:val="00840F6E"/>
    <w:rsid w:val="00843CB1"/>
    <w:rsid w:val="00872326"/>
    <w:rsid w:val="00876032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5E39"/>
    <w:rsid w:val="008C0DD0"/>
    <w:rsid w:val="008C4A51"/>
    <w:rsid w:val="008C6AB5"/>
    <w:rsid w:val="008D0A3A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84BF4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36EC7"/>
    <w:rsid w:val="00C63A36"/>
    <w:rsid w:val="00C649A9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2512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0DF2"/>
    <w:rsid w:val="00DB43E2"/>
    <w:rsid w:val="00DB4700"/>
    <w:rsid w:val="00DB7A73"/>
    <w:rsid w:val="00DC2597"/>
    <w:rsid w:val="00DC3ACA"/>
    <w:rsid w:val="00DC63E1"/>
    <w:rsid w:val="00DD0F9D"/>
    <w:rsid w:val="00DD251E"/>
    <w:rsid w:val="00DF200C"/>
    <w:rsid w:val="00DF39A3"/>
    <w:rsid w:val="00DF4F82"/>
    <w:rsid w:val="00E15684"/>
    <w:rsid w:val="00E15E05"/>
    <w:rsid w:val="00E2383D"/>
    <w:rsid w:val="00E31A8E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160D0"/>
    <w:rsid w:val="00F16899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86C63"/>
    <w:rsid w:val="00F91A11"/>
    <w:rsid w:val="00FA2F74"/>
    <w:rsid w:val="00FB6AB2"/>
    <w:rsid w:val="00FB6BA4"/>
    <w:rsid w:val="00FD03B0"/>
    <w:rsid w:val="00FD0F11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10</cp:revision>
  <cp:lastPrinted>2022-08-30T08:53:00Z</cp:lastPrinted>
  <dcterms:created xsi:type="dcterms:W3CDTF">2023-07-12T08:40:00Z</dcterms:created>
  <dcterms:modified xsi:type="dcterms:W3CDTF">2024-05-24T09:35:00Z</dcterms:modified>
</cp:coreProperties>
</file>