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32414" w14:textId="77777777" w:rsidR="00B320AE" w:rsidRPr="007842D8" w:rsidRDefault="00B320AE" w:rsidP="00AD612E">
      <w:pPr>
        <w:tabs>
          <w:tab w:val="right" w:leader="dot" w:pos="10080"/>
        </w:tabs>
        <w:rPr>
          <w:b/>
        </w:rPr>
      </w:pPr>
    </w:p>
    <w:p w14:paraId="6C0BED8D" w14:textId="77777777" w:rsidR="00AD612E" w:rsidRPr="00495414" w:rsidRDefault="00AD612E" w:rsidP="00F552BC">
      <w:pPr>
        <w:tabs>
          <w:tab w:val="right" w:leader="dot" w:pos="10080"/>
        </w:tabs>
        <w:rPr>
          <w:sz w:val="36"/>
          <w:szCs w:val="36"/>
        </w:rPr>
      </w:pPr>
    </w:p>
    <w:p w14:paraId="20A535B5" w14:textId="77777777" w:rsidR="00E97C49" w:rsidRPr="007842D8" w:rsidRDefault="00E97C49" w:rsidP="00F552BC">
      <w:pPr>
        <w:pStyle w:val="Default"/>
        <w:jc w:val="center"/>
        <w:rPr>
          <w:rFonts w:ascii="Times New Roman" w:eastAsia="Arial" w:hAnsi="Times New Roman" w:cs="Times New Roman"/>
        </w:rPr>
      </w:pPr>
    </w:p>
    <w:p w14:paraId="7D0A216A" w14:textId="3A74350E" w:rsidR="00F552BC" w:rsidRPr="008A38F0" w:rsidRDefault="00F552BC" w:rsidP="008A38F0">
      <w:pPr>
        <w:pStyle w:val="Default"/>
        <w:jc w:val="both"/>
        <w:rPr>
          <w:rFonts w:ascii="Arial Narrow" w:hAnsi="Arial Narrow" w:cs="Times New Roman"/>
          <w:b/>
        </w:rPr>
      </w:pPr>
      <w:r w:rsidRPr="008A38F0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znení neskorších predpisov (ďalej len „ZVO“)</w:t>
      </w:r>
      <w:r w:rsidR="00E97C49" w:rsidRPr="008A38F0">
        <w:rPr>
          <w:rFonts w:ascii="Arial Narrow" w:eastAsia="Arial" w:hAnsi="Arial Narrow" w:cs="Times New Roman"/>
        </w:rPr>
        <w:t xml:space="preserve">, výzva v rámci zriadeného dynamického nákupného systému s predmetom </w:t>
      </w:r>
      <w:r w:rsidR="00B320AE" w:rsidRPr="008A38F0">
        <w:rPr>
          <w:rFonts w:ascii="Arial Narrow" w:eastAsia="Arial" w:hAnsi="Arial Narrow" w:cs="Times New Roman"/>
          <w:b/>
        </w:rPr>
        <w:t>„</w:t>
      </w:r>
      <w:r w:rsidR="009549B9" w:rsidRPr="008A38F0">
        <w:rPr>
          <w:rFonts w:ascii="Arial Narrow" w:hAnsi="Arial Narrow"/>
          <w:color w:val="333333"/>
          <w:shd w:val="clear" w:color="auto" w:fill="FFFFFF"/>
        </w:rPr>
        <w:t>IKT zariadenia DNS</w:t>
      </w:r>
      <w:r w:rsidR="00B320AE" w:rsidRPr="008A38F0">
        <w:rPr>
          <w:rFonts w:ascii="Arial Narrow" w:eastAsia="Arial" w:hAnsi="Arial Narrow" w:cs="Times New Roman"/>
          <w:b/>
        </w:rPr>
        <w:t>“.</w:t>
      </w:r>
    </w:p>
    <w:p w14:paraId="08B0D659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31BCB1C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C4B9C2E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BB37497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E8CBA92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47DE343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2866FF6" w14:textId="77777777" w:rsidR="00F552BC" w:rsidRPr="008A38F0" w:rsidRDefault="00F552BC" w:rsidP="008A38F0">
      <w:pPr>
        <w:tabs>
          <w:tab w:val="left" w:pos="4320"/>
          <w:tab w:val="right" w:leader="underscore" w:pos="10080"/>
        </w:tabs>
        <w:spacing w:line="276" w:lineRule="auto"/>
        <w:jc w:val="both"/>
        <w:rPr>
          <w:rFonts w:ascii="Arial Narrow" w:hAnsi="Arial Narrow"/>
          <w:b/>
          <w:smallCaps/>
          <w:u w:val="single"/>
        </w:rPr>
      </w:pPr>
    </w:p>
    <w:p w14:paraId="6A81F081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15F4714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5DAAD0FD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7D206115" w14:textId="77777777" w:rsidR="00F552BC" w:rsidRPr="008A38F0" w:rsidRDefault="00F552BC" w:rsidP="008A38F0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14:paraId="5B8CA27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  <w:b/>
        </w:rPr>
      </w:pPr>
    </w:p>
    <w:p w14:paraId="3D40AE2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75650319" w14:textId="77777777" w:rsidR="008D1675" w:rsidRPr="008A38F0" w:rsidRDefault="008D1675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3F34D17D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6855888B" w14:textId="77777777" w:rsidR="001B5671" w:rsidRPr="008A38F0" w:rsidRDefault="00A555B4" w:rsidP="008A38F0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8A38F0">
        <w:rPr>
          <w:rFonts w:ascii="Arial Narrow" w:eastAsia="Arial" w:hAnsi="Arial Narrow" w:cstheme="majorHAnsi"/>
          <w:color w:val="2F5496" w:themeColor="accent1" w:themeShade="BF"/>
        </w:rPr>
        <w:t>K</w:t>
      </w:r>
      <w:r w:rsidR="007672A6" w:rsidRPr="008A38F0">
        <w:rPr>
          <w:rFonts w:ascii="Arial Narrow" w:eastAsia="Arial" w:hAnsi="Arial Narrow" w:cstheme="majorHAnsi"/>
          <w:color w:val="2F5496" w:themeColor="accent1" w:themeShade="BF"/>
        </w:rPr>
        <w:t>onkrétne obstarávanie</w:t>
      </w:r>
      <w:r w:rsidR="00F552BC" w:rsidRPr="008A38F0">
        <w:rPr>
          <w:rFonts w:ascii="Arial Narrow" w:eastAsia="Arial" w:hAnsi="Arial Narrow" w:cstheme="majorHAnsi"/>
          <w:color w:val="2F5496" w:themeColor="accent1" w:themeShade="BF"/>
        </w:rPr>
        <w:t>:</w:t>
      </w:r>
    </w:p>
    <w:p w14:paraId="49F00C15" w14:textId="77777777" w:rsidR="008819B2" w:rsidRDefault="00F552BC" w:rsidP="008A38F0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8819B2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14:paraId="3464180F" w14:textId="721F9AFA" w:rsidR="00F552BC" w:rsidRPr="008819B2" w:rsidRDefault="00B320AE" w:rsidP="008A38F0">
      <w:pPr>
        <w:pStyle w:val="Default"/>
        <w:jc w:val="both"/>
        <w:rPr>
          <w:rFonts w:ascii="Arial Narrow" w:hAnsi="Arial Narrow" w:cstheme="majorHAnsi"/>
          <w:b/>
          <w:i/>
          <w:color w:val="000000" w:themeColor="text1"/>
          <w:sz w:val="28"/>
        </w:rPr>
      </w:pPr>
      <w:r w:rsidRPr="008819B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„</w:t>
      </w:r>
      <w:r w:rsidR="00217F54">
        <w:rPr>
          <w:rFonts w:ascii="Arial Narrow" w:hAnsi="Arial Narrow"/>
          <w:b/>
          <w:i/>
          <w:color w:val="000000" w:themeColor="text1"/>
          <w:sz w:val="28"/>
          <w:shd w:val="clear" w:color="auto" w:fill="FFFFFF"/>
        </w:rPr>
        <w:t>Obmena IKT 2024</w:t>
      </w:r>
      <w:r w:rsidRPr="008819B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“</w:t>
      </w:r>
      <w:r w:rsidR="00D14A00">
        <w:rPr>
          <w:rFonts w:ascii="Arial Narrow" w:eastAsia="Arial" w:hAnsi="Arial Narrow" w:cstheme="majorHAnsi"/>
          <w:b/>
          <w:i/>
          <w:color w:val="000000" w:themeColor="text1"/>
          <w:sz w:val="28"/>
        </w:rPr>
        <w:t xml:space="preserve"> ID zákazky </w:t>
      </w:r>
      <w:r w:rsidR="00217F54" w:rsidRPr="00217F54">
        <w:rPr>
          <w:rFonts w:ascii="Arial Narrow" w:eastAsia="Arial" w:hAnsi="Arial Narrow" w:cstheme="majorHAnsi"/>
          <w:b/>
          <w:i/>
          <w:color w:val="000000" w:themeColor="text1"/>
          <w:sz w:val="28"/>
        </w:rPr>
        <w:t>57656</w:t>
      </w:r>
    </w:p>
    <w:p w14:paraId="7EFBCFF0" w14:textId="77777777" w:rsidR="00F552BC" w:rsidRPr="008A38F0" w:rsidRDefault="00F552BC" w:rsidP="008A38F0">
      <w:pPr>
        <w:pStyle w:val="Default"/>
        <w:jc w:val="both"/>
        <w:rPr>
          <w:rFonts w:ascii="Arial Narrow" w:hAnsi="Arial Narrow" w:cstheme="majorHAnsi"/>
          <w:color w:val="2F5496" w:themeColor="accent1" w:themeShade="BF"/>
        </w:rPr>
      </w:pPr>
    </w:p>
    <w:p w14:paraId="1D6517E3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A520FF1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493A7E65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640FCD78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D4A5A32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87315B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321405D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531AB9A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1D91154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1E91E13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733B956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2659EA7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283AE7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59DE35F7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0C7E0381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4D3645B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10BF56D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591CA7AE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3A421272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592D4933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671B7A2A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0CDA03BD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7490AC0A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38621F59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70C9EF83" w14:textId="01224212" w:rsidR="00F552BC" w:rsidRPr="008A38F0" w:rsidRDefault="008819B2" w:rsidP="008819B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 w:rsidR="007672A6" w:rsidRPr="008A38F0">
        <w:rPr>
          <w:rFonts w:ascii="Arial Narrow" w:hAnsi="Arial Narrow"/>
        </w:rPr>
        <w:t>Bratislave</w:t>
      </w:r>
      <w:r w:rsidR="00F552BC" w:rsidRPr="008A38F0">
        <w:rPr>
          <w:rFonts w:ascii="Arial Narrow" w:hAnsi="Arial Narrow"/>
        </w:rPr>
        <w:t xml:space="preserve">, </w:t>
      </w:r>
      <w:r w:rsidR="00217F54">
        <w:rPr>
          <w:rFonts w:ascii="Arial Narrow" w:hAnsi="Arial Narrow"/>
        </w:rPr>
        <w:t>júl</w:t>
      </w:r>
      <w:r w:rsidR="00D14A00">
        <w:rPr>
          <w:rFonts w:ascii="Arial Narrow" w:hAnsi="Arial Narrow"/>
        </w:rPr>
        <w:t xml:space="preserve"> </w:t>
      </w:r>
      <w:r w:rsidR="003A192D">
        <w:rPr>
          <w:rFonts w:ascii="Arial Narrow" w:hAnsi="Arial Narrow"/>
        </w:rPr>
        <w:t>202</w:t>
      </w:r>
      <w:r w:rsidR="00413445">
        <w:rPr>
          <w:rFonts w:ascii="Arial Narrow" w:hAnsi="Arial Narrow"/>
        </w:rPr>
        <w:t>4</w:t>
      </w:r>
    </w:p>
    <w:p w14:paraId="0DF66955" w14:textId="77777777" w:rsidR="00EC02B2" w:rsidRPr="008A38F0" w:rsidRDefault="00EC02B2" w:rsidP="008A38F0">
      <w:pPr>
        <w:jc w:val="both"/>
        <w:rPr>
          <w:rFonts w:ascii="Arial Narrow" w:hAnsi="Arial Narrow"/>
        </w:rPr>
      </w:pPr>
    </w:p>
    <w:p w14:paraId="4133955B" w14:textId="77777777" w:rsidR="007842D8" w:rsidRPr="008A38F0" w:rsidRDefault="007842D8" w:rsidP="008A38F0">
      <w:pPr>
        <w:jc w:val="both"/>
        <w:rPr>
          <w:rFonts w:ascii="Arial Narrow" w:hAnsi="Arial Narrow"/>
          <w:lang w:eastAsia="cs-CZ"/>
        </w:rPr>
      </w:pPr>
    </w:p>
    <w:p w14:paraId="527E0052" w14:textId="77777777" w:rsidR="00B704C9" w:rsidRPr="008A38F0" w:rsidRDefault="00B704C9" w:rsidP="008A38F0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8A38F0">
        <w:rPr>
          <w:rFonts w:ascii="Arial Narrow" w:hAnsi="Arial Narrow" w:cs="Times New Roman"/>
          <w:sz w:val="24"/>
          <w:szCs w:val="24"/>
        </w:rPr>
        <w:t>A. POKYNY NA VYPRACOVANIE PONUKY A VŠEOBECNÉ INFORMÁCIE</w:t>
      </w:r>
    </w:p>
    <w:p w14:paraId="46DF3E74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8A38F0">
        <w:rPr>
          <w:rFonts w:ascii="Arial Narrow" w:hAnsi="Arial Narrow"/>
          <w:smallCaps/>
          <w:color w:val="2F5496" w:themeColor="accent1" w:themeShade="BF"/>
        </w:rPr>
        <w:t xml:space="preserve">Identifikácia </w:t>
      </w:r>
      <w:r w:rsidR="00DE1ED9" w:rsidRPr="008A38F0">
        <w:rPr>
          <w:rFonts w:ascii="Arial Narrow" w:hAnsi="Arial Narrow"/>
          <w:smallCaps/>
          <w:color w:val="2F5496" w:themeColor="accent1" w:themeShade="BF"/>
        </w:rPr>
        <w:t>verejného</w:t>
      </w:r>
      <w:r w:rsidRPr="008A38F0">
        <w:rPr>
          <w:rFonts w:ascii="Arial Narrow" w:hAnsi="Arial Narrow"/>
          <w:smallCaps/>
          <w:color w:val="2F5496" w:themeColor="accent1" w:themeShade="BF"/>
        </w:rPr>
        <w:t xml:space="preserve"> obstarávateľa</w:t>
      </w:r>
    </w:p>
    <w:p w14:paraId="4ADA220A" w14:textId="77777777" w:rsidR="008819B2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Názov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Ministerstvo vnútra Slovenskej republiky</w:t>
      </w:r>
    </w:p>
    <w:p w14:paraId="12C9DE6A" w14:textId="7485C4C1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Sídlo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Pribinova 2, 81272 Bratislava</w:t>
      </w:r>
    </w:p>
    <w:p w14:paraId="65663A1C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IČO: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00151866</w:t>
      </w:r>
    </w:p>
    <w:p w14:paraId="1DD02774" w14:textId="1C0C005D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Kontaktná osoba:</w:t>
      </w:r>
      <w:r w:rsidR="009549B9" w:rsidRPr="008A38F0">
        <w:rPr>
          <w:rFonts w:ascii="Arial Narrow" w:hAnsi="Arial Narrow"/>
        </w:rPr>
        <w:t xml:space="preserve">          </w:t>
      </w:r>
      <w:r w:rsidR="007A5BF6">
        <w:rPr>
          <w:rFonts w:ascii="Arial Narrow" w:hAnsi="Arial Narrow"/>
        </w:rPr>
        <w:t>Mgr. Martina Hlavová</w:t>
      </w:r>
    </w:p>
    <w:p w14:paraId="55865A77" w14:textId="72FF8804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Telefón: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+421 25094459</w:t>
      </w:r>
      <w:r w:rsidR="007A5BF6">
        <w:rPr>
          <w:rFonts w:ascii="Arial Narrow" w:hAnsi="Arial Narrow"/>
        </w:rPr>
        <w:t>0</w:t>
      </w:r>
    </w:p>
    <w:p w14:paraId="1E497275" w14:textId="4F43640C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E-mail:</w:t>
      </w:r>
      <w:r w:rsidRPr="008A38F0">
        <w:rPr>
          <w:rFonts w:ascii="Arial Narrow" w:hAnsi="Arial Narrow"/>
        </w:rPr>
        <w:tab/>
      </w:r>
      <w:proofErr w:type="spellStart"/>
      <w:r w:rsidR="007A5BF6">
        <w:rPr>
          <w:rFonts w:ascii="Arial Narrow" w:hAnsi="Arial Narrow"/>
        </w:rPr>
        <w:t>martina.hlavova</w:t>
      </w:r>
      <w:proofErr w:type="spellEnd"/>
      <w:r w:rsidR="00481BAF" w:rsidRPr="008A38F0">
        <w:rPr>
          <w:rFonts w:ascii="Arial Narrow" w:hAnsi="Arial Narrow"/>
          <w:lang w:val="en-US"/>
        </w:rPr>
        <w:t>@</w:t>
      </w:r>
      <w:r w:rsidR="00481BAF" w:rsidRPr="008A38F0">
        <w:rPr>
          <w:rFonts w:ascii="Arial Narrow" w:hAnsi="Arial Narrow"/>
        </w:rPr>
        <w:t>minv.sk</w:t>
      </w:r>
    </w:p>
    <w:p w14:paraId="439715A8" w14:textId="4694F3E3" w:rsidR="00ED48E3" w:rsidRDefault="00ED48E3" w:rsidP="008A38F0">
      <w:pPr>
        <w:spacing w:line="276" w:lineRule="auto"/>
        <w:jc w:val="both"/>
        <w:rPr>
          <w:rFonts w:ascii="Arial Narrow" w:hAnsi="Arial Narrow"/>
        </w:rPr>
      </w:pPr>
    </w:p>
    <w:p w14:paraId="6E3BB947" w14:textId="77777777" w:rsidR="00ED48E3" w:rsidRPr="00F82E53" w:rsidRDefault="00ED48E3" w:rsidP="00ED48E3">
      <w:pPr>
        <w:spacing w:line="276" w:lineRule="auto"/>
        <w:jc w:val="both"/>
        <w:rPr>
          <w:rFonts w:ascii="Arial Narrow" w:hAnsi="Arial Narrow"/>
        </w:rPr>
      </w:pPr>
      <w:r w:rsidRPr="00F82E53">
        <w:rPr>
          <w:rFonts w:ascii="Arial Narrow" w:hAnsi="Arial Narrow"/>
        </w:rPr>
        <w:t>Adresa stránky, kde je možný prístup k dokumentácií VO:</w:t>
      </w:r>
    </w:p>
    <w:p w14:paraId="5B5D387C" w14:textId="5F66B21C" w:rsidR="00ED48E3" w:rsidRPr="00042EE2" w:rsidRDefault="00ED48E3" w:rsidP="008A38F0">
      <w:pPr>
        <w:spacing w:line="276" w:lineRule="auto"/>
        <w:jc w:val="both"/>
        <w:rPr>
          <w:rStyle w:val="Hypertextovprepojenie"/>
        </w:rPr>
      </w:pPr>
      <w:r w:rsidRPr="00ED48E3">
        <w:rPr>
          <w:rFonts w:ascii="Arial Narrow" w:hAnsi="Arial Narrow"/>
        </w:rPr>
        <w:t xml:space="preserve">KO: </w:t>
      </w:r>
      <w:hyperlink r:id="rId8" w:history="1">
        <w:r w:rsidR="00217F54" w:rsidRPr="00217F54">
          <w:rPr>
            <w:rStyle w:val="Hypertextovprepojenie"/>
            <w:rFonts w:ascii="Arial Narrow" w:hAnsi="Arial Narrow"/>
            <w:sz w:val="22"/>
            <w:szCs w:val="22"/>
          </w:rPr>
          <w:t>https://josephine.proebiz.com/sk/tender/57656/summary</w:t>
        </w:r>
      </w:hyperlink>
      <w:r w:rsidR="00217F54">
        <w:t xml:space="preserve"> </w:t>
      </w:r>
    </w:p>
    <w:p w14:paraId="090442D5" w14:textId="77777777" w:rsidR="00ED48E3" w:rsidRPr="00ED48E3" w:rsidRDefault="00ED48E3" w:rsidP="008A38F0">
      <w:pPr>
        <w:spacing w:line="276" w:lineRule="auto"/>
        <w:jc w:val="both"/>
        <w:rPr>
          <w:rFonts w:ascii="Arial Narrow" w:hAnsi="Arial Narrow"/>
        </w:rPr>
      </w:pPr>
      <w:r w:rsidRPr="00ED48E3">
        <w:rPr>
          <w:rFonts w:ascii="Arial Narrow" w:hAnsi="Arial Narrow"/>
        </w:rPr>
        <w:t xml:space="preserve">DNS: </w:t>
      </w:r>
      <w:hyperlink r:id="rId9" w:history="1">
        <w:r w:rsidRPr="00ED48E3">
          <w:rPr>
            <w:rStyle w:val="Hypertextovprepojenie"/>
            <w:rFonts w:ascii="Arial Narrow" w:hAnsi="Arial Narrow"/>
          </w:rPr>
          <w:t>https://josephine.proebiz.com/sk/tender/19581/summary</w:t>
        </w:r>
      </w:hyperlink>
      <w:r w:rsidRPr="00ED48E3">
        <w:rPr>
          <w:rFonts w:ascii="Arial Narrow" w:hAnsi="Arial Narrow"/>
        </w:rPr>
        <w:t xml:space="preserve"> </w:t>
      </w:r>
    </w:p>
    <w:p w14:paraId="4464F22F" w14:textId="5BD4DE17" w:rsidR="00ED48E3" w:rsidRDefault="00ED48E3" w:rsidP="00ED48E3">
      <w:pPr>
        <w:spacing w:line="276" w:lineRule="auto"/>
        <w:rPr>
          <w:rFonts w:ascii="Arial Narrow" w:hAnsi="Arial Narrow"/>
        </w:rPr>
      </w:pPr>
      <w:r w:rsidRPr="00ED48E3">
        <w:rPr>
          <w:rFonts w:ascii="Arial Narrow" w:hAnsi="Arial Narrow"/>
        </w:rPr>
        <w:t xml:space="preserve">Oznámenie o vyhlásení VO: </w:t>
      </w:r>
      <w:hyperlink r:id="rId10" w:history="1">
        <w:r w:rsidRPr="00ED48E3">
          <w:rPr>
            <w:rStyle w:val="Hypertextovprepojenie"/>
            <w:rFonts w:ascii="Arial Narrow" w:hAnsi="Arial Narrow"/>
          </w:rPr>
          <w:t>https://www.uvo.gov.sk/vyhladavanie-zakaziek/detail/dokumenty/434020</w:t>
        </w:r>
      </w:hyperlink>
      <w:r>
        <w:t xml:space="preserve"> </w:t>
      </w:r>
    </w:p>
    <w:p w14:paraId="005A04A5" w14:textId="77777777" w:rsidR="00814958" w:rsidRPr="008A38F0" w:rsidRDefault="00814958" w:rsidP="008A38F0">
      <w:pPr>
        <w:jc w:val="both"/>
        <w:rPr>
          <w:rFonts w:ascii="Arial Narrow" w:hAnsi="Arial Narrow"/>
          <w:lang w:eastAsia="en-US"/>
        </w:rPr>
      </w:pPr>
    </w:p>
    <w:p w14:paraId="1870E00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0" w:name="_Toc488059670"/>
      <w:r w:rsidRPr="008A38F0">
        <w:rPr>
          <w:rFonts w:ascii="Arial Narrow" w:hAnsi="Arial Narrow"/>
          <w:bCs/>
          <w:color w:val="2F5496" w:themeColor="accent1" w:themeShade="BF"/>
        </w:rPr>
        <w:t>Predmet zákazky</w:t>
      </w:r>
      <w:bookmarkEnd w:id="0"/>
    </w:p>
    <w:p w14:paraId="3D4E10FF" w14:textId="5673E247" w:rsidR="00BC4B6D" w:rsidRPr="008A38F0" w:rsidRDefault="00413445" w:rsidP="008A38F0">
      <w:pPr>
        <w:pStyle w:val="tl1"/>
        <w:jc w:val="both"/>
        <w:rPr>
          <w:rFonts w:ascii="Arial Narrow" w:hAnsi="Arial Narrow"/>
          <w:sz w:val="24"/>
          <w:szCs w:val="24"/>
        </w:rPr>
      </w:pPr>
      <w:r w:rsidRPr="00413445">
        <w:rPr>
          <w:rFonts w:ascii="Arial Narrow" w:hAnsi="Arial Narrow"/>
          <w:sz w:val="24"/>
          <w:szCs w:val="24"/>
        </w:rPr>
        <w:t xml:space="preserve">Predmetom zákazky je doplnenie a obmena výpočtovej techniky </w:t>
      </w:r>
      <w:r w:rsidR="00572A31" w:rsidRPr="00572A31">
        <w:rPr>
          <w:rFonts w:ascii="Arial Narrow" w:hAnsi="Arial Narrow"/>
          <w:sz w:val="24"/>
          <w:szCs w:val="24"/>
        </w:rPr>
        <w:t xml:space="preserve">je doplnenie a obmena výpočtovej techniky – na zabezpečenie útvarov MV SR, na zabezpečenie chodu rezortu a s tým súvisiace služby </w:t>
      </w:r>
      <w:r w:rsidR="00EC5D0F" w:rsidRPr="00572A31">
        <w:rPr>
          <w:rFonts w:ascii="Arial Narrow" w:hAnsi="Arial Narrow"/>
          <w:sz w:val="24"/>
          <w:szCs w:val="24"/>
        </w:rPr>
        <w:t xml:space="preserve">v množstve </w:t>
      </w:r>
      <w:r w:rsidR="00E600D3" w:rsidRPr="00572A31">
        <w:rPr>
          <w:rFonts w:ascii="Arial Narrow" w:hAnsi="Arial Narrow"/>
          <w:sz w:val="24"/>
          <w:szCs w:val="24"/>
        </w:rPr>
        <w:t>podľa prílohy č. 1</w:t>
      </w:r>
      <w:r w:rsidR="0045327A">
        <w:rPr>
          <w:rFonts w:ascii="Arial Narrow" w:hAnsi="Arial Narrow"/>
          <w:sz w:val="24"/>
          <w:szCs w:val="24"/>
        </w:rPr>
        <w:t>.</w:t>
      </w:r>
      <w:bookmarkStart w:id="1" w:name="_GoBack"/>
      <w:bookmarkEnd w:id="1"/>
    </w:p>
    <w:p w14:paraId="76EEEEA2" w14:textId="77777777" w:rsidR="00BC4B6D" w:rsidRPr="008A38F0" w:rsidRDefault="00BC4B6D" w:rsidP="008A38F0">
      <w:pPr>
        <w:pStyle w:val="Default"/>
        <w:spacing w:line="276" w:lineRule="auto"/>
        <w:jc w:val="both"/>
        <w:rPr>
          <w:rFonts w:ascii="Arial Narrow" w:hAnsi="Arial Narrow" w:cs="Times New Roman"/>
        </w:rPr>
      </w:pPr>
    </w:p>
    <w:p w14:paraId="4745C18D" w14:textId="77777777" w:rsidR="006E20FB" w:rsidRPr="008A38F0" w:rsidRDefault="00ED1F8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Calibri" w:hAnsi="Arial Narrow"/>
        </w:rPr>
        <w:t>Podrobnosti sú uvedené v prílohe</w:t>
      </w:r>
      <w:r w:rsidR="008E4EE8" w:rsidRPr="008A38F0">
        <w:rPr>
          <w:rFonts w:ascii="Arial Narrow" w:eastAsia="Calibri" w:hAnsi="Arial Narrow"/>
        </w:rPr>
        <w:t xml:space="preserve"> č. 1</w:t>
      </w:r>
      <w:r w:rsidR="007D084C" w:rsidRPr="008A38F0">
        <w:rPr>
          <w:rFonts w:ascii="Arial Narrow" w:eastAsia="Calibri" w:hAnsi="Arial Narrow"/>
        </w:rPr>
        <w:t xml:space="preserve"> – </w:t>
      </w:r>
      <w:r w:rsidR="00101C05" w:rsidRPr="008A38F0">
        <w:rPr>
          <w:rFonts w:ascii="Arial Narrow" w:eastAsia="Calibri" w:hAnsi="Arial Narrow"/>
        </w:rPr>
        <w:t>Opis predmetu zákazky</w:t>
      </w:r>
      <w:r w:rsidR="007D084C" w:rsidRPr="008A38F0">
        <w:rPr>
          <w:rFonts w:ascii="Arial Narrow" w:eastAsia="Calibri" w:hAnsi="Arial Narrow"/>
        </w:rPr>
        <w:t>,</w:t>
      </w:r>
      <w:r w:rsidR="008E4EE8" w:rsidRPr="008A38F0">
        <w:rPr>
          <w:rFonts w:ascii="Arial Narrow" w:eastAsia="Calibri" w:hAnsi="Arial Narrow"/>
        </w:rPr>
        <w:t xml:space="preserve"> týchto súťažných podkladov. </w:t>
      </w:r>
    </w:p>
    <w:p w14:paraId="5A1F0C12" w14:textId="5CCAEA18"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Predpokladaná hodnota</w:t>
      </w:r>
      <w:r w:rsidR="006F69DE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zákazky</w:t>
      </w:r>
      <w:r w:rsidR="006F69DE" w:rsidRPr="008A38F0">
        <w:rPr>
          <w:rFonts w:ascii="Arial Narrow" w:hAnsi="Arial Narrow"/>
        </w:rPr>
        <w:t xml:space="preserve"> v zriadenom DNS</w:t>
      </w:r>
      <w:r w:rsidRPr="008A38F0">
        <w:rPr>
          <w:rFonts w:ascii="Arial Narrow" w:hAnsi="Arial Narrow"/>
        </w:rPr>
        <w:t xml:space="preserve"> </w:t>
      </w:r>
      <w:r w:rsidR="0062226A" w:rsidRPr="008A38F0">
        <w:rPr>
          <w:rFonts w:ascii="Arial Narrow" w:hAnsi="Arial Narrow"/>
        </w:rPr>
        <w:t>(tejto výzvy</w:t>
      </w:r>
      <w:r w:rsidR="0004792D" w:rsidRPr="008A38F0">
        <w:rPr>
          <w:rFonts w:ascii="Arial Narrow" w:hAnsi="Arial Narrow"/>
        </w:rPr>
        <w:t xml:space="preserve">) </w:t>
      </w:r>
      <w:r w:rsidRPr="008A38F0">
        <w:rPr>
          <w:rFonts w:ascii="Arial Narrow" w:hAnsi="Arial Narrow"/>
        </w:rPr>
        <w:t xml:space="preserve">je </w:t>
      </w:r>
      <w:r w:rsidR="0069131A" w:rsidRPr="008A38F0">
        <w:rPr>
          <w:rFonts w:ascii="Arial Narrow" w:hAnsi="Arial Narrow"/>
        </w:rPr>
        <w:t xml:space="preserve"> </w:t>
      </w:r>
      <w:r w:rsidR="00217F54">
        <w:rPr>
          <w:rFonts w:ascii="Arial Narrow" w:hAnsi="Arial Narrow"/>
          <w:b/>
          <w:bCs/>
          <w:color w:val="000000"/>
        </w:rPr>
        <w:t>166 235,00</w:t>
      </w:r>
      <w:r w:rsidR="00413445" w:rsidRPr="00413445">
        <w:rPr>
          <w:rFonts w:ascii="Arial Narrow" w:hAnsi="Arial Narrow"/>
          <w:b/>
          <w:bCs/>
          <w:color w:val="000000"/>
        </w:rPr>
        <w:t xml:space="preserve"> </w:t>
      </w:r>
      <w:r w:rsidR="00EF14A5" w:rsidRPr="008A38F0">
        <w:rPr>
          <w:rFonts w:ascii="Arial Narrow" w:hAnsi="Arial Narrow"/>
        </w:rPr>
        <w:t>EUR</w:t>
      </w:r>
      <w:r w:rsidRPr="008A38F0">
        <w:rPr>
          <w:rFonts w:ascii="Arial Narrow" w:hAnsi="Arial Narrow"/>
        </w:rPr>
        <w:t xml:space="preserve"> bez DPH</w:t>
      </w:r>
      <w:r w:rsidR="00C53C16" w:rsidRPr="008A38F0">
        <w:rPr>
          <w:rFonts w:ascii="Arial Narrow" w:hAnsi="Arial Narrow"/>
        </w:rPr>
        <w:t>.</w:t>
      </w:r>
      <w:r w:rsidRPr="008A38F0">
        <w:rPr>
          <w:rFonts w:ascii="Arial Narrow" w:hAnsi="Arial Narrow"/>
        </w:rPr>
        <w:t xml:space="preserve"> </w:t>
      </w:r>
    </w:p>
    <w:p w14:paraId="741F042C" w14:textId="77777777" w:rsidR="00BA7D76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783178D" w14:textId="460F15DF" w:rsidR="00787DD1" w:rsidRPr="00B57D54" w:rsidRDefault="006E20FB" w:rsidP="00413445">
      <w:pPr>
        <w:pStyle w:val="Bezriadkovania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A38F0">
        <w:rPr>
          <w:rFonts w:ascii="Arial Narrow" w:hAnsi="Arial Narrow"/>
        </w:rPr>
        <w:t xml:space="preserve">Lehota </w:t>
      </w:r>
      <w:r w:rsidR="00EC5D0F" w:rsidRPr="008A38F0">
        <w:rPr>
          <w:rFonts w:ascii="Arial Narrow" w:hAnsi="Arial Narrow"/>
        </w:rPr>
        <w:t>dodania</w:t>
      </w:r>
      <w:r w:rsidR="00413445">
        <w:rPr>
          <w:rFonts w:ascii="Arial Narrow" w:hAnsi="Arial Narrow"/>
        </w:rPr>
        <w:t xml:space="preserve"> do </w:t>
      </w:r>
      <w:r w:rsidR="00217F54">
        <w:rPr>
          <w:rFonts w:ascii="Arial Narrow" w:hAnsi="Arial Narrow"/>
          <w:b/>
        </w:rPr>
        <w:t>6</w:t>
      </w:r>
      <w:r w:rsidR="00413445" w:rsidRPr="00413445">
        <w:rPr>
          <w:rFonts w:ascii="Arial Narrow" w:hAnsi="Arial Narrow"/>
          <w:b/>
        </w:rPr>
        <w:t>0</w:t>
      </w:r>
      <w:r w:rsidR="00787DD1" w:rsidRPr="00E72B07">
        <w:rPr>
          <w:rFonts w:ascii="Arial Narrow" w:hAnsi="Arial Narrow"/>
          <w:b/>
          <w:sz w:val="22"/>
          <w:szCs w:val="22"/>
        </w:rPr>
        <w:t xml:space="preserve">  dní</w:t>
      </w:r>
      <w:r w:rsidR="00787DD1" w:rsidRPr="00B57D54">
        <w:rPr>
          <w:rFonts w:ascii="Arial Narrow" w:hAnsi="Arial Narrow"/>
          <w:sz w:val="22"/>
          <w:szCs w:val="22"/>
        </w:rPr>
        <w:t xml:space="preserve"> odo dňa nadobudnutia účinnosti zmluvy</w:t>
      </w:r>
      <w:r w:rsidR="00787DD1">
        <w:rPr>
          <w:rFonts w:ascii="Arial Narrow" w:hAnsi="Arial Narrow"/>
          <w:sz w:val="22"/>
          <w:szCs w:val="22"/>
        </w:rPr>
        <w:t>.</w:t>
      </w:r>
    </w:p>
    <w:p w14:paraId="365F07B0" w14:textId="77777777" w:rsidR="00AE5B02" w:rsidRPr="008A38F0" w:rsidRDefault="00AE5B02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BE1A89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" w:name="_Toc488059671"/>
      <w:r w:rsidRPr="008A38F0">
        <w:rPr>
          <w:rFonts w:ascii="Arial Narrow" w:hAnsi="Arial Narrow"/>
          <w:bCs/>
          <w:color w:val="2F5496" w:themeColor="accent1" w:themeShade="BF"/>
        </w:rPr>
        <w:t>Komplexnosť dodávky</w:t>
      </w:r>
      <w:bookmarkEnd w:id="2"/>
    </w:p>
    <w:p w14:paraId="3B0D94AE" w14:textId="77777777" w:rsidR="009C6825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predloží ponuku na celý predmet </w:t>
      </w:r>
      <w:r w:rsidRPr="008A38F0">
        <w:rPr>
          <w:rFonts w:ascii="Arial Narrow" w:hAnsi="Arial Narrow"/>
        </w:rPr>
        <w:t>výzvy</w:t>
      </w:r>
      <w:r w:rsidR="009C6825" w:rsidRPr="008A38F0">
        <w:rPr>
          <w:rFonts w:ascii="Arial Narrow" w:hAnsi="Arial Narrow"/>
        </w:rPr>
        <w:t xml:space="preserve"> tak, ako je definovaný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týchto súťažných podkladoch.</w:t>
      </w:r>
    </w:p>
    <w:p w14:paraId="130D994D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BBEDA6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3" w:name="_Toc488059672"/>
      <w:r w:rsidRPr="008A38F0">
        <w:rPr>
          <w:rFonts w:ascii="Arial Narrow" w:hAnsi="Arial Narrow"/>
          <w:bCs/>
          <w:color w:val="2F5496" w:themeColor="accent1" w:themeShade="BF"/>
        </w:rPr>
        <w:t>Typ zmluvy</w:t>
      </w:r>
      <w:bookmarkEnd w:id="3"/>
    </w:p>
    <w:p w14:paraId="33CD09BE" w14:textId="28B6CB01" w:rsidR="009C6825" w:rsidRPr="008A38F0" w:rsidRDefault="0069131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Výsledkom </w:t>
      </w:r>
      <w:r w:rsidR="00AF3617" w:rsidRPr="008A38F0">
        <w:rPr>
          <w:rFonts w:ascii="Arial Narrow" w:hAnsi="Arial Narrow"/>
        </w:rPr>
        <w:t xml:space="preserve">verejného obstarávania bude uzatvorenie </w:t>
      </w:r>
      <w:r w:rsidRPr="008819B2">
        <w:rPr>
          <w:rFonts w:ascii="Arial Narrow" w:hAnsi="Arial Narrow"/>
        </w:rPr>
        <w:t>Kúpnej zmluvy</w:t>
      </w:r>
      <w:r w:rsidR="00EC5D0F" w:rsidRPr="008A38F0">
        <w:rPr>
          <w:rFonts w:ascii="Arial Narrow" w:hAnsi="Arial Narrow"/>
        </w:rPr>
        <w:t>.</w:t>
      </w:r>
    </w:p>
    <w:p w14:paraId="5BFB8893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BB3655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4" w:name="_Toc488059673"/>
      <w:r w:rsidRPr="008A38F0">
        <w:rPr>
          <w:rFonts w:ascii="Arial Narrow" w:hAnsi="Arial Narrow"/>
          <w:bCs/>
          <w:color w:val="2F5496" w:themeColor="accent1" w:themeShade="BF"/>
        </w:rPr>
        <w:t>Zdroj finančných prostriedkov</w:t>
      </w:r>
      <w:bookmarkEnd w:id="4"/>
    </w:p>
    <w:p w14:paraId="0C4390B4" w14:textId="06226A59" w:rsidR="009C6825" w:rsidRPr="00DD5135" w:rsidRDefault="009C6825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  <w:lang w:val="sk-SK"/>
        </w:rPr>
      </w:pPr>
      <w:r w:rsidRPr="008A38F0">
        <w:rPr>
          <w:rFonts w:ascii="Arial Narrow" w:hAnsi="Arial Narrow"/>
          <w:sz w:val="24"/>
          <w:szCs w:val="24"/>
        </w:rPr>
        <w:t xml:space="preserve">Predmet zákazky bude </w:t>
      </w:r>
      <w:r w:rsidRPr="0057776F">
        <w:rPr>
          <w:rFonts w:ascii="Arial Narrow" w:hAnsi="Arial Narrow"/>
          <w:sz w:val="24"/>
          <w:szCs w:val="24"/>
        </w:rPr>
        <w:t>financovaný z rozpočtovaných prostriedkov verejného obstarávateľa</w:t>
      </w:r>
      <w:r w:rsidR="00DD5135" w:rsidRPr="0057776F">
        <w:rPr>
          <w:rFonts w:ascii="Arial Narrow" w:hAnsi="Arial Narrow"/>
          <w:sz w:val="24"/>
          <w:szCs w:val="24"/>
          <w:lang w:val="sk-SK"/>
        </w:rPr>
        <w:t>.</w:t>
      </w:r>
    </w:p>
    <w:p w14:paraId="1712F18E" w14:textId="77777777" w:rsidR="00726D27" w:rsidRPr="008A38F0" w:rsidRDefault="00726D27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</w:rPr>
      </w:pPr>
    </w:p>
    <w:p w14:paraId="4CC995D9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5" w:name="_Toc488059674"/>
      <w:r w:rsidRPr="008A38F0">
        <w:rPr>
          <w:rFonts w:ascii="Arial Narrow" w:hAnsi="Arial Narrow"/>
          <w:bCs/>
          <w:color w:val="2F5496" w:themeColor="accent1" w:themeShade="BF"/>
        </w:rPr>
        <w:t>Podmienky predloženia ponuky</w:t>
      </w:r>
      <w:bookmarkEnd w:id="5"/>
      <w:r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6C8687B0" w14:textId="77777777" w:rsidR="00C53C16" w:rsidRPr="008A38F0" w:rsidRDefault="001A108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 xml:space="preserve">môže predložiť len jednu ponuku.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predkladá ponuku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elektronickej podobe v lehote na predkladanie ponúk podľa požiadaviek uvedených v týchto súťažných podkladoch.</w:t>
      </w:r>
    </w:p>
    <w:p w14:paraId="00104D53" w14:textId="77777777" w:rsidR="00C53C16" w:rsidRPr="008A38F0" w:rsidRDefault="00C53C1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C73094D" w14:textId="4A2C28DD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Ponuka je vyhotovená elektronicky</w:t>
      </w:r>
      <w:r w:rsidRPr="008A38F0">
        <w:rPr>
          <w:rFonts w:ascii="Arial Narrow" w:hAnsi="Arial Narrow"/>
        </w:rPr>
        <w:t xml:space="preserve"> v zmysle § 49 ods. 1 písm. a) </w:t>
      </w:r>
      <w:r w:rsidR="003D7FF7" w:rsidRPr="008A38F0">
        <w:rPr>
          <w:rFonts w:ascii="Arial Narrow" w:hAnsi="Arial Narrow"/>
        </w:rPr>
        <w:t>ZVO</w:t>
      </w:r>
      <w:r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  <w:u w:val="single"/>
        </w:rPr>
        <w:t xml:space="preserve">a vložená do </w:t>
      </w:r>
      <w:r w:rsidR="00FC62B4">
        <w:rPr>
          <w:rFonts w:ascii="Arial Narrow" w:hAnsi="Arial Narrow"/>
          <w:u w:val="single"/>
        </w:rPr>
        <w:t>elektronického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1" w:history="1">
        <w:r w:rsidR="00B320AE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DA1F71">
        <w:rPr>
          <w:rFonts w:ascii="Arial Narrow" w:hAnsi="Arial Narrow"/>
        </w:rPr>
        <w:t>. (ďalej ako aj „webová aplikácia JOSEPHINE“).</w:t>
      </w:r>
    </w:p>
    <w:p w14:paraId="34387F87" w14:textId="77777777" w:rsidR="00B320AE" w:rsidRPr="008A38F0" w:rsidRDefault="00B320A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6813A25" w14:textId="1B2871F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Elektronická ponuka sa vloží vyplnením ponukového formulára a vložením požadovaných dokladov a dokumentov v </w:t>
      </w:r>
      <w:r w:rsidR="00FC62B4">
        <w:rPr>
          <w:rFonts w:ascii="Arial Narrow" w:hAnsi="Arial Narrow"/>
        </w:rPr>
        <w:t>elektronickom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2" w:history="1">
        <w:r w:rsidR="00C4720E" w:rsidRPr="008A38F0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8A38F0">
        <w:rPr>
          <w:rFonts w:ascii="Arial Narrow" w:hAnsi="Arial Narrow"/>
        </w:rPr>
        <w:t>.</w:t>
      </w:r>
    </w:p>
    <w:p w14:paraId="56A09ED7" w14:textId="77777777" w:rsidR="00C4720E" w:rsidRPr="008A38F0" w:rsidRDefault="00C4720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AFA929E" w14:textId="79A8D5BC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musia byť pripojené požadované naskenované doklady (doporučený formát je „PDF“) </w:t>
      </w:r>
      <w:r w:rsidRPr="008A38F0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8A38F0">
        <w:rPr>
          <w:rFonts w:ascii="Arial Narrow" w:hAnsi="Arial Narrow"/>
          <w:u w:val="single"/>
        </w:rPr>
        <w:t>z</w:t>
      </w:r>
      <w:r w:rsidRPr="008A38F0">
        <w:rPr>
          <w:rFonts w:ascii="Arial Narrow" w:hAnsi="Arial Narrow"/>
          <w:u w:val="single"/>
        </w:rPr>
        <w:t>od</w:t>
      </w:r>
      <w:r w:rsidR="00621A1F" w:rsidRPr="008A38F0">
        <w:rPr>
          <w:rFonts w:ascii="Arial Narrow" w:hAnsi="Arial Narrow"/>
          <w:u w:val="single"/>
        </w:rPr>
        <w:t>povedá návrhu na plnenie</w:t>
      </w:r>
      <w:r w:rsidR="00A637DD" w:rsidRPr="008A38F0">
        <w:rPr>
          <w:rFonts w:ascii="Arial Narrow" w:hAnsi="Arial Narrow"/>
          <w:u w:val="single"/>
        </w:rPr>
        <w:t xml:space="preserve"> kritéria</w:t>
      </w:r>
      <w:r w:rsidRPr="008A38F0">
        <w:rPr>
          <w:rFonts w:ascii="Arial Narrow" w:hAnsi="Arial Narrow"/>
          <w:u w:val="single"/>
        </w:rPr>
        <w:t xml:space="preserve"> uvedeného v</w:t>
      </w:r>
      <w:r w:rsidR="007B7986" w:rsidRPr="008A38F0">
        <w:rPr>
          <w:rFonts w:ascii="Arial Narrow" w:hAnsi="Arial Narrow"/>
          <w:u w:val="single"/>
        </w:rPr>
        <w:t> súťažných podkladoch</w:t>
      </w:r>
      <w:r w:rsidRPr="008A38F0">
        <w:rPr>
          <w:rFonts w:ascii="Arial Narrow" w:hAnsi="Arial Narrow"/>
        </w:rPr>
        <w:t>.</w:t>
      </w:r>
    </w:p>
    <w:p w14:paraId="29D7A28C" w14:textId="77777777" w:rsidR="003211F5" w:rsidRPr="008A38F0" w:rsidRDefault="003211F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083A51B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8A38F0">
        <w:rPr>
          <w:rFonts w:ascii="Arial Narrow" w:hAnsi="Arial Narrow"/>
          <w:b/>
        </w:rPr>
        <w:t xml:space="preserve">V prípade, že </w:t>
      </w:r>
      <w:r w:rsidR="001A108A" w:rsidRPr="008A38F0">
        <w:rPr>
          <w:rFonts w:ascii="Arial Narrow" w:hAnsi="Arial Narrow"/>
          <w:b/>
        </w:rPr>
        <w:t>z</w:t>
      </w:r>
      <w:r w:rsidR="001A108A" w:rsidRPr="008A38F0">
        <w:rPr>
          <w:rFonts w:ascii="Arial Narrow" w:eastAsia="TimesNewRomanPSMT" w:hAnsi="Arial Narrow"/>
          <w:b/>
          <w:color w:val="000000"/>
        </w:rPr>
        <w:t>aradený záujemca</w:t>
      </w:r>
      <w:r w:rsidRPr="008A38F0">
        <w:rPr>
          <w:rFonts w:ascii="Arial Narrow" w:hAnsi="Arial Narrow"/>
          <w:b/>
        </w:rPr>
        <w:t xml:space="preserve"> predloží listinnú ponuku, verejný obstarávateľ na ňu nebude prihliadať. </w:t>
      </w:r>
    </w:p>
    <w:p w14:paraId="6561EB40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8AEC6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Ponuka, pre účely zadávania tejto zákazky, je prejav slobodnej vôle </w:t>
      </w:r>
      <w:r w:rsidR="001A108A" w:rsidRPr="008A38F0">
        <w:rPr>
          <w:rFonts w:ascii="Arial Narrow" w:eastAsia="TimesNewRomanPSMT" w:hAnsi="Arial Narrow"/>
          <w:color w:val="000000"/>
        </w:rPr>
        <w:t>zaradeného záujemcu</w:t>
      </w:r>
      <w:r w:rsidRPr="008A38F0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14:paraId="049C6325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E94449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Ponuku môžu predkladať </w:t>
      </w:r>
      <w:r w:rsidR="001A108A" w:rsidRPr="008A38F0">
        <w:rPr>
          <w:rFonts w:ascii="Arial Narrow" w:eastAsia="TimesNewRomanPSMT" w:hAnsi="Arial Narrow"/>
          <w:color w:val="000000"/>
        </w:rPr>
        <w:t xml:space="preserve">zaradení záujemcovia </w:t>
      </w:r>
      <w:r w:rsidRPr="008A38F0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 xml:space="preserve">prípade, že je </w:t>
      </w:r>
      <w:r w:rsidR="001A108A" w:rsidRPr="008A38F0">
        <w:rPr>
          <w:rFonts w:ascii="Arial Narrow" w:eastAsia="TimesNewRomanPSMT" w:hAnsi="Arial Narrow"/>
          <w:color w:val="000000"/>
        </w:rPr>
        <w:t>zaradeným záujemcom</w:t>
      </w:r>
      <w:r w:rsidRPr="008A38F0">
        <w:rPr>
          <w:rFonts w:ascii="Arial Narrow" w:hAnsi="Arial Narrow"/>
        </w:rPr>
        <w:t xml:space="preserve"> skupina, takýto </w:t>
      </w:r>
      <w:r w:rsidR="001A108A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mene ostatných členov skupiny v súvislosti s touto zákazkou</w:t>
      </w:r>
      <w:r w:rsidR="00470868" w:rsidRPr="008A38F0">
        <w:rPr>
          <w:rFonts w:ascii="Arial Narrow" w:hAnsi="Arial Narrow"/>
        </w:rPr>
        <w:t>, ak tento doklad nepredložil počas zaradenia do DNS</w:t>
      </w:r>
      <w:r w:rsidRPr="008A38F0">
        <w:rPr>
          <w:rFonts w:ascii="Arial Narrow" w:hAnsi="Arial Narrow"/>
        </w:rPr>
        <w:t xml:space="preserve">. V prípade, ak bude ponuka skupiny </w:t>
      </w:r>
      <w:r w:rsidR="001A108A" w:rsidRPr="008A38F0">
        <w:rPr>
          <w:rFonts w:ascii="Arial Narrow" w:eastAsia="TimesNewRomanPSMT" w:hAnsi="Arial Narrow"/>
          <w:color w:val="000000"/>
        </w:rPr>
        <w:t>zaradených záujemcov</w:t>
      </w:r>
      <w:r w:rsidRPr="008A38F0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nerozdielne.</w:t>
      </w:r>
    </w:p>
    <w:p w14:paraId="1918B0B3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33F741B" w14:textId="77777777" w:rsidR="009C6825" w:rsidRPr="008A38F0" w:rsidRDefault="00ED50A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eastAsia="TimesNewRomanPSMT" w:hAnsi="Arial Narrow"/>
        </w:rPr>
        <w:t xml:space="preserve">môže predložiť iba jednu ponuku. </w:t>
      </w: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>nemôže byť v</w:t>
      </w:r>
      <w:r w:rsidR="00612589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 xml:space="preserve">tom istom postupe zadávania zákazky </w:t>
      </w:r>
      <w:r w:rsidR="00470868" w:rsidRPr="008A38F0">
        <w:rPr>
          <w:rFonts w:ascii="Arial Narrow" w:hAnsi="Arial Narrow"/>
        </w:rPr>
        <w:t xml:space="preserve">(v konkrétnej výzve) </w:t>
      </w:r>
      <w:r w:rsidR="009C6825" w:rsidRPr="008A38F0">
        <w:rPr>
          <w:rFonts w:ascii="Arial Narrow" w:hAnsi="Arial Narrow"/>
        </w:rPr>
        <w:t xml:space="preserve">členom skupiny dodávateľov, ktorá predkladá ponuku. Verejný obstarávateľ alebo obstarávateľ vylúči </w:t>
      </w:r>
      <w:r w:rsidRPr="008A38F0">
        <w:rPr>
          <w:rFonts w:ascii="Arial Narrow" w:eastAsia="TimesNewRomanPSMT" w:hAnsi="Arial Narrow"/>
          <w:color w:val="000000"/>
        </w:rPr>
        <w:t>zaradeného záujemcu</w:t>
      </w:r>
      <w:r w:rsidR="009C6825" w:rsidRPr="008A38F0">
        <w:rPr>
          <w:rFonts w:ascii="Arial Narrow" w:hAnsi="Arial Narrow"/>
        </w:rPr>
        <w:t xml:space="preserve">, ktorý je súčasne členom skupiny dodávateľov. </w:t>
      </w:r>
    </w:p>
    <w:p w14:paraId="145608AD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39798A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6" w:name="_Toc488059675"/>
      <w:r w:rsidRPr="008A38F0">
        <w:rPr>
          <w:rFonts w:ascii="Arial Narrow" w:hAnsi="Arial Narrow"/>
          <w:bCs/>
          <w:color w:val="2F5496" w:themeColor="accent1" w:themeShade="BF"/>
        </w:rPr>
        <w:t>Jazyk ponuky</w:t>
      </w:r>
      <w:bookmarkEnd w:id="6"/>
    </w:p>
    <w:p w14:paraId="29C84DA2" w14:textId="31D066F4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</w:t>
      </w:r>
      <w:r w:rsidR="00EC5D0F" w:rsidRPr="008A38F0">
        <w:rPr>
          <w:rFonts w:ascii="Arial Narrow" w:hAnsi="Arial Narrow"/>
        </w:rPr>
        <w:t>kladá ponuku v</w:t>
      </w:r>
      <w:r w:rsidR="00944D6E" w:rsidRPr="008A38F0">
        <w:rPr>
          <w:rFonts w:ascii="Arial Narrow" w:hAnsi="Arial Narrow"/>
        </w:rPr>
        <w:t> </w:t>
      </w:r>
      <w:r w:rsidR="00EC5D0F" w:rsidRPr="008A38F0">
        <w:rPr>
          <w:rFonts w:ascii="Arial Narrow" w:hAnsi="Arial Narrow"/>
        </w:rPr>
        <w:t>slovenskom</w:t>
      </w:r>
      <w:r w:rsidR="00944D6E" w:rsidRPr="008A38F0">
        <w:rPr>
          <w:rFonts w:ascii="Arial Narrow" w:hAnsi="Arial Narrow"/>
        </w:rPr>
        <w:t xml:space="preserve"> alebo</w:t>
      </w:r>
      <w:r w:rsidR="00EC5D0F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českom jazyku. Ak je jej súčasťou doklad alebo dokument </w:t>
      </w:r>
      <w:r w:rsidR="009C6825" w:rsidRPr="008819B2">
        <w:rPr>
          <w:rFonts w:ascii="Arial Narrow" w:hAnsi="Arial Narrow"/>
        </w:rPr>
        <w:t>vyhotovený v cudzom jazyku, predkladá sa spolu s jeho úradným prekladom do slovenčiny; to neplatí</w:t>
      </w:r>
      <w:r w:rsidR="009C6825" w:rsidRPr="008A38F0">
        <w:rPr>
          <w:rFonts w:ascii="Arial Narrow" w:hAnsi="Arial Narrow"/>
        </w:rPr>
        <w:t xml:space="preserve"> pre doklady a dokumenty vyhotovené v českom jazyku. Ponuka musí byť predložená v čitateľnej a reprodukovateľnej podobe.</w:t>
      </w:r>
    </w:p>
    <w:p w14:paraId="04570936" w14:textId="77777777" w:rsidR="00772672" w:rsidRPr="008A38F0" w:rsidRDefault="00772672" w:rsidP="008A38F0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14:paraId="1A09096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7" w:name="_Toc488059676"/>
      <w:r w:rsidRPr="008A38F0">
        <w:rPr>
          <w:rFonts w:ascii="Arial Narrow" w:hAnsi="Arial Narrow"/>
          <w:bCs/>
          <w:color w:val="2F5496" w:themeColor="accent1" w:themeShade="BF"/>
        </w:rPr>
        <w:t>Predkladanie a obsah ponuky</w:t>
      </w:r>
      <w:bookmarkEnd w:id="7"/>
    </w:p>
    <w:p w14:paraId="67BB65E6" w14:textId="5D1C98A9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Ponuky sa budú predkladať elektronicky v zmysle § 49 ods. 1 písm. a)</w:t>
      </w:r>
      <w:r w:rsidR="00015857" w:rsidRPr="008A38F0">
        <w:rPr>
          <w:rFonts w:ascii="Arial Narrow" w:hAnsi="Arial Narrow"/>
        </w:rPr>
        <w:t xml:space="preserve"> ZVO,</w:t>
      </w:r>
      <w:r w:rsidR="008566EA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do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, umiestnenom na webovej adrese </w:t>
      </w:r>
      <w:hyperlink r:id="rId13" w:history="1">
        <w:r w:rsidR="00144254" w:rsidRPr="008A38F0">
          <w:rPr>
            <w:rStyle w:val="Hypertextovprepojenie"/>
            <w:rFonts w:ascii="Arial Narrow" w:hAnsi="Arial Narrow"/>
          </w:rPr>
          <w:t>https://josephine.proebiz.com</w:t>
        </w:r>
      </w:hyperlink>
      <w:r w:rsidRPr="008A38F0">
        <w:rPr>
          <w:rFonts w:ascii="Arial Narrow" w:hAnsi="Arial Narrow"/>
        </w:rPr>
        <w:t>.</w:t>
      </w:r>
    </w:p>
    <w:p w14:paraId="1B411773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14:paraId="2B2D6A06" w14:textId="77777777" w:rsidR="009C6825" w:rsidRPr="008A38F0" w:rsidRDefault="004C667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Predkladanie ponúk je umožnené iba autentifikovaným zaradeným záujemcom do daného zriadeného Dynamického nákupného systému</w:t>
      </w:r>
      <w:r w:rsidRPr="008A38F0">
        <w:rPr>
          <w:rFonts w:ascii="Arial Narrow" w:hAnsi="Arial Narrow"/>
        </w:rPr>
        <w:t xml:space="preserve">. Zaradený záujemca sa prihlasuje do systému pomocou </w:t>
      </w:r>
      <w:proofErr w:type="spellStart"/>
      <w:r w:rsidRPr="008A38F0">
        <w:rPr>
          <w:rFonts w:ascii="Arial Narrow" w:hAnsi="Arial Narrow"/>
        </w:rPr>
        <w:t>eID</w:t>
      </w:r>
      <w:proofErr w:type="spellEnd"/>
      <w:r w:rsidRPr="008A38F0">
        <w:rPr>
          <w:rFonts w:ascii="Arial Narrow" w:hAnsi="Arial Narrow"/>
        </w:rPr>
        <w:t xml:space="preserve"> alebo svojich hesiel, ktoré nadobudol v rámci autentifikačného procesu.</w:t>
      </w:r>
    </w:p>
    <w:p w14:paraId="08493A74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C54388C" w14:textId="2D1985E7" w:rsidR="007B7986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Autentifikovaný zaradený záujemca si po prihlásení do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v záložke „Moje obstarávania“ vyberie predmetnú zákazku a vloží svoju ponuku do určeného formulára na príjem ponúk, ktorý nájde v záložke ponuky.</w:t>
      </w:r>
    </w:p>
    <w:p w14:paraId="460A4CD8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432C939" w14:textId="693663D6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8A38F0">
        <w:rPr>
          <w:rFonts w:ascii="Arial Narrow" w:hAnsi="Arial Narrow"/>
        </w:rPr>
        <w:t xml:space="preserve">navrhovaná </w:t>
      </w:r>
      <w:r w:rsidR="000143D6" w:rsidRPr="008A38F0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8A38F0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D90500">
        <w:rPr>
          <w:rFonts w:ascii="Arial Narrow" w:hAnsi="Arial Narrow"/>
          <w:color w:val="000000"/>
          <w:shd w:val="clear" w:color="auto" w:fill="FFFFFF"/>
        </w:rPr>
        <w:t>bez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FC62B4">
        <w:rPr>
          <w:rFonts w:ascii="Arial Narrow" w:hAnsi="Arial Narrow"/>
        </w:rPr>
        <w:t>elektronického prostriedku JOSEPHINE</w:t>
      </w:r>
      <w:r w:rsidR="00E06D57" w:rsidRPr="008A38F0">
        <w:rPr>
          <w:rFonts w:ascii="Arial Narrow" w:hAnsi="Arial Narrow"/>
        </w:rPr>
        <w:t>.</w:t>
      </w:r>
      <w:r w:rsidR="008F6093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="009C6825" w:rsidRPr="008A38F0">
        <w:rPr>
          <w:rFonts w:ascii="Arial Narrow" w:hAnsi="Arial Narrow"/>
        </w:rPr>
        <w:t xml:space="preserve"> musia byť pripojené</w:t>
      </w:r>
      <w:r w:rsidR="00E06D57" w:rsidRPr="008A38F0">
        <w:rPr>
          <w:rFonts w:ascii="Arial Narrow" w:hAnsi="Arial Narrow"/>
        </w:rPr>
        <w:t xml:space="preserve"> požadované naskenované d</w:t>
      </w:r>
      <w:r w:rsidR="00621A1F" w:rsidRPr="008A38F0">
        <w:rPr>
          <w:rFonts w:ascii="Arial Narrow" w:hAnsi="Arial Narrow"/>
        </w:rPr>
        <w:t xml:space="preserve">oklady a dokumenty </w:t>
      </w:r>
      <w:r w:rsidR="009C6825" w:rsidRPr="008A38F0">
        <w:rPr>
          <w:rFonts w:ascii="Arial Narrow" w:hAnsi="Arial Narrow"/>
        </w:rPr>
        <w:t>tvoriace obsah ponuky, požadované v týchto súťažných podkladoch</w:t>
      </w:r>
      <w:r w:rsidR="00621A1F" w:rsidRPr="008A38F0">
        <w:rPr>
          <w:rFonts w:ascii="Arial Narrow" w:hAnsi="Arial Narrow"/>
        </w:rPr>
        <w:t xml:space="preserve">, ktoré musia byť k termínu </w:t>
      </w:r>
      <w:r w:rsidR="009C6825" w:rsidRPr="008A38F0">
        <w:rPr>
          <w:rFonts w:ascii="Arial Narrow" w:hAnsi="Arial Narrow"/>
        </w:rPr>
        <w:t>predloženia ponuky platné a aktuálne.</w:t>
      </w:r>
    </w:p>
    <w:p w14:paraId="7B5E3F82" w14:textId="77777777" w:rsidR="00E06D57" w:rsidRPr="008A38F0" w:rsidRDefault="00E06D5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</w:p>
    <w:p w14:paraId="69B75A1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8A38F0">
        <w:rPr>
          <w:rFonts w:ascii="Arial Narrow" w:hAnsi="Arial Narrow"/>
          <w:b/>
          <w:color w:val="000000"/>
          <w:u w:val="single"/>
        </w:rPr>
        <w:t>Ponuka bude obsahovať:</w:t>
      </w:r>
    </w:p>
    <w:p w14:paraId="55A5C974" w14:textId="38B13FE1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opis ponúkaného tovaru</w:t>
      </w:r>
      <w:r w:rsidR="003E26B2" w:rsidRPr="008A38F0">
        <w:rPr>
          <w:rFonts w:ascii="Arial Narrow" w:eastAsia="TimesNewRomanPSMT" w:hAnsi="Arial Narrow"/>
          <w:color w:val="000000"/>
        </w:rPr>
        <w:t xml:space="preserve"> – </w:t>
      </w:r>
      <w:r w:rsidR="003E26B2" w:rsidRPr="008819B2">
        <w:rPr>
          <w:rFonts w:ascii="Arial Narrow" w:eastAsia="TimesNewRomanPSMT" w:hAnsi="Arial Narrow"/>
          <w:color w:val="000000"/>
        </w:rPr>
        <w:t>Vlastný návrh plnenia</w:t>
      </w:r>
      <w:r w:rsidRPr="008819B2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preukazujúci splnenie požiadaviek verejného obstarávateľa na predmet zákazky</w:t>
      </w:r>
      <w:r w:rsidR="007C7FF6" w:rsidRPr="008A38F0">
        <w:rPr>
          <w:rFonts w:ascii="Arial Narrow" w:eastAsia="TimesNewRomanPSMT" w:hAnsi="Arial Narrow"/>
          <w:color w:val="000000"/>
        </w:rPr>
        <w:t xml:space="preserve"> </w:t>
      </w:r>
      <w:r w:rsidR="007C7FF6" w:rsidRPr="008A38F0">
        <w:rPr>
          <w:rFonts w:ascii="Arial Narrow" w:hAnsi="Arial Narrow"/>
          <w:color w:val="000000"/>
          <w:shd w:val="clear" w:color="auto" w:fill="FFFFFF"/>
        </w:rPr>
        <w:t>(príloha č. 1)</w:t>
      </w:r>
      <w:r w:rsidRPr="008A38F0">
        <w:rPr>
          <w:rFonts w:ascii="Arial Narrow" w:eastAsia="TimesNewRomanPSMT" w:hAnsi="Arial Narrow"/>
          <w:color w:val="000000"/>
        </w:rPr>
        <w:t>,</w:t>
      </w:r>
    </w:p>
    <w:p w14:paraId="542E41E1" w14:textId="6D2FAE2D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8A38F0">
        <w:rPr>
          <w:rFonts w:ascii="Arial Narrow" w:eastAsia="TimesNewRomanPSMT" w:hAnsi="Arial Narrow"/>
        </w:rPr>
        <w:t xml:space="preserve">zákazky 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FC62B4">
        <w:rPr>
          <w:rFonts w:ascii="Arial Narrow" w:hAnsi="Arial Narrow"/>
          <w:color w:val="000000"/>
          <w:shd w:val="clear" w:color="auto" w:fill="FFFFFF"/>
        </w:rPr>
        <w:t>elektronického prostriedku JOSEPHINE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 (príloha č. 2).</w:t>
      </w:r>
    </w:p>
    <w:p w14:paraId="0DA22D4F" w14:textId="7E0F1EC5" w:rsidR="007C7FF6" w:rsidRPr="008819B2" w:rsidRDefault="003A54A7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</w:rPr>
        <w:t xml:space="preserve">Čestné vyhlásenie uchádzača </w:t>
      </w:r>
      <w:r w:rsidR="00B633BD" w:rsidRPr="008819B2">
        <w:rPr>
          <w:rFonts w:ascii="Arial Narrow" w:hAnsi="Arial Narrow"/>
          <w:color w:val="000000"/>
          <w:shd w:val="clear" w:color="auto" w:fill="FFFFFF"/>
        </w:rPr>
        <w:t>podľa prílohy č. 5</w:t>
      </w:r>
    </w:p>
    <w:p w14:paraId="21B0D7A3" w14:textId="77777777" w:rsidR="009C6825" w:rsidRPr="008A38F0" w:rsidRDefault="009C6825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14:paraId="184D5AF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8" w:name="_Toc488059677"/>
      <w:r w:rsidRPr="008A38F0">
        <w:rPr>
          <w:rFonts w:ascii="Arial Narrow" w:hAnsi="Arial Narrow"/>
          <w:bCs/>
          <w:color w:val="2F5496" w:themeColor="accent1" w:themeShade="BF"/>
        </w:rPr>
        <w:t>Lehota na predkladanie ponúk</w:t>
      </w:r>
      <w:bookmarkEnd w:id="8"/>
    </w:p>
    <w:p w14:paraId="6FEFF849" w14:textId="77777777" w:rsidR="007A5BF6" w:rsidRPr="007A5BF6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A5BF6">
        <w:rPr>
          <w:rFonts w:ascii="Arial Narrow" w:hAnsi="Arial Narrow"/>
        </w:rPr>
        <w:t>Ponuky musia byť doručené do konca lehoty na predkladanie ponúk, ktorý je uvedený v elektronickom prostriedku JOSEPHINE v časti zodpovedajúcej tejto zákazke.</w:t>
      </w:r>
    </w:p>
    <w:p w14:paraId="0483529D" w14:textId="25AC2D83" w:rsidR="009C6825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A5BF6">
        <w:rPr>
          <w:rFonts w:ascii="Arial Narrow" w:hAnsi="Arial Narrow"/>
        </w:rPr>
        <w:t>Ponuka zaradeného záujemcu predložená po uplynutí lehoty na predkladanie ponúk sa elektronicky neotvorí.</w:t>
      </w:r>
    </w:p>
    <w:p w14:paraId="595AB2DC" w14:textId="77777777" w:rsidR="007A5BF6" w:rsidRPr="008A38F0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3D05121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9" w:name="_Toc488059678"/>
      <w:r w:rsidRPr="008A38F0">
        <w:rPr>
          <w:rFonts w:ascii="Arial Narrow" w:hAnsi="Arial Narrow"/>
          <w:bCs/>
          <w:color w:val="2F5496" w:themeColor="accent1" w:themeShade="BF"/>
        </w:rPr>
        <w:t>Platnosť (viazanosť) ponuky</w:t>
      </w:r>
      <w:bookmarkEnd w:id="9"/>
    </w:p>
    <w:p w14:paraId="06932FDC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Viazanosť ponú</w:t>
      </w:r>
      <w:r w:rsidR="007B7986" w:rsidRPr="008A38F0">
        <w:rPr>
          <w:rFonts w:ascii="Arial Narrow" w:hAnsi="Arial Narrow"/>
        </w:rPr>
        <w:t xml:space="preserve">k je do </w:t>
      </w:r>
      <w:r w:rsidR="00417294" w:rsidRPr="007C5E9C">
        <w:rPr>
          <w:rFonts w:ascii="Arial Narrow" w:hAnsi="Arial Narrow"/>
          <w:b/>
        </w:rPr>
        <w:t>6</w:t>
      </w:r>
      <w:r w:rsidR="006668D8" w:rsidRPr="008A38F0">
        <w:rPr>
          <w:rFonts w:ascii="Arial Narrow" w:hAnsi="Arial Narrow"/>
        </w:rPr>
        <w:t xml:space="preserve"> </w:t>
      </w:r>
      <w:r w:rsidR="0014283F" w:rsidRPr="007C5E9C">
        <w:rPr>
          <w:rFonts w:ascii="Arial Narrow" w:hAnsi="Arial Narrow"/>
          <w:b/>
        </w:rPr>
        <w:t>mesiacov</w:t>
      </w:r>
      <w:r w:rsidR="0014283F" w:rsidRPr="008A38F0">
        <w:rPr>
          <w:rFonts w:ascii="Arial Narrow" w:hAnsi="Arial Narrow"/>
        </w:rPr>
        <w:t xml:space="preserve"> od uplynutia lehoty na predkladanie ponúk</w:t>
      </w:r>
      <w:r w:rsidRPr="008A38F0">
        <w:rPr>
          <w:rFonts w:ascii="Arial Narrow" w:hAnsi="Arial Narrow"/>
        </w:rPr>
        <w:t xml:space="preserve">. </w:t>
      </w:r>
      <w:r w:rsidR="00D64A6E" w:rsidRPr="008A38F0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14:paraId="579FACF0" w14:textId="77777777" w:rsidR="00D64A6E" w:rsidRPr="008A38F0" w:rsidRDefault="00D64A6E" w:rsidP="008A38F0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23BA5ED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0" w:name="_Toc488059679"/>
      <w:r w:rsidRPr="008A38F0">
        <w:rPr>
          <w:rFonts w:ascii="Arial Narrow" w:hAnsi="Arial Narrow"/>
          <w:bCs/>
          <w:color w:val="2F5496" w:themeColor="accent1" w:themeShade="BF"/>
        </w:rPr>
        <w:t>Zábezpeka ponuky</w:t>
      </w:r>
      <w:bookmarkEnd w:id="10"/>
    </w:p>
    <w:p w14:paraId="3FD5F870" w14:textId="6B8077EC" w:rsidR="00EF153E" w:rsidRPr="008A38F0" w:rsidRDefault="00EF153E" w:rsidP="008A38F0">
      <w:pPr>
        <w:pStyle w:val="Odsekzoznamu"/>
        <w:numPr>
          <w:ilvl w:val="1"/>
          <w:numId w:val="1"/>
        </w:numPr>
        <w:spacing w:before="120" w:after="120" w:line="276" w:lineRule="auto"/>
        <w:ind w:left="567" w:hanging="567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Zábezpeka ponuky sa </w:t>
      </w:r>
      <w:r w:rsidR="00B959DC" w:rsidRPr="008A38F0">
        <w:rPr>
          <w:rFonts w:ascii="Arial Narrow" w:hAnsi="Arial Narrow"/>
        </w:rPr>
        <w:t>ne</w:t>
      </w:r>
      <w:r w:rsidRPr="008A38F0">
        <w:rPr>
          <w:rFonts w:ascii="Arial Narrow" w:hAnsi="Arial Narrow"/>
        </w:rPr>
        <w:t>vyžaduje</w:t>
      </w:r>
      <w:r w:rsidR="00B959DC" w:rsidRPr="008A38F0">
        <w:rPr>
          <w:rFonts w:ascii="Arial Narrow" w:hAnsi="Arial Narrow"/>
        </w:rPr>
        <w:t xml:space="preserve">. </w:t>
      </w:r>
      <w:r w:rsidRPr="008A38F0">
        <w:rPr>
          <w:rFonts w:ascii="Arial Narrow" w:hAnsi="Arial Narrow"/>
        </w:rPr>
        <w:t xml:space="preserve"> </w:t>
      </w:r>
    </w:p>
    <w:p w14:paraId="59FC0724" w14:textId="4FCEACEF" w:rsidR="00726D27" w:rsidRPr="008A38F0" w:rsidRDefault="00726D27" w:rsidP="008A38F0">
      <w:pPr>
        <w:spacing w:line="276" w:lineRule="auto"/>
        <w:jc w:val="both"/>
        <w:rPr>
          <w:rFonts w:ascii="Arial Narrow" w:hAnsi="Arial Narrow"/>
          <w:b/>
          <w:strike/>
        </w:rPr>
      </w:pPr>
    </w:p>
    <w:p w14:paraId="34AAE5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1" w:name="_Toc488059680"/>
      <w:r w:rsidRPr="008A38F0">
        <w:rPr>
          <w:rFonts w:ascii="Arial Narrow" w:hAnsi="Arial Narrow"/>
          <w:bCs/>
          <w:color w:val="2F5496" w:themeColor="accent1" w:themeShade="BF"/>
        </w:rPr>
        <w:t>Doplnenie, zmena a odvolanie ponuky</w:t>
      </w:r>
      <w:bookmarkEnd w:id="11"/>
    </w:p>
    <w:p w14:paraId="1B219F3B" w14:textId="5939E591" w:rsidR="009C6825" w:rsidRPr="008A38F0" w:rsidRDefault="00B550D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p</w:t>
      </w:r>
      <w:r w:rsidR="009C6825" w:rsidRPr="008A38F0">
        <w:rPr>
          <w:rFonts w:ascii="Arial Narrow" w:hAnsi="Arial Narrow"/>
          <w:color w:val="000000"/>
        </w:rPr>
        <w:t xml:space="preserve">redkladanie </w:t>
      </w:r>
      <w:r w:rsidR="009C6825" w:rsidRPr="008A38F0">
        <w:rPr>
          <w:rFonts w:ascii="Arial Narrow" w:eastAsia="TimesNewRomanPSMT" w:hAnsi="Arial Narrow"/>
          <w:color w:val="000000"/>
        </w:rPr>
        <w:t xml:space="preserve">ponúk. Doplnenie alebo zmenu ponuky je možné vykonať prostredníctvom funkcionality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v </w:t>
      </w:r>
      <w:r w:rsidR="009C6825" w:rsidRPr="008A38F0">
        <w:rPr>
          <w:rFonts w:ascii="Arial Narrow" w:hAnsi="Arial Narrow"/>
          <w:color w:val="000000"/>
        </w:rPr>
        <w:t xml:space="preserve">primeranej </w:t>
      </w:r>
      <w:r w:rsidR="009C6825" w:rsidRPr="008A38F0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14:paraId="73E651C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DD2E9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2" w:name="_Toc488059681"/>
      <w:r w:rsidRPr="008A38F0">
        <w:rPr>
          <w:rFonts w:ascii="Arial Narrow" w:hAnsi="Arial Narrow"/>
          <w:bCs/>
          <w:color w:val="2F5496" w:themeColor="accent1" w:themeShade="BF"/>
        </w:rPr>
        <w:t>Náklady na ponuku</w:t>
      </w:r>
      <w:bookmarkEnd w:id="12"/>
    </w:p>
    <w:p w14:paraId="71514047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8A38F0">
        <w:rPr>
          <w:rFonts w:ascii="Arial Narrow" w:hAnsi="Arial Narrow"/>
          <w:color w:val="000000"/>
        </w:rPr>
        <w:t xml:space="preserve">neprijme ani jednu z </w:t>
      </w:r>
      <w:r w:rsidRPr="008A38F0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14:paraId="551BD36F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78B3C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3" w:name="_Toc488059682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Variantné riešenie</w:t>
      </w:r>
      <w:bookmarkEnd w:id="13"/>
    </w:p>
    <w:p w14:paraId="238B28F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8A38F0">
        <w:rPr>
          <w:rFonts w:ascii="Arial Narrow" w:eastAsia="TimesNewRomanPSMT" w:hAnsi="Arial Narrow"/>
          <w:color w:val="000000"/>
        </w:rPr>
        <w:t>olo predložené. Vyhodnotené budú</w:t>
      </w:r>
      <w:r w:rsidRPr="008A38F0">
        <w:rPr>
          <w:rFonts w:ascii="Arial Narrow" w:eastAsia="TimesNewRomanPSMT" w:hAnsi="Arial Narrow"/>
          <w:color w:val="000000"/>
        </w:rPr>
        <w:t xml:space="preserve"> iba požadované riešenia.</w:t>
      </w:r>
    </w:p>
    <w:p w14:paraId="2CB07E8D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9F3BEBE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4" w:name="_Toc488059683"/>
      <w:r w:rsidRPr="008A38F0">
        <w:rPr>
          <w:rFonts w:ascii="Arial Narrow" w:hAnsi="Arial Narrow"/>
          <w:bCs/>
          <w:color w:val="2F5496" w:themeColor="accent1" w:themeShade="BF"/>
        </w:rPr>
        <w:t>Predkladanie žiadostí o súťažné podklady</w:t>
      </w:r>
      <w:bookmarkEnd w:id="14"/>
    </w:p>
    <w:p w14:paraId="66E9387E" w14:textId="21059D43" w:rsidR="009C6825" w:rsidRPr="008A38F0" w:rsidRDefault="000B10C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ne</w:t>
      </w:r>
      <w:r w:rsidR="003C4AA5" w:rsidRPr="008A38F0">
        <w:rPr>
          <w:rFonts w:ascii="Arial Narrow" w:eastAsia="TimesNewRomanPSMT" w:hAnsi="Arial Narrow"/>
          <w:color w:val="000000"/>
        </w:rPr>
        <w:t>bude ž</w:t>
      </w:r>
      <w:r w:rsidR="009C6825" w:rsidRPr="008A38F0">
        <w:rPr>
          <w:rFonts w:ascii="Arial Narrow" w:eastAsia="TimesNewRomanPSMT" w:hAnsi="Arial Narrow"/>
          <w:color w:val="000000"/>
        </w:rPr>
        <w:t>iadať o súťažné podklady</w:t>
      </w:r>
      <w:r w:rsidR="002C6BDD" w:rsidRPr="008A38F0">
        <w:rPr>
          <w:rFonts w:ascii="Arial Narrow" w:eastAsia="TimesNewRomanPSMT" w:hAnsi="Arial Narrow"/>
          <w:color w:val="000000"/>
        </w:rPr>
        <w:t>,</w:t>
      </w:r>
      <w:r w:rsidR="009C6825" w:rsidRPr="008A38F0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8A38F0">
        <w:rPr>
          <w:rFonts w:ascii="Arial Narrow" w:eastAsia="TimesNewRomanPSMT" w:hAnsi="Arial Narrow"/>
          <w:color w:val="000000"/>
        </w:rPr>
        <w:t xml:space="preserve">mu budú sprístupnené cez </w:t>
      </w:r>
      <w:r w:rsidR="002606C0">
        <w:rPr>
          <w:rFonts w:ascii="Arial Narrow" w:hAnsi="Arial Narrow"/>
        </w:rPr>
        <w:t>elektronick</w:t>
      </w:r>
      <w:r w:rsidR="00DA1F71">
        <w:rPr>
          <w:rFonts w:ascii="Arial Narrow" w:hAnsi="Arial Narrow"/>
        </w:rPr>
        <w:t>ý</w:t>
      </w:r>
      <w:r w:rsidR="002606C0">
        <w:rPr>
          <w:rFonts w:ascii="Arial Narrow" w:hAnsi="Arial Narrow"/>
        </w:rPr>
        <w:t xml:space="preserve"> prostried</w:t>
      </w:r>
      <w:r w:rsidR="00DA1F71">
        <w:rPr>
          <w:rFonts w:ascii="Arial Narrow" w:hAnsi="Arial Narrow"/>
        </w:rPr>
        <w:t>ok</w:t>
      </w:r>
      <w:r w:rsidR="002606C0">
        <w:rPr>
          <w:rFonts w:ascii="Arial Narrow" w:hAnsi="Arial Narrow"/>
        </w:rPr>
        <w:t xml:space="preserve"> JOSEPHINE</w:t>
      </w:r>
      <w:r w:rsidR="009C6825" w:rsidRPr="008A38F0">
        <w:rPr>
          <w:rFonts w:ascii="Arial Narrow" w:eastAsia="TimesNewRomanPSMT" w:hAnsi="Arial Narrow"/>
          <w:color w:val="000000"/>
        </w:rPr>
        <w:t xml:space="preserve">. V profile verejného obstarávateľa na stránke Úradu pre verejné obstarávanie sa nachádza </w:t>
      </w:r>
      <w:proofErr w:type="spellStart"/>
      <w:r w:rsidR="009C6825" w:rsidRPr="008A38F0">
        <w:rPr>
          <w:rFonts w:ascii="Arial Narrow" w:eastAsia="TimesNewRomanPSMT" w:hAnsi="Arial Narrow"/>
          <w:color w:val="000000"/>
        </w:rPr>
        <w:t>link</w:t>
      </w:r>
      <w:proofErr w:type="spellEnd"/>
      <w:r w:rsidR="009C6825" w:rsidRPr="008A38F0">
        <w:rPr>
          <w:rFonts w:ascii="Arial Narrow" w:eastAsia="TimesNewRomanPSMT" w:hAnsi="Arial Narrow"/>
          <w:color w:val="000000"/>
        </w:rPr>
        <w:t xml:space="preserve"> na tieto podklady. Všetky vysvetlenia a prípadné úpravy budú tiež zverejnené v </w:t>
      </w:r>
      <w:r w:rsidR="002606C0">
        <w:rPr>
          <w:rFonts w:ascii="Arial Narrow" w:hAnsi="Arial Narrow"/>
        </w:rPr>
        <w:t>elektronickom prostriedku JOSEPHINE</w:t>
      </w:r>
      <w:r w:rsidR="009C6825" w:rsidRPr="008A38F0">
        <w:rPr>
          <w:rFonts w:ascii="Arial Narrow" w:eastAsia="TimesNewRomanPSMT" w:hAnsi="Arial Narrow"/>
          <w:color w:val="000000"/>
        </w:rPr>
        <w:t>.</w:t>
      </w:r>
    </w:p>
    <w:p w14:paraId="1C291FD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0B6CAA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5" w:name="_Toc488059684"/>
      <w:r w:rsidRPr="008A38F0">
        <w:rPr>
          <w:rFonts w:ascii="Arial Narrow" w:hAnsi="Arial Narrow"/>
          <w:bCs/>
          <w:color w:val="2F5496" w:themeColor="accent1" w:themeShade="BF"/>
        </w:rPr>
        <w:t>Podmienky zrušenia použitého postupu zadávania zákazky</w:t>
      </w:r>
      <w:bookmarkEnd w:id="15"/>
    </w:p>
    <w:p w14:paraId="2F884853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>.</w:t>
      </w:r>
      <w:r w:rsidR="00271CEB" w:rsidRPr="008A38F0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8A38F0">
        <w:rPr>
          <w:rFonts w:ascii="Arial Narrow" w:eastAsia="TimesNewRomanPSMT" w:hAnsi="Arial Narrow"/>
          <w:color w:val="000000"/>
        </w:rPr>
        <w:t>,</w:t>
      </w:r>
      <w:r w:rsidR="005C6CC9" w:rsidRPr="008A38F0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8A38F0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14:paraId="1A4B56B8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74A9E0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6" w:name="_Toc488059685"/>
      <w:r w:rsidRPr="008A38F0">
        <w:rPr>
          <w:rFonts w:ascii="Arial Narrow" w:hAnsi="Arial Narrow"/>
          <w:bCs/>
          <w:color w:val="2F5496" w:themeColor="accent1" w:themeShade="BF"/>
        </w:rPr>
        <w:t>Komunikácia a vysvetlenie</w:t>
      </w:r>
      <w:bookmarkEnd w:id="16"/>
    </w:p>
    <w:p w14:paraId="649D031A" w14:textId="6F6EE888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8A38F0">
        <w:rPr>
          <w:rFonts w:ascii="Arial Narrow" w:eastAsia="TimesNewRomanPSMT" w:hAnsi="Arial Narrow"/>
          <w:color w:val="000000"/>
        </w:rPr>
        <w:t xml:space="preserve">o 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, tento spôsob komunikácie sa týka akejkoľvek komunikácie a podaní medzi verejným obstarávateľom a 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14:paraId="768CDBC0" w14:textId="77777777" w:rsidR="00306C70" w:rsidRPr="008A38F0" w:rsidRDefault="00306C70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4D756C1" w14:textId="5F4C16C5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b/>
          <w:color w:val="000000"/>
        </w:rPr>
        <w:t>Pravidlá pre doručovanie</w:t>
      </w:r>
      <w:r w:rsidRPr="008A38F0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8A38F0">
        <w:rPr>
          <w:rFonts w:ascii="Arial Narrow" w:eastAsia="TimesNewRomanPSMT" w:hAnsi="Arial Narrow"/>
          <w:color w:val="000000"/>
        </w:rPr>
        <w:t>zaradenému záujemcovi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="000B10C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ak jej adresát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bude mať objektívnu možnosť oboznámiť sa s jej obsahom, </w:t>
      </w:r>
      <w:proofErr w:type="spellStart"/>
      <w:r w:rsidRPr="008A38F0">
        <w:rPr>
          <w:rFonts w:ascii="Arial Narrow" w:eastAsia="TimesNewRomanPSMT" w:hAnsi="Arial Narrow"/>
          <w:color w:val="000000"/>
        </w:rPr>
        <w:t>t.j</w:t>
      </w:r>
      <w:proofErr w:type="spellEnd"/>
      <w:r w:rsidRPr="008A38F0">
        <w:rPr>
          <w:rFonts w:ascii="Arial Narrow" w:eastAsia="TimesNewRomanPSMT" w:hAnsi="Arial Narrow"/>
          <w:color w:val="000000"/>
        </w:rPr>
        <w:t xml:space="preserve">. ako náhle sa dostane zásielka do sféry jeho dispozície. Za okamih doručenia sa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považuje okamih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v s</w:t>
      </w:r>
      <w:r w:rsidR="006B2FB0" w:rsidRPr="008A38F0">
        <w:rPr>
          <w:rFonts w:ascii="Arial Narrow" w:eastAsia="TimesNewRomanPSMT" w:hAnsi="Arial Narrow"/>
          <w:color w:val="000000"/>
        </w:rPr>
        <w:t>úlade s funkcionalitou systému.</w:t>
      </w:r>
    </w:p>
    <w:p w14:paraId="2427E34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94731B3" w14:textId="051260EE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zaradenému záujemcovi </w:t>
      </w:r>
      <w:r w:rsidRPr="008A38F0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) bezodkladne odosl</w:t>
      </w:r>
      <w:r w:rsidR="00962367" w:rsidRPr="008A38F0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8A38F0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Pr="008A38F0">
        <w:rPr>
          <w:rFonts w:ascii="Arial Narrow" w:eastAsia="TimesNewRomanPSMT" w:hAnsi="Arial Narrow"/>
          <w:color w:val="000000"/>
        </w:rPr>
        <w:t>sa prihl</w:t>
      </w:r>
      <w:r w:rsidR="00962367" w:rsidRPr="008A38F0">
        <w:rPr>
          <w:rFonts w:ascii="Arial Narrow" w:eastAsia="TimesNewRomanPSMT" w:hAnsi="Arial Narrow"/>
          <w:color w:val="000000"/>
        </w:rPr>
        <w:t xml:space="preserve">ási do systému a v komunikačnom </w:t>
      </w:r>
      <w:r w:rsidRPr="008A38F0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8A38F0">
        <w:rPr>
          <w:rFonts w:ascii="Arial Narrow" w:eastAsia="TimesNewRomanPSMT" w:hAnsi="Arial Narrow"/>
          <w:color w:val="000000"/>
        </w:rPr>
        <w:t>.</w:t>
      </w:r>
      <w:r w:rsidR="000B10C6" w:rsidRPr="008A38F0">
        <w:rPr>
          <w:rFonts w:ascii="Arial Narrow" w:eastAsia="TimesNewRomanPSMT" w:hAnsi="Arial Narrow"/>
          <w:color w:val="000000"/>
        </w:rPr>
        <w:t xml:space="preserve"> Zaradený záujemca </w:t>
      </w:r>
      <w:r w:rsidRPr="008A38F0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verejným</w:t>
      </w:r>
      <w:r w:rsidR="0096236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obstarávateľom.</w:t>
      </w:r>
    </w:p>
    <w:p w14:paraId="2B4A73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22F56F5" w14:textId="403D0829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, tak po prihlásení do systému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v súlade s funkcionalitou systému.</w:t>
      </w:r>
    </w:p>
    <w:p w14:paraId="4D27E80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EFCDAB1" w14:textId="006EF2F3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Pr="008A38F0">
        <w:rPr>
          <w:rFonts w:ascii="Arial Narrow" w:eastAsia="TimesNewRomanPSMT" w:hAnsi="Arial Narrow"/>
          <w:color w:val="000000"/>
        </w:rPr>
        <w:t>neobmedzený a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8A38F0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8A38F0">
        <w:rPr>
          <w:rFonts w:ascii="Arial Narrow" w:eastAsia="TimesNewRomanPSMT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 na </w:t>
      </w:r>
      <w:r w:rsidR="00DA1F71">
        <w:rPr>
          <w:rFonts w:ascii="Arial Narrow" w:eastAsia="TimesNewRomanPSMT" w:hAnsi="Arial Narrow"/>
          <w:color w:val="000000"/>
        </w:rPr>
        <w:t>elektronický prostriedok</w:t>
      </w:r>
      <w:r w:rsidR="00DA1F71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JOSEPHINE.</w:t>
      </w:r>
    </w:p>
    <w:p w14:paraId="155E67BC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1BE49F2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7" w:name="_Toc488059686"/>
      <w:r w:rsidRPr="008A38F0">
        <w:rPr>
          <w:rFonts w:ascii="Arial Narrow" w:hAnsi="Arial Narrow"/>
          <w:bCs/>
          <w:color w:val="2F5496" w:themeColor="accent1" w:themeShade="BF"/>
        </w:rPr>
        <w:t>Vysvetlenie súťažných podkladov</w:t>
      </w:r>
      <w:bookmarkEnd w:id="17"/>
    </w:p>
    <w:p w14:paraId="5C27C106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Adresa stránky, kde j</w:t>
      </w:r>
      <w:r w:rsidR="005D4F68" w:rsidRPr="008A38F0">
        <w:rPr>
          <w:rFonts w:ascii="Arial Narrow" w:hAnsi="Arial Narrow"/>
          <w:color w:val="000000"/>
        </w:rPr>
        <w:t>e možný prístup k dokumentácií verejného obstarávania je</w:t>
      </w:r>
      <w:r w:rsidRPr="008A38F0">
        <w:rPr>
          <w:rFonts w:ascii="Arial Narrow" w:hAnsi="Arial Narrow"/>
          <w:color w:val="000000"/>
        </w:rPr>
        <w:t xml:space="preserve">: </w:t>
      </w:r>
      <w:hyperlink r:id="rId14" w:history="1">
        <w:r w:rsidR="00146AD6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8A38F0">
        <w:rPr>
          <w:rFonts w:ascii="Arial Narrow" w:hAnsi="Arial Narrow"/>
          <w:color w:val="000000"/>
        </w:rPr>
        <w:t>.</w:t>
      </w:r>
    </w:p>
    <w:p w14:paraId="7C24E389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2E39EF3D" w14:textId="3B6B16E4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 – kde budú všetky informácie k dispozícii.</w:t>
      </w:r>
    </w:p>
    <w:p w14:paraId="7F9BC35C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15A29636" w14:textId="1659EEAA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8A38F0">
        <w:rPr>
          <w:rFonts w:ascii="Arial Narrow" w:hAnsi="Arial Narrow"/>
          <w:color w:val="000000"/>
        </w:rPr>
        <w:t xml:space="preserve">alebo zaradených záujemcov </w:t>
      </w:r>
      <w:r w:rsidRPr="008A38F0">
        <w:rPr>
          <w:rFonts w:ascii="Arial Narrow" w:hAnsi="Arial Narrow"/>
          <w:color w:val="000000"/>
        </w:rPr>
        <w:t xml:space="preserve">požiadať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</w:t>
      </w:r>
    </w:p>
    <w:p w14:paraId="19695DC7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A3F4BB2" w14:textId="1325B9CA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Verejný obstarávateľ poskytuje vysvetlenie informácií po</w:t>
      </w:r>
      <w:r w:rsidR="00E06D57" w:rsidRPr="008A38F0">
        <w:rPr>
          <w:rFonts w:ascii="Arial Narrow" w:hAnsi="Arial Narrow"/>
          <w:color w:val="000000"/>
        </w:rPr>
        <w:t>trebných na vypracovanie ponuky alebo</w:t>
      </w:r>
      <w:r w:rsidRPr="008A38F0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8A38F0">
        <w:rPr>
          <w:rFonts w:ascii="Arial Narrow" w:hAnsi="Arial Narrow"/>
          <w:color w:val="000000"/>
        </w:rPr>
        <w:t xml:space="preserve">zaradeným </w:t>
      </w:r>
      <w:r w:rsidRPr="008A38F0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 Na tomto mieste budú dostupné všetky informácie potrebné na vypracovanie ponuky.</w:t>
      </w:r>
    </w:p>
    <w:p w14:paraId="6947D28A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0364E11D" w14:textId="29553F8B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8A38F0">
        <w:rPr>
          <w:rFonts w:ascii="Arial Narrow" w:hAnsi="Arial Narrow"/>
          <w:color w:val="000000"/>
        </w:rPr>
        <w:t>ným obstarávateľom a záujemcami/</w:t>
      </w:r>
      <w:r w:rsidR="008566EA" w:rsidRPr="008A38F0">
        <w:rPr>
          <w:rFonts w:ascii="Arial Narrow" w:hAnsi="Arial Narrow"/>
          <w:color w:val="000000"/>
        </w:rPr>
        <w:t>zaradenými záujemcami/</w:t>
      </w:r>
      <w:r w:rsidRPr="008A38F0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. </w:t>
      </w:r>
      <w:r w:rsidR="000B63EA" w:rsidRPr="008A38F0">
        <w:rPr>
          <w:rFonts w:ascii="Arial Narrow" w:hAnsi="Arial Narrow"/>
          <w:color w:val="000000"/>
        </w:rPr>
        <w:t>Doručovanie námietky a ich odvolávanie vo vzťahu k Úradu pre verejné obstarávanie je riešené v zmysle § 170 ods. 8 b) ZVO.</w:t>
      </w:r>
    </w:p>
    <w:p w14:paraId="501CB501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58CC4A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8A38F0">
        <w:rPr>
          <w:rFonts w:ascii="Arial Narrow" w:hAnsi="Arial Narrow"/>
          <w:b/>
          <w:bCs/>
        </w:rPr>
        <w:t>Všeobecné informácie k webovej aplikácií JOSEPHINE</w:t>
      </w:r>
    </w:p>
    <w:p w14:paraId="01A2266D" w14:textId="46738413" w:rsidR="00144254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JOSEPHINE je na účely tohto verejného obstarávania </w:t>
      </w:r>
      <w:r w:rsidR="00DA1F71">
        <w:rPr>
          <w:rFonts w:ascii="Arial Narrow" w:hAnsi="Arial Narrow"/>
        </w:rPr>
        <w:t>elektronický prostriedok</w:t>
      </w:r>
      <w:r w:rsidR="00DA1F71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pre elektronizáciu zadávania verejných zákaziek. JOSEPHINE je webová aplikácia</w:t>
      </w:r>
      <w:r w:rsidR="00F52846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na doméne </w:t>
      </w:r>
      <w:hyperlink r:id="rId15" w:history="1">
        <w:r w:rsidRPr="008A38F0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8A38F0">
        <w:rPr>
          <w:rFonts w:ascii="Arial Narrow" w:hAnsi="Arial Narrow"/>
        </w:rPr>
        <w:t>.</w:t>
      </w:r>
    </w:p>
    <w:p w14:paraId="44A8DAAC" w14:textId="589E98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Na bezproblémové používanie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je nutné používať jeden z podporovaných internetových prehliadačov:</w:t>
      </w:r>
    </w:p>
    <w:p w14:paraId="1CD9BF5F" w14:textId="77777777" w:rsidR="00146AD6" w:rsidRPr="008A38F0" w:rsidRDefault="00146AD6" w:rsidP="008A38F0">
      <w:pPr>
        <w:jc w:val="both"/>
        <w:rPr>
          <w:rFonts w:ascii="Arial Narrow" w:hAnsi="Arial Narrow"/>
        </w:rPr>
      </w:pPr>
    </w:p>
    <w:p w14:paraId="688F5801" w14:textId="1CE385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Microsoft </w:t>
      </w:r>
      <w:proofErr w:type="spellStart"/>
      <w:r w:rsidR="002A69F0">
        <w:rPr>
          <w:rFonts w:ascii="Arial Narrow" w:hAnsi="Arial Narrow"/>
        </w:rPr>
        <w:t>Edge</w:t>
      </w:r>
      <w:proofErr w:type="spellEnd"/>
    </w:p>
    <w:p w14:paraId="5E301CEA" w14:textId="77777777" w:rsidR="009C6825" w:rsidRPr="008A38F0" w:rsidRDefault="009C6825" w:rsidP="008A38F0">
      <w:pPr>
        <w:jc w:val="both"/>
        <w:rPr>
          <w:rFonts w:ascii="Arial Narrow" w:hAnsi="Arial Narrow"/>
        </w:rPr>
      </w:pPr>
      <w:proofErr w:type="spellStart"/>
      <w:r w:rsidRPr="008A38F0">
        <w:rPr>
          <w:rFonts w:ascii="Arial Narrow" w:hAnsi="Arial Narrow"/>
        </w:rPr>
        <w:t>Mozilla</w:t>
      </w:r>
      <w:proofErr w:type="spellEnd"/>
      <w:r w:rsidRPr="008A38F0">
        <w:rPr>
          <w:rFonts w:ascii="Arial Narrow" w:hAnsi="Arial Narrow"/>
        </w:rPr>
        <w:t xml:space="preserve"> Firefox verzia 13.0 a vyššia alebo </w:t>
      </w:r>
    </w:p>
    <w:p w14:paraId="76D23531" w14:textId="77777777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Google Chrome.</w:t>
      </w:r>
    </w:p>
    <w:p w14:paraId="794F80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9F3380B" w14:textId="5758F0C0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podľa vyššie uvedených pravidiel komunikácie. Vysvetlenie informácií uvedených v oznámení o vyhlásení verejného obstarávania, v</w:t>
      </w:r>
      <w:r w:rsidR="006D7FF5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8A38F0">
        <w:rPr>
          <w:rFonts w:ascii="Arial Narrow" w:hAnsi="Arial Narrow"/>
        </w:rPr>
        <w:t xml:space="preserve">a predpokladu, že o vysvetlenie </w:t>
      </w:r>
      <w:r w:rsidRPr="008A38F0">
        <w:rPr>
          <w:rFonts w:ascii="Arial Narrow" w:hAnsi="Arial Narrow"/>
        </w:rPr>
        <w:t>sa požiada dostatočne vopred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02B9F7E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684723" w14:textId="3F61FE7D" w:rsidR="00146AD6" w:rsidRPr="008A38F0" w:rsidRDefault="00146AD6" w:rsidP="008A38F0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8A38F0">
        <w:rPr>
          <w:rFonts w:ascii="Arial Narrow" w:hAnsi="Arial Narrow"/>
          <w:color w:val="000000"/>
        </w:rPr>
        <w:t xml:space="preserve">na </w:t>
      </w:r>
      <w:r w:rsidRPr="008A38F0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 xml:space="preserve">deň </w:t>
      </w:r>
      <w:r w:rsidRPr="008A38F0">
        <w:rPr>
          <w:rFonts w:ascii="Arial Narrow" w:hAnsi="Arial Narrow"/>
          <w:color w:val="000000"/>
        </w:rPr>
        <w:t xml:space="preserve">uverejnenia. </w:t>
      </w:r>
    </w:p>
    <w:p w14:paraId="427DEAF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3AC3A74" w14:textId="77777777" w:rsidR="00146AD6" w:rsidRPr="008A38F0" w:rsidRDefault="00146AD6" w:rsidP="008A38F0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14:paraId="314B78D7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14:paraId="37679DF5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14:paraId="1D238F48" w14:textId="77777777" w:rsidR="00146AD6" w:rsidRPr="008A38F0" w:rsidRDefault="00146AD6" w:rsidP="008A38F0">
      <w:pPr>
        <w:pStyle w:val="tl1"/>
        <w:jc w:val="both"/>
        <w:rPr>
          <w:rFonts w:ascii="Arial Narrow" w:hAnsi="Arial Narrow"/>
          <w:sz w:val="24"/>
          <w:szCs w:val="24"/>
        </w:rPr>
      </w:pPr>
    </w:p>
    <w:p w14:paraId="783C775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8A38F0">
        <w:rPr>
          <w:rFonts w:ascii="Arial Narrow" w:eastAsia="TimesNewRomanPSMT" w:hAnsi="Arial Narrow"/>
          <w:color w:val="000000"/>
        </w:rPr>
        <w:t xml:space="preserve"> v rámci zriadeného DNS</w:t>
      </w:r>
      <w:r w:rsidRPr="008A38F0">
        <w:rPr>
          <w:rFonts w:ascii="Arial Narrow" w:hAnsi="Arial Narrow"/>
          <w:color w:val="000000"/>
        </w:rPr>
        <w:t>.</w:t>
      </w:r>
    </w:p>
    <w:p w14:paraId="42BC7CE2" w14:textId="77777777" w:rsidR="00E43246" w:rsidRPr="008A38F0" w:rsidRDefault="00E43246" w:rsidP="008A38F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14:paraId="540FD03A" w14:textId="77777777" w:rsidR="00E43246" w:rsidRPr="008A38F0" w:rsidRDefault="00E43246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8" w:name="_Toc488059687"/>
      <w:r w:rsidRPr="008A38F0">
        <w:rPr>
          <w:rFonts w:ascii="Arial Narrow" w:hAnsi="Arial Narrow"/>
          <w:bCs/>
          <w:color w:val="2F5496" w:themeColor="accent1" w:themeShade="BF"/>
          <w:lang w:val="sk-SK"/>
        </w:rPr>
        <w:t>Spôsob určenia ceny</w:t>
      </w:r>
    </w:p>
    <w:p w14:paraId="7DB43102" w14:textId="77777777" w:rsidR="00746037" w:rsidRPr="008A38F0" w:rsidRDefault="000B63EA" w:rsidP="008A38F0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U</w:t>
      </w:r>
      <w:r w:rsidR="0014283F" w:rsidRPr="008A38F0">
        <w:rPr>
          <w:rFonts w:ascii="Arial Narrow" w:hAnsi="Arial Narrow"/>
        </w:rPr>
        <w:t>chádzač stanoví svoju cenu na základe svojho slobodného rozhodnutia</w:t>
      </w:r>
      <w:r w:rsidRPr="008A38F0">
        <w:rPr>
          <w:rFonts w:ascii="Arial Narrow" w:hAnsi="Arial Narrow"/>
        </w:rPr>
        <w:t>. V</w:t>
      </w:r>
      <w:r w:rsidR="0014283F" w:rsidRPr="008A38F0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8A38F0">
        <w:rPr>
          <w:rFonts w:ascii="Arial Narrow" w:eastAsia="ArialMT" w:hAnsi="Arial Narrow"/>
        </w:rPr>
        <w:t>v</w:t>
      </w:r>
      <w:r w:rsidR="0014283F" w:rsidRPr="008A38F0">
        <w:rPr>
          <w:rFonts w:ascii="Arial Narrow" w:eastAsia="ArialMT" w:hAnsi="Arial Narrow"/>
        </w:rPr>
        <w:t xml:space="preserve"> ktorej uchádzač započítal </w:t>
      </w:r>
      <w:r w:rsidR="00E43246" w:rsidRPr="008A38F0">
        <w:rPr>
          <w:rFonts w:ascii="Arial Narrow" w:eastAsia="ArialMT" w:hAnsi="Arial Narrow"/>
        </w:rPr>
        <w:t xml:space="preserve">všetky </w:t>
      </w:r>
      <w:r w:rsidR="0014283F" w:rsidRPr="008A38F0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8A38F0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8A38F0">
        <w:rPr>
          <w:rFonts w:ascii="Arial Narrow" w:eastAsia="ArialMT" w:hAnsi="Arial Narrow"/>
        </w:rPr>
        <w:t>.</w:t>
      </w:r>
    </w:p>
    <w:p w14:paraId="04C9282B" w14:textId="77777777" w:rsidR="00E43246" w:rsidRPr="008A38F0" w:rsidRDefault="00E43246" w:rsidP="008A38F0">
      <w:pPr>
        <w:jc w:val="both"/>
        <w:rPr>
          <w:rFonts w:ascii="Arial Narrow" w:hAnsi="Arial Narrow"/>
          <w:lang w:eastAsia="x-none"/>
        </w:rPr>
      </w:pPr>
    </w:p>
    <w:p w14:paraId="3416B8A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r w:rsidRPr="008A38F0">
        <w:rPr>
          <w:rFonts w:ascii="Arial Narrow" w:hAnsi="Arial Narrow"/>
          <w:bCs/>
          <w:color w:val="2F5496" w:themeColor="accent1" w:themeShade="BF"/>
        </w:rPr>
        <w:t>Otváranie ponúk</w:t>
      </w:r>
      <w:bookmarkEnd w:id="18"/>
      <w:r w:rsidR="00147659" w:rsidRPr="008A38F0">
        <w:rPr>
          <w:rFonts w:ascii="Arial Narrow" w:hAnsi="Arial Narrow"/>
          <w:bCs/>
          <w:color w:val="2F5496" w:themeColor="accent1" w:themeShade="BF"/>
          <w:lang w:val="sk-SK"/>
        </w:rPr>
        <w:t xml:space="preserve"> (ku konkrétnej výzve)</w:t>
      </w:r>
    </w:p>
    <w:p w14:paraId="2DA02995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 xml:space="preserve">Otváranie ponúk sa uskutoční elektronicky. v mieste sídla verejného obstarávateľa.  Čas otvárania ponúk je uvedený v elektronickom prostriedku JOSEPHINE v časti zodpovedajúcej tejto zákazke. </w:t>
      </w:r>
    </w:p>
    <w:p w14:paraId="72709DA9" w14:textId="2E5E3B7D" w:rsidR="009C6825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V zmysle § 61 ods. 4 ZVO je otváranie ponúk neverejné, údaje z otvárania ponúk verejný obstarávateľ a obstarávateľ nezverejňuje a neposiela uchádzačom ani zápisnicu z otvárania ponúk.</w:t>
      </w:r>
    </w:p>
    <w:p w14:paraId="701CFE07" w14:textId="77777777" w:rsidR="007A5BF6" w:rsidRPr="008A38F0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5D645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9" w:name="_Toc488059688"/>
      <w:r w:rsidRPr="008A38F0">
        <w:rPr>
          <w:rFonts w:ascii="Arial Narrow" w:hAnsi="Arial Narrow"/>
          <w:bCs/>
          <w:color w:val="2F5496" w:themeColor="accent1" w:themeShade="BF"/>
        </w:rPr>
        <w:t>Vyhodnotenie ponúk</w:t>
      </w:r>
      <w:bookmarkEnd w:id="19"/>
    </w:p>
    <w:p w14:paraId="50701F9A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 xml:space="preserve">Verejný obstarávateľ pristúpi k vyhodnoteniu predložených ponúk z pohľadu splnenia požiadaviek na predmet zákazky podľa § 53 ZVO. </w:t>
      </w:r>
    </w:p>
    <w:p w14:paraId="78794576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6ABCFF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14:paraId="1CE169AA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a.) Zostaví poradie ponúk uchádzačov na základe vyhodnotenia návrhov na plnenie kritéria.</w:t>
      </w:r>
    </w:p>
    <w:p w14:paraId="0E9F6F3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b.) 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zákazky.</w:t>
      </w:r>
    </w:p>
    <w:p w14:paraId="157B076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7A5BF6">
        <w:rPr>
          <w:rFonts w:ascii="Arial Narrow" w:eastAsia="TimesNewRomanPSMT" w:hAnsi="Arial Narrow"/>
          <w:b/>
          <w:color w:val="000000"/>
        </w:rPr>
        <w:t>V rámci vyhodnocovania ponúk nebude použitá elektronická aukcia, preto verejný obstarávateľ upozorňuje, že návrhy na plnenie kritérií už nebude možné po predložení ponúk meniť.</w:t>
      </w:r>
    </w:p>
    <w:p w14:paraId="2BD87DA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B59F53F" w14:textId="285F9940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Komunikácia medzi uchádzačom/uchád</w:t>
      </w:r>
      <w:r w:rsidR="005C57B0">
        <w:rPr>
          <w:rFonts w:ascii="Arial Narrow" w:eastAsia="TimesNewRomanPSMT" w:hAnsi="Arial Narrow"/>
          <w:color w:val="000000"/>
        </w:rPr>
        <w:t>začmi a verejným obstarávateľom</w:t>
      </w:r>
      <w:r w:rsidRPr="007A5BF6">
        <w:rPr>
          <w:rFonts w:ascii="Arial Narrow" w:eastAsia="TimesNewRomanPSMT" w:hAnsi="Arial Narrow"/>
          <w:color w:val="000000"/>
        </w:rPr>
        <w:t xml:space="preserve"> počas vyhodnotenia ponúk bude prebiehať elektronicky, prostredníctvom komunikačného rozhrania elektronického prostriedku JOSEPHINE. Uchádzač musí písomné vysvetlenie/ doplnenie ponuky na základe požiadavky doručiť verejnému obstarávateľovi prostredníctvom určenej komunikácie v elektronickom prostriedku JOSEPHINE. </w:t>
      </w:r>
    </w:p>
    <w:p w14:paraId="3522297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1F3008" w14:textId="7A9E4B57" w:rsidR="009C6825" w:rsidRPr="008A38F0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lastRenderedPageBreak/>
        <w:t>Verejný obstarávateľ bezodkladne prostredníctvom komunikačného rozhrania elektronického prostriedku JOSEPHINE upovedomí uchádzača, že bol vylúčený alebo, že jeho ponuka bola vylúčená s uvedením dôvodu a lehoty, v ktorej môže byť doručená námietka.</w:t>
      </w:r>
    </w:p>
    <w:p w14:paraId="4E826BE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/>
          <w:bCs/>
        </w:rPr>
      </w:pPr>
      <w:bookmarkStart w:id="20" w:name="_Toc488059689"/>
      <w:r w:rsidRPr="008A38F0">
        <w:rPr>
          <w:rFonts w:ascii="Arial Narrow" w:hAnsi="Arial Narrow"/>
          <w:bCs/>
          <w:color w:val="2F5496" w:themeColor="accent1" w:themeShade="BF"/>
        </w:rPr>
        <w:t>Kritériá na vyhodnotenie ponúk a pravidlá ich uplatnenia</w:t>
      </w:r>
      <w:bookmarkEnd w:id="20"/>
      <w:r w:rsidR="00B077C0"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7C71BA27" w14:textId="1C9F68CB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  <w:r w:rsidRPr="008A38F0">
        <w:rPr>
          <w:rFonts w:ascii="Arial Narrow" w:hAnsi="Arial Narrow"/>
          <w:color w:val="000000"/>
        </w:rPr>
        <w:t>Po</w:t>
      </w:r>
      <w:r w:rsidRPr="008A38F0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8A38F0">
        <w:rPr>
          <w:rFonts w:ascii="Arial Narrow" w:hAnsi="Arial Narrow"/>
          <w:color w:val="000000"/>
        </w:rPr>
        <w:t xml:space="preserve">v </w:t>
      </w:r>
      <w:r w:rsidRPr="008A38F0">
        <w:rPr>
          <w:rFonts w:ascii="Arial Narrow" w:eastAsia="TimesNewRomanPSMT" w:hAnsi="Arial Narrow"/>
          <w:color w:val="000000"/>
        </w:rPr>
        <w:t xml:space="preserve">týchto súťažných podkladoch </w:t>
      </w:r>
      <w:r w:rsidR="00C1283D" w:rsidRPr="007C5E9C">
        <w:rPr>
          <w:rFonts w:ascii="Arial Narrow" w:eastAsia="TimesNewRomanPSMT" w:hAnsi="Arial Narrow"/>
          <w:color w:val="000000"/>
          <w:lang w:val="sk-SK"/>
        </w:rPr>
        <w:t>(príloha č. 3)</w:t>
      </w:r>
      <w:r w:rsidR="00C1283D" w:rsidRPr="008A38F0">
        <w:rPr>
          <w:rFonts w:ascii="Arial Narrow" w:eastAsia="TimesNewRomanPSMT" w:hAnsi="Arial Narrow"/>
          <w:color w:val="000000"/>
          <w:lang w:val="sk-SK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a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>súlade so ZVO. Kritéri</w:t>
      </w:r>
      <w:r w:rsidRPr="008A38F0">
        <w:rPr>
          <w:rFonts w:ascii="Arial Narrow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m na vyhodnotenie ponúk je </w:t>
      </w:r>
      <w:r w:rsidRPr="008A38F0">
        <w:rPr>
          <w:rFonts w:ascii="Arial Narrow" w:hAnsi="Arial Narrow"/>
          <w:b/>
          <w:bCs/>
          <w:color w:val="000000"/>
        </w:rPr>
        <w:t>najnižšia cena</w:t>
      </w:r>
      <w:r w:rsidRPr="008A38F0">
        <w:rPr>
          <w:rFonts w:ascii="Arial Narrow" w:hAnsi="Arial Narrow"/>
        </w:rPr>
        <w:t xml:space="preserve">. Cena musí byť uvedená v eurách bez DPH a zaokrúhlená </w:t>
      </w:r>
      <w:r w:rsidRPr="008A38F0">
        <w:rPr>
          <w:rFonts w:ascii="Arial Narrow" w:hAnsi="Arial Narrow"/>
          <w:b/>
        </w:rPr>
        <w:t xml:space="preserve">najviac na 2 desatinné miesta. </w:t>
      </w:r>
      <w:r w:rsidRPr="008A38F0">
        <w:rPr>
          <w:rFonts w:ascii="Arial Narrow" w:hAnsi="Arial Narrow"/>
        </w:rPr>
        <w:t>Pod cenou sa rozumie cena</w:t>
      </w:r>
      <w:r w:rsidR="00D90500">
        <w:rPr>
          <w:rFonts w:ascii="Arial Narrow" w:hAnsi="Arial Narrow"/>
        </w:rPr>
        <w:t xml:space="preserve"> za celý predmet zákazky v EUR bez</w:t>
      </w:r>
      <w:r w:rsidRPr="008A38F0">
        <w:rPr>
          <w:rFonts w:ascii="Arial Narrow" w:hAnsi="Arial Narrow"/>
        </w:rPr>
        <w:t> DPH.</w:t>
      </w:r>
    </w:p>
    <w:p w14:paraId="31FF7071" w14:textId="77777777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</w:p>
    <w:p w14:paraId="2F8965B6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21" w:name="_Toc488059690"/>
      <w:r w:rsidRPr="008A38F0">
        <w:rPr>
          <w:rFonts w:ascii="Arial Narrow" w:hAnsi="Arial Narrow"/>
          <w:bCs/>
          <w:color w:val="2F5496" w:themeColor="accent1" w:themeShade="BF"/>
        </w:rPr>
        <w:t>Informácia o výsledku vyhodnotenia ponúk a uzavretie zmluvy</w:t>
      </w:r>
      <w:bookmarkEnd w:id="21"/>
    </w:p>
    <w:p w14:paraId="450FB59B" w14:textId="77777777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zašle v súlade s § 55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informáciu o výsledku vyhodnotenia ponúk</w:t>
      </w:r>
      <w:r w:rsidRPr="008A38F0">
        <w:rPr>
          <w:rFonts w:ascii="Arial Narrow" w:hAnsi="Arial Narrow"/>
          <w:color w:val="000000"/>
        </w:rPr>
        <w:t xml:space="preserve">. </w:t>
      </w:r>
    </w:p>
    <w:p w14:paraId="06B6E7E2" w14:textId="6F1EB222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CA17D0" w:rsidRPr="008A38F0">
        <w:rPr>
          <w:rFonts w:ascii="Arial Narrow" w:hAnsi="Arial Narrow"/>
        </w:rPr>
        <w:t xml:space="preserve">vyzve úspešného uchádzača a </w:t>
      </w:r>
      <w:r w:rsidRPr="008A38F0">
        <w:rPr>
          <w:rFonts w:ascii="Arial Narrow" w:eastAsia="TimesNewRomanPSMT" w:hAnsi="Arial Narrow"/>
          <w:color w:val="000000"/>
        </w:rPr>
        <w:t xml:space="preserve">pristúpi k uzavretiu zmluvy. </w:t>
      </w:r>
    </w:p>
    <w:p w14:paraId="31EA8425" w14:textId="2874A9B1" w:rsidR="00716738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8A38F0">
        <w:rPr>
          <w:rFonts w:ascii="Arial Narrow" w:hAnsi="Arial Narrow"/>
          <w:color w:val="000000"/>
        </w:rPr>
        <w:t>k</w:t>
      </w:r>
      <w:r w:rsidR="005060E0" w:rsidRPr="008A38F0">
        <w:rPr>
          <w:rFonts w:ascii="Arial Narrow" w:hAnsi="Arial Narrow"/>
          <w:color w:val="000000"/>
        </w:rPr>
        <w:t xml:space="preserve"> uzatvoreniu </w:t>
      </w:r>
      <w:r w:rsidRPr="008A38F0">
        <w:rPr>
          <w:rFonts w:ascii="Arial Narrow" w:eastAsia="TimesNewRomanPSMT" w:hAnsi="Arial Narrow"/>
          <w:color w:val="000000"/>
        </w:rPr>
        <w:t xml:space="preserve"> zmluvy</w:t>
      </w:r>
      <w:r w:rsidR="009C2ECD" w:rsidRPr="008A38F0">
        <w:rPr>
          <w:rFonts w:ascii="Arial Narrow" w:eastAsia="TimesNewRomanPSMT" w:hAnsi="Arial Narrow"/>
          <w:color w:val="000000"/>
        </w:rPr>
        <w:t xml:space="preserve"> alebo objednávky</w:t>
      </w:r>
      <w:r w:rsidRPr="008A38F0">
        <w:rPr>
          <w:rFonts w:ascii="Arial Narrow" w:eastAsia="TimesNewRomanPSMT" w:hAnsi="Arial Narrow"/>
          <w:color w:val="000000"/>
        </w:rPr>
        <w:t xml:space="preserve"> najmä, aby včas zabezpečili registráciu do Registra partnerov verejného sektora (podľa zákon</w:t>
      </w:r>
      <w:r w:rsidR="00100517" w:rsidRPr="008A38F0">
        <w:rPr>
          <w:rFonts w:ascii="Arial Narrow" w:eastAsia="TimesNewRomanPSMT" w:hAnsi="Arial Narrow"/>
          <w:color w:val="000000"/>
        </w:rPr>
        <w:t>a</w:t>
      </w:r>
      <w:r w:rsidRPr="008A38F0">
        <w:rPr>
          <w:rFonts w:ascii="Arial Narrow" w:eastAsia="TimesNewRomanPSMT" w:hAnsi="Arial Narrow"/>
          <w:color w:val="000000"/>
        </w:rPr>
        <w:t xml:space="preserve"> č. 315/2016 Z.</w:t>
      </w:r>
      <w:r w:rsidR="0010051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z.</w:t>
      </w:r>
      <w:r w:rsidR="00100517" w:rsidRPr="008A38F0">
        <w:rPr>
          <w:rFonts w:ascii="Arial Narrow" w:eastAsia="TimesNewRomanPSMT" w:hAnsi="Arial Narrow"/>
          <w:color w:val="000000"/>
        </w:rPr>
        <w:t xml:space="preserve"> o registri partnerov verejného sektora a o zmene a doplnení niektorých zákonov v znení neskorších predpisov (ďalej len „zákon o registri partnerov“)</w:t>
      </w:r>
      <w:r w:rsidRPr="008A38F0">
        <w:rPr>
          <w:rFonts w:ascii="Arial Narrow" w:eastAsia="TimesNewRomanPSMT" w:hAnsi="Arial Narrow"/>
          <w:color w:val="000000"/>
        </w:rPr>
        <w:t xml:space="preserve">, resp. overili registráciu v Registri partnerov verejného sektora podľa § 22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partnerov,</w:t>
      </w:r>
      <w:r w:rsidRPr="008A38F0">
        <w:rPr>
          <w:rFonts w:ascii="Arial Narrow" w:eastAsia="TimesNewRomanPSMT" w:hAnsi="Arial Narrow"/>
          <w:color w:val="000000"/>
        </w:rPr>
        <w:t xml:space="preserve"> a to vo vzťahu k sebe ako zmluvnej strane a zároveň vo vzťahu k subdodávateľom, na ktorých sa táto povinnosť vzťahuj</w:t>
      </w:r>
      <w:r w:rsidR="00464C85" w:rsidRPr="008A38F0">
        <w:rPr>
          <w:rFonts w:ascii="Arial Narrow" w:eastAsia="TimesNewRomanPSMT" w:hAnsi="Arial Narrow"/>
          <w:color w:val="000000"/>
        </w:rPr>
        <w:t xml:space="preserve">e podľa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</w:t>
      </w:r>
      <w:r w:rsidR="00464C85" w:rsidRPr="008A38F0">
        <w:rPr>
          <w:rFonts w:ascii="Arial Narrow" w:eastAsia="TimesNewRomanPSMT" w:hAnsi="Arial Narrow"/>
          <w:color w:val="000000"/>
        </w:rPr>
        <w:t>.</w:t>
      </w:r>
    </w:p>
    <w:p w14:paraId="0CDC5E61" w14:textId="77777777" w:rsidR="00FC26F2" w:rsidRPr="008A38F0" w:rsidRDefault="00FC26F2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14:paraId="7D1D6808" w14:textId="77777777" w:rsidR="00FC26F2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uviesť údaje o všetkých známych subdodávateľoch, údaje o osobe oprávnenej konať </w:t>
      </w:r>
      <w:r w:rsidRPr="008A38F0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8A38F0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14:paraId="6C2CEEF8" w14:textId="77777777" w:rsidR="00716738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čestne prehlásiť, že spĺňa požiadavky stanovené v bode 2</w:t>
      </w:r>
      <w:r w:rsidR="00716738" w:rsidRPr="008A38F0">
        <w:rPr>
          <w:rFonts w:ascii="Arial Narrow" w:hAnsi="Arial Narrow"/>
        </w:rPr>
        <w:t>2.5</w:t>
      </w:r>
      <w:r w:rsidRPr="008A38F0">
        <w:rPr>
          <w:rFonts w:ascii="Arial Narrow" w:hAnsi="Arial Narrow"/>
        </w:rPr>
        <w:t xml:space="preserve"> </w:t>
      </w:r>
      <w:r w:rsidR="00716738" w:rsidRPr="008A38F0">
        <w:rPr>
          <w:rFonts w:ascii="Arial Narrow" w:hAnsi="Arial Narrow"/>
        </w:rPr>
        <w:t xml:space="preserve">výzvy </w:t>
      </w:r>
      <w:r w:rsidRPr="008A38F0">
        <w:rPr>
          <w:rFonts w:ascii="Arial Narrow" w:hAnsi="Arial Narrow"/>
        </w:rPr>
        <w:t xml:space="preserve">a neexistuje dôvod podľa daného bodu </w:t>
      </w:r>
      <w:r w:rsidR="00716738" w:rsidRPr="008A38F0">
        <w:rPr>
          <w:rFonts w:ascii="Arial Narrow" w:hAnsi="Arial Narrow"/>
        </w:rPr>
        <w:t>výzvy</w:t>
      </w:r>
      <w:r w:rsidRPr="008A38F0">
        <w:rPr>
          <w:rFonts w:ascii="Arial Narrow" w:hAnsi="Arial Narrow"/>
        </w:rPr>
        <w:t>, pre ktorý by verejný obstarávateľ nemohol uzatvoriť s ním zmluvu.</w:t>
      </w:r>
    </w:p>
    <w:p w14:paraId="12D887DF" w14:textId="77777777" w:rsidR="00FC26F2" w:rsidRPr="008A38F0" w:rsidRDefault="00FC26F2" w:rsidP="008A38F0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14:paraId="17E13F85" w14:textId="77777777" w:rsidR="00FC26F2" w:rsidRPr="008A38F0" w:rsidRDefault="00FC26F2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75EC72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2" w:name="_Toc488059691"/>
      <w:r w:rsidRPr="008A38F0">
        <w:rPr>
          <w:rFonts w:ascii="Arial Narrow" w:hAnsi="Arial Narrow"/>
          <w:bCs/>
          <w:color w:val="2F5496" w:themeColor="accent1" w:themeShade="BF"/>
        </w:rPr>
        <w:t>Subdodávatelia</w:t>
      </w:r>
      <w:bookmarkEnd w:id="22"/>
    </w:p>
    <w:p w14:paraId="6A0AC76E" w14:textId="77777777" w:rsidR="005914D9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8A38F0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8A38F0">
        <w:rPr>
          <w:rFonts w:ascii="Arial Narrow" w:eastAsia="TimesNewRomanPSMT" w:hAnsi="Arial Narrow"/>
          <w:color w:val="000000"/>
        </w:rPr>
        <w:t>.</w:t>
      </w:r>
      <w:r w:rsidR="00AF0849" w:rsidRPr="008A38F0">
        <w:rPr>
          <w:rFonts w:ascii="Arial Narrow" w:eastAsia="TimesNewRomanPSMT" w:hAnsi="Arial Narrow"/>
          <w:color w:val="000000"/>
        </w:rPr>
        <w:t xml:space="preserve"> </w:t>
      </w:r>
    </w:p>
    <w:p w14:paraId="3A91C3D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513EDA0" w14:textId="77777777" w:rsidR="009C6825" w:rsidRPr="008A38F0" w:rsidRDefault="003D7FF7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r w:rsidRPr="008A38F0">
        <w:rPr>
          <w:rFonts w:ascii="Arial Narrow" w:hAnsi="Arial Narrow"/>
          <w:bCs/>
          <w:color w:val="2F5496" w:themeColor="accent1" w:themeShade="BF"/>
          <w:lang w:val="sk-SK"/>
        </w:rPr>
        <w:t>Záverečné ustanovenia</w:t>
      </w:r>
    </w:p>
    <w:p w14:paraId="688FBBA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s</w:t>
      </w:r>
      <w:r w:rsidRPr="008A38F0">
        <w:rPr>
          <w:rFonts w:ascii="Arial Narrow" w:hAnsi="Arial Narrow"/>
          <w:color w:val="000000"/>
        </w:rPr>
        <w:t>o </w:t>
      </w:r>
      <w:r w:rsidR="003D7FF7" w:rsidRPr="008A38F0">
        <w:rPr>
          <w:rFonts w:ascii="Arial Narrow" w:hAnsi="Arial Narrow"/>
          <w:color w:val="000000"/>
        </w:rPr>
        <w:t>ZVO</w:t>
      </w:r>
      <w:r w:rsidRPr="008A38F0">
        <w:rPr>
          <w:rFonts w:ascii="Arial Narrow" w:hAnsi="Arial Narrow"/>
          <w:color w:val="000000"/>
        </w:rPr>
        <w:t xml:space="preserve">, </w:t>
      </w:r>
      <w:r w:rsidRPr="008A38F0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8A38F0">
        <w:rPr>
          <w:rFonts w:ascii="Arial Narrow" w:eastAsia="TimesNewRomanPSMT" w:hAnsi="Arial Narrow"/>
          <w:color w:val="000000"/>
        </w:rPr>
        <w:t xml:space="preserve"> ZVO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6D1F267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14C9C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3" w:name="_Toc488059693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Prílohy</w:t>
      </w:r>
      <w:bookmarkEnd w:id="23"/>
    </w:p>
    <w:p w14:paraId="3B8CAF1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8A38F0">
        <w:rPr>
          <w:rFonts w:ascii="Arial Narrow" w:hAnsi="Arial Narrow"/>
          <w:bCs/>
          <w:color w:val="000000"/>
        </w:rPr>
        <w:t>Prílohami k týmto súťažným podkladom</w:t>
      </w:r>
      <w:r w:rsidR="00E126BB" w:rsidRPr="008A38F0">
        <w:rPr>
          <w:rFonts w:ascii="Arial Narrow" w:hAnsi="Arial Narrow"/>
          <w:bCs/>
          <w:color w:val="000000"/>
        </w:rPr>
        <w:t xml:space="preserve"> k výzve v rámci DNS</w:t>
      </w:r>
      <w:r w:rsidRPr="008A38F0">
        <w:rPr>
          <w:rFonts w:ascii="Arial Narrow" w:hAnsi="Arial Narrow"/>
          <w:bCs/>
          <w:color w:val="000000"/>
        </w:rPr>
        <w:t xml:space="preserve"> sú:</w:t>
      </w:r>
    </w:p>
    <w:p w14:paraId="1F25746D" w14:textId="222418A8" w:rsidR="005B2F76" w:rsidRPr="008A38F0" w:rsidRDefault="00ED1F88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Príloha č. 1</w:t>
      </w:r>
      <w:r w:rsidR="00413475" w:rsidRPr="008A38F0">
        <w:rPr>
          <w:rFonts w:ascii="Arial Narrow" w:eastAsia="TimesNewRomanPSMT" w:hAnsi="Arial Narrow"/>
          <w:color w:val="000000"/>
        </w:rPr>
        <w:t xml:space="preserve">: </w:t>
      </w:r>
      <w:r w:rsidR="006D7653" w:rsidRPr="008A38F0">
        <w:rPr>
          <w:rFonts w:ascii="Arial Narrow" w:eastAsia="TimesNewRomanPSMT" w:hAnsi="Arial Narrow"/>
          <w:color w:val="000000"/>
        </w:rPr>
        <w:tab/>
      </w:r>
      <w:r w:rsidR="003E579B" w:rsidRPr="008A38F0">
        <w:rPr>
          <w:rFonts w:ascii="Arial Narrow" w:eastAsia="TimesNewRomanPSMT" w:hAnsi="Arial Narrow"/>
          <w:color w:val="000000"/>
        </w:rPr>
        <w:t>Opis predmetu zákazky</w:t>
      </w:r>
      <w:r w:rsidR="00880D7A">
        <w:rPr>
          <w:rFonts w:ascii="Arial Narrow" w:eastAsia="TimesNewRomanPSMT" w:hAnsi="Arial Narrow"/>
          <w:color w:val="000000"/>
        </w:rPr>
        <w:t xml:space="preserve"> / V</w:t>
      </w:r>
      <w:r w:rsidR="00C76C31" w:rsidRPr="008A38F0">
        <w:rPr>
          <w:rFonts w:ascii="Arial Narrow" w:eastAsia="TimesNewRomanPSMT" w:hAnsi="Arial Narrow"/>
          <w:color w:val="000000"/>
        </w:rPr>
        <w:t>lastný návrh plnenia</w:t>
      </w:r>
    </w:p>
    <w:p w14:paraId="7AF02B1F" w14:textId="77777777" w:rsidR="006D7653" w:rsidRPr="008A38F0" w:rsidRDefault="006D7653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</w:rPr>
        <w:t xml:space="preserve">Príloha č. 2: </w:t>
      </w:r>
      <w:r w:rsidRPr="008A38F0">
        <w:rPr>
          <w:rFonts w:ascii="Arial Narrow" w:eastAsia="TimesNewRomanPSMT" w:hAnsi="Arial Narrow"/>
        </w:rPr>
        <w:tab/>
        <w:t xml:space="preserve">Návrh štruktúrovaného rozpočtu </w:t>
      </w:r>
    </w:p>
    <w:p w14:paraId="6AB346EF" w14:textId="7D7A9104" w:rsidR="00C76C31" w:rsidRPr="009D0F4D" w:rsidRDefault="006D7653" w:rsidP="009D0F4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3:</w:t>
      </w:r>
      <w:r w:rsidRPr="008A38F0">
        <w:rPr>
          <w:rFonts w:ascii="Arial Narrow" w:eastAsia="TimesNewRomanPSMT" w:hAnsi="Arial Narrow"/>
        </w:rPr>
        <w:tab/>
      </w:r>
      <w:r w:rsidR="00C76C31" w:rsidRPr="008A38F0">
        <w:rPr>
          <w:rFonts w:ascii="Arial Narrow" w:eastAsia="TimesNewRomanPSMT" w:hAnsi="Arial Narrow"/>
        </w:rPr>
        <w:t xml:space="preserve">Kritérium  na vyhodnotenie ponúk, pravidlá jeho uplatnenia </w:t>
      </w:r>
    </w:p>
    <w:p w14:paraId="7AB536A2" w14:textId="70863996" w:rsidR="00C76C31" w:rsidRDefault="00C76C31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4:</w:t>
      </w:r>
      <w:r w:rsidRPr="008A38F0">
        <w:rPr>
          <w:rFonts w:ascii="Arial Narrow" w:eastAsia="TimesNewRomanPSMT" w:hAnsi="Arial Narrow"/>
        </w:rPr>
        <w:tab/>
        <w:t xml:space="preserve">Návrh zmluvy </w:t>
      </w:r>
    </w:p>
    <w:p w14:paraId="14FDCFB4" w14:textId="6A1F86D8" w:rsidR="003027C4" w:rsidRPr="00BA0827" w:rsidRDefault="008819B2" w:rsidP="008B6C3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  <w:color w:val="000000"/>
        </w:rPr>
      </w:pPr>
      <w:r w:rsidRPr="00BA0827">
        <w:rPr>
          <w:rFonts w:ascii="Arial Narrow" w:eastAsia="TimesNewRomanPSMT" w:hAnsi="Arial Narrow"/>
        </w:rPr>
        <w:t>Príloha č. 5:</w:t>
      </w:r>
      <w:r w:rsidR="003A54A7" w:rsidRPr="00BA0827">
        <w:rPr>
          <w:rFonts w:ascii="Arial Narrow" w:eastAsia="TimesNewRomanPSMT" w:hAnsi="Arial Narrow"/>
        </w:rPr>
        <w:tab/>
        <w:t>Čestné vyhlásenie</w:t>
      </w:r>
      <w:r w:rsidRPr="00BA0827">
        <w:rPr>
          <w:rFonts w:ascii="Arial Narrow" w:eastAsia="TimesNewRomanPSMT" w:hAnsi="Arial Narrow"/>
        </w:rPr>
        <w:t xml:space="preserve"> uchádzača </w:t>
      </w:r>
    </w:p>
    <w:sectPr w:rsidR="003027C4" w:rsidRPr="00BA0827" w:rsidSect="003A192D">
      <w:headerReference w:type="default" r:id="rId16"/>
      <w:footerReference w:type="default" r:id="rId17"/>
      <w:pgSz w:w="11906" w:h="16838" w:code="9"/>
      <w:pgMar w:top="851" w:right="1134" w:bottom="1418" w:left="1418" w:header="709" w:footer="8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47173" w14:textId="77777777" w:rsidR="002A56C7" w:rsidRDefault="002A56C7">
      <w:r>
        <w:separator/>
      </w:r>
    </w:p>
  </w:endnote>
  <w:endnote w:type="continuationSeparator" w:id="0">
    <w:p w14:paraId="3C5F2B3D" w14:textId="77777777" w:rsidR="002A56C7" w:rsidRDefault="002A5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BD94F" w14:textId="6543A3D4" w:rsidR="00BA0827" w:rsidRDefault="00BA0827" w:rsidP="00BA0827">
    <w:pPr>
      <w:pStyle w:val="Pta"/>
    </w:pPr>
  </w:p>
  <w:p w14:paraId="7CB49A3F" w14:textId="1B067562" w:rsidR="00312F97" w:rsidRPr="00BA0827" w:rsidRDefault="00217F54" w:rsidP="00BA0827">
    <w:pPr>
      <w:pStyle w:val="Pta"/>
      <w:rPr>
        <w:lang w:val="sk-SK"/>
      </w:rPr>
    </w:pPr>
    <w:r>
      <w:rPr>
        <w:sz w:val="22"/>
        <w:lang w:val="sk-SK"/>
      </w:rPr>
      <w:t>Obmena IKT 2024</w:t>
    </w:r>
    <w:r w:rsidR="00413445">
      <w:rPr>
        <w:sz w:val="22"/>
        <w:lang w:val="sk-SK"/>
      </w:rPr>
      <w:t xml:space="preserve"> </w:t>
    </w:r>
    <w:r w:rsidR="00BA0827" w:rsidRPr="00BA0827">
      <w:rPr>
        <w:sz w:val="22"/>
      </w:rPr>
      <w:t xml:space="preserve">- </w:t>
    </w:r>
    <w:r w:rsidR="00BA0827" w:rsidRPr="00BA0827">
      <w:rPr>
        <w:sz w:val="22"/>
        <w:lang w:val="sk-SK"/>
      </w:rPr>
      <w:t xml:space="preserve">ID </w:t>
    </w:r>
    <w:r>
      <w:rPr>
        <w:sz w:val="22"/>
        <w:lang w:val="sk-SK"/>
      </w:rPr>
      <w:t>57656</w:t>
    </w:r>
    <w:r w:rsidR="00BA0827" w:rsidRPr="00BA0827">
      <w:rPr>
        <w:sz w:val="20"/>
        <w:szCs w:val="22"/>
        <w:lang w:val="sk-SK"/>
      </w:rPr>
      <w:tab/>
      <w:t xml:space="preserve">Strana </w:t>
    </w:r>
    <w:r w:rsidR="00BA0827" w:rsidRPr="00BA0827">
      <w:rPr>
        <w:b/>
        <w:bCs/>
        <w:sz w:val="20"/>
        <w:szCs w:val="22"/>
      </w:rPr>
      <w:fldChar w:fldCharType="begin"/>
    </w:r>
    <w:r w:rsidR="00BA0827" w:rsidRPr="00BA0827">
      <w:rPr>
        <w:b/>
        <w:bCs/>
        <w:sz w:val="20"/>
        <w:szCs w:val="22"/>
      </w:rPr>
      <w:instrText>PAGE  \* Arabic  \* MERGEFORMAT</w:instrText>
    </w:r>
    <w:r w:rsidR="00BA0827" w:rsidRPr="00BA0827">
      <w:rPr>
        <w:b/>
        <w:bCs/>
        <w:sz w:val="20"/>
        <w:szCs w:val="22"/>
      </w:rPr>
      <w:fldChar w:fldCharType="separate"/>
    </w:r>
    <w:r w:rsidR="0045327A" w:rsidRPr="0045327A">
      <w:rPr>
        <w:b/>
        <w:bCs/>
        <w:noProof/>
        <w:sz w:val="20"/>
        <w:szCs w:val="22"/>
        <w:lang w:val="sk-SK"/>
      </w:rPr>
      <w:t>9</w:t>
    </w:r>
    <w:r w:rsidR="00BA0827" w:rsidRPr="00BA0827">
      <w:rPr>
        <w:b/>
        <w:bCs/>
        <w:sz w:val="20"/>
        <w:szCs w:val="22"/>
      </w:rPr>
      <w:fldChar w:fldCharType="end"/>
    </w:r>
    <w:r w:rsidR="00BA0827" w:rsidRPr="00BA0827">
      <w:rPr>
        <w:sz w:val="20"/>
        <w:szCs w:val="22"/>
        <w:lang w:val="sk-SK"/>
      </w:rPr>
      <w:t xml:space="preserve"> z </w:t>
    </w:r>
    <w:r w:rsidR="00BA0827" w:rsidRPr="00BA0827">
      <w:rPr>
        <w:b/>
        <w:bCs/>
        <w:sz w:val="20"/>
        <w:szCs w:val="22"/>
      </w:rPr>
      <w:fldChar w:fldCharType="begin"/>
    </w:r>
    <w:r w:rsidR="00BA0827" w:rsidRPr="00BA0827">
      <w:rPr>
        <w:b/>
        <w:bCs/>
        <w:sz w:val="20"/>
        <w:szCs w:val="22"/>
      </w:rPr>
      <w:instrText>NUMPAGES  \* Arabic  \* MERGEFORMAT</w:instrText>
    </w:r>
    <w:r w:rsidR="00BA0827" w:rsidRPr="00BA0827">
      <w:rPr>
        <w:b/>
        <w:bCs/>
        <w:sz w:val="20"/>
        <w:szCs w:val="22"/>
      </w:rPr>
      <w:fldChar w:fldCharType="separate"/>
    </w:r>
    <w:r w:rsidR="0045327A" w:rsidRPr="0045327A">
      <w:rPr>
        <w:b/>
        <w:bCs/>
        <w:noProof/>
        <w:sz w:val="20"/>
        <w:szCs w:val="22"/>
        <w:lang w:val="sk-SK"/>
      </w:rPr>
      <w:t>9</w:t>
    </w:r>
    <w:r w:rsidR="00BA0827" w:rsidRPr="00BA0827">
      <w:rPr>
        <w:b/>
        <w:bCs/>
        <w:sz w:val="20"/>
        <w:szCs w:val="22"/>
      </w:rPr>
      <w:fldChar w:fldCharType="end"/>
    </w:r>
    <w:r w:rsidR="00BA0827">
      <w:rPr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481B5" w14:textId="77777777" w:rsidR="002A56C7" w:rsidRDefault="002A56C7">
      <w:r>
        <w:separator/>
      </w:r>
    </w:p>
  </w:footnote>
  <w:footnote w:type="continuationSeparator" w:id="0">
    <w:p w14:paraId="618D6991" w14:textId="77777777" w:rsidR="002A56C7" w:rsidRDefault="002A56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C25E5" w14:textId="77777777"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14:paraId="1B166316" w14:textId="77777777"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8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9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2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720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8"/>
  </w:num>
  <w:num w:numId="2">
    <w:abstractNumId w:val="5"/>
  </w:num>
  <w:num w:numId="3">
    <w:abstractNumId w:val="16"/>
  </w:num>
  <w:num w:numId="4">
    <w:abstractNumId w:val="8"/>
  </w:num>
  <w:num w:numId="5">
    <w:abstractNumId w:val="11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4"/>
  </w:num>
  <w:num w:numId="13">
    <w:abstractNumId w:val="13"/>
  </w:num>
  <w:num w:numId="14">
    <w:abstractNumId w:val="19"/>
  </w:num>
  <w:num w:numId="15">
    <w:abstractNumId w:val="15"/>
  </w:num>
  <w:num w:numId="16">
    <w:abstractNumId w:val="17"/>
  </w:num>
  <w:num w:numId="17">
    <w:abstractNumId w:val="3"/>
  </w:num>
  <w:num w:numId="18">
    <w:abstractNumId w:val="7"/>
  </w:num>
  <w:num w:numId="19">
    <w:abstractNumId w:val="12"/>
  </w:num>
  <w:num w:numId="20">
    <w:abstractNumId w:val="20"/>
  </w:num>
  <w:num w:numId="21">
    <w:abstractNumId w:val="4"/>
  </w:num>
  <w:num w:numId="22">
    <w:abstractNumId w:val="9"/>
  </w:num>
  <w:num w:numId="23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IwNDS0sDS0tDA2NbVQ0lEKTi0uzszPAykwqQUAD8sLSywAAAA="/>
  </w:docVars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31316"/>
    <w:rsid w:val="000315EF"/>
    <w:rsid w:val="00031D4C"/>
    <w:rsid w:val="00031F5D"/>
    <w:rsid w:val="0003286E"/>
    <w:rsid w:val="00033BB0"/>
    <w:rsid w:val="0004067F"/>
    <w:rsid w:val="00040F32"/>
    <w:rsid w:val="00041B90"/>
    <w:rsid w:val="00042252"/>
    <w:rsid w:val="000425CF"/>
    <w:rsid w:val="00042EE2"/>
    <w:rsid w:val="00043BEA"/>
    <w:rsid w:val="00043F90"/>
    <w:rsid w:val="00044609"/>
    <w:rsid w:val="00044D3B"/>
    <w:rsid w:val="00045BD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E9E"/>
    <w:rsid w:val="0006703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3135"/>
    <w:rsid w:val="000848D2"/>
    <w:rsid w:val="00084912"/>
    <w:rsid w:val="000852F7"/>
    <w:rsid w:val="000866FE"/>
    <w:rsid w:val="00086804"/>
    <w:rsid w:val="00087382"/>
    <w:rsid w:val="00091174"/>
    <w:rsid w:val="000911F7"/>
    <w:rsid w:val="00091A87"/>
    <w:rsid w:val="00091D85"/>
    <w:rsid w:val="00092C0A"/>
    <w:rsid w:val="00092D5E"/>
    <w:rsid w:val="00092FB9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380E"/>
    <w:rsid w:val="000A44F4"/>
    <w:rsid w:val="000A477C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3EA"/>
    <w:rsid w:val="000B6617"/>
    <w:rsid w:val="000B6660"/>
    <w:rsid w:val="000B721D"/>
    <w:rsid w:val="000B7C9E"/>
    <w:rsid w:val="000C0033"/>
    <w:rsid w:val="000C0B2A"/>
    <w:rsid w:val="000C0FCE"/>
    <w:rsid w:val="000C1F5C"/>
    <w:rsid w:val="000C2272"/>
    <w:rsid w:val="000C330A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1CBA"/>
    <w:rsid w:val="000E2E41"/>
    <w:rsid w:val="000E380F"/>
    <w:rsid w:val="000E3ED9"/>
    <w:rsid w:val="000E4D4E"/>
    <w:rsid w:val="000E631F"/>
    <w:rsid w:val="000E6752"/>
    <w:rsid w:val="000E6BB3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FBD"/>
    <w:rsid w:val="001050B2"/>
    <w:rsid w:val="001059C0"/>
    <w:rsid w:val="001063CD"/>
    <w:rsid w:val="001068A3"/>
    <w:rsid w:val="00106BC0"/>
    <w:rsid w:val="00107CCD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26D31"/>
    <w:rsid w:val="0013039A"/>
    <w:rsid w:val="00130AF0"/>
    <w:rsid w:val="00130C1F"/>
    <w:rsid w:val="00131963"/>
    <w:rsid w:val="001321FC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3F0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6936"/>
    <w:rsid w:val="00157BE8"/>
    <w:rsid w:val="00162633"/>
    <w:rsid w:val="00162EDB"/>
    <w:rsid w:val="001630D5"/>
    <w:rsid w:val="0017009B"/>
    <w:rsid w:val="00170DD1"/>
    <w:rsid w:val="00170FEA"/>
    <w:rsid w:val="001710B4"/>
    <w:rsid w:val="001715F7"/>
    <w:rsid w:val="001726BE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2A71"/>
    <w:rsid w:val="001B2FDD"/>
    <w:rsid w:val="001B4AFD"/>
    <w:rsid w:val="001B4C69"/>
    <w:rsid w:val="001B5574"/>
    <w:rsid w:val="001B5671"/>
    <w:rsid w:val="001B57AB"/>
    <w:rsid w:val="001B5CF6"/>
    <w:rsid w:val="001B5D57"/>
    <w:rsid w:val="001B785B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9FC"/>
    <w:rsid w:val="001E0574"/>
    <w:rsid w:val="001E0A48"/>
    <w:rsid w:val="001E0F54"/>
    <w:rsid w:val="001E1B9C"/>
    <w:rsid w:val="001E1CAC"/>
    <w:rsid w:val="001E1E5E"/>
    <w:rsid w:val="001E209C"/>
    <w:rsid w:val="001E2F7B"/>
    <w:rsid w:val="001E3043"/>
    <w:rsid w:val="001E3183"/>
    <w:rsid w:val="001E3FC9"/>
    <w:rsid w:val="001E472B"/>
    <w:rsid w:val="001E4EE2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DA7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17F54"/>
    <w:rsid w:val="0022043D"/>
    <w:rsid w:val="0022132E"/>
    <w:rsid w:val="00221831"/>
    <w:rsid w:val="00223244"/>
    <w:rsid w:val="002232C6"/>
    <w:rsid w:val="0022345B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79F"/>
    <w:rsid w:val="00237DD3"/>
    <w:rsid w:val="00240021"/>
    <w:rsid w:val="002412CE"/>
    <w:rsid w:val="00241877"/>
    <w:rsid w:val="002419BE"/>
    <w:rsid w:val="002431B9"/>
    <w:rsid w:val="00245F1E"/>
    <w:rsid w:val="0024640B"/>
    <w:rsid w:val="002470B5"/>
    <w:rsid w:val="002507E7"/>
    <w:rsid w:val="00250D8F"/>
    <w:rsid w:val="00251A91"/>
    <w:rsid w:val="002532C3"/>
    <w:rsid w:val="002532D4"/>
    <w:rsid w:val="00253528"/>
    <w:rsid w:val="002544A9"/>
    <w:rsid w:val="00257086"/>
    <w:rsid w:val="002573A7"/>
    <w:rsid w:val="0026006A"/>
    <w:rsid w:val="002606C0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CEB"/>
    <w:rsid w:val="00272A01"/>
    <w:rsid w:val="00272A87"/>
    <w:rsid w:val="00272C9B"/>
    <w:rsid w:val="00272F69"/>
    <w:rsid w:val="002740CA"/>
    <w:rsid w:val="002742DB"/>
    <w:rsid w:val="002747BB"/>
    <w:rsid w:val="00274806"/>
    <w:rsid w:val="00274810"/>
    <w:rsid w:val="00274D8A"/>
    <w:rsid w:val="00275009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4053"/>
    <w:rsid w:val="002844AA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588C"/>
    <w:rsid w:val="00296AC1"/>
    <w:rsid w:val="00296F8C"/>
    <w:rsid w:val="002979B1"/>
    <w:rsid w:val="00297CE0"/>
    <w:rsid w:val="002A0554"/>
    <w:rsid w:val="002A104A"/>
    <w:rsid w:val="002A161B"/>
    <w:rsid w:val="002A17D2"/>
    <w:rsid w:val="002A1E08"/>
    <w:rsid w:val="002A458F"/>
    <w:rsid w:val="002A5085"/>
    <w:rsid w:val="002A56C7"/>
    <w:rsid w:val="002A57E4"/>
    <w:rsid w:val="002A5F02"/>
    <w:rsid w:val="002A69F0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587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6FE"/>
    <w:rsid w:val="002F571F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3A0D"/>
    <w:rsid w:val="00324251"/>
    <w:rsid w:val="00324737"/>
    <w:rsid w:val="00330C57"/>
    <w:rsid w:val="003314D0"/>
    <w:rsid w:val="00331C4C"/>
    <w:rsid w:val="00331CDD"/>
    <w:rsid w:val="003321FF"/>
    <w:rsid w:val="003340FF"/>
    <w:rsid w:val="003346D0"/>
    <w:rsid w:val="00334973"/>
    <w:rsid w:val="00337792"/>
    <w:rsid w:val="00337D53"/>
    <w:rsid w:val="00340960"/>
    <w:rsid w:val="0034112A"/>
    <w:rsid w:val="003412FC"/>
    <w:rsid w:val="003430C4"/>
    <w:rsid w:val="00343D13"/>
    <w:rsid w:val="0034651B"/>
    <w:rsid w:val="00346DCE"/>
    <w:rsid w:val="00346F80"/>
    <w:rsid w:val="003476F2"/>
    <w:rsid w:val="003477F2"/>
    <w:rsid w:val="00347850"/>
    <w:rsid w:val="003479AB"/>
    <w:rsid w:val="003508C5"/>
    <w:rsid w:val="003524E5"/>
    <w:rsid w:val="0035255F"/>
    <w:rsid w:val="0035398B"/>
    <w:rsid w:val="00354028"/>
    <w:rsid w:val="0035545F"/>
    <w:rsid w:val="00355D65"/>
    <w:rsid w:val="00355DD1"/>
    <w:rsid w:val="00356443"/>
    <w:rsid w:val="0035762F"/>
    <w:rsid w:val="00357AF3"/>
    <w:rsid w:val="0036086C"/>
    <w:rsid w:val="0036095D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EAB"/>
    <w:rsid w:val="003661CC"/>
    <w:rsid w:val="00366269"/>
    <w:rsid w:val="003663D1"/>
    <w:rsid w:val="00366C90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264"/>
    <w:rsid w:val="003763C2"/>
    <w:rsid w:val="003768B9"/>
    <w:rsid w:val="00377112"/>
    <w:rsid w:val="00377D50"/>
    <w:rsid w:val="0038022B"/>
    <w:rsid w:val="0038072F"/>
    <w:rsid w:val="00380786"/>
    <w:rsid w:val="003811D1"/>
    <w:rsid w:val="00382AF8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EFF"/>
    <w:rsid w:val="003A156F"/>
    <w:rsid w:val="003A192D"/>
    <w:rsid w:val="003A19D3"/>
    <w:rsid w:val="003A2360"/>
    <w:rsid w:val="003A2470"/>
    <w:rsid w:val="003A2CBB"/>
    <w:rsid w:val="003A2E85"/>
    <w:rsid w:val="003A42DA"/>
    <w:rsid w:val="003A488E"/>
    <w:rsid w:val="003A48FC"/>
    <w:rsid w:val="003A51E8"/>
    <w:rsid w:val="003A54A7"/>
    <w:rsid w:val="003A5B74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ECB"/>
    <w:rsid w:val="003D51FD"/>
    <w:rsid w:val="003D5A93"/>
    <w:rsid w:val="003D7401"/>
    <w:rsid w:val="003D7FF7"/>
    <w:rsid w:val="003E097A"/>
    <w:rsid w:val="003E0B9A"/>
    <w:rsid w:val="003E1D8B"/>
    <w:rsid w:val="003E26B2"/>
    <w:rsid w:val="003E2B66"/>
    <w:rsid w:val="003E3273"/>
    <w:rsid w:val="003E4B0B"/>
    <w:rsid w:val="003E579B"/>
    <w:rsid w:val="003E63E0"/>
    <w:rsid w:val="003E779E"/>
    <w:rsid w:val="003F0799"/>
    <w:rsid w:val="003F1075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58C9"/>
    <w:rsid w:val="00405F63"/>
    <w:rsid w:val="00406486"/>
    <w:rsid w:val="00406E19"/>
    <w:rsid w:val="00406EB7"/>
    <w:rsid w:val="00410382"/>
    <w:rsid w:val="004109FC"/>
    <w:rsid w:val="00411055"/>
    <w:rsid w:val="0041267B"/>
    <w:rsid w:val="00412D46"/>
    <w:rsid w:val="0041308C"/>
    <w:rsid w:val="00413445"/>
    <w:rsid w:val="00413475"/>
    <w:rsid w:val="00413584"/>
    <w:rsid w:val="00414391"/>
    <w:rsid w:val="00414D6E"/>
    <w:rsid w:val="004154DB"/>
    <w:rsid w:val="00415D5B"/>
    <w:rsid w:val="00416E87"/>
    <w:rsid w:val="00417250"/>
    <w:rsid w:val="00417294"/>
    <w:rsid w:val="004174A7"/>
    <w:rsid w:val="00420C79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0E9D"/>
    <w:rsid w:val="00441C9B"/>
    <w:rsid w:val="00442460"/>
    <w:rsid w:val="0044344E"/>
    <w:rsid w:val="0044363D"/>
    <w:rsid w:val="004449DE"/>
    <w:rsid w:val="00445D5E"/>
    <w:rsid w:val="00450689"/>
    <w:rsid w:val="00450B09"/>
    <w:rsid w:val="004523CB"/>
    <w:rsid w:val="0045255C"/>
    <w:rsid w:val="00452C89"/>
    <w:rsid w:val="00452DAB"/>
    <w:rsid w:val="0045300B"/>
    <w:rsid w:val="0045327A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868"/>
    <w:rsid w:val="00470874"/>
    <w:rsid w:val="004710E3"/>
    <w:rsid w:val="00471297"/>
    <w:rsid w:val="00471E0F"/>
    <w:rsid w:val="004728FA"/>
    <w:rsid w:val="00472F49"/>
    <w:rsid w:val="004731F9"/>
    <w:rsid w:val="004736F8"/>
    <w:rsid w:val="00473A09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BAF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B7B"/>
    <w:rsid w:val="004910BE"/>
    <w:rsid w:val="00491887"/>
    <w:rsid w:val="00491BD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774"/>
    <w:rsid w:val="004B1498"/>
    <w:rsid w:val="004B1997"/>
    <w:rsid w:val="004B201E"/>
    <w:rsid w:val="004B2034"/>
    <w:rsid w:val="004B23DC"/>
    <w:rsid w:val="004B2A2B"/>
    <w:rsid w:val="004B2D86"/>
    <w:rsid w:val="004B5C71"/>
    <w:rsid w:val="004B737F"/>
    <w:rsid w:val="004B7D80"/>
    <w:rsid w:val="004C1012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56A"/>
    <w:rsid w:val="004E2C06"/>
    <w:rsid w:val="004E35C9"/>
    <w:rsid w:val="004E3D82"/>
    <w:rsid w:val="004E4948"/>
    <w:rsid w:val="004E4FB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4FB4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E15"/>
    <w:rsid w:val="005105F2"/>
    <w:rsid w:val="00510A23"/>
    <w:rsid w:val="00511715"/>
    <w:rsid w:val="00512367"/>
    <w:rsid w:val="00512B7E"/>
    <w:rsid w:val="0051326D"/>
    <w:rsid w:val="00513ED8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944"/>
    <w:rsid w:val="0053431B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7024E"/>
    <w:rsid w:val="00571FE6"/>
    <w:rsid w:val="00572A31"/>
    <w:rsid w:val="00574056"/>
    <w:rsid w:val="0057557D"/>
    <w:rsid w:val="005769DF"/>
    <w:rsid w:val="0057776F"/>
    <w:rsid w:val="00577DF6"/>
    <w:rsid w:val="00581007"/>
    <w:rsid w:val="00581381"/>
    <w:rsid w:val="00581B8F"/>
    <w:rsid w:val="0058210C"/>
    <w:rsid w:val="00582C77"/>
    <w:rsid w:val="00582E0D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7B0"/>
    <w:rsid w:val="005C5FF9"/>
    <w:rsid w:val="005C6CC9"/>
    <w:rsid w:val="005C7D89"/>
    <w:rsid w:val="005D13F8"/>
    <w:rsid w:val="005D2441"/>
    <w:rsid w:val="005D3331"/>
    <w:rsid w:val="005D4F68"/>
    <w:rsid w:val="005D60D9"/>
    <w:rsid w:val="005D7A99"/>
    <w:rsid w:val="005D7B18"/>
    <w:rsid w:val="005D7E39"/>
    <w:rsid w:val="005E0998"/>
    <w:rsid w:val="005E20D7"/>
    <w:rsid w:val="005E3E27"/>
    <w:rsid w:val="005E4896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3700"/>
    <w:rsid w:val="00663845"/>
    <w:rsid w:val="006648B2"/>
    <w:rsid w:val="00665B32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1A"/>
    <w:rsid w:val="0069138E"/>
    <w:rsid w:val="0069175E"/>
    <w:rsid w:val="00691803"/>
    <w:rsid w:val="00691EA5"/>
    <w:rsid w:val="00692D0E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B02B5"/>
    <w:rsid w:val="006B16BA"/>
    <w:rsid w:val="006B1836"/>
    <w:rsid w:val="006B184D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534"/>
    <w:rsid w:val="006C1600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40FE"/>
    <w:rsid w:val="006E5CF0"/>
    <w:rsid w:val="006E6D4B"/>
    <w:rsid w:val="006E6FB9"/>
    <w:rsid w:val="006F00F2"/>
    <w:rsid w:val="006F0348"/>
    <w:rsid w:val="006F0A24"/>
    <w:rsid w:val="006F111B"/>
    <w:rsid w:val="006F2443"/>
    <w:rsid w:val="006F4D36"/>
    <w:rsid w:val="006F519E"/>
    <w:rsid w:val="006F538E"/>
    <w:rsid w:val="006F53BD"/>
    <w:rsid w:val="006F57F3"/>
    <w:rsid w:val="006F69DE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4651"/>
    <w:rsid w:val="00714F6A"/>
    <w:rsid w:val="007155C2"/>
    <w:rsid w:val="00715B25"/>
    <w:rsid w:val="00716168"/>
    <w:rsid w:val="00716738"/>
    <w:rsid w:val="007170EA"/>
    <w:rsid w:val="007173D9"/>
    <w:rsid w:val="0071758F"/>
    <w:rsid w:val="00717C07"/>
    <w:rsid w:val="00721144"/>
    <w:rsid w:val="00721840"/>
    <w:rsid w:val="00721A38"/>
    <w:rsid w:val="00721A92"/>
    <w:rsid w:val="00721D0F"/>
    <w:rsid w:val="00721DDF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D6D"/>
    <w:rsid w:val="00746037"/>
    <w:rsid w:val="007464DF"/>
    <w:rsid w:val="00746C88"/>
    <w:rsid w:val="00747203"/>
    <w:rsid w:val="0074724A"/>
    <w:rsid w:val="00751960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AA1"/>
    <w:rsid w:val="00757BCE"/>
    <w:rsid w:val="00757C09"/>
    <w:rsid w:val="00757FAD"/>
    <w:rsid w:val="00760768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672A6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DD1"/>
    <w:rsid w:val="00787FBA"/>
    <w:rsid w:val="00790427"/>
    <w:rsid w:val="00790AE7"/>
    <w:rsid w:val="00790C0C"/>
    <w:rsid w:val="00791495"/>
    <w:rsid w:val="00791B1D"/>
    <w:rsid w:val="00791C5F"/>
    <w:rsid w:val="007924AA"/>
    <w:rsid w:val="0079275C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5BF6"/>
    <w:rsid w:val="007A6351"/>
    <w:rsid w:val="007A68F1"/>
    <w:rsid w:val="007A70D1"/>
    <w:rsid w:val="007A7824"/>
    <w:rsid w:val="007A7C36"/>
    <w:rsid w:val="007A7F49"/>
    <w:rsid w:val="007B1762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509E"/>
    <w:rsid w:val="007C5E9C"/>
    <w:rsid w:val="007C61D3"/>
    <w:rsid w:val="007C725A"/>
    <w:rsid w:val="007C7E36"/>
    <w:rsid w:val="007C7FF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6951"/>
    <w:rsid w:val="007D7119"/>
    <w:rsid w:val="007E007C"/>
    <w:rsid w:val="007E0451"/>
    <w:rsid w:val="007E04E6"/>
    <w:rsid w:val="007E0539"/>
    <w:rsid w:val="007E09F5"/>
    <w:rsid w:val="007E1C6D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7868"/>
    <w:rsid w:val="007F0B41"/>
    <w:rsid w:val="007F0F01"/>
    <w:rsid w:val="007F1535"/>
    <w:rsid w:val="007F1D91"/>
    <w:rsid w:val="007F216C"/>
    <w:rsid w:val="007F62F2"/>
    <w:rsid w:val="007F67A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82E"/>
    <w:rsid w:val="00805A9E"/>
    <w:rsid w:val="00806F3A"/>
    <w:rsid w:val="008078E0"/>
    <w:rsid w:val="00810869"/>
    <w:rsid w:val="008108F7"/>
    <w:rsid w:val="008109E6"/>
    <w:rsid w:val="008123AF"/>
    <w:rsid w:val="0081288E"/>
    <w:rsid w:val="0081327F"/>
    <w:rsid w:val="00814511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4017"/>
    <w:rsid w:val="00824B89"/>
    <w:rsid w:val="00825070"/>
    <w:rsid w:val="008259B0"/>
    <w:rsid w:val="00827269"/>
    <w:rsid w:val="008272EF"/>
    <w:rsid w:val="008305CC"/>
    <w:rsid w:val="00830899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5FC5"/>
    <w:rsid w:val="008362CB"/>
    <w:rsid w:val="008373F0"/>
    <w:rsid w:val="00837AB9"/>
    <w:rsid w:val="00840B77"/>
    <w:rsid w:val="00840DE5"/>
    <w:rsid w:val="00841054"/>
    <w:rsid w:val="00841E75"/>
    <w:rsid w:val="00842F40"/>
    <w:rsid w:val="008430CE"/>
    <w:rsid w:val="00843FBA"/>
    <w:rsid w:val="00844DC9"/>
    <w:rsid w:val="0084525E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6B7"/>
    <w:rsid w:val="00860CC1"/>
    <w:rsid w:val="0086183C"/>
    <w:rsid w:val="00861910"/>
    <w:rsid w:val="0086193B"/>
    <w:rsid w:val="00862A4E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806B3"/>
    <w:rsid w:val="00880D7A"/>
    <w:rsid w:val="008819B2"/>
    <w:rsid w:val="00881DC3"/>
    <w:rsid w:val="0088229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0A37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60F"/>
    <w:rsid w:val="008A0C3A"/>
    <w:rsid w:val="008A0DB9"/>
    <w:rsid w:val="008A213B"/>
    <w:rsid w:val="008A2BC1"/>
    <w:rsid w:val="008A38F0"/>
    <w:rsid w:val="008A3A86"/>
    <w:rsid w:val="008A3ED8"/>
    <w:rsid w:val="008A43B6"/>
    <w:rsid w:val="008A4451"/>
    <w:rsid w:val="008A4BCB"/>
    <w:rsid w:val="008A5783"/>
    <w:rsid w:val="008A5798"/>
    <w:rsid w:val="008A5F6B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3DD7"/>
    <w:rsid w:val="008C55DC"/>
    <w:rsid w:val="008C6244"/>
    <w:rsid w:val="008C6D4B"/>
    <w:rsid w:val="008C6F58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E96"/>
    <w:rsid w:val="008F044A"/>
    <w:rsid w:val="008F0541"/>
    <w:rsid w:val="008F194A"/>
    <w:rsid w:val="008F23B3"/>
    <w:rsid w:val="008F2532"/>
    <w:rsid w:val="008F2B26"/>
    <w:rsid w:val="008F3912"/>
    <w:rsid w:val="008F41AE"/>
    <w:rsid w:val="008F5B17"/>
    <w:rsid w:val="008F6093"/>
    <w:rsid w:val="008F66AD"/>
    <w:rsid w:val="008F6961"/>
    <w:rsid w:val="008F6CCA"/>
    <w:rsid w:val="008F790D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DA9"/>
    <w:rsid w:val="0091053E"/>
    <w:rsid w:val="00910EC6"/>
    <w:rsid w:val="009124EB"/>
    <w:rsid w:val="0091256C"/>
    <w:rsid w:val="00912634"/>
    <w:rsid w:val="009129CE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1DF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D6E"/>
    <w:rsid w:val="009450B2"/>
    <w:rsid w:val="009454C7"/>
    <w:rsid w:val="009455EA"/>
    <w:rsid w:val="00946375"/>
    <w:rsid w:val="00950033"/>
    <w:rsid w:val="0095036B"/>
    <w:rsid w:val="00950457"/>
    <w:rsid w:val="009528EF"/>
    <w:rsid w:val="00953137"/>
    <w:rsid w:val="0095318A"/>
    <w:rsid w:val="00953C78"/>
    <w:rsid w:val="009549B9"/>
    <w:rsid w:val="00956793"/>
    <w:rsid w:val="00956BA7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5A0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C24"/>
    <w:rsid w:val="00975033"/>
    <w:rsid w:val="00976448"/>
    <w:rsid w:val="00976C29"/>
    <w:rsid w:val="009772E4"/>
    <w:rsid w:val="00977C7B"/>
    <w:rsid w:val="00977D7D"/>
    <w:rsid w:val="009802F4"/>
    <w:rsid w:val="00980BEC"/>
    <w:rsid w:val="00980E0C"/>
    <w:rsid w:val="00980EFA"/>
    <w:rsid w:val="00982A5B"/>
    <w:rsid w:val="00983583"/>
    <w:rsid w:val="0098367A"/>
    <w:rsid w:val="00984ADC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B23"/>
    <w:rsid w:val="009B0D06"/>
    <w:rsid w:val="009B0EB9"/>
    <w:rsid w:val="009B14A5"/>
    <w:rsid w:val="009B1C83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0F4D"/>
    <w:rsid w:val="009D12F9"/>
    <w:rsid w:val="009D1E18"/>
    <w:rsid w:val="009D3D26"/>
    <w:rsid w:val="009D43BB"/>
    <w:rsid w:val="009D4590"/>
    <w:rsid w:val="009D4B66"/>
    <w:rsid w:val="009D53E9"/>
    <w:rsid w:val="009D59BA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C50"/>
    <w:rsid w:val="00A001D5"/>
    <w:rsid w:val="00A00298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37948"/>
    <w:rsid w:val="00A4024E"/>
    <w:rsid w:val="00A404CA"/>
    <w:rsid w:val="00A40BBC"/>
    <w:rsid w:val="00A40CBA"/>
    <w:rsid w:val="00A41870"/>
    <w:rsid w:val="00A420BC"/>
    <w:rsid w:val="00A4270F"/>
    <w:rsid w:val="00A433EA"/>
    <w:rsid w:val="00A44BBE"/>
    <w:rsid w:val="00A45B5D"/>
    <w:rsid w:val="00A46C2C"/>
    <w:rsid w:val="00A4701A"/>
    <w:rsid w:val="00A50C80"/>
    <w:rsid w:val="00A50E67"/>
    <w:rsid w:val="00A5151E"/>
    <w:rsid w:val="00A51D3F"/>
    <w:rsid w:val="00A5325E"/>
    <w:rsid w:val="00A53AE6"/>
    <w:rsid w:val="00A54A44"/>
    <w:rsid w:val="00A555B4"/>
    <w:rsid w:val="00A56078"/>
    <w:rsid w:val="00A569E3"/>
    <w:rsid w:val="00A569E4"/>
    <w:rsid w:val="00A5762C"/>
    <w:rsid w:val="00A6009F"/>
    <w:rsid w:val="00A61D74"/>
    <w:rsid w:val="00A637DD"/>
    <w:rsid w:val="00A63F39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D53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10D0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2FF5"/>
    <w:rsid w:val="00AA3323"/>
    <w:rsid w:val="00AA3FEB"/>
    <w:rsid w:val="00AA3FF8"/>
    <w:rsid w:val="00AA4222"/>
    <w:rsid w:val="00AA5ABB"/>
    <w:rsid w:val="00AA6530"/>
    <w:rsid w:val="00AA7EA6"/>
    <w:rsid w:val="00AB2592"/>
    <w:rsid w:val="00AB3144"/>
    <w:rsid w:val="00AB38D0"/>
    <w:rsid w:val="00AB4127"/>
    <w:rsid w:val="00AB62D1"/>
    <w:rsid w:val="00AB64FE"/>
    <w:rsid w:val="00AB7165"/>
    <w:rsid w:val="00AB7288"/>
    <w:rsid w:val="00AC0C1E"/>
    <w:rsid w:val="00AC0CF8"/>
    <w:rsid w:val="00AC0F91"/>
    <w:rsid w:val="00AC206C"/>
    <w:rsid w:val="00AC20D0"/>
    <w:rsid w:val="00AC35D7"/>
    <w:rsid w:val="00AC366F"/>
    <w:rsid w:val="00AC5219"/>
    <w:rsid w:val="00AC5302"/>
    <w:rsid w:val="00AC60B0"/>
    <w:rsid w:val="00AC612E"/>
    <w:rsid w:val="00AC68A5"/>
    <w:rsid w:val="00AC697A"/>
    <w:rsid w:val="00AC6FCD"/>
    <w:rsid w:val="00AC7ACA"/>
    <w:rsid w:val="00AD19AB"/>
    <w:rsid w:val="00AD26DA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6EE8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5B02"/>
    <w:rsid w:val="00AE6487"/>
    <w:rsid w:val="00AE7A20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3E96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584A"/>
    <w:rsid w:val="00B458A1"/>
    <w:rsid w:val="00B462D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33BD"/>
    <w:rsid w:val="00B6474E"/>
    <w:rsid w:val="00B65114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383"/>
    <w:rsid w:val="00B76983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138"/>
    <w:rsid w:val="00B9394E"/>
    <w:rsid w:val="00B93B24"/>
    <w:rsid w:val="00B951D1"/>
    <w:rsid w:val="00B9573C"/>
    <w:rsid w:val="00B959DC"/>
    <w:rsid w:val="00B965D4"/>
    <w:rsid w:val="00B96873"/>
    <w:rsid w:val="00B969B8"/>
    <w:rsid w:val="00B96C50"/>
    <w:rsid w:val="00B97CDA"/>
    <w:rsid w:val="00BA0827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0F4C"/>
    <w:rsid w:val="00BD127E"/>
    <w:rsid w:val="00BD1407"/>
    <w:rsid w:val="00BD151A"/>
    <w:rsid w:val="00BD2125"/>
    <w:rsid w:val="00BD293F"/>
    <w:rsid w:val="00BD3149"/>
    <w:rsid w:val="00BD38EA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6284"/>
    <w:rsid w:val="00BE72F5"/>
    <w:rsid w:val="00BE7612"/>
    <w:rsid w:val="00BF17EC"/>
    <w:rsid w:val="00BF209C"/>
    <w:rsid w:val="00BF21EE"/>
    <w:rsid w:val="00BF2EE2"/>
    <w:rsid w:val="00BF3E8C"/>
    <w:rsid w:val="00BF554A"/>
    <w:rsid w:val="00BF6CEF"/>
    <w:rsid w:val="00BF79F9"/>
    <w:rsid w:val="00BF7CEE"/>
    <w:rsid w:val="00C0240F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283D"/>
    <w:rsid w:val="00C14838"/>
    <w:rsid w:val="00C15422"/>
    <w:rsid w:val="00C15CC6"/>
    <w:rsid w:val="00C16401"/>
    <w:rsid w:val="00C164D5"/>
    <w:rsid w:val="00C17853"/>
    <w:rsid w:val="00C17BB1"/>
    <w:rsid w:val="00C20BE1"/>
    <w:rsid w:val="00C211CC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3230"/>
    <w:rsid w:val="00C6467E"/>
    <w:rsid w:val="00C646BA"/>
    <w:rsid w:val="00C65445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855"/>
    <w:rsid w:val="00C86FA5"/>
    <w:rsid w:val="00C8751E"/>
    <w:rsid w:val="00C877F6"/>
    <w:rsid w:val="00C902BB"/>
    <w:rsid w:val="00C90B53"/>
    <w:rsid w:val="00C90E65"/>
    <w:rsid w:val="00C91734"/>
    <w:rsid w:val="00C91C70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C65"/>
    <w:rsid w:val="00CB0630"/>
    <w:rsid w:val="00CB1B43"/>
    <w:rsid w:val="00CB278B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4BF"/>
    <w:rsid w:val="00CC6627"/>
    <w:rsid w:val="00CC6B09"/>
    <w:rsid w:val="00CC6E25"/>
    <w:rsid w:val="00CC787F"/>
    <w:rsid w:val="00CD0E58"/>
    <w:rsid w:val="00CD1202"/>
    <w:rsid w:val="00CD12BB"/>
    <w:rsid w:val="00CD1331"/>
    <w:rsid w:val="00CD1DD7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108E9"/>
    <w:rsid w:val="00D11531"/>
    <w:rsid w:val="00D11FBC"/>
    <w:rsid w:val="00D1220C"/>
    <w:rsid w:val="00D1295D"/>
    <w:rsid w:val="00D13700"/>
    <w:rsid w:val="00D1496B"/>
    <w:rsid w:val="00D14A00"/>
    <w:rsid w:val="00D15073"/>
    <w:rsid w:val="00D15789"/>
    <w:rsid w:val="00D160F2"/>
    <w:rsid w:val="00D174E7"/>
    <w:rsid w:val="00D174ED"/>
    <w:rsid w:val="00D17737"/>
    <w:rsid w:val="00D1784B"/>
    <w:rsid w:val="00D20156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278E5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2853"/>
    <w:rsid w:val="00D429D8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162A"/>
    <w:rsid w:val="00D7185D"/>
    <w:rsid w:val="00D727B3"/>
    <w:rsid w:val="00D727EF"/>
    <w:rsid w:val="00D72FD7"/>
    <w:rsid w:val="00D740FF"/>
    <w:rsid w:val="00D75019"/>
    <w:rsid w:val="00D7623F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90316"/>
    <w:rsid w:val="00D90500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1F71"/>
    <w:rsid w:val="00DA28E4"/>
    <w:rsid w:val="00DA2BB6"/>
    <w:rsid w:val="00DA2E77"/>
    <w:rsid w:val="00DA4ABE"/>
    <w:rsid w:val="00DA6320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38E4"/>
    <w:rsid w:val="00DD3B1E"/>
    <w:rsid w:val="00DD4AF1"/>
    <w:rsid w:val="00DD5135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CA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6D7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07FE"/>
    <w:rsid w:val="00E11113"/>
    <w:rsid w:val="00E11FF9"/>
    <w:rsid w:val="00E12473"/>
    <w:rsid w:val="00E1263A"/>
    <w:rsid w:val="00E126BB"/>
    <w:rsid w:val="00E13EC5"/>
    <w:rsid w:val="00E14523"/>
    <w:rsid w:val="00E1457A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7C9"/>
    <w:rsid w:val="00E50D3A"/>
    <w:rsid w:val="00E53B58"/>
    <w:rsid w:val="00E540E1"/>
    <w:rsid w:val="00E55F28"/>
    <w:rsid w:val="00E56066"/>
    <w:rsid w:val="00E56ACF"/>
    <w:rsid w:val="00E57443"/>
    <w:rsid w:val="00E57A5A"/>
    <w:rsid w:val="00E600D3"/>
    <w:rsid w:val="00E60444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1C0F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0B6F"/>
    <w:rsid w:val="00EB2243"/>
    <w:rsid w:val="00EB2D0D"/>
    <w:rsid w:val="00EB3914"/>
    <w:rsid w:val="00EB4145"/>
    <w:rsid w:val="00EB5D6C"/>
    <w:rsid w:val="00EB5E54"/>
    <w:rsid w:val="00EB6AB4"/>
    <w:rsid w:val="00EC0227"/>
    <w:rsid w:val="00EC02B2"/>
    <w:rsid w:val="00EC046B"/>
    <w:rsid w:val="00EC152A"/>
    <w:rsid w:val="00EC1C59"/>
    <w:rsid w:val="00EC2465"/>
    <w:rsid w:val="00EC2C56"/>
    <w:rsid w:val="00EC2F07"/>
    <w:rsid w:val="00EC3A8F"/>
    <w:rsid w:val="00EC3B2B"/>
    <w:rsid w:val="00EC4773"/>
    <w:rsid w:val="00EC4CB8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3D25"/>
    <w:rsid w:val="00ED48E3"/>
    <w:rsid w:val="00ED49BB"/>
    <w:rsid w:val="00ED4D0E"/>
    <w:rsid w:val="00ED50A6"/>
    <w:rsid w:val="00ED576E"/>
    <w:rsid w:val="00ED59F4"/>
    <w:rsid w:val="00ED5E92"/>
    <w:rsid w:val="00ED6C89"/>
    <w:rsid w:val="00ED6DB9"/>
    <w:rsid w:val="00ED785C"/>
    <w:rsid w:val="00EE0A34"/>
    <w:rsid w:val="00EE2F2A"/>
    <w:rsid w:val="00EE303D"/>
    <w:rsid w:val="00EE3381"/>
    <w:rsid w:val="00EE4C35"/>
    <w:rsid w:val="00EE4C3B"/>
    <w:rsid w:val="00EE53BE"/>
    <w:rsid w:val="00EE5453"/>
    <w:rsid w:val="00EE5513"/>
    <w:rsid w:val="00EE5C66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7060"/>
    <w:rsid w:val="00F073C1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2679"/>
    <w:rsid w:val="00F228F0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9C3"/>
    <w:rsid w:val="00F37C7F"/>
    <w:rsid w:val="00F41529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4643"/>
    <w:rsid w:val="00F64730"/>
    <w:rsid w:val="00F64B86"/>
    <w:rsid w:val="00F65516"/>
    <w:rsid w:val="00F666BA"/>
    <w:rsid w:val="00F66E4F"/>
    <w:rsid w:val="00F66F16"/>
    <w:rsid w:val="00F672E2"/>
    <w:rsid w:val="00F67480"/>
    <w:rsid w:val="00F701ED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264"/>
    <w:rsid w:val="00F80DF5"/>
    <w:rsid w:val="00F80F0C"/>
    <w:rsid w:val="00F816C8"/>
    <w:rsid w:val="00F81ADE"/>
    <w:rsid w:val="00F81C1C"/>
    <w:rsid w:val="00F81EFD"/>
    <w:rsid w:val="00F82D1C"/>
    <w:rsid w:val="00F85E50"/>
    <w:rsid w:val="00F85E9C"/>
    <w:rsid w:val="00F8668C"/>
    <w:rsid w:val="00F870DA"/>
    <w:rsid w:val="00F873DD"/>
    <w:rsid w:val="00F8765E"/>
    <w:rsid w:val="00F87D91"/>
    <w:rsid w:val="00F917C2"/>
    <w:rsid w:val="00F918E6"/>
    <w:rsid w:val="00F92047"/>
    <w:rsid w:val="00F93EFB"/>
    <w:rsid w:val="00F95085"/>
    <w:rsid w:val="00F9674B"/>
    <w:rsid w:val="00F96C8B"/>
    <w:rsid w:val="00F9704A"/>
    <w:rsid w:val="00F9756A"/>
    <w:rsid w:val="00FA0252"/>
    <w:rsid w:val="00FA1661"/>
    <w:rsid w:val="00FA175E"/>
    <w:rsid w:val="00FA2ED3"/>
    <w:rsid w:val="00FA3694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AF2"/>
    <w:rsid w:val="00FB7B9A"/>
    <w:rsid w:val="00FB7D76"/>
    <w:rsid w:val="00FC146A"/>
    <w:rsid w:val="00FC1495"/>
    <w:rsid w:val="00FC26F2"/>
    <w:rsid w:val="00FC2B0A"/>
    <w:rsid w:val="00FC34D4"/>
    <w:rsid w:val="00FC39FD"/>
    <w:rsid w:val="00FC3A36"/>
    <w:rsid w:val="00FC3ED9"/>
    <w:rsid w:val="00FC4DBD"/>
    <w:rsid w:val="00FC5803"/>
    <w:rsid w:val="00FC62B4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42A4"/>
    <w:rsid w:val="00FD644C"/>
    <w:rsid w:val="00FD6B4A"/>
    <w:rsid w:val="00FD74F0"/>
    <w:rsid w:val="00FD7AC2"/>
    <w:rsid w:val="00FE09AC"/>
    <w:rsid w:val="00FE0C23"/>
    <w:rsid w:val="00FE0EC8"/>
    <w:rsid w:val="00FE1064"/>
    <w:rsid w:val="00FE131E"/>
    <w:rsid w:val="00FE254D"/>
    <w:rsid w:val="00FE255F"/>
    <w:rsid w:val="00FE2F90"/>
    <w:rsid w:val="00FE30A6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7442E3"/>
  <w15:chartTrackingRefBased/>
  <w15:docId w15:val="{B25B47B8-6BB8-4558-B9F1-4813C325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57656/summary" TargetMode="External"/><Relationship Id="rId13" Type="http://schemas.openxmlformats.org/officeDocument/2006/relationships/hyperlink" Target="https://josephine.proebiz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josephine.proebiz.com" TargetMode="External"/><Relationship Id="rId10" Type="http://schemas.openxmlformats.org/officeDocument/2006/relationships/hyperlink" Target="https://www.uvo.gov.sk/vyhladavanie-zakaziek/detail/dokumenty/4340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19581/summary" TargetMode="External"/><Relationship Id="rId14" Type="http://schemas.openxmlformats.org/officeDocument/2006/relationships/hyperlink" Target="https://josephine.proebiz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D19E2-B714-4477-BE64-2B94A821A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10</TotalTime>
  <Pages>9</Pages>
  <Words>3025</Words>
  <Characters>17248</Characters>
  <Application>Microsoft Office Word</Application>
  <DocSecurity>0</DocSecurity>
  <Lines>143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OBSTARÁVATEĽ                   : Mesto Trnava , Mestský úrad v Trnave, Trhová č</vt:lpstr>
    </vt:vector>
  </TitlesOfParts>
  <Company/>
  <LinksUpToDate>false</LinksUpToDate>
  <CharactersWithSpaces>20233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cp:lastModifiedBy>Martina Hlavová</cp:lastModifiedBy>
  <cp:revision>9</cp:revision>
  <cp:lastPrinted>2023-04-04T05:36:00Z</cp:lastPrinted>
  <dcterms:created xsi:type="dcterms:W3CDTF">2023-09-13T07:07:00Z</dcterms:created>
  <dcterms:modified xsi:type="dcterms:W3CDTF">2024-07-11T11:13:00Z</dcterms:modified>
</cp:coreProperties>
</file>