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AE6C8E" w:rsidRPr="00931903" w:rsidRDefault="00AE6C8E" w:rsidP="0093190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</w:t>
      </w:r>
      <w:bookmarkStart w:id="0" w:name="_GoBack"/>
      <w:bookmarkEnd w:id="0"/>
      <w:r w:rsidRPr="00EB3EE6">
        <w:rPr>
          <w:rFonts w:ascii="Arial Narrow" w:eastAsia="Calibri" w:hAnsi="Arial Narrow"/>
          <w:sz w:val="22"/>
          <w:szCs w:val="22"/>
          <w:lang w:eastAsia="sk-SK"/>
        </w:rPr>
        <w:t>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:rsidR="0021745E" w:rsidRDefault="00931903" w:rsidP="0021745E">
      <w:pPr>
        <w:spacing w:after="120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Pr="0021745E">
        <w:rPr>
          <w:rFonts w:ascii="Arial Narrow" w:eastAsia="Calibri" w:hAnsi="Arial Narrow"/>
          <w:sz w:val="22"/>
          <w:szCs w:val="22"/>
          <w:lang w:eastAsia="sk-SK"/>
        </w:rPr>
        <w:t xml:space="preserve">: </w:t>
      </w:r>
    </w:p>
    <w:p w:rsidR="0021745E" w:rsidRDefault="00543FB9" w:rsidP="0021745E">
      <w:pPr>
        <w:spacing w:after="120"/>
        <w:rPr>
          <w:rFonts w:ascii="Arial Narrow" w:hAnsi="Arial Narrow"/>
          <w:b/>
          <w:sz w:val="22"/>
          <w:szCs w:val="22"/>
        </w:rPr>
      </w:pPr>
      <w:r w:rsidRPr="0021745E">
        <w:rPr>
          <w:rFonts w:ascii="Arial Narrow" w:eastAsia="Calibri" w:hAnsi="Arial Narrow"/>
          <w:sz w:val="22"/>
          <w:szCs w:val="22"/>
          <w:lang w:eastAsia="sk-SK"/>
        </w:rPr>
        <w:t xml:space="preserve">V prípade, že návrhy budú rovnaké t.j. rovnaká cena, </w:t>
      </w:r>
      <w:r w:rsidR="005F5421" w:rsidRPr="0021745E">
        <w:rPr>
          <w:rFonts w:ascii="Arial Narrow" w:eastAsia="Calibri" w:hAnsi="Arial Narrow"/>
          <w:sz w:val="22"/>
          <w:szCs w:val="22"/>
          <w:lang w:eastAsia="sk-SK"/>
        </w:rPr>
        <w:t>hlavným kritériom okrem kritérií,</w:t>
      </w:r>
      <w:r w:rsidR="0021745E">
        <w:rPr>
          <w:rFonts w:ascii="Arial Narrow" w:eastAsia="Calibri" w:hAnsi="Arial Narrow"/>
          <w:sz w:val="22"/>
          <w:szCs w:val="22"/>
          <w:lang w:eastAsia="sk-SK"/>
        </w:rPr>
        <w:t xml:space="preserve"> bude parameter -</w:t>
      </w:r>
      <w:r w:rsidRPr="0021745E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 w:rsidR="0021745E" w:rsidRPr="0021745E">
        <w:rPr>
          <w:rFonts w:ascii="Arial Narrow" w:eastAsia="Calibri" w:hAnsi="Arial Narrow"/>
          <w:sz w:val="22"/>
          <w:szCs w:val="22"/>
          <w:lang w:eastAsia="sk-SK"/>
        </w:rPr>
        <w:t xml:space="preserve">väčšia vlhkosť , ako požaduje verejný obstarávateľ v prílohe č. 1 </w:t>
      </w:r>
      <w:proofErr w:type="spellStart"/>
      <w:r w:rsidR="0021745E" w:rsidRPr="0021745E">
        <w:rPr>
          <w:rFonts w:ascii="Arial Narrow" w:eastAsia="Calibri" w:hAnsi="Arial Narrow"/>
          <w:sz w:val="22"/>
          <w:szCs w:val="22"/>
          <w:lang w:eastAsia="sk-SK"/>
        </w:rPr>
        <w:t>tj</w:t>
      </w:r>
      <w:proofErr w:type="spellEnd"/>
      <w:r w:rsidR="0021745E" w:rsidRPr="0021745E">
        <w:rPr>
          <w:rFonts w:ascii="Arial Narrow" w:eastAsia="Calibri" w:hAnsi="Arial Narrow"/>
          <w:sz w:val="22"/>
          <w:szCs w:val="22"/>
          <w:lang w:eastAsia="sk-SK"/>
        </w:rPr>
        <w:t>, viac ako, min. 35%</w:t>
      </w:r>
      <w:r w:rsidR="0021745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F7623C" w:rsidRPr="00543FB9" w:rsidRDefault="00F762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color w:val="FF0000"/>
          <w:sz w:val="22"/>
          <w:szCs w:val="22"/>
          <w:lang w:eastAsia="sk-SK"/>
        </w:rPr>
      </w:pPr>
    </w:p>
    <w:p w:rsidR="00543FB9" w:rsidRPr="00543FB9" w:rsidRDefault="00543FB9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color w:val="FF0000"/>
          <w:sz w:val="22"/>
          <w:szCs w:val="22"/>
          <w:lang w:eastAsia="sk-SK"/>
        </w:rPr>
      </w:pPr>
    </w:p>
    <w:p w:rsidR="00400B3C" w:rsidRPr="00400B3C" w:rsidRDefault="00400B3C" w:rsidP="00D927A2">
      <w:pPr>
        <w:pStyle w:val="Odsekzoznamu"/>
        <w:tabs>
          <w:tab w:val="clear" w:pos="2160"/>
          <w:tab w:val="clear" w:pos="2880"/>
          <w:tab w:val="clear" w:pos="4500"/>
        </w:tabs>
        <w:ind w:left="720"/>
        <w:rPr>
          <w:rFonts w:ascii="Arial Narrow" w:hAnsi="Arial Narrow"/>
          <w:sz w:val="22"/>
          <w:szCs w:val="22"/>
          <w:lang w:eastAsia="en-US"/>
        </w:rPr>
      </w:pPr>
    </w:p>
    <w:p w:rsidR="00400B3C" w:rsidRDefault="00400B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F7623C" w:rsidRDefault="00F7623C" w:rsidP="0093190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087697" w:rsidRPr="00AE6C8E" w:rsidRDefault="00087697" w:rsidP="00931903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97" w:rsidRDefault="00800097" w:rsidP="007C6581">
      <w:r>
        <w:separator/>
      </w:r>
    </w:p>
  </w:endnote>
  <w:endnote w:type="continuationSeparator" w:id="0">
    <w:p w:rsidR="00800097" w:rsidRDefault="0080009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E7002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FE7002" w:rsidRPr="00FE7002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97" w:rsidRDefault="00800097" w:rsidP="007C6581">
      <w:r>
        <w:separator/>
      </w:r>
    </w:p>
  </w:footnote>
  <w:footnote w:type="continuationSeparator" w:id="0">
    <w:p w:rsidR="00800097" w:rsidRDefault="0080009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0AF34B09"/>
    <w:multiLevelType w:val="hybridMultilevel"/>
    <w:tmpl w:val="CEB6C1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06817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05B35"/>
    <w:rsid w:val="00215537"/>
    <w:rsid w:val="0021745E"/>
    <w:rsid w:val="00222D88"/>
    <w:rsid w:val="0022338C"/>
    <w:rsid w:val="0022446E"/>
    <w:rsid w:val="00224689"/>
    <w:rsid w:val="00227A67"/>
    <w:rsid w:val="002320FE"/>
    <w:rsid w:val="002325F8"/>
    <w:rsid w:val="00246301"/>
    <w:rsid w:val="00290F6B"/>
    <w:rsid w:val="00297E66"/>
    <w:rsid w:val="002A39E9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2307E"/>
    <w:rsid w:val="00337C0C"/>
    <w:rsid w:val="00350876"/>
    <w:rsid w:val="00360191"/>
    <w:rsid w:val="0037129A"/>
    <w:rsid w:val="00371F51"/>
    <w:rsid w:val="00375470"/>
    <w:rsid w:val="00380B4E"/>
    <w:rsid w:val="00380D2A"/>
    <w:rsid w:val="003916BB"/>
    <w:rsid w:val="003A01E8"/>
    <w:rsid w:val="003A0C6B"/>
    <w:rsid w:val="003A5FB6"/>
    <w:rsid w:val="003A6F37"/>
    <w:rsid w:val="003C70FD"/>
    <w:rsid w:val="003D79E3"/>
    <w:rsid w:val="003E39A6"/>
    <w:rsid w:val="003F4C98"/>
    <w:rsid w:val="00400B3C"/>
    <w:rsid w:val="0040689D"/>
    <w:rsid w:val="00406E1B"/>
    <w:rsid w:val="0041211D"/>
    <w:rsid w:val="00423E23"/>
    <w:rsid w:val="0043364B"/>
    <w:rsid w:val="00434479"/>
    <w:rsid w:val="00434CBB"/>
    <w:rsid w:val="0043594E"/>
    <w:rsid w:val="00442525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43FB9"/>
    <w:rsid w:val="0054506E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5F5421"/>
    <w:rsid w:val="00604B41"/>
    <w:rsid w:val="0061647C"/>
    <w:rsid w:val="00625253"/>
    <w:rsid w:val="0063699B"/>
    <w:rsid w:val="0063772F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B7937"/>
    <w:rsid w:val="006C0770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6CE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0097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38D0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468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903"/>
    <w:rsid w:val="00931CBA"/>
    <w:rsid w:val="009340A2"/>
    <w:rsid w:val="00943FE2"/>
    <w:rsid w:val="00950006"/>
    <w:rsid w:val="00952399"/>
    <w:rsid w:val="00964AD3"/>
    <w:rsid w:val="00972688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632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30A13"/>
    <w:rsid w:val="00A4588B"/>
    <w:rsid w:val="00A46CDD"/>
    <w:rsid w:val="00A502CC"/>
    <w:rsid w:val="00A537B2"/>
    <w:rsid w:val="00A5652B"/>
    <w:rsid w:val="00A56A2A"/>
    <w:rsid w:val="00A60730"/>
    <w:rsid w:val="00A62017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06AA"/>
    <w:rsid w:val="00B615A4"/>
    <w:rsid w:val="00B726FB"/>
    <w:rsid w:val="00B832B9"/>
    <w:rsid w:val="00B83D02"/>
    <w:rsid w:val="00B961F7"/>
    <w:rsid w:val="00BA1434"/>
    <w:rsid w:val="00BA6FE8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50CF2"/>
    <w:rsid w:val="00C661DC"/>
    <w:rsid w:val="00C77A96"/>
    <w:rsid w:val="00C80E66"/>
    <w:rsid w:val="00C96320"/>
    <w:rsid w:val="00CA56F0"/>
    <w:rsid w:val="00CA581E"/>
    <w:rsid w:val="00CB6901"/>
    <w:rsid w:val="00CB6C1B"/>
    <w:rsid w:val="00CC67C0"/>
    <w:rsid w:val="00CD3C28"/>
    <w:rsid w:val="00CD6C8F"/>
    <w:rsid w:val="00CD6DDF"/>
    <w:rsid w:val="00CD6EC1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927A2"/>
    <w:rsid w:val="00D96EE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25C03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23C"/>
    <w:rsid w:val="00F7635B"/>
    <w:rsid w:val="00F857EE"/>
    <w:rsid w:val="00FA2F74"/>
    <w:rsid w:val="00FB6BA4"/>
    <w:rsid w:val="00FD03B0"/>
    <w:rsid w:val="00FE309D"/>
    <w:rsid w:val="00FE3AA9"/>
    <w:rsid w:val="00FE7002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Lucia Novotná</cp:lastModifiedBy>
  <cp:revision>2</cp:revision>
  <cp:lastPrinted>2022-09-29T14:23:00Z</cp:lastPrinted>
  <dcterms:created xsi:type="dcterms:W3CDTF">2024-08-27T12:07:00Z</dcterms:created>
  <dcterms:modified xsi:type="dcterms:W3CDTF">2024-08-27T12:07:00Z</dcterms:modified>
</cp:coreProperties>
</file>