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446E476B" w:rsidR="00307013" w:rsidRPr="00A14914" w:rsidRDefault="00307013" w:rsidP="003070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="008237A3" w:rsidRPr="008237A3">
        <w:rPr>
          <w:rFonts w:ascii="Cambria" w:hAnsi="Cambria" w:cs="Arial"/>
          <w:b/>
          <w:sz w:val="22"/>
          <w:szCs w:val="22"/>
          <w:lang w:eastAsia="pl-PL"/>
        </w:rPr>
        <w:t>„Rębnię zupełną pod planowaną trasę S11”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CD75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423089FF" w:rsidR="008237A3" w:rsidRDefault="008237A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083BE14" w:rsidR="00307013" w:rsidRPr="002E73DB" w:rsidRDefault="00307013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DF9BAE6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045A" w14:textId="60328F98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78A4AA9F" w:rsidR="004966AB" w:rsidRPr="002E73DB" w:rsidRDefault="004966AB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191FEBC5" w:rsidR="004966AB" w:rsidRPr="002E73DB" w:rsidRDefault="004966AB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98852" w14:textId="77777777" w:rsidR="00BF32A7" w:rsidRDefault="00BF32A7">
      <w:r>
        <w:separator/>
      </w:r>
    </w:p>
  </w:endnote>
  <w:endnote w:type="continuationSeparator" w:id="0">
    <w:p w14:paraId="1D2E5847" w14:textId="77777777" w:rsidR="00BF32A7" w:rsidRDefault="00BF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4A05C1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37A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64C2E" w14:textId="77777777" w:rsidR="00BF32A7" w:rsidRDefault="00BF32A7">
      <w:r>
        <w:separator/>
      </w:r>
    </w:p>
  </w:footnote>
  <w:footnote w:type="continuationSeparator" w:id="0">
    <w:p w14:paraId="04BF3312" w14:textId="77777777" w:rsidR="00BF32A7" w:rsidRDefault="00BF3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10D09"/>
    <w:rsid w:val="00014E13"/>
    <w:rsid w:val="000B7974"/>
    <w:rsid w:val="000E7D1C"/>
    <w:rsid w:val="001435FA"/>
    <w:rsid w:val="00180FA6"/>
    <w:rsid w:val="001B5F2C"/>
    <w:rsid w:val="001E4D51"/>
    <w:rsid w:val="002144FB"/>
    <w:rsid w:val="00230D5B"/>
    <w:rsid w:val="002433E6"/>
    <w:rsid w:val="00272388"/>
    <w:rsid w:val="002A3D3B"/>
    <w:rsid w:val="002B6563"/>
    <w:rsid w:val="002C656F"/>
    <w:rsid w:val="002D6014"/>
    <w:rsid w:val="002E73DB"/>
    <w:rsid w:val="00307013"/>
    <w:rsid w:val="00334C50"/>
    <w:rsid w:val="003464FD"/>
    <w:rsid w:val="0035697E"/>
    <w:rsid w:val="00377899"/>
    <w:rsid w:val="003A5D55"/>
    <w:rsid w:val="003B15F0"/>
    <w:rsid w:val="004248C0"/>
    <w:rsid w:val="004716F2"/>
    <w:rsid w:val="00490BA7"/>
    <w:rsid w:val="004966AB"/>
    <w:rsid w:val="004C6BFB"/>
    <w:rsid w:val="0052521B"/>
    <w:rsid w:val="00553DC5"/>
    <w:rsid w:val="00567C7A"/>
    <w:rsid w:val="005709FE"/>
    <w:rsid w:val="005B467F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45ABF"/>
    <w:rsid w:val="007920F5"/>
    <w:rsid w:val="00792974"/>
    <w:rsid w:val="007B1884"/>
    <w:rsid w:val="007B3AED"/>
    <w:rsid w:val="008224DE"/>
    <w:rsid w:val="008237A3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64826"/>
    <w:rsid w:val="009925C1"/>
    <w:rsid w:val="009C5DCA"/>
    <w:rsid w:val="009F1152"/>
    <w:rsid w:val="00A07F38"/>
    <w:rsid w:val="00A375F8"/>
    <w:rsid w:val="00AB4755"/>
    <w:rsid w:val="00B35838"/>
    <w:rsid w:val="00B53FDC"/>
    <w:rsid w:val="00B8766B"/>
    <w:rsid w:val="00B96A94"/>
    <w:rsid w:val="00BE04B6"/>
    <w:rsid w:val="00BF32A7"/>
    <w:rsid w:val="00C12161"/>
    <w:rsid w:val="00C2649F"/>
    <w:rsid w:val="00C33C60"/>
    <w:rsid w:val="00C35669"/>
    <w:rsid w:val="00C66151"/>
    <w:rsid w:val="00CA56BD"/>
    <w:rsid w:val="00CF5271"/>
    <w:rsid w:val="00D04020"/>
    <w:rsid w:val="00D83ACB"/>
    <w:rsid w:val="00DA22B1"/>
    <w:rsid w:val="00DC20B0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9879E4-BBEF-4441-9958-6FA25406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16</cp:revision>
  <dcterms:created xsi:type="dcterms:W3CDTF">2023-03-24T13:41:00Z</dcterms:created>
  <dcterms:modified xsi:type="dcterms:W3CDTF">2024-10-24T07:19:00Z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