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B67" w:rsidRPr="00CE54D6" w:rsidRDefault="00A71958" w:rsidP="0049086C">
      <w:pPr>
        <w:pStyle w:val="Bezriadkovania"/>
        <w:numPr>
          <w:ilvl w:val="0"/>
          <w:numId w:val="46"/>
        </w:numPr>
        <w:spacing w:before="120" w:after="120"/>
        <w:rPr>
          <w:b/>
        </w:rPr>
      </w:pPr>
      <w:r>
        <w:rPr>
          <w:rFonts w:ascii="Arial Narrow" w:hAnsi="Arial Narrow" w:cs="Arial"/>
          <w:b/>
          <w:sz w:val="24"/>
          <w:szCs w:val="24"/>
        </w:rPr>
        <w:t xml:space="preserve">SO </w:t>
      </w:r>
      <w:r w:rsidR="005D5867">
        <w:rPr>
          <w:rFonts w:ascii="Arial Narrow" w:hAnsi="Arial Narrow" w:cs="Arial"/>
          <w:b/>
          <w:sz w:val="24"/>
          <w:szCs w:val="24"/>
        </w:rPr>
        <w:t>002</w:t>
      </w:r>
      <w:r w:rsidR="00FC4B67">
        <w:rPr>
          <w:rFonts w:ascii="Arial Narrow" w:hAnsi="Arial Narrow" w:cs="Arial"/>
          <w:b/>
          <w:sz w:val="24"/>
          <w:szCs w:val="24"/>
        </w:rPr>
        <w:t xml:space="preserve"> </w:t>
      </w:r>
      <w:r w:rsidR="005D5867">
        <w:rPr>
          <w:rFonts w:ascii="Arial Narrow" w:hAnsi="Arial Narrow" w:cs="Arial"/>
          <w:b/>
          <w:sz w:val="24"/>
          <w:szCs w:val="24"/>
        </w:rPr>
        <w:t>OPORNÉ MÚRY</w:t>
      </w:r>
    </w:p>
    <w:p w:rsidR="00CE0F85" w:rsidRDefault="005D5867" w:rsidP="005D5867">
      <w:pPr>
        <w:tabs>
          <w:tab w:val="left" w:pos="0"/>
        </w:tabs>
        <w:spacing w:after="0"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  <w:t>Oporné múry sú navrhnuté okolo spevnených plôch pre stavebný odpad a zber biologicky rozložiteľného odpadu. Oporné múry sú navrhnuté z betónových „LEGO“ blokov rôznych rozmerov</w:t>
      </w:r>
      <w:r w:rsidR="000632CA">
        <w:rPr>
          <w:rFonts w:ascii="Arial Narrow" w:hAnsi="Arial Narrow" w:cs="Arial"/>
          <w:sz w:val="22"/>
          <w:szCs w:val="22"/>
        </w:rPr>
        <w:t xml:space="preserve">. </w:t>
      </w:r>
      <w:r w:rsidR="000632CA" w:rsidRPr="000632CA">
        <w:rPr>
          <w:rFonts w:ascii="Arial Narrow" w:hAnsi="Arial Narrow" w:cs="Arial"/>
          <w:sz w:val="22"/>
          <w:szCs w:val="22"/>
        </w:rPr>
        <w:t>Takéto betón</w:t>
      </w:r>
      <w:r w:rsidR="000632CA">
        <w:rPr>
          <w:rFonts w:ascii="Arial Narrow" w:hAnsi="Arial Narrow" w:cs="Arial"/>
          <w:sz w:val="22"/>
          <w:szCs w:val="22"/>
        </w:rPr>
        <w:t xml:space="preserve">ové </w:t>
      </w:r>
      <w:r w:rsidR="000632CA" w:rsidRPr="000632CA">
        <w:rPr>
          <w:rFonts w:ascii="Arial Narrow" w:hAnsi="Arial Narrow" w:cs="Arial"/>
          <w:sz w:val="22"/>
          <w:szCs w:val="22"/>
        </w:rPr>
        <w:t>bloky  sú stavebné prvky z betónu v tvare kvádra so zámkom, ktoré do seba zapadajú ako kocky stavebnice. Zámok je tvorený kónickými výstupkami na hornej ploche a rovnakým vybraním na spodnej ploche bloku</w:t>
      </w:r>
      <w:r w:rsidR="000632CA">
        <w:rPr>
          <w:rFonts w:ascii="Arial Narrow" w:hAnsi="Arial Narrow" w:cs="Arial"/>
          <w:sz w:val="22"/>
          <w:szCs w:val="22"/>
        </w:rPr>
        <w:t xml:space="preserve">. </w:t>
      </w:r>
    </w:p>
    <w:p w:rsidR="008C2081" w:rsidRDefault="00CE0F85" w:rsidP="005D5867">
      <w:pPr>
        <w:tabs>
          <w:tab w:val="left" w:pos="0"/>
        </w:tabs>
        <w:spacing w:after="0"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0632CA">
        <w:rPr>
          <w:rFonts w:ascii="Arial Narrow" w:hAnsi="Arial Narrow" w:cs="Arial"/>
          <w:sz w:val="22"/>
          <w:szCs w:val="22"/>
        </w:rPr>
        <w:t>Dĺ</w:t>
      </w:r>
      <w:r>
        <w:rPr>
          <w:rFonts w:ascii="Arial Narrow" w:hAnsi="Arial Narrow" w:cs="Arial"/>
          <w:sz w:val="22"/>
          <w:szCs w:val="22"/>
        </w:rPr>
        <w:t>žka múru na dlhšej strane je 35,6 m, táto strana je na koncoch ukončená zahnutím do tvaru L. Dĺžka zalomenia je 1,6 m. V strede dĺžky sa na oporný múr napája kratší oporný múr oddeľujúci spevnené plochy. Dĺžka múru je 13,2 m. Výška oporných múrov je 1,6 m. Celkovo sú ukladané na seba 4 rady betónových blokov. Presný tvar viď výkres pôdorysu a pohľadov.</w:t>
      </w:r>
    </w:p>
    <w:p w:rsidR="00CE0F85" w:rsidRDefault="00CE0F85" w:rsidP="005D5867">
      <w:pPr>
        <w:tabs>
          <w:tab w:val="left" w:pos="0"/>
        </w:tabs>
        <w:spacing w:after="0"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  <w:t xml:space="preserve">Celkovo oporný múr tvorí 109 ks betónových blokov rozmerov 1,6x0,4x0,4 m (d*š*v), 16 ks betónových blokov rozmerov </w:t>
      </w:r>
      <w:r w:rsidR="0080684C" w:rsidRPr="0080684C">
        <w:rPr>
          <w:rFonts w:ascii="Arial Narrow" w:hAnsi="Arial Narrow" w:cs="Arial"/>
          <w:sz w:val="22"/>
          <w:szCs w:val="22"/>
        </w:rPr>
        <w:t>1,</w:t>
      </w:r>
      <w:r w:rsidR="0080684C">
        <w:rPr>
          <w:rFonts w:ascii="Arial Narrow" w:hAnsi="Arial Narrow" w:cs="Arial"/>
          <w:sz w:val="22"/>
          <w:szCs w:val="22"/>
        </w:rPr>
        <w:t>2</w:t>
      </w:r>
      <w:r w:rsidR="0080684C" w:rsidRPr="0080684C">
        <w:rPr>
          <w:rFonts w:ascii="Arial Narrow" w:hAnsi="Arial Narrow" w:cs="Arial"/>
          <w:sz w:val="22"/>
          <w:szCs w:val="22"/>
        </w:rPr>
        <w:t>x0,4x0,4 m (d*š*v)</w:t>
      </w:r>
      <w:r w:rsidR="0080684C">
        <w:rPr>
          <w:rFonts w:ascii="Arial Narrow" w:hAnsi="Arial Narrow" w:cs="Arial"/>
          <w:sz w:val="22"/>
          <w:szCs w:val="22"/>
        </w:rPr>
        <w:t xml:space="preserve"> a 9 ks 0,8</w:t>
      </w:r>
      <w:r w:rsidR="0080684C" w:rsidRPr="0080684C">
        <w:rPr>
          <w:rFonts w:ascii="Arial Narrow" w:hAnsi="Arial Narrow" w:cs="Arial"/>
          <w:sz w:val="22"/>
          <w:szCs w:val="22"/>
        </w:rPr>
        <w:t>x0,4x0,4 m (d*š*v)</w:t>
      </w:r>
      <w:r w:rsidR="0080684C">
        <w:rPr>
          <w:rFonts w:ascii="Arial Narrow" w:hAnsi="Arial Narrow" w:cs="Arial"/>
          <w:sz w:val="22"/>
          <w:szCs w:val="22"/>
        </w:rPr>
        <w:t>.</w:t>
      </w:r>
    </w:p>
    <w:p w:rsidR="0080684C" w:rsidRDefault="0080684C" w:rsidP="005D5867">
      <w:pPr>
        <w:tabs>
          <w:tab w:val="left" w:pos="0"/>
        </w:tabs>
        <w:spacing w:after="0"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  <w:t>Betónové bloky budú ukladané na základové konštrukcie a betónovú spevnenú plochu. Základy tvoria základové pásy šírky 800 mm výšky 700 mm. Presná špecifikácia viď časť statika.</w:t>
      </w:r>
      <w:bookmarkStart w:id="0" w:name="_GoBack"/>
      <w:bookmarkEnd w:id="0"/>
    </w:p>
    <w:p w:rsidR="00F96144" w:rsidRPr="00FC4B67" w:rsidRDefault="00F96144" w:rsidP="00FC4B67">
      <w:pPr>
        <w:spacing w:after="0" w:line="276" w:lineRule="auto"/>
        <w:ind w:firstLine="708"/>
        <w:jc w:val="both"/>
        <w:rPr>
          <w:rFonts w:ascii="Arial Narrow" w:hAnsi="Arial Narrow" w:cs="Arial"/>
          <w:sz w:val="22"/>
          <w:szCs w:val="22"/>
        </w:rPr>
      </w:pPr>
    </w:p>
    <w:p w:rsidR="004957C7" w:rsidRDefault="004957C7" w:rsidP="004957C7">
      <w:pPr>
        <w:pStyle w:val="VISIA"/>
        <w:ind w:firstLine="0"/>
        <w:rPr>
          <w:color w:val="auto"/>
          <w:lang w:val="sk-SK"/>
        </w:rPr>
      </w:pPr>
      <w:r w:rsidRPr="00CE54D6">
        <w:rPr>
          <w:color w:val="auto"/>
          <w:lang w:val="sk-SK"/>
        </w:rPr>
        <w:t>V</w:t>
      </w:r>
      <w:r w:rsidR="00CE54D6" w:rsidRPr="00CE54D6">
        <w:rPr>
          <w:color w:val="auto"/>
          <w:lang w:val="sk-SK"/>
        </w:rPr>
        <w:t xml:space="preserve">ypracoval: Ing. </w:t>
      </w:r>
      <w:r w:rsidR="008C2081">
        <w:rPr>
          <w:color w:val="auto"/>
          <w:lang w:val="sk-SK"/>
        </w:rPr>
        <w:t>Michal Klenovič</w:t>
      </w:r>
    </w:p>
    <w:p w:rsidR="0049086C" w:rsidRDefault="0049086C" w:rsidP="004957C7">
      <w:pPr>
        <w:pStyle w:val="VISIA"/>
        <w:ind w:firstLine="0"/>
        <w:rPr>
          <w:color w:val="auto"/>
          <w:lang w:val="sk-SK"/>
        </w:rPr>
      </w:pPr>
      <w:r>
        <w:rPr>
          <w:color w:val="auto"/>
          <w:lang w:val="sk-SK"/>
        </w:rPr>
        <w:t xml:space="preserve">Kontroloval: Ing. </w:t>
      </w:r>
      <w:r w:rsidR="008C2081">
        <w:rPr>
          <w:color w:val="auto"/>
          <w:lang w:val="sk-SK"/>
        </w:rPr>
        <w:t xml:space="preserve">Peter </w:t>
      </w:r>
      <w:r w:rsidR="008C2081" w:rsidRPr="008C2081">
        <w:rPr>
          <w:color w:val="auto"/>
          <w:lang w:val="sk-SK"/>
        </w:rPr>
        <w:t>Fülöp</w:t>
      </w:r>
    </w:p>
    <w:p w:rsidR="008C2081" w:rsidRDefault="008C2081" w:rsidP="004957C7">
      <w:pPr>
        <w:pStyle w:val="VISIA"/>
        <w:ind w:firstLine="0"/>
        <w:rPr>
          <w:rFonts w:cs="Arial"/>
        </w:rPr>
      </w:pPr>
    </w:p>
    <w:p w:rsidR="006E61AA" w:rsidRPr="00CE54D6" w:rsidRDefault="00E919E5" w:rsidP="004957C7">
      <w:pPr>
        <w:pStyle w:val="VISIA"/>
        <w:ind w:firstLine="0"/>
        <w:rPr>
          <w:color w:val="auto"/>
          <w:lang w:val="sk-SK"/>
        </w:rPr>
      </w:pPr>
      <w:r>
        <w:rPr>
          <w:rFonts w:cs="Arial"/>
        </w:rPr>
        <w:t xml:space="preserve">V </w:t>
      </w:r>
      <w:proofErr w:type="spellStart"/>
      <w:r>
        <w:rPr>
          <w:rFonts w:cs="Arial"/>
        </w:rPr>
        <w:t>Šali</w:t>
      </w:r>
      <w:proofErr w:type="spellEnd"/>
      <w:r>
        <w:rPr>
          <w:rFonts w:cs="Arial"/>
        </w:rPr>
        <w:t xml:space="preserve"> 06/2022</w:t>
      </w:r>
    </w:p>
    <w:sectPr w:rsidR="006E61AA" w:rsidRPr="00CE54D6" w:rsidSect="00CF1F01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5FD" w:rsidRDefault="00B155FD" w:rsidP="00DE4EF2">
      <w:pPr>
        <w:spacing w:after="0" w:line="240" w:lineRule="auto"/>
      </w:pPr>
      <w:r>
        <w:separator/>
      </w:r>
    </w:p>
  </w:endnote>
  <w:endnote w:type="continuationSeparator" w:id="0">
    <w:p w:rsidR="00B155FD" w:rsidRDefault="00B155FD" w:rsidP="00DE4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4230648"/>
      <w:docPartObj>
        <w:docPartGallery w:val="Page Numbers (Bottom of Page)"/>
        <w:docPartUnique/>
      </w:docPartObj>
    </w:sdtPr>
    <w:sdtEndPr/>
    <w:sdtContent>
      <w:p w:rsidR="00BE6AD1" w:rsidRDefault="00BE6AD1">
        <w:pPr>
          <w:pStyle w:val="Pta"/>
          <w:jc w:val="right"/>
        </w:pPr>
      </w:p>
      <w:p w:rsidR="00BE6AD1" w:rsidRDefault="00BE6AD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86C">
          <w:rPr>
            <w:noProof/>
          </w:rPr>
          <w:t>2</w:t>
        </w:r>
        <w:r>
          <w:fldChar w:fldCharType="end"/>
        </w:r>
      </w:p>
    </w:sdtContent>
  </w:sdt>
  <w:p w:rsidR="00BE6AD1" w:rsidRDefault="00BE6AD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3271326"/>
      <w:docPartObj>
        <w:docPartGallery w:val="Page Numbers (Bottom of Page)"/>
        <w:docPartUnique/>
      </w:docPartObj>
    </w:sdtPr>
    <w:sdtEndPr/>
    <w:sdtContent>
      <w:p w:rsidR="00BE6AD1" w:rsidRDefault="00BE6AD1">
        <w:pPr>
          <w:pStyle w:val="Pta"/>
          <w:jc w:val="right"/>
        </w:pPr>
        <w:r>
          <w:t>1</w:t>
        </w:r>
      </w:p>
    </w:sdtContent>
  </w:sdt>
  <w:p w:rsidR="00BE6AD1" w:rsidRDefault="00BE6AD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5FD" w:rsidRDefault="00B155FD" w:rsidP="00DE4EF2">
      <w:pPr>
        <w:spacing w:after="0" w:line="240" w:lineRule="auto"/>
      </w:pPr>
      <w:r>
        <w:separator/>
      </w:r>
    </w:p>
  </w:footnote>
  <w:footnote w:type="continuationSeparator" w:id="0">
    <w:p w:rsidR="00B155FD" w:rsidRDefault="00B155FD" w:rsidP="00DE4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AD1" w:rsidRDefault="00BE6AD1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5855970</wp:posOffset>
          </wp:positionH>
          <wp:positionV relativeFrom="paragraph">
            <wp:posOffset>-96851</wp:posOffset>
          </wp:positionV>
          <wp:extent cx="784225" cy="212090"/>
          <wp:effectExtent l="0" t="0" r="0" b="0"/>
          <wp:wrapSquare wrapText="bothSides"/>
          <wp:docPr id="2" name="Obrázok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225" cy="212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AD1" w:rsidRDefault="00BE6AD1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5859780</wp:posOffset>
          </wp:positionH>
          <wp:positionV relativeFrom="paragraph">
            <wp:posOffset>-112230</wp:posOffset>
          </wp:positionV>
          <wp:extent cx="784225" cy="212090"/>
          <wp:effectExtent l="0" t="0" r="0" b="0"/>
          <wp:wrapSquare wrapText="bothSides"/>
          <wp:docPr id="1" name="Obrázo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225" cy="212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2"/>
      <w:numFmt w:val="bullet"/>
      <w:suff w:val="nothing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567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1" w15:restartNumberingAfterBreak="0">
    <w:nsid w:val="01210B25"/>
    <w:multiLevelType w:val="hybridMultilevel"/>
    <w:tmpl w:val="9CD8BA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890C82"/>
    <w:multiLevelType w:val="multilevel"/>
    <w:tmpl w:val="041B001D"/>
    <w:styleLink w:val="VISIASLOVANIE"/>
    <w:lvl w:ilvl="0">
      <w:start w:val="1"/>
      <w:numFmt w:val="decimal"/>
      <w:lvlText w:val="%1)"/>
      <w:lvlJc w:val="left"/>
      <w:pPr>
        <w:ind w:left="360" w:hanging="360"/>
      </w:pPr>
      <w:rPr>
        <w:rFonts w:ascii="Arial Narrow" w:hAnsi="Arial Narrow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323108F"/>
    <w:multiLevelType w:val="hybridMultilevel"/>
    <w:tmpl w:val="C94AA572"/>
    <w:lvl w:ilvl="0" w:tplc="3C4808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E62B3"/>
    <w:multiLevelType w:val="hybridMultilevel"/>
    <w:tmpl w:val="90F231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965D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9F40471"/>
    <w:multiLevelType w:val="multilevel"/>
    <w:tmpl w:val="041B001D"/>
    <w:numStyleLink w:val="VISIASLOVANIE"/>
  </w:abstractNum>
  <w:abstractNum w:abstractNumId="7" w15:restartNumberingAfterBreak="0">
    <w:nsid w:val="11370DFD"/>
    <w:multiLevelType w:val="hybridMultilevel"/>
    <w:tmpl w:val="F788A302"/>
    <w:lvl w:ilvl="0" w:tplc="C51EC5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01C1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3F25FF"/>
    <w:multiLevelType w:val="hybridMultilevel"/>
    <w:tmpl w:val="E82C864E"/>
    <w:lvl w:ilvl="0" w:tplc="5B2E666E">
      <w:start w:val="2"/>
      <w:numFmt w:val="bullet"/>
      <w:lvlText w:val="-"/>
      <w:lvlJc w:val="left"/>
      <w:pPr>
        <w:ind w:left="1211" w:hanging="360"/>
      </w:pPr>
      <w:rPr>
        <w:rFonts w:ascii="Arial Narrow" w:eastAsiaTheme="minorEastAsia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12CD7F02"/>
    <w:multiLevelType w:val="hybridMultilevel"/>
    <w:tmpl w:val="37CAA88A"/>
    <w:lvl w:ilvl="0" w:tplc="52C4A98E">
      <w:start w:val="1"/>
      <w:numFmt w:val="decimal"/>
      <w:lvlText w:val="D1 - %1."/>
      <w:lvlJc w:val="left"/>
      <w:pPr>
        <w:ind w:left="1571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F266E8D0">
      <w:start w:val="1"/>
      <w:numFmt w:val="decimal"/>
      <w:lvlText w:val="D1 0%3."/>
      <w:lvlJc w:val="right"/>
      <w:pPr>
        <w:ind w:left="2160" w:hanging="18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136B83"/>
    <w:multiLevelType w:val="multilevel"/>
    <w:tmpl w:val="95D0D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3461BC7"/>
    <w:multiLevelType w:val="hybridMultilevel"/>
    <w:tmpl w:val="F6BC4F66"/>
    <w:lvl w:ilvl="0" w:tplc="CFD01EE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89161C"/>
    <w:multiLevelType w:val="hybridMultilevel"/>
    <w:tmpl w:val="5DC60414"/>
    <w:lvl w:ilvl="0" w:tplc="F72CDA8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534F2E"/>
    <w:multiLevelType w:val="hybridMultilevel"/>
    <w:tmpl w:val="12E66E5C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C702D4D"/>
    <w:multiLevelType w:val="hybridMultilevel"/>
    <w:tmpl w:val="6BC62806"/>
    <w:lvl w:ilvl="0" w:tplc="A5368DB8">
      <w:start w:val="5"/>
      <w:numFmt w:val="bullet"/>
      <w:lvlText w:val="-"/>
      <w:lvlJc w:val="left"/>
      <w:pPr>
        <w:ind w:left="1068" w:hanging="360"/>
      </w:pPr>
      <w:rPr>
        <w:rFonts w:ascii="Arial Narrow" w:eastAsiaTheme="minorEastAsia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1F4C5DB9"/>
    <w:multiLevelType w:val="hybridMultilevel"/>
    <w:tmpl w:val="72EA08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D3241C"/>
    <w:multiLevelType w:val="hybridMultilevel"/>
    <w:tmpl w:val="4FDAF002"/>
    <w:lvl w:ilvl="0" w:tplc="214E11A6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90" w:hanging="360"/>
      </w:pPr>
    </w:lvl>
    <w:lvl w:ilvl="2" w:tplc="041B001B" w:tentative="1">
      <w:start w:val="1"/>
      <w:numFmt w:val="lowerRoman"/>
      <w:lvlText w:val="%3."/>
      <w:lvlJc w:val="right"/>
      <w:pPr>
        <w:ind w:left="2010" w:hanging="180"/>
      </w:pPr>
    </w:lvl>
    <w:lvl w:ilvl="3" w:tplc="041B000F" w:tentative="1">
      <w:start w:val="1"/>
      <w:numFmt w:val="decimal"/>
      <w:lvlText w:val="%4."/>
      <w:lvlJc w:val="left"/>
      <w:pPr>
        <w:ind w:left="2730" w:hanging="360"/>
      </w:pPr>
    </w:lvl>
    <w:lvl w:ilvl="4" w:tplc="041B0019" w:tentative="1">
      <w:start w:val="1"/>
      <w:numFmt w:val="lowerLetter"/>
      <w:lvlText w:val="%5."/>
      <w:lvlJc w:val="left"/>
      <w:pPr>
        <w:ind w:left="3450" w:hanging="360"/>
      </w:pPr>
    </w:lvl>
    <w:lvl w:ilvl="5" w:tplc="041B001B" w:tentative="1">
      <w:start w:val="1"/>
      <w:numFmt w:val="lowerRoman"/>
      <w:lvlText w:val="%6."/>
      <w:lvlJc w:val="right"/>
      <w:pPr>
        <w:ind w:left="4170" w:hanging="180"/>
      </w:pPr>
    </w:lvl>
    <w:lvl w:ilvl="6" w:tplc="041B000F" w:tentative="1">
      <w:start w:val="1"/>
      <w:numFmt w:val="decimal"/>
      <w:lvlText w:val="%7."/>
      <w:lvlJc w:val="left"/>
      <w:pPr>
        <w:ind w:left="4890" w:hanging="360"/>
      </w:pPr>
    </w:lvl>
    <w:lvl w:ilvl="7" w:tplc="041B0019" w:tentative="1">
      <w:start w:val="1"/>
      <w:numFmt w:val="lowerLetter"/>
      <w:lvlText w:val="%8."/>
      <w:lvlJc w:val="left"/>
      <w:pPr>
        <w:ind w:left="5610" w:hanging="360"/>
      </w:pPr>
    </w:lvl>
    <w:lvl w:ilvl="8" w:tplc="041B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8" w15:restartNumberingAfterBreak="0">
    <w:nsid w:val="22990F05"/>
    <w:multiLevelType w:val="hybridMultilevel"/>
    <w:tmpl w:val="AD82D1A8"/>
    <w:lvl w:ilvl="0" w:tplc="9B92A5B4">
      <w:start w:val="1"/>
      <w:numFmt w:val="upperLetter"/>
      <w:lvlText w:val="%1."/>
      <w:lvlJc w:val="left"/>
      <w:pPr>
        <w:ind w:left="1080" w:hanging="720"/>
      </w:pPr>
      <w:rPr>
        <w:rFonts w:ascii="Arial" w:hAnsi="Arial" w:cs="Arial" w:hint="default"/>
        <w:sz w:val="60"/>
        <w:szCs w:val="6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687344"/>
    <w:multiLevelType w:val="multilevel"/>
    <w:tmpl w:val="714AA0AC"/>
    <w:lvl w:ilvl="0">
      <w:start w:val="2"/>
      <w:numFmt w:val="upperLetter"/>
      <w:lvlText w:val="%1."/>
      <w:lvlJc w:val="left"/>
      <w:pPr>
        <w:ind w:left="679" w:hanging="567"/>
        <w:jc w:val="left"/>
      </w:pPr>
      <w:rPr>
        <w:rFonts w:ascii="Arial" w:eastAsia="Arial" w:hAnsi="Arial" w:cs="Arial" w:hint="default"/>
        <w:b/>
        <w:bCs/>
        <w:spacing w:val="-2"/>
        <w:w w:val="100"/>
        <w:sz w:val="28"/>
        <w:szCs w:val="28"/>
        <w:lang w:val="cs-CZ" w:eastAsia="cs-CZ" w:bidi="cs-CZ"/>
      </w:rPr>
    </w:lvl>
    <w:lvl w:ilvl="1">
      <w:start w:val="1"/>
      <w:numFmt w:val="decimal"/>
      <w:lvlText w:val="%1.%2."/>
      <w:lvlJc w:val="left"/>
      <w:pPr>
        <w:ind w:left="965" w:hanging="711"/>
        <w:jc w:val="left"/>
      </w:pPr>
      <w:rPr>
        <w:rFonts w:ascii="Arial" w:eastAsia="Arial" w:hAnsi="Arial" w:cs="Arial" w:hint="default"/>
        <w:b/>
        <w:bCs/>
        <w:i/>
        <w:w w:val="99"/>
        <w:sz w:val="24"/>
        <w:szCs w:val="24"/>
        <w:lang w:val="cs-CZ" w:eastAsia="cs-CZ" w:bidi="cs-CZ"/>
      </w:rPr>
    </w:lvl>
    <w:lvl w:ilvl="2">
      <w:start w:val="1"/>
      <w:numFmt w:val="decimal"/>
      <w:lvlText w:val="%1.%2.%3."/>
      <w:lvlJc w:val="left"/>
      <w:pPr>
        <w:ind w:left="1246" w:hanging="792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cs-CZ" w:eastAsia="cs-CZ" w:bidi="cs-CZ"/>
      </w:rPr>
    </w:lvl>
    <w:lvl w:ilvl="3">
      <w:numFmt w:val="bullet"/>
      <w:lvlText w:val="•"/>
      <w:lvlJc w:val="left"/>
      <w:pPr>
        <w:ind w:left="1174" w:hanging="360"/>
      </w:pPr>
      <w:rPr>
        <w:rFonts w:ascii="Arial" w:eastAsia="Arial" w:hAnsi="Arial" w:cs="Arial" w:hint="default"/>
        <w:w w:val="102"/>
        <w:sz w:val="16"/>
        <w:szCs w:val="16"/>
        <w:lang w:val="cs-CZ" w:eastAsia="cs-CZ" w:bidi="cs-CZ"/>
      </w:rPr>
    </w:lvl>
    <w:lvl w:ilvl="4">
      <w:numFmt w:val="bullet"/>
      <w:lvlText w:val=""/>
      <w:lvlJc w:val="left"/>
      <w:pPr>
        <w:ind w:left="737" w:hanging="360"/>
      </w:pPr>
      <w:rPr>
        <w:rFonts w:ascii="Symbol" w:eastAsia="Symbol" w:hAnsi="Symbol" w:cs="Symbol" w:hint="default"/>
        <w:w w:val="100"/>
        <w:sz w:val="16"/>
        <w:szCs w:val="16"/>
        <w:lang w:val="cs-CZ" w:eastAsia="cs-CZ" w:bidi="cs-CZ"/>
      </w:rPr>
    </w:lvl>
    <w:lvl w:ilvl="5">
      <w:numFmt w:val="bullet"/>
      <w:lvlText w:val="•"/>
      <w:lvlJc w:val="left"/>
      <w:pPr>
        <w:ind w:left="1180" w:hanging="360"/>
      </w:pPr>
      <w:rPr>
        <w:rFonts w:hint="default"/>
        <w:lang w:val="cs-CZ" w:eastAsia="cs-CZ" w:bidi="cs-CZ"/>
      </w:rPr>
    </w:lvl>
    <w:lvl w:ilvl="6">
      <w:numFmt w:val="bullet"/>
      <w:lvlText w:val="•"/>
      <w:lvlJc w:val="left"/>
      <w:pPr>
        <w:ind w:left="1240" w:hanging="360"/>
      </w:pPr>
      <w:rPr>
        <w:rFonts w:hint="default"/>
        <w:lang w:val="cs-CZ" w:eastAsia="cs-CZ" w:bidi="cs-CZ"/>
      </w:rPr>
    </w:lvl>
    <w:lvl w:ilvl="7">
      <w:numFmt w:val="bullet"/>
      <w:lvlText w:val="•"/>
      <w:lvlJc w:val="left"/>
      <w:pPr>
        <w:ind w:left="1460" w:hanging="360"/>
      </w:pPr>
      <w:rPr>
        <w:rFonts w:hint="default"/>
        <w:lang w:val="cs-CZ" w:eastAsia="cs-CZ" w:bidi="cs-CZ"/>
      </w:rPr>
    </w:lvl>
    <w:lvl w:ilvl="8">
      <w:numFmt w:val="bullet"/>
      <w:lvlText w:val="•"/>
      <w:lvlJc w:val="left"/>
      <w:pPr>
        <w:ind w:left="1540" w:hanging="360"/>
      </w:pPr>
      <w:rPr>
        <w:rFonts w:hint="default"/>
        <w:lang w:val="cs-CZ" w:eastAsia="cs-CZ" w:bidi="cs-CZ"/>
      </w:rPr>
    </w:lvl>
  </w:abstractNum>
  <w:abstractNum w:abstractNumId="20" w15:restartNumberingAfterBreak="0">
    <w:nsid w:val="24172F90"/>
    <w:multiLevelType w:val="hybridMultilevel"/>
    <w:tmpl w:val="7F2C4F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5E1FFC"/>
    <w:multiLevelType w:val="hybridMultilevel"/>
    <w:tmpl w:val="B8DA33F2"/>
    <w:lvl w:ilvl="0" w:tplc="2A8223BE">
      <w:start w:val="1"/>
      <w:numFmt w:val="decimal"/>
      <w:lvlText w:val="C%1."/>
      <w:lvlJc w:val="left"/>
      <w:pPr>
        <w:ind w:left="157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2B20191E"/>
    <w:multiLevelType w:val="hybridMultilevel"/>
    <w:tmpl w:val="4DD08D02"/>
    <w:lvl w:ilvl="0" w:tplc="0D48DC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707F0A"/>
    <w:multiLevelType w:val="hybridMultilevel"/>
    <w:tmpl w:val="B814793C"/>
    <w:lvl w:ilvl="0" w:tplc="9072D8F4">
      <w:start w:val="1"/>
      <w:numFmt w:val="decimal"/>
      <w:lvlText w:val="SO %1."/>
      <w:lvlJc w:val="left"/>
      <w:pPr>
        <w:ind w:left="157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2E8B4924"/>
    <w:multiLevelType w:val="hybridMultilevel"/>
    <w:tmpl w:val="3E687440"/>
    <w:lvl w:ilvl="0" w:tplc="E4EAA478">
      <w:numFmt w:val="bullet"/>
      <w:pStyle w:val="text2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D96C3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9E28AD"/>
    <w:multiLevelType w:val="hybridMultilevel"/>
    <w:tmpl w:val="86DE6212"/>
    <w:lvl w:ilvl="0" w:tplc="FE6E49AA">
      <w:start w:val="2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1806FB"/>
    <w:multiLevelType w:val="hybridMultilevel"/>
    <w:tmpl w:val="EDB49F8C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3DAC2F83"/>
    <w:multiLevelType w:val="hybridMultilevel"/>
    <w:tmpl w:val="226CF10A"/>
    <w:lvl w:ilvl="0" w:tplc="C7E652FC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90" w:hanging="360"/>
      </w:pPr>
    </w:lvl>
    <w:lvl w:ilvl="2" w:tplc="041B001B" w:tentative="1">
      <w:start w:val="1"/>
      <w:numFmt w:val="lowerRoman"/>
      <w:lvlText w:val="%3."/>
      <w:lvlJc w:val="right"/>
      <w:pPr>
        <w:ind w:left="2010" w:hanging="180"/>
      </w:pPr>
    </w:lvl>
    <w:lvl w:ilvl="3" w:tplc="041B000F" w:tentative="1">
      <w:start w:val="1"/>
      <w:numFmt w:val="decimal"/>
      <w:lvlText w:val="%4."/>
      <w:lvlJc w:val="left"/>
      <w:pPr>
        <w:ind w:left="2730" w:hanging="360"/>
      </w:pPr>
    </w:lvl>
    <w:lvl w:ilvl="4" w:tplc="041B0019" w:tentative="1">
      <w:start w:val="1"/>
      <w:numFmt w:val="lowerLetter"/>
      <w:lvlText w:val="%5."/>
      <w:lvlJc w:val="left"/>
      <w:pPr>
        <w:ind w:left="3450" w:hanging="360"/>
      </w:pPr>
    </w:lvl>
    <w:lvl w:ilvl="5" w:tplc="041B001B" w:tentative="1">
      <w:start w:val="1"/>
      <w:numFmt w:val="lowerRoman"/>
      <w:lvlText w:val="%6."/>
      <w:lvlJc w:val="right"/>
      <w:pPr>
        <w:ind w:left="4170" w:hanging="180"/>
      </w:pPr>
    </w:lvl>
    <w:lvl w:ilvl="6" w:tplc="041B000F" w:tentative="1">
      <w:start w:val="1"/>
      <w:numFmt w:val="decimal"/>
      <w:lvlText w:val="%7."/>
      <w:lvlJc w:val="left"/>
      <w:pPr>
        <w:ind w:left="4890" w:hanging="360"/>
      </w:pPr>
    </w:lvl>
    <w:lvl w:ilvl="7" w:tplc="041B0019" w:tentative="1">
      <w:start w:val="1"/>
      <w:numFmt w:val="lowerLetter"/>
      <w:lvlText w:val="%8."/>
      <w:lvlJc w:val="left"/>
      <w:pPr>
        <w:ind w:left="5610" w:hanging="360"/>
      </w:pPr>
    </w:lvl>
    <w:lvl w:ilvl="8" w:tplc="041B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9" w15:restartNumberingAfterBreak="0">
    <w:nsid w:val="3E574340"/>
    <w:multiLevelType w:val="hybridMultilevel"/>
    <w:tmpl w:val="3DF074B4"/>
    <w:lvl w:ilvl="0" w:tplc="80301BE8">
      <w:numFmt w:val="bullet"/>
      <w:lvlText w:val="•"/>
      <w:lvlJc w:val="left"/>
      <w:pPr>
        <w:ind w:left="737" w:hanging="84"/>
      </w:pPr>
      <w:rPr>
        <w:rFonts w:ascii="Arial" w:eastAsia="Arial" w:hAnsi="Arial" w:cs="Arial" w:hint="default"/>
        <w:w w:val="100"/>
        <w:sz w:val="16"/>
        <w:szCs w:val="16"/>
        <w:lang w:val="cs-CZ" w:eastAsia="cs-CZ" w:bidi="cs-CZ"/>
      </w:rPr>
    </w:lvl>
    <w:lvl w:ilvl="1" w:tplc="F0EE83C0">
      <w:numFmt w:val="bullet"/>
      <w:lvlText w:val="•"/>
      <w:lvlJc w:val="left"/>
      <w:pPr>
        <w:ind w:left="1658" w:hanging="84"/>
      </w:pPr>
      <w:rPr>
        <w:rFonts w:hint="default"/>
        <w:lang w:val="cs-CZ" w:eastAsia="cs-CZ" w:bidi="cs-CZ"/>
      </w:rPr>
    </w:lvl>
    <w:lvl w:ilvl="2" w:tplc="F54CF6A2">
      <w:numFmt w:val="bullet"/>
      <w:lvlText w:val="•"/>
      <w:lvlJc w:val="left"/>
      <w:pPr>
        <w:ind w:left="2577" w:hanging="84"/>
      </w:pPr>
      <w:rPr>
        <w:rFonts w:hint="default"/>
        <w:lang w:val="cs-CZ" w:eastAsia="cs-CZ" w:bidi="cs-CZ"/>
      </w:rPr>
    </w:lvl>
    <w:lvl w:ilvl="3" w:tplc="3CFE5CF2">
      <w:numFmt w:val="bullet"/>
      <w:lvlText w:val="•"/>
      <w:lvlJc w:val="left"/>
      <w:pPr>
        <w:ind w:left="3495" w:hanging="84"/>
      </w:pPr>
      <w:rPr>
        <w:rFonts w:hint="default"/>
        <w:lang w:val="cs-CZ" w:eastAsia="cs-CZ" w:bidi="cs-CZ"/>
      </w:rPr>
    </w:lvl>
    <w:lvl w:ilvl="4" w:tplc="2CA04AD8">
      <w:numFmt w:val="bullet"/>
      <w:lvlText w:val="•"/>
      <w:lvlJc w:val="left"/>
      <w:pPr>
        <w:ind w:left="4414" w:hanging="84"/>
      </w:pPr>
      <w:rPr>
        <w:rFonts w:hint="default"/>
        <w:lang w:val="cs-CZ" w:eastAsia="cs-CZ" w:bidi="cs-CZ"/>
      </w:rPr>
    </w:lvl>
    <w:lvl w:ilvl="5" w:tplc="C38A2AE8">
      <w:numFmt w:val="bullet"/>
      <w:lvlText w:val="•"/>
      <w:lvlJc w:val="left"/>
      <w:pPr>
        <w:ind w:left="5333" w:hanging="84"/>
      </w:pPr>
      <w:rPr>
        <w:rFonts w:hint="default"/>
        <w:lang w:val="cs-CZ" w:eastAsia="cs-CZ" w:bidi="cs-CZ"/>
      </w:rPr>
    </w:lvl>
    <w:lvl w:ilvl="6" w:tplc="86C82E3E">
      <w:numFmt w:val="bullet"/>
      <w:lvlText w:val="•"/>
      <w:lvlJc w:val="left"/>
      <w:pPr>
        <w:ind w:left="6251" w:hanging="84"/>
      </w:pPr>
      <w:rPr>
        <w:rFonts w:hint="default"/>
        <w:lang w:val="cs-CZ" w:eastAsia="cs-CZ" w:bidi="cs-CZ"/>
      </w:rPr>
    </w:lvl>
    <w:lvl w:ilvl="7" w:tplc="49EAE2F2">
      <w:numFmt w:val="bullet"/>
      <w:lvlText w:val="•"/>
      <w:lvlJc w:val="left"/>
      <w:pPr>
        <w:ind w:left="7170" w:hanging="84"/>
      </w:pPr>
      <w:rPr>
        <w:rFonts w:hint="default"/>
        <w:lang w:val="cs-CZ" w:eastAsia="cs-CZ" w:bidi="cs-CZ"/>
      </w:rPr>
    </w:lvl>
    <w:lvl w:ilvl="8" w:tplc="0672C2BA">
      <w:numFmt w:val="bullet"/>
      <w:lvlText w:val="•"/>
      <w:lvlJc w:val="left"/>
      <w:pPr>
        <w:ind w:left="8089" w:hanging="84"/>
      </w:pPr>
      <w:rPr>
        <w:rFonts w:hint="default"/>
        <w:lang w:val="cs-CZ" w:eastAsia="cs-CZ" w:bidi="cs-CZ"/>
      </w:rPr>
    </w:lvl>
  </w:abstractNum>
  <w:abstractNum w:abstractNumId="30" w15:restartNumberingAfterBreak="0">
    <w:nsid w:val="3EB318D9"/>
    <w:multiLevelType w:val="hybridMultilevel"/>
    <w:tmpl w:val="5D0CEBF0"/>
    <w:lvl w:ilvl="0" w:tplc="4A62291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0C4729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1004E5F"/>
    <w:multiLevelType w:val="hybridMultilevel"/>
    <w:tmpl w:val="98906D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138458F"/>
    <w:multiLevelType w:val="hybridMultilevel"/>
    <w:tmpl w:val="CDE8F186"/>
    <w:lvl w:ilvl="0" w:tplc="FBA0C338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FD3CFA"/>
    <w:multiLevelType w:val="hybridMultilevel"/>
    <w:tmpl w:val="F9B2E5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733FD0"/>
    <w:multiLevelType w:val="hybridMultilevel"/>
    <w:tmpl w:val="224AE1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5F6EBA"/>
    <w:multiLevelType w:val="hybridMultilevel"/>
    <w:tmpl w:val="4F40DD5C"/>
    <w:lvl w:ilvl="0" w:tplc="650848E0">
      <w:start w:val="1"/>
      <w:numFmt w:val="decimal"/>
      <w:lvlText w:val="%1."/>
      <w:lvlJc w:val="left"/>
      <w:pPr>
        <w:ind w:left="8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73" w:hanging="360"/>
      </w:pPr>
    </w:lvl>
    <w:lvl w:ilvl="2" w:tplc="041B001B" w:tentative="1">
      <w:start w:val="1"/>
      <w:numFmt w:val="lowerRoman"/>
      <w:lvlText w:val="%3."/>
      <w:lvlJc w:val="right"/>
      <w:pPr>
        <w:ind w:left="2293" w:hanging="180"/>
      </w:pPr>
    </w:lvl>
    <w:lvl w:ilvl="3" w:tplc="041B000F" w:tentative="1">
      <w:start w:val="1"/>
      <w:numFmt w:val="decimal"/>
      <w:lvlText w:val="%4."/>
      <w:lvlJc w:val="left"/>
      <w:pPr>
        <w:ind w:left="3013" w:hanging="360"/>
      </w:pPr>
    </w:lvl>
    <w:lvl w:ilvl="4" w:tplc="041B0019" w:tentative="1">
      <w:start w:val="1"/>
      <w:numFmt w:val="lowerLetter"/>
      <w:lvlText w:val="%5."/>
      <w:lvlJc w:val="left"/>
      <w:pPr>
        <w:ind w:left="3733" w:hanging="360"/>
      </w:pPr>
    </w:lvl>
    <w:lvl w:ilvl="5" w:tplc="041B001B" w:tentative="1">
      <w:start w:val="1"/>
      <w:numFmt w:val="lowerRoman"/>
      <w:lvlText w:val="%6."/>
      <w:lvlJc w:val="right"/>
      <w:pPr>
        <w:ind w:left="4453" w:hanging="180"/>
      </w:pPr>
    </w:lvl>
    <w:lvl w:ilvl="6" w:tplc="041B000F" w:tentative="1">
      <w:start w:val="1"/>
      <w:numFmt w:val="decimal"/>
      <w:lvlText w:val="%7."/>
      <w:lvlJc w:val="left"/>
      <w:pPr>
        <w:ind w:left="5173" w:hanging="360"/>
      </w:pPr>
    </w:lvl>
    <w:lvl w:ilvl="7" w:tplc="041B0019" w:tentative="1">
      <w:start w:val="1"/>
      <w:numFmt w:val="lowerLetter"/>
      <w:lvlText w:val="%8."/>
      <w:lvlJc w:val="left"/>
      <w:pPr>
        <w:ind w:left="5893" w:hanging="360"/>
      </w:pPr>
    </w:lvl>
    <w:lvl w:ilvl="8" w:tplc="041B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7" w15:restartNumberingAfterBreak="0">
    <w:nsid w:val="4C2B64A5"/>
    <w:multiLevelType w:val="hybridMultilevel"/>
    <w:tmpl w:val="AF18BCE4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4E0C65AC"/>
    <w:multiLevelType w:val="hybridMultilevel"/>
    <w:tmpl w:val="9A88E0B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0645B3"/>
    <w:multiLevelType w:val="hybridMultilevel"/>
    <w:tmpl w:val="F138B084"/>
    <w:lvl w:ilvl="0" w:tplc="2970224A">
      <w:start w:val="1"/>
      <w:numFmt w:val="decimal"/>
      <w:lvlText w:val="2.%1."/>
      <w:lvlJc w:val="left"/>
      <w:pPr>
        <w:ind w:left="10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6A74FE4"/>
    <w:multiLevelType w:val="hybridMultilevel"/>
    <w:tmpl w:val="2698E8D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7446B5"/>
    <w:multiLevelType w:val="hybridMultilevel"/>
    <w:tmpl w:val="612672A6"/>
    <w:lvl w:ilvl="0" w:tplc="041B0001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B822F0"/>
    <w:multiLevelType w:val="hybridMultilevel"/>
    <w:tmpl w:val="EF66E522"/>
    <w:lvl w:ilvl="0" w:tplc="257A19D2">
      <w:start w:val="1"/>
      <w:numFmt w:val="decimal"/>
      <w:lvlText w:val="D1 - 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073E98"/>
    <w:multiLevelType w:val="hybridMultilevel"/>
    <w:tmpl w:val="F7AE93DC"/>
    <w:lvl w:ilvl="0" w:tplc="96EEBA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6C7DFF"/>
    <w:multiLevelType w:val="hybridMultilevel"/>
    <w:tmpl w:val="8F4CDE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FF6971"/>
    <w:multiLevelType w:val="hybridMultilevel"/>
    <w:tmpl w:val="8C146B96"/>
    <w:lvl w:ilvl="0" w:tplc="B46E8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16"/>
  </w:num>
  <w:num w:numId="4">
    <w:abstractNumId w:val="43"/>
  </w:num>
  <w:num w:numId="5">
    <w:abstractNumId w:val="7"/>
  </w:num>
  <w:num w:numId="6">
    <w:abstractNumId w:val="45"/>
  </w:num>
  <w:num w:numId="7">
    <w:abstractNumId w:val="38"/>
  </w:num>
  <w:num w:numId="8">
    <w:abstractNumId w:val="28"/>
  </w:num>
  <w:num w:numId="9">
    <w:abstractNumId w:val="17"/>
  </w:num>
  <w:num w:numId="10">
    <w:abstractNumId w:val="39"/>
  </w:num>
  <w:num w:numId="11">
    <w:abstractNumId w:val="8"/>
  </w:num>
  <w:num w:numId="12">
    <w:abstractNumId w:val="25"/>
  </w:num>
  <w:num w:numId="13">
    <w:abstractNumId w:val="31"/>
  </w:num>
  <w:num w:numId="14">
    <w:abstractNumId w:val="2"/>
  </w:num>
  <w:num w:numId="15">
    <w:abstractNumId w:val="6"/>
  </w:num>
  <w:num w:numId="16">
    <w:abstractNumId w:val="11"/>
  </w:num>
  <w:num w:numId="17">
    <w:abstractNumId w:val="44"/>
  </w:num>
  <w:num w:numId="18">
    <w:abstractNumId w:val="32"/>
  </w:num>
  <w:num w:numId="19">
    <w:abstractNumId w:val="1"/>
  </w:num>
  <w:num w:numId="20">
    <w:abstractNumId w:val="3"/>
  </w:num>
  <w:num w:numId="21">
    <w:abstractNumId w:val="5"/>
  </w:num>
  <w:num w:numId="22">
    <w:abstractNumId w:val="37"/>
  </w:num>
  <w:num w:numId="23">
    <w:abstractNumId w:val="27"/>
  </w:num>
  <w:num w:numId="24">
    <w:abstractNumId w:val="23"/>
  </w:num>
  <w:num w:numId="25">
    <w:abstractNumId w:val="21"/>
  </w:num>
  <w:num w:numId="26">
    <w:abstractNumId w:val="42"/>
  </w:num>
  <w:num w:numId="27">
    <w:abstractNumId w:val="10"/>
  </w:num>
  <w:num w:numId="28">
    <w:abstractNumId w:val="13"/>
  </w:num>
  <w:num w:numId="29">
    <w:abstractNumId w:val="24"/>
  </w:num>
  <w:num w:numId="30">
    <w:abstractNumId w:val="34"/>
  </w:num>
  <w:num w:numId="31">
    <w:abstractNumId w:val="22"/>
  </w:num>
  <w:num w:numId="32">
    <w:abstractNumId w:val="9"/>
  </w:num>
  <w:num w:numId="33">
    <w:abstractNumId w:val="33"/>
  </w:num>
  <w:num w:numId="34">
    <w:abstractNumId w:val="41"/>
  </w:num>
  <w:num w:numId="35">
    <w:abstractNumId w:val="36"/>
  </w:num>
  <w:num w:numId="36">
    <w:abstractNumId w:val="35"/>
  </w:num>
  <w:num w:numId="37">
    <w:abstractNumId w:val="14"/>
  </w:num>
  <w:num w:numId="38">
    <w:abstractNumId w:val="15"/>
  </w:num>
  <w:num w:numId="39">
    <w:abstractNumId w:val="0"/>
  </w:num>
  <w:num w:numId="40">
    <w:abstractNumId w:val="4"/>
  </w:num>
  <w:num w:numId="41">
    <w:abstractNumId w:val="26"/>
  </w:num>
  <w:num w:numId="42">
    <w:abstractNumId w:val="29"/>
  </w:num>
  <w:num w:numId="43">
    <w:abstractNumId w:val="19"/>
  </w:num>
  <w:num w:numId="44">
    <w:abstractNumId w:val="40"/>
  </w:num>
  <w:num w:numId="45">
    <w:abstractNumId w:val="30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77E"/>
    <w:rsid w:val="00000776"/>
    <w:rsid w:val="00000F5F"/>
    <w:rsid w:val="00002057"/>
    <w:rsid w:val="000033E4"/>
    <w:rsid w:val="00011647"/>
    <w:rsid w:val="000231D0"/>
    <w:rsid w:val="00025F2B"/>
    <w:rsid w:val="00027BF3"/>
    <w:rsid w:val="00031FE2"/>
    <w:rsid w:val="000324A7"/>
    <w:rsid w:val="000339BC"/>
    <w:rsid w:val="0004643C"/>
    <w:rsid w:val="000533E8"/>
    <w:rsid w:val="0005478E"/>
    <w:rsid w:val="00055775"/>
    <w:rsid w:val="000557FD"/>
    <w:rsid w:val="00056A32"/>
    <w:rsid w:val="00057AC2"/>
    <w:rsid w:val="00062EFF"/>
    <w:rsid w:val="000632CA"/>
    <w:rsid w:val="0006363D"/>
    <w:rsid w:val="00064C4E"/>
    <w:rsid w:val="00081D63"/>
    <w:rsid w:val="0008355E"/>
    <w:rsid w:val="00083E06"/>
    <w:rsid w:val="0009031E"/>
    <w:rsid w:val="0009701A"/>
    <w:rsid w:val="000A0C92"/>
    <w:rsid w:val="000A3052"/>
    <w:rsid w:val="000A33B8"/>
    <w:rsid w:val="000A33FE"/>
    <w:rsid w:val="000A385B"/>
    <w:rsid w:val="000A46FA"/>
    <w:rsid w:val="000A7739"/>
    <w:rsid w:val="000B1027"/>
    <w:rsid w:val="000C2627"/>
    <w:rsid w:val="000C2FFE"/>
    <w:rsid w:val="000C4B6F"/>
    <w:rsid w:val="000C6E4D"/>
    <w:rsid w:val="000D57F3"/>
    <w:rsid w:val="000E6F78"/>
    <w:rsid w:val="000F13EF"/>
    <w:rsid w:val="000F2F79"/>
    <w:rsid w:val="000F551E"/>
    <w:rsid w:val="000F780B"/>
    <w:rsid w:val="00100D86"/>
    <w:rsid w:val="00104522"/>
    <w:rsid w:val="001051DF"/>
    <w:rsid w:val="001059AB"/>
    <w:rsid w:val="00107330"/>
    <w:rsid w:val="00110154"/>
    <w:rsid w:val="00111F02"/>
    <w:rsid w:val="001149F1"/>
    <w:rsid w:val="0012780B"/>
    <w:rsid w:val="00136F8F"/>
    <w:rsid w:val="001441F1"/>
    <w:rsid w:val="001455B7"/>
    <w:rsid w:val="00146393"/>
    <w:rsid w:val="00151A39"/>
    <w:rsid w:val="001524B7"/>
    <w:rsid w:val="001546A2"/>
    <w:rsid w:val="00157DD3"/>
    <w:rsid w:val="001608F8"/>
    <w:rsid w:val="001625CC"/>
    <w:rsid w:val="00163E1B"/>
    <w:rsid w:val="00167FD2"/>
    <w:rsid w:val="001706B0"/>
    <w:rsid w:val="001769DD"/>
    <w:rsid w:val="00177306"/>
    <w:rsid w:val="00177881"/>
    <w:rsid w:val="001818B5"/>
    <w:rsid w:val="00185321"/>
    <w:rsid w:val="001A0C51"/>
    <w:rsid w:val="001B2573"/>
    <w:rsid w:val="001B35CD"/>
    <w:rsid w:val="001B42C7"/>
    <w:rsid w:val="001C147C"/>
    <w:rsid w:val="001C6143"/>
    <w:rsid w:val="001C6219"/>
    <w:rsid w:val="001C6FD0"/>
    <w:rsid w:val="001D10FD"/>
    <w:rsid w:val="001D5865"/>
    <w:rsid w:val="001D7654"/>
    <w:rsid w:val="001E0813"/>
    <w:rsid w:val="001E12A8"/>
    <w:rsid w:val="001F0517"/>
    <w:rsid w:val="001F137E"/>
    <w:rsid w:val="001F15EA"/>
    <w:rsid w:val="001F22AA"/>
    <w:rsid w:val="001F5719"/>
    <w:rsid w:val="001F7004"/>
    <w:rsid w:val="002015F3"/>
    <w:rsid w:val="002029FB"/>
    <w:rsid w:val="00204CB8"/>
    <w:rsid w:val="0020613E"/>
    <w:rsid w:val="00207CD1"/>
    <w:rsid w:val="00210E2D"/>
    <w:rsid w:val="00210EAD"/>
    <w:rsid w:val="00215E19"/>
    <w:rsid w:val="00220814"/>
    <w:rsid w:val="00221EF5"/>
    <w:rsid w:val="0022677E"/>
    <w:rsid w:val="00230DE7"/>
    <w:rsid w:val="0024543C"/>
    <w:rsid w:val="00251550"/>
    <w:rsid w:val="00260EB6"/>
    <w:rsid w:val="00261BBB"/>
    <w:rsid w:val="002725A6"/>
    <w:rsid w:val="002744F4"/>
    <w:rsid w:val="002752D3"/>
    <w:rsid w:val="002823CB"/>
    <w:rsid w:val="002860D9"/>
    <w:rsid w:val="0028709E"/>
    <w:rsid w:val="00290275"/>
    <w:rsid w:val="0029345B"/>
    <w:rsid w:val="002A1682"/>
    <w:rsid w:val="002A63BC"/>
    <w:rsid w:val="002A6498"/>
    <w:rsid w:val="002B40EA"/>
    <w:rsid w:val="002B657D"/>
    <w:rsid w:val="002B707B"/>
    <w:rsid w:val="002C2D72"/>
    <w:rsid w:val="002C690D"/>
    <w:rsid w:val="002C7DBB"/>
    <w:rsid w:val="002D14AD"/>
    <w:rsid w:val="002D69FF"/>
    <w:rsid w:val="002E26D5"/>
    <w:rsid w:val="002F3447"/>
    <w:rsid w:val="002F4B13"/>
    <w:rsid w:val="0030013A"/>
    <w:rsid w:val="00300781"/>
    <w:rsid w:val="003026A6"/>
    <w:rsid w:val="003060DA"/>
    <w:rsid w:val="00312964"/>
    <w:rsid w:val="003179AA"/>
    <w:rsid w:val="00322617"/>
    <w:rsid w:val="00333268"/>
    <w:rsid w:val="00333A1E"/>
    <w:rsid w:val="0033452F"/>
    <w:rsid w:val="00344372"/>
    <w:rsid w:val="0035084A"/>
    <w:rsid w:val="0035178C"/>
    <w:rsid w:val="00352C37"/>
    <w:rsid w:val="00353145"/>
    <w:rsid w:val="003579B4"/>
    <w:rsid w:val="00361DAF"/>
    <w:rsid w:val="003621B9"/>
    <w:rsid w:val="00367319"/>
    <w:rsid w:val="00367848"/>
    <w:rsid w:val="0037078C"/>
    <w:rsid w:val="00370B67"/>
    <w:rsid w:val="0037326C"/>
    <w:rsid w:val="003735B3"/>
    <w:rsid w:val="003774B0"/>
    <w:rsid w:val="00377946"/>
    <w:rsid w:val="003808B5"/>
    <w:rsid w:val="0038439B"/>
    <w:rsid w:val="0039469A"/>
    <w:rsid w:val="003B03BF"/>
    <w:rsid w:val="003B7C44"/>
    <w:rsid w:val="003B7EF7"/>
    <w:rsid w:val="003C293C"/>
    <w:rsid w:val="003C6354"/>
    <w:rsid w:val="003C6B2B"/>
    <w:rsid w:val="003C6FD9"/>
    <w:rsid w:val="003C7CAA"/>
    <w:rsid w:val="003D6F21"/>
    <w:rsid w:val="003E0E59"/>
    <w:rsid w:val="003E2DD1"/>
    <w:rsid w:val="003E41D0"/>
    <w:rsid w:val="003E5B86"/>
    <w:rsid w:val="003F0C7B"/>
    <w:rsid w:val="003F17FB"/>
    <w:rsid w:val="003F2748"/>
    <w:rsid w:val="003F3AC2"/>
    <w:rsid w:val="003F4DEC"/>
    <w:rsid w:val="00404324"/>
    <w:rsid w:val="004064FD"/>
    <w:rsid w:val="00415E04"/>
    <w:rsid w:val="00424BF3"/>
    <w:rsid w:val="00433F2F"/>
    <w:rsid w:val="00440B95"/>
    <w:rsid w:val="00443E1F"/>
    <w:rsid w:val="00444424"/>
    <w:rsid w:val="00444EF6"/>
    <w:rsid w:val="0044557D"/>
    <w:rsid w:val="00450D8D"/>
    <w:rsid w:val="004559FE"/>
    <w:rsid w:val="00457EBF"/>
    <w:rsid w:val="004607B4"/>
    <w:rsid w:val="00461925"/>
    <w:rsid w:val="00462831"/>
    <w:rsid w:val="004636F8"/>
    <w:rsid w:val="00464C36"/>
    <w:rsid w:val="0046631B"/>
    <w:rsid w:val="004757A3"/>
    <w:rsid w:val="00482B2E"/>
    <w:rsid w:val="004833A9"/>
    <w:rsid w:val="00483DAA"/>
    <w:rsid w:val="0049086C"/>
    <w:rsid w:val="00490A6B"/>
    <w:rsid w:val="004921E3"/>
    <w:rsid w:val="004957C7"/>
    <w:rsid w:val="004A1D09"/>
    <w:rsid w:val="004A549B"/>
    <w:rsid w:val="004A6765"/>
    <w:rsid w:val="004B3647"/>
    <w:rsid w:val="004B4901"/>
    <w:rsid w:val="004C0778"/>
    <w:rsid w:val="004C15AE"/>
    <w:rsid w:val="004C3219"/>
    <w:rsid w:val="004C4F15"/>
    <w:rsid w:val="004C63D3"/>
    <w:rsid w:val="004C6E18"/>
    <w:rsid w:val="004D31B2"/>
    <w:rsid w:val="004D57BE"/>
    <w:rsid w:val="004E4C65"/>
    <w:rsid w:val="004E7C34"/>
    <w:rsid w:val="004F73EB"/>
    <w:rsid w:val="00507E56"/>
    <w:rsid w:val="005108C4"/>
    <w:rsid w:val="00510BEC"/>
    <w:rsid w:val="00510CEF"/>
    <w:rsid w:val="005164B5"/>
    <w:rsid w:val="00521A1A"/>
    <w:rsid w:val="00523B24"/>
    <w:rsid w:val="00523FE4"/>
    <w:rsid w:val="00524D08"/>
    <w:rsid w:val="00527CE0"/>
    <w:rsid w:val="00532D75"/>
    <w:rsid w:val="00537436"/>
    <w:rsid w:val="00537B17"/>
    <w:rsid w:val="00546F12"/>
    <w:rsid w:val="00550A96"/>
    <w:rsid w:val="005568A9"/>
    <w:rsid w:val="00557096"/>
    <w:rsid w:val="00560250"/>
    <w:rsid w:val="00560DFC"/>
    <w:rsid w:val="005667C9"/>
    <w:rsid w:val="005755AC"/>
    <w:rsid w:val="00576678"/>
    <w:rsid w:val="00580647"/>
    <w:rsid w:val="00581653"/>
    <w:rsid w:val="00581B73"/>
    <w:rsid w:val="005869B9"/>
    <w:rsid w:val="00590AAC"/>
    <w:rsid w:val="005937BD"/>
    <w:rsid w:val="0059630E"/>
    <w:rsid w:val="00596BFE"/>
    <w:rsid w:val="005A0891"/>
    <w:rsid w:val="005A34EC"/>
    <w:rsid w:val="005A4E65"/>
    <w:rsid w:val="005B061A"/>
    <w:rsid w:val="005B1387"/>
    <w:rsid w:val="005B71AD"/>
    <w:rsid w:val="005C79E1"/>
    <w:rsid w:val="005D2D51"/>
    <w:rsid w:val="005D5867"/>
    <w:rsid w:val="005D6506"/>
    <w:rsid w:val="005E0F9C"/>
    <w:rsid w:val="005F64BF"/>
    <w:rsid w:val="005F792E"/>
    <w:rsid w:val="00606115"/>
    <w:rsid w:val="00606793"/>
    <w:rsid w:val="00611BA6"/>
    <w:rsid w:val="00616C2F"/>
    <w:rsid w:val="006237F8"/>
    <w:rsid w:val="0062711C"/>
    <w:rsid w:val="006276F0"/>
    <w:rsid w:val="006317D1"/>
    <w:rsid w:val="0063315A"/>
    <w:rsid w:val="0064777F"/>
    <w:rsid w:val="00647BFC"/>
    <w:rsid w:val="00655256"/>
    <w:rsid w:val="00655AE3"/>
    <w:rsid w:val="0066000E"/>
    <w:rsid w:val="00660B40"/>
    <w:rsid w:val="00660BAA"/>
    <w:rsid w:val="0066364F"/>
    <w:rsid w:val="00665BFB"/>
    <w:rsid w:val="006661B3"/>
    <w:rsid w:val="006710C4"/>
    <w:rsid w:val="00676CEA"/>
    <w:rsid w:val="00682B85"/>
    <w:rsid w:val="00686B8E"/>
    <w:rsid w:val="00694DDA"/>
    <w:rsid w:val="006953A8"/>
    <w:rsid w:val="006954E0"/>
    <w:rsid w:val="00696F29"/>
    <w:rsid w:val="00697B7B"/>
    <w:rsid w:val="00697C60"/>
    <w:rsid w:val="006A06CC"/>
    <w:rsid w:val="006A4064"/>
    <w:rsid w:val="006B2086"/>
    <w:rsid w:val="006B3DB1"/>
    <w:rsid w:val="006B4C2A"/>
    <w:rsid w:val="006B71F8"/>
    <w:rsid w:val="006D20CF"/>
    <w:rsid w:val="006D75D8"/>
    <w:rsid w:val="006E61AA"/>
    <w:rsid w:val="006F0BEC"/>
    <w:rsid w:val="006F1D55"/>
    <w:rsid w:val="006F3493"/>
    <w:rsid w:val="006F6BC6"/>
    <w:rsid w:val="00705149"/>
    <w:rsid w:val="007121D7"/>
    <w:rsid w:val="00723D1F"/>
    <w:rsid w:val="00725196"/>
    <w:rsid w:val="00725604"/>
    <w:rsid w:val="00725C5D"/>
    <w:rsid w:val="00726D01"/>
    <w:rsid w:val="0072738E"/>
    <w:rsid w:val="00730815"/>
    <w:rsid w:val="00730899"/>
    <w:rsid w:val="00730D42"/>
    <w:rsid w:val="00732707"/>
    <w:rsid w:val="00732E67"/>
    <w:rsid w:val="00734CFF"/>
    <w:rsid w:val="00741694"/>
    <w:rsid w:val="007449D5"/>
    <w:rsid w:val="0074706A"/>
    <w:rsid w:val="007526E4"/>
    <w:rsid w:val="007552DA"/>
    <w:rsid w:val="00755AF3"/>
    <w:rsid w:val="0076616F"/>
    <w:rsid w:val="00767FC2"/>
    <w:rsid w:val="00773693"/>
    <w:rsid w:val="00773D8F"/>
    <w:rsid w:val="0077509B"/>
    <w:rsid w:val="007761A3"/>
    <w:rsid w:val="007810F5"/>
    <w:rsid w:val="007826BD"/>
    <w:rsid w:val="00782B5B"/>
    <w:rsid w:val="00792169"/>
    <w:rsid w:val="00796D93"/>
    <w:rsid w:val="007A21E2"/>
    <w:rsid w:val="007B3F79"/>
    <w:rsid w:val="007B698B"/>
    <w:rsid w:val="007C0F70"/>
    <w:rsid w:val="007C1AF9"/>
    <w:rsid w:val="007C35D9"/>
    <w:rsid w:val="007D03D4"/>
    <w:rsid w:val="007D0F3B"/>
    <w:rsid w:val="007D477E"/>
    <w:rsid w:val="007D5E53"/>
    <w:rsid w:val="007D7891"/>
    <w:rsid w:val="007E124C"/>
    <w:rsid w:val="007E2098"/>
    <w:rsid w:val="007E2983"/>
    <w:rsid w:val="007E6367"/>
    <w:rsid w:val="007F5F73"/>
    <w:rsid w:val="0080684C"/>
    <w:rsid w:val="00811386"/>
    <w:rsid w:val="00811F68"/>
    <w:rsid w:val="00812016"/>
    <w:rsid w:val="008136A7"/>
    <w:rsid w:val="00821D3C"/>
    <w:rsid w:val="00825B9A"/>
    <w:rsid w:val="00830745"/>
    <w:rsid w:val="0084016E"/>
    <w:rsid w:val="008418A3"/>
    <w:rsid w:val="00842E99"/>
    <w:rsid w:val="00844000"/>
    <w:rsid w:val="00852DDC"/>
    <w:rsid w:val="008545B8"/>
    <w:rsid w:val="00855E20"/>
    <w:rsid w:val="0086098F"/>
    <w:rsid w:val="00863697"/>
    <w:rsid w:val="00864779"/>
    <w:rsid w:val="00866B25"/>
    <w:rsid w:val="00880DD5"/>
    <w:rsid w:val="0088714D"/>
    <w:rsid w:val="00891F7D"/>
    <w:rsid w:val="00894EB2"/>
    <w:rsid w:val="008950E0"/>
    <w:rsid w:val="00897DF4"/>
    <w:rsid w:val="008A33DE"/>
    <w:rsid w:val="008B2358"/>
    <w:rsid w:val="008B33E5"/>
    <w:rsid w:val="008C0A3A"/>
    <w:rsid w:val="008C1F70"/>
    <w:rsid w:val="008C2081"/>
    <w:rsid w:val="008D205A"/>
    <w:rsid w:val="008D5648"/>
    <w:rsid w:val="008D5CDC"/>
    <w:rsid w:val="008E3D69"/>
    <w:rsid w:val="008E63EB"/>
    <w:rsid w:val="008F2D1B"/>
    <w:rsid w:val="008F5538"/>
    <w:rsid w:val="008F7CDA"/>
    <w:rsid w:val="00900E9F"/>
    <w:rsid w:val="00902CD5"/>
    <w:rsid w:val="00903F2D"/>
    <w:rsid w:val="00905684"/>
    <w:rsid w:val="00907206"/>
    <w:rsid w:val="009120D8"/>
    <w:rsid w:val="00917C41"/>
    <w:rsid w:val="00920E96"/>
    <w:rsid w:val="009222C3"/>
    <w:rsid w:val="009265E6"/>
    <w:rsid w:val="009336E6"/>
    <w:rsid w:val="00933B0B"/>
    <w:rsid w:val="009340DE"/>
    <w:rsid w:val="00934B18"/>
    <w:rsid w:val="0093703F"/>
    <w:rsid w:val="0093707D"/>
    <w:rsid w:val="00937C05"/>
    <w:rsid w:val="00937E57"/>
    <w:rsid w:val="00942B1C"/>
    <w:rsid w:val="00945070"/>
    <w:rsid w:val="0095428E"/>
    <w:rsid w:val="0095578B"/>
    <w:rsid w:val="00956048"/>
    <w:rsid w:val="00956C9A"/>
    <w:rsid w:val="00965758"/>
    <w:rsid w:val="0096620C"/>
    <w:rsid w:val="00972016"/>
    <w:rsid w:val="0097604E"/>
    <w:rsid w:val="00985797"/>
    <w:rsid w:val="009864C6"/>
    <w:rsid w:val="00987EB0"/>
    <w:rsid w:val="00996EEF"/>
    <w:rsid w:val="009A10D6"/>
    <w:rsid w:val="009A20C4"/>
    <w:rsid w:val="009A4DE6"/>
    <w:rsid w:val="009A52B5"/>
    <w:rsid w:val="009A5711"/>
    <w:rsid w:val="009A5907"/>
    <w:rsid w:val="009B5096"/>
    <w:rsid w:val="009C0CEF"/>
    <w:rsid w:val="009D4DF7"/>
    <w:rsid w:val="009E18F8"/>
    <w:rsid w:val="009E20FC"/>
    <w:rsid w:val="009E4AE4"/>
    <w:rsid w:val="009E5710"/>
    <w:rsid w:val="009F02D4"/>
    <w:rsid w:val="009F38FD"/>
    <w:rsid w:val="009F40FE"/>
    <w:rsid w:val="009F60D0"/>
    <w:rsid w:val="009F652A"/>
    <w:rsid w:val="00A062F5"/>
    <w:rsid w:val="00A10D07"/>
    <w:rsid w:val="00A1122F"/>
    <w:rsid w:val="00A16C80"/>
    <w:rsid w:val="00A203E9"/>
    <w:rsid w:val="00A21F61"/>
    <w:rsid w:val="00A25366"/>
    <w:rsid w:val="00A25516"/>
    <w:rsid w:val="00A32FF0"/>
    <w:rsid w:val="00A34197"/>
    <w:rsid w:val="00A40707"/>
    <w:rsid w:val="00A444E4"/>
    <w:rsid w:val="00A46DAA"/>
    <w:rsid w:val="00A52317"/>
    <w:rsid w:val="00A530B1"/>
    <w:rsid w:val="00A539B4"/>
    <w:rsid w:val="00A554CA"/>
    <w:rsid w:val="00A560BC"/>
    <w:rsid w:val="00A5678A"/>
    <w:rsid w:val="00A6693B"/>
    <w:rsid w:val="00A715DE"/>
    <w:rsid w:val="00A71958"/>
    <w:rsid w:val="00A767B4"/>
    <w:rsid w:val="00A76967"/>
    <w:rsid w:val="00A77AAD"/>
    <w:rsid w:val="00A81B8A"/>
    <w:rsid w:val="00A87DE7"/>
    <w:rsid w:val="00A91F5A"/>
    <w:rsid w:val="00A939B4"/>
    <w:rsid w:val="00A97086"/>
    <w:rsid w:val="00AB5C6D"/>
    <w:rsid w:val="00AB6BF2"/>
    <w:rsid w:val="00AD2401"/>
    <w:rsid w:val="00AD3EDA"/>
    <w:rsid w:val="00AD5679"/>
    <w:rsid w:val="00AE09FE"/>
    <w:rsid w:val="00AF0180"/>
    <w:rsid w:val="00AF1C29"/>
    <w:rsid w:val="00AF5EA7"/>
    <w:rsid w:val="00B03ADD"/>
    <w:rsid w:val="00B04F38"/>
    <w:rsid w:val="00B05557"/>
    <w:rsid w:val="00B155FD"/>
    <w:rsid w:val="00B15906"/>
    <w:rsid w:val="00B26693"/>
    <w:rsid w:val="00B26744"/>
    <w:rsid w:val="00B26AB9"/>
    <w:rsid w:val="00B307AA"/>
    <w:rsid w:val="00B34917"/>
    <w:rsid w:val="00B3532A"/>
    <w:rsid w:val="00B41E74"/>
    <w:rsid w:val="00B4263B"/>
    <w:rsid w:val="00B42CA2"/>
    <w:rsid w:val="00B44E0E"/>
    <w:rsid w:val="00B53AC6"/>
    <w:rsid w:val="00B644CC"/>
    <w:rsid w:val="00B64632"/>
    <w:rsid w:val="00B70486"/>
    <w:rsid w:val="00B710AE"/>
    <w:rsid w:val="00B80952"/>
    <w:rsid w:val="00B81EA8"/>
    <w:rsid w:val="00B87EC7"/>
    <w:rsid w:val="00B922C0"/>
    <w:rsid w:val="00B9255E"/>
    <w:rsid w:val="00BA03F6"/>
    <w:rsid w:val="00BA14F8"/>
    <w:rsid w:val="00BA7660"/>
    <w:rsid w:val="00BA7983"/>
    <w:rsid w:val="00BB7F76"/>
    <w:rsid w:val="00BC09E5"/>
    <w:rsid w:val="00BC33AC"/>
    <w:rsid w:val="00BC4419"/>
    <w:rsid w:val="00BD081F"/>
    <w:rsid w:val="00BD6DA2"/>
    <w:rsid w:val="00BE0D3F"/>
    <w:rsid w:val="00BE6AD1"/>
    <w:rsid w:val="00C00528"/>
    <w:rsid w:val="00C00DD0"/>
    <w:rsid w:val="00C01542"/>
    <w:rsid w:val="00C01718"/>
    <w:rsid w:val="00C04521"/>
    <w:rsid w:val="00C05B81"/>
    <w:rsid w:val="00C179A1"/>
    <w:rsid w:val="00C21F38"/>
    <w:rsid w:val="00C2233C"/>
    <w:rsid w:val="00C36149"/>
    <w:rsid w:val="00C4310E"/>
    <w:rsid w:val="00C44754"/>
    <w:rsid w:val="00C50216"/>
    <w:rsid w:val="00C5195E"/>
    <w:rsid w:val="00C600C4"/>
    <w:rsid w:val="00C62809"/>
    <w:rsid w:val="00C65ADA"/>
    <w:rsid w:val="00C65DC1"/>
    <w:rsid w:val="00C6706A"/>
    <w:rsid w:val="00C725A8"/>
    <w:rsid w:val="00C72AE8"/>
    <w:rsid w:val="00C8160C"/>
    <w:rsid w:val="00C8584C"/>
    <w:rsid w:val="00C87B8D"/>
    <w:rsid w:val="00CA50FF"/>
    <w:rsid w:val="00CB1AB8"/>
    <w:rsid w:val="00CB50BA"/>
    <w:rsid w:val="00CB5CC3"/>
    <w:rsid w:val="00CB6AD0"/>
    <w:rsid w:val="00CC0B45"/>
    <w:rsid w:val="00CC3E39"/>
    <w:rsid w:val="00CC4229"/>
    <w:rsid w:val="00CC4DE8"/>
    <w:rsid w:val="00CC5843"/>
    <w:rsid w:val="00CD1688"/>
    <w:rsid w:val="00CD2ADB"/>
    <w:rsid w:val="00CD5FA3"/>
    <w:rsid w:val="00CE0F0E"/>
    <w:rsid w:val="00CE0F85"/>
    <w:rsid w:val="00CE1479"/>
    <w:rsid w:val="00CE4A29"/>
    <w:rsid w:val="00CE54D6"/>
    <w:rsid w:val="00CE7AB5"/>
    <w:rsid w:val="00CF0A3F"/>
    <w:rsid w:val="00CF1F01"/>
    <w:rsid w:val="00CF25B3"/>
    <w:rsid w:val="00CF3802"/>
    <w:rsid w:val="00D027FE"/>
    <w:rsid w:val="00D06FB4"/>
    <w:rsid w:val="00D1170C"/>
    <w:rsid w:val="00D12D9F"/>
    <w:rsid w:val="00D133CA"/>
    <w:rsid w:val="00D13892"/>
    <w:rsid w:val="00D20412"/>
    <w:rsid w:val="00D20D0A"/>
    <w:rsid w:val="00D212F7"/>
    <w:rsid w:val="00D251B6"/>
    <w:rsid w:val="00D30DD3"/>
    <w:rsid w:val="00D350F5"/>
    <w:rsid w:val="00D40315"/>
    <w:rsid w:val="00D4410A"/>
    <w:rsid w:val="00D5783C"/>
    <w:rsid w:val="00D635C5"/>
    <w:rsid w:val="00D63816"/>
    <w:rsid w:val="00D63909"/>
    <w:rsid w:val="00D639FB"/>
    <w:rsid w:val="00D665EF"/>
    <w:rsid w:val="00D8685C"/>
    <w:rsid w:val="00D87766"/>
    <w:rsid w:val="00D91374"/>
    <w:rsid w:val="00D9262B"/>
    <w:rsid w:val="00D9312F"/>
    <w:rsid w:val="00D94540"/>
    <w:rsid w:val="00DA5199"/>
    <w:rsid w:val="00DC03D4"/>
    <w:rsid w:val="00DC37A4"/>
    <w:rsid w:val="00DC5372"/>
    <w:rsid w:val="00DD7F77"/>
    <w:rsid w:val="00DE20C3"/>
    <w:rsid w:val="00DE4EF2"/>
    <w:rsid w:val="00DF1D3B"/>
    <w:rsid w:val="00DF63DC"/>
    <w:rsid w:val="00E16230"/>
    <w:rsid w:val="00E20102"/>
    <w:rsid w:val="00E22AF1"/>
    <w:rsid w:val="00E233C5"/>
    <w:rsid w:val="00E2654E"/>
    <w:rsid w:val="00E31464"/>
    <w:rsid w:val="00E33446"/>
    <w:rsid w:val="00E501D2"/>
    <w:rsid w:val="00E50AE8"/>
    <w:rsid w:val="00E553E1"/>
    <w:rsid w:val="00E55F31"/>
    <w:rsid w:val="00E57062"/>
    <w:rsid w:val="00E70C88"/>
    <w:rsid w:val="00E72AA7"/>
    <w:rsid w:val="00E81E16"/>
    <w:rsid w:val="00E919E5"/>
    <w:rsid w:val="00E926A3"/>
    <w:rsid w:val="00E9372E"/>
    <w:rsid w:val="00EA2DA0"/>
    <w:rsid w:val="00EA3AB5"/>
    <w:rsid w:val="00EA5DC9"/>
    <w:rsid w:val="00EA6980"/>
    <w:rsid w:val="00EB08DD"/>
    <w:rsid w:val="00EB7A03"/>
    <w:rsid w:val="00EC1163"/>
    <w:rsid w:val="00EC1301"/>
    <w:rsid w:val="00EC5472"/>
    <w:rsid w:val="00ED32BD"/>
    <w:rsid w:val="00ED6AA4"/>
    <w:rsid w:val="00EE138C"/>
    <w:rsid w:val="00EE2FA7"/>
    <w:rsid w:val="00EE36C3"/>
    <w:rsid w:val="00EE46D5"/>
    <w:rsid w:val="00EE5DC1"/>
    <w:rsid w:val="00EF00A8"/>
    <w:rsid w:val="00EF0A3D"/>
    <w:rsid w:val="00EF0F12"/>
    <w:rsid w:val="00EF2D31"/>
    <w:rsid w:val="00EF5F1B"/>
    <w:rsid w:val="00F00678"/>
    <w:rsid w:val="00F04AA0"/>
    <w:rsid w:val="00F06EF6"/>
    <w:rsid w:val="00F108AC"/>
    <w:rsid w:val="00F1578C"/>
    <w:rsid w:val="00F17FF6"/>
    <w:rsid w:val="00F2357C"/>
    <w:rsid w:val="00F2397F"/>
    <w:rsid w:val="00F32117"/>
    <w:rsid w:val="00F32AAE"/>
    <w:rsid w:val="00F35FD9"/>
    <w:rsid w:val="00F363C1"/>
    <w:rsid w:val="00F41479"/>
    <w:rsid w:val="00F43327"/>
    <w:rsid w:val="00F44A1A"/>
    <w:rsid w:val="00F4508C"/>
    <w:rsid w:val="00F45A24"/>
    <w:rsid w:val="00F47CC0"/>
    <w:rsid w:val="00F47F93"/>
    <w:rsid w:val="00F55FDE"/>
    <w:rsid w:val="00F621AF"/>
    <w:rsid w:val="00F6443A"/>
    <w:rsid w:val="00F64E35"/>
    <w:rsid w:val="00F67B0B"/>
    <w:rsid w:val="00F76D78"/>
    <w:rsid w:val="00F777AB"/>
    <w:rsid w:val="00F809B3"/>
    <w:rsid w:val="00F82AC9"/>
    <w:rsid w:val="00F85CD8"/>
    <w:rsid w:val="00F8793A"/>
    <w:rsid w:val="00F916F3"/>
    <w:rsid w:val="00F91A0C"/>
    <w:rsid w:val="00F96144"/>
    <w:rsid w:val="00F964B7"/>
    <w:rsid w:val="00FA0B45"/>
    <w:rsid w:val="00FA154F"/>
    <w:rsid w:val="00FA312A"/>
    <w:rsid w:val="00FA5A18"/>
    <w:rsid w:val="00FB1F34"/>
    <w:rsid w:val="00FB7C70"/>
    <w:rsid w:val="00FC0700"/>
    <w:rsid w:val="00FC4A07"/>
    <w:rsid w:val="00FC4B67"/>
    <w:rsid w:val="00FC67DF"/>
    <w:rsid w:val="00FD012D"/>
    <w:rsid w:val="00FD2305"/>
    <w:rsid w:val="00FD49E2"/>
    <w:rsid w:val="00FD65BA"/>
    <w:rsid w:val="00FD6BB7"/>
    <w:rsid w:val="00FE2C1E"/>
    <w:rsid w:val="00FE2E83"/>
    <w:rsid w:val="00FE32AA"/>
    <w:rsid w:val="00FE38D1"/>
    <w:rsid w:val="00FE5395"/>
    <w:rsid w:val="00FE7FA3"/>
    <w:rsid w:val="00FF2CBE"/>
    <w:rsid w:val="00FF707E"/>
    <w:rsid w:val="00F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B48E89F5-81C0-43D4-BAA4-9F57D72C7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25F2B"/>
  </w:style>
  <w:style w:type="paragraph" w:styleId="Nadpis1">
    <w:name w:val="heading 1"/>
    <w:basedOn w:val="Normlny"/>
    <w:next w:val="Normlny"/>
    <w:link w:val="Nadpis1Char"/>
    <w:uiPriority w:val="9"/>
    <w:qFormat/>
    <w:rsid w:val="00025F2B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25F2B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25F2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25F2B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25F2B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025F2B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25F2B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025F2B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25F2B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56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E4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4EF2"/>
  </w:style>
  <w:style w:type="paragraph" w:styleId="Pta">
    <w:name w:val="footer"/>
    <w:basedOn w:val="Normlny"/>
    <w:link w:val="PtaChar"/>
    <w:unhideWhenUsed/>
    <w:rsid w:val="00DE4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DE4EF2"/>
  </w:style>
  <w:style w:type="character" w:styleId="Zstupntext">
    <w:name w:val="Placeholder Text"/>
    <w:basedOn w:val="Predvolenpsmoodseku"/>
    <w:uiPriority w:val="99"/>
    <w:semiHidden/>
    <w:rsid w:val="00BE0D3F"/>
    <w:rPr>
      <w:color w:val="808080"/>
    </w:rPr>
  </w:style>
  <w:style w:type="character" w:styleId="Hypertextovprepojenie">
    <w:name w:val="Hyperlink"/>
    <w:basedOn w:val="Predvolenpsmoodseku"/>
    <w:uiPriority w:val="99"/>
    <w:rsid w:val="003E5B86"/>
    <w:rPr>
      <w:color w:val="0000FF"/>
      <w:u w:val="single"/>
    </w:rPr>
  </w:style>
  <w:style w:type="paragraph" w:styleId="Bezriadkovania">
    <w:name w:val="No Spacing"/>
    <w:link w:val="BezriadkovaniaChar"/>
    <w:uiPriority w:val="1"/>
    <w:qFormat/>
    <w:rsid w:val="00025F2B"/>
    <w:pPr>
      <w:spacing w:after="0" w:line="240" w:lineRule="auto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3E5B86"/>
  </w:style>
  <w:style w:type="paragraph" w:styleId="Odsekzoznamu">
    <w:name w:val="List Paragraph"/>
    <w:basedOn w:val="Normlny"/>
    <w:uiPriority w:val="1"/>
    <w:qFormat/>
    <w:rsid w:val="002015F3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025F2B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6Char">
    <w:name w:val="Nadpis 6 Char"/>
    <w:basedOn w:val="Predvolenpsmoodseku"/>
    <w:link w:val="Nadpis6"/>
    <w:uiPriority w:val="9"/>
    <w:rsid w:val="00025F2B"/>
    <w:rPr>
      <w:rFonts w:asciiTheme="majorHAnsi" w:eastAsiaTheme="majorEastAsia" w:hAnsiTheme="majorHAnsi" w:cstheme="majorBidi"/>
      <w:color w:val="595959" w:themeColor="text1" w:themeTint="A6"/>
    </w:rPr>
  </w:style>
  <w:style w:type="paragraph" w:styleId="Nzov">
    <w:name w:val="Title"/>
    <w:basedOn w:val="Normlny"/>
    <w:next w:val="Normlny"/>
    <w:link w:val="NzovChar"/>
    <w:uiPriority w:val="10"/>
    <w:qFormat/>
    <w:rsid w:val="00025F2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025F2B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Obsah2">
    <w:name w:val="toc 2"/>
    <w:basedOn w:val="Normlny"/>
    <w:next w:val="Normlny"/>
    <w:autoRedefine/>
    <w:uiPriority w:val="39"/>
    <w:unhideWhenUsed/>
    <w:rsid w:val="00B3532A"/>
    <w:pPr>
      <w:tabs>
        <w:tab w:val="left" w:pos="840"/>
        <w:tab w:val="right" w:leader="dot" w:pos="9770"/>
      </w:tabs>
      <w:spacing w:after="0"/>
      <w:ind w:left="284" w:hanging="74"/>
    </w:pPr>
    <w:rPr>
      <w:smallCaps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025F2B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Hlavikaobsahu">
    <w:name w:val="TOC Heading"/>
    <w:basedOn w:val="Nadpis1"/>
    <w:next w:val="Normlny"/>
    <w:uiPriority w:val="39"/>
    <w:unhideWhenUsed/>
    <w:qFormat/>
    <w:rsid w:val="00025F2B"/>
    <w:pPr>
      <w:outlineLvl w:val="9"/>
    </w:pPr>
  </w:style>
  <w:style w:type="paragraph" w:styleId="Obsah1">
    <w:name w:val="toc 1"/>
    <w:aliases w:val="Obsah"/>
    <w:basedOn w:val="Normlny"/>
    <w:next w:val="Normlny"/>
    <w:autoRedefine/>
    <w:uiPriority w:val="39"/>
    <w:unhideWhenUsed/>
    <w:rsid w:val="00864779"/>
    <w:pPr>
      <w:spacing w:before="120"/>
    </w:pPr>
    <w:rPr>
      <w:b/>
      <w:bCs/>
      <w:cap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433F2F"/>
    <w:pPr>
      <w:spacing w:after="0"/>
      <w:ind w:left="420"/>
    </w:pPr>
    <w:rPr>
      <w:i/>
      <w:iCs/>
      <w:sz w:val="20"/>
      <w:szCs w:val="20"/>
    </w:rPr>
  </w:style>
  <w:style w:type="character" w:customStyle="1" w:styleId="Nadpis3Char">
    <w:name w:val="Nadpis 3 Char"/>
    <w:basedOn w:val="Predvolenpsmoodseku"/>
    <w:link w:val="Nadpis3"/>
    <w:uiPriority w:val="9"/>
    <w:rsid w:val="00025F2B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apple-converted-space">
    <w:name w:val="apple-converted-space"/>
    <w:basedOn w:val="Predvolenpsmoodseku"/>
    <w:rsid w:val="00CC3E39"/>
  </w:style>
  <w:style w:type="paragraph" w:styleId="Obsah4">
    <w:name w:val="toc 4"/>
    <w:basedOn w:val="Normlny"/>
    <w:next w:val="Normlny"/>
    <w:autoRedefine/>
    <w:uiPriority w:val="39"/>
    <w:unhideWhenUsed/>
    <w:rsid w:val="00FA5A18"/>
    <w:pPr>
      <w:spacing w:after="0"/>
      <w:ind w:left="630"/>
    </w:pPr>
    <w:rPr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FA5A18"/>
    <w:pPr>
      <w:spacing w:after="0"/>
      <w:ind w:left="840"/>
    </w:pPr>
    <w:rPr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FA5A18"/>
    <w:pPr>
      <w:spacing w:after="0"/>
      <w:ind w:left="1050"/>
    </w:pPr>
    <w:rPr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FA5A18"/>
    <w:pPr>
      <w:spacing w:after="0"/>
      <w:ind w:left="1260"/>
    </w:pPr>
    <w:rPr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FA5A18"/>
    <w:pPr>
      <w:spacing w:after="0"/>
      <w:ind w:left="1470"/>
    </w:pPr>
    <w:rPr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FA5A18"/>
    <w:pPr>
      <w:spacing w:after="0"/>
      <w:ind w:left="1680"/>
    </w:pPr>
    <w:rPr>
      <w:sz w:val="18"/>
      <w:szCs w:val="1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25F2B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25F2B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25F2B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rsid w:val="00025F2B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25F2B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025F2B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25F2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025F2B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025F2B"/>
    <w:rPr>
      <w:b/>
      <w:bCs/>
    </w:rPr>
  </w:style>
  <w:style w:type="character" w:styleId="Zvraznenie">
    <w:name w:val="Emphasis"/>
    <w:basedOn w:val="Predvolenpsmoodseku"/>
    <w:uiPriority w:val="20"/>
    <w:qFormat/>
    <w:rsid w:val="00025F2B"/>
    <w:rPr>
      <w:i/>
      <w:iCs/>
    </w:rPr>
  </w:style>
  <w:style w:type="paragraph" w:styleId="Citcia">
    <w:name w:val="Quote"/>
    <w:basedOn w:val="Normlny"/>
    <w:next w:val="Normlny"/>
    <w:link w:val="CitciaChar"/>
    <w:uiPriority w:val="29"/>
    <w:qFormat/>
    <w:rsid w:val="00025F2B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025F2B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25F2B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25F2B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025F2B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025F2B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025F2B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025F2B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025F2B"/>
    <w:rPr>
      <w:b/>
      <w:bCs/>
      <w:smallCap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006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00678"/>
    <w:rPr>
      <w:rFonts w:ascii="Segoe UI" w:hAnsi="Segoe UI" w:cs="Segoe UI"/>
      <w:sz w:val="18"/>
      <w:szCs w:val="18"/>
    </w:rPr>
  </w:style>
  <w:style w:type="paragraph" w:customStyle="1" w:styleId="VISIA">
    <w:name w:val="VISIA"/>
    <w:basedOn w:val="Normlny"/>
    <w:link w:val="VISIAChar"/>
    <w:autoRedefine/>
    <w:qFormat/>
    <w:rsid w:val="00312964"/>
    <w:pPr>
      <w:spacing w:after="0" w:line="276" w:lineRule="auto"/>
      <w:ind w:firstLine="397"/>
      <w:jc w:val="both"/>
      <w:outlineLvl w:val="2"/>
    </w:pPr>
    <w:rPr>
      <w:rFonts w:ascii="Arial Narrow" w:hAnsi="Arial Narrow" w:cs="Times-Roman"/>
      <w:color w:val="000000"/>
      <w:sz w:val="22"/>
      <w:szCs w:val="22"/>
      <w:lang w:val="en-US"/>
    </w:rPr>
  </w:style>
  <w:style w:type="numbering" w:customStyle="1" w:styleId="VISIASLOVANIE">
    <w:name w:val="VISIA ČÍSLOVANIE"/>
    <w:uiPriority w:val="99"/>
    <w:rsid w:val="007E6367"/>
    <w:pPr>
      <w:numPr>
        <w:numId w:val="14"/>
      </w:numPr>
    </w:pPr>
  </w:style>
  <w:style w:type="character" w:customStyle="1" w:styleId="VISIAChar">
    <w:name w:val="VISIA Char"/>
    <w:basedOn w:val="BezriadkovaniaChar"/>
    <w:link w:val="VISIA"/>
    <w:rsid w:val="00312964"/>
    <w:rPr>
      <w:rFonts w:ascii="Arial Narrow" w:hAnsi="Arial Narrow" w:cs="Times-Roman"/>
      <w:color w:val="000000"/>
      <w:sz w:val="22"/>
      <w:szCs w:val="22"/>
      <w:lang w:val="en-US"/>
    </w:rPr>
  </w:style>
  <w:style w:type="paragraph" w:customStyle="1" w:styleId="Bezriadkovania1">
    <w:name w:val="Bez riadkovania1"/>
    <w:rsid w:val="00C65DC1"/>
    <w:pPr>
      <w:suppressAutoHyphens/>
      <w:spacing w:after="0" w:line="240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Zarkazkladnhotextu">
    <w:name w:val="Body Text Indent"/>
    <w:basedOn w:val="Normlny"/>
    <w:link w:val="ZarkazkladnhotextuChar"/>
    <w:rsid w:val="00444EF6"/>
    <w:pPr>
      <w:tabs>
        <w:tab w:val="left" w:pos="709"/>
      </w:tabs>
      <w:spacing w:after="0" w:line="240" w:lineRule="auto"/>
      <w:ind w:right="475" w:firstLine="709"/>
      <w:jc w:val="both"/>
    </w:pPr>
    <w:rPr>
      <w:rFonts w:ascii="Times New Roman" w:eastAsia="Times New Roman" w:hAnsi="Times New Roman" w:cs="Times New Roman"/>
      <w:sz w:val="22"/>
      <w:szCs w:val="20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444EF6"/>
    <w:rPr>
      <w:rFonts w:ascii="Times New Roman" w:eastAsia="Times New Roman" w:hAnsi="Times New Roman" w:cs="Times New Roman"/>
      <w:sz w:val="22"/>
      <w:szCs w:val="20"/>
      <w:lang w:eastAsia="sk-SK"/>
    </w:rPr>
  </w:style>
  <w:style w:type="paragraph" w:customStyle="1" w:styleId="font5">
    <w:name w:val="font5"/>
    <w:basedOn w:val="Normlny"/>
    <w:rsid w:val="00444EF6"/>
    <w:pPr>
      <w:widowControl w:val="0"/>
      <w:suppressAutoHyphens/>
      <w:spacing w:before="280" w:after="280" w:line="240" w:lineRule="auto"/>
    </w:pPr>
    <w:rPr>
      <w:rFonts w:ascii="Arial" w:eastAsia="Lucida Sans Unicode" w:hAnsi="Arial" w:cs="Arial"/>
      <w:b/>
      <w:bCs/>
      <w:sz w:val="24"/>
      <w:szCs w:val="20"/>
      <w:lang w:eastAsia="sk-SK"/>
    </w:rPr>
  </w:style>
  <w:style w:type="character" w:customStyle="1" w:styleId="spelle">
    <w:name w:val="spelle"/>
    <w:basedOn w:val="Predvolenpsmoodseku"/>
    <w:rsid w:val="00F964B7"/>
  </w:style>
  <w:style w:type="paragraph" w:customStyle="1" w:styleId="text1CharCharChar1">
    <w:name w:val="text1 Char Char Char1"/>
    <w:basedOn w:val="Normlny"/>
    <w:rsid w:val="00F964B7"/>
    <w:pPr>
      <w:suppressAutoHyphens/>
      <w:spacing w:after="0" w:line="240" w:lineRule="auto"/>
      <w:jc w:val="both"/>
    </w:pPr>
    <w:rPr>
      <w:rFonts w:ascii="Arial Narrow" w:eastAsia="Times New Roman" w:hAnsi="Arial Narrow" w:cs="Arial"/>
      <w:sz w:val="22"/>
      <w:szCs w:val="22"/>
      <w:lang w:eastAsia="ar-SA"/>
    </w:rPr>
  </w:style>
  <w:style w:type="paragraph" w:customStyle="1" w:styleId="text1">
    <w:name w:val="text1"/>
    <w:basedOn w:val="Normlny"/>
    <w:rsid w:val="00F964B7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0"/>
      <w:lang w:eastAsia="cs-CZ"/>
    </w:rPr>
  </w:style>
  <w:style w:type="paragraph" w:customStyle="1" w:styleId="text2">
    <w:name w:val="text2"/>
    <w:basedOn w:val="text1"/>
    <w:rsid w:val="00F964B7"/>
    <w:pPr>
      <w:numPr>
        <w:numId w:val="29"/>
      </w:numPr>
      <w:shd w:val="clear" w:color="auto" w:fill="FFFFFF"/>
      <w:suppressAutoHyphens/>
      <w:ind w:left="0" w:firstLine="0"/>
    </w:pPr>
    <w:rPr>
      <w:szCs w:val="18"/>
      <w:lang w:eastAsia="ar-SA"/>
    </w:rPr>
  </w:style>
  <w:style w:type="paragraph" w:styleId="Zkladntext">
    <w:name w:val="Body Text"/>
    <w:basedOn w:val="Normlny"/>
    <w:link w:val="ZkladntextChar"/>
    <w:rsid w:val="00825B9A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825B9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st1">
    <w:name w:val="st1"/>
    <w:basedOn w:val="Predvolenpsmoodseku"/>
    <w:rsid w:val="00D9262B"/>
  </w:style>
  <w:style w:type="paragraph" w:customStyle="1" w:styleId="WW-Prosttext">
    <w:name w:val="WW-Prostý text"/>
    <w:basedOn w:val="Normlny"/>
    <w:rsid w:val="00083E0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xtbody">
    <w:name w:val="Text body"/>
    <w:basedOn w:val="Normlny"/>
    <w:rsid w:val="00773D8F"/>
    <w:pPr>
      <w:widowControl w:val="0"/>
      <w:suppressAutoHyphens/>
      <w:autoSpaceDN w:val="0"/>
      <w:spacing w:after="140" w:line="288" w:lineRule="auto"/>
      <w:ind w:left="340"/>
      <w:jc w:val="both"/>
      <w:textAlignment w:val="baseline"/>
    </w:pPr>
    <w:rPr>
      <w:rFonts w:ascii="Arial" w:eastAsia="Arial" w:hAnsi="Arial" w:cs="Arial"/>
      <w:kern w:val="3"/>
      <w:sz w:val="18"/>
      <w:szCs w:val="24"/>
      <w:lang w:eastAsia="zh-CN" w:bidi="hi-IN"/>
    </w:rPr>
  </w:style>
  <w:style w:type="paragraph" w:customStyle="1" w:styleId="Default">
    <w:name w:val="Default"/>
    <w:rsid w:val="00FC4B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E6AD1"/>
    <w:pPr>
      <w:widowControl w:val="0"/>
      <w:autoSpaceDE w:val="0"/>
      <w:autoSpaceDN w:val="0"/>
      <w:spacing w:after="0" w:line="240" w:lineRule="auto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BE6AD1"/>
    <w:pPr>
      <w:widowControl w:val="0"/>
      <w:autoSpaceDE w:val="0"/>
      <w:autoSpaceDN w:val="0"/>
      <w:spacing w:before="43" w:after="0" w:line="240" w:lineRule="auto"/>
      <w:ind w:left="107"/>
    </w:pPr>
    <w:rPr>
      <w:rFonts w:ascii="Arial" w:eastAsia="Arial" w:hAnsi="Arial" w:cs="Arial"/>
      <w:sz w:val="22"/>
      <w:szCs w:val="22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8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2016-03-01T00:00:00</PublishDate>
  <Abstract>12100/137, 12100/138, 12100/198, 12100/197</Abstract>
  <CompanyAddress>Bratislava – Nové mesto, Sliačská ulica</CompanyAddress>
  <CompanyPhone>Ing. Ladislav Chatrnúch – VISIA, Sládkovičova 2052/50, 927 01 Šaľa   </CompanyPhone>
  <CompanyFax>06/2022</CompanyFax>
  <CompanyEmail>06/2020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1949A42-9A07-43B7-BC0F-FB0EF378E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Bytové domy Sadová</vt:lpstr>
      <vt:lpstr>,,Zníženie energetickej náročnosti budovy MsÚ Šaľa“</vt:lpstr>
    </vt:vector>
  </TitlesOfParts>
  <Manager>REALIZAČNÝ PROJEKT</Manager>
  <Company>HBH a.s., Robotnícka 286, 017 01 Považská Bystrica</Company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Bytové domy Sadová</dc:title>
  <dc:creator>Ing.Peter Turček</dc:creator>
  <cp:keywords>Budova na bývanie</cp:keywords>
  <cp:lastModifiedBy>MKLENOVIC</cp:lastModifiedBy>
  <cp:revision>3</cp:revision>
  <cp:lastPrinted>2017-07-03T06:54:00Z</cp:lastPrinted>
  <dcterms:created xsi:type="dcterms:W3CDTF">2022-05-23T08:47:00Z</dcterms:created>
  <dcterms:modified xsi:type="dcterms:W3CDTF">2022-05-23T10:00:00Z</dcterms:modified>
  <cp:category>Senica</cp:category>
  <cp:contentStatus>954 573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1487195066</vt:i4>
  </property>
</Properties>
</file>