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3CD02BE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4E711A" w:rsidRPr="004E711A">
        <w:rPr>
          <w:rFonts w:ascii="Arial Narrow" w:hAnsi="Arial Narrow" w:cs="Helvetica"/>
          <w:b/>
          <w:sz w:val="22"/>
          <w:szCs w:val="22"/>
          <w:shd w:val="clear" w:color="auto" w:fill="FFFFFF"/>
        </w:rPr>
        <w:t>Obstaranie zámkov a kovaní pre potreby MV SR a krajských centier podpory MV SR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4E711A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40857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B26419">
        <w:rPr>
          <w:rFonts w:ascii="Arial Narrow" w:hAnsi="Arial Narrow" w:cs="Times New Roman"/>
          <w:sz w:val="22"/>
          <w:szCs w:val="22"/>
        </w:rPr>
        <w:t xml:space="preserve">Nákup maliarskeho materiálu, dreva zámkov a kovania, záhradného materiálu, bezpečnostných inštalácií a piktogramov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2E20FF3A" w:rsidR="00C7071B" w:rsidRPr="00C06D5F" w:rsidRDefault="004E711A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br/>
      </w:r>
      <w:bookmarkStart w:id="0" w:name="_GoBack"/>
      <w:bookmarkEnd w:id="0"/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3993A" w14:textId="77777777" w:rsidR="00612471" w:rsidRDefault="00612471" w:rsidP="00317080">
      <w:r>
        <w:separator/>
      </w:r>
    </w:p>
  </w:endnote>
  <w:endnote w:type="continuationSeparator" w:id="0">
    <w:p w14:paraId="58D2B909" w14:textId="77777777" w:rsidR="00612471" w:rsidRDefault="0061247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833F1" w14:textId="77777777" w:rsidR="00612471" w:rsidRDefault="00612471" w:rsidP="00317080">
      <w:r>
        <w:separator/>
      </w:r>
    </w:p>
  </w:footnote>
  <w:footnote w:type="continuationSeparator" w:id="0">
    <w:p w14:paraId="40071061" w14:textId="77777777" w:rsidR="00612471" w:rsidRDefault="0061247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43436F"/>
    <w:rsid w:val="004E711A"/>
    <w:rsid w:val="0051494B"/>
    <w:rsid w:val="005476CE"/>
    <w:rsid w:val="00596FCF"/>
    <w:rsid w:val="005C73B9"/>
    <w:rsid w:val="005D22AE"/>
    <w:rsid w:val="00612471"/>
    <w:rsid w:val="00622B23"/>
    <w:rsid w:val="0066655E"/>
    <w:rsid w:val="00691536"/>
    <w:rsid w:val="006C3628"/>
    <w:rsid w:val="006E681D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A0328E"/>
    <w:rsid w:val="00A21A7C"/>
    <w:rsid w:val="00A566DA"/>
    <w:rsid w:val="00A83926"/>
    <w:rsid w:val="00AB48BD"/>
    <w:rsid w:val="00B26419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2023-05-03T09:21:00Z</dcterms:created>
  <dcterms:modified xsi:type="dcterms:W3CDTF">2023-05-03T09:21:00Z</dcterms:modified>
</cp:coreProperties>
</file>