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40BC9D25"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r w:rsidR="00CC0591">
        <w:rPr>
          <w:b w:val="0"/>
          <w:sz w:val="24"/>
          <w:szCs w:val="24"/>
          <w:lang w:val="sk-SK"/>
        </w:rPr>
        <w:t xml:space="preserve"> SP</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0C7C520C" w14:textId="77777777" w:rsidR="00CC0591" w:rsidRDefault="00CC0591" w:rsidP="00B62D3E">
      <w:pPr>
        <w:rPr>
          <w:szCs w:val="24"/>
          <w:lang w:eastAsia="cs-CZ"/>
        </w:rPr>
      </w:pPr>
    </w:p>
    <w:p w14:paraId="727ED77E" w14:textId="5F95AF8B"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538ACB33" w:rsidR="005D0A0A" w:rsidRDefault="005D0A0A" w:rsidP="00B62D3E">
      <w:pPr>
        <w:rPr>
          <w:szCs w:val="24"/>
        </w:rPr>
      </w:pPr>
    </w:p>
    <w:p w14:paraId="0EA238CD" w14:textId="77777777" w:rsidR="005A37E8" w:rsidRPr="005D0A0A" w:rsidRDefault="005A37E8"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3FADB3CE" w14:textId="77777777" w:rsidR="00CC0591" w:rsidRPr="00C35753" w:rsidRDefault="00CC0591" w:rsidP="00CC0591">
      <w:pPr>
        <w:rPr>
          <w:rFonts w:cs="Arial"/>
          <w:b/>
        </w:rPr>
      </w:pPr>
      <w:r w:rsidRPr="00C35753">
        <w:rPr>
          <w:rFonts w:cs="Arial"/>
          <w:b/>
        </w:rPr>
        <w:t>Objednávateľ</w:t>
      </w:r>
      <w:r>
        <w:rPr>
          <w:rFonts w:cs="Arial"/>
          <w:b/>
        </w:rPr>
        <w:t>:</w:t>
      </w:r>
    </w:p>
    <w:tbl>
      <w:tblPr>
        <w:tblW w:w="5000" w:type="pct"/>
        <w:tblLook w:val="01E0" w:firstRow="1" w:lastRow="1" w:firstColumn="1" w:lastColumn="1" w:noHBand="0" w:noVBand="0"/>
      </w:tblPr>
      <w:tblGrid>
        <w:gridCol w:w="2373"/>
        <w:gridCol w:w="6698"/>
      </w:tblGrid>
      <w:tr w:rsidR="00CC0591" w:rsidRPr="00CC0591" w14:paraId="7D17308A" w14:textId="77777777" w:rsidTr="00CC0591">
        <w:tc>
          <w:tcPr>
            <w:tcW w:w="1308" w:type="pct"/>
            <w:shd w:val="clear" w:color="auto" w:fill="auto"/>
          </w:tcPr>
          <w:p w14:paraId="3FE9ECA4" w14:textId="77777777" w:rsidR="00CC0591" w:rsidRPr="00CC0591" w:rsidRDefault="00CC0591" w:rsidP="00D173FE">
            <w:pPr>
              <w:spacing w:line="360" w:lineRule="auto"/>
            </w:pPr>
            <w:r w:rsidRPr="00CC0591">
              <w:t>Obchodné meno:</w:t>
            </w:r>
          </w:p>
        </w:tc>
        <w:tc>
          <w:tcPr>
            <w:tcW w:w="3692" w:type="pct"/>
          </w:tcPr>
          <w:p w14:paraId="0C28321D" w14:textId="77777777" w:rsidR="00CC0591" w:rsidRPr="00CC0591" w:rsidRDefault="00CC0591" w:rsidP="00D173FE">
            <w:pPr>
              <w:spacing w:line="360" w:lineRule="auto"/>
            </w:pPr>
            <w:r w:rsidRPr="00CC0591">
              <w:rPr>
                <w:caps/>
              </w:rPr>
              <w:t>Lesy</w:t>
            </w:r>
            <w:r w:rsidRPr="00CC0591">
              <w:t xml:space="preserve"> Slovenskej republiky, štátny podnik</w:t>
            </w:r>
          </w:p>
        </w:tc>
      </w:tr>
      <w:tr w:rsidR="00CC0591" w:rsidRPr="00CC0591" w14:paraId="218CA2CE" w14:textId="77777777" w:rsidTr="00CC0591">
        <w:tc>
          <w:tcPr>
            <w:tcW w:w="1308" w:type="pct"/>
            <w:shd w:val="clear" w:color="auto" w:fill="auto"/>
          </w:tcPr>
          <w:p w14:paraId="7DAE0C33" w14:textId="77777777" w:rsidR="00CC0591" w:rsidRPr="00CC0591" w:rsidRDefault="00CC0591" w:rsidP="00D173FE">
            <w:pPr>
              <w:spacing w:line="360" w:lineRule="auto"/>
            </w:pPr>
            <w:r w:rsidRPr="00CC0591">
              <w:t>Sídlo:</w:t>
            </w:r>
          </w:p>
        </w:tc>
        <w:tc>
          <w:tcPr>
            <w:tcW w:w="3692" w:type="pct"/>
          </w:tcPr>
          <w:p w14:paraId="1916FA4A" w14:textId="77777777" w:rsidR="00CC0591" w:rsidRPr="00CC0591" w:rsidRDefault="00CC0591" w:rsidP="00D173FE">
            <w:pPr>
              <w:pStyle w:val="Normlny1"/>
              <w:tabs>
                <w:tab w:val="left" w:pos="1620"/>
                <w:tab w:val="left" w:pos="3402"/>
              </w:tabs>
              <w:spacing w:line="360" w:lineRule="auto"/>
              <w:ind w:right="12"/>
            </w:pPr>
            <w:r w:rsidRPr="00CC0591">
              <w:t>Námestie SNP 8, 975 66 Banská Bystrica</w:t>
            </w:r>
          </w:p>
        </w:tc>
      </w:tr>
      <w:tr w:rsidR="00CC0591" w:rsidRPr="00CC0591" w14:paraId="238B1AD6" w14:textId="77777777" w:rsidTr="00CC0591">
        <w:tc>
          <w:tcPr>
            <w:tcW w:w="1308" w:type="pct"/>
            <w:shd w:val="clear" w:color="auto" w:fill="auto"/>
          </w:tcPr>
          <w:p w14:paraId="2B4E7BF9" w14:textId="77777777" w:rsidR="00CC0591" w:rsidRPr="00CC0591" w:rsidRDefault="00CC0591" w:rsidP="00D173FE">
            <w:pPr>
              <w:spacing w:line="360" w:lineRule="auto"/>
            </w:pPr>
            <w:r w:rsidRPr="00CC0591">
              <w:t>Organizačná zložka:</w:t>
            </w:r>
          </w:p>
        </w:tc>
        <w:tc>
          <w:tcPr>
            <w:tcW w:w="3692" w:type="pct"/>
          </w:tcPr>
          <w:p w14:paraId="7CF6CFB4" w14:textId="7F4F7392" w:rsidR="00CC0591" w:rsidRPr="00CC0591" w:rsidRDefault="00CC0591" w:rsidP="005A37E8">
            <w:pPr>
              <w:pStyle w:val="Normlny1"/>
              <w:tabs>
                <w:tab w:val="left" w:pos="1620"/>
                <w:tab w:val="left" w:pos="3402"/>
              </w:tabs>
              <w:spacing w:line="360" w:lineRule="auto"/>
              <w:ind w:right="12"/>
            </w:pPr>
            <w:r w:rsidRPr="00CC0591">
              <w:t xml:space="preserve">Lesy SR, </w:t>
            </w:r>
            <w:proofErr w:type="spellStart"/>
            <w:r w:rsidRPr="00CC0591">
              <w:t>š.p</w:t>
            </w:r>
            <w:proofErr w:type="spellEnd"/>
            <w:r w:rsidRPr="00CC0591">
              <w:t xml:space="preserve">. organizačná zložka OZ </w:t>
            </w:r>
            <w:r w:rsidR="005A37E8">
              <w:t>Sever</w:t>
            </w:r>
          </w:p>
        </w:tc>
      </w:tr>
      <w:tr w:rsidR="005A37E8" w:rsidRPr="00CC0591" w14:paraId="72EA6E4B" w14:textId="77777777" w:rsidTr="00CC0591">
        <w:tc>
          <w:tcPr>
            <w:tcW w:w="1308" w:type="pct"/>
            <w:shd w:val="clear" w:color="auto" w:fill="auto"/>
          </w:tcPr>
          <w:p w14:paraId="2A9153B1" w14:textId="77777777" w:rsidR="005A37E8" w:rsidRPr="00CC0591" w:rsidRDefault="005A37E8" w:rsidP="005A37E8">
            <w:pPr>
              <w:spacing w:line="360" w:lineRule="auto"/>
            </w:pPr>
            <w:r w:rsidRPr="00CC0591">
              <w:t>Sídlo:</w:t>
            </w:r>
          </w:p>
        </w:tc>
        <w:tc>
          <w:tcPr>
            <w:tcW w:w="3692" w:type="pct"/>
          </w:tcPr>
          <w:p w14:paraId="24447FE0" w14:textId="67ECFFC0" w:rsidR="005A37E8" w:rsidRPr="00CC0591" w:rsidRDefault="005A37E8" w:rsidP="005A37E8">
            <w:pPr>
              <w:pStyle w:val="Normlny1"/>
              <w:tabs>
                <w:tab w:val="left" w:pos="1620"/>
                <w:tab w:val="left" w:pos="3402"/>
              </w:tabs>
              <w:spacing w:line="360" w:lineRule="auto"/>
              <w:ind w:right="12"/>
            </w:pPr>
            <w:r w:rsidRPr="00170912">
              <w:t>Nám. M. R. Štefánika 1, 011 45 Žilina</w:t>
            </w:r>
          </w:p>
        </w:tc>
      </w:tr>
      <w:tr w:rsidR="005A37E8" w:rsidRPr="00CC0591" w14:paraId="2234844C" w14:textId="77777777" w:rsidTr="00CC0591">
        <w:tc>
          <w:tcPr>
            <w:tcW w:w="1308" w:type="pct"/>
            <w:shd w:val="clear" w:color="auto" w:fill="auto"/>
          </w:tcPr>
          <w:p w14:paraId="26961CBF" w14:textId="77777777" w:rsidR="005A37E8" w:rsidRPr="00CC0591" w:rsidRDefault="005A37E8" w:rsidP="005A37E8">
            <w:pPr>
              <w:spacing w:line="360" w:lineRule="auto"/>
            </w:pPr>
            <w:r w:rsidRPr="00CC0591">
              <w:t>Právne zastúpený:</w:t>
            </w:r>
          </w:p>
        </w:tc>
        <w:tc>
          <w:tcPr>
            <w:tcW w:w="3692" w:type="pct"/>
          </w:tcPr>
          <w:p w14:paraId="67D99BA2" w14:textId="7F074967" w:rsidR="005A37E8" w:rsidRPr="00CC0591" w:rsidRDefault="005A37E8" w:rsidP="005A37E8">
            <w:pPr>
              <w:spacing w:line="360" w:lineRule="auto"/>
            </w:pPr>
            <w:r w:rsidRPr="00170912">
              <w:t xml:space="preserve">Ing. Jozef </w:t>
            </w:r>
            <w:proofErr w:type="spellStart"/>
            <w:r w:rsidRPr="00170912">
              <w:t>Valúch</w:t>
            </w:r>
            <w:proofErr w:type="spellEnd"/>
            <w:r w:rsidRPr="00170912">
              <w:t xml:space="preserve"> - vedúci organizačnej zložky OZ Sever</w:t>
            </w:r>
          </w:p>
        </w:tc>
      </w:tr>
      <w:tr w:rsidR="00CC0591" w:rsidRPr="00CC0591" w14:paraId="5E52D9D1" w14:textId="77777777" w:rsidTr="00CC0591">
        <w:tc>
          <w:tcPr>
            <w:tcW w:w="1308" w:type="pct"/>
            <w:shd w:val="clear" w:color="auto" w:fill="auto"/>
          </w:tcPr>
          <w:p w14:paraId="53C42768" w14:textId="77777777" w:rsidR="00CC0591" w:rsidRPr="00CC0591" w:rsidRDefault="00CC0591" w:rsidP="00D173FE">
            <w:pPr>
              <w:spacing w:line="360" w:lineRule="auto"/>
            </w:pPr>
            <w:r w:rsidRPr="00CC0591">
              <w:t>IČO:</w:t>
            </w:r>
          </w:p>
        </w:tc>
        <w:tc>
          <w:tcPr>
            <w:tcW w:w="3692" w:type="pct"/>
          </w:tcPr>
          <w:p w14:paraId="2728ABC8" w14:textId="77777777" w:rsidR="00CC0591" w:rsidRPr="00CC0591" w:rsidRDefault="00CC0591" w:rsidP="00D173FE">
            <w:pPr>
              <w:spacing w:line="360" w:lineRule="auto"/>
            </w:pPr>
            <w:r w:rsidRPr="00CC0591">
              <w:t>36 038 351</w:t>
            </w:r>
          </w:p>
        </w:tc>
      </w:tr>
      <w:tr w:rsidR="00CC0591" w:rsidRPr="00CC0591" w14:paraId="67F12B01" w14:textId="77777777" w:rsidTr="00CC0591">
        <w:tc>
          <w:tcPr>
            <w:tcW w:w="1308" w:type="pct"/>
            <w:shd w:val="clear" w:color="auto" w:fill="auto"/>
          </w:tcPr>
          <w:p w14:paraId="2B7B0FAD" w14:textId="77777777" w:rsidR="00CC0591" w:rsidRPr="00CC0591" w:rsidRDefault="00CC0591" w:rsidP="00D173FE">
            <w:pPr>
              <w:spacing w:line="360" w:lineRule="auto"/>
            </w:pPr>
            <w:r w:rsidRPr="00CC0591">
              <w:t>DIČ:</w:t>
            </w:r>
          </w:p>
        </w:tc>
        <w:tc>
          <w:tcPr>
            <w:tcW w:w="3692" w:type="pct"/>
          </w:tcPr>
          <w:p w14:paraId="2B153724" w14:textId="77777777" w:rsidR="00CC0591" w:rsidRPr="00CC0591" w:rsidRDefault="00CC0591" w:rsidP="00D173FE">
            <w:pPr>
              <w:spacing w:line="360" w:lineRule="auto"/>
            </w:pPr>
            <w:r w:rsidRPr="00CC0591">
              <w:t>2020087982</w:t>
            </w:r>
          </w:p>
        </w:tc>
      </w:tr>
      <w:tr w:rsidR="00CC0591" w:rsidRPr="00CC0591" w14:paraId="03819CD8" w14:textId="77777777" w:rsidTr="00CC0591">
        <w:tc>
          <w:tcPr>
            <w:tcW w:w="1308" w:type="pct"/>
            <w:shd w:val="clear" w:color="auto" w:fill="auto"/>
          </w:tcPr>
          <w:p w14:paraId="2A0BB7C8" w14:textId="77777777" w:rsidR="00CC0591" w:rsidRPr="00CC0591" w:rsidRDefault="00CC0591" w:rsidP="00D173FE">
            <w:pPr>
              <w:spacing w:line="360" w:lineRule="auto"/>
            </w:pPr>
            <w:r w:rsidRPr="00CC0591">
              <w:t>IČ DPH</w:t>
            </w:r>
          </w:p>
        </w:tc>
        <w:tc>
          <w:tcPr>
            <w:tcW w:w="3692" w:type="pct"/>
          </w:tcPr>
          <w:p w14:paraId="1E963525" w14:textId="77777777" w:rsidR="00CC0591" w:rsidRPr="00CC0591" w:rsidRDefault="00CC0591" w:rsidP="00D173FE">
            <w:pPr>
              <w:spacing w:line="360" w:lineRule="auto"/>
            </w:pPr>
            <w:r w:rsidRPr="00CC0591">
              <w:t>SK2020087982</w:t>
            </w:r>
          </w:p>
        </w:tc>
      </w:tr>
      <w:tr w:rsidR="00CC0591" w:rsidRPr="00CC0591" w14:paraId="7F664174" w14:textId="77777777" w:rsidTr="00CC0591">
        <w:trPr>
          <w:trHeight w:val="115"/>
        </w:trPr>
        <w:tc>
          <w:tcPr>
            <w:tcW w:w="1308" w:type="pct"/>
            <w:shd w:val="clear" w:color="auto" w:fill="auto"/>
          </w:tcPr>
          <w:p w14:paraId="1E6ABA20" w14:textId="77777777" w:rsidR="00CC0591" w:rsidRPr="00CC0591" w:rsidRDefault="00CC0591" w:rsidP="00D173FE">
            <w:pPr>
              <w:spacing w:line="360" w:lineRule="auto"/>
            </w:pPr>
            <w:r w:rsidRPr="00CC0591">
              <w:t>Kontakt:</w:t>
            </w:r>
          </w:p>
        </w:tc>
        <w:tc>
          <w:tcPr>
            <w:tcW w:w="3692" w:type="pct"/>
          </w:tcPr>
          <w:p w14:paraId="7F73252E" w14:textId="77777777" w:rsidR="00CC0591" w:rsidRPr="00CC0591" w:rsidRDefault="00CC0591" w:rsidP="00D173FE">
            <w:pPr>
              <w:spacing w:line="360" w:lineRule="auto"/>
            </w:pPr>
            <w:r w:rsidRPr="00CC0591">
              <w:t>+421...................., .................@lesy.sk</w:t>
            </w:r>
          </w:p>
        </w:tc>
      </w:tr>
      <w:tr w:rsidR="00CC0591" w:rsidRPr="00CC0591" w14:paraId="7D209743" w14:textId="77777777" w:rsidTr="00CC0591">
        <w:tc>
          <w:tcPr>
            <w:tcW w:w="5000" w:type="pct"/>
            <w:gridSpan w:val="2"/>
            <w:shd w:val="clear" w:color="auto" w:fill="auto"/>
          </w:tcPr>
          <w:p w14:paraId="10EA0724" w14:textId="77777777" w:rsidR="00CC0591" w:rsidRPr="00CC0591" w:rsidRDefault="00CC0591" w:rsidP="00D173FE">
            <w:pPr>
              <w:spacing w:line="360" w:lineRule="auto"/>
            </w:pPr>
            <w:r w:rsidRPr="00CC0591">
              <w:t xml:space="preserve">Zapísaný v Obchodnom registri Okresného súdu v Banskej Bystrici dňa 29.10.1999, Oddiel </w:t>
            </w:r>
            <w:proofErr w:type="spellStart"/>
            <w:r w:rsidRPr="00CC0591">
              <w:t>Pš</w:t>
            </w:r>
            <w:proofErr w:type="spellEnd"/>
            <w:r w:rsidRPr="00CC0591">
              <w:t>, vložka č.155S</w:t>
            </w:r>
          </w:p>
        </w:tc>
      </w:tr>
    </w:tbl>
    <w:p w14:paraId="6657E577" w14:textId="77777777" w:rsidR="00CC0591" w:rsidRPr="00C35753" w:rsidRDefault="00CC0591" w:rsidP="00CC0591">
      <w:pPr>
        <w:tabs>
          <w:tab w:val="left" w:pos="2127"/>
        </w:tabs>
        <w:rPr>
          <w:rFonts w:cs="Arial"/>
        </w:rPr>
      </w:pPr>
      <w:r w:rsidRPr="00C35753">
        <w:rPr>
          <w:rFonts w:cs="Arial"/>
        </w:rPr>
        <w:t xml:space="preserve">(ďalej len </w:t>
      </w:r>
      <w:r w:rsidRPr="00C35753">
        <w:rPr>
          <w:rFonts w:cs="Arial"/>
          <w:b/>
        </w:rPr>
        <w:t>„objednávateľ“</w:t>
      </w:r>
      <w:r w:rsidRPr="00C35753">
        <w:rPr>
          <w:rFonts w:cs="Arial"/>
        </w:rPr>
        <w:t>)</w:t>
      </w:r>
    </w:p>
    <w:p w14:paraId="550AF772" w14:textId="77777777" w:rsidR="00CC0591" w:rsidRPr="00C35753" w:rsidRDefault="00CC0591" w:rsidP="00CC0591">
      <w:pPr>
        <w:tabs>
          <w:tab w:val="left" w:pos="2127"/>
        </w:tabs>
        <w:rPr>
          <w:rFonts w:cs="Arial"/>
          <w:b/>
        </w:rPr>
      </w:pPr>
    </w:p>
    <w:p w14:paraId="20C3BBDD" w14:textId="77777777" w:rsidR="00CC0591" w:rsidRPr="00C35753" w:rsidRDefault="00CC0591" w:rsidP="00CC0591">
      <w:pPr>
        <w:tabs>
          <w:tab w:val="left" w:pos="2127"/>
        </w:tabs>
        <w:rPr>
          <w:rFonts w:cs="Arial"/>
          <w:b/>
        </w:rPr>
      </w:pPr>
      <w:r w:rsidRPr="00C35753">
        <w:rPr>
          <w:rFonts w:cs="Arial"/>
          <w:b/>
        </w:rPr>
        <w:t>Dodávateľ</w:t>
      </w:r>
      <w:r>
        <w:rPr>
          <w:rFonts w:cs="Arial"/>
          <w:b/>
        </w:rPr>
        <w:t>:</w:t>
      </w:r>
    </w:p>
    <w:tbl>
      <w:tblPr>
        <w:tblW w:w="9639" w:type="dxa"/>
        <w:tblLook w:val="01E0" w:firstRow="1" w:lastRow="1" w:firstColumn="1" w:lastColumn="1" w:noHBand="0" w:noVBand="0"/>
      </w:tblPr>
      <w:tblGrid>
        <w:gridCol w:w="2410"/>
        <w:gridCol w:w="7229"/>
      </w:tblGrid>
      <w:tr w:rsidR="00CC0591" w:rsidRPr="00C35753" w14:paraId="2FD8287B" w14:textId="77777777" w:rsidTr="00CC0591">
        <w:tc>
          <w:tcPr>
            <w:tcW w:w="2410" w:type="dxa"/>
            <w:shd w:val="clear" w:color="auto" w:fill="auto"/>
          </w:tcPr>
          <w:p w14:paraId="0A496B38" w14:textId="77777777" w:rsidR="00CC0591" w:rsidRPr="00C35753" w:rsidRDefault="00CC0591" w:rsidP="00D173FE">
            <w:pPr>
              <w:spacing w:line="360" w:lineRule="auto"/>
              <w:rPr>
                <w:rFonts w:cs="Arial"/>
              </w:rPr>
            </w:pPr>
            <w:r w:rsidRPr="00C35753">
              <w:rPr>
                <w:rFonts w:cs="Arial"/>
              </w:rPr>
              <w:t>Obchodné meno:</w:t>
            </w:r>
          </w:p>
        </w:tc>
        <w:tc>
          <w:tcPr>
            <w:tcW w:w="7229" w:type="dxa"/>
            <w:shd w:val="clear" w:color="auto" w:fill="auto"/>
          </w:tcPr>
          <w:p w14:paraId="3DA2F685" w14:textId="77777777" w:rsidR="00CC0591" w:rsidRPr="00C35753" w:rsidRDefault="00CC0591" w:rsidP="00D173FE">
            <w:pPr>
              <w:spacing w:line="360" w:lineRule="auto"/>
              <w:rPr>
                <w:rFonts w:cs="Arial"/>
                <w:b/>
              </w:rPr>
            </w:pPr>
          </w:p>
        </w:tc>
      </w:tr>
      <w:tr w:rsidR="00CC0591" w:rsidRPr="00C35753" w14:paraId="5C6AF0AA" w14:textId="77777777" w:rsidTr="00CC0591">
        <w:tc>
          <w:tcPr>
            <w:tcW w:w="2410" w:type="dxa"/>
            <w:shd w:val="clear" w:color="auto" w:fill="auto"/>
          </w:tcPr>
          <w:p w14:paraId="1295BA32" w14:textId="77777777" w:rsidR="00CC0591" w:rsidRPr="00C35753" w:rsidRDefault="00CC0591" w:rsidP="00D173FE">
            <w:pPr>
              <w:spacing w:line="360" w:lineRule="auto"/>
              <w:rPr>
                <w:rFonts w:cs="Arial"/>
              </w:rPr>
            </w:pPr>
            <w:r w:rsidRPr="00C35753">
              <w:rPr>
                <w:rFonts w:cs="Arial"/>
              </w:rPr>
              <w:t>Sídlo:</w:t>
            </w:r>
          </w:p>
        </w:tc>
        <w:tc>
          <w:tcPr>
            <w:tcW w:w="7229" w:type="dxa"/>
            <w:shd w:val="clear" w:color="auto" w:fill="auto"/>
          </w:tcPr>
          <w:p w14:paraId="1514DCE5" w14:textId="77777777" w:rsidR="00CC0591" w:rsidRPr="00C35753" w:rsidRDefault="00CC0591" w:rsidP="00D173FE">
            <w:pPr>
              <w:spacing w:line="360" w:lineRule="auto"/>
              <w:rPr>
                <w:rFonts w:cs="Arial"/>
              </w:rPr>
            </w:pPr>
          </w:p>
        </w:tc>
      </w:tr>
      <w:tr w:rsidR="00CC0591" w:rsidRPr="00C35753" w14:paraId="113A86F1" w14:textId="77777777" w:rsidTr="00CC0591">
        <w:tc>
          <w:tcPr>
            <w:tcW w:w="2410" w:type="dxa"/>
            <w:shd w:val="clear" w:color="auto" w:fill="auto"/>
          </w:tcPr>
          <w:p w14:paraId="0D9FA1CC" w14:textId="77777777" w:rsidR="00CC0591" w:rsidRPr="00C35753" w:rsidRDefault="00CC0591" w:rsidP="00D173FE">
            <w:pPr>
              <w:spacing w:line="360" w:lineRule="auto"/>
              <w:rPr>
                <w:rFonts w:cs="Arial"/>
              </w:rPr>
            </w:pPr>
            <w:r w:rsidRPr="00C35753">
              <w:rPr>
                <w:rFonts w:cs="Arial"/>
              </w:rPr>
              <w:t>IČO:</w:t>
            </w:r>
          </w:p>
        </w:tc>
        <w:tc>
          <w:tcPr>
            <w:tcW w:w="7229" w:type="dxa"/>
            <w:shd w:val="clear" w:color="auto" w:fill="auto"/>
          </w:tcPr>
          <w:p w14:paraId="400EC223" w14:textId="77777777" w:rsidR="00CC0591" w:rsidRPr="00C35753" w:rsidRDefault="00CC0591" w:rsidP="00D173FE">
            <w:pPr>
              <w:pStyle w:val="Pta"/>
              <w:spacing w:line="360" w:lineRule="auto"/>
              <w:rPr>
                <w:rFonts w:cs="Arial"/>
              </w:rPr>
            </w:pPr>
          </w:p>
        </w:tc>
      </w:tr>
      <w:tr w:rsidR="00CC0591" w:rsidRPr="00C35753" w14:paraId="62A678F1" w14:textId="77777777" w:rsidTr="00CC0591">
        <w:tc>
          <w:tcPr>
            <w:tcW w:w="2410" w:type="dxa"/>
            <w:shd w:val="clear" w:color="auto" w:fill="auto"/>
          </w:tcPr>
          <w:p w14:paraId="0D57974F" w14:textId="77777777" w:rsidR="00CC0591" w:rsidRPr="00C35753" w:rsidRDefault="00CC0591" w:rsidP="00D173FE">
            <w:pPr>
              <w:spacing w:line="360" w:lineRule="auto"/>
              <w:rPr>
                <w:rFonts w:cs="Arial"/>
              </w:rPr>
            </w:pPr>
            <w:r w:rsidRPr="00C35753">
              <w:rPr>
                <w:rFonts w:cs="Arial"/>
              </w:rPr>
              <w:t>DIČ:</w:t>
            </w:r>
          </w:p>
        </w:tc>
        <w:tc>
          <w:tcPr>
            <w:tcW w:w="7229" w:type="dxa"/>
            <w:shd w:val="clear" w:color="auto" w:fill="auto"/>
          </w:tcPr>
          <w:p w14:paraId="7454574F" w14:textId="77777777" w:rsidR="00CC0591" w:rsidRPr="00C35753" w:rsidRDefault="00CC0591" w:rsidP="00D173FE">
            <w:pPr>
              <w:spacing w:line="360" w:lineRule="auto"/>
              <w:rPr>
                <w:rFonts w:cs="Arial"/>
              </w:rPr>
            </w:pPr>
          </w:p>
        </w:tc>
      </w:tr>
      <w:tr w:rsidR="00CC0591" w:rsidRPr="00C35753" w14:paraId="261ACA11" w14:textId="77777777" w:rsidTr="00CC0591">
        <w:tc>
          <w:tcPr>
            <w:tcW w:w="2410" w:type="dxa"/>
            <w:shd w:val="clear" w:color="auto" w:fill="auto"/>
          </w:tcPr>
          <w:p w14:paraId="277AB083" w14:textId="77777777" w:rsidR="00CC0591" w:rsidRPr="00C35753" w:rsidRDefault="00CC0591" w:rsidP="00D173FE">
            <w:pPr>
              <w:spacing w:line="360" w:lineRule="auto"/>
              <w:rPr>
                <w:rFonts w:cs="Arial"/>
              </w:rPr>
            </w:pPr>
            <w:r w:rsidRPr="00C35753">
              <w:rPr>
                <w:rFonts w:cs="Arial"/>
              </w:rPr>
              <w:t>IČ DPH:</w:t>
            </w:r>
          </w:p>
        </w:tc>
        <w:tc>
          <w:tcPr>
            <w:tcW w:w="7229" w:type="dxa"/>
            <w:shd w:val="clear" w:color="auto" w:fill="auto"/>
          </w:tcPr>
          <w:p w14:paraId="28D247D7" w14:textId="77777777" w:rsidR="00CC0591" w:rsidRPr="00C35753" w:rsidRDefault="00CC0591" w:rsidP="00D173FE">
            <w:pPr>
              <w:spacing w:line="360" w:lineRule="auto"/>
              <w:rPr>
                <w:rFonts w:cs="Arial"/>
              </w:rPr>
            </w:pPr>
          </w:p>
        </w:tc>
      </w:tr>
      <w:tr w:rsidR="00CC0591" w:rsidRPr="00C35753" w14:paraId="45A7A94E" w14:textId="77777777" w:rsidTr="00CC0591">
        <w:tc>
          <w:tcPr>
            <w:tcW w:w="2410" w:type="dxa"/>
            <w:shd w:val="clear" w:color="auto" w:fill="auto"/>
          </w:tcPr>
          <w:p w14:paraId="6CC6A22C" w14:textId="77777777" w:rsidR="00CC0591" w:rsidRPr="00C35753" w:rsidRDefault="00CC0591" w:rsidP="00D173FE">
            <w:pPr>
              <w:spacing w:line="360" w:lineRule="auto"/>
              <w:rPr>
                <w:rFonts w:cs="Arial"/>
              </w:rPr>
            </w:pPr>
            <w:r w:rsidRPr="00C35753">
              <w:rPr>
                <w:rFonts w:cs="Arial"/>
              </w:rPr>
              <w:t>Právne zastúpený:</w:t>
            </w:r>
          </w:p>
        </w:tc>
        <w:tc>
          <w:tcPr>
            <w:tcW w:w="7229" w:type="dxa"/>
            <w:shd w:val="clear" w:color="auto" w:fill="auto"/>
          </w:tcPr>
          <w:p w14:paraId="1B487470" w14:textId="77777777" w:rsidR="00CC0591" w:rsidRPr="00C35753" w:rsidRDefault="00CC0591" w:rsidP="00D173FE">
            <w:pPr>
              <w:spacing w:line="360" w:lineRule="auto"/>
              <w:rPr>
                <w:rFonts w:cs="Arial"/>
              </w:rPr>
            </w:pPr>
          </w:p>
        </w:tc>
      </w:tr>
      <w:tr w:rsidR="00CC0591" w:rsidRPr="00C35753" w14:paraId="34906529" w14:textId="77777777" w:rsidTr="00CC0591">
        <w:tc>
          <w:tcPr>
            <w:tcW w:w="2410" w:type="dxa"/>
            <w:shd w:val="clear" w:color="auto" w:fill="auto"/>
          </w:tcPr>
          <w:p w14:paraId="4C16ED27" w14:textId="77777777" w:rsidR="00CC0591" w:rsidRPr="00C35753" w:rsidRDefault="00CC0591" w:rsidP="00D173FE">
            <w:pPr>
              <w:spacing w:line="360" w:lineRule="auto"/>
              <w:rPr>
                <w:rFonts w:cs="Arial"/>
              </w:rPr>
            </w:pPr>
            <w:r w:rsidRPr="00C35753">
              <w:rPr>
                <w:rFonts w:cs="Arial"/>
              </w:rPr>
              <w:t>Kontakt:</w:t>
            </w:r>
          </w:p>
        </w:tc>
        <w:tc>
          <w:tcPr>
            <w:tcW w:w="7229" w:type="dxa"/>
            <w:shd w:val="clear" w:color="auto" w:fill="auto"/>
          </w:tcPr>
          <w:p w14:paraId="2694C683" w14:textId="77777777" w:rsidR="00CC0591" w:rsidRPr="00C35753" w:rsidRDefault="00CC0591" w:rsidP="00D173FE">
            <w:pPr>
              <w:spacing w:line="360" w:lineRule="auto"/>
              <w:rPr>
                <w:rFonts w:cs="Arial"/>
              </w:rPr>
            </w:pPr>
          </w:p>
        </w:tc>
      </w:tr>
      <w:tr w:rsidR="00CC0591" w:rsidRPr="00C35753" w14:paraId="7A71F678" w14:textId="77777777" w:rsidTr="00CC0591">
        <w:tc>
          <w:tcPr>
            <w:tcW w:w="9639" w:type="dxa"/>
            <w:gridSpan w:val="2"/>
            <w:shd w:val="clear" w:color="auto" w:fill="auto"/>
          </w:tcPr>
          <w:p w14:paraId="22859A02" w14:textId="77777777" w:rsidR="00CC0591" w:rsidRPr="00C35753" w:rsidRDefault="00CC0591" w:rsidP="00D173FE">
            <w:pPr>
              <w:spacing w:line="360" w:lineRule="auto"/>
              <w:rPr>
                <w:rFonts w:cs="Arial"/>
              </w:rPr>
            </w:pPr>
            <w:r w:rsidRPr="00C35753">
              <w:rPr>
                <w:rFonts w:cs="Arial"/>
              </w:rPr>
              <w:t>obchodná spoločnosť zapísaná v obchodnom registri SR, vedenom Okresným súdom .........., oddiel: ........., vložka č.: .............</w:t>
            </w:r>
          </w:p>
        </w:tc>
      </w:tr>
    </w:tbl>
    <w:p w14:paraId="01095F32" w14:textId="77777777" w:rsidR="00CC0591" w:rsidRPr="00C35753" w:rsidRDefault="00CC0591" w:rsidP="00CC0591">
      <w:pPr>
        <w:rPr>
          <w:rFonts w:cs="Arial"/>
        </w:rPr>
      </w:pPr>
      <w:r w:rsidRPr="00C35753">
        <w:rPr>
          <w:rFonts w:cs="Arial"/>
        </w:rPr>
        <w:t>(ďalej len „</w:t>
      </w:r>
      <w:r w:rsidRPr="00C35753">
        <w:rPr>
          <w:rFonts w:cs="Arial"/>
          <w:b/>
        </w:rPr>
        <w:t>dodávateľ</w:t>
      </w:r>
      <w:r w:rsidRPr="00C35753">
        <w:rPr>
          <w:rFonts w:cs="Arial"/>
        </w:rPr>
        <w:t>“)</w:t>
      </w:r>
    </w:p>
    <w:p w14:paraId="1144D7E3" w14:textId="204B6A99" w:rsidR="00551152" w:rsidRDefault="00551152" w:rsidP="00B62D3E">
      <w:pPr>
        <w:rPr>
          <w:szCs w:val="24"/>
        </w:rPr>
      </w:pPr>
    </w:p>
    <w:p w14:paraId="08453019" w14:textId="77777777" w:rsidR="00CC0591" w:rsidRPr="005D0A0A" w:rsidRDefault="00CC0591" w:rsidP="00B62D3E">
      <w:pPr>
        <w:rPr>
          <w:szCs w:val="24"/>
        </w:rPr>
      </w:pPr>
    </w:p>
    <w:p w14:paraId="191AD438" w14:textId="77777777" w:rsidR="0034513D" w:rsidRPr="005D0A0A" w:rsidRDefault="0034513D" w:rsidP="00B62D3E">
      <w:pPr>
        <w:jc w:val="center"/>
        <w:rPr>
          <w:b/>
          <w:szCs w:val="24"/>
        </w:rPr>
      </w:pPr>
      <w:r w:rsidRPr="005D0A0A">
        <w:rPr>
          <w:szCs w:val="24"/>
        </w:rPr>
        <w:lastRenderedPageBreak/>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18B889B7" w:rsidR="005D0A0A" w:rsidRPr="00135FD4" w:rsidRDefault="0034513D" w:rsidP="005A37E8">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A02B96" w:rsidRPr="00A02B96">
        <w:rPr>
          <w:b/>
          <w:szCs w:val="24"/>
        </w:rPr>
        <w:t>osobných motorových vozidiel</w:t>
      </w:r>
      <w:r w:rsidR="00A02B96">
        <w:rPr>
          <w:b/>
          <w:szCs w:val="24"/>
        </w:rPr>
        <w:t xml:space="preserve"> pre </w:t>
      </w:r>
      <w:r w:rsidR="00A02B96" w:rsidRPr="00A02B96">
        <w:rPr>
          <w:b/>
          <w:szCs w:val="24"/>
        </w:rPr>
        <w:t xml:space="preserve">OZ </w:t>
      </w:r>
      <w:r w:rsidR="005A37E8">
        <w:rPr>
          <w:b/>
          <w:szCs w:val="24"/>
        </w:rPr>
        <w:t>Sever</w:t>
      </w:r>
      <w:r w:rsidR="00A02B96" w:rsidRPr="00A02B96">
        <w:rPr>
          <w:b/>
          <w:szCs w:val="24"/>
        </w:rPr>
        <w:t>,  Časť č.</w:t>
      </w:r>
      <w:r w:rsidR="005A37E8">
        <w:rPr>
          <w:b/>
          <w:szCs w:val="24"/>
        </w:rPr>
        <w:t xml:space="preserve"> 1 -</w:t>
      </w:r>
      <w:r w:rsidR="00A02B96" w:rsidRPr="00A02B96">
        <w:rPr>
          <w:b/>
          <w:szCs w:val="24"/>
        </w:rPr>
        <w:t xml:space="preserve"> </w:t>
      </w:r>
      <w:r w:rsidR="005A37E8" w:rsidRPr="005A37E8">
        <w:rPr>
          <w:b/>
          <w:szCs w:val="24"/>
        </w:rPr>
        <w:t xml:space="preserve">OZ </w:t>
      </w:r>
      <w:proofErr w:type="spellStart"/>
      <w:r w:rsidR="005A37E8" w:rsidRPr="005A37E8">
        <w:rPr>
          <w:b/>
          <w:szCs w:val="24"/>
        </w:rPr>
        <w:t>Sever_Žilina</w:t>
      </w:r>
      <w:proofErr w:type="spellEnd"/>
      <w:r w:rsidR="005A37E8" w:rsidRPr="005A37E8">
        <w:rPr>
          <w:b/>
          <w:szCs w:val="24"/>
        </w:rPr>
        <w:t>, Nám. M. R. Štefánika 1, 011 45 Žilina</w:t>
      </w:r>
      <w:r w:rsidR="00A02B96" w:rsidRPr="00A02B96">
        <w:rPr>
          <w:rFonts w:cs="Arial"/>
          <w:b/>
          <w:szCs w:val="24"/>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35FD4">
        <w:rPr>
          <w:szCs w:val="24"/>
          <w:highlight w:val="yellow"/>
          <w:lang w:eastAsia="cs-CZ"/>
        </w:rPr>
        <w:t>xxxxxxxxxx</w:t>
      </w:r>
      <w:proofErr w:type="spellEnd"/>
      <w:r w:rsidR="00B5038E" w:rsidRPr="00135FD4">
        <w:rPr>
          <w:szCs w:val="24"/>
          <w:highlight w:val="yellow"/>
          <w:lang w:eastAsia="cs-CZ"/>
        </w:rPr>
        <w:t xml:space="preserve"> dňa </w:t>
      </w:r>
      <w:proofErr w:type="spellStart"/>
      <w:r w:rsidR="00B5038E" w:rsidRPr="00135FD4">
        <w:rPr>
          <w:szCs w:val="24"/>
          <w:highlight w:val="yellow"/>
          <w:lang w:eastAsia="cs-CZ"/>
        </w:rPr>
        <w:t>xxxxx</w:t>
      </w:r>
      <w:proofErr w:type="spellEnd"/>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proofErr w:type="spellStart"/>
      <w:r w:rsidR="005D0A0A" w:rsidRPr="00135FD4">
        <w:rPr>
          <w:szCs w:val="24"/>
          <w:highlight w:val="yellow"/>
          <w:lang w:eastAsia="cs-CZ"/>
        </w:rPr>
        <w:t>xxxx</w:t>
      </w:r>
      <w:proofErr w:type="spellEnd"/>
      <w:r w:rsidR="005D0A0A" w:rsidRPr="00135FD4">
        <w:rPr>
          <w:szCs w:val="24"/>
          <w:highlight w:val="yellow"/>
          <w:lang w:eastAsia="cs-CZ"/>
        </w:rPr>
        <w:t>-</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lastRenderedPageBreak/>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4DC90CEE" w:rsidR="00852123" w:rsidRPr="00852123" w:rsidRDefault="00E657D5" w:rsidP="00F564B7">
      <w:pPr>
        <w:pStyle w:val="Odsekzoznamu"/>
        <w:ind w:left="360"/>
        <w:rPr>
          <w:szCs w:val="24"/>
        </w:rPr>
      </w:pPr>
      <w:r w:rsidRPr="00E657D5">
        <w:rPr>
          <w:b/>
        </w:rPr>
        <w:t>75 400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lastRenderedPageBreak/>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B001D">
      <w:pPr>
        <w:tabs>
          <w:tab w:val="left" w:pos="0"/>
        </w:tabs>
        <w:ind w:left="786"/>
        <w:contextualSpacing/>
        <w:jc w:val="right"/>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w:t>
      </w:r>
      <w:r w:rsidRPr="00AA0AAA">
        <w:rPr>
          <w:bCs/>
        </w:rPr>
        <w:lastRenderedPageBreak/>
        <w:t xml:space="preserve">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lastRenderedPageBreak/>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lastRenderedPageBreak/>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2927ADC2" w14:textId="59CA316B" w:rsidR="005D0A0A" w:rsidRDefault="005D0A0A" w:rsidP="00B62D3E"/>
    <w:p w14:paraId="3CD6A90B" w14:textId="4B9B0239" w:rsidR="00DF6121" w:rsidRDefault="00DF6121" w:rsidP="00B62D3E"/>
    <w:p w14:paraId="14B12179" w14:textId="7836A8C1" w:rsidR="00DF6121" w:rsidRDefault="00DF6121" w:rsidP="00B62D3E"/>
    <w:p w14:paraId="3A11A6B3" w14:textId="77777777" w:rsidR="00DF6121" w:rsidRPr="00DF6121" w:rsidRDefault="00DF6121" w:rsidP="00DF6121">
      <w:pPr>
        <w:rPr>
          <w:b/>
        </w:rPr>
      </w:pPr>
      <w:r w:rsidRPr="00DF6121">
        <w:rPr>
          <w:b/>
        </w:rPr>
        <w:t>Prílohy:</w:t>
      </w:r>
    </w:p>
    <w:p w14:paraId="045E7A51" w14:textId="0F88857C" w:rsidR="00DF6121" w:rsidRDefault="00DF6121" w:rsidP="00DF6121">
      <w:pPr>
        <w:ind w:left="284" w:hanging="284"/>
      </w:pPr>
      <w:r>
        <w:t xml:space="preserve">1_Zoznam poskytovaných servisných služieb a podmienky ich poskytovania </w:t>
      </w:r>
    </w:p>
    <w:p w14:paraId="3787283A" w14:textId="1D467C53" w:rsidR="00DF6121" w:rsidRDefault="00DF6121" w:rsidP="00DF6121">
      <w:pPr>
        <w:ind w:left="284" w:hanging="284"/>
      </w:pPr>
      <w:r>
        <w:t>2_Ceny hodinových sadzieb zhotoviteľa a poskytnutie zľavy z náhradných dielov</w:t>
      </w:r>
    </w:p>
    <w:p w14:paraId="571F18C1" w14:textId="292577FF" w:rsidR="00DF6121" w:rsidRDefault="00DF6121" w:rsidP="00DF6121">
      <w:pPr>
        <w:ind w:left="284" w:hanging="284"/>
      </w:pPr>
      <w:r>
        <w:t>3_ Zoznam oprávnených osôb za zhotoviteľa a objednávateľa</w:t>
      </w:r>
    </w:p>
    <w:p w14:paraId="5F057C3A" w14:textId="1AE973D7" w:rsidR="00DF6121" w:rsidRDefault="00DF6121" w:rsidP="00DF6121">
      <w:pPr>
        <w:ind w:left="284" w:hanging="284"/>
      </w:pPr>
      <w:r>
        <w:t>4_ Miesto/ta poskytnutia služieb, ktoré sú predmetom zákazky sú jednotlivé servisné pracovisko/pracoviská zhotoviteľa</w:t>
      </w:r>
    </w:p>
    <w:p w14:paraId="63F4DC7D" w14:textId="31A198E6" w:rsidR="00DF6121" w:rsidRDefault="00DF6121" w:rsidP="00DF6121">
      <w:pPr>
        <w:ind w:left="284" w:hanging="284"/>
      </w:pPr>
      <w:r>
        <w:t>5_ Aktuálny zoznam vozidiel</w:t>
      </w:r>
    </w:p>
    <w:p w14:paraId="3770D4E1" w14:textId="34610F25" w:rsidR="00DF6121" w:rsidRDefault="00DF6121" w:rsidP="00B62D3E"/>
    <w:p w14:paraId="0A8ECD32" w14:textId="140EDAC9" w:rsidR="00DF6121" w:rsidRDefault="00DF6121" w:rsidP="00B62D3E"/>
    <w:p w14:paraId="18EC046C" w14:textId="4E976207" w:rsidR="00DF6121" w:rsidRDefault="00DF6121" w:rsidP="00B62D3E"/>
    <w:p w14:paraId="20987718" w14:textId="13F82254" w:rsidR="00DF6121" w:rsidRDefault="00DF6121" w:rsidP="00B62D3E"/>
    <w:p w14:paraId="3149B7EC" w14:textId="78F003D4" w:rsidR="00DF6121" w:rsidRDefault="00DF6121" w:rsidP="00B62D3E"/>
    <w:p w14:paraId="2ACFC43E" w14:textId="04069221" w:rsidR="00DF6121" w:rsidRDefault="00DF6121" w:rsidP="00B62D3E"/>
    <w:p w14:paraId="0B20A2A8" w14:textId="1370B563" w:rsidR="00DF6121" w:rsidRDefault="00DF6121" w:rsidP="00B62D3E"/>
    <w:p w14:paraId="65EB57DA" w14:textId="77777777" w:rsidR="00DF6121" w:rsidRDefault="00DF6121" w:rsidP="00B62D3E"/>
    <w:p w14:paraId="7E03823C" w14:textId="1144A021" w:rsidR="00DF6121" w:rsidRDefault="00DF6121" w:rsidP="00B62D3E"/>
    <w:p w14:paraId="10BFDF9E" w14:textId="77777777" w:rsidR="00DF6121" w:rsidRPr="001C4DAB" w:rsidRDefault="00DF6121" w:rsidP="00B62D3E"/>
    <w:p w14:paraId="7241C2E8" w14:textId="77777777" w:rsidR="005D0A0A" w:rsidRPr="001C4DAB" w:rsidRDefault="005D0A0A" w:rsidP="00B62D3E"/>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2F8E" w14:paraId="465D774D" w14:textId="77777777" w:rsidTr="007A2F8E">
        <w:trPr>
          <w:trHeight w:val="842"/>
        </w:trPr>
        <w:tc>
          <w:tcPr>
            <w:tcW w:w="4530" w:type="dxa"/>
          </w:tcPr>
          <w:p w14:paraId="4A564660" w14:textId="15E465D6" w:rsidR="007A2F8E" w:rsidRDefault="007A2F8E" w:rsidP="00E657D5">
            <w:r w:rsidRPr="007A2F8E">
              <w:t xml:space="preserve">V </w:t>
            </w:r>
            <w:r w:rsidR="00E657D5">
              <w:t>Žiline</w:t>
            </w:r>
            <w:r w:rsidRPr="007A2F8E">
              <w:t>, dňa</w:t>
            </w:r>
            <w:r w:rsidRPr="00C32B8A">
              <w:t xml:space="preserve"> ........................</w:t>
            </w:r>
          </w:p>
        </w:tc>
        <w:tc>
          <w:tcPr>
            <w:tcW w:w="4531" w:type="dxa"/>
          </w:tcPr>
          <w:p w14:paraId="6AD69D4D" w14:textId="38E4967C" w:rsidR="007A2F8E" w:rsidRDefault="007A2F8E" w:rsidP="00B62D3E">
            <w:r>
              <w:t>V .................................., dňa ..................</w:t>
            </w:r>
          </w:p>
        </w:tc>
      </w:tr>
      <w:tr w:rsidR="007A2F8E" w14:paraId="5E7521F0" w14:textId="77777777" w:rsidTr="007A2F8E">
        <w:trPr>
          <w:trHeight w:val="273"/>
        </w:trPr>
        <w:tc>
          <w:tcPr>
            <w:tcW w:w="4530" w:type="dxa"/>
          </w:tcPr>
          <w:p w14:paraId="0AB6A735" w14:textId="42EDF9F3" w:rsidR="007A2F8E" w:rsidRDefault="007A2F8E" w:rsidP="00B62D3E">
            <w:r>
              <w:t>Za</w:t>
            </w:r>
            <w:r w:rsidRPr="00C32B8A">
              <w:t xml:space="preserve"> objednávateľa</w:t>
            </w:r>
          </w:p>
        </w:tc>
        <w:tc>
          <w:tcPr>
            <w:tcW w:w="4531" w:type="dxa"/>
          </w:tcPr>
          <w:p w14:paraId="1C3954C1" w14:textId="712D6067" w:rsidR="007A2F8E" w:rsidRDefault="007A2F8E" w:rsidP="00B62D3E">
            <w:r w:rsidRPr="00C32B8A">
              <w:t>Za</w:t>
            </w:r>
            <w:r>
              <w:t xml:space="preserve"> </w:t>
            </w:r>
            <w:r w:rsidRPr="00C32B8A">
              <w:t>zhotoviteľa</w:t>
            </w:r>
          </w:p>
        </w:tc>
      </w:tr>
      <w:tr w:rsidR="007A2F8E" w14:paraId="532B0116" w14:textId="77777777" w:rsidTr="007A2F8E">
        <w:trPr>
          <w:trHeight w:val="1114"/>
        </w:trPr>
        <w:tc>
          <w:tcPr>
            <w:tcW w:w="4530" w:type="dxa"/>
            <w:vAlign w:val="bottom"/>
          </w:tcPr>
          <w:p w14:paraId="4EA3EC5F" w14:textId="429097D2" w:rsidR="007A2F8E" w:rsidRDefault="007A2F8E" w:rsidP="007A2F8E">
            <w:pPr>
              <w:jc w:val="center"/>
            </w:pPr>
            <w:r w:rsidRPr="00C32B8A">
              <w:t>……………………….</w:t>
            </w:r>
          </w:p>
        </w:tc>
        <w:tc>
          <w:tcPr>
            <w:tcW w:w="4531" w:type="dxa"/>
            <w:vAlign w:val="bottom"/>
          </w:tcPr>
          <w:p w14:paraId="01AFDFD8" w14:textId="401D3D50" w:rsidR="007A2F8E" w:rsidRDefault="007A2F8E" w:rsidP="007A2F8E">
            <w:pPr>
              <w:jc w:val="center"/>
            </w:pPr>
            <w:r w:rsidRPr="00C32B8A">
              <w:t>……………………….</w:t>
            </w:r>
          </w:p>
        </w:tc>
      </w:tr>
      <w:tr w:rsidR="007A2F8E" w14:paraId="534B26E4" w14:textId="77777777" w:rsidTr="007A2F8E">
        <w:trPr>
          <w:trHeight w:val="866"/>
        </w:trPr>
        <w:tc>
          <w:tcPr>
            <w:tcW w:w="4530" w:type="dxa"/>
          </w:tcPr>
          <w:p w14:paraId="2F6E4EC7" w14:textId="76987DEC" w:rsidR="007A2F8E" w:rsidRDefault="00E657D5" w:rsidP="007A2F8E">
            <w:pPr>
              <w:jc w:val="center"/>
            </w:pPr>
            <w:r w:rsidRPr="00E657D5">
              <w:t xml:space="preserve">Ing. Jozef </w:t>
            </w:r>
            <w:proofErr w:type="spellStart"/>
            <w:r w:rsidRPr="00E657D5">
              <w:t>Valúch</w:t>
            </w:r>
            <w:proofErr w:type="spellEnd"/>
          </w:p>
          <w:p w14:paraId="33D59BDC" w14:textId="31ED1F91" w:rsidR="007A2F8E" w:rsidRDefault="007A2F8E" w:rsidP="007A2F8E">
            <w:pPr>
              <w:jc w:val="center"/>
            </w:pPr>
            <w:r w:rsidRPr="00185DD4">
              <w:rPr>
                <w:rFonts w:cs="Arial"/>
                <w:color w:val="000000" w:themeColor="text1"/>
                <w:szCs w:val="24"/>
              </w:rPr>
              <w:t>vedúci organizačnej zložky</w:t>
            </w:r>
          </w:p>
        </w:tc>
        <w:tc>
          <w:tcPr>
            <w:tcW w:w="4531" w:type="dxa"/>
          </w:tcPr>
          <w:p w14:paraId="3B871FD1" w14:textId="77777777" w:rsidR="007A2F8E" w:rsidRDefault="007A2F8E" w:rsidP="007A2F8E">
            <w:pPr>
              <w:jc w:val="center"/>
            </w:pPr>
            <w:r>
              <w:t>(meno a priezvisko)</w:t>
            </w:r>
          </w:p>
          <w:p w14:paraId="24C922DC" w14:textId="4A1C521E" w:rsidR="007A2F8E" w:rsidRDefault="007A2F8E" w:rsidP="007A2F8E">
            <w:pPr>
              <w:jc w:val="center"/>
            </w:pPr>
            <w:r w:rsidRPr="00185DD4">
              <w:t>konateľ</w:t>
            </w:r>
          </w:p>
        </w:tc>
      </w:tr>
    </w:tbl>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lastRenderedPageBreak/>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3825F4E9"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w:t>
      </w:r>
      <w:r w:rsidR="00E657D5">
        <w:rPr>
          <w:rFonts w:eastAsiaTheme="minorHAnsi"/>
          <w:color w:val="000000"/>
          <w:szCs w:val="24"/>
          <w:lang w:eastAsia="en-US"/>
        </w:rPr>
        <w:t xml:space="preserve"> </w:t>
      </w:r>
      <w:bookmarkStart w:id="1" w:name="_GoBack"/>
      <w:bookmarkEnd w:id="1"/>
      <w:r w:rsidRPr="00A37086">
        <w:rPr>
          <w:rFonts w:eastAsiaTheme="minorHAnsi"/>
          <w:color w:val="000000"/>
          <w:szCs w:val="24"/>
          <w:lang w:eastAsia="en-US"/>
        </w:rPr>
        <w:t xml:space="preserve">Diely sa považujú za diely „zodpovedajúcej kvality“, ak majú dostatočne vysokú kvalitu a </w:t>
      </w:r>
      <w:r w:rsidRPr="00A37086">
        <w:rPr>
          <w:rFonts w:eastAsiaTheme="minorHAnsi"/>
          <w:color w:val="000000"/>
          <w:szCs w:val="24"/>
          <w:lang w:eastAsia="en-US"/>
        </w:rPr>
        <w:lastRenderedPageBreak/>
        <w:t>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0547517" w:rsidR="00A37086" w:rsidRDefault="00A37086" w:rsidP="00A37086">
      <w:pPr>
        <w:rPr>
          <w:rFonts w:eastAsiaTheme="minorHAnsi"/>
          <w:color w:val="000000"/>
          <w:szCs w:val="24"/>
          <w:lang w:eastAsia="en-US"/>
        </w:rPr>
      </w:pPr>
    </w:p>
    <w:p w14:paraId="731CF5F4" w14:textId="5BCF13F4" w:rsidR="00737666" w:rsidRDefault="00737666" w:rsidP="00A37086">
      <w:pPr>
        <w:rPr>
          <w:rFonts w:eastAsiaTheme="minorHAnsi"/>
          <w:color w:val="000000"/>
          <w:szCs w:val="24"/>
          <w:lang w:eastAsia="en-US"/>
        </w:rPr>
      </w:pPr>
    </w:p>
    <w:p w14:paraId="323D54DA" w14:textId="6511E7A3" w:rsidR="00737666" w:rsidRDefault="00737666" w:rsidP="00A37086">
      <w:pPr>
        <w:rPr>
          <w:rFonts w:eastAsiaTheme="minorHAnsi"/>
          <w:color w:val="000000"/>
          <w:szCs w:val="24"/>
          <w:lang w:eastAsia="en-US"/>
        </w:rPr>
      </w:pPr>
    </w:p>
    <w:p w14:paraId="7AF04DC6" w14:textId="77777777" w:rsidR="00737666" w:rsidRPr="00A37086" w:rsidRDefault="0073766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737666">
        <w:rPr>
          <w:szCs w:val="24"/>
          <w:shd w:val="clear" w:color="auto" w:fill="FFFF00"/>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 xml:space="preserve">Cena elektrikárskej práce </w:t>
      </w:r>
      <w:r w:rsidRPr="00737666">
        <w:rPr>
          <w:szCs w:val="24"/>
          <w:shd w:val="clear" w:color="auto" w:fill="FFFF00"/>
        </w:rPr>
        <w:t>............€</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 xml:space="preserve">Cena klampiarskej práce </w:t>
      </w:r>
      <w:r w:rsidRPr="00737666">
        <w:rPr>
          <w:szCs w:val="24"/>
          <w:shd w:val="clear" w:color="auto" w:fill="FFFF00"/>
        </w:rPr>
        <w:t>.............€</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 xml:space="preserve">Cena lakovníckej práce </w:t>
      </w:r>
      <w:r w:rsidRPr="00737666">
        <w:rPr>
          <w:szCs w:val="24"/>
          <w:shd w:val="clear" w:color="auto" w:fill="FFFF00"/>
        </w:rPr>
        <w:t>...............€</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r w:rsidRPr="00737666">
        <w:rPr>
          <w:szCs w:val="24"/>
          <w:shd w:val="clear" w:color="auto" w:fill="FFFF00"/>
        </w:rPr>
        <w:t>....................%</w:t>
      </w:r>
    </w:p>
    <w:p w14:paraId="5D0CB5D8" w14:textId="77777777" w:rsidR="002E5CB3" w:rsidRDefault="002E5CB3" w:rsidP="00135FD4">
      <w:pPr>
        <w:ind w:hanging="720"/>
        <w:rPr>
          <w:szCs w:val="24"/>
        </w:rPr>
      </w:pPr>
    </w:p>
    <w:sectPr w:rsidR="002E5CB3" w:rsidSect="00CB001D">
      <w:headerReference w:type="default" r:id="rId7"/>
      <w:footerReference w:type="default" r:id="rId8"/>
      <w:footnotePr>
        <w:pos w:val="beneathText"/>
      </w:footnotePr>
      <w:pgSz w:w="11905" w:h="16837"/>
      <w:pgMar w:top="709" w:right="1417" w:bottom="1417" w:left="1417" w:header="709"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E56F4E" w14:textId="77777777" w:rsidR="0010674C" w:rsidRDefault="0010674C">
      <w:r>
        <w:separator/>
      </w:r>
    </w:p>
  </w:endnote>
  <w:endnote w:type="continuationSeparator" w:id="0">
    <w:p w14:paraId="08239DF0" w14:textId="77777777" w:rsidR="0010674C" w:rsidRDefault="0010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1104672"/>
      <w:docPartObj>
        <w:docPartGallery w:val="Page Numbers (Bottom of Page)"/>
        <w:docPartUnique/>
      </w:docPartObj>
    </w:sdtPr>
    <w:sdtEndPr/>
    <w:sdtContent>
      <w:sdt>
        <w:sdtPr>
          <w:id w:val="-1769616900"/>
          <w:docPartObj>
            <w:docPartGallery w:val="Page Numbers (Top of Page)"/>
            <w:docPartUnique/>
          </w:docPartObj>
        </w:sdtPr>
        <w:sdtEndPr/>
        <w:sdtContent>
          <w:p w14:paraId="71A63586" w14:textId="31819C95" w:rsidR="00CB001D" w:rsidRDefault="00CB001D">
            <w:pPr>
              <w:pStyle w:val="Pta"/>
              <w:jc w:val="right"/>
            </w:pPr>
            <w:r w:rsidRPr="00CB001D">
              <w:rPr>
                <w:sz w:val="20"/>
              </w:rPr>
              <w:t xml:space="preserve">Strana </w:t>
            </w:r>
            <w:r w:rsidRPr="00CB001D">
              <w:rPr>
                <w:b/>
                <w:bCs/>
                <w:sz w:val="20"/>
                <w:szCs w:val="24"/>
              </w:rPr>
              <w:fldChar w:fldCharType="begin"/>
            </w:r>
            <w:r w:rsidRPr="00CB001D">
              <w:rPr>
                <w:b/>
                <w:bCs/>
                <w:sz w:val="20"/>
              </w:rPr>
              <w:instrText>PAGE</w:instrText>
            </w:r>
            <w:r w:rsidRPr="00CB001D">
              <w:rPr>
                <w:b/>
                <w:bCs/>
                <w:sz w:val="20"/>
                <w:szCs w:val="24"/>
              </w:rPr>
              <w:fldChar w:fldCharType="separate"/>
            </w:r>
            <w:r w:rsidR="00E657D5">
              <w:rPr>
                <w:b/>
                <w:bCs/>
                <w:noProof/>
                <w:sz w:val="20"/>
              </w:rPr>
              <w:t>13</w:t>
            </w:r>
            <w:r w:rsidRPr="00CB001D">
              <w:rPr>
                <w:b/>
                <w:bCs/>
                <w:sz w:val="20"/>
                <w:szCs w:val="24"/>
              </w:rPr>
              <w:fldChar w:fldCharType="end"/>
            </w:r>
            <w:r w:rsidRPr="00CB001D">
              <w:rPr>
                <w:sz w:val="20"/>
              </w:rPr>
              <w:t xml:space="preserve"> z </w:t>
            </w:r>
            <w:r w:rsidRPr="00CB001D">
              <w:rPr>
                <w:b/>
                <w:bCs/>
                <w:sz w:val="20"/>
                <w:szCs w:val="24"/>
              </w:rPr>
              <w:fldChar w:fldCharType="begin"/>
            </w:r>
            <w:r w:rsidRPr="00CB001D">
              <w:rPr>
                <w:b/>
                <w:bCs/>
                <w:sz w:val="20"/>
              </w:rPr>
              <w:instrText>NUMPAGES</w:instrText>
            </w:r>
            <w:r w:rsidRPr="00CB001D">
              <w:rPr>
                <w:b/>
                <w:bCs/>
                <w:sz w:val="20"/>
                <w:szCs w:val="24"/>
              </w:rPr>
              <w:fldChar w:fldCharType="separate"/>
            </w:r>
            <w:r w:rsidR="00E657D5">
              <w:rPr>
                <w:b/>
                <w:bCs/>
                <w:noProof/>
                <w:sz w:val="20"/>
              </w:rPr>
              <w:t>13</w:t>
            </w:r>
            <w:r w:rsidRPr="00CB001D">
              <w:rPr>
                <w:b/>
                <w:bCs/>
                <w:sz w:val="20"/>
                <w:szCs w:val="24"/>
              </w:rPr>
              <w:fldChar w:fldCharType="end"/>
            </w:r>
          </w:p>
        </w:sdtContent>
      </w:sdt>
    </w:sdtContent>
  </w:sdt>
  <w:p w14:paraId="60195479" w14:textId="77777777" w:rsidR="00CB001D" w:rsidRDefault="00CB001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3BC7B" w14:textId="77777777" w:rsidR="0010674C" w:rsidRDefault="0010674C">
      <w:r>
        <w:separator/>
      </w:r>
    </w:p>
  </w:footnote>
  <w:footnote w:type="continuationSeparator" w:id="0">
    <w:p w14:paraId="4B641507" w14:textId="77777777" w:rsidR="0010674C" w:rsidRDefault="00106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0674C"/>
    <w:rsid w:val="00115530"/>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A37E8"/>
    <w:rsid w:val="005B71B2"/>
    <w:rsid w:val="005D0A0A"/>
    <w:rsid w:val="005F1362"/>
    <w:rsid w:val="006152BF"/>
    <w:rsid w:val="00630049"/>
    <w:rsid w:val="006410CD"/>
    <w:rsid w:val="006465A8"/>
    <w:rsid w:val="006570AE"/>
    <w:rsid w:val="006635DA"/>
    <w:rsid w:val="0067635C"/>
    <w:rsid w:val="00682970"/>
    <w:rsid w:val="00697B8D"/>
    <w:rsid w:val="006A4CDF"/>
    <w:rsid w:val="006B4171"/>
    <w:rsid w:val="006C0DA0"/>
    <w:rsid w:val="006D0055"/>
    <w:rsid w:val="006E2407"/>
    <w:rsid w:val="006F09B9"/>
    <w:rsid w:val="006F41AB"/>
    <w:rsid w:val="006F4236"/>
    <w:rsid w:val="0072741F"/>
    <w:rsid w:val="00737666"/>
    <w:rsid w:val="00770E9F"/>
    <w:rsid w:val="007A2F8E"/>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8D72CE"/>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02B96"/>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66B4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001D"/>
    <w:rsid w:val="00CB14B2"/>
    <w:rsid w:val="00CB2D1C"/>
    <w:rsid w:val="00CC0591"/>
    <w:rsid w:val="00CC3F3C"/>
    <w:rsid w:val="00CD056D"/>
    <w:rsid w:val="00CD1F76"/>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DF6121"/>
    <w:rsid w:val="00E06105"/>
    <w:rsid w:val="00E10A68"/>
    <w:rsid w:val="00E14589"/>
    <w:rsid w:val="00E22D8F"/>
    <w:rsid w:val="00E657D5"/>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A4729"/>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link w:val="PtaChar"/>
    <w:uiPriority w:val="99"/>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 w:type="character" w:customStyle="1" w:styleId="PtaChar">
    <w:name w:val="Päta Char"/>
    <w:basedOn w:val="Predvolenpsmoodseku"/>
    <w:link w:val="Pta"/>
    <w:uiPriority w:val="99"/>
    <w:rsid w:val="00CC0591"/>
    <w:rPr>
      <w:rFonts w:eastAsia="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4960</Words>
  <Characters>28278</Characters>
  <Application>Microsoft Office Word</Application>
  <DocSecurity>0</DocSecurity>
  <Lines>235</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33172</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2024-05-16T09:21:00Z</dcterms:created>
  <dcterms:modified xsi:type="dcterms:W3CDTF">2024-05-20T08:25:00Z</dcterms:modified>
</cp:coreProperties>
</file>