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9D08A" w14:textId="7E55653E" w:rsidR="00A95295" w:rsidRPr="000B4ECA" w:rsidRDefault="00A95295" w:rsidP="00A95295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3CFA8BAC" w14:textId="4965C55C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3D221C64" w14:textId="40750F75" w:rsidR="000B1213" w:rsidRPr="000B1213" w:rsidRDefault="000B1213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</w:t>
      </w:r>
      <w:r w:rsidRPr="000B1213">
        <w:rPr>
          <w:rFonts w:ascii="Arial Narrow" w:hAnsi="Arial Narrow"/>
          <w:b/>
          <w:sz w:val="28"/>
          <w:szCs w:val="28"/>
        </w:rPr>
        <w:t xml:space="preserve">. </w:t>
      </w:r>
      <w:proofErr w:type="spellStart"/>
      <w:r w:rsidR="00AE0FCA">
        <w:rPr>
          <w:rFonts w:ascii="Arial Narrow" w:hAnsi="Arial Narrow"/>
          <w:b/>
          <w:sz w:val="28"/>
          <w:szCs w:val="28"/>
        </w:rPr>
        <w:t>xxxxx</w:t>
      </w:r>
      <w:proofErr w:type="spellEnd"/>
    </w:p>
    <w:p w14:paraId="72CD2504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14:paraId="4311FAFF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3D6DBE2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4BE3F60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1920A4A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CD841D5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5F62382E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6123891" w14:textId="77777777"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1410F62F" w14:textId="77777777"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3D896456" w14:textId="77777777" w:rsidTr="009E7CED">
        <w:tc>
          <w:tcPr>
            <w:tcW w:w="4516" w:type="dxa"/>
            <w:shd w:val="clear" w:color="auto" w:fill="auto"/>
          </w:tcPr>
          <w:p w14:paraId="69C124F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556" w:type="dxa"/>
            <w:shd w:val="clear" w:color="auto" w:fill="auto"/>
          </w:tcPr>
          <w:p w14:paraId="31B310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0F2AF6F" w14:textId="77777777" w:rsidTr="009E7CED">
        <w:tc>
          <w:tcPr>
            <w:tcW w:w="4516" w:type="dxa"/>
            <w:shd w:val="clear" w:color="auto" w:fill="auto"/>
          </w:tcPr>
          <w:p w14:paraId="5ADB0910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FF7922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6A251874" w14:textId="77777777" w:rsidR="000B1213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1367350" w14:textId="2C27FE2C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0B1213" w:rsidRPr="00565125" w14:paraId="61B38273" w14:textId="77777777" w:rsidTr="009E7CED">
        <w:tc>
          <w:tcPr>
            <w:tcW w:w="4516" w:type="dxa"/>
            <w:shd w:val="clear" w:color="auto" w:fill="auto"/>
          </w:tcPr>
          <w:p w14:paraId="09411A68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56" w:type="dxa"/>
            <w:shd w:val="clear" w:color="auto" w:fill="auto"/>
          </w:tcPr>
          <w:p w14:paraId="219EBC88" w14:textId="0500AD15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0B1213" w:rsidRPr="00565125" w14:paraId="1A310ADB" w14:textId="77777777" w:rsidTr="009E7CED">
        <w:tc>
          <w:tcPr>
            <w:tcW w:w="4516" w:type="dxa"/>
            <w:shd w:val="clear" w:color="auto" w:fill="auto"/>
          </w:tcPr>
          <w:p w14:paraId="3EA055D6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2809C757" w14:textId="6CCD5C50" w:rsidR="000B1213" w:rsidRPr="00565125" w:rsidRDefault="000B1213" w:rsidP="0046268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6C96383" w14:textId="77777777" w:rsidTr="009E7CED">
        <w:tc>
          <w:tcPr>
            <w:tcW w:w="4516" w:type="dxa"/>
            <w:shd w:val="clear" w:color="auto" w:fill="auto"/>
          </w:tcPr>
          <w:p w14:paraId="667A3A83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56" w:type="dxa"/>
            <w:shd w:val="clear" w:color="auto" w:fill="auto"/>
          </w:tcPr>
          <w:p w14:paraId="7A23B450" w14:textId="1A62E0C4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0B1213" w:rsidRPr="00565125" w14:paraId="385D11E7" w14:textId="77777777" w:rsidTr="009E7CED">
        <w:tc>
          <w:tcPr>
            <w:tcW w:w="4516" w:type="dxa"/>
            <w:shd w:val="clear" w:color="auto" w:fill="auto"/>
          </w:tcPr>
          <w:p w14:paraId="36FB7B9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56" w:type="dxa"/>
            <w:shd w:val="clear" w:color="auto" w:fill="auto"/>
          </w:tcPr>
          <w:p w14:paraId="68C067DA" w14:textId="11A411CA" w:rsidR="000B1213" w:rsidRPr="00194F79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0B1213" w:rsidRPr="00565125" w14:paraId="21AD8F6E" w14:textId="77777777" w:rsidTr="009E7CED">
        <w:tc>
          <w:tcPr>
            <w:tcW w:w="4516" w:type="dxa"/>
            <w:shd w:val="clear" w:color="auto" w:fill="auto"/>
          </w:tcPr>
          <w:p w14:paraId="6584A07C" w14:textId="77777777" w:rsidR="000B1213" w:rsidRPr="004D246C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56" w:type="dxa"/>
            <w:shd w:val="clear" w:color="auto" w:fill="auto"/>
          </w:tcPr>
          <w:p w14:paraId="2C0D9F86" w14:textId="02ECE6A0" w:rsidR="000B1213" w:rsidRPr="00931244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0B1213" w:rsidRPr="00565125" w14:paraId="613E0EF0" w14:textId="77777777" w:rsidTr="009E7CED">
        <w:tc>
          <w:tcPr>
            <w:tcW w:w="4516" w:type="dxa"/>
            <w:shd w:val="clear" w:color="auto" w:fill="auto"/>
          </w:tcPr>
          <w:p w14:paraId="1A6427D6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556" w:type="dxa"/>
            <w:shd w:val="clear" w:color="auto" w:fill="auto"/>
          </w:tcPr>
          <w:p w14:paraId="0F58EB0D" w14:textId="34D3B60B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0B1213" w:rsidRPr="00565125" w14:paraId="0A3CE7F6" w14:textId="77777777" w:rsidTr="009E7CED">
        <w:tc>
          <w:tcPr>
            <w:tcW w:w="4516" w:type="dxa"/>
            <w:shd w:val="clear" w:color="auto" w:fill="auto"/>
          </w:tcPr>
          <w:p w14:paraId="24CFF66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556" w:type="dxa"/>
            <w:shd w:val="clear" w:color="auto" w:fill="auto"/>
          </w:tcPr>
          <w:p w14:paraId="592C0EB4" w14:textId="268FBBAD" w:rsidR="000B1213" w:rsidRPr="001644DD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14:paraId="0B87AA68" w14:textId="77777777" w:rsidTr="009E7CED">
        <w:tc>
          <w:tcPr>
            <w:tcW w:w="4516" w:type="dxa"/>
            <w:shd w:val="clear" w:color="auto" w:fill="auto"/>
          </w:tcPr>
          <w:p w14:paraId="33657183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809FA0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15E088E" w14:textId="2B93B482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556" w:type="dxa"/>
            <w:shd w:val="clear" w:color="auto" w:fill="auto"/>
          </w:tcPr>
          <w:p w14:paraId="5F7AF7F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A10BEE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353937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1E585A74" w14:textId="77777777" w:rsidTr="009E7CED">
        <w:tc>
          <w:tcPr>
            <w:tcW w:w="4544" w:type="dxa"/>
            <w:shd w:val="clear" w:color="auto" w:fill="auto"/>
          </w:tcPr>
          <w:p w14:paraId="284DD6C9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35B596" w14:textId="77777777"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14:paraId="208409CB" w14:textId="77777777"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auto"/>
          </w:tcPr>
          <w:p w14:paraId="0478837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E8FE11A" w14:textId="77777777" w:rsidTr="009E7CED">
        <w:tc>
          <w:tcPr>
            <w:tcW w:w="4544" w:type="dxa"/>
            <w:shd w:val="clear" w:color="auto" w:fill="auto"/>
          </w:tcPr>
          <w:p w14:paraId="3E92CF09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11D5D45" w14:textId="4CF4EFF1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B1213" w:rsidRPr="00565125" w14:paraId="60C989F6" w14:textId="77777777" w:rsidTr="009E7CED">
        <w:tc>
          <w:tcPr>
            <w:tcW w:w="4544" w:type="dxa"/>
            <w:shd w:val="clear" w:color="auto" w:fill="auto"/>
          </w:tcPr>
          <w:p w14:paraId="70BB95C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28" w:type="dxa"/>
            <w:shd w:val="clear" w:color="auto" w:fill="auto"/>
          </w:tcPr>
          <w:p w14:paraId="676D224B" w14:textId="6E5A69A8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E789350" w14:textId="77777777" w:rsidTr="009E7CED">
        <w:tc>
          <w:tcPr>
            <w:tcW w:w="4544" w:type="dxa"/>
            <w:shd w:val="clear" w:color="auto" w:fill="auto"/>
          </w:tcPr>
          <w:p w14:paraId="2EBE7FBB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D36E8D9" w14:textId="77777777" w:rsidR="000B1213" w:rsidRPr="00E75BC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528" w:type="dxa"/>
            <w:shd w:val="clear" w:color="auto" w:fill="auto"/>
          </w:tcPr>
          <w:p w14:paraId="07A0CA2B" w14:textId="3E5A5DFD" w:rsidR="000B1213" w:rsidRPr="00692314" w:rsidRDefault="000B1213" w:rsidP="000B1213"/>
        </w:tc>
      </w:tr>
      <w:tr w:rsidR="000B1213" w:rsidRPr="00565125" w14:paraId="57457823" w14:textId="77777777" w:rsidTr="009E7CED">
        <w:tc>
          <w:tcPr>
            <w:tcW w:w="4544" w:type="dxa"/>
            <w:shd w:val="clear" w:color="auto" w:fill="auto"/>
          </w:tcPr>
          <w:p w14:paraId="32B826A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28" w:type="dxa"/>
            <w:shd w:val="clear" w:color="auto" w:fill="auto"/>
          </w:tcPr>
          <w:p w14:paraId="5DB080AE" w14:textId="15242A92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2D8FE2DD" w14:textId="77777777" w:rsidTr="009E7CED">
        <w:tc>
          <w:tcPr>
            <w:tcW w:w="4544" w:type="dxa"/>
            <w:shd w:val="clear" w:color="auto" w:fill="auto"/>
          </w:tcPr>
          <w:p w14:paraId="1F1ECA4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528" w:type="dxa"/>
            <w:shd w:val="clear" w:color="auto" w:fill="auto"/>
          </w:tcPr>
          <w:p w14:paraId="7B41FCE5" w14:textId="06AD887E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5F55560" w14:textId="77777777" w:rsidTr="009E7CED">
        <w:tc>
          <w:tcPr>
            <w:tcW w:w="4544" w:type="dxa"/>
            <w:shd w:val="clear" w:color="auto" w:fill="auto"/>
          </w:tcPr>
          <w:p w14:paraId="03FF13E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28" w:type="dxa"/>
            <w:shd w:val="clear" w:color="auto" w:fill="auto"/>
          </w:tcPr>
          <w:p w14:paraId="6BAC2431" w14:textId="4E0A166C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B6BEC47" w14:textId="77777777" w:rsidTr="009E7CED">
        <w:tc>
          <w:tcPr>
            <w:tcW w:w="4544" w:type="dxa"/>
            <w:shd w:val="clear" w:color="auto" w:fill="auto"/>
          </w:tcPr>
          <w:p w14:paraId="6FD91B2A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28" w:type="dxa"/>
            <w:shd w:val="clear" w:color="auto" w:fill="auto"/>
          </w:tcPr>
          <w:p w14:paraId="76F40B8C" w14:textId="7036F73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542627E" w14:textId="77777777" w:rsidTr="009E7CED">
        <w:tc>
          <w:tcPr>
            <w:tcW w:w="4544" w:type="dxa"/>
            <w:shd w:val="clear" w:color="auto" w:fill="auto"/>
          </w:tcPr>
          <w:p w14:paraId="4654215B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490776D" w14:textId="026BED7E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0579A60" w14:textId="77777777" w:rsidTr="009E7CED">
        <w:tc>
          <w:tcPr>
            <w:tcW w:w="4544" w:type="dxa"/>
            <w:shd w:val="clear" w:color="auto" w:fill="auto"/>
          </w:tcPr>
          <w:p w14:paraId="6EC96A11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528" w:type="dxa"/>
            <w:shd w:val="clear" w:color="auto" w:fill="auto"/>
          </w:tcPr>
          <w:p w14:paraId="3FF6F667" w14:textId="6E1DFF7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EAF3B67" w14:textId="77777777" w:rsidTr="009E7CED">
        <w:tc>
          <w:tcPr>
            <w:tcW w:w="4544" w:type="dxa"/>
            <w:shd w:val="clear" w:color="auto" w:fill="auto"/>
          </w:tcPr>
          <w:p w14:paraId="3BC9F6E5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528" w:type="dxa"/>
            <w:shd w:val="clear" w:color="auto" w:fill="auto"/>
          </w:tcPr>
          <w:p w14:paraId="4E117480" w14:textId="0FDE3AB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0DD0A35" w14:textId="77777777" w:rsidTr="009E7CED">
        <w:tc>
          <w:tcPr>
            <w:tcW w:w="4544" w:type="dxa"/>
            <w:shd w:val="clear" w:color="auto" w:fill="auto"/>
          </w:tcPr>
          <w:p w14:paraId="73869D48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528" w:type="dxa"/>
            <w:shd w:val="clear" w:color="auto" w:fill="auto"/>
          </w:tcPr>
          <w:p w14:paraId="0E4CBC36" w14:textId="5B7E76A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60B8C31" w14:textId="77777777" w:rsidTr="009E7CED">
        <w:tc>
          <w:tcPr>
            <w:tcW w:w="4544" w:type="dxa"/>
            <w:shd w:val="clear" w:color="auto" w:fill="auto"/>
          </w:tcPr>
          <w:p w14:paraId="2ADD5BA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528" w:type="dxa"/>
            <w:shd w:val="clear" w:color="auto" w:fill="auto"/>
          </w:tcPr>
          <w:p w14:paraId="09114187" w14:textId="318AD68F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1B78EE6" w14:textId="77777777" w:rsidTr="009E7CED">
        <w:tc>
          <w:tcPr>
            <w:tcW w:w="4544" w:type="dxa"/>
            <w:shd w:val="clear" w:color="auto" w:fill="auto"/>
          </w:tcPr>
          <w:p w14:paraId="340E1DD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528" w:type="dxa"/>
            <w:shd w:val="clear" w:color="auto" w:fill="auto"/>
          </w:tcPr>
          <w:p w14:paraId="1C9B0265" w14:textId="3655FAC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66C46812" w14:textId="77777777" w:rsidTr="009E7CED">
        <w:tc>
          <w:tcPr>
            <w:tcW w:w="4544" w:type="dxa"/>
            <w:shd w:val="clear" w:color="auto" w:fill="auto"/>
          </w:tcPr>
          <w:p w14:paraId="79F1B57D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528" w:type="dxa"/>
            <w:shd w:val="clear" w:color="auto" w:fill="auto"/>
          </w:tcPr>
          <w:p w14:paraId="48CC757F" w14:textId="1B825B1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71A9C845" w14:textId="77777777" w:rsidTr="009E7CED">
        <w:tc>
          <w:tcPr>
            <w:tcW w:w="4544" w:type="dxa"/>
            <w:shd w:val="clear" w:color="auto" w:fill="auto"/>
          </w:tcPr>
          <w:p w14:paraId="17D959B3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528" w:type="dxa"/>
            <w:shd w:val="clear" w:color="auto" w:fill="auto"/>
          </w:tcPr>
          <w:p w14:paraId="0852F5B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974E7E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4F0F42A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AD3BD09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34EFC45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782C726B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199D18C7" w14:textId="4FBBF17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3ACC4915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76CFF588" w14:textId="6047651D" w:rsidR="00A95295" w:rsidRPr="00817E5D" w:rsidRDefault="00A95295" w:rsidP="00A95295">
      <w:pPr>
        <w:pStyle w:val="CTL"/>
        <w:numPr>
          <w:ilvl w:val="0"/>
          <w:numId w:val="18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>Ministerstvo vnútra Slovenskej republiky ako verejný obstarávateľ podľa § 7 ods. 1 písm. a) zákona       o verejnom obstarávaní zriadilo dynamický nákupný sy</w:t>
      </w:r>
      <w:r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Pr="00817E5D">
        <w:rPr>
          <w:rFonts w:ascii="Arial Narrow" w:hAnsi="Arial Narrow" w:cstheme="majorHAnsi"/>
          <w:b/>
          <w:sz w:val="22"/>
          <w:szCs w:val="22"/>
        </w:rPr>
        <w:t>„</w:t>
      </w:r>
      <w:r w:rsidRPr="00A95295">
        <w:rPr>
          <w:rFonts w:ascii="Arial Narrow" w:hAnsi="Arial Narrow" w:cstheme="majorHAnsi"/>
          <w:b/>
          <w:sz w:val="22"/>
          <w:szCs w:val="22"/>
        </w:rPr>
        <w:t xml:space="preserve">Proviantný materiál – vybavenie kuchýň a kuchyniek </w:t>
      </w:r>
      <w:r w:rsidRPr="00817E5D">
        <w:rPr>
          <w:rFonts w:ascii="Arial Narrow" w:hAnsi="Arial Narrow" w:cstheme="majorHAnsi"/>
          <w:b/>
          <w:sz w:val="22"/>
          <w:szCs w:val="22"/>
        </w:rPr>
        <w:t>DNS“</w:t>
      </w:r>
    </w:p>
    <w:p w14:paraId="23CEA711" w14:textId="25A4DA23" w:rsidR="008434BF" w:rsidRPr="00B327CA" w:rsidRDefault="00730832" w:rsidP="00DF4C37">
      <w:pPr>
        <w:pStyle w:val="CTL"/>
        <w:numPr>
          <w:ilvl w:val="0"/>
          <w:numId w:val="18"/>
        </w:numPr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B327CA">
        <w:rPr>
          <w:rFonts w:ascii="Arial Narrow" w:hAnsi="Arial Narrow" w:cs="Calibri"/>
          <w:bCs/>
          <w:sz w:val="22"/>
          <w:szCs w:val="22"/>
        </w:rPr>
        <w:t xml:space="preserve">Kupujúci prostredníctvom dynamického nákupného systéme v súlade s príslušnými ustanoveniami zákona </w:t>
      </w:r>
      <w:r w:rsidR="00612ED6" w:rsidRPr="00B327CA">
        <w:rPr>
          <w:rFonts w:ascii="Arial Narrow" w:hAnsi="Arial Narrow" w:cs="Calibri"/>
          <w:sz w:val="22"/>
          <w:szCs w:val="22"/>
        </w:rPr>
        <w:t xml:space="preserve">o verejnom obstarávaní </w:t>
      </w:r>
      <w:r w:rsidRPr="00B327CA">
        <w:rPr>
          <w:rFonts w:ascii="Arial Narrow" w:hAnsi="Arial Narrow" w:cs="Calibri"/>
          <w:bCs/>
          <w:sz w:val="22"/>
          <w:szCs w:val="22"/>
        </w:rPr>
        <w:t xml:space="preserve"> zrealizoval konkrétne obstarávanie na predmet zákazky</w:t>
      </w:r>
      <w:r w:rsidR="00160E21" w:rsidRPr="00B327CA">
        <w:rPr>
          <w:rFonts w:ascii="Arial Narrow" w:hAnsi="Arial Narrow" w:cs="Calibri"/>
          <w:bCs/>
          <w:sz w:val="22"/>
          <w:szCs w:val="22"/>
        </w:rPr>
        <w:t xml:space="preserve"> </w:t>
      </w:r>
      <w:bookmarkStart w:id="0" w:name="_GoBack"/>
      <w:r w:rsidR="000E6DED" w:rsidRPr="000E6DED">
        <w:rPr>
          <w:rFonts w:ascii="Arial Narrow" w:hAnsi="Arial Narrow" w:cs="Calibri"/>
          <w:b/>
          <w:bCs/>
          <w:sz w:val="22"/>
          <w:szCs w:val="22"/>
        </w:rPr>
        <w:t xml:space="preserve">II. </w:t>
      </w:r>
      <w:r w:rsidR="00B327CA" w:rsidRPr="000E6DED">
        <w:rPr>
          <w:rFonts w:ascii="Arial Narrow" w:hAnsi="Arial Narrow" w:cs="Calibri"/>
          <w:b/>
          <w:bCs/>
          <w:sz w:val="22"/>
          <w:szCs w:val="22"/>
        </w:rPr>
        <w:t>Zabezpečenie</w:t>
      </w:r>
      <w:r w:rsidR="00B327CA" w:rsidRPr="00B327CA">
        <w:rPr>
          <w:rFonts w:ascii="Arial Narrow" w:hAnsi="Arial Narrow" w:cs="Calibri"/>
          <w:b/>
          <w:bCs/>
          <w:sz w:val="22"/>
          <w:szCs w:val="22"/>
        </w:rPr>
        <w:t xml:space="preserve"> </w:t>
      </w:r>
      <w:bookmarkEnd w:id="0"/>
      <w:r w:rsidR="00B327CA" w:rsidRPr="00B327CA">
        <w:rPr>
          <w:rFonts w:ascii="Arial Narrow" w:hAnsi="Arial Narrow" w:cs="Calibri"/>
          <w:b/>
          <w:bCs/>
          <w:sz w:val="22"/>
          <w:szCs w:val="22"/>
        </w:rPr>
        <w:t>proviantného materiálu KS 19  -  „Proviantný materiál - vybavenie kuchýň a kuchyniek</w:t>
      </w:r>
      <w:r w:rsidR="00B327CA" w:rsidRPr="00FD4989" w:rsidDel="00B327CA">
        <w:rPr>
          <w:rFonts w:ascii="Arial Narrow" w:hAnsi="Arial Narrow" w:cs="Calibri"/>
          <w:i/>
          <w:sz w:val="22"/>
          <w:szCs w:val="22"/>
          <w:highlight w:val="yellow"/>
        </w:rPr>
        <w:t xml:space="preserve"> </w:t>
      </w:r>
    </w:p>
    <w:p w14:paraId="3E33D3F9" w14:textId="77777777" w:rsidR="00B327CA" w:rsidRDefault="00B327CA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49EC083F" w14:textId="4F710759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F054741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088B77D0" w14:textId="4641BCEC" w:rsidR="006F23C1" w:rsidRPr="00930F80" w:rsidRDefault="006F23C1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B327CA" w:rsidRPr="00204CC8">
        <w:rPr>
          <w:rFonts w:ascii="Arial Narrow" w:hAnsi="Arial Narrow"/>
        </w:rPr>
        <w:t xml:space="preserve">zákazky </w:t>
      </w:r>
      <w:r w:rsidR="00B327CA">
        <w:rPr>
          <w:rFonts w:ascii="Arial Narrow" w:hAnsi="Arial Narrow"/>
        </w:rPr>
        <w:t>proviantného materiálu KS 19 pre útvary MV SR a krajské centrá podpory</w:t>
      </w:r>
      <w:r w:rsidR="00A95295" w:rsidRPr="00A45CAC">
        <w:rPr>
          <w:rFonts w:ascii="Arial Narrow" w:hAnsi="Arial Narrow" w:cs="Calibri"/>
          <w:sz w:val="22"/>
          <w:szCs w:val="22"/>
        </w:rPr>
        <w:t xml:space="preserve"> (ďalej len „tovar“),</w:t>
      </w:r>
      <w:r w:rsidR="00A95295" w:rsidRPr="004D27A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1 </w:t>
      </w:r>
      <w:r w:rsidR="00AC2E54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</w:t>
      </w:r>
      <w:r w:rsidR="00A95295">
        <w:rPr>
          <w:rFonts w:ascii="Arial Narrow" w:hAnsi="Arial Narrow" w:cs="Calibri"/>
          <w:sz w:val="22"/>
          <w:szCs w:val="22"/>
        </w:rPr>
        <w:t xml:space="preserve"> riadne a včas dodaný</w:t>
      </w:r>
      <w:r w:rsidR="00E97A3E">
        <w:rPr>
          <w:rFonts w:ascii="Arial Narrow" w:hAnsi="Arial Narrow" w:cs="Calibri"/>
          <w:sz w:val="22"/>
          <w:szCs w:val="22"/>
        </w:rPr>
        <w:t xml:space="preserve"> tovar prevziať a zaplatiť za neho predávajúcemu kúpnu cenu</w:t>
      </w:r>
      <w:r w:rsidR="00A95295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B327CA">
        <w:rPr>
          <w:rFonts w:ascii="Arial Narrow" w:hAnsi="Arial Narrow" w:cs="Calibri"/>
          <w:color w:val="FF0000"/>
          <w:sz w:val="22"/>
          <w:szCs w:val="22"/>
        </w:rPr>
        <w:t>xxxxxx</w:t>
      </w:r>
      <w:proofErr w:type="spellEnd"/>
      <w:r w:rsidR="00B327CA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2B429407" w14:textId="40528EEC" w:rsidR="00F54FB6" w:rsidRDefault="00FC2417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730832">
        <w:rPr>
          <w:rFonts w:ascii="Arial Narrow" w:hAnsi="Arial Narrow"/>
          <w:sz w:val="22"/>
          <w:szCs w:val="22"/>
        </w:rPr>
        <w:t xml:space="preserve"> opisom predmetu zákazky a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A95295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6AD3BCE1" w14:textId="322350A3" w:rsidR="00FE6F3B" w:rsidRPr="00F54FB6" w:rsidRDefault="00F54FB6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</w:t>
      </w:r>
      <w:r w:rsidR="00FE6F3B" w:rsidRPr="00F54FB6">
        <w:rPr>
          <w:rFonts w:ascii="Arial Narrow" w:hAnsi="Arial Narrow"/>
          <w:sz w:val="22"/>
          <w:szCs w:val="22"/>
        </w:rPr>
        <w:t xml:space="preserve">ehota dodania </w:t>
      </w:r>
      <w:r w:rsidR="00612ED6">
        <w:rPr>
          <w:rFonts w:ascii="Arial Narrow" w:hAnsi="Arial Narrow"/>
          <w:sz w:val="22"/>
          <w:szCs w:val="22"/>
        </w:rPr>
        <w:t>tov</w:t>
      </w:r>
      <w:r w:rsidR="00AC2E54">
        <w:rPr>
          <w:rFonts w:ascii="Arial Narrow" w:hAnsi="Arial Narrow"/>
          <w:sz w:val="22"/>
          <w:szCs w:val="22"/>
        </w:rPr>
        <w:t>a</w:t>
      </w:r>
      <w:r w:rsidR="00612ED6">
        <w:rPr>
          <w:rFonts w:ascii="Arial Narrow" w:hAnsi="Arial Narrow"/>
          <w:sz w:val="22"/>
          <w:szCs w:val="22"/>
        </w:rPr>
        <w:t xml:space="preserve">ru </w:t>
      </w:r>
      <w:r w:rsidR="00FE6F3B" w:rsidRPr="00F54FB6">
        <w:rPr>
          <w:rFonts w:ascii="Arial Narrow" w:hAnsi="Arial Narrow"/>
          <w:sz w:val="22"/>
          <w:szCs w:val="22"/>
        </w:rPr>
        <w:t xml:space="preserve">bude realizovaná priebežne na základe </w:t>
      </w:r>
      <w:r w:rsidR="00612ED6">
        <w:rPr>
          <w:rFonts w:ascii="Arial Narrow" w:hAnsi="Arial Narrow"/>
          <w:sz w:val="22"/>
          <w:szCs w:val="22"/>
        </w:rPr>
        <w:t xml:space="preserve">písomných </w:t>
      </w:r>
      <w:r w:rsidR="00FE6F3B" w:rsidRPr="00F54FB6">
        <w:rPr>
          <w:rFonts w:ascii="Arial Narrow" w:hAnsi="Arial Narrow"/>
          <w:sz w:val="22"/>
          <w:szCs w:val="22"/>
        </w:rPr>
        <w:t>objednávok</w:t>
      </w:r>
      <w:r w:rsidR="005E7803">
        <w:rPr>
          <w:rFonts w:ascii="Arial Narrow" w:hAnsi="Arial Narrow"/>
          <w:sz w:val="22"/>
          <w:szCs w:val="22"/>
        </w:rPr>
        <w:t>.</w:t>
      </w:r>
      <w:r w:rsidR="00FE6F3B" w:rsidRPr="00F54FB6">
        <w:rPr>
          <w:rFonts w:ascii="Arial Narrow" w:hAnsi="Arial Narrow"/>
          <w:sz w:val="22"/>
          <w:szCs w:val="22"/>
        </w:rPr>
        <w:t xml:space="preserve"> Lehota dodania  bude do</w:t>
      </w:r>
      <w:r w:rsidR="00B327CA" w:rsidRPr="00B327CA">
        <w:rPr>
          <w:rFonts w:ascii="Arial Narrow" w:hAnsi="Arial Narrow"/>
          <w:sz w:val="22"/>
          <w:szCs w:val="22"/>
        </w:rPr>
        <w:t xml:space="preserve"> 30 kalendárnych dní odo dňa vystavenie objednávok alebo na základe dohody </w:t>
      </w:r>
      <w:r w:rsidR="00B327CA">
        <w:rPr>
          <w:rFonts w:ascii="Arial Narrow" w:hAnsi="Arial Narrow"/>
          <w:sz w:val="22"/>
          <w:szCs w:val="22"/>
        </w:rPr>
        <w:t>.</w:t>
      </w:r>
    </w:p>
    <w:p w14:paraId="6FE460CA" w14:textId="77777777" w:rsidR="00BB427D" w:rsidRDefault="00BB427D" w:rsidP="00692314">
      <w:pPr>
        <w:pStyle w:val="CTLhead"/>
        <w:spacing w:after="120"/>
        <w:contextualSpacing/>
        <w:rPr>
          <w:rFonts w:ascii="Arial Narrow" w:hAnsi="Arial Narrow"/>
          <w:sz w:val="22"/>
          <w:szCs w:val="22"/>
        </w:rPr>
      </w:pPr>
    </w:p>
    <w:p w14:paraId="04C6DA24" w14:textId="4461DD78" w:rsidR="00A95295" w:rsidRPr="00930F80" w:rsidRDefault="005E7E1F" w:rsidP="00692314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Článok IV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784C1FA3" w14:textId="1FCD7748" w:rsidR="00FC2417" w:rsidRDefault="00A95295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Doba trvania zmluvy</w:t>
      </w:r>
    </w:p>
    <w:p w14:paraId="7452A89E" w14:textId="42118D83" w:rsidR="00E876F1" w:rsidRDefault="00E876F1" w:rsidP="00F6108F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Táto zmluva sa uzatvára na </w:t>
      </w:r>
      <w:r w:rsidRPr="00FE6F3B">
        <w:rPr>
          <w:rFonts w:ascii="Arial Narrow" w:hAnsi="Arial Narrow" w:cs="Calibri"/>
          <w:b w:val="0"/>
          <w:sz w:val="22"/>
          <w:szCs w:val="22"/>
        </w:rPr>
        <w:t>dobu určitú</w:t>
      </w:r>
      <w:r w:rsidR="00160E21">
        <w:rPr>
          <w:rFonts w:ascii="Arial Narrow" w:hAnsi="Arial Narrow" w:cs="Calibri"/>
          <w:b w:val="0"/>
          <w:sz w:val="22"/>
          <w:szCs w:val="22"/>
        </w:rPr>
        <w:t xml:space="preserve"> a</w:t>
      </w:r>
      <w:r w:rsidR="005E7803">
        <w:rPr>
          <w:rFonts w:ascii="Arial Narrow" w:hAnsi="Arial Narrow" w:cs="Calibri"/>
          <w:b w:val="0"/>
          <w:sz w:val="22"/>
          <w:szCs w:val="22"/>
        </w:rPr>
        <w:t> </w:t>
      </w:r>
      <w:r w:rsidR="00160E21">
        <w:rPr>
          <w:rFonts w:ascii="Arial Narrow" w:hAnsi="Arial Narrow" w:cs="Calibri"/>
          <w:b w:val="0"/>
          <w:sz w:val="22"/>
          <w:szCs w:val="22"/>
        </w:rPr>
        <w:t>to</w:t>
      </w:r>
      <w:r w:rsidR="005E7803">
        <w:rPr>
          <w:rFonts w:ascii="Arial Narrow" w:hAnsi="Arial Narrow" w:cs="Calibri"/>
          <w:b w:val="0"/>
          <w:sz w:val="22"/>
          <w:szCs w:val="22"/>
        </w:rPr>
        <w:t xml:space="preserve"> na </w:t>
      </w:r>
      <w:r w:rsidR="00C415AC">
        <w:rPr>
          <w:rFonts w:ascii="Arial Narrow" w:hAnsi="Arial Narrow" w:cs="Calibri"/>
          <w:b w:val="0"/>
          <w:sz w:val="22"/>
          <w:szCs w:val="22"/>
        </w:rPr>
        <w:t>12</w:t>
      </w:r>
      <w:r w:rsidR="00E90B0D">
        <w:rPr>
          <w:rFonts w:ascii="Arial Narrow" w:hAnsi="Arial Narrow" w:cs="Calibri"/>
          <w:b w:val="0"/>
          <w:sz w:val="22"/>
          <w:szCs w:val="22"/>
        </w:rPr>
        <w:t>mesiacov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</w:t>
      </w:r>
      <w:r w:rsidR="00A95295">
        <w:rPr>
          <w:rFonts w:ascii="Arial Narrow" w:hAnsi="Arial Narrow" w:cs="Calibri"/>
          <w:b w:val="0"/>
          <w:sz w:val="22"/>
          <w:szCs w:val="22"/>
        </w:rPr>
        <w:t xml:space="preserve">odo dňa nadobudnutia jej účinnosti </w:t>
      </w:r>
      <w:r w:rsidRPr="00FE6F3B">
        <w:rPr>
          <w:rFonts w:ascii="Arial Narrow" w:hAnsi="Arial Narrow" w:cs="Calibri"/>
          <w:b w:val="0"/>
          <w:sz w:val="22"/>
          <w:szCs w:val="22"/>
          <w:shd w:val="clear" w:color="auto" w:fill="FFFFFF" w:themeFill="background1"/>
        </w:rPr>
        <w:t>alebo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do vyčerpania</w:t>
      </w:r>
      <w:r>
        <w:rPr>
          <w:rFonts w:ascii="Arial Narrow" w:hAnsi="Arial Narrow" w:cs="Calibri"/>
          <w:b w:val="0"/>
          <w:sz w:val="22"/>
          <w:szCs w:val="22"/>
        </w:rPr>
        <w:t xml:space="preserve"> finančného limitu </w:t>
      </w:r>
      <w:r w:rsidR="00E90B0D">
        <w:rPr>
          <w:rFonts w:ascii="Arial Narrow" w:hAnsi="Arial Narrow" w:cs="Calibri"/>
          <w:b w:val="0"/>
          <w:sz w:val="22"/>
          <w:szCs w:val="22"/>
        </w:rPr>
        <w:t>.................</w:t>
      </w:r>
      <w:r>
        <w:rPr>
          <w:rFonts w:ascii="Arial Narrow" w:hAnsi="Arial Narrow" w:cs="Calibri"/>
          <w:b w:val="0"/>
          <w:sz w:val="22"/>
          <w:szCs w:val="22"/>
        </w:rPr>
        <w:t>EUR bez DPH podľa toho, ktorá skutočnosť nastane skôr.</w:t>
      </w:r>
    </w:p>
    <w:p w14:paraId="18E51128" w14:textId="77777777" w:rsidR="00BA2A17" w:rsidRPr="00BA2A17" w:rsidRDefault="00BA2A17" w:rsidP="00BA2A17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10D4CF93" w14:textId="5B80F2BA" w:rsidR="00AC61C6" w:rsidRDefault="00E876F1" w:rsidP="00AC61C6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Tovar bude kupujúcemu dodávaný priebežne, počas doby trvania tejto, zmluvy, na základe písomných objednávok kupujúceho.  </w:t>
      </w:r>
    </w:p>
    <w:p w14:paraId="7CECB40A" w14:textId="77777777" w:rsidR="00AC61C6" w:rsidRDefault="00AC61C6" w:rsidP="00AC61C6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58FCEA56" w14:textId="7C9DEE65" w:rsidR="00AC61C6" w:rsidRDefault="00AC61C6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  <w:r w:rsidRPr="00AC61C6">
        <w:rPr>
          <w:rFonts w:ascii="Arial Narrow" w:hAnsi="Arial Narrow" w:cs="Calibri"/>
          <w:sz w:val="22"/>
          <w:szCs w:val="22"/>
        </w:rPr>
        <w:t>Článok V.</w:t>
      </w:r>
    </w:p>
    <w:p w14:paraId="51CF9AB1" w14:textId="42BE7412" w:rsidR="00AC61C6" w:rsidRPr="00AC61C6" w:rsidRDefault="00AC61C6" w:rsidP="00AC61C6">
      <w:pPr>
        <w:pStyle w:val="CTLhead"/>
        <w:spacing w:after="120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                                              Dodacie podmienky</w:t>
      </w:r>
    </w:p>
    <w:p w14:paraId="1A077E3B" w14:textId="77777777" w:rsidR="00E876F1" w:rsidRDefault="00E876F1" w:rsidP="00E876F1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631545CE" w14:textId="74320ED6" w:rsidR="00E876F1" w:rsidRPr="00E876F1" w:rsidRDefault="00AC61C6" w:rsidP="00AC61C6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5.1       </w:t>
      </w:r>
      <w:r w:rsidR="00E876F1">
        <w:rPr>
          <w:rFonts w:ascii="Arial Narrow" w:hAnsi="Arial Narrow" w:cs="Calibri"/>
          <w:b w:val="0"/>
          <w:sz w:val="22"/>
          <w:szCs w:val="22"/>
        </w:rPr>
        <w:t>Kupujúci je viazaný povinnosťou odobrať celé predpokladané množstvo tovaru, uvedené v </w:t>
      </w:r>
      <w:r w:rsidR="00080BF0">
        <w:rPr>
          <w:rFonts w:ascii="Arial Narrow" w:hAnsi="Arial Narrow" w:cs="Calibri"/>
          <w:b w:val="0"/>
          <w:sz w:val="22"/>
          <w:szCs w:val="22"/>
        </w:rPr>
        <w:t xml:space="preserve">Prílohe </w:t>
      </w:r>
      <w:r w:rsidR="00E876F1">
        <w:rPr>
          <w:rFonts w:ascii="Arial Narrow" w:hAnsi="Arial Narrow" w:cs="Calibri"/>
          <w:b w:val="0"/>
          <w:sz w:val="22"/>
          <w:szCs w:val="22"/>
        </w:rPr>
        <w:t xml:space="preserve">č. 1 tejto zmluvy.    </w:t>
      </w:r>
    </w:p>
    <w:p w14:paraId="1B66A69B" w14:textId="2B716D11" w:rsidR="00363E6B" w:rsidRPr="00FE6F3B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5.2  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FE6F3B">
        <w:rPr>
          <w:rFonts w:ascii="Arial Narrow" w:hAnsi="Arial Narrow" w:cs="Calibri"/>
          <w:sz w:val="22"/>
          <w:szCs w:val="22"/>
        </w:rPr>
        <w:t>návod na použitie,</w:t>
      </w:r>
      <w:r w:rsidR="00CC0587" w:rsidRPr="00FE6F3B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FE6F3B">
        <w:rPr>
          <w:rFonts w:ascii="Arial Narrow" w:hAnsi="Arial Narrow" w:cs="Calibri"/>
          <w:sz w:val="22"/>
          <w:szCs w:val="22"/>
        </w:rPr>
        <w:t xml:space="preserve"> </w:t>
      </w:r>
      <w:r w:rsidR="00FC2417" w:rsidRPr="00FE6F3B">
        <w:rPr>
          <w:rFonts w:ascii="Arial Narrow" w:hAnsi="Arial Narrow" w:cs="Calibri"/>
          <w:sz w:val="22"/>
          <w:szCs w:val="22"/>
        </w:rPr>
        <w:t>informácie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 w:rsidRPr="00FE6F3B">
        <w:rPr>
          <w:rFonts w:ascii="Arial Narrow" w:hAnsi="Arial Narrow" w:cs="Calibri"/>
          <w:sz w:val="22"/>
          <w:szCs w:val="22"/>
        </w:rPr>
        <w:t> </w:t>
      </w:r>
      <w:r w:rsidR="00E05266" w:rsidRPr="00FE6F3B">
        <w:rPr>
          <w:rFonts w:ascii="Arial Narrow" w:hAnsi="Arial Narrow" w:cs="Calibri"/>
          <w:sz w:val="22"/>
          <w:szCs w:val="22"/>
        </w:rPr>
        <w:t>skladovaní)</w:t>
      </w:r>
      <w:r w:rsidR="009856C5" w:rsidRPr="00FE6F3B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. </w:t>
      </w:r>
    </w:p>
    <w:p w14:paraId="7280E035" w14:textId="6F6102E0" w:rsidR="00FC2417" w:rsidRPr="00FE6F3B" w:rsidRDefault="00AC61C6" w:rsidP="007E6B49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5.3    </w:t>
      </w:r>
      <w:r w:rsidR="00287E51" w:rsidRPr="00FE6F3B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FE6F3B">
        <w:rPr>
          <w:rFonts w:ascii="Arial Narrow" w:hAnsi="Arial Narrow"/>
          <w:sz w:val="22"/>
          <w:szCs w:val="22"/>
        </w:rPr>
        <w:t xml:space="preserve">tovaru </w:t>
      </w:r>
      <w:r w:rsidR="00287E51" w:rsidRPr="00FE6F3B">
        <w:rPr>
          <w:rFonts w:ascii="Arial Narrow" w:hAnsi="Arial Narrow"/>
          <w:sz w:val="22"/>
          <w:szCs w:val="22"/>
        </w:rPr>
        <w:t>na miesto dodania</w:t>
      </w:r>
      <w:r w:rsidR="00080BF0" w:rsidRPr="00FE6F3B">
        <w:rPr>
          <w:rFonts w:ascii="Arial Narrow" w:hAnsi="Arial Narrow"/>
          <w:sz w:val="22"/>
          <w:szCs w:val="22"/>
        </w:rPr>
        <w:t xml:space="preserve"> a</w:t>
      </w:r>
      <w:r w:rsidR="00287E51" w:rsidRPr="00FE6F3B">
        <w:rPr>
          <w:rFonts w:ascii="Arial Narrow" w:hAnsi="Arial Narrow"/>
          <w:sz w:val="22"/>
          <w:szCs w:val="22"/>
        </w:rPr>
        <w:t xml:space="preserve"> s</w:t>
      </w:r>
      <w:r w:rsidR="00911F3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vyložením</w:t>
      </w:r>
      <w:r w:rsidR="00911F30" w:rsidRPr="00FE6F3B">
        <w:rPr>
          <w:rFonts w:ascii="Arial Narrow" w:hAnsi="Arial Narrow"/>
          <w:sz w:val="22"/>
          <w:szCs w:val="22"/>
        </w:rPr>
        <w:t xml:space="preserve"> objemnejšieho tovaru </w:t>
      </w:r>
      <w:r w:rsidR="00287E51" w:rsidRPr="00FE6F3B">
        <w:rPr>
          <w:rFonts w:ascii="Arial Narrow" w:hAnsi="Arial Narrow"/>
          <w:sz w:val="22"/>
          <w:szCs w:val="22"/>
        </w:rPr>
        <w:t xml:space="preserve"> v</w:t>
      </w:r>
      <w:r w:rsidR="004314B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mieste</w:t>
      </w:r>
      <w:r w:rsidR="004314B0" w:rsidRPr="00FE6F3B">
        <w:rPr>
          <w:rFonts w:ascii="Arial Narrow" w:hAnsi="Arial Narrow"/>
          <w:sz w:val="22"/>
          <w:szCs w:val="22"/>
        </w:rPr>
        <w:t xml:space="preserve"> </w:t>
      </w:r>
      <w:r w:rsidR="00CC0587" w:rsidRPr="00FE6F3B">
        <w:rPr>
          <w:rFonts w:ascii="Arial Narrow" w:hAnsi="Arial Narrow"/>
          <w:sz w:val="22"/>
          <w:szCs w:val="22"/>
        </w:rPr>
        <w:t>určenia</w:t>
      </w:r>
      <w:r w:rsidR="00911F30" w:rsidRPr="00FE6F3B">
        <w:rPr>
          <w:rFonts w:ascii="Arial Narrow" w:hAnsi="Arial Narrow"/>
          <w:sz w:val="22"/>
          <w:szCs w:val="22"/>
        </w:rPr>
        <w:t xml:space="preserve">. Predávajúci sa preukáže, resp. prehlási, </w:t>
      </w:r>
      <w:r w:rsidR="00C2151A" w:rsidRPr="00FE6F3B">
        <w:rPr>
          <w:rFonts w:ascii="Arial Narrow" w:hAnsi="Arial Narrow"/>
          <w:sz w:val="22"/>
          <w:szCs w:val="22"/>
        </w:rPr>
        <w:t xml:space="preserve"> </w:t>
      </w:r>
      <w:r w:rsidR="00911F30" w:rsidRPr="00FE6F3B">
        <w:rPr>
          <w:rFonts w:ascii="Arial Narrow" w:hAnsi="Arial Narrow"/>
          <w:sz w:val="22"/>
          <w:szCs w:val="22"/>
        </w:rPr>
        <w:t>že bude schopný po dodan</w:t>
      </w:r>
      <w:r w:rsidR="00C2151A" w:rsidRPr="00FE6F3B">
        <w:rPr>
          <w:rFonts w:ascii="Arial Narrow" w:hAnsi="Arial Narrow"/>
          <w:sz w:val="22"/>
          <w:szCs w:val="22"/>
        </w:rPr>
        <w:t xml:space="preserve">í </w:t>
      </w:r>
      <w:r w:rsidR="00911F30" w:rsidRPr="00FE6F3B">
        <w:rPr>
          <w:rFonts w:ascii="Arial Narrow" w:hAnsi="Arial Narrow"/>
          <w:sz w:val="22"/>
          <w:szCs w:val="22"/>
        </w:rPr>
        <w:t>t</w:t>
      </w:r>
      <w:r w:rsidR="00C2151A" w:rsidRPr="00FE6F3B">
        <w:rPr>
          <w:rFonts w:ascii="Arial Narrow" w:hAnsi="Arial Narrow"/>
          <w:sz w:val="22"/>
          <w:szCs w:val="22"/>
        </w:rPr>
        <w:t>ov</w:t>
      </w:r>
      <w:r w:rsidR="00911F30" w:rsidRPr="00FE6F3B">
        <w:rPr>
          <w:rFonts w:ascii="Arial Narrow" w:hAnsi="Arial Narrow"/>
          <w:sz w:val="22"/>
          <w:szCs w:val="22"/>
        </w:rPr>
        <w:t>aru tovar riadne odbaliť a obalový materiál riadne odviesť a ekologicky zlikvidovať</w:t>
      </w:r>
      <w:r w:rsidR="00287E51" w:rsidRPr="00FE6F3B">
        <w:rPr>
          <w:rFonts w:ascii="Arial Narrow" w:hAnsi="Arial Narrow"/>
          <w:sz w:val="22"/>
          <w:szCs w:val="22"/>
        </w:rPr>
        <w:t xml:space="preserve">. </w:t>
      </w:r>
    </w:p>
    <w:p w14:paraId="55263B20" w14:textId="2C4FE5EA" w:rsidR="00FC2417" w:rsidRPr="00930F80" w:rsidRDefault="00AC61C6" w:rsidP="00AC61C6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5.</w:t>
      </w:r>
      <w:r w:rsidR="007E6B49">
        <w:rPr>
          <w:rFonts w:ascii="Arial Narrow" w:hAnsi="Arial Narrow" w:cs="Calibri"/>
          <w:sz w:val="22"/>
          <w:szCs w:val="22"/>
        </w:rPr>
        <w:t>4</w:t>
      </w:r>
      <w:r>
        <w:rPr>
          <w:rFonts w:ascii="Arial Narrow" w:hAnsi="Arial Narrow" w:cs="Calibri"/>
          <w:sz w:val="22"/>
          <w:szCs w:val="22"/>
        </w:rPr>
        <w:t xml:space="preserve">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Miestom </w:t>
      </w:r>
      <w:r w:rsidR="00FC2417"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6B72DCA" w14:textId="692DB0CC" w:rsidR="00FC2417" w:rsidRPr="00930F80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5.6      </w:t>
      </w:r>
      <w:r w:rsidR="00FC2417"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2C647F31" w14:textId="0B9B3B56" w:rsidR="00FC2417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5.7       </w:t>
      </w:r>
      <w:r w:rsidR="004003BF"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14:paraId="2670485A" w14:textId="783AFD8B" w:rsidR="00FC2417" w:rsidRPr="00E60C3F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5.8      </w:t>
      </w:r>
      <w:r w:rsidR="00FC2417"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="00FC2417"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písomne potvrdí. </w:t>
      </w:r>
      <w:r w:rsidR="00FC2417" w:rsidRPr="00E53022">
        <w:rPr>
          <w:rFonts w:ascii="Arial Narrow" w:hAnsi="Arial Narrow" w:cs="Calibri"/>
          <w:sz w:val="22"/>
          <w:szCs w:val="22"/>
        </w:rPr>
        <w:lastRenderedPageBreak/>
        <w:t xml:space="preserve">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="00FC2417"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  <w:r w:rsidR="00080BF0">
        <w:rPr>
          <w:rFonts w:ascii="Arial Narrow" w:hAnsi="Arial Narrow"/>
          <w:color w:val="000000"/>
          <w:sz w:val="22"/>
          <w:szCs w:val="22"/>
        </w:rPr>
        <w:t xml:space="preserve"> </w:t>
      </w:r>
      <w:r w:rsidR="00080BF0" w:rsidRPr="00080BF0">
        <w:rPr>
          <w:rFonts w:ascii="Arial Narrow" w:hAnsi="Arial Narrow"/>
          <w:color w:val="000000"/>
          <w:sz w:val="22"/>
          <w:szCs w:val="22"/>
        </w:rPr>
        <w:t>V danom prípade musí dodávateľ na vlastné náklady neprevzatý tovar odviesť a dodať nový tovar.</w:t>
      </w:r>
    </w:p>
    <w:p w14:paraId="0A067315" w14:textId="5D804CB8" w:rsidR="00E60C3F" w:rsidRPr="00981516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5.9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V prípade, že predávajúci dodáva tovar, ktorý je originálnym tovarom, v takom prípade originálny tovar:</w:t>
      </w:r>
    </w:p>
    <w:p w14:paraId="43DAF305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2B16F5FC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0ED17A63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AE54560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1E2DDD0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7221012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3B01699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6778C2A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3479AECB" w14:textId="255FCE44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87"/>
        <w:contextualSpacing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zabalený v originálnych obaloch od výrobcov požadovaných značiek, spĺňajúci všetky znaky originálneho balenia daného výrobcu,</w:t>
      </w:r>
    </w:p>
    <w:p w14:paraId="08BE5D1A" w14:textId="08D3098D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76" w:hanging="709"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originálny, nesmie byť recyklovaný, renovovaný, repasovaný a pod..</w:t>
      </w:r>
    </w:p>
    <w:p w14:paraId="3B8D6C13" w14:textId="2A62D96A" w:rsidR="00BA2865" w:rsidRPr="00737FAA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5.10    </w:t>
      </w:r>
      <w:r w:rsidR="00BA2865" w:rsidRPr="007F32BF">
        <w:rPr>
          <w:rFonts w:ascii="Arial Narrow" w:hAnsi="Arial Narrow"/>
          <w:sz w:val="22"/>
          <w:szCs w:val="22"/>
        </w:rPr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="00BA2865" w:rsidRPr="007F32BF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sú uvedené</w:t>
      </w:r>
      <w:r w:rsidR="00BA2865"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="00A66070">
        <w:rPr>
          <w:rFonts w:ascii="Arial Narrow" w:hAnsi="Arial Narrow"/>
          <w:sz w:val="22"/>
          <w:szCs w:val="22"/>
        </w:rPr>
        <w:t xml:space="preserve">, ktorí sú známi </w:t>
      </w:r>
      <w:r w:rsidR="00BA2865" w:rsidRPr="00737FAA">
        <w:rPr>
          <w:rFonts w:ascii="Arial Narrow" w:hAnsi="Arial Narrow"/>
          <w:sz w:val="22"/>
          <w:szCs w:val="22"/>
        </w:rPr>
        <w:t>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="00BA2865" w:rsidRPr="00737FAA">
        <w:rPr>
          <w:rFonts w:ascii="Arial Narrow" w:hAnsi="Arial Narrow"/>
          <w:sz w:val="22"/>
          <w:szCs w:val="22"/>
        </w:rPr>
        <w:t>dátum narodenia.</w:t>
      </w:r>
    </w:p>
    <w:p w14:paraId="3B77E42D" w14:textId="341C4CF5" w:rsidR="00BA2865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5.11   </w:t>
      </w:r>
      <w:r w:rsidR="00D5473D"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 w:rsidR="00D5473D"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017972EF" w14:textId="5433FFF0" w:rsidR="00BA2865" w:rsidRPr="00BA2865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5.12    </w:t>
      </w:r>
      <w:r w:rsidR="00BA2865"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="00BA2865"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="00BA2865"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informácie o novom subdodávateľo</w:t>
      </w:r>
      <w:r w:rsidR="00BA2865">
        <w:rPr>
          <w:rFonts w:ascii="Arial Narrow" w:hAnsi="Arial Narrow"/>
          <w:sz w:val="22"/>
          <w:szCs w:val="22"/>
        </w:rPr>
        <w:t xml:space="preserve">vi v rozsahu údajov podľa bodu </w:t>
      </w:r>
      <w:r w:rsidR="009E0774">
        <w:rPr>
          <w:rFonts w:ascii="Arial Narrow" w:hAnsi="Arial Narrow"/>
          <w:sz w:val="22"/>
          <w:szCs w:val="22"/>
        </w:rPr>
        <w:t xml:space="preserve"> 5.10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080BF0">
        <w:rPr>
          <w:rFonts w:ascii="Arial Narrow" w:hAnsi="Arial Narrow"/>
          <w:sz w:val="22"/>
          <w:szCs w:val="22"/>
        </w:rPr>
        <w:t>Č</w:t>
      </w:r>
      <w:r w:rsidR="00A979CF">
        <w:rPr>
          <w:rFonts w:ascii="Arial Narrow" w:hAnsi="Arial Narrow"/>
          <w:sz w:val="22"/>
          <w:szCs w:val="22"/>
        </w:rPr>
        <w:t>lánku</w:t>
      </w:r>
      <w:r w:rsidR="00343954">
        <w:rPr>
          <w:rFonts w:ascii="Arial Narrow" w:hAnsi="Arial Narrow"/>
          <w:sz w:val="22"/>
          <w:szCs w:val="22"/>
        </w:rPr>
        <w:t>.</w:t>
      </w:r>
      <w:r w:rsidR="00A979CF">
        <w:rPr>
          <w:rFonts w:ascii="Arial Narrow" w:hAnsi="Arial Narrow"/>
          <w:sz w:val="22"/>
          <w:szCs w:val="22"/>
        </w:rPr>
        <w:t xml:space="preserve"> </w:t>
      </w:r>
      <w:r w:rsidR="00343954">
        <w:rPr>
          <w:rFonts w:ascii="Arial Narrow" w:hAnsi="Arial Narrow"/>
          <w:sz w:val="22"/>
          <w:szCs w:val="22"/>
        </w:rPr>
        <w:t>Pri</w:t>
      </w:r>
      <w:r w:rsidR="00BA2865" w:rsidRPr="00BA2865">
        <w:rPr>
          <w:rFonts w:ascii="Arial Narrow" w:hAnsi="Arial Narrow"/>
          <w:sz w:val="22"/>
          <w:szCs w:val="22"/>
        </w:rPr>
        <w:t xml:space="preserve">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14:paraId="1289C8E3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678E64B7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7FC1964F" w14:textId="77777777" w:rsidR="00431AEE" w:rsidRPr="00431AEE" w:rsidRDefault="00431AEE" w:rsidP="00431AEE">
      <w:pPr>
        <w:pStyle w:val="Odsekzoznamu"/>
        <w:widowControl w:val="0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2B3AF379" w14:textId="5CBAA7BB" w:rsidR="000A644D" w:rsidRPr="001F4EE1" w:rsidRDefault="000A644D" w:rsidP="00431AEE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0F9B28BA" w14:textId="77777777" w:rsidR="000A644D" w:rsidRPr="000A644D" w:rsidRDefault="00052BBB" w:rsidP="00F6108F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14:paraId="4E76164A" w14:textId="77777777" w:rsidR="00FC2417" w:rsidRPr="00A04F38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2341E53F" w14:textId="77777777" w:rsidR="00FC2417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2046147" w14:textId="4DF8C739" w:rsidR="00BB427D" w:rsidRDefault="00BB427D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>predávajúcim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6D14ADE4" w14:textId="78D2D7DB" w:rsidR="00BB427D" w:rsidRPr="009E0774" w:rsidRDefault="00BB427D" w:rsidP="009E0774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A979CF">
        <w:rPr>
          <w:rFonts w:ascii="Arial Narrow" w:hAnsi="Arial Narrow" w:cs="Calibri"/>
          <w:sz w:val="22"/>
          <w:szCs w:val="22"/>
        </w:rPr>
        <w:t>k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9E0774">
        <w:rPr>
          <w:rFonts w:ascii="Arial Narrow" w:hAnsi="Arial Narrow"/>
          <w:sz w:val="22"/>
          <w:szCs w:val="22"/>
        </w:rPr>
        <w:t xml:space="preserve"> 5.17</w:t>
      </w:r>
      <w:r w:rsidR="00A979CF" w:rsidRPr="009E0774">
        <w:rPr>
          <w:rFonts w:ascii="Arial Narrow" w:hAnsi="Arial Narrow" w:cs="Calibri"/>
          <w:sz w:val="22"/>
          <w:szCs w:val="22"/>
        </w:rPr>
        <w:t xml:space="preserve">. </w:t>
      </w:r>
      <w:r w:rsidRPr="009E0774">
        <w:rPr>
          <w:rFonts w:ascii="Arial Narrow" w:hAnsi="Arial Narrow" w:cs="Calibri"/>
          <w:sz w:val="22"/>
          <w:szCs w:val="22"/>
        </w:rPr>
        <w:t xml:space="preserve">tohto </w:t>
      </w:r>
      <w:r w:rsidR="00FC1C9F" w:rsidRPr="009E0774">
        <w:rPr>
          <w:rFonts w:ascii="Arial Narrow" w:hAnsi="Arial Narrow" w:cs="Calibri"/>
          <w:sz w:val="22"/>
          <w:szCs w:val="22"/>
        </w:rPr>
        <w:t xml:space="preserve">Článku </w:t>
      </w:r>
      <w:r w:rsidRPr="009E0774">
        <w:rPr>
          <w:rFonts w:ascii="Arial Narrow" w:hAnsi="Arial Narrow" w:cs="Calibri"/>
          <w:sz w:val="22"/>
          <w:szCs w:val="22"/>
        </w:rPr>
        <w:t>zmluvy.</w:t>
      </w:r>
    </w:p>
    <w:p w14:paraId="50F5D73F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39D36FB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2810A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2E6683D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9A842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C3789AC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7721B5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BF0753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A5FD5B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1CEF5525" w14:textId="32CD55C3" w:rsidR="00431AEE" w:rsidRPr="006665FE" w:rsidRDefault="00431AEE" w:rsidP="00431AEE">
      <w:pPr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24A234C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7DCE6816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727C18F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1DD78BA3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7114AB14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40F40751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6CC97B6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verejný ochranca práv,</w:t>
      </w:r>
    </w:p>
    <w:p w14:paraId="088F009F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1179938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315DE1CC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9AC0AA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58227832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2941CA49" w14:textId="2D0D4BF5" w:rsidR="00431AEE" w:rsidRPr="00431AE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D600082" w14:textId="77777777"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14:paraId="77005EA7" w14:textId="72DF55B8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43C2E4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003E0077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5FA83F5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3C8D660" w14:textId="65A49524" w:rsidR="00FC2417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DA3E65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7AD506A0" w14:textId="77777777" w:rsidR="00B06A73" w:rsidRPr="00930F80" w:rsidRDefault="00B06A73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596C1BBD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237105FE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A747A18" w14:textId="77777777" w:rsidR="00431AEE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354E344" w14:textId="77777777" w:rsidR="00AB4B27" w:rsidRPr="00AB4B27" w:rsidRDefault="00AB4B27" w:rsidP="00AB4B27">
      <w:pPr>
        <w:pStyle w:val="CTL"/>
        <w:numPr>
          <w:ilvl w:val="0"/>
          <w:numId w:val="0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</w:p>
    <w:p w14:paraId="06396D12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641A017C" w14:textId="3379E692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</w:t>
      </w:r>
      <w:r w:rsidR="009E077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54B7E9DB" w14:textId="77777777"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21FC7E9E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8BEE779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2E936168" w14:textId="360EF7F8" w:rsidR="00FC2417" w:rsidRPr="00F825A4" w:rsidRDefault="00FC2417" w:rsidP="00431AEE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7E6B49">
        <w:rPr>
          <w:rFonts w:ascii="Arial Narrow" w:hAnsi="Arial Narrow"/>
          <w:i/>
          <w:sz w:val="22"/>
          <w:szCs w:val="22"/>
          <w:highlight w:val="yellow"/>
        </w:rPr>
        <w:t>24 mesiacov</w:t>
      </w:r>
      <w:r w:rsidR="00DA3E65">
        <w:rPr>
          <w:rFonts w:ascii="Arial Narrow" w:hAnsi="Arial Narrow"/>
          <w:sz w:val="22"/>
          <w:szCs w:val="22"/>
        </w:rPr>
        <w:t>.</w:t>
      </w:r>
      <w:r w:rsidR="00DA3E65" w:rsidRPr="00B755DB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670CAD5E" w14:textId="6B7A7524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 w:rsidR="007E6B49">
        <w:rPr>
          <w:rFonts w:ascii="Arial Narrow" w:hAnsi="Arial Narrow" w:cs="Calibri"/>
          <w:sz w:val="22"/>
          <w:szCs w:val="22"/>
        </w:rPr>
        <w:t>.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C63E023" w14:textId="164ECB3A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</w:t>
      </w:r>
      <w:r w:rsidR="00F706F1">
        <w:rPr>
          <w:rFonts w:ascii="Arial Narrow" w:hAnsi="Arial Narrow" w:cs="Calibri"/>
          <w:sz w:val="22"/>
          <w:szCs w:val="22"/>
        </w:rPr>
        <w:t>s</w:t>
      </w:r>
      <w:r w:rsidR="00F706F1" w:rsidRPr="00930F80">
        <w:rPr>
          <w:rFonts w:ascii="Arial Narrow" w:hAnsi="Arial Narrow" w:cs="Calibri"/>
          <w:sz w:val="22"/>
          <w:szCs w:val="22"/>
        </w:rPr>
        <w:t xml:space="preserve">a </w:t>
      </w:r>
      <w:r w:rsidRPr="00930F80">
        <w:rPr>
          <w:rFonts w:ascii="Arial Narrow" w:hAnsi="Arial Narrow" w:cs="Calibri"/>
          <w:sz w:val="22"/>
          <w:szCs w:val="22"/>
        </w:rPr>
        <w:t xml:space="preserve">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4E9A9B9F" w14:textId="62AB663A" w:rsidR="00FC2417" w:rsidRPr="00930F80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7.4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1C50F4D0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68CC7F11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08338F2A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9B3356C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7CB5F654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D07E585" w14:textId="016F027B" w:rsidR="00FC2417" w:rsidRDefault="000D78C0" w:rsidP="000D78C0">
      <w:pPr>
        <w:pStyle w:val="CTL"/>
        <w:numPr>
          <w:ilvl w:val="1"/>
          <w:numId w:val="4"/>
        </w:numPr>
        <w:tabs>
          <w:tab w:val="left" w:pos="567"/>
        </w:tabs>
        <w:ind w:left="405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</w:t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>
        <w:rPr>
          <w:rFonts w:ascii="Arial Narrow" w:hAnsi="Arial Narrow" w:cs="Calibri"/>
          <w:sz w:val="22"/>
          <w:szCs w:val="22"/>
        </w:rPr>
        <w:t>ku podľa bodu 7</w:t>
      </w:r>
      <w:r w:rsidR="0077096A">
        <w:rPr>
          <w:rFonts w:ascii="Arial Narrow" w:hAnsi="Arial Narrow" w:cs="Calibri"/>
          <w:sz w:val="22"/>
          <w:szCs w:val="22"/>
        </w:rPr>
        <w:t>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redávajúci.</w:t>
      </w:r>
    </w:p>
    <w:p w14:paraId="7B78B8D5" w14:textId="4AA52C14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tejto zmluvy má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upujúci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nárok na náhradu škody.</w:t>
      </w:r>
    </w:p>
    <w:p w14:paraId="6157B09F" w14:textId="44E68DB2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>V prípade nárokov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upujúceho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podľa bodu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.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písm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b) a c)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 zmluvy je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povinný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dodať chýbajúce množstvo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časti , alebo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vymeniť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vadný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 za tovar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bez vád v lehote do </w:t>
      </w:r>
      <w:r w:rsidR="007E6B49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30 dní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doručenia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reklamácie v zmysle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ohto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článku zmluvy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. V tomto prípade zabezpečí odobratie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vadného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z 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m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iesta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a dodanie bezchybného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chýbajúceho množstva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miesto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svoje náklady. </w:t>
      </w:r>
    </w:p>
    <w:p w14:paraId="72FD000C" w14:textId="62548E0B"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CC27AD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EF7B94D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308CC35F" w14:textId="13FF545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232FEBD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EDAE991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4BB5F27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077E9F5" w14:textId="1782AEC3" w:rsidR="00FC2417" w:rsidRPr="007F32BF" w:rsidRDefault="00431AEE" w:rsidP="00431AEE">
      <w:pPr>
        <w:pStyle w:val="CTL"/>
        <w:numPr>
          <w:ilvl w:val="1"/>
          <w:numId w:val="5"/>
        </w:numPr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135714BA" w14:textId="120C58A7"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>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0EC2EA4F" w14:textId="77777777"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66A3834B" w14:textId="41C3FF8D"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0D78C0">
        <w:rPr>
          <w:rFonts w:ascii="Arial Narrow" w:hAnsi="Arial Narrow" w:cs="Calibri"/>
          <w:sz w:val="22"/>
          <w:szCs w:val="22"/>
        </w:rPr>
        <w:t>bod 5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0D78C0">
        <w:rPr>
          <w:rFonts w:ascii="Arial Narrow" w:hAnsi="Arial Narrow" w:cs="Calibri"/>
          <w:sz w:val="22"/>
          <w:szCs w:val="22"/>
        </w:rPr>
        <w:t>7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29F0CB59" w14:textId="4C951B35" w:rsidR="00FC2417" w:rsidRPr="00F0274A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>V</w:t>
      </w:r>
      <w:r w:rsidR="000D78C0">
        <w:rPr>
          <w:rFonts w:ascii="Arial Narrow" w:hAnsi="Arial Narrow" w:cs="Calibri"/>
          <w:sz w:val="22"/>
          <w:szCs w:val="22"/>
        </w:rPr>
        <w:t>I</w:t>
      </w:r>
      <w:r w:rsidRPr="00F0274A">
        <w:rPr>
          <w:rFonts w:ascii="Arial Narrow" w:hAnsi="Arial Narrow" w:cs="Calibri"/>
          <w:sz w:val="22"/>
          <w:szCs w:val="22"/>
        </w:rPr>
        <w:t xml:space="preserve">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DE1C80A" w14:textId="436D242E" w:rsidR="00343954" w:rsidRDefault="00343954" w:rsidP="0034395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 musí dodržiavať nasledovné podmienky pri plnení zmluvy a </w:t>
      </w:r>
      <w:r w:rsidR="00F706F1">
        <w:rPr>
          <w:rFonts w:ascii="Arial Narrow" w:hAnsi="Arial Narrow" w:cs="Calibri"/>
          <w:sz w:val="22"/>
          <w:szCs w:val="22"/>
        </w:rPr>
        <w:t xml:space="preserve">kupujúci </w:t>
      </w:r>
      <w:r>
        <w:rPr>
          <w:rFonts w:ascii="Arial Narrow" w:hAnsi="Arial Narrow" w:cs="Calibri"/>
          <w:sz w:val="22"/>
          <w:szCs w:val="22"/>
        </w:rPr>
        <w:t>má právo to počas trvania zmluvy kontrolovať:</w:t>
      </w:r>
    </w:p>
    <w:p w14:paraId="7C543E15" w14:textId="5031F487" w:rsidR="003B53E8" w:rsidRDefault="00D2074E" w:rsidP="00D2074E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  <w:r>
        <w:rPr>
          <w:rFonts w:ascii="Arial Narrow" w:hAnsi="Arial Narrow" w:cs="Calibri"/>
          <w:sz w:val="22"/>
          <w:szCs w:val="22"/>
          <w:lang w:val="sk-SK" w:eastAsia="en-US"/>
        </w:rPr>
        <w:t xml:space="preserve">- </w:t>
      </w:r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v rámci dodávky tovaru vykonať zber obalového materiálu, </w:t>
      </w:r>
      <w:proofErr w:type="spellStart"/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>t.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j</w:t>
      </w:r>
      <w:proofErr w:type="spellEnd"/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. predovšetkým kartónov, fólii a lepeniek a následne zabezpečí ekologickú likvidáciu týchto obalov, a to tak aby boli dodržané 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>povinnost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i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vyplývajúc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e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</w:t>
      </w:r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>zo zákona o odpadoch č. 79/2015 Z. z.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.</w:t>
      </w:r>
    </w:p>
    <w:p w14:paraId="535FC6F4" w14:textId="77777777" w:rsidR="000D78C0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198ADFAF" w14:textId="77777777" w:rsidR="000D78C0" w:rsidRPr="003B53E8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46A5EAA7" w14:textId="0135C56E" w:rsidR="00FC2417" w:rsidRPr="00F50D9F" w:rsidRDefault="000D78C0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IX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627E367" w14:textId="77777777"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4BAF8B65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59EFC201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234BE559" w14:textId="4603DEAC" w:rsidR="00FC2417" w:rsidRPr="00F50D9F" w:rsidRDefault="000D78C0" w:rsidP="000D78C0">
      <w:pPr>
        <w:pStyle w:val="CTL"/>
        <w:numPr>
          <w:ilvl w:val="1"/>
          <w:numId w:val="7"/>
        </w:numPr>
        <w:tabs>
          <w:tab w:val="left" w:pos="567"/>
        </w:tabs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pokuty a úroky </w:t>
      </w: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F50D9F">
        <w:rPr>
          <w:rFonts w:ascii="Arial Narrow" w:hAnsi="Arial Narrow" w:cs="Calibri"/>
          <w:sz w:val="22"/>
          <w:szCs w:val="22"/>
        </w:rPr>
        <w:t>z omeškania:</w:t>
      </w:r>
    </w:p>
    <w:p w14:paraId="31AA55A2" w14:textId="60DA15AF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="000D78C0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EA3FA92" w14:textId="13BF35A9"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podľa čl. VII bod 7.2. a 7.7.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3D0A143" w14:textId="7DEEAF9E" w:rsidR="00FC2417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3F32D3F" w14:textId="65B9BF50" w:rsidR="0036357C" w:rsidRPr="007F32BF" w:rsidRDefault="0036357C" w:rsidP="0036357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za porušenie povinnosti podľa bodu </w:t>
      </w:r>
      <w:r w:rsidR="000D78C0">
        <w:rPr>
          <w:rFonts w:ascii="Arial Narrow" w:hAnsi="Arial Narrow" w:cs="Calibri"/>
          <w:sz w:val="22"/>
          <w:szCs w:val="22"/>
          <w:lang w:val="sk-SK"/>
        </w:rPr>
        <w:t>5.19</w:t>
      </w:r>
      <w:r w:rsidRPr="000D78C0">
        <w:rPr>
          <w:rFonts w:ascii="Arial Narrow" w:hAnsi="Arial Narrow" w:cs="Calibri"/>
          <w:sz w:val="22"/>
          <w:szCs w:val="22"/>
          <w:lang w:val="sk-SK"/>
        </w:rPr>
        <w:t xml:space="preserve"> je kupujúci</w:t>
      </w:r>
      <w:r>
        <w:rPr>
          <w:rFonts w:ascii="Arial Narrow" w:hAnsi="Arial Narrow" w:cs="Calibri"/>
          <w:sz w:val="22"/>
          <w:szCs w:val="22"/>
          <w:lang w:val="sk-SK"/>
        </w:rPr>
        <w:t xml:space="preserve"> oprávnený uplatniť si zmluvnú pokutu vo výške </w:t>
      </w:r>
      <w:r w:rsidR="000D78C0">
        <w:rPr>
          <w:rFonts w:ascii="Arial Narrow" w:hAnsi="Arial Narrow" w:cs="Calibri"/>
          <w:sz w:val="22"/>
          <w:szCs w:val="22"/>
          <w:lang w:val="sk-SK"/>
        </w:rPr>
        <w:t>30 000</w:t>
      </w:r>
      <w:r>
        <w:rPr>
          <w:rFonts w:ascii="Arial Narrow" w:hAnsi="Arial Narrow" w:cs="Calibri"/>
          <w:sz w:val="22"/>
          <w:szCs w:val="22"/>
          <w:lang w:val="sk-SK"/>
        </w:rPr>
        <w:t xml:space="preserve"> EUR za každé porušenie. </w:t>
      </w:r>
    </w:p>
    <w:p w14:paraId="1847A8AB" w14:textId="77777777"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01E650B" w14:textId="2EB28329" w:rsidR="007E5974" w:rsidRPr="00AD6D27" w:rsidRDefault="002E5A6D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9.3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14:paraId="7916FDF5" w14:textId="77777777"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02198B3B" w14:textId="29F1B70D" w:rsidR="00FC2417" w:rsidRDefault="002E5A6D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28FF0737" w14:textId="77777777"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DB234C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714F49DF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AC485F9" w14:textId="01E60B61" w:rsidR="00A60B71" w:rsidRPr="00A60B71" w:rsidRDefault="00A60B71" w:rsidP="002E5A6D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36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14:paraId="40548CC1" w14:textId="77777777"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6A8A627" w14:textId="77777777"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14:paraId="0EFAD813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8400354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5ACC90B8" w14:textId="297EC4AD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74D8CF90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C9FB6A8" w14:textId="77777777"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62F21DF" w14:textId="6CB02BB7"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693355DB" w14:textId="23ADE708"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225621">
        <w:rPr>
          <w:rFonts w:ascii="Arial Narrow" w:hAnsi="Arial Narrow"/>
          <w:sz w:val="22"/>
          <w:szCs w:val="22"/>
        </w:rPr>
        <w:t xml:space="preserve">podľa bodov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556477" w:rsidRPr="00225621">
        <w:rPr>
          <w:rFonts w:ascii="Arial Narrow" w:hAnsi="Arial Narrow"/>
          <w:sz w:val="22"/>
          <w:szCs w:val="22"/>
          <w:lang w:val="sk-SK"/>
        </w:rPr>
        <w:t>1</w:t>
      </w:r>
      <w:r w:rsidR="00D5473D" w:rsidRPr="00225621">
        <w:rPr>
          <w:rFonts w:ascii="Arial Narrow" w:hAnsi="Arial Narrow"/>
          <w:sz w:val="22"/>
          <w:szCs w:val="22"/>
        </w:rPr>
        <w:t xml:space="preserve">. až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19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71719756" w14:textId="77777777"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14:paraId="2DC7A3D9" w14:textId="77777777" w:rsidR="00E53378" w:rsidRPr="00E53378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EE57AFF" w14:textId="77777777" w:rsidR="00393167" w:rsidRPr="00393167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D27930F" w14:textId="77777777" w:rsidR="00C07A26" w:rsidRPr="00C07A26" w:rsidRDefault="00393167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</w:t>
      </w:r>
    </w:p>
    <w:p w14:paraId="5F6C824B" w14:textId="06F1B1B5" w:rsidR="00C07A26" w:rsidRPr="002B4BDB" w:rsidRDefault="002B4BDB" w:rsidP="002B4BDB">
      <w:pPr>
        <w:tabs>
          <w:tab w:val="clear" w:pos="2160"/>
          <w:tab w:val="clear" w:pos="2880"/>
          <w:tab w:val="clear" w:pos="4500"/>
        </w:tabs>
        <w:spacing w:before="120"/>
        <w:ind w:left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d) </w:t>
      </w:r>
      <w:r w:rsidR="00C07A26" w:rsidRPr="002B4BDB">
        <w:rPr>
          <w:rFonts w:ascii="Arial Narrow" w:hAnsi="Arial Narrow"/>
          <w:sz w:val="22"/>
          <w:szCs w:val="22"/>
        </w:rPr>
        <w:t xml:space="preserve">predávajúci nebol v čase uzatvorenia tejto zmluvy alebo počas doby trvania jej platnosti a účinnosti zapísaný v registri partnerov verejného sektora. </w:t>
      </w:r>
    </w:p>
    <w:p w14:paraId="24AC6733" w14:textId="1C483860" w:rsidR="00393167" w:rsidRPr="00393167" w:rsidRDefault="00393167" w:rsidP="002B4BDB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851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4FFCBD9" w14:textId="371870BF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10.5    </w:t>
      </w:r>
      <w:r w:rsidR="00FC2417" w:rsidRPr="002E5A6D">
        <w:rPr>
          <w:rFonts w:ascii="Arial Narrow" w:hAnsi="Arial Narrow" w:cs="Calibri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="007E5974" w:rsidRPr="002E5A6D">
        <w:rPr>
          <w:rFonts w:ascii="Arial Narrow" w:hAnsi="Arial Narrow" w:cs="Calibri"/>
          <w:sz w:val="22"/>
          <w:szCs w:val="22"/>
        </w:rPr>
        <w:t xml:space="preserve"> </w:t>
      </w:r>
    </w:p>
    <w:p w14:paraId="38097EBD" w14:textId="77777777" w:rsidR="004A4C74" w:rsidRPr="009C4031" w:rsidRDefault="004A4C74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CD034C1" w14:textId="31EAF30A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</w:t>
      </w:r>
      <w:r w:rsidR="002E5A6D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0A84CA8D" w14:textId="77777777" w:rsidR="00964994" w:rsidRPr="00CE6A92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35B2F35" w14:textId="6566E210" w:rsidR="00D84E00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    </w:t>
      </w:r>
      <w:r w:rsidR="00D84E00" w:rsidRPr="002E5A6D">
        <w:rPr>
          <w:rFonts w:ascii="Arial Narrow" w:hAnsi="Arial Narrow"/>
          <w:sz w:val="22"/>
          <w:szCs w:val="22"/>
        </w:rPr>
        <w:t xml:space="preserve">Akákoľvek písomnosť alebo iné správy, ktoré sa doručujú v súvislosti </w:t>
      </w:r>
      <w:r w:rsidR="00FF6247" w:rsidRPr="002E5A6D">
        <w:rPr>
          <w:rFonts w:ascii="Arial Narrow" w:hAnsi="Arial Narrow"/>
          <w:sz w:val="22"/>
          <w:szCs w:val="22"/>
        </w:rPr>
        <w:t xml:space="preserve">so </w:t>
      </w:r>
      <w:r w:rsidR="00D84E00" w:rsidRPr="002E5A6D">
        <w:rPr>
          <w:rFonts w:ascii="Arial Narrow" w:hAnsi="Arial Narrow"/>
          <w:sz w:val="22"/>
          <w:szCs w:val="22"/>
        </w:rPr>
        <w:t>zmluvou druhej Zmluvnej strane (každá z nich ďalej ako „</w:t>
      </w:r>
      <w:r w:rsidR="00D84E00" w:rsidRPr="002E5A6D">
        <w:rPr>
          <w:rFonts w:ascii="Arial Narrow" w:hAnsi="Arial Narrow"/>
          <w:b/>
          <w:sz w:val="22"/>
          <w:szCs w:val="22"/>
        </w:rPr>
        <w:t>Oznámenie</w:t>
      </w:r>
      <w:r w:rsidR="00D84E00" w:rsidRPr="002E5A6D">
        <w:rPr>
          <w:rFonts w:ascii="Arial Narrow" w:hAnsi="Arial Narrow"/>
          <w:sz w:val="22"/>
          <w:szCs w:val="22"/>
        </w:rPr>
        <w:t>“) musia byť:</w:t>
      </w:r>
    </w:p>
    <w:p w14:paraId="7C2ECFA1" w14:textId="46BCA5D4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firstLine="709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 xml:space="preserve">a) </w:t>
      </w:r>
      <w:r w:rsidR="00FC2417" w:rsidRPr="002E5A6D">
        <w:rPr>
          <w:rFonts w:ascii="Arial Narrow" w:hAnsi="Arial Narrow"/>
          <w:sz w:val="22"/>
          <w:szCs w:val="22"/>
        </w:rPr>
        <w:t>v písomnej podobe,</w:t>
      </w:r>
    </w:p>
    <w:p w14:paraId="4E3295B3" w14:textId="7C09394A" w:rsidR="002E5A6D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</w:t>
      </w:r>
      <w:r w:rsidRPr="002E5A6D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</w:t>
      </w:r>
    </w:p>
    <w:p w14:paraId="1F4E3227" w14:textId="6A42855C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11.2    </w:t>
      </w:r>
      <w:r w:rsidR="00FC2417" w:rsidRPr="002E5A6D">
        <w:rPr>
          <w:rFonts w:ascii="Arial Narrow" w:hAnsi="Arial Narrow"/>
          <w:sz w:val="22"/>
          <w:szCs w:val="22"/>
        </w:rPr>
        <w:t xml:space="preserve">Oznámenie poskytované </w:t>
      </w:r>
      <w:r w:rsidR="006618E4" w:rsidRPr="002E5A6D">
        <w:rPr>
          <w:rFonts w:ascii="Arial Narrow" w:hAnsi="Arial Narrow"/>
          <w:sz w:val="22"/>
          <w:szCs w:val="22"/>
        </w:rPr>
        <w:t>kupujúcemu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 w:rsidRPr="002E5A6D">
        <w:rPr>
          <w:rFonts w:ascii="Arial Narrow" w:hAnsi="Arial Narrow"/>
          <w:sz w:val="22"/>
          <w:szCs w:val="22"/>
        </w:rPr>
        <w:t>kupujúci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priebežne písomne oznámi </w:t>
      </w:r>
      <w:r w:rsidR="006618E4" w:rsidRPr="002E5A6D">
        <w:rPr>
          <w:rFonts w:ascii="Arial Narrow" w:hAnsi="Arial Narrow"/>
          <w:sz w:val="22"/>
          <w:szCs w:val="22"/>
        </w:rPr>
        <w:t>predávajúcemu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 týmto </w:t>
      </w:r>
      <w:r w:rsidR="006618E4" w:rsidRPr="002E5A6D">
        <w:rPr>
          <w:rFonts w:ascii="Arial Narrow" w:hAnsi="Arial Narrow"/>
          <w:sz w:val="22"/>
          <w:szCs w:val="22"/>
        </w:rPr>
        <w:t>Článkom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>zmluvy:</w:t>
      </w:r>
    </w:p>
    <w:p w14:paraId="15E6B220" w14:textId="2F081352" w:rsidR="00FC2417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>
        <w:rPr>
          <w:rFonts w:ascii="Arial Narrow" w:hAnsi="Arial Narrow" w:cs="Times New Roman"/>
          <w:lang w:eastAsia="cs-CZ"/>
        </w:rPr>
        <w:lastRenderedPageBreak/>
        <w:t>K</w:t>
      </w:r>
      <w:proofErr w:type="spellStart"/>
      <w:r w:rsidRPr="00A07392">
        <w:rPr>
          <w:rFonts w:ascii="Arial Narrow" w:hAnsi="Arial Narrow" w:cs="Times New Roman"/>
          <w:lang w:val="x-none" w:eastAsia="cs-CZ"/>
        </w:rPr>
        <w:t>upujúci</w:t>
      </w:r>
      <w:proofErr w:type="spellEnd"/>
      <w:r w:rsidR="00AD6A04" w:rsidRPr="00A07392">
        <w:rPr>
          <w:rFonts w:ascii="Arial Narrow" w:hAnsi="Arial Narrow" w:cs="Times New Roman"/>
          <w:lang w:val="x-none" w:eastAsia="cs-CZ"/>
        </w:rPr>
        <w:t>:</w:t>
      </w:r>
    </w:p>
    <w:p w14:paraId="75BE5641" w14:textId="77777777" w:rsidR="002E5A6D" w:rsidRPr="00A07392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</w:p>
    <w:p w14:paraId="4E4C32B1" w14:textId="77777777" w:rsidR="00485F33" w:rsidRPr="00A07392" w:rsidRDefault="001D0C05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A07392">
        <w:rPr>
          <w:rFonts w:ascii="Arial Narrow" w:hAnsi="Arial Narrow"/>
          <w:sz w:val="22"/>
          <w:szCs w:val="22"/>
        </w:rPr>
        <w:t>Ministerstvo vnútra Slovenskej republiky</w:t>
      </w:r>
    </w:p>
    <w:p w14:paraId="5C418B90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>Pribinova 2</w:t>
      </w:r>
    </w:p>
    <w:p w14:paraId="5993F64B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812 72 Bratislava </w:t>
      </w:r>
    </w:p>
    <w:p w14:paraId="1C5C7311" w14:textId="6BA6A548" w:rsidR="00CE6A92" w:rsidRPr="009545F8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>k rukám:</w:t>
      </w:r>
      <w:r w:rsidRPr="00A07392">
        <w:rPr>
          <w:rFonts w:ascii="Arial Narrow" w:hAnsi="Arial Narrow" w:cs="Times New Roman"/>
          <w:lang w:val="x-none" w:eastAsia="cs-CZ"/>
        </w:rPr>
        <w:tab/>
      </w:r>
      <w:r w:rsidR="009545F8">
        <w:rPr>
          <w:rFonts w:ascii="Arial Narrow" w:hAnsi="Arial Narrow" w:cs="Times New Roman"/>
          <w:lang w:eastAsia="cs-CZ"/>
        </w:rPr>
        <w:t xml:space="preserve"> </w:t>
      </w:r>
    </w:p>
    <w:p w14:paraId="21B70228" w14:textId="435FFF8C" w:rsidR="00CE6A92" w:rsidRPr="009545F8" w:rsidRDefault="00A073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tel.: </w:t>
      </w:r>
    </w:p>
    <w:p w14:paraId="04DA8E1A" w14:textId="5047F43F" w:rsidR="00CE6A92" w:rsidRPr="00A07392" w:rsidRDefault="00CE6A92" w:rsidP="00CE6A92">
      <w:pPr>
        <w:tabs>
          <w:tab w:val="clear" w:pos="2160"/>
          <w:tab w:val="clear" w:pos="2880"/>
          <w:tab w:val="clear" w:pos="4500"/>
        </w:tabs>
        <w:ind w:firstLine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07392">
        <w:rPr>
          <w:rFonts w:ascii="Arial Narrow" w:hAnsi="Arial Narrow"/>
          <w:sz w:val="22"/>
          <w:szCs w:val="22"/>
          <w:lang w:val="x-none"/>
        </w:rPr>
        <w:t xml:space="preserve">e-mail: </w:t>
      </w:r>
      <w:hyperlink r:id="rId9" w:history="1"/>
      <w:r w:rsidR="009545F8">
        <w:t xml:space="preserve"> </w:t>
      </w:r>
    </w:p>
    <w:p w14:paraId="4F8A3F8E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5B508B3" w14:textId="77777777" w:rsidR="00FC2417" w:rsidRPr="00930F80" w:rsidRDefault="00FC2417" w:rsidP="002E5A6D">
      <w:pPr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14:paraId="0D1B73E7" w14:textId="13FF53B2" w:rsidR="00FC2417" w:rsidRDefault="00613A8C" w:rsidP="00CE6A92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2E5A6D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453A29E3" w14:textId="45EA09EB" w:rsidR="000B1213" w:rsidRPr="006916C3" w:rsidRDefault="000B1213" w:rsidP="000B1213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6916C3">
        <w:rPr>
          <w:rFonts w:ascii="Arial Narrow" w:hAnsi="Arial Narrow" w:cs="Times New Roman"/>
          <w:lang w:eastAsia="cs-CZ"/>
        </w:rPr>
        <w:t xml:space="preserve">k rukám: </w:t>
      </w:r>
    </w:p>
    <w:p w14:paraId="6365B8D0" w14:textId="5C5B6303" w:rsidR="000B1213" w:rsidRDefault="000B1213" w:rsidP="000B1213">
      <w:pPr>
        <w:tabs>
          <w:tab w:val="left" w:pos="708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e-mail: </w:t>
      </w:r>
    </w:p>
    <w:p w14:paraId="1370FE2C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78D52F3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05D063E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26F944E2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1D3F095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70D386D1" w14:textId="6E5FE436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</w:t>
      </w:r>
      <w:r w:rsidR="00FC2417"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DE7FFE6" w14:textId="7E693FC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851240C" w14:textId="7D95CF3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BE0C62F" w14:textId="77777777" w:rsidR="0055425D" w:rsidRPr="002E5A6D" w:rsidRDefault="0055425D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291FF382" w14:textId="320EF902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11.3       </w:t>
      </w:r>
      <w:r w:rsidR="00FC2417" w:rsidRPr="002E5A6D">
        <w:rPr>
          <w:rFonts w:ascii="Arial Narrow" w:hAnsi="Arial Narrow"/>
          <w:sz w:val="22"/>
          <w:szCs w:val="22"/>
        </w:rPr>
        <w:t>V prípade</w:t>
      </w:r>
      <w:r w:rsidR="00FC2417" w:rsidRPr="002E5A6D">
        <w:rPr>
          <w:rFonts w:ascii="Arial Narrow" w:hAnsi="Arial Narrow"/>
          <w:b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E5A6D">
        <w:rPr>
          <w:rFonts w:ascii="Arial Narrow" w:hAnsi="Arial Narrow"/>
          <w:sz w:val="22"/>
          <w:szCs w:val="22"/>
        </w:rPr>
        <w:t xml:space="preserve">Zmluvná </w:t>
      </w:r>
      <w:r w:rsidR="00FC2417" w:rsidRPr="002E5A6D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2E5A6D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 w:rsidRPr="002E5A6D">
        <w:rPr>
          <w:rFonts w:ascii="Arial Narrow" w:hAnsi="Arial Narrow"/>
          <w:sz w:val="22"/>
          <w:szCs w:val="22"/>
        </w:rPr>
        <w:t>Zmluvné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A82F42" w:rsidRPr="002E5A6D">
        <w:rPr>
          <w:rFonts w:ascii="Arial Narrow" w:hAnsi="Arial Narrow"/>
          <w:sz w:val="22"/>
          <w:szCs w:val="22"/>
        </w:rPr>
        <w:t xml:space="preserve">strany </w:t>
      </w:r>
      <w:r w:rsidR="002A05ED" w:rsidRPr="002E5A6D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2E5A6D">
        <w:rPr>
          <w:rFonts w:ascii="Arial Narrow" w:hAnsi="Arial Narrow"/>
          <w:sz w:val="22"/>
          <w:szCs w:val="22"/>
        </w:rPr>
        <w:t xml:space="preserve">vyhotovia </w:t>
      </w:r>
      <w:r w:rsidR="002A05ED" w:rsidRPr="002E5A6D">
        <w:rPr>
          <w:rFonts w:ascii="Arial Narrow" w:hAnsi="Arial Narrow"/>
          <w:sz w:val="22"/>
          <w:szCs w:val="22"/>
        </w:rPr>
        <w:t>písomný dodatok k tejto zmluve.</w:t>
      </w:r>
    </w:p>
    <w:p w14:paraId="02E706AD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31AEA32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54BEF699" w14:textId="77777777" w:rsidR="002E5A6D" w:rsidRPr="002E5A6D" w:rsidRDefault="002E5A6D" w:rsidP="002E5A6D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9CD9493" w14:textId="550BD530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11.4      </w:t>
      </w:r>
      <w:r w:rsidR="00FC2417"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="00FC2417"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="00FC2417"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="00FC2417"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14:paraId="6EC996C7" w14:textId="3A4DBA34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11.5    </w:t>
      </w:r>
      <w:r w:rsidR="00FC2417" w:rsidRPr="002E5A6D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E5A6D">
        <w:rPr>
          <w:rFonts w:ascii="Arial Narrow" w:hAnsi="Arial Narrow"/>
          <w:sz w:val="22"/>
          <w:szCs w:val="22"/>
        </w:rPr>
        <w:t>na území</w:t>
      </w:r>
      <w:r w:rsidR="00FC2417" w:rsidRPr="002E5A6D">
        <w:rPr>
          <w:rFonts w:ascii="Arial Narrow" w:hAnsi="Arial Narrow"/>
          <w:sz w:val="22"/>
          <w:szCs w:val="22"/>
        </w:rPr>
        <w:t> </w:t>
      </w:r>
      <w:r w:rsidR="00050114" w:rsidRPr="002E5A6D">
        <w:rPr>
          <w:rFonts w:ascii="Arial Narrow" w:hAnsi="Arial Narrow"/>
          <w:sz w:val="22"/>
          <w:szCs w:val="22"/>
        </w:rPr>
        <w:t>SR</w:t>
      </w:r>
      <w:r w:rsidR="00FC2417" w:rsidRPr="002E5A6D">
        <w:rPr>
          <w:rFonts w:ascii="Arial Narrow" w:hAnsi="Arial Narrow"/>
          <w:sz w:val="22"/>
          <w:szCs w:val="22"/>
        </w:rPr>
        <w:t>.</w:t>
      </w:r>
    </w:p>
    <w:p w14:paraId="46AA4628" w14:textId="64F228F0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11.6       </w:t>
      </w:r>
      <w:r w:rsidR="00FC2417" w:rsidRPr="002E5A6D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523BBC" w14:textId="0226A809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11.7    </w:t>
      </w:r>
      <w:r w:rsidR="00FC2417" w:rsidRPr="002E5A6D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2E5A6D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2E5A6D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6CA4E8D" w14:textId="7D0AE669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11.8   </w:t>
      </w:r>
      <w:r w:rsidR="00FC2417" w:rsidRPr="002E5A6D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2E5A6D">
        <w:rPr>
          <w:rFonts w:ascii="Arial Narrow" w:hAnsi="Arial Narrow"/>
          <w:sz w:val="22"/>
          <w:szCs w:val="22"/>
        </w:rPr>
        <w:t xml:space="preserve">podpisu obidvoma </w:t>
      </w:r>
      <w:r w:rsidR="006618E4" w:rsidRPr="002E5A6D">
        <w:rPr>
          <w:rFonts w:ascii="Arial Narrow" w:hAnsi="Arial Narrow"/>
          <w:sz w:val="22"/>
          <w:szCs w:val="22"/>
        </w:rPr>
        <w:t>Zmluvnými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F432CD" w:rsidRPr="002E5A6D">
        <w:rPr>
          <w:rFonts w:ascii="Arial Narrow" w:hAnsi="Arial Narrow"/>
          <w:sz w:val="22"/>
          <w:szCs w:val="22"/>
        </w:rPr>
        <w:t>stranami</w:t>
      </w:r>
      <w:r w:rsidR="00FC2417" w:rsidRPr="002E5A6D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2E5A6D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2E5A6D">
        <w:rPr>
          <w:rFonts w:ascii="Arial Narrow" w:hAnsi="Arial Narrow"/>
          <w:sz w:val="22"/>
          <w:szCs w:val="22"/>
        </w:rPr>
        <w:t>k</w:t>
      </w:r>
      <w:r w:rsidR="00FC2417" w:rsidRPr="002E5A6D">
        <w:rPr>
          <w:rFonts w:ascii="Arial Narrow" w:hAnsi="Arial Narrow"/>
          <w:sz w:val="22"/>
          <w:szCs w:val="22"/>
        </w:rPr>
        <w:t>upujúci.</w:t>
      </w:r>
    </w:p>
    <w:p w14:paraId="3A3433FD" w14:textId="1A298EE4" w:rsidR="00111BE1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11.9    </w:t>
      </w:r>
      <w:r w:rsidR="00111BE1" w:rsidRPr="0065099D">
        <w:rPr>
          <w:rFonts w:ascii="Arial Narrow" w:hAnsi="Arial Narrow"/>
          <w:sz w:val="22"/>
          <w:szCs w:val="22"/>
        </w:rPr>
        <w:t>Táto zmluva je vyhotovená v </w:t>
      </w:r>
      <w:r w:rsidR="005014F7" w:rsidRPr="0065099D">
        <w:rPr>
          <w:rFonts w:ascii="Arial Narrow" w:hAnsi="Arial Narrow"/>
          <w:sz w:val="22"/>
          <w:szCs w:val="22"/>
        </w:rPr>
        <w:t>piatich</w:t>
      </w:r>
      <w:r w:rsidR="00111BE1" w:rsidRPr="0065099D">
        <w:rPr>
          <w:rFonts w:ascii="Arial Narrow" w:hAnsi="Arial Narrow"/>
          <w:sz w:val="22"/>
          <w:szCs w:val="22"/>
        </w:rPr>
        <w:t xml:space="preserve"> (5) rovnopisoch s platnosťou originálu, dva (2) rovnopisy zostanú predávajúcemu a tri (3) rovnopisy zostanú kupujúcemu.</w:t>
      </w:r>
    </w:p>
    <w:p w14:paraId="7FBB56A9" w14:textId="33F38ED6" w:rsidR="00386FA2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11.10     </w:t>
      </w:r>
      <w:r w:rsidR="00FC2417" w:rsidRPr="0065099D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884DC" w14:textId="77777777"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14:paraId="690DC250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730832"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 w:rsidR="00730832">
        <w:rPr>
          <w:rFonts w:ascii="Arial Narrow" w:hAnsi="Arial Narrow"/>
          <w:sz w:val="22"/>
          <w:szCs w:val="22"/>
          <w:lang w:val="sk-SK"/>
        </w:rPr>
        <w:t>, 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4FE46176" w14:textId="47FED1CF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Štruktúrovaný rozpočet ceny </w:t>
      </w:r>
      <w:r w:rsidR="00556477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="00556477" w:rsidRPr="00701D18">
        <w:rPr>
          <w:rFonts w:ascii="Arial Narrow" w:hAnsi="Arial Narrow"/>
          <w:sz w:val="22"/>
          <w:szCs w:val="22"/>
        </w:rPr>
        <w:t>úpnej</w:t>
      </w:r>
      <w:proofErr w:type="spellEnd"/>
      <w:r w:rsidR="00556477" w:rsidRPr="00701D18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>zmluvy</w:t>
      </w:r>
    </w:p>
    <w:p w14:paraId="077BC303" w14:textId="77777777"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31F50715" w14:textId="0F7853A9" w:rsidR="00FC2417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44A8D053" w14:textId="77777777" w:rsidR="0065099D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</w:p>
    <w:p w14:paraId="1B4CE3F6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.....................</w:t>
      </w:r>
      <w:r w:rsidRPr="00F436F6">
        <w:rPr>
          <w:rFonts w:ascii="Arial Narrow" w:hAnsi="Arial Narrow"/>
          <w:sz w:val="22"/>
          <w:szCs w:val="22"/>
        </w:rPr>
        <w:tab/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dňa: .....................</w:t>
      </w:r>
    </w:p>
    <w:p w14:paraId="6FD205B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7333EC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Za Predávajúceho:</w:t>
      </w:r>
    </w:p>
    <w:p w14:paraId="33FB98A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D1CE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5E9E37E" w14:textId="77777777" w:rsidR="0065099D" w:rsidRPr="00F436F6" w:rsidRDefault="0065099D" w:rsidP="0065099D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Meno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proofErr w:type="spellStart"/>
      <w:r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68C926FF" w14:textId="77777777" w:rsidR="0065099D" w:rsidRPr="00C907E6" w:rsidRDefault="0065099D" w:rsidP="0065099D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funkcia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  <w:t xml:space="preserve">         </w:t>
      </w:r>
      <w:proofErr w:type="spellStart"/>
      <w:r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Pr="00F436F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162E34FE" w14:textId="77777777" w:rsidR="0065099D" w:rsidRPr="00701D18" w:rsidRDefault="0065099D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01D84ED" w14:textId="77777777" w:rsidR="00111BE1" w:rsidRDefault="00111BE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78138D6" w14:textId="77777777"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A389948" w14:textId="799ACB16"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6DFA90" w14:textId="6DE59BF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C9C48DD" w14:textId="1D7B123F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577C585" w14:textId="4F801A1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07508A6" w14:textId="38FBF2C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49D80A1" w14:textId="1E03D013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3521B8F" w14:textId="289F1F44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7F3FE7" w14:textId="498E5269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FC6D2B" w14:textId="7648DEF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49DF428" w14:textId="331CA34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A26EF5" w14:textId="7777777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0B1213" w:rsidSect="002B39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1B9F016" w14:textId="46A28FE8" w:rsidR="000B1213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  <w:lang w:val="sk-SK"/>
        </w:rPr>
        <w:lastRenderedPageBreak/>
        <w:t>P</w:t>
      </w:r>
      <w:proofErr w:type="spellStart"/>
      <w:r w:rsidR="000B1213" w:rsidRPr="000B1213">
        <w:rPr>
          <w:rFonts w:ascii="Arial Narrow" w:hAnsi="Arial Narrow"/>
        </w:rPr>
        <w:t>ríloha</w:t>
      </w:r>
      <w:proofErr w:type="spellEnd"/>
      <w:r w:rsidR="000B1213" w:rsidRPr="000B1213">
        <w:rPr>
          <w:rFonts w:ascii="Arial Narrow" w:hAnsi="Arial Narrow"/>
        </w:rPr>
        <w:t xml:space="preserve"> č. 1:</w:t>
      </w:r>
      <w:r w:rsidR="000B1213">
        <w:rPr>
          <w:rFonts w:ascii="Arial Narrow" w:hAnsi="Arial Narrow"/>
          <w:lang w:val="sk-SK"/>
        </w:rPr>
        <w:t xml:space="preserve"> </w:t>
      </w:r>
      <w:r w:rsidR="000B1213" w:rsidRPr="000B1213">
        <w:rPr>
          <w:rFonts w:ascii="Arial Narrow" w:hAnsi="Arial Narrow"/>
          <w:lang w:val="sk-SK"/>
        </w:rPr>
        <w:t xml:space="preserve">Opis predmetu </w:t>
      </w:r>
      <w:r w:rsidR="000B1213" w:rsidRPr="000B1213">
        <w:rPr>
          <w:rFonts w:ascii="Arial Narrow" w:hAnsi="Arial Narrow"/>
        </w:rPr>
        <w:t>zákazky</w:t>
      </w:r>
      <w:r w:rsidR="000B1213" w:rsidRPr="000B1213">
        <w:rPr>
          <w:rFonts w:ascii="Arial Narrow" w:hAnsi="Arial Narrow"/>
          <w:lang w:val="sk-SK"/>
        </w:rPr>
        <w:t>, vlastný návrh plnenia</w:t>
      </w:r>
      <w:r w:rsidR="000B1213" w:rsidRPr="000B1213">
        <w:rPr>
          <w:rFonts w:ascii="Arial Narrow" w:hAnsi="Arial Narrow"/>
        </w:rPr>
        <w:t xml:space="preserve"> </w:t>
      </w:r>
    </w:p>
    <w:p w14:paraId="256B4DC3" w14:textId="1AA59F9B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EE8B4E7" w14:textId="2775BB8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AA8539A" w14:textId="0F17B2F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B38B21A" w14:textId="2B5738A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25A899" w14:textId="4C087E89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EB1BE1" w14:textId="0EE8BAE4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1568882" w14:textId="4C7983D6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CC39011" w14:textId="21309B0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0B75EC9" w14:textId="4BC810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1C6CFB" w14:textId="51B787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8C4B95F" w14:textId="0C2FC2F3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F56A6E4" w14:textId="28BDA1B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DF15FF8" w14:textId="207AA878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9DC5FC" w14:textId="228E2B9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AB883" w14:textId="39FEFD9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654477B" w14:textId="4FB0BF3E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A580C5" w14:textId="546689C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1076175" w14:textId="6041B16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340E3D6" w14:textId="63C1F3D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2B48AC6" w14:textId="056A877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2DAFA54" w14:textId="5DB3508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54EFE" w14:textId="2B3970C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A8A603" w14:textId="41F5968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59BD5C4" w14:textId="4664803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896B64A" w14:textId="68DBEA3B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B5BFDC" w14:textId="728E405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6487A77" w14:textId="358F0E1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1D0AB5" w14:textId="624AB17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85EF13" w14:textId="41C9E91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00CA7C" w14:textId="50BCCF5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66A52E1" w14:textId="51D531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D735C9" w14:textId="50774F1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C21DD41" w14:textId="7B4A601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F5670DB" w14:textId="20485A3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BA0205" w14:textId="31FAC65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98CC9A" w14:textId="02C9425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E02D0DA" w14:textId="664189D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529AA7" w14:textId="60B85E3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034ADC" w14:textId="2436002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6B05685" w14:textId="7E99A2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FA6088" w14:textId="5DD30AF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457A1B6" w14:textId="4169693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3F59429" w14:textId="3F5425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A2E1F66" w14:textId="03114894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1A0B90" w14:textId="58753E6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4E72792" w14:textId="69DFD1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87BD43" w14:textId="6DD6BB5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1DCD569" w14:textId="36984BE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BA3FBE4" w14:textId="5322631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940A8A5" w14:textId="737B8FC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46E409" w14:textId="2D326C6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274DF5F" w14:textId="4E043C5A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38C1AD2" w14:textId="2DE4A59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7B16DF1" w14:textId="18AB37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8FB142" w14:textId="07011FD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130374D" w14:textId="2450C42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82033B" w14:textId="72AD4A7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D0DBA9F" w14:textId="570ADF4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247671" w14:textId="777777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7DF6F4C" w14:textId="1880D58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CE2533" w14:textId="0A8BFFA1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 w:rsidRPr="000B1213">
        <w:rPr>
          <w:rFonts w:ascii="Arial Narrow" w:hAnsi="Arial Narrow"/>
        </w:rPr>
        <w:lastRenderedPageBreak/>
        <w:t xml:space="preserve">Príloha č. </w:t>
      </w:r>
      <w:r w:rsidRPr="000B1213">
        <w:rPr>
          <w:rFonts w:ascii="Arial Narrow" w:hAnsi="Arial Narrow"/>
          <w:lang w:val="sk-SK"/>
        </w:rPr>
        <w:t>2</w:t>
      </w:r>
      <w:r w:rsidRPr="000B1213">
        <w:rPr>
          <w:rFonts w:ascii="Arial Narrow" w:hAnsi="Arial Narrow"/>
        </w:rPr>
        <w:t xml:space="preserve">: Štruktúrovaný rozpočet ceny </w:t>
      </w:r>
      <w:r w:rsidRPr="000B1213">
        <w:rPr>
          <w:rFonts w:ascii="Arial Narrow" w:hAnsi="Arial Narrow"/>
          <w:lang w:val="sk-SK"/>
        </w:rPr>
        <w:t>k</w:t>
      </w:r>
      <w:proofErr w:type="spellStart"/>
      <w:r w:rsidRPr="000B1213">
        <w:rPr>
          <w:rFonts w:ascii="Arial Narrow" w:hAnsi="Arial Narrow"/>
        </w:rPr>
        <w:t>úpnej</w:t>
      </w:r>
      <w:proofErr w:type="spellEnd"/>
      <w:r w:rsidRPr="000B1213">
        <w:rPr>
          <w:rFonts w:ascii="Arial Narrow" w:hAnsi="Arial Narrow"/>
        </w:rPr>
        <w:t xml:space="preserve"> zmluvy</w:t>
      </w:r>
    </w:p>
    <w:p w14:paraId="12A1D131" w14:textId="357AF5C9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</w:p>
    <w:p w14:paraId="542BB7FA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A05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30730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037ED5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39F587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EE3353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82C97B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6FA0556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BBF875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803CB8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A325DE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5F8789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27F6201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2B82AA2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0EDD1C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9F6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93B66D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E1919C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2F3B0D8" w14:textId="5429B284" w:rsidR="00462684" w:rsidRDefault="00462684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</w:p>
    <w:p w14:paraId="5EB25B87" w14:textId="3BF1D6C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CA41A0" w14:textId="2C510F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BAD65D" w14:textId="4BF733E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8FC5C4" w14:textId="04EB05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31B356" w14:textId="69EF19D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4BF3E2D" w14:textId="2A9E736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BBEB7F3" w14:textId="3436721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C3E062" w14:textId="3402E9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EB79532" w14:textId="32A694B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BA538E1" w14:textId="286EA30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7714CAA" w14:textId="34EC0EE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05597C" w14:textId="3B8C4E3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0A24FBB" w14:textId="753C64B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8F0CE2C" w14:textId="1355ED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2736C7A" w14:textId="1601947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5A8A624" w14:textId="29E0BB3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7A41AF" w14:textId="290859F3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06F8869" w14:textId="2792CC6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5B992C5" w14:textId="7AC4A866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7D3A41" w14:textId="55FD33A4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DB2ED4C" w14:textId="0881B64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33B64E3" w14:textId="5920566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9F3D14" w14:textId="353E472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13C6A47" w14:textId="7624EA0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132B8F5" w14:textId="5C12A2A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1F5B7EE" w14:textId="34ACA90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EDC44CB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18"/>
          <w:szCs w:val="18"/>
        </w:rPr>
      </w:pPr>
    </w:p>
    <w:p w14:paraId="277695B5" w14:textId="106AD80E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DEF4948" w14:textId="3C41782C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6AC00AF" w14:textId="1A9A29B2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F406E1F" w14:textId="5B6457BC" w:rsidR="00462684" w:rsidRPr="00462684" w:rsidRDefault="00462684" w:rsidP="0046268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  <w:r w:rsidRPr="00462684">
        <w:rPr>
          <w:rFonts w:ascii="Arial Narrow" w:hAnsi="Arial Narrow"/>
        </w:rPr>
        <w:lastRenderedPageBreak/>
        <w:t xml:space="preserve">Príloha č. </w:t>
      </w:r>
      <w:r w:rsidRPr="00462684">
        <w:rPr>
          <w:rFonts w:ascii="Arial Narrow" w:hAnsi="Arial Narrow"/>
          <w:lang w:val="sk-SK"/>
        </w:rPr>
        <w:t>3</w:t>
      </w:r>
      <w:r w:rsidRPr="00462684">
        <w:rPr>
          <w:rFonts w:ascii="Arial Narrow" w:hAnsi="Arial Narrow"/>
        </w:rPr>
        <w:t>: Zoznam subdodávateľov</w:t>
      </w:r>
    </w:p>
    <w:p w14:paraId="79B77D97" w14:textId="77777777" w:rsidR="00462684" w:rsidRDefault="00462684" w:rsidP="00462684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273E582C" w14:textId="77777777" w:rsidR="00462684" w:rsidRPr="000B1213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sectPr w:rsidR="00462684" w:rsidRPr="000B1213" w:rsidSect="00462684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F16F5" w14:textId="77777777" w:rsidR="0066791E" w:rsidRDefault="0066791E" w:rsidP="00983CE3">
      <w:r>
        <w:separator/>
      </w:r>
    </w:p>
  </w:endnote>
  <w:endnote w:type="continuationSeparator" w:id="0">
    <w:p w14:paraId="74CB9024" w14:textId="77777777" w:rsidR="0066791E" w:rsidRDefault="0066791E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7077"/>
      <w:docPartObj>
        <w:docPartGallery w:val="Page Numbers (Bottom of Page)"/>
        <w:docPartUnique/>
      </w:docPartObj>
    </w:sdtPr>
    <w:sdtEndPr/>
    <w:sdtContent>
      <w:p w14:paraId="4FE84828" w14:textId="54906745" w:rsidR="000B1213" w:rsidRDefault="000B12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DED">
          <w:rPr>
            <w:noProof/>
          </w:rPr>
          <w:t>11</w:t>
        </w:r>
        <w:r>
          <w:fldChar w:fldCharType="end"/>
        </w:r>
      </w:p>
    </w:sdtContent>
  </w:sdt>
  <w:p w14:paraId="090C4F2E" w14:textId="77777777" w:rsidR="000B1213" w:rsidRDefault="000B12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A9CB" w14:textId="64C246A7" w:rsidR="000B1213" w:rsidRDefault="000B1213">
    <w:pPr>
      <w:pStyle w:val="Pta"/>
      <w:jc w:val="right"/>
    </w:pPr>
  </w:p>
  <w:p w14:paraId="7E124756" w14:textId="77777777" w:rsidR="000B1213" w:rsidRDefault="000B12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05FF" w14:textId="77777777" w:rsidR="0066791E" w:rsidRDefault="0066791E" w:rsidP="00983CE3">
      <w:r>
        <w:separator/>
      </w:r>
    </w:p>
  </w:footnote>
  <w:footnote w:type="continuationSeparator" w:id="0">
    <w:p w14:paraId="0832CEB8" w14:textId="77777777" w:rsidR="0066791E" w:rsidRDefault="0066791E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04D0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E586AA7"/>
    <w:multiLevelType w:val="hybridMultilevel"/>
    <w:tmpl w:val="3C7E075C"/>
    <w:lvl w:ilvl="0" w:tplc="C75459E8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08805D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FA068A1"/>
    <w:multiLevelType w:val="hybridMultilevel"/>
    <w:tmpl w:val="16B21A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09D"/>
    <w:multiLevelType w:val="hybridMultilevel"/>
    <w:tmpl w:val="BA96C4A8"/>
    <w:lvl w:ilvl="0" w:tplc="AAB0C104">
      <w:start w:val="5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8C59F4"/>
    <w:multiLevelType w:val="hybridMultilevel"/>
    <w:tmpl w:val="127C77B2"/>
    <w:lvl w:ilvl="0" w:tplc="894805EC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FB0DC4"/>
    <w:multiLevelType w:val="multilevel"/>
    <w:tmpl w:val="291C97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AAA58B7"/>
    <w:multiLevelType w:val="hybridMultilevel"/>
    <w:tmpl w:val="40A0928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60CA3"/>
    <w:multiLevelType w:val="multilevel"/>
    <w:tmpl w:val="06F43110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540B64EE"/>
    <w:multiLevelType w:val="hybridMultilevel"/>
    <w:tmpl w:val="9C96A976"/>
    <w:lvl w:ilvl="0" w:tplc="F9967D4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24765"/>
    <w:multiLevelType w:val="multilevel"/>
    <w:tmpl w:val="3A842914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0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2730C"/>
    <w:multiLevelType w:val="hybridMultilevel"/>
    <w:tmpl w:val="0750D52A"/>
    <w:lvl w:ilvl="0" w:tplc="33E0A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68D3DDB"/>
    <w:multiLevelType w:val="hybridMultilevel"/>
    <w:tmpl w:val="9C82B19A"/>
    <w:lvl w:ilvl="0" w:tplc="1E864C1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26D25"/>
    <w:multiLevelType w:val="hybridMultilevel"/>
    <w:tmpl w:val="CFDE29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4"/>
  </w:num>
  <w:num w:numId="5">
    <w:abstractNumId w:val="35"/>
  </w:num>
  <w:num w:numId="6">
    <w:abstractNumId w:val="5"/>
  </w:num>
  <w:num w:numId="7">
    <w:abstractNumId w:val="16"/>
  </w:num>
  <w:num w:numId="8">
    <w:abstractNumId w:val="28"/>
  </w:num>
  <w:num w:numId="9">
    <w:abstractNumId w:val="31"/>
  </w:num>
  <w:num w:numId="10">
    <w:abstractNumId w:val="18"/>
  </w:num>
  <w:num w:numId="11">
    <w:abstractNumId w:val="3"/>
  </w:num>
  <w:num w:numId="12">
    <w:abstractNumId w:val="6"/>
  </w:num>
  <w:num w:numId="13">
    <w:abstractNumId w:val="21"/>
  </w:num>
  <w:num w:numId="14">
    <w:abstractNumId w:val="0"/>
  </w:num>
  <w:num w:numId="15">
    <w:abstractNumId w:val="22"/>
  </w:num>
  <w:num w:numId="16">
    <w:abstractNumId w:val="9"/>
  </w:num>
  <w:num w:numId="17">
    <w:abstractNumId w:val="19"/>
  </w:num>
  <w:num w:numId="18">
    <w:abstractNumId w:val="10"/>
  </w:num>
  <w:num w:numId="19">
    <w:abstractNumId w:val="27"/>
  </w:num>
  <w:num w:numId="20">
    <w:abstractNumId w:val="25"/>
  </w:num>
  <w:num w:numId="21">
    <w:abstractNumId w:val="12"/>
  </w:num>
  <w:num w:numId="22">
    <w:abstractNumId w:val="17"/>
  </w:num>
  <w:num w:numId="23">
    <w:abstractNumId w:val="24"/>
  </w:num>
  <w:num w:numId="24">
    <w:abstractNumId w:val="32"/>
  </w:num>
  <w:num w:numId="25">
    <w:abstractNumId w:val="8"/>
  </w:num>
  <w:num w:numId="26">
    <w:abstractNumId w:val="23"/>
  </w:num>
  <w:num w:numId="27">
    <w:abstractNumId w:val="4"/>
  </w:num>
  <w:num w:numId="28">
    <w:abstractNumId w:val="26"/>
  </w:num>
  <w:num w:numId="29">
    <w:abstractNumId w:val="15"/>
  </w:num>
  <w:num w:numId="30">
    <w:abstractNumId w:val="33"/>
  </w:num>
  <w:num w:numId="31">
    <w:abstractNumId w:val="30"/>
  </w:num>
  <w:num w:numId="32">
    <w:abstractNumId w:val="13"/>
  </w:num>
  <w:num w:numId="33">
    <w:abstractNumId w:val="1"/>
  </w:num>
  <w:num w:numId="34">
    <w:abstractNumId w:val="14"/>
  </w:num>
  <w:num w:numId="35">
    <w:abstractNumId w:val="29"/>
  </w:num>
  <w:num w:numId="36">
    <w:abstractNumId w:val="7"/>
  </w:num>
  <w:num w:numId="37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307FC"/>
    <w:rsid w:val="000357B3"/>
    <w:rsid w:val="0003587F"/>
    <w:rsid w:val="00042578"/>
    <w:rsid w:val="00050114"/>
    <w:rsid w:val="00052BBB"/>
    <w:rsid w:val="0005774B"/>
    <w:rsid w:val="00063F4E"/>
    <w:rsid w:val="00065EDD"/>
    <w:rsid w:val="00080BF0"/>
    <w:rsid w:val="00085D7D"/>
    <w:rsid w:val="000860EE"/>
    <w:rsid w:val="0009164F"/>
    <w:rsid w:val="00092962"/>
    <w:rsid w:val="000964DC"/>
    <w:rsid w:val="000A644D"/>
    <w:rsid w:val="000B05A3"/>
    <w:rsid w:val="000B1213"/>
    <w:rsid w:val="000B4A94"/>
    <w:rsid w:val="000B4ECA"/>
    <w:rsid w:val="000B5370"/>
    <w:rsid w:val="000C5060"/>
    <w:rsid w:val="000D5632"/>
    <w:rsid w:val="000D78C0"/>
    <w:rsid w:val="000E2F2D"/>
    <w:rsid w:val="000E63B6"/>
    <w:rsid w:val="000E6DED"/>
    <w:rsid w:val="000F0810"/>
    <w:rsid w:val="000F28BD"/>
    <w:rsid w:val="000F669C"/>
    <w:rsid w:val="00110388"/>
    <w:rsid w:val="00111BE1"/>
    <w:rsid w:val="00121519"/>
    <w:rsid w:val="00132780"/>
    <w:rsid w:val="00144AD6"/>
    <w:rsid w:val="00153E4C"/>
    <w:rsid w:val="00160E21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658C"/>
    <w:rsid w:val="00225621"/>
    <w:rsid w:val="0022698E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9AA"/>
    <w:rsid w:val="002B3C9A"/>
    <w:rsid w:val="002B4BDB"/>
    <w:rsid w:val="002D3138"/>
    <w:rsid w:val="002D362E"/>
    <w:rsid w:val="002D3E4F"/>
    <w:rsid w:val="002D3E5C"/>
    <w:rsid w:val="002D6D23"/>
    <w:rsid w:val="002D7B8E"/>
    <w:rsid w:val="002E1C9D"/>
    <w:rsid w:val="002E2892"/>
    <w:rsid w:val="002E2C9D"/>
    <w:rsid w:val="002E5A6D"/>
    <w:rsid w:val="002F19B3"/>
    <w:rsid w:val="002F24C1"/>
    <w:rsid w:val="00311465"/>
    <w:rsid w:val="00314176"/>
    <w:rsid w:val="003148C1"/>
    <w:rsid w:val="00315B5B"/>
    <w:rsid w:val="003224D6"/>
    <w:rsid w:val="0032277A"/>
    <w:rsid w:val="00336D81"/>
    <w:rsid w:val="00343954"/>
    <w:rsid w:val="0036357C"/>
    <w:rsid w:val="00363E6B"/>
    <w:rsid w:val="00372CE7"/>
    <w:rsid w:val="0037465A"/>
    <w:rsid w:val="00386FA2"/>
    <w:rsid w:val="00393167"/>
    <w:rsid w:val="00396F86"/>
    <w:rsid w:val="003B06AC"/>
    <w:rsid w:val="003B0EDA"/>
    <w:rsid w:val="003B3DFB"/>
    <w:rsid w:val="003B53E8"/>
    <w:rsid w:val="003B5F90"/>
    <w:rsid w:val="003C1E8E"/>
    <w:rsid w:val="003C5E63"/>
    <w:rsid w:val="003D1B32"/>
    <w:rsid w:val="003D2F55"/>
    <w:rsid w:val="003D4C6A"/>
    <w:rsid w:val="003D7909"/>
    <w:rsid w:val="003E3A47"/>
    <w:rsid w:val="003E5B18"/>
    <w:rsid w:val="003F0B60"/>
    <w:rsid w:val="003F6514"/>
    <w:rsid w:val="004003BF"/>
    <w:rsid w:val="004044BE"/>
    <w:rsid w:val="004051D1"/>
    <w:rsid w:val="004069A1"/>
    <w:rsid w:val="00410F66"/>
    <w:rsid w:val="004135CF"/>
    <w:rsid w:val="00427516"/>
    <w:rsid w:val="004314B0"/>
    <w:rsid w:val="00431AEE"/>
    <w:rsid w:val="00434D92"/>
    <w:rsid w:val="00434FBA"/>
    <w:rsid w:val="00436AD6"/>
    <w:rsid w:val="004376DB"/>
    <w:rsid w:val="00440497"/>
    <w:rsid w:val="004431EC"/>
    <w:rsid w:val="004452E7"/>
    <w:rsid w:val="00446B1E"/>
    <w:rsid w:val="00462684"/>
    <w:rsid w:val="004719DF"/>
    <w:rsid w:val="004738F4"/>
    <w:rsid w:val="0047474E"/>
    <w:rsid w:val="004819EC"/>
    <w:rsid w:val="004826DC"/>
    <w:rsid w:val="004858D6"/>
    <w:rsid w:val="00485F33"/>
    <w:rsid w:val="004A148A"/>
    <w:rsid w:val="004A4C74"/>
    <w:rsid w:val="004C2383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16B16"/>
    <w:rsid w:val="0052010E"/>
    <w:rsid w:val="0054359B"/>
    <w:rsid w:val="00543852"/>
    <w:rsid w:val="00544129"/>
    <w:rsid w:val="00545155"/>
    <w:rsid w:val="0055425D"/>
    <w:rsid w:val="00554EC0"/>
    <w:rsid w:val="00556477"/>
    <w:rsid w:val="00565125"/>
    <w:rsid w:val="00572244"/>
    <w:rsid w:val="005742FF"/>
    <w:rsid w:val="00580164"/>
    <w:rsid w:val="00582DCF"/>
    <w:rsid w:val="005937A9"/>
    <w:rsid w:val="005A7279"/>
    <w:rsid w:val="005C0B6D"/>
    <w:rsid w:val="005E5837"/>
    <w:rsid w:val="005E7803"/>
    <w:rsid w:val="005E7E1F"/>
    <w:rsid w:val="005F0DEE"/>
    <w:rsid w:val="006056F6"/>
    <w:rsid w:val="006075A7"/>
    <w:rsid w:val="00612769"/>
    <w:rsid w:val="00612ED6"/>
    <w:rsid w:val="00613A8C"/>
    <w:rsid w:val="00614866"/>
    <w:rsid w:val="006208A8"/>
    <w:rsid w:val="00636CA9"/>
    <w:rsid w:val="0064007D"/>
    <w:rsid w:val="006459FE"/>
    <w:rsid w:val="006479B1"/>
    <w:rsid w:val="0065099D"/>
    <w:rsid w:val="00650D9D"/>
    <w:rsid w:val="00660FAF"/>
    <w:rsid w:val="006618E4"/>
    <w:rsid w:val="0066791E"/>
    <w:rsid w:val="00667E1E"/>
    <w:rsid w:val="006710D7"/>
    <w:rsid w:val="00675C28"/>
    <w:rsid w:val="006761BF"/>
    <w:rsid w:val="00680DCA"/>
    <w:rsid w:val="006837EA"/>
    <w:rsid w:val="006852FA"/>
    <w:rsid w:val="00690DA6"/>
    <w:rsid w:val="00691CD7"/>
    <w:rsid w:val="00692314"/>
    <w:rsid w:val="00693E11"/>
    <w:rsid w:val="00695343"/>
    <w:rsid w:val="006954AE"/>
    <w:rsid w:val="006B19B5"/>
    <w:rsid w:val="006C25A5"/>
    <w:rsid w:val="006C30F1"/>
    <w:rsid w:val="006C6070"/>
    <w:rsid w:val="006C762C"/>
    <w:rsid w:val="006D576B"/>
    <w:rsid w:val="006E757E"/>
    <w:rsid w:val="006F1081"/>
    <w:rsid w:val="006F23C1"/>
    <w:rsid w:val="006F7990"/>
    <w:rsid w:val="00701D18"/>
    <w:rsid w:val="00706EF3"/>
    <w:rsid w:val="0072383E"/>
    <w:rsid w:val="007301F2"/>
    <w:rsid w:val="00730832"/>
    <w:rsid w:val="00734EA2"/>
    <w:rsid w:val="00737FAA"/>
    <w:rsid w:val="00744DA4"/>
    <w:rsid w:val="00744FE0"/>
    <w:rsid w:val="007514DC"/>
    <w:rsid w:val="0075161A"/>
    <w:rsid w:val="0075287E"/>
    <w:rsid w:val="00752C47"/>
    <w:rsid w:val="00760410"/>
    <w:rsid w:val="0077096A"/>
    <w:rsid w:val="00781E57"/>
    <w:rsid w:val="00783508"/>
    <w:rsid w:val="00793917"/>
    <w:rsid w:val="007A1F40"/>
    <w:rsid w:val="007A7406"/>
    <w:rsid w:val="007B1096"/>
    <w:rsid w:val="007B12CE"/>
    <w:rsid w:val="007B453C"/>
    <w:rsid w:val="007C73A1"/>
    <w:rsid w:val="007C78EB"/>
    <w:rsid w:val="007E2863"/>
    <w:rsid w:val="007E5974"/>
    <w:rsid w:val="007E6B49"/>
    <w:rsid w:val="007F0E51"/>
    <w:rsid w:val="007F32BF"/>
    <w:rsid w:val="00817B6A"/>
    <w:rsid w:val="008243F1"/>
    <w:rsid w:val="00830C9D"/>
    <w:rsid w:val="00835035"/>
    <w:rsid w:val="00837178"/>
    <w:rsid w:val="008434BF"/>
    <w:rsid w:val="00851A05"/>
    <w:rsid w:val="00853F92"/>
    <w:rsid w:val="00866950"/>
    <w:rsid w:val="0087032B"/>
    <w:rsid w:val="00871650"/>
    <w:rsid w:val="008808C4"/>
    <w:rsid w:val="00883965"/>
    <w:rsid w:val="0088425B"/>
    <w:rsid w:val="0089625D"/>
    <w:rsid w:val="008A3759"/>
    <w:rsid w:val="008B34B3"/>
    <w:rsid w:val="008B47C9"/>
    <w:rsid w:val="008B5D71"/>
    <w:rsid w:val="008B7DFC"/>
    <w:rsid w:val="008C0897"/>
    <w:rsid w:val="008C420E"/>
    <w:rsid w:val="008D0988"/>
    <w:rsid w:val="008E1AA4"/>
    <w:rsid w:val="008E5017"/>
    <w:rsid w:val="00911F30"/>
    <w:rsid w:val="0091435F"/>
    <w:rsid w:val="00916878"/>
    <w:rsid w:val="0092116C"/>
    <w:rsid w:val="00930F80"/>
    <w:rsid w:val="00931244"/>
    <w:rsid w:val="00945EA5"/>
    <w:rsid w:val="009545F8"/>
    <w:rsid w:val="00956616"/>
    <w:rsid w:val="00964845"/>
    <w:rsid w:val="00964994"/>
    <w:rsid w:val="009679F3"/>
    <w:rsid w:val="00970C2D"/>
    <w:rsid w:val="00981516"/>
    <w:rsid w:val="00982598"/>
    <w:rsid w:val="009829FA"/>
    <w:rsid w:val="00983CE3"/>
    <w:rsid w:val="009856C5"/>
    <w:rsid w:val="00995124"/>
    <w:rsid w:val="00997F19"/>
    <w:rsid w:val="009B0BFF"/>
    <w:rsid w:val="009B23E7"/>
    <w:rsid w:val="009C4031"/>
    <w:rsid w:val="009C4789"/>
    <w:rsid w:val="009E0774"/>
    <w:rsid w:val="009E5D1A"/>
    <w:rsid w:val="009E6C64"/>
    <w:rsid w:val="009E7CED"/>
    <w:rsid w:val="00A009D1"/>
    <w:rsid w:val="00A012EA"/>
    <w:rsid w:val="00A04F38"/>
    <w:rsid w:val="00A06BB0"/>
    <w:rsid w:val="00A07392"/>
    <w:rsid w:val="00A16E30"/>
    <w:rsid w:val="00A3133D"/>
    <w:rsid w:val="00A43E85"/>
    <w:rsid w:val="00A500AC"/>
    <w:rsid w:val="00A60B71"/>
    <w:rsid w:val="00A66070"/>
    <w:rsid w:val="00A6711C"/>
    <w:rsid w:val="00A70D1B"/>
    <w:rsid w:val="00A82F42"/>
    <w:rsid w:val="00A95295"/>
    <w:rsid w:val="00A979CF"/>
    <w:rsid w:val="00AA5611"/>
    <w:rsid w:val="00AB4B27"/>
    <w:rsid w:val="00AC172B"/>
    <w:rsid w:val="00AC2E54"/>
    <w:rsid w:val="00AC61C6"/>
    <w:rsid w:val="00AC67C2"/>
    <w:rsid w:val="00AD44DF"/>
    <w:rsid w:val="00AD6A04"/>
    <w:rsid w:val="00AE0FCA"/>
    <w:rsid w:val="00AE441C"/>
    <w:rsid w:val="00B06A73"/>
    <w:rsid w:val="00B104DE"/>
    <w:rsid w:val="00B15193"/>
    <w:rsid w:val="00B15D27"/>
    <w:rsid w:val="00B16E3A"/>
    <w:rsid w:val="00B259AA"/>
    <w:rsid w:val="00B2712E"/>
    <w:rsid w:val="00B327CA"/>
    <w:rsid w:val="00B40F09"/>
    <w:rsid w:val="00B52AB5"/>
    <w:rsid w:val="00B60143"/>
    <w:rsid w:val="00B67B3C"/>
    <w:rsid w:val="00B67E27"/>
    <w:rsid w:val="00B70AE4"/>
    <w:rsid w:val="00B72D9C"/>
    <w:rsid w:val="00B76E85"/>
    <w:rsid w:val="00B77653"/>
    <w:rsid w:val="00B813A5"/>
    <w:rsid w:val="00BA1A70"/>
    <w:rsid w:val="00BA2865"/>
    <w:rsid w:val="00BA2A17"/>
    <w:rsid w:val="00BB02E6"/>
    <w:rsid w:val="00BB4192"/>
    <w:rsid w:val="00BB427D"/>
    <w:rsid w:val="00BB6964"/>
    <w:rsid w:val="00BC5D5B"/>
    <w:rsid w:val="00BC5EB7"/>
    <w:rsid w:val="00BD0F2E"/>
    <w:rsid w:val="00BF0AE1"/>
    <w:rsid w:val="00BF3BC3"/>
    <w:rsid w:val="00C0423C"/>
    <w:rsid w:val="00C079E0"/>
    <w:rsid w:val="00C07A26"/>
    <w:rsid w:val="00C2151A"/>
    <w:rsid w:val="00C216AA"/>
    <w:rsid w:val="00C415AC"/>
    <w:rsid w:val="00C61439"/>
    <w:rsid w:val="00C674B0"/>
    <w:rsid w:val="00C740C1"/>
    <w:rsid w:val="00C8037A"/>
    <w:rsid w:val="00C84D27"/>
    <w:rsid w:val="00C85957"/>
    <w:rsid w:val="00C90B6C"/>
    <w:rsid w:val="00CB5D5E"/>
    <w:rsid w:val="00CC0587"/>
    <w:rsid w:val="00CC27AD"/>
    <w:rsid w:val="00CC2E0B"/>
    <w:rsid w:val="00CE13E9"/>
    <w:rsid w:val="00CE6372"/>
    <w:rsid w:val="00CE6A92"/>
    <w:rsid w:val="00CF054E"/>
    <w:rsid w:val="00CF211E"/>
    <w:rsid w:val="00CF4895"/>
    <w:rsid w:val="00D07BDB"/>
    <w:rsid w:val="00D2074E"/>
    <w:rsid w:val="00D27A9F"/>
    <w:rsid w:val="00D27BF0"/>
    <w:rsid w:val="00D5473D"/>
    <w:rsid w:val="00D66F4C"/>
    <w:rsid w:val="00D76E30"/>
    <w:rsid w:val="00D83685"/>
    <w:rsid w:val="00D84E00"/>
    <w:rsid w:val="00D963B4"/>
    <w:rsid w:val="00DA05EA"/>
    <w:rsid w:val="00DA3E65"/>
    <w:rsid w:val="00DA7411"/>
    <w:rsid w:val="00DA7BC4"/>
    <w:rsid w:val="00DA7D56"/>
    <w:rsid w:val="00DB27EC"/>
    <w:rsid w:val="00DB3B18"/>
    <w:rsid w:val="00DB4DE5"/>
    <w:rsid w:val="00DC2849"/>
    <w:rsid w:val="00DC7B6F"/>
    <w:rsid w:val="00DE395B"/>
    <w:rsid w:val="00DE6451"/>
    <w:rsid w:val="00DF17BF"/>
    <w:rsid w:val="00DF37F8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2B11"/>
    <w:rsid w:val="00E53022"/>
    <w:rsid w:val="00E53378"/>
    <w:rsid w:val="00E56167"/>
    <w:rsid w:val="00E60C3F"/>
    <w:rsid w:val="00E654F9"/>
    <w:rsid w:val="00E75BC3"/>
    <w:rsid w:val="00E876F1"/>
    <w:rsid w:val="00E90B0D"/>
    <w:rsid w:val="00E97A3E"/>
    <w:rsid w:val="00EA1188"/>
    <w:rsid w:val="00ED3314"/>
    <w:rsid w:val="00ED5C60"/>
    <w:rsid w:val="00ED72DF"/>
    <w:rsid w:val="00EE783C"/>
    <w:rsid w:val="00EF0B84"/>
    <w:rsid w:val="00F0274A"/>
    <w:rsid w:val="00F07F10"/>
    <w:rsid w:val="00F135EA"/>
    <w:rsid w:val="00F167DD"/>
    <w:rsid w:val="00F202A1"/>
    <w:rsid w:val="00F2561B"/>
    <w:rsid w:val="00F30A3C"/>
    <w:rsid w:val="00F3281B"/>
    <w:rsid w:val="00F432CD"/>
    <w:rsid w:val="00F43C31"/>
    <w:rsid w:val="00F50D9F"/>
    <w:rsid w:val="00F54FB6"/>
    <w:rsid w:val="00F57AFB"/>
    <w:rsid w:val="00F6108F"/>
    <w:rsid w:val="00F706F1"/>
    <w:rsid w:val="00F825A4"/>
    <w:rsid w:val="00FA0EC1"/>
    <w:rsid w:val="00FA2A04"/>
    <w:rsid w:val="00FB2210"/>
    <w:rsid w:val="00FC1C9F"/>
    <w:rsid w:val="00FC2417"/>
    <w:rsid w:val="00FC68E9"/>
    <w:rsid w:val="00FE1659"/>
    <w:rsid w:val="00FE6F3B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A745E"/>
  <w15:docId w15:val="{AD286B19-0783-409F-ADB2-2286C7F8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B121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Nad,Odstavec cíl se seznamem,Odstavec se seznamem5,Odstavec_muj,Odrážky,Odstavec se seznamem a odrážkou,Odstavec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Nad Char,Odstavec cíl se seznamem Char,Odstavec se seznamem5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qFormat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B121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B1213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0B1213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0B1213"/>
    <w:pPr>
      <w:keepNext/>
      <w:widowControl w:val="0"/>
      <w:numPr>
        <w:numId w:val="29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character" w:customStyle="1" w:styleId="Nadpis1Char">
    <w:name w:val="Nadpis 1 Char"/>
    <w:basedOn w:val="Predvolenpsmoodseku"/>
    <w:link w:val="Nadpis1"/>
    <w:uiPriority w:val="9"/>
    <w:rsid w:val="000B121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avad.schulz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A0FB623-308B-444F-9EEA-ED5E6F2D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3258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6</cp:revision>
  <cp:lastPrinted>2023-02-13T10:15:00Z</cp:lastPrinted>
  <dcterms:created xsi:type="dcterms:W3CDTF">2024-07-31T06:57:00Z</dcterms:created>
  <dcterms:modified xsi:type="dcterms:W3CDTF">2024-10-25T08:48:00Z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