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75D8D283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O KTÓRYM MOWA </w:t>
      </w:r>
      <w:r w:rsidR="0047615E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>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A3195CB" w:rsidR="00B84D5A" w:rsidRPr="00B512E2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512E2">
        <w:rPr>
          <w:rFonts w:ascii="Cambria" w:hAnsi="Cambria" w:cs="Arial"/>
          <w:bCs/>
          <w:sz w:val="22"/>
          <w:szCs w:val="22"/>
        </w:rPr>
        <w:t>W związku ze złożeniem oferty</w:t>
      </w:r>
      <w:r w:rsidR="008969D9" w:rsidRPr="00B512E2">
        <w:rPr>
          <w:rFonts w:ascii="Cambria" w:hAnsi="Cambria" w:cs="Arial"/>
          <w:bCs/>
          <w:sz w:val="22"/>
          <w:szCs w:val="22"/>
        </w:rPr>
        <w:t>/udostępnieniem zasobów*</w:t>
      </w:r>
      <w:r w:rsidR="00B60B0E" w:rsidRPr="00B512E2">
        <w:rPr>
          <w:rFonts w:ascii="Cambria" w:hAnsi="Cambria" w:cs="Arial"/>
          <w:bCs/>
          <w:sz w:val="22"/>
          <w:szCs w:val="22"/>
        </w:rPr>
        <w:t xml:space="preserve"> </w:t>
      </w:r>
      <w:r w:rsidRPr="00B512E2"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</w:t>
      </w:r>
      <w:r w:rsidR="0047615E">
        <w:rPr>
          <w:rFonts w:ascii="Cambria" w:hAnsi="Cambria" w:cs="Arial"/>
          <w:bCs/>
          <w:sz w:val="22"/>
          <w:szCs w:val="22"/>
        </w:rPr>
        <w:t>podstawowym bez negocjacji</w:t>
      </w:r>
      <w:r w:rsidRPr="00B512E2">
        <w:rPr>
          <w:rFonts w:ascii="Cambria" w:hAnsi="Cambria" w:cs="Arial"/>
          <w:bCs/>
          <w:sz w:val="22"/>
          <w:szCs w:val="22"/>
        </w:rPr>
        <w:t xml:space="preserve"> </w:t>
      </w:r>
      <w:r w:rsidR="0047615E">
        <w:rPr>
          <w:rFonts w:ascii="Cambria" w:hAnsi="Cambria" w:cs="Arial"/>
          <w:bCs/>
          <w:sz w:val="22"/>
          <w:szCs w:val="22"/>
        </w:rPr>
        <w:br/>
      </w:r>
      <w:r w:rsidRPr="00B512E2">
        <w:rPr>
          <w:rFonts w:ascii="Cambria" w:hAnsi="Cambria" w:cs="Arial"/>
          <w:bCs/>
          <w:sz w:val="22"/>
          <w:szCs w:val="22"/>
        </w:rPr>
        <w:t xml:space="preserve">na </w:t>
      </w:r>
      <w:r w:rsidR="00F171DF" w:rsidRPr="00AF5DD0">
        <w:rPr>
          <w:rFonts w:ascii="Cambria" w:hAnsi="Cambria" w:cs="Arial"/>
          <w:b/>
          <w:bCs/>
          <w:sz w:val="22"/>
          <w:szCs w:val="22"/>
        </w:rPr>
        <w:t>„Rębni</w:t>
      </w:r>
      <w:r w:rsidR="00F171DF">
        <w:rPr>
          <w:rFonts w:ascii="Cambria" w:hAnsi="Cambria" w:cs="Arial"/>
          <w:b/>
          <w:bCs/>
          <w:sz w:val="22"/>
          <w:szCs w:val="22"/>
        </w:rPr>
        <w:t>ę</w:t>
      </w:r>
      <w:r w:rsidR="00F171DF" w:rsidRPr="00AF5DD0">
        <w:rPr>
          <w:rFonts w:ascii="Cambria" w:hAnsi="Cambria" w:cs="Arial"/>
          <w:b/>
          <w:bCs/>
          <w:sz w:val="22"/>
          <w:szCs w:val="22"/>
        </w:rPr>
        <w:t xml:space="preserve"> zupełn</w:t>
      </w:r>
      <w:r w:rsidR="00F171DF">
        <w:rPr>
          <w:rFonts w:ascii="Cambria" w:hAnsi="Cambria" w:cs="Arial"/>
          <w:b/>
          <w:bCs/>
          <w:sz w:val="22"/>
          <w:szCs w:val="22"/>
        </w:rPr>
        <w:t>ą</w:t>
      </w:r>
      <w:r w:rsidR="00F171DF" w:rsidRPr="00AF5DD0">
        <w:rPr>
          <w:rFonts w:ascii="Cambria" w:hAnsi="Cambria" w:cs="Arial"/>
          <w:b/>
          <w:bCs/>
          <w:sz w:val="22"/>
          <w:szCs w:val="22"/>
        </w:rPr>
        <w:t xml:space="preserve"> pod planowaną trasę S11”</w:t>
      </w:r>
      <w:bookmarkStart w:id="0" w:name="_GoBack"/>
      <w:bookmarkEnd w:id="0"/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312067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A64C11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A64C11" w:rsidRPr="00B440C5">
        <w:rPr>
          <w:rFonts w:ascii="Cambria" w:hAnsi="Cambria" w:cs="Arial"/>
          <w:bCs/>
          <w:sz w:val="22"/>
          <w:szCs w:val="22"/>
        </w:rPr>
        <w:t>1</w:t>
      </w:r>
      <w:r w:rsidR="00A64C11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</w:t>
      </w:r>
      <w:r w:rsidR="0047615E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5F39FA22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141470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1E4FF4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1E4FF4">
        <w:rPr>
          <w:rFonts w:ascii="Cambria" w:hAnsi="Cambria" w:cs="Arial"/>
          <w:sz w:val="22"/>
          <w:szCs w:val="22"/>
          <w:lang w:val="en-GB"/>
        </w:rPr>
        <w:t>-</w:t>
      </w:r>
      <w:r w:rsidRPr="001E4FF4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3DFF3475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</w:t>
      </w:r>
      <w:r w:rsidR="0047615E" w:rsidRPr="0047615E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7615E">
        <w:rPr>
          <w:rFonts w:ascii="Cambria" w:hAnsi="Cambria" w:cs="Arial"/>
          <w:bCs/>
          <w:i/>
          <w:sz w:val="22"/>
          <w:szCs w:val="22"/>
        </w:rPr>
        <w:t>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47615E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>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317F1BD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47615E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i opatrzony własnoręcznym podpisem podmiotu udostepniającego zasoby, potwierdzające zgodność odwzorowania cyfrowego z dokumentem w postaci papierowej; cyfrowe odwzorowanie dokumentu (elektroniczna kopia dokumentu, który został sporządzony w postaci papierowej </w:t>
      </w:r>
      <w:r w:rsidR="0047615E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>i opatrzony własnoręcznym podpisem podmiotu udostępniającego zasoby) jest opatrywane przez podmiot udostępniający zasoby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674FE2" w14:textId="77777777" w:rsidR="00A9592A" w:rsidRDefault="00A9592A">
      <w:r>
        <w:separator/>
      </w:r>
    </w:p>
  </w:endnote>
  <w:endnote w:type="continuationSeparator" w:id="0">
    <w:p w14:paraId="42F4FD10" w14:textId="77777777" w:rsidR="00A9592A" w:rsidRDefault="00A95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0D9E24CD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171D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421992" w14:textId="77777777" w:rsidR="00A9592A" w:rsidRDefault="00A9592A">
      <w:r>
        <w:separator/>
      </w:r>
    </w:p>
  </w:footnote>
  <w:footnote w:type="continuationSeparator" w:id="0">
    <w:p w14:paraId="04CA56F7" w14:textId="77777777" w:rsidR="00A9592A" w:rsidRDefault="00A959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0D09"/>
    <w:rsid w:val="0001197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470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5D4D"/>
    <w:rsid w:val="001961A4"/>
    <w:rsid w:val="001A1590"/>
    <w:rsid w:val="001A3C3F"/>
    <w:rsid w:val="001A47EA"/>
    <w:rsid w:val="001A4AB7"/>
    <w:rsid w:val="001A5764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CCC"/>
    <w:rsid w:val="001E2E4F"/>
    <w:rsid w:val="001E3CF4"/>
    <w:rsid w:val="001E4F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0A52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615E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35FC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A02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B39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4259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0CA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4C11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4397"/>
    <w:rsid w:val="00A85F90"/>
    <w:rsid w:val="00A85FCE"/>
    <w:rsid w:val="00A9561C"/>
    <w:rsid w:val="00A9592A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474C6"/>
    <w:rsid w:val="00B5048D"/>
    <w:rsid w:val="00B512E2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2B8D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56C8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57EBF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4A9E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806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1DF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2C82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616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Kurkowski</cp:lastModifiedBy>
  <cp:revision>14</cp:revision>
  <cp:lastPrinted>2017-05-23T10:32:00Z</cp:lastPrinted>
  <dcterms:created xsi:type="dcterms:W3CDTF">2022-06-26T12:59:00Z</dcterms:created>
  <dcterms:modified xsi:type="dcterms:W3CDTF">2024-10-24T07:18:00Z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