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3D71" w:rsidRDefault="00043D71">
      <w:pPr>
        <w:pStyle w:val="Tretekstu"/>
        <w:jc w:val="right"/>
        <w:rPr>
          <w:rFonts w:ascii="Arial" w:hAnsi="Arial" w:cs="Arial"/>
          <w:b/>
          <w:sz w:val="22"/>
          <w:szCs w:val="22"/>
        </w:rPr>
      </w:pPr>
    </w:p>
    <w:p w:rsidR="00043D71" w:rsidRDefault="006C5A47">
      <w:pPr>
        <w:pStyle w:val="Tretekstu"/>
        <w:jc w:val="right"/>
        <w:rPr>
          <w:rFonts w:ascii="Arial" w:hAnsi="Arial" w:cs="Arial"/>
          <w:b/>
          <w:sz w:val="20"/>
        </w:rPr>
      </w:pPr>
      <w:r>
        <w:rPr>
          <w:rFonts w:ascii="Arial" w:hAnsi="Arial" w:cs="Arial"/>
          <w:b/>
          <w:sz w:val="20"/>
        </w:rPr>
        <w:t xml:space="preserve">Załącznik nr  </w:t>
      </w:r>
      <w:r w:rsidR="005236A5">
        <w:rPr>
          <w:rFonts w:ascii="Arial" w:hAnsi="Arial" w:cs="Arial"/>
          <w:b/>
          <w:sz w:val="20"/>
        </w:rPr>
        <w:t>4</w:t>
      </w:r>
      <w:r>
        <w:rPr>
          <w:rFonts w:ascii="Arial" w:hAnsi="Arial" w:cs="Arial"/>
          <w:b/>
          <w:sz w:val="20"/>
        </w:rPr>
        <w:t xml:space="preserve"> </w:t>
      </w:r>
      <w:r w:rsidR="00931D45">
        <w:rPr>
          <w:rFonts w:ascii="Arial" w:hAnsi="Arial" w:cs="Arial"/>
          <w:b/>
          <w:sz w:val="20"/>
        </w:rPr>
        <w:t xml:space="preserve"> do </w:t>
      </w:r>
      <w:r w:rsidR="005236A5">
        <w:rPr>
          <w:rFonts w:ascii="Arial" w:hAnsi="Arial" w:cs="Arial"/>
          <w:b/>
          <w:sz w:val="20"/>
        </w:rPr>
        <w:t>Zaproszenia</w:t>
      </w:r>
    </w:p>
    <w:p w:rsidR="00043D71" w:rsidRDefault="00080FBD">
      <w:pPr>
        <w:pStyle w:val="Tretekstu"/>
        <w:jc w:val="right"/>
        <w:rPr>
          <w:rFonts w:ascii="Arial" w:hAnsi="Arial" w:cs="Arial"/>
          <w:b/>
          <w:sz w:val="22"/>
          <w:szCs w:val="22"/>
        </w:rPr>
      </w:pPr>
      <w:r>
        <w:rPr>
          <w:rFonts w:ascii="Arial" w:hAnsi="Arial" w:cs="Arial"/>
          <w:b/>
          <w:sz w:val="22"/>
          <w:szCs w:val="22"/>
        </w:rPr>
        <w:t>PROJEKTOWANE POSTANOWIENIA</w:t>
      </w:r>
      <w:r w:rsidR="0045285B">
        <w:rPr>
          <w:rFonts w:ascii="Arial" w:hAnsi="Arial" w:cs="Arial"/>
          <w:b/>
          <w:sz w:val="22"/>
          <w:szCs w:val="22"/>
        </w:rPr>
        <w:t xml:space="preserve"> </w:t>
      </w:r>
      <w:r w:rsidR="00931D45">
        <w:rPr>
          <w:rFonts w:ascii="Arial" w:hAnsi="Arial" w:cs="Arial"/>
          <w:b/>
          <w:sz w:val="22"/>
          <w:szCs w:val="22"/>
        </w:rPr>
        <w:t>UMOW</w:t>
      </w:r>
      <w:r w:rsidR="001B0D37">
        <w:rPr>
          <w:rFonts w:ascii="Arial" w:hAnsi="Arial" w:cs="Arial"/>
          <w:b/>
          <w:sz w:val="22"/>
          <w:szCs w:val="22"/>
        </w:rPr>
        <w:t>NE</w:t>
      </w:r>
    </w:p>
    <w:p w:rsidR="00043D71" w:rsidRDefault="00043D71">
      <w:pPr>
        <w:pStyle w:val="Tretekstu"/>
        <w:rPr>
          <w:rFonts w:ascii="Arial" w:hAnsi="Arial" w:cs="Arial"/>
          <w:sz w:val="10"/>
          <w:szCs w:val="10"/>
        </w:rPr>
      </w:pPr>
    </w:p>
    <w:p w:rsidR="00043D71" w:rsidRDefault="00043D71">
      <w:pPr>
        <w:pStyle w:val="Tretekstu"/>
        <w:rPr>
          <w:rFonts w:ascii="Arial" w:hAnsi="Arial" w:cs="Arial"/>
          <w:sz w:val="10"/>
          <w:szCs w:val="10"/>
        </w:rPr>
      </w:pPr>
    </w:p>
    <w:p w:rsidR="00043D71" w:rsidRDefault="00043D71">
      <w:pPr>
        <w:pStyle w:val="Tretekstu"/>
        <w:rPr>
          <w:rFonts w:ascii="Arial" w:hAnsi="Arial" w:cs="Arial"/>
          <w:sz w:val="10"/>
          <w:szCs w:val="10"/>
        </w:rPr>
      </w:pPr>
    </w:p>
    <w:p w:rsidR="00043D71" w:rsidRDefault="00F9365A">
      <w:pPr>
        <w:spacing w:line="276" w:lineRule="auto"/>
        <w:jc w:val="center"/>
        <w:rPr>
          <w:rFonts w:ascii="Arial" w:hAnsi="Arial" w:cs="Arial"/>
          <w:b/>
        </w:rPr>
      </w:pPr>
      <w:r>
        <w:rPr>
          <w:rFonts w:ascii="Arial" w:hAnsi="Arial" w:cs="Arial"/>
          <w:b/>
        </w:rPr>
        <w:t>UMOWA Nr …………….. 202</w:t>
      </w:r>
      <w:r w:rsidR="005236A5">
        <w:rPr>
          <w:rFonts w:ascii="Arial" w:hAnsi="Arial" w:cs="Arial"/>
          <w:b/>
        </w:rPr>
        <w:t>5</w:t>
      </w:r>
    </w:p>
    <w:p w:rsidR="00043D71" w:rsidRDefault="00116EEB">
      <w:pPr>
        <w:pStyle w:val="Standard"/>
        <w:spacing w:line="276" w:lineRule="auto"/>
        <w:jc w:val="center"/>
        <w:rPr>
          <w:rFonts w:ascii="Arial" w:hAnsi="Arial" w:cs="Arial"/>
          <w:b/>
          <w:bCs/>
        </w:rPr>
      </w:pPr>
      <w:r>
        <w:rPr>
          <w:rFonts w:ascii="Arial" w:hAnsi="Arial" w:cs="Arial"/>
          <w:b/>
          <w:bCs/>
        </w:rPr>
        <w:t xml:space="preserve"> </w:t>
      </w:r>
    </w:p>
    <w:p w:rsidR="00043D71" w:rsidRPr="00A6596B" w:rsidRDefault="00931D45">
      <w:pPr>
        <w:spacing w:line="360" w:lineRule="auto"/>
        <w:rPr>
          <w:rFonts w:ascii="Arial" w:hAnsi="Arial" w:cs="Arial"/>
        </w:rPr>
      </w:pPr>
      <w:r w:rsidRPr="00A6596B">
        <w:rPr>
          <w:rFonts w:ascii="Arial" w:hAnsi="Arial" w:cs="Arial"/>
        </w:rPr>
        <w:t>zawarta</w:t>
      </w:r>
      <w:r w:rsidR="00DC6080">
        <w:rPr>
          <w:rFonts w:ascii="Arial" w:hAnsi="Arial" w:cs="Arial"/>
        </w:rPr>
        <w:t xml:space="preserve"> w </w:t>
      </w:r>
      <w:r w:rsidR="00116EEB">
        <w:rPr>
          <w:rFonts w:ascii="Arial" w:hAnsi="Arial" w:cs="Arial"/>
        </w:rPr>
        <w:t xml:space="preserve">…………………………..   </w:t>
      </w:r>
      <w:r w:rsidR="00DC6080">
        <w:rPr>
          <w:rFonts w:ascii="Arial" w:hAnsi="Arial" w:cs="Arial"/>
        </w:rPr>
        <w:t>w dniu  …………</w:t>
      </w:r>
      <w:r w:rsidR="00D5097E">
        <w:rPr>
          <w:rFonts w:ascii="Arial" w:hAnsi="Arial" w:cs="Arial"/>
        </w:rPr>
        <w:t>.</w:t>
      </w:r>
      <w:r w:rsidR="00DC6080">
        <w:rPr>
          <w:rFonts w:ascii="Arial" w:hAnsi="Arial" w:cs="Arial"/>
        </w:rPr>
        <w:t>……….</w:t>
      </w:r>
      <w:r w:rsidRPr="00A6596B">
        <w:rPr>
          <w:rFonts w:ascii="Arial" w:hAnsi="Arial" w:cs="Arial"/>
        </w:rPr>
        <w:t xml:space="preserve"> r.  pomiędzy: </w:t>
      </w:r>
    </w:p>
    <w:p w:rsidR="00043D71" w:rsidRPr="00A6596B" w:rsidRDefault="002C762A">
      <w:pPr>
        <w:spacing w:line="360" w:lineRule="auto"/>
        <w:rPr>
          <w:rFonts w:ascii="Arial" w:hAnsi="Arial" w:cs="Arial"/>
          <w:b/>
          <w:bCs/>
        </w:rPr>
      </w:pPr>
      <w:r>
        <w:rPr>
          <w:rFonts w:ascii="Arial" w:hAnsi="Arial" w:cs="Arial"/>
          <w:b/>
          <w:bCs/>
        </w:rPr>
        <w:t>………………..</w:t>
      </w:r>
      <w:r w:rsidR="00931D45" w:rsidRPr="00A6596B">
        <w:rPr>
          <w:rFonts w:ascii="Arial" w:hAnsi="Arial" w:cs="Arial"/>
        </w:rPr>
        <w:t xml:space="preserve"> z siedzibą w </w:t>
      </w:r>
      <w:r>
        <w:rPr>
          <w:rFonts w:ascii="Arial" w:hAnsi="Arial" w:cs="Arial"/>
        </w:rPr>
        <w:t>……………………..</w:t>
      </w:r>
      <w:r w:rsidR="00931D45" w:rsidRPr="00A6596B">
        <w:rPr>
          <w:rFonts w:ascii="Arial" w:hAnsi="Arial" w:cs="Arial"/>
          <w:bCs/>
        </w:rPr>
        <w:t xml:space="preserve">, </w:t>
      </w:r>
      <w:r>
        <w:rPr>
          <w:rFonts w:ascii="Arial" w:hAnsi="Arial" w:cs="Arial"/>
          <w:bCs/>
        </w:rPr>
        <w:t>……………….</w:t>
      </w:r>
      <w:r w:rsidR="00931D45" w:rsidRPr="00A6596B">
        <w:rPr>
          <w:rFonts w:ascii="Arial" w:hAnsi="Arial" w:cs="Arial"/>
          <w:bCs/>
        </w:rPr>
        <w:t xml:space="preserve">,  </w:t>
      </w:r>
      <w:r>
        <w:rPr>
          <w:rFonts w:ascii="Arial" w:hAnsi="Arial" w:cs="Arial"/>
          <w:bCs/>
        </w:rPr>
        <w:t>………………</w:t>
      </w:r>
      <w:r w:rsidR="00A6596B" w:rsidRPr="00A6596B">
        <w:rPr>
          <w:rFonts w:ascii="Arial" w:hAnsi="Arial" w:cs="Arial"/>
          <w:b/>
          <w:bCs/>
        </w:rPr>
        <w:t xml:space="preserve"> </w:t>
      </w:r>
      <w:r w:rsidR="00931D45" w:rsidRPr="00A6596B">
        <w:rPr>
          <w:rFonts w:ascii="Arial" w:hAnsi="Arial" w:cs="Arial"/>
        </w:rPr>
        <w:t xml:space="preserve">reprezentowaną przez: </w:t>
      </w:r>
    </w:p>
    <w:p w:rsidR="00043D71" w:rsidRPr="00A6596B" w:rsidRDefault="002C762A">
      <w:pPr>
        <w:spacing w:line="360" w:lineRule="auto"/>
        <w:rPr>
          <w:rFonts w:ascii="Arial" w:hAnsi="Arial" w:cs="Arial"/>
          <w:b/>
        </w:rPr>
      </w:pPr>
      <w:r>
        <w:rPr>
          <w:rFonts w:ascii="Arial" w:hAnsi="Arial" w:cs="Arial"/>
          <w:b/>
        </w:rPr>
        <w:t>…………………………..</w:t>
      </w:r>
      <w:r w:rsidR="008E2484">
        <w:rPr>
          <w:rFonts w:ascii="Arial" w:hAnsi="Arial" w:cs="Arial"/>
          <w:b/>
          <w:bCs/>
        </w:rPr>
        <w:t xml:space="preserve"> </w:t>
      </w:r>
      <w:r w:rsidR="00931D45" w:rsidRPr="00A6596B">
        <w:rPr>
          <w:rFonts w:ascii="Arial" w:hAnsi="Arial" w:cs="Arial"/>
          <w:b/>
        </w:rPr>
        <w:t xml:space="preserve"> – </w:t>
      </w:r>
      <w:r w:rsidR="008E2484">
        <w:rPr>
          <w:rFonts w:ascii="Arial" w:hAnsi="Arial" w:cs="Arial"/>
          <w:b/>
        </w:rPr>
        <w:t xml:space="preserve"> </w:t>
      </w:r>
      <w:r w:rsidR="00931D45" w:rsidRPr="00A6596B">
        <w:rPr>
          <w:rFonts w:ascii="Arial" w:hAnsi="Arial" w:cs="Arial"/>
        </w:rPr>
        <w:t>………………………..</w:t>
      </w:r>
    </w:p>
    <w:p w:rsidR="00043D71" w:rsidRPr="00A6596B" w:rsidRDefault="00931D45">
      <w:pPr>
        <w:spacing w:line="360" w:lineRule="auto"/>
        <w:rPr>
          <w:rFonts w:ascii="Arial" w:hAnsi="Arial" w:cs="Arial"/>
          <w:b/>
        </w:rPr>
      </w:pPr>
      <w:r w:rsidRPr="00A6596B">
        <w:rPr>
          <w:rFonts w:ascii="Arial" w:hAnsi="Arial" w:cs="Arial"/>
        </w:rPr>
        <w:t xml:space="preserve">zwaną w dalszej części umowy </w:t>
      </w:r>
      <w:r w:rsidRPr="00A6596B">
        <w:rPr>
          <w:rFonts w:ascii="Arial" w:hAnsi="Arial" w:cs="Arial"/>
          <w:b/>
        </w:rPr>
        <w:t>Zamawiającym,</w:t>
      </w:r>
    </w:p>
    <w:p w:rsidR="00A6596B" w:rsidRPr="00A6596B" w:rsidRDefault="00931D45" w:rsidP="00A6596B">
      <w:pPr>
        <w:spacing w:line="360" w:lineRule="auto"/>
        <w:rPr>
          <w:rFonts w:ascii="Arial" w:hAnsi="Arial" w:cs="Arial"/>
        </w:rPr>
      </w:pPr>
      <w:r w:rsidRPr="00A6596B">
        <w:rPr>
          <w:rFonts w:ascii="Arial" w:hAnsi="Arial" w:cs="Arial"/>
        </w:rPr>
        <w:t xml:space="preserve">a </w:t>
      </w:r>
    </w:p>
    <w:p w:rsidR="00043D71" w:rsidRPr="00A6596B" w:rsidRDefault="00931D45" w:rsidP="00A6596B">
      <w:pPr>
        <w:spacing w:line="360" w:lineRule="auto"/>
        <w:rPr>
          <w:rFonts w:ascii="Arial" w:hAnsi="Arial" w:cs="Arial"/>
        </w:rPr>
      </w:pPr>
      <w:r w:rsidRPr="00A6596B">
        <w:rPr>
          <w:rFonts w:ascii="Arial" w:hAnsi="Arial" w:cs="Arial"/>
        </w:rPr>
        <w:t>………………………………………………………………………………</w:t>
      </w:r>
      <w:r w:rsidRPr="00A6596B">
        <w:rPr>
          <w:rFonts w:ascii="Arial" w:hAnsi="Arial" w:cs="Arial"/>
        </w:rPr>
        <w:tab/>
      </w:r>
    </w:p>
    <w:p w:rsidR="00043D71" w:rsidRPr="00A6596B" w:rsidRDefault="00A6596B" w:rsidP="00A6596B">
      <w:pPr>
        <w:spacing w:line="360" w:lineRule="auto"/>
        <w:rPr>
          <w:rFonts w:ascii="Arial" w:hAnsi="Arial" w:cs="Arial"/>
          <w:b/>
        </w:rPr>
      </w:pPr>
      <w:r w:rsidRPr="00A6596B">
        <w:rPr>
          <w:rFonts w:ascii="Arial" w:hAnsi="Arial" w:cs="Arial"/>
        </w:rPr>
        <w:t xml:space="preserve">zwaną w dalszej części umowy </w:t>
      </w:r>
      <w:r w:rsidRPr="00A6596B">
        <w:rPr>
          <w:rFonts w:ascii="Arial" w:hAnsi="Arial" w:cs="Arial"/>
          <w:b/>
        </w:rPr>
        <w:t>Wykonawcą,</w:t>
      </w:r>
    </w:p>
    <w:p w:rsidR="00A6596B" w:rsidRPr="00A6596B" w:rsidRDefault="00A6596B" w:rsidP="00A6596B">
      <w:pPr>
        <w:spacing w:line="360" w:lineRule="auto"/>
        <w:rPr>
          <w:rFonts w:ascii="Arial" w:hAnsi="Arial" w:cs="Arial"/>
        </w:rPr>
      </w:pPr>
      <w:r w:rsidRPr="00A6596B">
        <w:rPr>
          <w:rFonts w:ascii="Arial" w:hAnsi="Arial" w:cs="Arial"/>
        </w:rPr>
        <w:t>łącznie dalej zwanymi</w:t>
      </w:r>
      <w:r w:rsidRPr="00A6596B">
        <w:rPr>
          <w:rFonts w:ascii="Arial" w:hAnsi="Arial" w:cs="Arial"/>
          <w:b/>
        </w:rPr>
        <w:t xml:space="preserve"> Stronami.</w:t>
      </w:r>
    </w:p>
    <w:p w:rsidR="00043D71" w:rsidRPr="00AE46CF" w:rsidRDefault="00931D45">
      <w:pPr>
        <w:spacing w:line="360" w:lineRule="auto"/>
        <w:rPr>
          <w:rFonts w:ascii="Arial" w:hAnsi="Arial" w:cs="Arial"/>
        </w:rPr>
      </w:pPr>
      <w:r>
        <w:rPr>
          <w:rFonts w:ascii="Arial" w:hAnsi="Arial" w:cs="Arial"/>
        </w:rPr>
        <w:t xml:space="preserve"> </w:t>
      </w:r>
    </w:p>
    <w:p w:rsidR="00043D71" w:rsidRDefault="00931D45">
      <w:pPr>
        <w:spacing w:line="360" w:lineRule="auto"/>
        <w:rPr>
          <w:rFonts w:ascii="Arial" w:hAnsi="Arial" w:cs="Arial"/>
        </w:rPr>
      </w:pPr>
      <w:r>
        <w:rPr>
          <w:rFonts w:ascii="Arial" w:hAnsi="Arial" w:cs="Arial"/>
        </w:rPr>
        <w:t>Zamawiający i Wykonawca łącznie zwani będą dalej „Stronami” lub oddzielnie każdy z nich „Stroną”</w:t>
      </w:r>
    </w:p>
    <w:p w:rsidR="00043D71" w:rsidRDefault="00931D45">
      <w:pPr>
        <w:spacing w:line="360" w:lineRule="auto"/>
        <w:jc w:val="both"/>
        <w:rPr>
          <w:rFonts w:ascii="Arial" w:hAnsi="Arial" w:cs="Arial"/>
        </w:rPr>
      </w:pPr>
      <w:r>
        <w:rPr>
          <w:rFonts w:ascii="Arial" w:hAnsi="Arial" w:cs="Arial"/>
        </w:rPr>
        <w:t>Przedstawiciele Stron przez złożenie swojego podpisu oświadczają, że są upoważnieni do zawarcia niniejszej Umowy, że ich prawo do reprezentowania danej Strony nie jest ograniczone w żadnym zakresie, a sposób reprezentacji osób występujących w imieniu reprezentowanych Stron umożliwia skuteczne składanie oświadczeń woli, w tym zaciąganie zobowiązań na rzecz reprezentowanego podmiotu, oświadczają też, że nie jest im znana żadna przeszkoda, która mogłaby mieć wpływ na wykonanie zobowiązań przyjętych przez Strony w niniejszej Umowie.</w:t>
      </w:r>
    </w:p>
    <w:p w:rsidR="00043D71" w:rsidRDefault="00931D45">
      <w:pPr>
        <w:spacing w:line="360" w:lineRule="auto"/>
        <w:rPr>
          <w:rFonts w:ascii="Arial" w:hAnsi="Arial" w:cs="Arial"/>
        </w:rPr>
      </w:pPr>
      <w:r>
        <w:rPr>
          <w:rFonts w:ascii="Arial" w:hAnsi="Arial" w:cs="Arial"/>
        </w:rPr>
        <w:t>o następującej treści:</w:t>
      </w:r>
    </w:p>
    <w:p w:rsidR="00043D71" w:rsidRDefault="00931D45">
      <w:pPr>
        <w:rPr>
          <w:rFonts w:ascii="Arial" w:hAnsi="Arial" w:cs="Arial"/>
        </w:rPr>
      </w:pPr>
      <w:r>
        <w:rPr>
          <w:rFonts w:ascii="Arial" w:hAnsi="Arial" w:cs="Arial"/>
        </w:rPr>
        <w:t xml:space="preserve">  </w:t>
      </w:r>
    </w:p>
    <w:p w:rsidR="00043D71" w:rsidRDefault="00931D45">
      <w:pPr>
        <w:jc w:val="center"/>
        <w:rPr>
          <w:rFonts w:ascii="Arial" w:hAnsi="Arial" w:cs="Arial"/>
          <w:b/>
        </w:rPr>
      </w:pPr>
      <w:r>
        <w:rPr>
          <w:rFonts w:ascii="Arial" w:hAnsi="Arial" w:cs="Arial"/>
          <w:b/>
        </w:rPr>
        <w:t>§ 1</w:t>
      </w:r>
    </w:p>
    <w:p w:rsidR="00043D71" w:rsidRDefault="00043D71">
      <w:pPr>
        <w:jc w:val="both"/>
        <w:rPr>
          <w:rFonts w:ascii="Arial" w:hAnsi="Arial" w:cs="Arial"/>
          <w:b/>
        </w:rPr>
      </w:pPr>
    </w:p>
    <w:p w:rsidR="00043D71" w:rsidRPr="00DC163A" w:rsidRDefault="00931D45" w:rsidP="00BB1CBF">
      <w:pPr>
        <w:pStyle w:val="Bezodstpw"/>
        <w:spacing w:line="360" w:lineRule="auto"/>
        <w:jc w:val="both"/>
        <w:rPr>
          <w:rFonts w:ascii="Arial" w:hAnsi="Arial" w:cs="Arial"/>
        </w:rPr>
      </w:pPr>
      <w:r>
        <w:rPr>
          <w:rFonts w:ascii="Arial" w:hAnsi="Arial" w:cs="Arial"/>
        </w:rPr>
        <w:t>1. W wyniku przeprowadzonego postępowania na zasadach określonych ustawą</w:t>
      </w:r>
      <w:r w:rsidR="00DC163A">
        <w:rPr>
          <w:rFonts w:ascii="Arial" w:hAnsi="Arial" w:cs="Arial"/>
        </w:rPr>
        <w:br/>
      </w:r>
      <w:r w:rsidR="00DC163A" w:rsidRPr="00631744">
        <w:rPr>
          <w:rFonts w:ascii="Arial" w:hAnsi="Arial" w:cs="Arial"/>
        </w:rPr>
        <w:t>z</w:t>
      </w:r>
      <w:r w:rsidR="00DC163A">
        <w:rPr>
          <w:rFonts w:ascii="Arial" w:hAnsi="Arial" w:cs="Arial"/>
        </w:rPr>
        <w:t xml:space="preserve"> dnia</w:t>
      </w:r>
      <w:r w:rsidR="00DC163A" w:rsidRPr="00631744">
        <w:rPr>
          <w:rFonts w:ascii="Arial" w:hAnsi="Arial" w:cs="Arial"/>
        </w:rPr>
        <w:t xml:space="preserve"> 11 września 2019 r. – Prawo zamówień publicznych (</w:t>
      </w:r>
      <w:r w:rsidR="0026228D">
        <w:rPr>
          <w:rFonts w:ascii="Arial" w:hAnsi="Arial" w:cs="Arial"/>
        </w:rPr>
        <w:t xml:space="preserve"> </w:t>
      </w:r>
      <w:proofErr w:type="spellStart"/>
      <w:r w:rsidR="0026228D">
        <w:rPr>
          <w:rFonts w:ascii="Arial" w:hAnsi="Arial" w:cs="Arial"/>
        </w:rPr>
        <w:t>t.j</w:t>
      </w:r>
      <w:proofErr w:type="spellEnd"/>
      <w:r w:rsidR="0026228D">
        <w:rPr>
          <w:rFonts w:ascii="Arial" w:hAnsi="Arial" w:cs="Arial"/>
        </w:rPr>
        <w:t xml:space="preserve">. </w:t>
      </w:r>
      <w:r w:rsidR="00DC163A" w:rsidRPr="00631744">
        <w:rPr>
          <w:rFonts w:ascii="Arial" w:hAnsi="Arial" w:cs="Arial"/>
        </w:rPr>
        <w:t>Dz.U. z 20</w:t>
      </w:r>
      <w:r w:rsidR="00395BA7">
        <w:rPr>
          <w:rFonts w:ascii="Arial" w:hAnsi="Arial" w:cs="Arial"/>
        </w:rPr>
        <w:t>2</w:t>
      </w:r>
      <w:r w:rsidR="007C4663">
        <w:rPr>
          <w:rFonts w:ascii="Arial" w:hAnsi="Arial" w:cs="Arial"/>
        </w:rPr>
        <w:t>4</w:t>
      </w:r>
      <w:r w:rsidR="00DC163A" w:rsidRPr="00631744">
        <w:rPr>
          <w:rFonts w:ascii="Arial" w:hAnsi="Arial" w:cs="Arial"/>
        </w:rPr>
        <w:t xml:space="preserve"> poz. </w:t>
      </w:r>
      <w:r w:rsidR="00395BA7">
        <w:rPr>
          <w:rFonts w:ascii="Arial" w:hAnsi="Arial" w:cs="Arial"/>
        </w:rPr>
        <w:t>1</w:t>
      </w:r>
      <w:r w:rsidR="007C4663">
        <w:rPr>
          <w:rFonts w:ascii="Arial" w:hAnsi="Arial" w:cs="Arial"/>
        </w:rPr>
        <w:t>320</w:t>
      </w:r>
      <w:r w:rsidR="00DC163A" w:rsidRPr="00631744">
        <w:rPr>
          <w:rFonts w:ascii="Arial" w:hAnsi="Arial" w:cs="Arial"/>
        </w:rPr>
        <w:t xml:space="preserve"> ) </w:t>
      </w:r>
      <w:r>
        <w:rPr>
          <w:rFonts w:ascii="Arial" w:hAnsi="Arial" w:cs="Arial"/>
        </w:rPr>
        <w:t xml:space="preserve"> – </w:t>
      </w:r>
      <w:r w:rsidR="005236A5">
        <w:rPr>
          <w:rFonts w:ascii="Arial" w:hAnsi="Arial" w:cs="Arial"/>
        </w:rPr>
        <w:t>zamówienie z wolnej ręki art. 214 ust. 1 pkt 7</w:t>
      </w:r>
      <w:r>
        <w:rPr>
          <w:rFonts w:ascii="Arial" w:hAnsi="Arial" w:cs="Arial"/>
        </w:rPr>
        <w:t>, Zamawiający</w:t>
      </w:r>
      <w:r>
        <w:rPr>
          <w:rFonts w:ascii="Arial" w:hAnsi="Arial" w:cs="Arial"/>
          <w:b/>
        </w:rPr>
        <w:t xml:space="preserve"> </w:t>
      </w:r>
      <w:r>
        <w:rPr>
          <w:rFonts w:ascii="Arial" w:hAnsi="Arial" w:cs="Arial"/>
        </w:rPr>
        <w:t xml:space="preserve">powierza, a Wykonawca przyjmuje do realizacji zadanie pn.: </w:t>
      </w:r>
      <w:r>
        <w:rPr>
          <w:rFonts w:ascii="Arial" w:hAnsi="Arial" w:cs="Arial"/>
          <w:b/>
        </w:rPr>
        <w:t>„</w:t>
      </w:r>
      <w:r>
        <w:rPr>
          <w:rFonts w:ascii="Arial" w:eastAsia="ArialNarrow" w:hAnsi="Arial" w:cs="Arial"/>
          <w:b/>
          <w:bCs/>
        </w:rPr>
        <w:t>Odbiór i zagospodarowanie odpadów komunalnych z nieruchomości zamieszkałych na terenie Gminy</w:t>
      </w:r>
      <w:r>
        <w:rPr>
          <w:rFonts w:ascii="Arial" w:hAnsi="Arial" w:cs="Arial"/>
          <w:b/>
          <w:bCs/>
        </w:rPr>
        <w:t xml:space="preserve"> </w:t>
      </w:r>
      <w:r w:rsidR="00B91D73">
        <w:rPr>
          <w:rFonts w:ascii="Arial" w:hAnsi="Arial" w:cs="Arial"/>
          <w:b/>
          <w:bCs/>
        </w:rPr>
        <w:t>Ciasna</w:t>
      </w:r>
      <w:r>
        <w:rPr>
          <w:rFonts w:ascii="Arial" w:hAnsi="Arial" w:cs="Arial"/>
          <w:b/>
          <w:bCs/>
        </w:rPr>
        <w:t>”.</w:t>
      </w:r>
    </w:p>
    <w:p w:rsidR="00043D71" w:rsidRDefault="00931D45" w:rsidP="00DC163A">
      <w:pPr>
        <w:shd w:val="clear" w:color="auto" w:fill="FFFFFF"/>
        <w:tabs>
          <w:tab w:val="left" w:pos="284"/>
        </w:tabs>
        <w:spacing w:line="360" w:lineRule="auto"/>
        <w:jc w:val="both"/>
        <w:rPr>
          <w:rFonts w:ascii="Arial" w:hAnsi="Arial" w:cs="Arial"/>
        </w:rPr>
      </w:pPr>
      <w:r>
        <w:rPr>
          <w:rFonts w:ascii="Arial" w:hAnsi="Arial" w:cs="Arial"/>
        </w:rPr>
        <w:t xml:space="preserve">Minimalną ilość odpadów w okresie realizacji umowy określoną w </w:t>
      </w:r>
      <w:r w:rsidR="00234A1A">
        <w:rPr>
          <w:rFonts w:ascii="Arial" w:hAnsi="Arial" w:cs="Arial"/>
        </w:rPr>
        <w:t>Zaproszeniu</w:t>
      </w:r>
      <w:r>
        <w:rPr>
          <w:rFonts w:ascii="Arial" w:hAnsi="Arial" w:cs="Arial"/>
        </w:rPr>
        <w:t xml:space="preserve"> szacuje się na:</w:t>
      </w:r>
    </w:p>
    <w:p w:rsidR="00043D71" w:rsidRPr="00C544E2" w:rsidRDefault="00DC6080">
      <w:pPr>
        <w:shd w:val="clear" w:color="auto" w:fill="FFFFFF"/>
        <w:tabs>
          <w:tab w:val="left" w:pos="284"/>
        </w:tabs>
        <w:spacing w:line="360" w:lineRule="auto"/>
        <w:jc w:val="both"/>
        <w:rPr>
          <w:rFonts w:ascii="Arial" w:hAnsi="Arial" w:cs="Arial"/>
        </w:rPr>
      </w:pPr>
      <w:r>
        <w:rPr>
          <w:rFonts w:ascii="Arial" w:hAnsi="Arial" w:cs="Arial"/>
        </w:rPr>
        <w:t xml:space="preserve">– odpadów </w:t>
      </w:r>
      <w:r w:rsidRPr="00C544E2">
        <w:rPr>
          <w:rFonts w:ascii="Arial" w:hAnsi="Arial" w:cs="Arial"/>
        </w:rPr>
        <w:t xml:space="preserve">zmieszanych  : </w:t>
      </w:r>
      <w:r w:rsidR="005236A5">
        <w:rPr>
          <w:rFonts w:ascii="Arial" w:hAnsi="Arial" w:cs="Arial"/>
          <w:bCs/>
        </w:rPr>
        <w:t>109</w:t>
      </w:r>
      <w:r w:rsidR="00931D45" w:rsidRPr="00C544E2">
        <w:rPr>
          <w:rFonts w:ascii="Arial" w:hAnsi="Arial" w:cs="Arial"/>
        </w:rPr>
        <w:t xml:space="preserve"> Mg</w:t>
      </w:r>
    </w:p>
    <w:p w:rsidR="00043D71" w:rsidRPr="00C544E2" w:rsidRDefault="00931D45">
      <w:pPr>
        <w:shd w:val="clear" w:color="auto" w:fill="FFFFFF"/>
        <w:tabs>
          <w:tab w:val="left" w:pos="284"/>
        </w:tabs>
        <w:spacing w:line="360" w:lineRule="auto"/>
        <w:jc w:val="both"/>
        <w:rPr>
          <w:rFonts w:ascii="Arial" w:hAnsi="Arial" w:cs="Arial"/>
        </w:rPr>
      </w:pPr>
      <w:r w:rsidRPr="00C544E2">
        <w:rPr>
          <w:rFonts w:ascii="Arial" w:hAnsi="Arial" w:cs="Arial"/>
        </w:rPr>
        <w:t>– odpadów segregowanych</w:t>
      </w:r>
      <w:r w:rsidR="00A6596B" w:rsidRPr="00C544E2">
        <w:rPr>
          <w:rFonts w:ascii="Arial" w:hAnsi="Arial" w:cs="Arial"/>
        </w:rPr>
        <w:t xml:space="preserve"> : </w:t>
      </w:r>
      <w:r w:rsidRPr="00C544E2">
        <w:rPr>
          <w:rFonts w:ascii="Arial" w:hAnsi="Arial" w:cs="Arial"/>
        </w:rPr>
        <w:t xml:space="preserve"> </w:t>
      </w:r>
      <w:r w:rsidR="005236A5">
        <w:rPr>
          <w:rFonts w:ascii="Arial" w:hAnsi="Arial" w:cs="Arial"/>
        </w:rPr>
        <w:t>25</w:t>
      </w:r>
      <w:r w:rsidR="001641A0" w:rsidRPr="00C544E2">
        <w:rPr>
          <w:rFonts w:ascii="Arial" w:hAnsi="Arial" w:cs="Arial"/>
        </w:rPr>
        <w:t xml:space="preserve">  </w:t>
      </w:r>
      <w:r w:rsidRPr="00C544E2">
        <w:rPr>
          <w:rFonts w:ascii="Arial" w:hAnsi="Arial" w:cs="Arial"/>
        </w:rPr>
        <w:t xml:space="preserve">Mg </w:t>
      </w:r>
    </w:p>
    <w:p w:rsidR="00043D71" w:rsidRPr="00C544E2" w:rsidRDefault="00931D45">
      <w:pPr>
        <w:shd w:val="clear" w:color="auto" w:fill="FFFFFF"/>
        <w:tabs>
          <w:tab w:val="left" w:pos="284"/>
        </w:tabs>
        <w:spacing w:line="360" w:lineRule="auto"/>
        <w:jc w:val="both"/>
        <w:rPr>
          <w:rFonts w:ascii="Arial" w:hAnsi="Arial" w:cs="Arial"/>
        </w:rPr>
      </w:pPr>
      <w:r w:rsidRPr="00C544E2">
        <w:rPr>
          <w:rFonts w:ascii="Arial" w:hAnsi="Arial" w:cs="Arial"/>
        </w:rPr>
        <w:t xml:space="preserve">Maksymalną ilość odpadów w okresie realizacji umowy określoną w </w:t>
      </w:r>
      <w:r w:rsidR="00234A1A">
        <w:rPr>
          <w:rFonts w:ascii="Arial" w:hAnsi="Arial" w:cs="Arial"/>
        </w:rPr>
        <w:t>Zaproszeniu</w:t>
      </w:r>
      <w:r w:rsidRPr="00C544E2">
        <w:rPr>
          <w:rFonts w:ascii="Arial" w:hAnsi="Arial" w:cs="Arial"/>
        </w:rPr>
        <w:t xml:space="preserve"> szacuje się na:</w:t>
      </w:r>
    </w:p>
    <w:p w:rsidR="00043D71" w:rsidRPr="00C544E2" w:rsidRDefault="00931D45">
      <w:pPr>
        <w:shd w:val="clear" w:color="auto" w:fill="FFFFFF"/>
        <w:tabs>
          <w:tab w:val="left" w:pos="284"/>
        </w:tabs>
        <w:spacing w:line="360" w:lineRule="auto"/>
        <w:jc w:val="both"/>
        <w:rPr>
          <w:rFonts w:ascii="Arial" w:hAnsi="Arial" w:cs="Arial"/>
        </w:rPr>
      </w:pPr>
      <w:r w:rsidRPr="00C544E2">
        <w:rPr>
          <w:rFonts w:ascii="Arial" w:hAnsi="Arial" w:cs="Arial"/>
        </w:rPr>
        <w:t xml:space="preserve">– odpadów zmieszanych  </w:t>
      </w:r>
      <w:r w:rsidR="00A6596B" w:rsidRPr="00C544E2">
        <w:rPr>
          <w:rFonts w:ascii="Arial" w:hAnsi="Arial" w:cs="Arial"/>
        </w:rPr>
        <w:t>:</w:t>
      </w:r>
      <w:r w:rsidRPr="00C544E2">
        <w:rPr>
          <w:rFonts w:ascii="Arial" w:hAnsi="Arial" w:cs="Arial"/>
        </w:rPr>
        <w:t xml:space="preserve"> </w:t>
      </w:r>
      <w:r w:rsidR="005236A5">
        <w:rPr>
          <w:rFonts w:ascii="Arial" w:hAnsi="Arial" w:cs="Arial"/>
        </w:rPr>
        <w:t>130</w:t>
      </w:r>
      <w:r w:rsidRPr="00C544E2">
        <w:rPr>
          <w:rFonts w:ascii="Arial" w:hAnsi="Arial" w:cs="Arial"/>
        </w:rPr>
        <w:t xml:space="preserve"> Mg</w:t>
      </w:r>
    </w:p>
    <w:p w:rsidR="00043D71" w:rsidRPr="00C544E2" w:rsidRDefault="00931D45">
      <w:pPr>
        <w:shd w:val="clear" w:color="auto" w:fill="FFFFFF"/>
        <w:tabs>
          <w:tab w:val="left" w:pos="284"/>
        </w:tabs>
        <w:spacing w:line="360" w:lineRule="auto"/>
        <w:jc w:val="both"/>
        <w:rPr>
          <w:rFonts w:ascii="Arial" w:hAnsi="Arial" w:cs="Arial"/>
        </w:rPr>
      </w:pPr>
      <w:r w:rsidRPr="00C544E2">
        <w:rPr>
          <w:rFonts w:ascii="Arial" w:hAnsi="Arial" w:cs="Arial"/>
        </w:rPr>
        <w:t xml:space="preserve">– odpadów segregowanych  </w:t>
      </w:r>
      <w:r w:rsidR="00DC6080" w:rsidRPr="00C544E2">
        <w:rPr>
          <w:rFonts w:ascii="Arial" w:hAnsi="Arial" w:cs="Arial"/>
        </w:rPr>
        <w:t>:</w:t>
      </w:r>
      <w:r w:rsidR="00BF60C0" w:rsidRPr="00C544E2">
        <w:rPr>
          <w:rFonts w:ascii="Arial" w:hAnsi="Arial" w:cs="Arial"/>
        </w:rPr>
        <w:t xml:space="preserve"> </w:t>
      </w:r>
      <w:r w:rsidR="005236A5">
        <w:rPr>
          <w:rFonts w:ascii="Arial" w:hAnsi="Arial" w:cs="Arial"/>
        </w:rPr>
        <w:t>55</w:t>
      </w:r>
      <w:r w:rsidR="00DC6080" w:rsidRPr="00C544E2">
        <w:rPr>
          <w:rFonts w:ascii="Arial" w:hAnsi="Arial" w:cs="Arial"/>
        </w:rPr>
        <w:t xml:space="preserve"> </w:t>
      </w:r>
      <w:r w:rsidR="001641A0" w:rsidRPr="00C544E2">
        <w:rPr>
          <w:rFonts w:ascii="Arial" w:hAnsi="Arial" w:cs="Arial"/>
        </w:rPr>
        <w:t xml:space="preserve"> </w:t>
      </w:r>
      <w:r w:rsidRPr="00C544E2">
        <w:rPr>
          <w:rFonts w:ascii="Arial" w:hAnsi="Arial" w:cs="Arial"/>
        </w:rPr>
        <w:t xml:space="preserve">Mg </w:t>
      </w:r>
    </w:p>
    <w:p w:rsidR="00E00D8E" w:rsidRPr="002C762A" w:rsidRDefault="00E00D8E">
      <w:pPr>
        <w:shd w:val="clear" w:color="auto" w:fill="FFFFFF"/>
        <w:tabs>
          <w:tab w:val="left" w:pos="284"/>
        </w:tabs>
        <w:spacing w:line="360" w:lineRule="auto"/>
        <w:jc w:val="both"/>
        <w:rPr>
          <w:rFonts w:ascii="Arial" w:hAnsi="Arial" w:cs="Arial"/>
        </w:rPr>
      </w:pPr>
      <w:r w:rsidRPr="000D4F7A">
        <w:rPr>
          <w:rFonts w:ascii="Arial" w:hAnsi="Arial" w:cs="Arial"/>
        </w:rPr>
        <w:t>Szczegółowy zakres zamówienia został określony w ofercie</w:t>
      </w:r>
      <w:r w:rsidRPr="002C762A">
        <w:rPr>
          <w:rFonts w:ascii="Arial" w:hAnsi="Arial" w:cs="Arial"/>
        </w:rPr>
        <w:t xml:space="preserve"> Wykonawcy oraz </w:t>
      </w:r>
      <w:r w:rsidR="00234A1A">
        <w:rPr>
          <w:rFonts w:ascii="Arial" w:hAnsi="Arial" w:cs="Arial"/>
        </w:rPr>
        <w:t>Zaproszeniu</w:t>
      </w:r>
      <w:r w:rsidRPr="002C762A">
        <w:rPr>
          <w:rFonts w:ascii="Arial" w:hAnsi="Arial" w:cs="Arial"/>
        </w:rPr>
        <w:t>.</w:t>
      </w:r>
    </w:p>
    <w:p w:rsidR="00043D71" w:rsidRDefault="00931D45">
      <w:pPr>
        <w:spacing w:line="360" w:lineRule="auto"/>
        <w:jc w:val="both"/>
        <w:rPr>
          <w:rFonts w:ascii="Arial" w:hAnsi="Arial" w:cs="Arial"/>
          <w:bCs/>
        </w:rPr>
      </w:pPr>
      <w:r>
        <w:rPr>
          <w:rFonts w:ascii="Arial" w:hAnsi="Arial" w:cs="Arial"/>
          <w:bCs/>
        </w:rPr>
        <w:t xml:space="preserve">2. Zakres zamówienia obejmuje: </w:t>
      </w:r>
    </w:p>
    <w:p w:rsidR="00043D71" w:rsidRDefault="00931D45">
      <w:pPr>
        <w:spacing w:line="360" w:lineRule="auto"/>
        <w:jc w:val="both"/>
        <w:rPr>
          <w:rFonts w:ascii="Arial" w:hAnsi="Arial" w:cs="Arial"/>
        </w:rPr>
      </w:pPr>
      <w:r>
        <w:rPr>
          <w:rFonts w:ascii="Arial" w:hAnsi="Arial" w:cs="Arial"/>
        </w:rPr>
        <w:t xml:space="preserve">Świadczenie usługi w zakresie odbierania odpadów komunalnych od właścicieli nieruchomości, na których zamieszkują mieszkańcy, położonych na terenie </w:t>
      </w:r>
      <w:r>
        <w:rPr>
          <w:rFonts w:ascii="Arial" w:eastAsia="ArialNarrow" w:hAnsi="Arial" w:cs="Arial"/>
          <w:bCs/>
        </w:rPr>
        <w:t>Gminy</w:t>
      </w:r>
      <w:r>
        <w:rPr>
          <w:rFonts w:ascii="Arial" w:hAnsi="Arial" w:cs="Arial"/>
          <w:bCs/>
        </w:rPr>
        <w:t xml:space="preserve"> </w:t>
      </w:r>
      <w:r w:rsidR="00F9365A">
        <w:rPr>
          <w:rFonts w:ascii="Arial" w:hAnsi="Arial" w:cs="Arial"/>
          <w:bCs/>
        </w:rPr>
        <w:t xml:space="preserve">Ciasna </w:t>
      </w:r>
      <w:r>
        <w:rPr>
          <w:rFonts w:ascii="Arial" w:hAnsi="Arial" w:cs="Arial"/>
        </w:rPr>
        <w:t>i zagospodarowanie tych odpadów.</w:t>
      </w:r>
    </w:p>
    <w:p w:rsidR="00043D71" w:rsidRDefault="00931D45">
      <w:pPr>
        <w:spacing w:line="360" w:lineRule="auto"/>
        <w:jc w:val="both"/>
      </w:pPr>
      <w:r>
        <w:rPr>
          <w:rFonts w:ascii="Arial" w:hAnsi="Arial" w:cs="Arial"/>
        </w:rPr>
        <w:lastRenderedPageBreak/>
        <w:t xml:space="preserve">W zakres zamówienia wchodzi odbiór i zagospodarowanie całego strumienia odpadów komunalnych przekazanych przez właścicieli nieruchomości położonych na terenie Gminy </w:t>
      </w:r>
      <w:r w:rsidR="00F9365A">
        <w:rPr>
          <w:rFonts w:ascii="Arial" w:hAnsi="Arial" w:cs="Arial"/>
        </w:rPr>
        <w:t>Ciasna</w:t>
      </w:r>
      <w:r w:rsidRPr="00931D45">
        <w:rPr>
          <w:rFonts w:ascii="Arial" w:hAnsi="Arial" w:cs="Arial"/>
        </w:rPr>
        <w:t>,</w:t>
      </w:r>
      <w:r>
        <w:rPr>
          <w:rFonts w:ascii="Arial" w:hAnsi="Arial" w:cs="Arial"/>
        </w:rPr>
        <w:t> na których zamieszkują mieszkańcy, w sposób zapewniający osiągnięcie odpowiednich poziomów recyklingu, przygotowania do ponownego użycia i odzysku innymi metodami oraz ograniczenie masy odpadów komunalnych ulegających biodegradacji przekazywanych do składowania w ramach powierzonego zadania, zgodnie z zapisami:</w:t>
      </w:r>
    </w:p>
    <w:p w:rsidR="00043D71" w:rsidRPr="0051330A" w:rsidRDefault="00931D45">
      <w:pPr>
        <w:spacing w:line="360" w:lineRule="auto"/>
        <w:jc w:val="both"/>
        <w:rPr>
          <w:rFonts w:ascii="Arial" w:hAnsi="Arial" w:cs="Arial"/>
        </w:rPr>
      </w:pPr>
      <w:r w:rsidRPr="0051330A">
        <w:rPr>
          <w:rFonts w:ascii="Arial" w:hAnsi="Arial" w:cs="Arial"/>
        </w:rPr>
        <w:t xml:space="preserve">- </w:t>
      </w:r>
      <w:r w:rsidRPr="002C762A">
        <w:rPr>
          <w:rFonts w:ascii="Arial" w:hAnsi="Arial" w:cs="Arial"/>
        </w:rPr>
        <w:t>ustawy z dnia 13 września 1996 r. o utrzymaniu czys</w:t>
      </w:r>
      <w:r w:rsidR="00A066CA" w:rsidRPr="002C762A">
        <w:rPr>
          <w:rFonts w:ascii="Arial" w:hAnsi="Arial" w:cs="Arial"/>
        </w:rPr>
        <w:t>tości i porządku w gminach</w:t>
      </w:r>
      <w:r w:rsidRPr="002C762A">
        <w:rPr>
          <w:rFonts w:ascii="Arial" w:hAnsi="Arial" w:cs="Arial"/>
        </w:rPr>
        <w:t>,</w:t>
      </w:r>
      <w:r w:rsidRPr="0051330A">
        <w:rPr>
          <w:rFonts w:ascii="Arial" w:hAnsi="Arial" w:cs="Arial"/>
        </w:rPr>
        <w:t xml:space="preserve"> </w:t>
      </w:r>
    </w:p>
    <w:p w:rsidR="00043D71" w:rsidRPr="0051330A" w:rsidRDefault="00931D45">
      <w:pPr>
        <w:spacing w:line="360" w:lineRule="auto"/>
        <w:jc w:val="both"/>
        <w:rPr>
          <w:rFonts w:ascii="Arial" w:hAnsi="Arial" w:cs="Arial"/>
        </w:rPr>
      </w:pPr>
      <w:r w:rsidRPr="0051330A">
        <w:rPr>
          <w:rFonts w:ascii="Arial" w:hAnsi="Arial" w:cs="Arial"/>
        </w:rPr>
        <w:t xml:space="preserve"> - </w:t>
      </w:r>
      <w:r w:rsidRPr="0051330A">
        <w:rPr>
          <w:rFonts w:ascii="Arial" w:hAnsi="Arial" w:cs="Arial"/>
          <w:bCs/>
        </w:rPr>
        <w:t xml:space="preserve">Plan Gospodarki Odpadami </w:t>
      </w:r>
      <w:r w:rsidR="00B75E64">
        <w:rPr>
          <w:rFonts w:ascii="Arial" w:hAnsi="Arial" w:cs="Arial"/>
          <w:bCs/>
        </w:rPr>
        <w:t xml:space="preserve">dla </w:t>
      </w:r>
      <w:r w:rsidRPr="0051330A">
        <w:rPr>
          <w:rFonts w:ascii="Arial" w:hAnsi="Arial" w:cs="Arial"/>
          <w:bCs/>
        </w:rPr>
        <w:t xml:space="preserve">Województwa </w:t>
      </w:r>
      <w:r w:rsidR="002C762A">
        <w:rPr>
          <w:rFonts w:ascii="Arial" w:hAnsi="Arial" w:cs="Arial"/>
          <w:bCs/>
        </w:rPr>
        <w:t>Śląskiego</w:t>
      </w:r>
      <w:r w:rsidRPr="0051330A">
        <w:rPr>
          <w:rFonts w:ascii="Arial" w:hAnsi="Arial" w:cs="Arial"/>
        </w:rPr>
        <w:t>,</w:t>
      </w:r>
    </w:p>
    <w:p w:rsidR="00043D71" w:rsidRPr="008E2484" w:rsidRDefault="00931D45">
      <w:pPr>
        <w:spacing w:line="360" w:lineRule="auto"/>
        <w:jc w:val="both"/>
        <w:rPr>
          <w:rFonts w:ascii="Arial" w:hAnsi="Arial"/>
        </w:rPr>
      </w:pPr>
      <w:r w:rsidRPr="008E2484">
        <w:rPr>
          <w:rFonts w:ascii="Arial" w:hAnsi="Arial" w:cs="Arial"/>
        </w:rPr>
        <w:t xml:space="preserve">- </w:t>
      </w:r>
      <w:r w:rsidR="0051330A">
        <w:rPr>
          <w:rFonts w:ascii="Arial" w:hAnsi="Arial"/>
        </w:rPr>
        <w:t>rozporządzenia</w:t>
      </w:r>
      <w:r w:rsidRPr="008E2484">
        <w:rPr>
          <w:rFonts w:ascii="Arial" w:hAnsi="Arial"/>
        </w:rPr>
        <w:t xml:space="preserve"> Ministra Środowiska z dnia 11 stycznia 2013 r. w sprawie szczegółowych wymagań w zakresie odbierania odpadów komunalnych od właścicieli nieruchomości.</w:t>
      </w:r>
    </w:p>
    <w:p w:rsidR="00043D71" w:rsidRDefault="00931D45">
      <w:pPr>
        <w:spacing w:line="360" w:lineRule="auto"/>
        <w:jc w:val="both"/>
        <w:rPr>
          <w:rFonts w:ascii="Arial" w:hAnsi="Arial" w:cs="Arial"/>
          <w:bCs/>
        </w:rPr>
      </w:pPr>
      <w:r>
        <w:rPr>
          <w:rFonts w:ascii="Arial" w:hAnsi="Arial"/>
          <w:bCs/>
        </w:rPr>
        <w:t xml:space="preserve">3. Wykonawca jest obowiązany przekazać zmieszane odpady komunalne oraz odpady zielone do instalacji…………………………………………………………………… posiadającej status regionalnej </w:t>
      </w:r>
      <w:r w:rsidRPr="0051330A">
        <w:rPr>
          <w:rFonts w:ascii="Arial" w:hAnsi="Arial"/>
          <w:bCs/>
        </w:rPr>
        <w:t xml:space="preserve">lub zastępczej instalacji do przetwarzania odpadów komunalnych  dla </w:t>
      </w:r>
      <w:r w:rsidR="00067790" w:rsidRPr="0051330A">
        <w:rPr>
          <w:rFonts w:ascii="Arial" w:hAnsi="Arial"/>
          <w:bCs/>
        </w:rPr>
        <w:t xml:space="preserve">Regionu </w:t>
      </w:r>
      <w:r w:rsidR="002C762A">
        <w:rPr>
          <w:rFonts w:ascii="Arial" w:hAnsi="Arial"/>
          <w:bCs/>
        </w:rPr>
        <w:t>…………………………….</w:t>
      </w:r>
      <w:r w:rsidRPr="0051330A">
        <w:rPr>
          <w:rFonts w:ascii="Arial" w:hAnsi="Arial"/>
          <w:bCs/>
        </w:rPr>
        <w:t xml:space="preserve"> </w:t>
      </w:r>
      <w:r w:rsidRPr="0051330A">
        <w:rPr>
          <w:rFonts w:ascii="Arial" w:hAnsi="Arial" w:cs="Arial"/>
          <w:bCs/>
        </w:rPr>
        <w:t xml:space="preserve">w  skład  którego  wchodzi  Gmina </w:t>
      </w:r>
      <w:r w:rsidR="00F9365A">
        <w:rPr>
          <w:rFonts w:ascii="Arial" w:hAnsi="Arial" w:cs="Arial"/>
          <w:bCs/>
        </w:rPr>
        <w:t>Ciasna</w:t>
      </w:r>
      <w:r w:rsidRPr="0051330A">
        <w:rPr>
          <w:rFonts w:ascii="Arial" w:hAnsi="Arial"/>
          <w:bCs/>
        </w:rPr>
        <w:t xml:space="preserve"> zgodnie z Planem Gospodarki Odpadami dla Województwa </w:t>
      </w:r>
      <w:r w:rsidR="002C762A">
        <w:rPr>
          <w:rFonts w:ascii="Arial" w:hAnsi="Arial"/>
          <w:bCs/>
        </w:rPr>
        <w:t>Śląskiego</w:t>
      </w:r>
      <w:r w:rsidRPr="0051330A">
        <w:rPr>
          <w:rFonts w:ascii="Arial" w:hAnsi="Arial"/>
          <w:bCs/>
        </w:rPr>
        <w:t xml:space="preserve"> </w:t>
      </w:r>
      <w:r>
        <w:rPr>
          <w:rFonts w:ascii="Arial" w:hAnsi="Arial" w:cs="Arial"/>
          <w:bCs/>
        </w:rPr>
        <w:t>na zasadach określonych w ustawie o utrzymaniu</w:t>
      </w:r>
      <w:r w:rsidR="0051330A">
        <w:rPr>
          <w:rFonts w:ascii="Arial" w:hAnsi="Arial" w:cs="Arial"/>
          <w:bCs/>
        </w:rPr>
        <w:t xml:space="preserve"> czystości i porządku w gminach</w:t>
      </w:r>
      <w:r>
        <w:rPr>
          <w:rFonts w:ascii="Arial" w:hAnsi="Arial" w:cs="Arial"/>
          <w:bCs/>
        </w:rPr>
        <w:t xml:space="preserve">. </w:t>
      </w:r>
    </w:p>
    <w:p w:rsidR="00043D71" w:rsidRDefault="00931D45">
      <w:pPr>
        <w:spacing w:line="360" w:lineRule="auto"/>
        <w:jc w:val="both"/>
        <w:rPr>
          <w:rFonts w:ascii="Arial" w:hAnsi="Arial" w:cs="Arial"/>
        </w:rPr>
      </w:pPr>
      <w:r>
        <w:rPr>
          <w:rFonts w:ascii="Arial" w:hAnsi="Arial" w:cs="Arial"/>
        </w:rPr>
        <w:t>4. Odbiór odpadów następuje bezpo</w:t>
      </w:r>
      <w:r>
        <w:rPr>
          <w:rFonts w:ascii="Arial" w:eastAsia="TimesNewRoman" w:hAnsi="Arial" w:cs="Arial"/>
        </w:rPr>
        <w:t>ś</w:t>
      </w:r>
      <w:r>
        <w:rPr>
          <w:rFonts w:ascii="Arial" w:hAnsi="Arial" w:cs="Arial"/>
        </w:rPr>
        <w:t>rednio z nieruchomo</w:t>
      </w:r>
      <w:r>
        <w:rPr>
          <w:rFonts w:ascii="Arial" w:eastAsia="TimesNewRoman" w:hAnsi="Arial" w:cs="Arial"/>
        </w:rPr>
        <w:t>ś</w:t>
      </w:r>
      <w:r>
        <w:rPr>
          <w:rFonts w:ascii="Arial" w:hAnsi="Arial" w:cs="Arial"/>
        </w:rPr>
        <w:t>ci zamieszkałych  z podziałem na odpady:</w:t>
      </w:r>
    </w:p>
    <w:p w:rsidR="00043D71" w:rsidRDefault="00931D45">
      <w:pPr>
        <w:spacing w:line="360" w:lineRule="auto"/>
        <w:jc w:val="both"/>
        <w:rPr>
          <w:rFonts w:ascii="Arial" w:hAnsi="Arial" w:cs="Arial"/>
        </w:rPr>
      </w:pPr>
      <w:r>
        <w:rPr>
          <w:rFonts w:ascii="Arial" w:hAnsi="Arial" w:cs="Arial"/>
        </w:rPr>
        <w:t>1) zmieszane odpady komunalne,</w:t>
      </w:r>
    </w:p>
    <w:p w:rsidR="00043D71" w:rsidRDefault="00931D45">
      <w:pPr>
        <w:spacing w:line="360" w:lineRule="auto"/>
        <w:jc w:val="both"/>
        <w:rPr>
          <w:rFonts w:ascii="Arial" w:hAnsi="Arial" w:cs="Arial"/>
        </w:rPr>
      </w:pPr>
      <w:r>
        <w:rPr>
          <w:rFonts w:ascii="Arial" w:hAnsi="Arial" w:cs="Arial"/>
        </w:rPr>
        <w:t xml:space="preserve">2) papier, </w:t>
      </w:r>
    </w:p>
    <w:p w:rsidR="00043D71" w:rsidRDefault="00931D45">
      <w:pPr>
        <w:spacing w:line="360" w:lineRule="auto"/>
        <w:jc w:val="both"/>
        <w:rPr>
          <w:rFonts w:ascii="Arial" w:hAnsi="Arial" w:cs="Arial"/>
        </w:rPr>
      </w:pPr>
      <w:r>
        <w:rPr>
          <w:rFonts w:ascii="Arial" w:hAnsi="Arial" w:cs="Arial"/>
        </w:rPr>
        <w:t>3) tworzywa sztuczne, opakowania wielomateriałowe,</w:t>
      </w:r>
    </w:p>
    <w:p w:rsidR="00043D71" w:rsidRDefault="00931D45">
      <w:pPr>
        <w:spacing w:line="360" w:lineRule="auto"/>
        <w:jc w:val="both"/>
        <w:rPr>
          <w:rFonts w:ascii="Arial" w:hAnsi="Arial" w:cs="Arial"/>
        </w:rPr>
      </w:pPr>
      <w:r>
        <w:rPr>
          <w:rFonts w:ascii="Arial" w:hAnsi="Arial" w:cs="Arial"/>
        </w:rPr>
        <w:t>4) metal,</w:t>
      </w:r>
    </w:p>
    <w:p w:rsidR="00043D71" w:rsidRDefault="00931D45">
      <w:pPr>
        <w:spacing w:line="360" w:lineRule="auto"/>
        <w:jc w:val="both"/>
        <w:rPr>
          <w:rFonts w:ascii="Arial" w:hAnsi="Arial" w:cs="Arial"/>
        </w:rPr>
      </w:pPr>
      <w:r>
        <w:rPr>
          <w:rFonts w:ascii="Arial" w:hAnsi="Arial" w:cs="Arial"/>
        </w:rPr>
        <w:t xml:space="preserve">5) szkło, </w:t>
      </w:r>
    </w:p>
    <w:p w:rsidR="00043D71" w:rsidRDefault="00931D45">
      <w:pPr>
        <w:spacing w:line="360" w:lineRule="auto"/>
        <w:jc w:val="both"/>
        <w:rPr>
          <w:rFonts w:ascii="Arial" w:hAnsi="Arial" w:cs="Arial"/>
        </w:rPr>
      </w:pPr>
      <w:r>
        <w:rPr>
          <w:rFonts w:ascii="Arial" w:hAnsi="Arial" w:cs="Arial"/>
        </w:rPr>
        <w:t xml:space="preserve">6) odpady ulegające biodegradacji, </w:t>
      </w:r>
    </w:p>
    <w:p w:rsidR="00EB3163" w:rsidRDefault="00931D45">
      <w:pPr>
        <w:spacing w:line="360" w:lineRule="auto"/>
        <w:jc w:val="both"/>
        <w:rPr>
          <w:rFonts w:ascii="Arial" w:hAnsi="Arial" w:cs="Arial"/>
        </w:rPr>
      </w:pPr>
      <w:r>
        <w:rPr>
          <w:rFonts w:ascii="Arial" w:hAnsi="Arial" w:cs="Arial"/>
        </w:rPr>
        <w:t>7) meble i inne odpady</w:t>
      </w:r>
      <w:r w:rsidR="00EB3163">
        <w:rPr>
          <w:rFonts w:ascii="Arial" w:hAnsi="Arial" w:cs="Arial"/>
        </w:rPr>
        <w:t xml:space="preserve"> wielkogabarytowe zużyte opony</w:t>
      </w:r>
      <w:r w:rsidR="00360DDA">
        <w:rPr>
          <w:rFonts w:ascii="Arial" w:hAnsi="Arial" w:cs="Arial"/>
        </w:rPr>
        <w:t xml:space="preserve"> itd.</w:t>
      </w:r>
      <w:r w:rsidR="00EB3163">
        <w:rPr>
          <w:rFonts w:ascii="Arial" w:hAnsi="Arial" w:cs="Arial"/>
        </w:rPr>
        <w:t>.</w:t>
      </w:r>
    </w:p>
    <w:p w:rsidR="00043D71" w:rsidRDefault="00931D45">
      <w:pPr>
        <w:spacing w:line="360" w:lineRule="auto"/>
        <w:jc w:val="both"/>
        <w:rPr>
          <w:rFonts w:ascii="Arial" w:hAnsi="Arial" w:cs="Arial"/>
        </w:rPr>
      </w:pPr>
      <w:r>
        <w:rPr>
          <w:rFonts w:ascii="Arial" w:hAnsi="Arial" w:cs="Arial"/>
        </w:rPr>
        <w:t xml:space="preserve">5. Szczegółowy zakres zadań i obowiązków Wykonawcy zawarty </w:t>
      </w:r>
      <w:r w:rsidRPr="00116EEB">
        <w:rPr>
          <w:rFonts w:ascii="Arial" w:hAnsi="Arial" w:cs="Arial"/>
        </w:rPr>
        <w:t>jest</w:t>
      </w:r>
      <w:r w:rsidR="008037CC" w:rsidRPr="00116EEB">
        <w:rPr>
          <w:rFonts w:ascii="Arial" w:hAnsi="Arial" w:cs="Arial"/>
        </w:rPr>
        <w:t xml:space="preserve"> w</w:t>
      </w:r>
      <w:r w:rsidRPr="008037CC">
        <w:rPr>
          <w:rFonts w:ascii="Arial" w:hAnsi="Arial" w:cs="Arial"/>
          <w:color w:val="FF0000"/>
        </w:rPr>
        <w:t xml:space="preserve"> </w:t>
      </w:r>
      <w:r w:rsidR="005236A5">
        <w:rPr>
          <w:rFonts w:ascii="Arial" w:hAnsi="Arial" w:cs="Arial"/>
        </w:rPr>
        <w:t>Zaproszeni</w:t>
      </w:r>
      <w:r w:rsidR="00234A1A">
        <w:rPr>
          <w:rFonts w:ascii="Arial" w:hAnsi="Arial" w:cs="Arial"/>
        </w:rPr>
        <w:t>u</w:t>
      </w:r>
      <w:r>
        <w:rPr>
          <w:rFonts w:ascii="Arial" w:hAnsi="Arial" w:cs="Arial"/>
        </w:rPr>
        <w:t>, któr</w:t>
      </w:r>
      <w:r w:rsidR="00234A1A">
        <w:rPr>
          <w:rFonts w:ascii="Arial" w:hAnsi="Arial" w:cs="Arial"/>
        </w:rPr>
        <w:t>y</w:t>
      </w:r>
      <w:r>
        <w:rPr>
          <w:rFonts w:ascii="Arial" w:hAnsi="Arial" w:cs="Arial"/>
        </w:rPr>
        <w:t xml:space="preserve"> stanowi integralną część niniejszej umowy.  </w:t>
      </w:r>
    </w:p>
    <w:p w:rsidR="00043D71" w:rsidRDefault="00931D45">
      <w:pPr>
        <w:spacing w:line="360" w:lineRule="auto"/>
        <w:jc w:val="both"/>
        <w:rPr>
          <w:rFonts w:ascii="Arial" w:hAnsi="Arial" w:cs="Arial"/>
        </w:rPr>
      </w:pPr>
      <w:r>
        <w:rPr>
          <w:rFonts w:ascii="Arial" w:hAnsi="Arial" w:cs="Arial"/>
        </w:rPr>
        <w:t>6. Wykonawca zobowiązuje się do realizacji przedmiotu umowy zgodnie z treścią niniejszego paragrafu, a w szczególności przyjmuje na siebie obowiązek:</w:t>
      </w:r>
    </w:p>
    <w:p w:rsidR="00043D71" w:rsidRPr="00116EEB" w:rsidRDefault="00EB3163">
      <w:pPr>
        <w:numPr>
          <w:ilvl w:val="0"/>
          <w:numId w:val="4"/>
        </w:numPr>
        <w:tabs>
          <w:tab w:val="left" w:pos="0"/>
        </w:tabs>
        <w:spacing w:line="360" w:lineRule="auto"/>
        <w:ind w:left="1077" w:hanging="357"/>
        <w:jc w:val="both"/>
        <w:rPr>
          <w:rFonts w:ascii="Arial" w:hAnsi="Arial" w:cs="Arial"/>
        </w:rPr>
      </w:pPr>
      <w:r>
        <w:rPr>
          <w:rFonts w:ascii="Arial" w:hAnsi="Arial" w:cs="Arial"/>
        </w:rPr>
        <w:t xml:space="preserve">dążenia do </w:t>
      </w:r>
      <w:r w:rsidR="00931D45" w:rsidRPr="00116EEB">
        <w:rPr>
          <w:rFonts w:ascii="Arial" w:hAnsi="Arial" w:cs="Arial"/>
        </w:rPr>
        <w:t xml:space="preserve">osiągnięcia odpowiednich poziomów recyklingu, przygotowania do ponownego użycia i odzysku innymi metodami oraz ograniczenie masy odpadów komunalnych ulegających biodegradacji przekazywanych do składowania w ramach powierzonego zadania, zgodnie z zapisami ustawy z dnia 13 września 1996 r. o utrzymaniu </w:t>
      </w:r>
      <w:r w:rsidR="0051330A" w:rsidRPr="00116EEB">
        <w:rPr>
          <w:rFonts w:ascii="Arial" w:hAnsi="Arial" w:cs="Arial"/>
        </w:rPr>
        <w:t>czystości i porządku w gminach</w:t>
      </w:r>
      <w:r w:rsidR="00931D45" w:rsidRPr="00116EEB">
        <w:rPr>
          <w:rFonts w:ascii="Arial" w:hAnsi="Arial" w:cs="Arial"/>
        </w:rPr>
        <w:t xml:space="preserve">, </w:t>
      </w:r>
    </w:p>
    <w:p w:rsidR="00043D71" w:rsidRPr="00116EEB" w:rsidRDefault="00931D45">
      <w:pPr>
        <w:numPr>
          <w:ilvl w:val="0"/>
          <w:numId w:val="4"/>
        </w:numPr>
        <w:tabs>
          <w:tab w:val="left" w:pos="0"/>
        </w:tabs>
        <w:spacing w:line="360" w:lineRule="auto"/>
        <w:ind w:left="1077" w:hanging="357"/>
        <w:jc w:val="both"/>
        <w:rPr>
          <w:rFonts w:ascii="Arial" w:hAnsi="Arial" w:cs="Arial"/>
        </w:rPr>
      </w:pPr>
      <w:r w:rsidRPr="00116EEB">
        <w:rPr>
          <w:rFonts w:ascii="Arial" w:hAnsi="Arial" w:cs="Arial"/>
        </w:rPr>
        <w:t>obsługi punktu selektywnego zbierania odpadów komunalnych,</w:t>
      </w:r>
    </w:p>
    <w:p w:rsidR="00043D71" w:rsidRDefault="00931D45">
      <w:pPr>
        <w:numPr>
          <w:ilvl w:val="0"/>
          <w:numId w:val="4"/>
        </w:numPr>
        <w:tabs>
          <w:tab w:val="left" w:pos="0"/>
        </w:tabs>
        <w:spacing w:line="360" w:lineRule="auto"/>
        <w:ind w:left="1077" w:hanging="357"/>
        <w:jc w:val="both"/>
        <w:rPr>
          <w:rFonts w:ascii="Arial" w:hAnsi="Arial" w:cs="Arial"/>
        </w:rPr>
      </w:pPr>
      <w:r w:rsidRPr="00116EEB">
        <w:rPr>
          <w:rFonts w:ascii="Arial" w:hAnsi="Arial" w:cs="Arial"/>
        </w:rPr>
        <w:t>terminowe</w:t>
      </w:r>
      <w:r w:rsidR="008037CC" w:rsidRPr="00116EEB">
        <w:rPr>
          <w:rFonts w:ascii="Arial" w:hAnsi="Arial" w:cs="Arial"/>
        </w:rPr>
        <w:t>go przekazywania</w:t>
      </w:r>
      <w:r w:rsidRPr="00116EEB">
        <w:rPr>
          <w:rFonts w:ascii="Arial" w:hAnsi="Arial" w:cs="Arial"/>
        </w:rPr>
        <w:t xml:space="preserve"> raportów i sprawozdań</w:t>
      </w:r>
      <w:r>
        <w:rPr>
          <w:rFonts w:ascii="Arial" w:hAnsi="Arial" w:cs="Arial"/>
        </w:rPr>
        <w:t xml:space="preserve">. </w:t>
      </w:r>
    </w:p>
    <w:p w:rsidR="00043D71" w:rsidRDefault="00931D45">
      <w:pPr>
        <w:spacing w:line="360" w:lineRule="auto"/>
        <w:jc w:val="both"/>
        <w:rPr>
          <w:rFonts w:ascii="Arial" w:hAnsi="Arial" w:cs="Arial"/>
        </w:rPr>
      </w:pPr>
      <w:r>
        <w:rPr>
          <w:rFonts w:ascii="Arial" w:hAnsi="Arial" w:cs="Arial"/>
        </w:rPr>
        <w:t>7. Wykonawca oświadcza, że posiada uprawnienia, wiedzę, potencjał techniczny i osobowy oraz doświadczenie niezbędne do wykonania przedmiotu umowy.</w:t>
      </w:r>
    </w:p>
    <w:p w:rsidR="00043D71" w:rsidRDefault="00931D45">
      <w:pPr>
        <w:spacing w:line="360" w:lineRule="auto"/>
        <w:jc w:val="both"/>
        <w:rPr>
          <w:rFonts w:ascii="Arial" w:hAnsi="Arial" w:cs="Arial"/>
        </w:rPr>
      </w:pPr>
      <w:r>
        <w:rPr>
          <w:rFonts w:ascii="Arial" w:hAnsi="Arial" w:cs="Arial"/>
        </w:rPr>
        <w:t>8. Wykonawca zobowiązuje się wykonać przedmiot umowy zgodnie z obowiązującymi w przepisami oraz wskazaniami Zamawiającego.</w:t>
      </w:r>
    </w:p>
    <w:p w:rsidR="00D94B2C" w:rsidRPr="0001358B" w:rsidRDefault="00D94B2C" w:rsidP="00D94B2C">
      <w:pPr>
        <w:suppressAutoHyphens w:val="0"/>
        <w:spacing w:line="360" w:lineRule="auto"/>
        <w:jc w:val="both"/>
        <w:rPr>
          <w:rFonts w:ascii="Arial" w:hAnsi="Arial" w:cs="Arial"/>
        </w:rPr>
      </w:pPr>
      <w:r>
        <w:rPr>
          <w:rFonts w:ascii="Arial" w:hAnsi="Arial" w:cs="Arial"/>
        </w:rPr>
        <w:lastRenderedPageBreak/>
        <w:t xml:space="preserve">9. </w:t>
      </w:r>
      <w:r w:rsidRPr="0001358B">
        <w:rPr>
          <w:rFonts w:ascii="Arial" w:hAnsi="Arial" w:cs="Arial"/>
        </w:rPr>
        <w:t xml:space="preserve">Wykonawca oświadcza, że posiada potencjał techniczny niezbędny do realizacji przedmiotu umowy. W szczególności wykonawca </w:t>
      </w:r>
      <w:r w:rsidRPr="00116EEB">
        <w:rPr>
          <w:rFonts w:ascii="Arial" w:hAnsi="Arial" w:cs="Arial"/>
        </w:rPr>
        <w:t>oświadcza, że zgodnie z dołączonym do złożonej oferty oświadczeniem, posiada wymaganą ilość oraz rodzaj środków transportu</w:t>
      </w:r>
      <w:r w:rsidR="008037CC" w:rsidRPr="00116EEB">
        <w:rPr>
          <w:rFonts w:ascii="Arial" w:hAnsi="Arial" w:cs="Arial"/>
        </w:rPr>
        <w:t xml:space="preserve"> niezbędnych</w:t>
      </w:r>
      <w:r w:rsidRPr="00116EEB">
        <w:rPr>
          <w:rFonts w:ascii="Arial" w:hAnsi="Arial" w:cs="Arial"/>
        </w:rPr>
        <w:t xml:space="preserve"> do realizacji przedmiotu umowy</w:t>
      </w:r>
      <w:r w:rsidR="008037CC" w:rsidRPr="00116EEB">
        <w:rPr>
          <w:rFonts w:ascii="Arial" w:hAnsi="Arial" w:cs="Arial"/>
        </w:rPr>
        <w:t>, gwarantujących</w:t>
      </w:r>
      <w:r w:rsidRPr="00116EEB">
        <w:rPr>
          <w:rFonts w:ascii="Arial" w:hAnsi="Arial" w:cs="Arial"/>
        </w:rPr>
        <w:t xml:space="preserve"> terminowe i jakościowe wykonanie zakresu usługi</w:t>
      </w:r>
      <w:r>
        <w:rPr>
          <w:rFonts w:ascii="Arial" w:hAnsi="Arial" w:cs="Arial"/>
        </w:rPr>
        <w:t>. W </w:t>
      </w:r>
      <w:r w:rsidRPr="0001358B">
        <w:rPr>
          <w:rFonts w:ascii="Arial" w:hAnsi="Arial" w:cs="Arial"/>
        </w:rPr>
        <w:t>zakresie potencjału technicznego wykonawca zobowiązany jest do:</w:t>
      </w:r>
    </w:p>
    <w:p w:rsidR="00D94B2C" w:rsidRPr="0001358B" w:rsidRDefault="00D94B2C" w:rsidP="00424600">
      <w:pPr>
        <w:numPr>
          <w:ilvl w:val="0"/>
          <w:numId w:val="15"/>
        </w:numPr>
        <w:suppressAutoHyphens w:val="0"/>
        <w:spacing w:line="360" w:lineRule="auto"/>
        <w:jc w:val="both"/>
        <w:rPr>
          <w:rFonts w:ascii="Arial" w:hAnsi="Arial" w:cs="Arial"/>
        </w:rPr>
      </w:pPr>
      <w:r w:rsidRPr="0001358B">
        <w:rPr>
          <w:rFonts w:ascii="Arial" w:hAnsi="Arial" w:cs="Arial"/>
        </w:rPr>
        <w:t>przedłożenia kserokopii dowodów rejestracyjnych samochodów</w:t>
      </w:r>
      <w:r w:rsidR="00234A1A">
        <w:rPr>
          <w:rFonts w:ascii="Arial" w:hAnsi="Arial" w:cs="Arial"/>
        </w:rPr>
        <w:t xml:space="preserve"> realizujących usługę</w:t>
      </w:r>
      <w:r w:rsidRPr="0001358B">
        <w:rPr>
          <w:rFonts w:ascii="Arial" w:hAnsi="Arial" w:cs="Arial"/>
        </w:rPr>
        <w:t>;</w:t>
      </w:r>
    </w:p>
    <w:p w:rsidR="00D94B2C" w:rsidRPr="0001358B" w:rsidRDefault="00D94B2C" w:rsidP="00424600">
      <w:pPr>
        <w:numPr>
          <w:ilvl w:val="0"/>
          <w:numId w:val="15"/>
        </w:numPr>
        <w:suppressAutoHyphens w:val="0"/>
        <w:spacing w:line="360" w:lineRule="auto"/>
        <w:jc w:val="both"/>
        <w:rPr>
          <w:rFonts w:ascii="Arial" w:hAnsi="Arial" w:cs="Arial"/>
        </w:rPr>
      </w:pPr>
      <w:r w:rsidRPr="0001358B">
        <w:rPr>
          <w:rFonts w:ascii="Arial" w:hAnsi="Arial" w:cs="Arial"/>
        </w:rPr>
        <w:t>aktuali</w:t>
      </w:r>
      <w:r>
        <w:rPr>
          <w:rFonts w:ascii="Arial" w:hAnsi="Arial" w:cs="Arial"/>
        </w:rPr>
        <w:t xml:space="preserve">zowania </w:t>
      </w:r>
      <w:r w:rsidRPr="0001358B">
        <w:rPr>
          <w:rFonts w:ascii="Arial" w:hAnsi="Arial" w:cs="Arial"/>
        </w:rPr>
        <w:t xml:space="preserve">kserokopii dowodów rejestracyjnych samochodów, w przypadku zmiany rodzaju pojazdu obsługującego teren Gminy </w:t>
      </w:r>
      <w:r w:rsidR="00E013EB">
        <w:rPr>
          <w:rFonts w:ascii="Arial" w:hAnsi="Arial" w:cs="Arial"/>
        </w:rPr>
        <w:t>Ciasna</w:t>
      </w:r>
      <w:r w:rsidRPr="0001358B">
        <w:rPr>
          <w:rFonts w:ascii="Arial" w:hAnsi="Arial" w:cs="Arial"/>
        </w:rPr>
        <w:t>, poprzez przedłożenie zamawiającemu pisemnej informacji. Zmiana taka nie stanowi zmiany umowy i nie wymaga podpisania aneksu do umowy;</w:t>
      </w:r>
    </w:p>
    <w:p w:rsidR="00D94B2C" w:rsidRPr="00DC6080" w:rsidRDefault="00D94B2C" w:rsidP="00424600">
      <w:pPr>
        <w:numPr>
          <w:ilvl w:val="0"/>
          <w:numId w:val="15"/>
        </w:numPr>
        <w:suppressAutoHyphens w:val="0"/>
        <w:spacing w:line="360" w:lineRule="auto"/>
        <w:jc w:val="both"/>
        <w:rPr>
          <w:rFonts w:ascii="Arial" w:hAnsi="Arial" w:cs="Arial"/>
        </w:rPr>
      </w:pPr>
      <w:r w:rsidRPr="0001358B">
        <w:rPr>
          <w:rFonts w:ascii="Arial" w:hAnsi="Arial" w:cs="Arial"/>
        </w:rPr>
        <w:t xml:space="preserve">realizowania przedmiotu umowy w zakresie wykorzystania pojazdów spełniających wymagania co najmniej </w:t>
      </w:r>
      <w:r w:rsidRPr="00DC6080">
        <w:rPr>
          <w:rFonts w:ascii="Arial" w:hAnsi="Arial" w:cs="Arial"/>
        </w:rPr>
        <w:t xml:space="preserve">normy EURO </w:t>
      </w:r>
      <w:r w:rsidR="00026BBE">
        <w:rPr>
          <w:rFonts w:ascii="Arial" w:hAnsi="Arial" w:cs="Arial"/>
        </w:rPr>
        <w:t>4</w:t>
      </w:r>
      <w:r w:rsidRPr="00DC6080">
        <w:rPr>
          <w:rFonts w:ascii="Arial" w:hAnsi="Arial" w:cs="Arial"/>
        </w:rPr>
        <w:t>.</w:t>
      </w:r>
    </w:p>
    <w:p w:rsidR="00043D71" w:rsidRPr="00C57E1C" w:rsidRDefault="00931D45">
      <w:pPr>
        <w:pStyle w:val="Akapitzlist"/>
        <w:ind w:left="0"/>
        <w:jc w:val="center"/>
        <w:rPr>
          <w:rFonts w:ascii="Arial" w:hAnsi="Arial" w:cs="Arial"/>
        </w:rPr>
      </w:pPr>
      <w:r w:rsidRPr="00C57E1C">
        <w:rPr>
          <w:rFonts w:ascii="Arial" w:hAnsi="Arial" w:cs="Arial"/>
        </w:rPr>
        <w:t>§ 2</w:t>
      </w:r>
    </w:p>
    <w:p w:rsidR="00043D71" w:rsidRDefault="00043D71">
      <w:pPr>
        <w:pStyle w:val="Akapitzlist"/>
        <w:ind w:left="0"/>
        <w:jc w:val="center"/>
        <w:rPr>
          <w:rFonts w:ascii="Arial" w:hAnsi="Arial" w:cs="Arial"/>
          <w:b/>
        </w:rPr>
      </w:pPr>
    </w:p>
    <w:p w:rsidR="00043D71" w:rsidRDefault="00931D45">
      <w:pPr>
        <w:spacing w:line="360" w:lineRule="auto"/>
        <w:rPr>
          <w:rFonts w:ascii="Arial" w:hAnsi="Arial" w:cs="Arial"/>
        </w:rPr>
      </w:pPr>
      <w:r>
        <w:rPr>
          <w:rFonts w:ascii="Arial" w:hAnsi="Arial" w:cs="Arial"/>
        </w:rPr>
        <w:t>Wykonawca realizuje usługę objętą zamówieniem w terminie :</w:t>
      </w:r>
    </w:p>
    <w:p w:rsidR="00043D71" w:rsidRDefault="00931D45">
      <w:pPr>
        <w:tabs>
          <w:tab w:val="left" w:pos="426"/>
        </w:tabs>
        <w:spacing w:line="360" w:lineRule="auto"/>
        <w:jc w:val="both"/>
      </w:pPr>
      <w:r>
        <w:rPr>
          <w:rFonts w:ascii="Arial" w:hAnsi="Arial" w:cs="Arial"/>
          <w:w w:val="107"/>
        </w:rPr>
        <w:t xml:space="preserve">Od dnia zawarcia umowy lecz nie wcześniej niż </w:t>
      </w:r>
      <w:r w:rsidRPr="00931D45">
        <w:rPr>
          <w:rFonts w:ascii="Arial" w:hAnsi="Arial" w:cs="Arial"/>
          <w:w w:val="107"/>
          <w:shd w:val="clear" w:color="auto" w:fill="FFFFFF" w:themeFill="background1"/>
        </w:rPr>
        <w:t xml:space="preserve">od </w:t>
      </w:r>
      <w:r w:rsidR="00532835">
        <w:rPr>
          <w:rFonts w:ascii="Arial" w:hAnsi="Arial" w:cs="Arial"/>
          <w:b/>
          <w:w w:val="107"/>
          <w:shd w:val="clear" w:color="auto" w:fill="FFFFFF" w:themeFill="background1"/>
        </w:rPr>
        <w:t xml:space="preserve"> 01</w:t>
      </w:r>
      <w:r w:rsidR="00936047">
        <w:rPr>
          <w:rFonts w:ascii="Arial" w:hAnsi="Arial" w:cs="Arial"/>
          <w:b/>
          <w:w w:val="107"/>
          <w:shd w:val="clear" w:color="auto" w:fill="FFFFFF" w:themeFill="background1"/>
        </w:rPr>
        <w:t>.</w:t>
      </w:r>
      <w:r w:rsidR="002C762A">
        <w:rPr>
          <w:rFonts w:ascii="Arial" w:hAnsi="Arial" w:cs="Arial"/>
          <w:b/>
          <w:w w:val="107"/>
          <w:shd w:val="clear" w:color="auto" w:fill="FFFFFF" w:themeFill="background1"/>
        </w:rPr>
        <w:t>0</w:t>
      </w:r>
      <w:r w:rsidR="0026228D">
        <w:rPr>
          <w:rFonts w:ascii="Arial" w:hAnsi="Arial" w:cs="Arial"/>
          <w:b/>
          <w:w w:val="107"/>
          <w:shd w:val="clear" w:color="auto" w:fill="FFFFFF" w:themeFill="background1"/>
        </w:rPr>
        <w:t>1</w:t>
      </w:r>
      <w:r w:rsidR="00F9365A">
        <w:rPr>
          <w:rFonts w:ascii="Arial" w:hAnsi="Arial" w:cs="Arial"/>
          <w:b/>
          <w:w w:val="107"/>
          <w:shd w:val="clear" w:color="auto" w:fill="FFFFFF" w:themeFill="background1"/>
        </w:rPr>
        <w:t>.202</w:t>
      </w:r>
      <w:r w:rsidR="007C4663">
        <w:rPr>
          <w:rFonts w:ascii="Arial" w:hAnsi="Arial" w:cs="Arial"/>
          <w:b/>
          <w:w w:val="107"/>
          <w:shd w:val="clear" w:color="auto" w:fill="FFFFFF" w:themeFill="background1"/>
        </w:rPr>
        <w:t>5</w:t>
      </w:r>
      <w:r w:rsidRPr="00931D45">
        <w:rPr>
          <w:rFonts w:ascii="Arial" w:hAnsi="Arial" w:cs="Arial"/>
          <w:b/>
          <w:w w:val="107"/>
          <w:shd w:val="clear" w:color="auto" w:fill="FFFFFF" w:themeFill="background1"/>
        </w:rPr>
        <w:t xml:space="preserve"> r. </w:t>
      </w:r>
      <w:r w:rsidRPr="00931D45">
        <w:rPr>
          <w:rFonts w:ascii="Arial" w:hAnsi="Arial" w:cs="Arial"/>
          <w:w w:val="107"/>
          <w:shd w:val="clear" w:color="auto" w:fill="FFFFFF" w:themeFill="background1"/>
        </w:rPr>
        <w:t>do</w:t>
      </w:r>
      <w:r>
        <w:rPr>
          <w:rFonts w:ascii="Arial" w:hAnsi="Arial" w:cs="Arial"/>
          <w:w w:val="107"/>
        </w:rPr>
        <w:t xml:space="preserve"> </w:t>
      </w:r>
      <w:r w:rsidR="00116EEB">
        <w:rPr>
          <w:rFonts w:ascii="Arial" w:hAnsi="Arial" w:cs="Arial"/>
          <w:b/>
          <w:w w:val="107"/>
        </w:rPr>
        <w:t>3</w:t>
      </w:r>
      <w:r w:rsidR="00DC163A">
        <w:rPr>
          <w:rFonts w:ascii="Arial" w:hAnsi="Arial" w:cs="Arial"/>
          <w:b/>
          <w:w w:val="107"/>
        </w:rPr>
        <w:t>1</w:t>
      </w:r>
      <w:r w:rsidR="00116EEB">
        <w:rPr>
          <w:rFonts w:ascii="Arial" w:hAnsi="Arial" w:cs="Arial"/>
          <w:b/>
          <w:w w:val="107"/>
        </w:rPr>
        <w:t>.</w:t>
      </w:r>
      <w:r w:rsidR="005236A5">
        <w:rPr>
          <w:rFonts w:ascii="Arial" w:hAnsi="Arial" w:cs="Arial"/>
          <w:b/>
          <w:w w:val="107"/>
        </w:rPr>
        <w:t>01</w:t>
      </w:r>
      <w:r w:rsidR="002C762A">
        <w:rPr>
          <w:rFonts w:ascii="Arial" w:hAnsi="Arial" w:cs="Arial"/>
          <w:b/>
          <w:w w:val="107"/>
        </w:rPr>
        <w:t>.202</w:t>
      </w:r>
      <w:r w:rsidR="007C4663">
        <w:rPr>
          <w:rFonts w:ascii="Arial" w:hAnsi="Arial" w:cs="Arial"/>
          <w:b/>
          <w:w w:val="107"/>
        </w:rPr>
        <w:t>5</w:t>
      </w:r>
      <w:r>
        <w:rPr>
          <w:rFonts w:ascii="Arial" w:hAnsi="Arial" w:cs="Arial"/>
          <w:b/>
          <w:w w:val="107"/>
        </w:rPr>
        <w:t xml:space="preserve"> r.</w:t>
      </w:r>
      <w:r w:rsidR="007F55D8">
        <w:rPr>
          <w:rFonts w:ascii="Arial" w:hAnsi="Arial" w:cs="Arial"/>
          <w:b/>
          <w:w w:val="107"/>
        </w:rPr>
        <w:t xml:space="preserve"> </w:t>
      </w:r>
      <w:r w:rsidR="005236A5">
        <w:rPr>
          <w:rFonts w:ascii="Arial" w:hAnsi="Arial" w:cs="Arial"/>
          <w:b/>
          <w:w w:val="107"/>
        </w:rPr>
        <w:t xml:space="preserve"> </w:t>
      </w:r>
    </w:p>
    <w:p w:rsidR="00043D71" w:rsidRPr="005302EC" w:rsidRDefault="005236A5" w:rsidP="005302EC">
      <w:pPr>
        <w:pStyle w:val="Bezodstpw"/>
        <w:spacing w:line="360" w:lineRule="auto"/>
        <w:rPr>
          <w:rFonts w:ascii="Arial" w:hAnsi="Arial" w:cs="Arial"/>
          <w:i/>
        </w:rPr>
      </w:pPr>
      <w:r>
        <w:rPr>
          <w:rFonts w:ascii="Arial" w:hAnsi="Arial" w:cs="Arial"/>
          <w:i/>
        </w:rPr>
        <w:t xml:space="preserve"> ( </w:t>
      </w:r>
      <w:r>
        <w:rPr>
          <w:rFonts w:ascii="Arial" w:hAnsi="Arial" w:cs="Arial"/>
        </w:rPr>
        <w:t>do dnia poprzedzającego dzień rozpoczęcia świadczenia usługi przez Wykonawcę wyłonionego w drodze przetargu nieograniczonego lub nie dłużej niż do 31 stycznia  2025 r.)</w:t>
      </w:r>
    </w:p>
    <w:p w:rsidR="00043D71" w:rsidRDefault="00931D45">
      <w:pPr>
        <w:pStyle w:val="Standard"/>
        <w:spacing w:line="276" w:lineRule="auto"/>
        <w:jc w:val="center"/>
        <w:rPr>
          <w:rFonts w:ascii="Arial" w:hAnsi="Arial" w:cs="Arial"/>
          <w:sz w:val="20"/>
          <w:szCs w:val="20"/>
        </w:rPr>
      </w:pPr>
      <w:r>
        <w:rPr>
          <w:rFonts w:ascii="Arial" w:hAnsi="Arial" w:cs="Arial"/>
          <w:sz w:val="20"/>
          <w:szCs w:val="20"/>
        </w:rPr>
        <w:t>§ 3</w:t>
      </w:r>
    </w:p>
    <w:p w:rsidR="00043D71" w:rsidRDefault="00043D71">
      <w:pPr>
        <w:pStyle w:val="Standard"/>
        <w:spacing w:line="276" w:lineRule="auto"/>
        <w:jc w:val="center"/>
        <w:rPr>
          <w:rFonts w:ascii="Arial" w:hAnsi="Arial" w:cs="Arial"/>
          <w:sz w:val="20"/>
          <w:szCs w:val="20"/>
        </w:rPr>
      </w:pPr>
    </w:p>
    <w:p w:rsidR="00043D71" w:rsidRDefault="00931D45" w:rsidP="00076C3B">
      <w:pPr>
        <w:pStyle w:val="Standard"/>
        <w:spacing w:line="360" w:lineRule="auto"/>
        <w:jc w:val="both"/>
        <w:rPr>
          <w:rFonts w:ascii="Arial" w:hAnsi="Arial" w:cs="Arial"/>
          <w:color w:val="000000"/>
          <w:sz w:val="20"/>
          <w:szCs w:val="20"/>
        </w:rPr>
      </w:pPr>
      <w:r>
        <w:rPr>
          <w:rFonts w:ascii="Arial" w:hAnsi="Arial" w:cs="Arial"/>
          <w:color w:val="000000"/>
          <w:sz w:val="20"/>
          <w:szCs w:val="20"/>
        </w:rPr>
        <w:t>1. Do podstawowych obowiązków Wykonawcy należy:</w:t>
      </w:r>
    </w:p>
    <w:p w:rsidR="00043D71" w:rsidRPr="00116EEB" w:rsidRDefault="00931D45" w:rsidP="00424600">
      <w:pPr>
        <w:pStyle w:val="Standard"/>
        <w:numPr>
          <w:ilvl w:val="0"/>
          <w:numId w:val="10"/>
        </w:numPr>
        <w:spacing w:line="360" w:lineRule="auto"/>
        <w:ind w:left="709" w:hanging="425"/>
        <w:jc w:val="both"/>
        <w:rPr>
          <w:rFonts w:ascii="Arial" w:hAnsi="Arial" w:cs="Arial"/>
          <w:sz w:val="20"/>
          <w:szCs w:val="20"/>
        </w:rPr>
      </w:pPr>
      <w:r>
        <w:rPr>
          <w:rFonts w:ascii="Arial" w:hAnsi="Arial" w:cs="Arial"/>
          <w:color w:val="000000"/>
          <w:sz w:val="20"/>
          <w:szCs w:val="20"/>
        </w:rPr>
        <w:t xml:space="preserve">odbieranie i zagospodarowanie odpadów komunalnych na warunkach określonych w </w:t>
      </w:r>
      <w:r w:rsidR="00234A1A">
        <w:rPr>
          <w:rFonts w:ascii="Arial" w:hAnsi="Arial" w:cs="Arial"/>
          <w:color w:val="000000"/>
          <w:sz w:val="20"/>
          <w:szCs w:val="20"/>
        </w:rPr>
        <w:t>Zaproszeniu</w:t>
      </w:r>
      <w:r>
        <w:rPr>
          <w:rFonts w:ascii="Arial" w:hAnsi="Arial" w:cs="Arial"/>
          <w:color w:val="000000"/>
          <w:sz w:val="20"/>
          <w:szCs w:val="20"/>
        </w:rPr>
        <w:t xml:space="preserve">, zgodnie z zatwierdzonym przez Zamawiającego </w:t>
      </w:r>
      <w:r w:rsidRPr="00116EEB">
        <w:rPr>
          <w:rFonts w:ascii="Arial" w:hAnsi="Arial" w:cs="Arial"/>
          <w:sz w:val="20"/>
          <w:szCs w:val="20"/>
        </w:rPr>
        <w:t>harmonogramem wywozu odpadów,</w:t>
      </w:r>
    </w:p>
    <w:p w:rsidR="00043D71" w:rsidRDefault="00EB3163" w:rsidP="00116EEB">
      <w:pPr>
        <w:pStyle w:val="Standard"/>
        <w:numPr>
          <w:ilvl w:val="0"/>
          <w:numId w:val="10"/>
        </w:numPr>
        <w:spacing w:line="360" w:lineRule="auto"/>
        <w:ind w:left="709" w:hanging="425"/>
        <w:jc w:val="both"/>
        <w:rPr>
          <w:rFonts w:ascii="Arial" w:hAnsi="Arial" w:cs="Arial"/>
          <w:color w:val="000000"/>
          <w:sz w:val="20"/>
          <w:szCs w:val="20"/>
        </w:rPr>
      </w:pPr>
      <w:r>
        <w:rPr>
          <w:rFonts w:ascii="Arial" w:hAnsi="Arial" w:cs="Arial"/>
          <w:sz w:val="20"/>
          <w:szCs w:val="20"/>
        </w:rPr>
        <w:t xml:space="preserve">dążenie do </w:t>
      </w:r>
      <w:r>
        <w:rPr>
          <w:rFonts w:ascii="Arial" w:hAnsi="Arial" w:cs="Arial"/>
          <w:color w:val="000000"/>
          <w:sz w:val="20"/>
          <w:szCs w:val="20"/>
        </w:rPr>
        <w:t>osiągnięcia</w:t>
      </w:r>
      <w:r w:rsidR="00931D45" w:rsidRPr="00116EEB">
        <w:rPr>
          <w:rFonts w:ascii="Arial" w:hAnsi="Arial" w:cs="Arial"/>
          <w:color w:val="000000"/>
          <w:sz w:val="20"/>
          <w:szCs w:val="20"/>
        </w:rPr>
        <w:t>, zgodnie z art. 3b ust. 1</w:t>
      </w:r>
      <w:r w:rsidR="00931D45" w:rsidRPr="00116EEB">
        <w:rPr>
          <w:rFonts w:ascii="Arial" w:hAnsi="Arial" w:cs="Arial"/>
          <w:sz w:val="20"/>
          <w:szCs w:val="20"/>
        </w:rPr>
        <w:t xml:space="preserve"> i art. 3c ust. 1 Ustawy o </w:t>
      </w:r>
      <w:r w:rsidR="00931D45" w:rsidRPr="0096729F">
        <w:rPr>
          <w:rFonts w:ascii="Arial" w:hAnsi="Arial" w:cs="Arial"/>
          <w:sz w:val="20"/>
          <w:szCs w:val="20"/>
        </w:rPr>
        <w:t>utrzymaniu czystości</w:t>
      </w:r>
      <w:r w:rsidR="00C041CA" w:rsidRPr="0096729F">
        <w:rPr>
          <w:rFonts w:ascii="Arial" w:hAnsi="Arial" w:cs="Arial"/>
          <w:sz w:val="20"/>
          <w:szCs w:val="20"/>
        </w:rPr>
        <w:t xml:space="preserve"> i porządku w gminach,</w:t>
      </w:r>
      <w:r w:rsidR="00931D45" w:rsidRPr="0096729F">
        <w:rPr>
          <w:rFonts w:ascii="Arial" w:hAnsi="Arial" w:cs="Arial"/>
          <w:sz w:val="20"/>
          <w:szCs w:val="20"/>
        </w:rPr>
        <w:t xml:space="preserve"> </w:t>
      </w:r>
      <w:r w:rsidR="003B1ACE" w:rsidRPr="0096729F">
        <w:rPr>
          <w:rFonts w:ascii="Arial" w:hAnsi="Arial" w:cs="Arial"/>
          <w:sz w:val="20"/>
          <w:szCs w:val="20"/>
        </w:rPr>
        <w:t>w sposób zgod</w:t>
      </w:r>
      <w:r w:rsidR="003B1ACE" w:rsidRPr="00116EEB">
        <w:rPr>
          <w:rFonts w:ascii="Arial" w:hAnsi="Arial" w:cs="Arial"/>
          <w:sz w:val="20"/>
          <w:szCs w:val="20"/>
        </w:rPr>
        <w:t xml:space="preserve">ny z zasadami gospodarowania odpadami, określonymi w </w:t>
      </w:r>
      <w:r w:rsidR="0059234E">
        <w:rPr>
          <w:rFonts w:ascii="Arial" w:hAnsi="Arial" w:cs="Arial"/>
          <w:sz w:val="20"/>
          <w:szCs w:val="20"/>
        </w:rPr>
        <w:t>u</w:t>
      </w:r>
      <w:r w:rsidR="003B1ACE" w:rsidRPr="00116EEB">
        <w:rPr>
          <w:rFonts w:ascii="Arial" w:hAnsi="Arial" w:cs="Arial"/>
          <w:sz w:val="20"/>
          <w:szCs w:val="20"/>
        </w:rPr>
        <w:t>stawie z dnia 14 grudnia 2012 r. o odpadach, wymaganiami ochrony środowiska oraz Planem Gospodarki Odpad</w:t>
      </w:r>
      <w:r w:rsidR="00CE62E5" w:rsidRPr="00116EEB">
        <w:rPr>
          <w:rFonts w:ascii="Arial" w:hAnsi="Arial" w:cs="Arial"/>
          <w:sz w:val="20"/>
          <w:szCs w:val="20"/>
        </w:rPr>
        <w:t xml:space="preserve">ami dla Województwa </w:t>
      </w:r>
      <w:r w:rsidR="00B75E64" w:rsidRPr="00116EEB">
        <w:rPr>
          <w:rFonts w:ascii="Arial" w:hAnsi="Arial" w:cs="Arial"/>
          <w:sz w:val="20"/>
          <w:szCs w:val="20"/>
        </w:rPr>
        <w:t>Śl</w:t>
      </w:r>
      <w:r w:rsidR="002C762A" w:rsidRPr="00116EEB">
        <w:rPr>
          <w:rFonts w:ascii="Arial" w:hAnsi="Arial" w:cs="Arial"/>
          <w:sz w:val="20"/>
          <w:szCs w:val="20"/>
        </w:rPr>
        <w:t>ąskiego</w:t>
      </w:r>
      <w:r w:rsidR="00CE62E5" w:rsidRPr="00116EEB">
        <w:rPr>
          <w:rFonts w:ascii="Arial" w:hAnsi="Arial" w:cs="Arial"/>
          <w:sz w:val="20"/>
          <w:szCs w:val="20"/>
        </w:rPr>
        <w:t xml:space="preserve"> </w:t>
      </w:r>
      <w:r w:rsidR="00931D45" w:rsidRPr="00116EEB">
        <w:rPr>
          <w:rFonts w:ascii="Arial" w:hAnsi="Arial" w:cs="Arial"/>
          <w:color w:val="000000"/>
          <w:sz w:val="20"/>
          <w:szCs w:val="20"/>
        </w:rPr>
        <w:t>i rozporządzeniami wykonawczymi do Ustawy, założonych poziomów recyklingu, przygotowania do ponownego użycia, odzysku innymi metodami odpadów komunalnych następujących frakcji: papieru, metalu, tworzyw sztucznych, szkła i innych niebezpiecznych odpadów komunalnych, oraz ograniczenia masy odpadów komunalnych ulegających biodegradacji przekazanych do składowania w ramach powierzonego zadania,</w:t>
      </w:r>
    </w:p>
    <w:p w:rsidR="00043D71" w:rsidRDefault="00931D45" w:rsidP="00116EEB">
      <w:pPr>
        <w:pStyle w:val="Standard"/>
        <w:numPr>
          <w:ilvl w:val="0"/>
          <w:numId w:val="10"/>
        </w:numPr>
        <w:spacing w:line="360" w:lineRule="auto"/>
        <w:ind w:left="709" w:hanging="425"/>
        <w:jc w:val="both"/>
        <w:rPr>
          <w:rFonts w:ascii="Arial" w:hAnsi="Arial" w:cs="Arial"/>
          <w:color w:val="000000"/>
          <w:sz w:val="20"/>
          <w:szCs w:val="20"/>
        </w:rPr>
      </w:pPr>
      <w:r w:rsidRPr="00116EEB">
        <w:rPr>
          <w:rFonts w:ascii="Arial" w:hAnsi="Arial" w:cs="Arial"/>
          <w:color w:val="000000"/>
          <w:sz w:val="20"/>
          <w:szCs w:val="20"/>
        </w:rPr>
        <w:t>używanie pojazdów specjalistycznych oraz zapewnienie dostatecznej ilości tych pojazdów, gwarantujące terminowe i jakościowe wykonanie zakresu rzeczowego usługi,</w:t>
      </w:r>
    </w:p>
    <w:p w:rsidR="00043D71" w:rsidRDefault="00931D45" w:rsidP="00116EEB">
      <w:pPr>
        <w:pStyle w:val="Standard"/>
        <w:numPr>
          <w:ilvl w:val="0"/>
          <w:numId w:val="10"/>
        </w:numPr>
        <w:spacing w:line="360" w:lineRule="auto"/>
        <w:ind w:left="709" w:hanging="425"/>
        <w:jc w:val="both"/>
        <w:rPr>
          <w:rFonts w:ascii="Arial" w:hAnsi="Arial" w:cs="Arial"/>
          <w:color w:val="000000"/>
          <w:sz w:val="20"/>
          <w:szCs w:val="20"/>
        </w:rPr>
      </w:pPr>
      <w:r w:rsidRPr="00116EEB">
        <w:rPr>
          <w:rFonts w:ascii="Arial" w:hAnsi="Arial" w:cs="Arial"/>
          <w:color w:val="000000"/>
          <w:sz w:val="20"/>
          <w:szCs w:val="20"/>
        </w:rPr>
        <w:t xml:space="preserve">posiadanie systemu monitorowania lokalizacji pojazdów oraz zapewnienie Zamawiającemu nieograniczonego dostępu do tego systemu, na warunkach określonych w </w:t>
      </w:r>
      <w:r w:rsidR="00234A1A">
        <w:rPr>
          <w:rFonts w:ascii="Arial" w:hAnsi="Arial" w:cs="Arial"/>
          <w:color w:val="000000"/>
          <w:sz w:val="20"/>
          <w:szCs w:val="20"/>
        </w:rPr>
        <w:t>Zaproszeniu</w:t>
      </w:r>
      <w:r w:rsidRPr="00116EEB">
        <w:rPr>
          <w:rFonts w:ascii="Arial" w:hAnsi="Arial" w:cs="Arial"/>
          <w:color w:val="000000"/>
          <w:sz w:val="20"/>
          <w:szCs w:val="20"/>
        </w:rPr>
        <w:t>,</w:t>
      </w:r>
    </w:p>
    <w:p w:rsidR="00043D71" w:rsidRDefault="00931D45" w:rsidP="00116EEB">
      <w:pPr>
        <w:pStyle w:val="Standard"/>
        <w:numPr>
          <w:ilvl w:val="0"/>
          <w:numId w:val="10"/>
        </w:numPr>
        <w:spacing w:line="360" w:lineRule="auto"/>
        <w:ind w:left="709" w:hanging="425"/>
        <w:jc w:val="both"/>
        <w:rPr>
          <w:rFonts w:ascii="Arial" w:hAnsi="Arial" w:cs="Arial"/>
          <w:color w:val="000000"/>
          <w:sz w:val="20"/>
          <w:szCs w:val="20"/>
        </w:rPr>
      </w:pPr>
      <w:r w:rsidRPr="00116EEB">
        <w:rPr>
          <w:rFonts w:ascii="Arial" w:hAnsi="Arial" w:cs="Arial"/>
          <w:color w:val="000000"/>
          <w:sz w:val="20"/>
          <w:szCs w:val="20"/>
        </w:rPr>
        <w:t>umożliwienie przedstawicielom Zamawiającego kompleksow</w:t>
      </w:r>
      <w:r w:rsidR="00C041CA" w:rsidRPr="00116EEB">
        <w:rPr>
          <w:rFonts w:ascii="Arial" w:hAnsi="Arial" w:cs="Arial"/>
          <w:color w:val="000000"/>
          <w:sz w:val="20"/>
          <w:szCs w:val="20"/>
        </w:rPr>
        <w:t>ej kontroli sposobu wykonywan</w:t>
      </w:r>
      <w:r w:rsidR="00C041CA" w:rsidRPr="0059234E">
        <w:rPr>
          <w:rFonts w:ascii="Arial" w:hAnsi="Arial" w:cs="Arial"/>
          <w:sz w:val="20"/>
          <w:szCs w:val="20"/>
        </w:rPr>
        <w:t>ia</w:t>
      </w:r>
      <w:r w:rsidRPr="0059234E">
        <w:rPr>
          <w:rFonts w:ascii="Arial" w:hAnsi="Arial" w:cs="Arial"/>
          <w:sz w:val="20"/>
          <w:szCs w:val="20"/>
        </w:rPr>
        <w:t xml:space="preserve"> </w:t>
      </w:r>
      <w:r w:rsidRPr="00116EEB">
        <w:rPr>
          <w:rFonts w:ascii="Arial" w:hAnsi="Arial" w:cs="Arial"/>
          <w:color w:val="000000"/>
          <w:sz w:val="20"/>
          <w:szCs w:val="20"/>
        </w:rPr>
        <w:t>usługi świadczonej przez Wykonawcę,</w:t>
      </w:r>
    </w:p>
    <w:p w:rsidR="00043D71" w:rsidRPr="00116EEB" w:rsidRDefault="00931D45" w:rsidP="00116EEB">
      <w:pPr>
        <w:pStyle w:val="Standard"/>
        <w:numPr>
          <w:ilvl w:val="0"/>
          <w:numId w:val="10"/>
        </w:numPr>
        <w:spacing w:line="360" w:lineRule="auto"/>
        <w:ind w:left="709" w:hanging="425"/>
        <w:jc w:val="both"/>
        <w:rPr>
          <w:rFonts w:ascii="Arial" w:hAnsi="Arial" w:cs="Arial"/>
          <w:color w:val="000000"/>
          <w:sz w:val="20"/>
          <w:szCs w:val="20"/>
        </w:rPr>
      </w:pPr>
      <w:r w:rsidRPr="00116EEB">
        <w:rPr>
          <w:rFonts w:ascii="Arial" w:hAnsi="Arial" w:cs="Arial"/>
          <w:color w:val="000000"/>
          <w:sz w:val="20"/>
          <w:szCs w:val="20"/>
        </w:rPr>
        <w:t>terminowe przekazywanie raportów miesięcznych i sprawozdań półrocznych.</w:t>
      </w:r>
    </w:p>
    <w:p w:rsidR="00043D71" w:rsidRDefault="00931D45" w:rsidP="00076C3B">
      <w:pPr>
        <w:pStyle w:val="Standard"/>
        <w:spacing w:line="360" w:lineRule="auto"/>
        <w:jc w:val="both"/>
        <w:rPr>
          <w:rFonts w:ascii="Arial" w:hAnsi="Arial" w:cs="Arial"/>
          <w:color w:val="000000"/>
          <w:sz w:val="20"/>
          <w:szCs w:val="20"/>
        </w:rPr>
      </w:pPr>
      <w:r>
        <w:rPr>
          <w:rFonts w:ascii="Arial" w:hAnsi="Arial" w:cs="Arial"/>
          <w:color w:val="000000"/>
          <w:sz w:val="20"/>
          <w:szCs w:val="20"/>
        </w:rPr>
        <w:t>2. Zamawiający zobowiązany jest do:</w:t>
      </w:r>
    </w:p>
    <w:p w:rsidR="00043D71" w:rsidRDefault="00931D45" w:rsidP="00424600">
      <w:pPr>
        <w:pStyle w:val="Standard"/>
        <w:numPr>
          <w:ilvl w:val="0"/>
          <w:numId w:val="11"/>
        </w:numPr>
        <w:spacing w:line="360" w:lineRule="auto"/>
        <w:jc w:val="both"/>
        <w:rPr>
          <w:rFonts w:ascii="Arial" w:hAnsi="Arial" w:cs="Arial"/>
          <w:color w:val="000000"/>
          <w:sz w:val="20"/>
          <w:szCs w:val="20"/>
        </w:rPr>
      </w:pPr>
      <w:r>
        <w:rPr>
          <w:rFonts w:ascii="Arial" w:hAnsi="Arial" w:cs="Arial"/>
          <w:color w:val="000000"/>
          <w:sz w:val="20"/>
          <w:szCs w:val="20"/>
        </w:rPr>
        <w:lastRenderedPageBreak/>
        <w:t>regularnego odbioru raportów miesięcznych i sprawozdań półrocznych sporządzonych przez Wykonawcę,</w:t>
      </w:r>
    </w:p>
    <w:p w:rsidR="00043D71" w:rsidRPr="00F73141" w:rsidRDefault="00AE46CF" w:rsidP="00424600">
      <w:pPr>
        <w:pStyle w:val="Standard"/>
        <w:numPr>
          <w:ilvl w:val="0"/>
          <w:numId w:val="11"/>
        </w:numPr>
        <w:spacing w:line="360" w:lineRule="auto"/>
        <w:jc w:val="both"/>
        <w:rPr>
          <w:rFonts w:ascii="Arial" w:hAnsi="Arial" w:cs="Arial"/>
          <w:color w:val="000000"/>
          <w:sz w:val="20"/>
          <w:szCs w:val="20"/>
        </w:rPr>
      </w:pPr>
      <w:r>
        <w:rPr>
          <w:rFonts w:ascii="Arial" w:hAnsi="Arial" w:cs="Arial"/>
          <w:color w:val="000000"/>
          <w:sz w:val="20"/>
          <w:szCs w:val="20"/>
        </w:rPr>
        <w:t>r</w:t>
      </w:r>
      <w:r w:rsidR="00931D45" w:rsidRPr="00F73141">
        <w:rPr>
          <w:rFonts w:ascii="Arial" w:hAnsi="Arial" w:cs="Arial"/>
          <w:color w:val="000000"/>
          <w:sz w:val="20"/>
          <w:szCs w:val="20"/>
        </w:rPr>
        <w:t>ozliczania usługi i dokonywania zapłaty według faktur wystawionych przez Wykonawcę, w terminach ich płatności.</w:t>
      </w:r>
    </w:p>
    <w:p w:rsidR="00C57E1C" w:rsidRDefault="00C57E1C" w:rsidP="00C57E1C">
      <w:pPr>
        <w:spacing w:line="360" w:lineRule="auto"/>
        <w:jc w:val="center"/>
        <w:rPr>
          <w:rFonts w:ascii="Arial" w:hAnsi="Arial" w:cs="Arial"/>
        </w:rPr>
      </w:pPr>
      <w:r>
        <w:rPr>
          <w:rFonts w:ascii="Arial" w:hAnsi="Arial" w:cs="Arial"/>
        </w:rPr>
        <w:t>§ 4</w:t>
      </w:r>
    </w:p>
    <w:p w:rsidR="009F69A1" w:rsidRPr="0001358B" w:rsidRDefault="009F69A1" w:rsidP="00C57E1C">
      <w:pPr>
        <w:spacing w:line="360" w:lineRule="auto"/>
        <w:jc w:val="center"/>
        <w:rPr>
          <w:rFonts w:ascii="Arial" w:hAnsi="Arial" w:cs="Arial"/>
        </w:rPr>
      </w:pPr>
    </w:p>
    <w:p w:rsidR="000B53A6" w:rsidRPr="009F69A1" w:rsidRDefault="00C57E1C" w:rsidP="000262BA">
      <w:pPr>
        <w:spacing w:line="360" w:lineRule="auto"/>
        <w:ind w:left="709" w:hanging="709"/>
        <w:jc w:val="both"/>
        <w:rPr>
          <w:rFonts w:ascii="Arial" w:hAnsi="Arial" w:cs="Arial"/>
        </w:rPr>
      </w:pPr>
      <w:r w:rsidRPr="0001358B">
        <w:rPr>
          <w:rFonts w:ascii="Arial" w:hAnsi="Arial" w:cs="Arial"/>
        </w:rPr>
        <w:t>1.</w:t>
      </w:r>
      <w:r w:rsidRPr="0001358B">
        <w:rPr>
          <w:rFonts w:ascii="Arial" w:hAnsi="Arial" w:cs="Arial"/>
        </w:rPr>
        <w:tab/>
      </w:r>
      <w:r w:rsidR="000B53A6" w:rsidRPr="009F69A1">
        <w:rPr>
          <w:rFonts w:ascii="Arial" w:hAnsi="Arial" w:cs="Arial"/>
        </w:rPr>
        <w:t>Po zawarciu niniejszej umowy, w terminie wskazanym przez Zamawiającego, Wykonawca zobowiązany jest przed</w:t>
      </w:r>
      <w:r w:rsidR="00767DFE">
        <w:rPr>
          <w:rFonts w:ascii="Arial" w:hAnsi="Arial" w:cs="Arial"/>
        </w:rPr>
        <w:t xml:space="preserve">łożyć Zamawiającemu </w:t>
      </w:r>
      <w:r w:rsidR="00360DDA">
        <w:rPr>
          <w:rFonts w:ascii="Arial" w:hAnsi="Arial" w:cs="Arial"/>
        </w:rPr>
        <w:t xml:space="preserve">oświadczenie o </w:t>
      </w:r>
      <w:r w:rsidR="00767DFE">
        <w:rPr>
          <w:rFonts w:ascii="Arial" w:hAnsi="Arial" w:cs="Arial"/>
        </w:rPr>
        <w:t xml:space="preserve"> zatrudnionych</w:t>
      </w:r>
      <w:r w:rsidR="000B53A6" w:rsidRPr="009F69A1">
        <w:rPr>
          <w:rFonts w:ascii="Arial" w:hAnsi="Arial" w:cs="Arial"/>
        </w:rPr>
        <w:t xml:space="preserve"> na podstawie umowy o pracę osób wykonujących prace objęte niniejszą umową. W przypadku nieprzedłożenia przez Wykonawcę ww. oświadczenia w wyznaczonym terminie nie krótszym niż 5 dni, Zamawiający wezwie do uzupełnienia oświadczenia i może naliczyć karę umowną, o której mowa w </w:t>
      </w:r>
      <w:r w:rsidR="000262BA" w:rsidRPr="009F69A1">
        <w:rPr>
          <w:rFonts w:ascii="Arial" w:hAnsi="Arial" w:cs="Arial"/>
        </w:rPr>
        <w:t>§ 12 ust. 2 lit. j).</w:t>
      </w:r>
    </w:p>
    <w:p w:rsidR="00C57E1C" w:rsidRPr="009F69A1" w:rsidRDefault="00C57E1C" w:rsidP="0077743A">
      <w:pPr>
        <w:spacing w:line="360" w:lineRule="auto"/>
        <w:ind w:left="709" w:hanging="709"/>
        <w:jc w:val="both"/>
        <w:rPr>
          <w:rFonts w:ascii="Arial" w:hAnsi="Arial" w:cs="Arial"/>
        </w:rPr>
      </w:pPr>
      <w:r w:rsidRPr="009F69A1">
        <w:rPr>
          <w:rFonts w:ascii="Arial" w:hAnsi="Arial" w:cs="Arial"/>
        </w:rPr>
        <w:t>2.</w:t>
      </w:r>
      <w:r w:rsidRPr="009F69A1">
        <w:rPr>
          <w:rFonts w:ascii="Arial" w:hAnsi="Arial" w:cs="Arial"/>
        </w:rPr>
        <w:tab/>
        <w:t xml:space="preserve">Zamawiający wymaga, aby w szczególności niżej wymienione czynności w ramach realizacji umowy były wykonywane przez osoby zatrudnione na umowę o pracę: </w:t>
      </w:r>
    </w:p>
    <w:p w:rsidR="0077743A" w:rsidRPr="009F69A1" w:rsidRDefault="0077743A" w:rsidP="0077743A">
      <w:pPr>
        <w:pStyle w:val="Bezodstpw"/>
        <w:spacing w:line="360" w:lineRule="auto"/>
        <w:ind w:left="709"/>
        <w:rPr>
          <w:rFonts w:ascii="Arial" w:eastAsiaTheme="minorHAnsi" w:hAnsi="Arial" w:cs="Arial"/>
        </w:rPr>
      </w:pPr>
      <w:r w:rsidRPr="009F69A1">
        <w:rPr>
          <w:rFonts w:ascii="Arial" w:hAnsi="Arial" w:cs="Arial"/>
        </w:rPr>
        <w:t>- obsługa specjalistycznych pojazdów przeznaczonych do odbioru odpadów,</w:t>
      </w:r>
    </w:p>
    <w:p w:rsidR="00C57E1C" w:rsidRPr="009F69A1" w:rsidRDefault="0077743A" w:rsidP="0077743A">
      <w:pPr>
        <w:pStyle w:val="Bezodstpw"/>
        <w:spacing w:line="360" w:lineRule="auto"/>
        <w:ind w:left="709"/>
        <w:rPr>
          <w:rFonts w:ascii="Arial" w:hAnsi="Arial" w:cs="Arial"/>
        </w:rPr>
      </w:pPr>
      <w:r w:rsidRPr="009F69A1">
        <w:rPr>
          <w:rFonts w:ascii="Arial" w:hAnsi="Arial" w:cs="Arial"/>
        </w:rPr>
        <w:t>- zagospodarowanie odpadów komunalnych.</w:t>
      </w:r>
    </w:p>
    <w:p w:rsidR="0077743A" w:rsidRPr="009F69A1" w:rsidRDefault="000262BA" w:rsidP="000B53A6">
      <w:pPr>
        <w:spacing w:line="360" w:lineRule="auto"/>
        <w:ind w:left="709" w:hanging="709"/>
        <w:jc w:val="both"/>
        <w:rPr>
          <w:rFonts w:ascii="Arial" w:hAnsi="Arial" w:cs="Arial"/>
        </w:rPr>
      </w:pPr>
      <w:r w:rsidRPr="009F69A1">
        <w:rPr>
          <w:rFonts w:ascii="Arial" w:hAnsi="Arial" w:cs="Arial"/>
        </w:rPr>
        <w:t>3</w:t>
      </w:r>
      <w:r w:rsidR="00C57E1C" w:rsidRPr="009F69A1">
        <w:rPr>
          <w:rFonts w:ascii="Arial" w:hAnsi="Arial" w:cs="Arial"/>
        </w:rPr>
        <w:t>.</w:t>
      </w:r>
      <w:r w:rsidR="00C57E1C" w:rsidRPr="009F69A1">
        <w:rPr>
          <w:rFonts w:ascii="Arial" w:hAnsi="Arial" w:cs="Arial"/>
        </w:rPr>
        <w:tab/>
      </w:r>
      <w:r w:rsidR="0077743A" w:rsidRPr="009F69A1">
        <w:rPr>
          <w:rFonts w:ascii="Arial" w:hAnsi="Arial" w:cs="Arial"/>
        </w:rPr>
        <w:t xml:space="preserve">Zamawiający wymaga, aby w ramach realizacji niniejszej umowy czynności bezpośrednio związane z wykonywaniem </w:t>
      </w:r>
      <w:r w:rsidR="000B53A6" w:rsidRPr="009F69A1">
        <w:rPr>
          <w:rFonts w:ascii="Arial" w:hAnsi="Arial" w:cs="Arial"/>
        </w:rPr>
        <w:t>przedmiotu zamówienia</w:t>
      </w:r>
      <w:r w:rsidR="0077743A" w:rsidRPr="009F69A1">
        <w:rPr>
          <w:rFonts w:ascii="Arial" w:hAnsi="Arial" w:cs="Arial"/>
        </w:rPr>
        <w:t xml:space="preserve"> (wchodzące w tzw. koszty bezpośrednie) były wykonywane przez osoby zatrudnione na podstawie umowy o pracę w rozumieniu przepisów ustawy z dnia 26.06.1974 r. – Kodeks pracy, niezależnie od tego, czy prace te będzie wykonywał Wykonawca, podwykonawca lub dalszy podwykonawca (tzw. pracownicy fizyczni). W trakcie realizacji umowy, w przypadku zmiany osób zatrudnionych na umowę o pracę, o których mowa w zdaniu pierwszym Wykonawca zobowiązany jest aktualizować wymienione w pkt 1 oświadczenie.</w:t>
      </w:r>
    </w:p>
    <w:p w:rsidR="000B53A6" w:rsidRPr="009F69A1" w:rsidRDefault="000262BA" w:rsidP="000B53A6">
      <w:pPr>
        <w:suppressAutoHyphens w:val="0"/>
        <w:spacing w:line="360" w:lineRule="auto"/>
        <w:jc w:val="both"/>
        <w:rPr>
          <w:rFonts w:ascii="Arial" w:hAnsi="Arial" w:cs="Arial"/>
        </w:rPr>
      </w:pPr>
      <w:r w:rsidRPr="009F69A1">
        <w:rPr>
          <w:rFonts w:ascii="Arial" w:hAnsi="Arial" w:cs="Arial"/>
        </w:rPr>
        <w:t>4</w:t>
      </w:r>
      <w:r w:rsidR="00C57E1C" w:rsidRPr="009F69A1">
        <w:rPr>
          <w:rFonts w:ascii="Arial" w:hAnsi="Arial" w:cs="Arial"/>
        </w:rPr>
        <w:t>.</w:t>
      </w:r>
      <w:r w:rsidR="00C57E1C" w:rsidRPr="009F69A1">
        <w:rPr>
          <w:rFonts w:ascii="Arial" w:hAnsi="Arial" w:cs="Arial"/>
          <w:color w:val="FF0000"/>
        </w:rPr>
        <w:tab/>
      </w:r>
      <w:r w:rsidR="000B53A6" w:rsidRPr="009F69A1">
        <w:rPr>
          <w:rFonts w:ascii="Arial" w:hAnsi="Arial" w:cs="Arial"/>
        </w:rPr>
        <w:t xml:space="preserve">Każdorazowo na żądanie Zamawiającego, w terminie wskazanym przez Zamawiającego nie </w:t>
      </w:r>
    </w:p>
    <w:p w:rsidR="000B53A6" w:rsidRPr="009F69A1" w:rsidRDefault="000B53A6" w:rsidP="000B53A6">
      <w:pPr>
        <w:suppressAutoHyphens w:val="0"/>
        <w:spacing w:line="360" w:lineRule="auto"/>
        <w:ind w:left="709"/>
        <w:jc w:val="both"/>
        <w:rPr>
          <w:rFonts w:ascii="Arial" w:hAnsi="Arial" w:cs="Arial"/>
        </w:rPr>
      </w:pPr>
      <w:r w:rsidRPr="009F69A1">
        <w:rPr>
          <w:rFonts w:ascii="Arial" w:hAnsi="Arial" w:cs="Arial"/>
        </w:rPr>
        <w:t>krótszym niż 5 dni, Wykonawca zobowiązuje się przedłożyć:</w:t>
      </w:r>
    </w:p>
    <w:p w:rsidR="000B53A6" w:rsidRPr="009F69A1" w:rsidRDefault="000B53A6" w:rsidP="000B53A6">
      <w:pPr>
        <w:spacing w:line="360" w:lineRule="auto"/>
        <w:ind w:left="720"/>
        <w:jc w:val="both"/>
        <w:rPr>
          <w:rFonts w:ascii="Arial" w:hAnsi="Arial" w:cs="Arial"/>
        </w:rPr>
      </w:pPr>
      <w:r w:rsidRPr="009F69A1">
        <w:rPr>
          <w:rFonts w:ascii="Arial" w:hAnsi="Arial" w:cs="Arial"/>
        </w:rPr>
        <w:t>- kopie umów o pracę zawartych przez Wykonawcę lub Podwykonawcę z pracownika</w:t>
      </w:r>
      <w:r w:rsidR="00767DFE">
        <w:rPr>
          <w:rFonts w:ascii="Arial" w:hAnsi="Arial" w:cs="Arial"/>
        </w:rPr>
        <w:t>mi, których dotyczy wykaz</w:t>
      </w:r>
      <w:r w:rsidRPr="009F69A1">
        <w:rPr>
          <w:rFonts w:ascii="Arial" w:hAnsi="Arial" w:cs="Arial"/>
        </w:rPr>
        <w:t>, o którym mowa w ust. 1,</w:t>
      </w:r>
    </w:p>
    <w:p w:rsidR="000B53A6" w:rsidRPr="009F69A1" w:rsidRDefault="000B53A6" w:rsidP="000B53A6">
      <w:pPr>
        <w:spacing w:line="360" w:lineRule="auto"/>
        <w:ind w:left="720"/>
        <w:jc w:val="both"/>
        <w:rPr>
          <w:rFonts w:ascii="Arial" w:hAnsi="Arial" w:cs="Arial"/>
        </w:rPr>
      </w:pPr>
      <w:r w:rsidRPr="009F69A1">
        <w:rPr>
          <w:rFonts w:ascii="Arial" w:hAnsi="Arial" w:cs="Arial"/>
        </w:rPr>
        <w:t>- zaświadczenie właściwego oddziału ZUS, potwierdzające opłacanie przez Wykonawcę lub podwykonawcę składek na ubezpieczenie społeczne i zdrowotne z tytułu zatrudnienia na podstawie umów o pracę za ostatni okres rozliczeniowy.</w:t>
      </w:r>
    </w:p>
    <w:p w:rsidR="000262BA" w:rsidRPr="009F69A1" w:rsidRDefault="000B53A6" w:rsidP="000262BA">
      <w:pPr>
        <w:spacing w:line="360" w:lineRule="auto"/>
        <w:ind w:left="720"/>
        <w:jc w:val="both"/>
        <w:rPr>
          <w:rFonts w:ascii="Arial" w:hAnsi="Arial" w:cs="Arial"/>
        </w:rPr>
      </w:pPr>
      <w:r w:rsidRPr="009F69A1">
        <w:rPr>
          <w:rFonts w:ascii="Arial" w:hAnsi="Arial" w:cs="Arial"/>
        </w:rPr>
        <w:t xml:space="preserve">Informacje przekazywane zostaną z zachowaniem wymagań określonych Rozporządzeniem Parlamentu Europejskiego i Rady (UE) 2016/679 w sprawie ochrony osób fizycznych w związku z przetwarzaniem danych osobowych i w sprawie swobodnego przepływu takich danych oraz uchylenia dyrektywy 95/46/WE – Dz. Urz. UE. L. 2016.119.1 oraz ustawy z dnia 10 maja 2018 r. o ochronie danych osobowych (Dz.U. z 2018 r., poz. 1000 z </w:t>
      </w:r>
      <w:proofErr w:type="spellStart"/>
      <w:r w:rsidRPr="009F69A1">
        <w:rPr>
          <w:rFonts w:ascii="Arial" w:hAnsi="Arial" w:cs="Arial"/>
        </w:rPr>
        <w:t>późn</w:t>
      </w:r>
      <w:proofErr w:type="spellEnd"/>
      <w:r w:rsidRPr="009F69A1">
        <w:rPr>
          <w:rFonts w:ascii="Arial" w:hAnsi="Arial" w:cs="Arial"/>
        </w:rPr>
        <w:t>. zm.)</w:t>
      </w:r>
      <w:r w:rsidR="000262BA" w:rsidRPr="009F69A1">
        <w:rPr>
          <w:rFonts w:ascii="Arial" w:hAnsi="Arial" w:cs="Arial"/>
        </w:rPr>
        <w:t>.</w:t>
      </w:r>
    </w:p>
    <w:p w:rsidR="00C57E1C" w:rsidRPr="009F69A1" w:rsidRDefault="000262BA" w:rsidP="000262BA">
      <w:pPr>
        <w:spacing w:line="360" w:lineRule="auto"/>
        <w:ind w:left="709" w:hanging="709"/>
        <w:jc w:val="both"/>
        <w:rPr>
          <w:rFonts w:ascii="Arial" w:hAnsi="Arial" w:cs="Arial"/>
        </w:rPr>
      </w:pPr>
      <w:r w:rsidRPr="009F69A1">
        <w:rPr>
          <w:rFonts w:ascii="Arial" w:hAnsi="Arial" w:cs="Arial"/>
        </w:rPr>
        <w:t>5</w:t>
      </w:r>
      <w:r w:rsidR="00C57E1C" w:rsidRPr="009F69A1">
        <w:rPr>
          <w:rFonts w:ascii="Arial" w:hAnsi="Arial" w:cs="Arial"/>
        </w:rPr>
        <w:t>.</w:t>
      </w:r>
      <w:r w:rsidR="00C57E1C" w:rsidRPr="009F69A1">
        <w:rPr>
          <w:rFonts w:ascii="Arial" w:hAnsi="Arial" w:cs="Arial"/>
        </w:rPr>
        <w:tab/>
        <w:t xml:space="preserve">Nieprzedłożenie przez Wykonawcę kopii umów zawartych przez Wykonawcę lub Podwykonawcę z pracownikami wskazanymi w wykazie pracowników, o którym mowa w ust. 1 w terminie wskazanym przez Zamawiającego zgodnie z ust. 5 będzie traktowane jako </w:t>
      </w:r>
      <w:r w:rsidR="00C57E1C" w:rsidRPr="009F69A1">
        <w:rPr>
          <w:rFonts w:ascii="Arial" w:hAnsi="Arial" w:cs="Arial"/>
        </w:rPr>
        <w:lastRenderedPageBreak/>
        <w:t>niewypełnienie obowiązku zatrudnienia pracowników na podstawie umowy o pracę i skutkuje naliczeniem ka</w:t>
      </w:r>
      <w:r w:rsidR="006A3937" w:rsidRPr="009F69A1">
        <w:rPr>
          <w:rFonts w:ascii="Arial" w:hAnsi="Arial" w:cs="Arial"/>
        </w:rPr>
        <w:t>ry umownej, o której mowa w § 12 ust. 2 lit. k</w:t>
      </w:r>
      <w:r w:rsidR="00C57E1C" w:rsidRPr="009F69A1">
        <w:rPr>
          <w:rFonts w:ascii="Arial" w:hAnsi="Arial" w:cs="Arial"/>
        </w:rPr>
        <w:t>).</w:t>
      </w:r>
    </w:p>
    <w:p w:rsidR="009F2CE6" w:rsidRPr="009F69A1" w:rsidRDefault="000262BA" w:rsidP="009F2CE6">
      <w:pPr>
        <w:suppressAutoHyphens w:val="0"/>
        <w:overflowPunct w:val="0"/>
        <w:autoSpaceDE w:val="0"/>
        <w:autoSpaceDN w:val="0"/>
        <w:spacing w:line="360" w:lineRule="auto"/>
        <w:contextualSpacing/>
        <w:jc w:val="both"/>
        <w:textAlignment w:val="baseline"/>
        <w:rPr>
          <w:rFonts w:ascii="Arial" w:eastAsia="Calibri" w:hAnsi="Arial" w:cs="Arial"/>
          <w:lang w:eastAsia="en-US"/>
        </w:rPr>
      </w:pPr>
      <w:r w:rsidRPr="009F69A1">
        <w:rPr>
          <w:rFonts w:ascii="Arial" w:eastAsia="Calibri" w:hAnsi="Arial" w:cs="Arial"/>
          <w:lang w:eastAsia="en-US"/>
        </w:rPr>
        <w:t>6</w:t>
      </w:r>
      <w:r w:rsidR="009F2CE6" w:rsidRPr="009F69A1">
        <w:rPr>
          <w:rFonts w:ascii="Arial" w:eastAsia="Calibri" w:hAnsi="Arial" w:cs="Arial"/>
          <w:lang w:eastAsia="en-US"/>
        </w:rPr>
        <w:t xml:space="preserve">.         W przypadku uzasadnionych wątpliwości co do przestrzegania prawa pracy przez Wykonawcę </w:t>
      </w:r>
    </w:p>
    <w:p w:rsidR="009F2CE6" w:rsidRPr="009F69A1" w:rsidRDefault="009F2CE6" w:rsidP="009F2CE6">
      <w:pPr>
        <w:suppressAutoHyphens w:val="0"/>
        <w:overflowPunct w:val="0"/>
        <w:autoSpaceDE w:val="0"/>
        <w:autoSpaceDN w:val="0"/>
        <w:spacing w:line="360" w:lineRule="auto"/>
        <w:contextualSpacing/>
        <w:jc w:val="both"/>
        <w:textAlignment w:val="baseline"/>
        <w:rPr>
          <w:rFonts w:ascii="Arial" w:eastAsia="Calibri" w:hAnsi="Arial" w:cs="Arial"/>
          <w:lang w:eastAsia="en-US"/>
        </w:rPr>
      </w:pPr>
      <w:r w:rsidRPr="009F69A1">
        <w:rPr>
          <w:rFonts w:ascii="Arial" w:eastAsia="Calibri" w:hAnsi="Arial" w:cs="Arial"/>
          <w:lang w:eastAsia="en-US"/>
        </w:rPr>
        <w:t xml:space="preserve">            lub Podwykonawcę, Zamawiający może zwrócić się o przeprowadzenie kontroli przez </w:t>
      </w:r>
    </w:p>
    <w:p w:rsidR="009F69A1" w:rsidRPr="009F69A1" w:rsidRDefault="009F2CE6" w:rsidP="005302EC">
      <w:pPr>
        <w:suppressAutoHyphens w:val="0"/>
        <w:overflowPunct w:val="0"/>
        <w:autoSpaceDE w:val="0"/>
        <w:autoSpaceDN w:val="0"/>
        <w:spacing w:line="360" w:lineRule="auto"/>
        <w:contextualSpacing/>
        <w:jc w:val="both"/>
        <w:textAlignment w:val="baseline"/>
        <w:rPr>
          <w:rFonts w:ascii="Arial" w:eastAsia="Calibri" w:hAnsi="Arial" w:cs="Arial"/>
          <w:lang w:eastAsia="en-US"/>
        </w:rPr>
      </w:pPr>
      <w:r w:rsidRPr="009F69A1">
        <w:rPr>
          <w:rFonts w:ascii="Arial" w:eastAsia="Calibri" w:hAnsi="Arial" w:cs="Arial"/>
          <w:lang w:eastAsia="en-US"/>
        </w:rPr>
        <w:t xml:space="preserve">             Państwową Inspekcję Pracy.</w:t>
      </w:r>
    </w:p>
    <w:p w:rsidR="00043D71" w:rsidRDefault="00C57E1C" w:rsidP="009F69A1">
      <w:pPr>
        <w:pStyle w:val="Standard"/>
        <w:spacing w:line="276" w:lineRule="auto"/>
        <w:jc w:val="center"/>
        <w:rPr>
          <w:rFonts w:ascii="Arial" w:hAnsi="Arial" w:cs="Arial"/>
          <w:sz w:val="20"/>
          <w:szCs w:val="20"/>
        </w:rPr>
      </w:pPr>
      <w:r>
        <w:rPr>
          <w:rFonts w:ascii="Arial" w:hAnsi="Arial" w:cs="Arial"/>
          <w:sz w:val="20"/>
          <w:szCs w:val="20"/>
        </w:rPr>
        <w:t>§ 5</w:t>
      </w:r>
    </w:p>
    <w:p w:rsidR="009F69A1" w:rsidRDefault="009F69A1" w:rsidP="009F69A1">
      <w:pPr>
        <w:pStyle w:val="Standard"/>
        <w:spacing w:line="276" w:lineRule="auto"/>
        <w:jc w:val="center"/>
        <w:rPr>
          <w:rFonts w:ascii="Arial" w:hAnsi="Arial" w:cs="Arial"/>
          <w:sz w:val="20"/>
          <w:szCs w:val="20"/>
        </w:rPr>
      </w:pPr>
    </w:p>
    <w:p w:rsidR="00043D71" w:rsidRDefault="00931D45" w:rsidP="000818FE">
      <w:pPr>
        <w:pStyle w:val="Standard"/>
        <w:spacing w:line="360" w:lineRule="auto"/>
        <w:jc w:val="both"/>
        <w:rPr>
          <w:rFonts w:ascii="Arial" w:hAnsi="Arial" w:cs="Arial"/>
          <w:sz w:val="20"/>
          <w:szCs w:val="20"/>
        </w:rPr>
      </w:pPr>
      <w:r>
        <w:rPr>
          <w:rFonts w:ascii="Arial" w:hAnsi="Arial" w:cs="Arial"/>
          <w:sz w:val="20"/>
          <w:szCs w:val="20"/>
        </w:rPr>
        <w:t xml:space="preserve">1. Wartość brutto wynagrodzenia wykonawcy za usługę objętą przedmiotem zamówienia na podstawie złożonej oferty, przyjmuje się w cenach jednostkowych wskazanych w kolumnie 5, zgodnie ze wzorem kalkulacji kosztów stanowiącej </w:t>
      </w:r>
      <w:r w:rsidRPr="001631FA">
        <w:rPr>
          <w:rFonts w:ascii="Arial" w:hAnsi="Arial" w:cs="Arial"/>
          <w:sz w:val="20"/>
          <w:szCs w:val="20"/>
        </w:rPr>
        <w:t>Załącznik nr 2 do SIWZ</w:t>
      </w:r>
      <w:r>
        <w:rPr>
          <w:rFonts w:ascii="Arial" w:hAnsi="Arial" w:cs="Arial"/>
          <w:sz w:val="20"/>
          <w:szCs w:val="20"/>
        </w:rPr>
        <w:t>.</w:t>
      </w:r>
    </w:p>
    <w:p w:rsidR="00043D71" w:rsidRDefault="00931D45" w:rsidP="000818FE">
      <w:pPr>
        <w:pStyle w:val="Standard"/>
        <w:spacing w:line="360" w:lineRule="auto"/>
        <w:jc w:val="both"/>
        <w:rPr>
          <w:rFonts w:ascii="Arial" w:hAnsi="Arial" w:cs="Arial"/>
          <w:sz w:val="20"/>
          <w:szCs w:val="20"/>
        </w:rPr>
      </w:pPr>
      <w:r>
        <w:rPr>
          <w:rFonts w:ascii="Arial" w:hAnsi="Arial" w:cs="Arial"/>
          <w:sz w:val="20"/>
          <w:szCs w:val="20"/>
        </w:rPr>
        <w:t xml:space="preserve">2. Wartość brutto wynagrodzenia wykonawcy jest ceną wynikającą z gwarantowanego ilościowego wyliczenia zakresu minimalnego przedmiotu zamówienia i wynosi:  ………………….. zł  (słownie złotych ……………… 00/100), w tym: </w:t>
      </w:r>
    </w:p>
    <w:p w:rsidR="00043D71" w:rsidRDefault="00931D45" w:rsidP="00424600">
      <w:pPr>
        <w:pStyle w:val="Standard"/>
        <w:numPr>
          <w:ilvl w:val="0"/>
          <w:numId w:val="12"/>
        </w:numPr>
        <w:spacing w:line="360" w:lineRule="auto"/>
        <w:jc w:val="both"/>
      </w:pPr>
      <w:r>
        <w:rPr>
          <w:rFonts w:ascii="Arial" w:hAnsi="Arial" w:cs="Arial"/>
          <w:sz w:val="20"/>
          <w:szCs w:val="20"/>
        </w:rPr>
        <w:t>za odbiór i zagospodarowanie odpadów zmieszanych ……………………… zł</w:t>
      </w:r>
    </w:p>
    <w:p w:rsidR="00043D71" w:rsidRDefault="00931D45" w:rsidP="000818FE">
      <w:pPr>
        <w:pStyle w:val="Standard"/>
        <w:spacing w:line="360" w:lineRule="auto"/>
        <w:ind w:left="720"/>
        <w:jc w:val="both"/>
      </w:pPr>
      <w:r>
        <w:rPr>
          <w:rFonts w:ascii="Arial" w:hAnsi="Arial" w:cs="Arial"/>
          <w:sz w:val="20"/>
          <w:szCs w:val="20"/>
        </w:rPr>
        <w:t xml:space="preserve">(słownie </w:t>
      </w:r>
      <w:r w:rsidR="000818FE">
        <w:rPr>
          <w:rFonts w:ascii="Arial" w:hAnsi="Arial" w:cs="Arial"/>
          <w:sz w:val="20"/>
          <w:szCs w:val="20"/>
        </w:rPr>
        <w:t>: ……………………………</w:t>
      </w:r>
      <w:r>
        <w:rPr>
          <w:rFonts w:ascii="Arial" w:hAnsi="Arial" w:cs="Arial"/>
          <w:sz w:val="20"/>
          <w:szCs w:val="20"/>
        </w:rPr>
        <w:t>)  - cena jednostkowa za Mg………zł brutto,</w:t>
      </w:r>
    </w:p>
    <w:p w:rsidR="00043D71" w:rsidRDefault="00931D45" w:rsidP="00424600">
      <w:pPr>
        <w:pStyle w:val="Standard"/>
        <w:numPr>
          <w:ilvl w:val="0"/>
          <w:numId w:val="12"/>
        </w:numPr>
        <w:spacing w:line="360" w:lineRule="auto"/>
        <w:jc w:val="both"/>
      </w:pPr>
      <w:r>
        <w:rPr>
          <w:rFonts w:ascii="Arial" w:hAnsi="Arial" w:cs="Arial"/>
          <w:sz w:val="20"/>
          <w:szCs w:val="20"/>
        </w:rPr>
        <w:t>za odbiór i zagospodarowanie odpadów segregowanych ……………………  zł</w:t>
      </w:r>
    </w:p>
    <w:p w:rsidR="00043D71" w:rsidRDefault="00931D45" w:rsidP="000818FE">
      <w:pPr>
        <w:pStyle w:val="Standard"/>
        <w:spacing w:line="360" w:lineRule="auto"/>
        <w:ind w:left="720"/>
        <w:jc w:val="both"/>
      </w:pPr>
      <w:r>
        <w:rPr>
          <w:rFonts w:ascii="Arial" w:hAnsi="Arial" w:cs="Arial"/>
          <w:sz w:val="20"/>
          <w:szCs w:val="20"/>
        </w:rPr>
        <w:t xml:space="preserve">(słownie </w:t>
      </w:r>
      <w:r w:rsidR="000818FE">
        <w:rPr>
          <w:rFonts w:ascii="Arial" w:hAnsi="Arial" w:cs="Arial"/>
          <w:sz w:val="20"/>
          <w:szCs w:val="20"/>
        </w:rPr>
        <w:t>: ……………………………..</w:t>
      </w:r>
      <w:r>
        <w:rPr>
          <w:rFonts w:ascii="Arial" w:hAnsi="Arial" w:cs="Arial"/>
          <w:sz w:val="20"/>
          <w:szCs w:val="20"/>
        </w:rPr>
        <w:t>) - cena jednostkowa za Mg……….zł brutto,</w:t>
      </w:r>
    </w:p>
    <w:p w:rsidR="00043D71" w:rsidRDefault="00931D45" w:rsidP="000818FE">
      <w:pPr>
        <w:spacing w:line="360" w:lineRule="auto"/>
        <w:jc w:val="both"/>
        <w:rPr>
          <w:rFonts w:ascii="Arial" w:hAnsi="Arial" w:cs="Arial"/>
        </w:rPr>
      </w:pPr>
      <w:r>
        <w:rPr>
          <w:rFonts w:ascii="Arial" w:hAnsi="Arial" w:cs="Arial"/>
        </w:rPr>
        <w:t xml:space="preserve">Podana wartość brutto wynagrodzenia wykonawcy nie stanowi ostatecznego wynagrodzenia Wykonawcy, gdyż wynika z gwarantowanego ilościowego wyliczenia zakresu minimalnego przedmiotu zamówienia. </w:t>
      </w:r>
    </w:p>
    <w:p w:rsidR="00043D71" w:rsidRDefault="00931D45" w:rsidP="000818FE">
      <w:pPr>
        <w:spacing w:line="360" w:lineRule="auto"/>
        <w:jc w:val="both"/>
        <w:rPr>
          <w:rFonts w:ascii="Arial" w:hAnsi="Arial" w:cs="Arial"/>
        </w:rPr>
      </w:pPr>
      <w:r>
        <w:rPr>
          <w:rFonts w:ascii="Arial" w:hAnsi="Arial" w:cs="Arial"/>
        </w:rPr>
        <w:t xml:space="preserve">Cena, jaką zapłaci Zamawiający wybranemu Wykonawcy będzie wynikać z ilości faktycznie odebranych i zagospodarowanych przez Wykonawcę odpadów zmieszanych i segregowanych </w:t>
      </w:r>
      <w:r>
        <w:rPr>
          <w:rFonts w:ascii="Arial" w:hAnsi="Arial" w:cs="Arial"/>
        </w:rPr>
        <w:br/>
        <w:t>w ramach realizowanego zamówienia.</w:t>
      </w:r>
    </w:p>
    <w:p w:rsidR="00043D71" w:rsidRDefault="00931D45" w:rsidP="000818FE">
      <w:pPr>
        <w:tabs>
          <w:tab w:val="left" w:pos="360"/>
        </w:tabs>
        <w:spacing w:line="360" w:lineRule="auto"/>
        <w:jc w:val="both"/>
        <w:rPr>
          <w:rFonts w:ascii="Arial" w:hAnsi="Arial" w:cs="Arial"/>
        </w:rPr>
      </w:pPr>
      <w:r>
        <w:rPr>
          <w:rFonts w:ascii="Arial" w:hAnsi="Arial" w:cs="Arial"/>
        </w:rPr>
        <w:t xml:space="preserve">3. W przypadku gdy ilość odpadów będzie większa niż określono w formularzu cenowym –Zamawiający może zwiększyć zakres zamówienia </w:t>
      </w:r>
      <w:r w:rsidRPr="0077743A">
        <w:rPr>
          <w:rFonts w:ascii="Arial" w:hAnsi="Arial" w:cs="Arial"/>
        </w:rPr>
        <w:t xml:space="preserve">opisany w </w:t>
      </w:r>
      <w:r w:rsidR="006C5A47" w:rsidRPr="0077743A">
        <w:rPr>
          <w:rFonts w:ascii="Arial" w:hAnsi="Arial" w:cs="Arial"/>
        </w:rPr>
        <w:t xml:space="preserve">Załączniku nr </w:t>
      </w:r>
      <w:r w:rsidR="00DC163A">
        <w:rPr>
          <w:rFonts w:ascii="Arial" w:hAnsi="Arial" w:cs="Arial"/>
        </w:rPr>
        <w:t>6</w:t>
      </w:r>
      <w:r w:rsidR="006C5A47" w:rsidRPr="0077743A">
        <w:rPr>
          <w:rFonts w:ascii="Arial" w:hAnsi="Arial" w:cs="Arial"/>
        </w:rPr>
        <w:t xml:space="preserve"> </w:t>
      </w:r>
      <w:r w:rsidRPr="0077743A">
        <w:rPr>
          <w:rFonts w:ascii="Arial" w:hAnsi="Arial" w:cs="Arial"/>
        </w:rPr>
        <w:t xml:space="preserve">do SIWZ – </w:t>
      </w:r>
      <w:r w:rsidRPr="0077743A">
        <w:rPr>
          <w:rFonts w:ascii="Arial" w:hAnsi="Arial" w:cs="Arial"/>
          <w:i/>
          <w:iCs/>
        </w:rPr>
        <w:t>Opis przedmiotu zamówienia</w:t>
      </w:r>
      <w:r w:rsidRPr="0077743A">
        <w:rPr>
          <w:rFonts w:ascii="Arial" w:hAnsi="Arial" w:cs="Arial"/>
        </w:rPr>
        <w:t xml:space="preserve"> korzystając</w:t>
      </w:r>
      <w:r w:rsidR="00846E1D" w:rsidRPr="0077743A">
        <w:rPr>
          <w:rFonts w:ascii="Arial" w:hAnsi="Arial" w:cs="Arial"/>
        </w:rPr>
        <w:t xml:space="preserve"> z prawa opcji czyli zwiększenia</w:t>
      </w:r>
      <w:r w:rsidRPr="0077743A">
        <w:rPr>
          <w:rFonts w:ascii="Arial" w:hAnsi="Arial" w:cs="Arial"/>
        </w:rPr>
        <w:t xml:space="preserve"> przedmiotu</w:t>
      </w:r>
      <w:r>
        <w:rPr>
          <w:rFonts w:ascii="Arial" w:hAnsi="Arial" w:cs="Arial"/>
        </w:rPr>
        <w:t xml:space="preserve"> zamówienia do maksymalnej wartości przedmiotu zamówienia.</w:t>
      </w:r>
    </w:p>
    <w:p w:rsidR="00043D71" w:rsidRDefault="00931D45" w:rsidP="000818FE">
      <w:pPr>
        <w:pStyle w:val="Bezodstpw"/>
        <w:spacing w:line="360" w:lineRule="auto"/>
        <w:jc w:val="both"/>
        <w:rPr>
          <w:rFonts w:ascii="Arial" w:hAnsi="Arial" w:cs="Arial"/>
        </w:rPr>
      </w:pPr>
      <w:r>
        <w:rPr>
          <w:rFonts w:ascii="Arial" w:hAnsi="Arial" w:cs="Arial"/>
        </w:rPr>
        <w:t xml:space="preserve">4. W ramach przedmiotu zamówienia Zamawiający przewiduje zastosowanie opcji, o której mowa w art. </w:t>
      </w:r>
      <w:r w:rsidR="00DC163A">
        <w:rPr>
          <w:rFonts w:ascii="Arial" w:hAnsi="Arial" w:cs="Arial"/>
        </w:rPr>
        <w:t>441</w:t>
      </w:r>
      <w:r>
        <w:rPr>
          <w:rFonts w:ascii="Arial" w:hAnsi="Arial" w:cs="Arial"/>
        </w:rPr>
        <w:t xml:space="preserve"> ustawy </w:t>
      </w:r>
      <w:proofErr w:type="spellStart"/>
      <w:r>
        <w:rPr>
          <w:rFonts w:ascii="Arial" w:hAnsi="Arial" w:cs="Arial"/>
        </w:rPr>
        <w:t>Pzp</w:t>
      </w:r>
      <w:proofErr w:type="spellEnd"/>
      <w:r>
        <w:rPr>
          <w:rFonts w:ascii="Arial" w:hAnsi="Arial" w:cs="Arial"/>
          <w:b/>
          <w:bCs/>
        </w:rPr>
        <w:t xml:space="preserve">. </w:t>
      </w:r>
    </w:p>
    <w:p w:rsidR="00043D71" w:rsidRDefault="00931D45" w:rsidP="000818FE">
      <w:pPr>
        <w:pStyle w:val="Bezodstpw"/>
        <w:spacing w:line="360" w:lineRule="auto"/>
        <w:jc w:val="both"/>
        <w:rPr>
          <w:rFonts w:ascii="Arial" w:hAnsi="Arial" w:cs="Arial"/>
        </w:rPr>
      </w:pPr>
      <w:r>
        <w:rPr>
          <w:rFonts w:ascii="Arial" w:hAnsi="Arial" w:cs="Arial"/>
        </w:rPr>
        <w:t xml:space="preserve">5. Zakres opcji </w:t>
      </w:r>
      <w:r w:rsidRPr="002C762A">
        <w:rPr>
          <w:rFonts w:ascii="Arial" w:hAnsi="Arial" w:cs="Arial"/>
        </w:rPr>
        <w:t xml:space="preserve">obejmuje </w:t>
      </w:r>
      <w:r w:rsidR="00960214">
        <w:rPr>
          <w:rFonts w:ascii="Arial" w:hAnsi="Arial" w:cs="Arial"/>
        </w:rPr>
        <w:t>wielkości wolumenu odpadów, o których mowa w § 1 ust. 1</w:t>
      </w:r>
      <w:r>
        <w:rPr>
          <w:rFonts w:ascii="Arial" w:hAnsi="Arial" w:cs="Arial"/>
        </w:rPr>
        <w:t xml:space="preserve">. </w:t>
      </w:r>
    </w:p>
    <w:p w:rsidR="00043D71" w:rsidRDefault="00931D45" w:rsidP="000818FE">
      <w:pPr>
        <w:pStyle w:val="Bezodstpw"/>
        <w:spacing w:line="360" w:lineRule="auto"/>
        <w:jc w:val="both"/>
        <w:rPr>
          <w:rFonts w:ascii="Arial" w:hAnsi="Arial" w:cs="Arial"/>
        </w:rPr>
      </w:pPr>
      <w:r>
        <w:rPr>
          <w:rFonts w:ascii="Arial" w:hAnsi="Arial" w:cs="Arial"/>
        </w:rPr>
        <w:t xml:space="preserve">6. Warunki skorzystania z prawa opcji: </w:t>
      </w:r>
    </w:p>
    <w:p w:rsidR="00043D71" w:rsidRDefault="00931D45" w:rsidP="000818FE">
      <w:pPr>
        <w:pStyle w:val="Bezodstpw"/>
        <w:spacing w:line="360" w:lineRule="auto"/>
        <w:jc w:val="both"/>
        <w:rPr>
          <w:rFonts w:ascii="Arial" w:hAnsi="Arial" w:cs="Arial"/>
        </w:rPr>
      </w:pPr>
      <w:r w:rsidRPr="001631FA">
        <w:rPr>
          <w:rFonts w:ascii="Arial" w:hAnsi="Arial" w:cs="Arial"/>
        </w:rPr>
        <w:t>a)</w:t>
      </w:r>
      <w:r>
        <w:rPr>
          <w:rFonts w:ascii="Arial" w:hAnsi="Arial" w:cs="Arial"/>
        </w:rPr>
        <w:t xml:space="preserve"> skorzystanie z zamówienia opcjonalnego (prawa opcji) uzależnione b</w:t>
      </w:r>
      <w:r w:rsidR="00846E1D">
        <w:rPr>
          <w:rFonts w:ascii="Arial" w:hAnsi="Arial" w:cs="Arial"/>
        </w:rPr>
        <w:t xml:space="preserve">ędzie od potrzeb </w:t>
      </w:r>
      <w:r w:rsidR="00846E1D" w:rsidRPr="00FC1C8D">
        <w:rPr>
          <w:rFonts w:ascii="Arial" w:hAnsi="Arial" w:cs="Arial"/>
        </w:rPr>
        <w:t>Zamawiającego,</w:t>
      </w:r>
    </w:p>
    <w:p w:rsidR="00043D71" w:rsidRDefault="00931D45" w:rsidP="000818FE">
      <w:pPr>
        <w:pStyle w:val="Bezodstpw"/>
        <w:spacing w:line="360" w:lineRule="auto"/>
        <w:jc w:val="both"/>
        <w:rPr>
          <w:rFonts w:ascii="Arial" w:hAnsi="Arial" w:cs="Arial"/>
        </w:rPr>
      </w:pPr>
      <w:r w:rsidRPr="001631FA">
        <w:rPr>
          <w:rFonts w:ascii="Arial" w:hAnsi="Arial" w:cs="Arial"/>
        </w:rPr>
        <w:t>b)</w:t>
      </w:r>
      <w:r>
        <w:rPr>
          <w:rFonts w:ascii="Arial" w:hAnsi="Arial" w:cs="Arial"/>
        </w:rPr>
        <w:t xml:space="preserve"> termin, w ciągu którego Zamawiający ma prawo skorzystać z prawa opcji - w </w:t>
      </w:r>
      <w:r w:rsidR="002C762A">
        <w:rPr>
          <w:rFonts w:ascii="Arial" w:hAnsi="Arial" w:cs="Arial"/>
        </w:rPr>
        <w:t>czasie</w:t>
      </w:r>
      <w:r>
        <w:rPr>
          <w:rFonts w:ascii="Arial" w:hAnsi="Arial" w:cs="Arial"/>
        </w:rPr>
        <w:t xml:space="preserve"> trwania umowy</w:t>
      </w:r>
      <w:r w:rsidR="00846E1D" w:rsidRPr="00846E1D">
        <w:rPr>
          <w:rFonts w:ascii="Arial" w:hAnsi="Arial" w:cs="Arial"/>
          <w:color w:val="FF0000"/>
        </w:rPr>
        <w:t>,</w:t>
      </w:r>
      <w:r>
        <w:rPr>
          <w:rFonts w:ascii="Arial" w:hAnsi="Arial" w:cs="Arial"/>
        </w:rPr>
        <w:t xml:space="preserve"> </w:t>
      </w:r>
    </w:p>
    <w:p w:rsidR="00043D71" w:rsidRDefault="00931D45" w:rsidP="000818FE">
      <w:pPr>
        <w:pStyle w:val="Bezodstpw"/>
        <w:spacing w:line="360" w:lineRule="auto"/>
        <w:jc w:val="both"/>
        <w:rPr>
          <w:rFonts w:ascii="Arial" w:hAnsi="Arial" w:cs="Arial"/>
        </w:rPr>
      </w:pPr>
      <w:r w:rsidRPr="001631FA">
        <w:rPr>
          <w:rFonts w:ascii="Arial" w:hAnsi="Arial" w:cs="Arial"/>
        </w:rPr>
        <w:t>c)</w:t>
      </w:r>
      <w:r>
        <w:rPr>
          <w:rFonts w:ascii="Arial" w:hAnsi="Arial" w:cs="Arial"/>
        </w:rPr>
        <w:t xml:space="preserve"> o zamiarze skorzystania z prawa opcji, w określonym zakresie, Zamawiający poinformuje Wykonawcę odrębnym oświadczeniem - zamówieniem. Brak stosownego zamówienia świadczy o rezygnacji z zamówienia opcjonalnego w całości lub w części (jeżeli Zamawiający skorzystał częściowo z zamówień opcjonalnych)</w:t>
      </w:r>
      <w:r w:rsidR="00846E1D" w:rsidRPr="00FC1C8D">
        <w:rPr>
          <w:rFonts w:ascii="Arial" w:hAnsi="Arial" w:cs="Arial"/>
        </w:rPr>
        <w:t>,</w:t>
      </w:r>
    </w:p>
    <w:p w:rsidR="00043D71" w:rsidRPr="0077743A" w:rsidRDefault="00931D45" w:rsidP="000818FE">
      <w:pPr>
        <w:pStyle w:val="Bezodstpw"/>
        <w:spacing w:line="360" w:lineRule="auto"/>
        <w:jc w:val="both"/>
        <w:rPr>
          <w:rFonts w:ascii="Arial" w:hAnsi="Arial" w:cs="Arial"/>
        </w:rPr>
      </w:pPr>
      <w:r w:rsidRPr="001631FA">
        <w:rPr>
          <w:rFonts w:ascii="Arial" w:hAnsi="Arial" w:cs="Arial"/>
        </w:rPr>
        <w:t>d)</w:t>
      </w:r>
      <w:r>
        <w:rPr>
          <w:rFonts w:ascii="Arial" w:hAnsi="Arial" w:cs="Arial"/>
        </w:rPr>
        <w:t xml:space="preserve"> Zamawiający może skorzystać z zamówienia opcjonalnego w całości lub w części oraz jest uprawniony do zamawiania kilku usług  w ramach zamówień opcjonalnych, których wielkość będzie </w:t>
      </w:r>
      <w:r w:rsidRPr="0077743A">
        <w:rPr>
          <w:rFonts w:ascii="Arial" w:hAnsi="Arial" w:cs="Arial"/>
        </w:rPr>
        <w:t>uzależniona od potrzeb Zamawiającego</w:t>
      </w:r>
      <w:r w:rsidR="00846E1D" w:rsidRPr="0077743A">
        <w:rPr>
          <w:rFonts w:ascii="Arial" w:hAnsi="Arial" w:cs="Arial"/>
        </w:rPr>
        <w:t>,</w:t>
      </w:r>
      <w:r w:rsidRPr="0077743A">
        <w:rPr>
          <w:rFonts w:ascii="Arial" w:hAnsi="Arial" w:cs="Arial"/>
        </w:rPr>
        <w:t xml:space="preserve"> </w:t>
      </w:r>
    </w:p>
    <w:p w:rsidR="00043D71" w:rsidRDefault="00931D45" w:rsidP="000818FE">
      <w:pPr>
        <w:pStyle w:val="Bezodstpw"/>
        <w:spacing w:line="360" w:lineRule="auto"/>
        <w:jc w:val="both"/>
        <w:rPr>
          <w:rFonts w:ascii="Arial" w:hAnsi="Arial" w:cs="Arial"/>
        </w:rPr>
      </w:pPr>
      <w:r w:rsidRPr="0077743A">
        <w:rPr>
          <w:rFonts w:ascii="Arial" w:hAnsi="Arial" w:cs="Arial"/>
        </w:rPr>
        <w:lastRenderedPageBreak/>
        <w:t>e)</w:t>
      </w:r>
      <w:r w:rsidR="00E1077B" w:rsidRPr="0077743A">
        <w:rPr>
          <w:rFonts w:ascii="Arial" w:hAnsi="Arial" w:cs="Arial"/>
        </w:rPr>
        <w:t xml:space="preserve"> </w:t>
      </w:r>
      <w:r w:rsidR="00FC1C8D">
        <w:rPr>
          <w:rFonts w:ascii="Arial" w:hAnsi="Arial" w:cs="Arial"/>
        </w:rPr>
        <w:t>W</w:t>
      </w:r>
      <w:r w:rsidR="00E1077B" w:rsidRPr="0077743A">
        <w:rPr>
          <w:rFonts w:ascii="Arial" w:hAnsi="Arial" w:cs="Arial"/>
        </w:rPr>
        <w:t>ykonawca</w:t>
      </w:r>
      <w:r w:rsidRPr="0077743A">
        <w:rPr>
          <w:rFonts w:ascii="Arial" w:hAnsi="Arial" w:cs="Arial"/>
        </w:rPr>
        <w:t xml:space="preserve"> zobowiązan</w:t>
      </w:r>
      <w:r w:rsidR="0077743A" w:rsidRPr="0077743A">
        <w:rPr>
          <w:rFonts w:ascii="Arial" w:hAnsi="Arial" w:cs="Arial"/>
        </w:rPr>
        <w:t>y jest</w:t>
      </w:r>
      <w:r>
        <w:rPr>
          <w:rFonts w:ascii="Arial" w:hAnsi="Arial" w:cs="Arial"/>
        </w:rPr>
        <w:t xml:space="preserve"> do realizacji zamówienia przewidzianego prawem opcji na warunkach opisanych w SWZ i </w:t>
      </w:r>
      <w:r w:rsidR="001631FA">
        <w:rPr>
          <w:rFonts w:ascii="Arial" w:hAnsi="Arial" w:cs="Arial"/>
        </w:rPr>
        <w:t>wzorze</w:t>
      </w:r>
      <w:r>
        <w:rPr>
          <w:rFonts w:ascii="Arial" w:hAnsi="Arial" w:cs="Arial"/>
        </w:rPr>
        <w:t xml:space="preserve"> umowy.</w:t>
      </w:r>
    </w:p>
    <w:p w:rsidR="00043D71" w:rsidRDefault="00931D45" w:rsidP="000818FE">
      <w:pPr>
        <w:pStyle w:val="Bezodstpw"/>
        <w:spacing w:line="360" w:lineRule="auto"/>
        <w:jc w:val="both"/>
        <w:rPr>
          <w:rFonts w:ascii="Arial" w:hAnsi="Arial" w:cs="Arial"/>
        </w:rPr>
      </w:pPr>
      <w:r>
        <w:rPr>
          <w:rFonts w:ascii="Arial" w:hAnsi="Arial" w:cs="Arial"/>
        </w:rPr>
        <w:t xml:space="preserve">7. Zamówienia realizowane w ramach opcji są jednostronnym uprawnieniem Zamawiającego. Brak złożenia zamówień objętych opcją nie rodzi po stronie Wykonawcy żadnych roszczeń w stosunku do Zamawiającego. </w:t>
      </w:r>
    </w:p>
    <w:p w:rsidR="00043D71" w:rsidRDefault="00931D45" w:rsidP="000818FE">
      <w:pPr>
        <w:spacing w:line="360" w:lineRule="auto"/>
        <w:jc w:val="both"/>
        <w:rPr>
          <w:rFonts w:ascii="Arial" w:hAnsi="Arial" w:cs="Arial"/>
        </w:rPr>
      </w:pPr>
      <w:r>
        <w:rPr>
          <w:rFonts w:ascii="Arial" w:hAnsi="Arial" w:cs="Arial"/>
        </w:rPr>
        <w:t xml:space="preserve">8.    Podstawą wypłaty wynagrodzenia za wykonaną usługę za dany miesiąc będzie faktura  </w:t>
      </w:r>
    </w:p>
    <w:p w:rsidR="00043D71" w:rsidRDefault="00931D45" w:rsidP="00076C3B">
      <w:pPr>
        <w:spacing w:line="360" w:lineRule="auto"/>
        <w:jc w:val="both"/>
        <w:rPr>
          <w:rFonts w:ascii="Arial" w:hAnsi="Arial" w:cs="Arial"/>
        </w:rPr>
      </w:pPr>
      <w:r>
        <w:rPr>
          <w:rFonts w:ascii="Arial" w:hAnsi="Arial" w:cs="Arial"/>
        </w:rPr>
        <w:t xml:space="preserve"> wystawiona na: </w:t>
      </w:r>
    </w:p>
    <w:p w:rsidR="006C5A47" w:rsidRPr="002C762A" w:rsidRDefault="006C5A47" w:rsidP="00076C3B">
      <w:pPr>
        <w:spacing w:line="360" w:lineRule="auto"/>
        <w:rPr>
          <w:rFonts w:ascii="Arial" w:hAnsi="Arial" w:cs="Arial"/>
          <w:b/>
        </w:rPr>
      </w:pPr>
      <w:r w:rsidRPr="002C762A">
        <w:rPr>
          <w:rFonts w:ascii="Arial" w:hAnsi="Arial" w:cs="Arial"/>
          <w:b/>
          <w:bCs/>
        </w:rPr>
        <w:t xml:space="preserve">Wystawca </w:t>
      </w:r>
      <w:r w:rsidR="00E00D8E" w:rsidRPr="002C762A">
        <w:rPr>
          <w:rFonts w:ascii="Arial" w:hAnsi="Arial" w:cs="Arial"/>
          <w:b/>
          <w:bCs/>
        </w:rPr>
        <w:t>…………………………………….</w:t>
      </w:r>
      <w:r w:rsidR="00931D45" w:rsidRPr="002C762A">
        <w:rPr>
          <w:rFonts w:ascii="Arial" w:hAnsi="Arial" w:cs="Arial"/>
          <w:b/>
        </w:rPr>
        <w:t>………………………….</w:t>
      </w:r>
    </w:p>
    <w:p w:rsidR="002C762A" w:rsidRDefault="006C5A47" w:rsidP="00076C3B">
      <w:pPr>
        <w:spacing w:line="360" w:lineRule="auto"/>
        <w:rPr>
          <w:rFonts w:ascii="Arial" w:hAnsi="Arial" w:cs="Arial"/>
          <w:b/>
          <w:bCs/>
        </w:rPr>
      </w:pPr>
      <w:r>
        <w:rPr>
          <w:rFonts w:ascii="Arial" w:hAnsi="Arial" w:cs="Arial"/>
          <w:b/>
        </w:rPr>
        <w:t xml:space="preserve">Nabywca : </w:t>
      </w:r>
      <w:r w:rsidR="00E00D8E" w:rsidRPr="00067790">
        <w:rPr>
          <w:rFonts w:ascii="Arial" w:hAnsi="Arial" w:cs="Arial"/>
          <w:b/>
          <w:bCs/>
        </w:rPr>
        <w:t xml:space="preserve">Gmina </w:t>
      </w:r>
      <w:r w:rsidR="00360DDA">
        <w:rPr>
          <w:rFonts w:ascii="Arial" w:hAnsi="Arial" w:cs="Arial"/>
          <w:b/>
          <w:bCs/>
        </w:rPr>
        <w:t>Ciasna</w:t>
      </w:r>
      <w:r w:rsidR="00E00D8E">
        <w:rPr>
          <w:rFonts w:ascii="Arial" w:hAnsi="Arial" w:cs="Arial"/>
          <w:b/>
        </w:rPr>
        <w:t xml:space="preserve"> - </w:t>
      </w:r>
      <w:r>
        <w:rPr>
          <w:rFonts w:ascii="Arial" w:hAnsi="Arial" w:cs="Arial"/>
          <w:b/>
        </w:rPr>
        <w:t xml:space="preserve">Urząd </w:t>
      </w:r>
      <w:r w:rsidR="002C762A">
        <w:rPr>
          <w:rFonts w:ascii="Arial" w:hAnsi="Arial" w:cs="Arial"/>
          <w:b/>
        </w:rPr>
        <w:t>………………………………………………………….</w:t>
      </w:r>
      <w:r w:rsidRPr="00067790">
        <w:rPr>
          <w:rFonts w:ascii="Arial" w:hAnsi="Arial" w:cs="Arial"/>
          <w:b/>
          <w:bCs/>
        </w:rPr>
        <w:t xml:space="preserve"> </w:t>
      </w:r>
      <w:r w:rsidR="002C762A">
        <w:rPr>
          <w:rFonts w:ascii="Arial" w:hAnsi="Arial" w:cs="Arial"/>
          <w:b/>
          <w:bCs/>
        </w:rPr>
        <w:t>.</w:t>
      </w:r>
    </w:p>
    <w:p w:rsidR="00043D71" w:rsidRPr="00067790" w:rsidRDefault="00E00D8E" w:rsidP="00076C3B">
      <w:pPr>
        <w:spacing w:line="360" w:lineRule="auto"/>
        <w:rPr>
          <w:rFonts w:ascii="Arial" w:hAnsi="Arial" w:cs="Arial"/>
          <w:b/>
          <w:bCs/>
        </w:rPr>
      </w:pPr>
      <w:r>
        <w:rPr>
          <w:rFonts w:ascii="Arial" w:hAnsi="Arial" w:cs="Arial"/>
          <w:b/>
          <w:bCs/>
        </w:rPr>
        <w:t>NIP ………………………………..</w:t>
      </w:r>
    </w:p>
    <w:p w:rsidR="00043D71" w:rsidRPr="00CB0F7E" w:rsidRDefault="00931D45" w:rsidP="00076C3B">
      <w:pPr>
        <w:spacing w:line="360" w:lineRule="auto"/>
        <w:jc w:val="both"/>
        <w:rPr>
          <w:rFonts w:ascii="Arial" w:hAnsi="Arial" w:cs="Arial"/>
        </w:rPr>
      </w:pPr>
      <w:r w:rsidRPr="00CB0F7E">
        <w:rPr>
          <w:rFonts w:ascii="Arial" w:hAnsi="Arial" w:cs="Arial"/>
        </w:rPr>
        <w:t>wraz z protokołem odbioru usługi zawierającym informacje o ilościach odebranych odpadów komunalnych, kart</w:t>
      </w:r>
      <w:r w:rsidR="00846E1D" w:rsidRPr="00CB0F7E">
        <w:rPr>
          <w:rFonts w:ascii="Arial" w:hAnsi="Arial" w:cs="Arial"/>
        </w:rPr>
        <w:t>ami</w:t>
      </w:r>
      <w:r w:rsidRPr="00CB0F7E">
        <w:rPr>
          <w:rFonts w:ascii="Arial" w:hAnsi="Arial" w:cs="Arial"/>
        </w:rPr>
        <w:t xml:space="preserve"> </w:t>
      </w:r>
      <w:r w:rsidR="00846E1D" w:rsidRPr="00CB0F7E">
        <w:rPr>
          <w:rFonts w:ascii="Arial" w:hAnsi="Arial" w:cs="Arial"/>
        </w:rPr>
        <w:t>przekazania odpadów i dowodami wagowymi</w:t>
      </w:r>
      <w:r w:rsidRPr="00CB0F7E">
        <w:rPr>
          <w:rFonts w:ascii="Arial" w:hAnsi="Arial" w:cs="Arial"/>
        </w:rPr>
        <w:t>.</w:t>
      </w:r>
    </w:p>
    <w:p w:rsidR="00BB1CBF" w:rsidRDefault="00931D45">
      <w:pPr>
        <w:spacing w:line="360" w:lineRule="auto"/>
        <w:jc w:val="both"/>
        <w:rPr>
          <w:rFonts w:ascii="Arial" w:hAnsi="Arial" w:cs="Arial"/>
        </w:rPr>
      </w:pPr>
      <w:r>
        <w:rPr>
          <w:rFonts w:ascii="Arial" w:hAnsi="Arial" w:cs="Arial"/>
        </w:rPr>
        <w:t xml:space="preserve">9.    Podstawą  do  wystawienia  faktur VAT, o  których  mowa  w  </w:t>
      </w:r>
      <w:r w:rsidR="006A3937">
        <w:rPr>
          <w:rFonts w:ascii="Arial" w:hAnsi="Arial" w:cs="Arial"/>
        </w:rPr>
        <w:t>us</w:t>
      </w:r>
      <w:r>
        <w:rPr>
          <w:rFonts w:ascii="Arial" w:hAnsi="Arial" w:cs="Arial"/>
        </w:rPr>
        <w:t xml:space="preserve">t. </w:t>
      </w:r>
      <w:r w:rsidR="006A3937">
        <w:rPr>
          <w:rFonts w:ascii="Arial" w:hAnsi="Arial" w:cs="Arial"/>
        </w:rPr>
        <w:t>8</w:t>
      </w:r>
      <w:r>
        <w:rPr>
          <w:rFonts w:ascii="Arial" w:hAnsi="Arial" w:cs="Arial"/>
        </w:rPr>
        <w:t>, będą podpisane przez obie strony protokoły odbioru usług stwierdzające należyte wykonanie przedmiotu umowy w zakresie określonym w § 1. Brak podpisania wyżej wymienionych protokołów skutkuje tym, iż wynagrodzenie Wykonawcy określone niniejszą umową nie jest wymagalne.</w:t>
      </w:r>
    </w:p>
    <w:p w:rsidR="00807764" w:rsidRDefault="00807764" w:rsidP="00807764">
      <w:pPr>
        <w:tabs>
          <w:tab w:val="left" w:pos="-2127"/>
          <w:tab w:val="left" w:pos="-851"/>
        </w:tabs>
        <w:suppressAutoHyphens w:val="0"/>
        <w:overflowPunct w:val="0"/>
        <w:autoSpaceDE w:val="0"/>
        <w:autoSpaceDN w:val="0"/>
        <w:adjustRightInd w:val="0"/>
        <w:spacing w:line="360" w:lineRule="auto"/>
        <w:jc w:val="both"/>
        <w:textAlignment w:val="baseline"/>
        <w:rPr>
          <w:rFonts w:ascii="Arial" w:hAnsi="Arial" w:cs="Arial"/>
        </w:rPr>
      </w:pPr>
      <w:r>
        <w:rPr>
          <w:rFonts w:ascii="Arial" w:hAnsi="Arial" w:cs="Arial"/>
        </w:rPr>
        <w:t xml:space="preserve">10. </w:t>
      </w:r>
      <w:r w:rsidRPr="00266B46">
        <w:rPr>
          <w:rFonts w:ascii="Arial" w:hAnsi="Arial" w:cs="Arial"/>
        </w:rPr>
        <w:t xml:space="preserve">W przypadku gdy obowiązek naliczenia i odprowadzenia podatku VAT będzie ciążył </w:t>
      </w:r>
      <w:r>
        <w:rPr>
          <w:rFonts w:ascii="Arial" w:hAnsi="Arial" w:cs="Arial"/>
        </w:rPr>
        <w:t xml:space="preserve">                           </w:t>
      </w:r>
      <w:r w:rsidRPr="00444498">
        <w:rPr>
          <w:rFonts w:ascii="Arial" w:hAnsi="Arial" w:cs="Arial"/>
        </w:rPr>
        <w:t>na Zamawiającym Wykonawca otrzyma wynagrodzenie pomniejszone o wartość podatku VAT.</w:t>
      </w:r>
    </w:p>
    <w:p w:rsidR="006A3937" w:rsidRPr="00E45B7A" w:rsidRDefault="006A3937" w:rsidP="006A3937">
      <w:pPr>
        <w:pStyle w:val="Tekstpodstawowy"/>
        <w:tabs>
          <w:tab w:val="left" w:pos="426"/>
        </w:tabs>
        <w:suppressAutoHyphens/>
        <w:overflowPunct w:val="0"/>
        <w:autoSpaceDE w:val="0"/>
        <w:spacing w:line="360" w:lineRule="auto"/>
        <w:rPr>
          <w:rFonts w:ascii="Arial" w:hAnsi="Arial" w:cs="Arial"/>
          <w:sz w:val="20"/>
        </w:rPr>
      </w:pPr>
      <w:r>
        <w:rPr>
          <w:rFonts w:ascii="Arial" w:hAnsi="Arial" w:cs="Arial"/>
          <w:sz w:val="20"/>
        </w:rPr>
        <w:t xml:space="preserve">11. </w:t>
      </w:r>
      <w:r w:rsidRPr="00E7442E">
        <w:rPr>
          <w:rFonts w:ascii="Arial" w:hAnsi="Arial" w:cs="Arial"/>
          <w:sz w:val="20"/>
        </w:rPr>
        <w:t xml:space="preserve">Wynagrodzenie za wykonany przedmiot zamówienia płacone będzie w formie przelewu </w:t>
      </w:r>
      <w:r w:rsidRPr="00E45B7A">
        <w:rPr>
          <w:rFonts w:ascii="Arial" w:hAnsi="Arial" w:cs="Arial"/>
          <w:sz w:val="20"/>
        </w:rPr>
        <w:t xml:space="preserve">bankowego na konto Wykonawcy w terminie </w:t>
      </w:r>
      <w:r w:rsidR="008C2222" w:rsidRPr="00E45B7A">
        <w:rPr>
          <w:rFonts w:ascii="Arial" w:hAnsi="Arial" w:cs="Arial"/>
          <w:sz w:val="20"/>
        </w:rPr>
        <w:t xml:space="preserve">do </w:t>
      </w:r>
      <w:r w:rsidR="007C4663">
        <w:rPr>
          <w:rFonts w:ascii="Arial" w:hAnsi="Arial" w:cs="Arial"/>
          <w:sz w:val="20"/>
        </w:rPr>
        <w:t>30</w:t>
      </w:r>
      <w:r w:rsidR="008C2222" w:rsidRPr="00E45B7A">
        <w:rPr>
          <w:rFonts w:ascii="Arial" w:hAnsi="Arial" w:cs="Arial"/>
          <w:sz w:val="20"/>
        </w:rPr>
        <w:t xml:space="preserve"> </w:t>
      </w:r>
      <w:r w:rsidRPr="00E45B7A">
        <w:rPr>
          <w:rFonts w:ascii="Arial" w:hAnsi="Arial" w:cs="Arial"/>
          <w:sz w:val="20"/>
        </w:rPr>
        <w:t>dni od daty otrzymania prawidłowo w</w:t>
      </w:r>
      <w:r w:rsidR="00846E1D" w:rsidRPr="00E45B7A">
        <w:rPr>
          <w:rFonts w:ascii="Arial" w:hAnsi="Arial" w:cs="Arial"/>
          <w:sz w:val="20"/>
        </w:rPr>
        <w:t>y</w:t>
      </w:r>
      <w:r w:rsidRPr="00E45B7A">
        <w:rPr>
          <w:rFonts w:ascii="Arial" w:hAnsi="Arial" w:cs="Arial"/>
          <w:sz w:val="20"/>
        </w:rPr>
        <w:t xml:space="preserve">stawionej faktury. </w:t>
      </w:r>
    </w:p>
    <w:p w:rsidR="00043D71" w:rsidRPr="00E45B7A" w:rsidRDefault="006A3937">
      <w:pPr>
        <w:spacing w:line="360" w:lineRule="auto"/>
        <w:jc w:val="both"/>
        <w:rPr>
          <w:rFonts w:ascii="Arial" w:hAnsi="Arial" w:cs="Arial"/>
        </w:rPr>
      </w:pPr>
      <w:r w:rsidRPr="00E45B7A">
        <w:rPr>
          <w:rFonts w:ascii="Arial" w:hAnsi="Arial" w:cs="Arial"/>
        </w:rPr>
        <w:t>1</w:t>
      </w:r>
      <w:r w:rsidR="00CB0F7E" w:rsidRPr="00E45B7A">
        <w:rPr>
          <w:rFonts w:ascii="Arial" w:hAnsi="Arial" w:cs="Arial"/>
        </w:rPr>
        <w:t>2</w:t>
      </w:r>
      <w:r w:rsidR="00767DFE" w:rsidRPr="00E45B7A">
        <w:rPr>
          <w:rFonts w:ascii="Arial" w:hAnsi="Arial" w:cs="Arial"/>
        </w:rPr>
        <w:t xml:space="preserve">. </w:t>
      </w:r>
      <w:r w:rsidR="00931D45" w:rsidRPr="00E45B7A">
        <w:rPr>
          <w:rFonts w:ascii="Arial" w:hAnsi="Arial" w:cs="Arial"/>
        </w:rPr>
        <w:t>Za dzień dokonania płatności przyjmuje się dzień obciążenia rachunku bankowego Zamawiającego.</w:t>
      </w:r>
    </w:p>
    <w:p w:rsidR="00F9365A" w:rsidRPr="00E45B7A" w:rsidRDefault="006A3937">
      <w:pPr>
        <w:spacing w:line="360" w:lineRule="auto"/>
        <w:jc w:val="both"/>
        <w:rPr>
          <w:rFonts w:ascii="Arial" w:hAnsi="Arial" w:cs="Arial"/>
        </w:rPr>
      </w:pPr>
      <w:r w:rsidRPr="00E45B7A">
        <w:rPr>
          <w:rFonts w:ascii="Arial" w:hAnsi="Arial" w:cs="Arial"/>
        </w:rPr>
        <w:t>1</w:t>
      </w:r>
      <w:r w:rsidR="00CB0F7E" w:rsidRPr="00E45B7A">
        <w:rPr>
          <w:rFonts w:ascii="Arial" w:hAnsi="Arial" w:cs="Arial"/>
        </w:rPr>
        <w:t>3</w:t>
      </w:r>
      <w:r w:rsidR="00767DFE" w:rsidRPr="00E45B7A">
        <w:rPr>
          <w:rFonts w:ascii="Arial" w:hAnsi="Arial" w:cs="Arial"/>
        </w:rPr>
        <w:t xml:space="preserve">.   </w:t>
      </w:r>
      <w:r w:rsidR="00931D45" w:rsidRPr="00E45B7A">
        <w:rPr>
          <w:rFonts w:ascii="Arial" w:hAnsi="Arial" w:cs="Arial"/>
        </w:rPr>
        <w:t xml:space="preserve">W przypadku zwłoki w zapłacie należności, o której mowa w ust. </w:t>
      </w:r>
      <w:r w:rsidRPr="00E45B7A">
        <w:rPr>
          <w:rFonts w:ascii="Arial" w:hAnsi="Arial" w:cs="Arial"/>
        </w:rPr>
        <w:t>11</w:t>
      </w:r>
      <w:r w:rsidR="00931D45" w:rsidRPr="00E45B7A">
        <w:rPr>
          <w:rFonts w:ascii="Arial" w:hAnsi="Arial" w:cs="Arial"/>
        </w:rPr>
        <w:t>, Wykonawca n</w:t>
      </w:r>
      <w:r w:rsidR="00767DFE" w:rsidRPr="00E45B7A">
        <w:rPr>
          <w:rFonts w:ascii="Arial" w:hAnsi="Arial" w:cs="Arial"/>
        </w:rPr>
        <w:t>aliczać będzie odsetki ustawowe.</w:t>
      </w:r>
      <w:r w:rsidR="00F9365A" w:rsidRPr="00E45B7A">
        <w:rPr>
          <w:rFonts w:ascii="Arial" w:hAnsi="Arial" w:cs="Arial"/>
        </w:rPr>
        <w:t xml:space="preserve"> </w:t>
      </w:r>
    </w:p>
    <w:p w:rsidR="00360DDA" w:rsidRPr="00360DDA" w:rsidRDefault="00360DDA" w:rsidP="00360DDA">
      <w:pPr>
        <w:spacing w:line="360" w:lineRule="auto"/>
        <w:ind w:right="74"/>
        <w:rPr>
          <w:rFonts w:ascii="Arial" w:hAnsi="Arial" w:cs="Arial"/>
        </w:rPr>
      </w:pPr>
      <w:r>
        <w:rPr>
          <w:rFonts w:ascii="Arial" w:eastAsia="Calibri" w:hAnsi="Arial" w:cs="Arial"/>
          <w:color w:val="000000"/>
          <w:lang w:eastAsia="ar-SA"/>
        </w:rPr>
        <w:t xml:space="preserve">14. </w:t>
      </w:r>
      <w:r w:rsidRPr="00360DDA">
        <w:rPr>
          <w:rFonts w:ascii="Arial" w:eastAsia="Calibri" w:hAnsi="Arial" w:cs="Arial"/>
          <w:color w:val="000000"/>
          <w:lang w:eastAsia="ar-SA"/>
        </w:rPr>
        <w:t>Wierzytelności Wykonawcy w stosunku do Zamawiającego wy</w:t>
      </w:r>
      <w:r>
        <w:rPr>
          <w:rFonts w:ascii="Arial" w:eastAsia="Calibri" w:hAnsi="Arial" w:cs="Arial"/>
          <w:color w:val="000000"/>
          <w:lang w:eastAsia="ar-SA"/>
        </w:rPr>
        <w:t xml:space="preserve">nikające z niniejszej umowy nie </w:t>
      </w:r>
      <w:r w:rsidRPr="00360DDA">
        <w:rPr>
          <w:rFonts w:ascii="Arial" w:eastAsia="Calibri" w:hAnsi="Arial" w:cs="Arial"/>
          <w:color w:val="000000"/>
          <w:lang w:eastAsia="ar-SA"/>
        </w:rPr>
        <w:t>mogą być bez uprzedniej zgody Zamawiającego, wyrażone</w:t>
      </w:r>
      <w:r>
        <w:rPr>
          <w:rFonts w:ascii="Arial" w:eastAsia="Calibri" w:hAnsi="Arial" w:cs="Arial"/>
          <w:color w:val="000000"/>
          <w:lang w:eastAsia="ar-SA"/>
        </w:rPr>
        <w:t>j w formie pisemnej pod rygorem</w:t>
      </w:r>
      <w:r w:rsidR="00DC163A">
        <w:rPr>
          <w:rFonts w:ascii="Arial" w:eastAsia="Calibri" w:hAnsi="Arial" w:cs="Arial"/>
          <w:color w:val="000000"/>
          <w:lang w:eastAsia="ar-SA"/>
        </w:rPr>
        <w:t xml:space="preserve"> </w:t>
      </w:r>
      <w:r w:rsidRPr="00360DDA">
        <w:rPr>
          <w:rFonts w:ascii="Arial" w:eastAsia="Calibri" w:hAnsi="Arial" w:cs="Arial"/>
          <w:color w:val="000000"/>
          <w:lang w:eastAsia="ar-SA"/>
        </w:rPr>
        <w:t>nieważności, w jakiejkolwiek formie przenoszone na rzecz innego podmiotu.</w:t>
      </w:r>
    </w:p>
    <w:p w:rsidR="00360DDA" w:rsidRPr="00360DDA" w:rsidRDefault="00360DDA" w:rsidP="00360DDA">
      <w:pPr>
        <w:widowControl w:val="0"/>
        <w:autoSpaceDE w:val="0"/>
        <w:autoSpaceDN w:val="0"/>
        <w:adjustRightInd w:val="0"/>
        <w:spacing w:line="360" w:lineRule="auto"/>
        <w:jc w:val="both"/>
        <w:rPr>
          <w:rFonts w:ascii="Arial" w:hAnsi="Arial" w:cs="Arial"/>
        </w:rPr>
      </w:pPr>
      <w:r>
        <w:rPr>
          <w:rFonts w:ascii="Arial" w:hAnsi="Arial" w:cs="Arial"/>
        </w:rPr>
        <w:t>15</w:t>
      </w:r>
      <w:r w:rsidRPr="00360DDA">
        <w:rPr>
          <w:rFonts w:ascii="Arial" w:hAnsi="Arial" w:cs="Arial"/>
        </w:rPr>
        <w:t>. Zamawiający dopuszcza złożenie faktury VAT w formie:</w:t>
      </w:r>
    </w:p>
    <w:p w:rsidR="00360DDA" w:rsidRPr="00360DDA" w:rsidRDefault="00360DDA" w:rsidP="00360DDA">
      <w:pPr>
        <w:numPr>
          <w:ilvl w:val="0"/>
          <w:numId w:val="25"/>
        </w:numPr>
        <w:suppressAutoHyphens w:val="0"/>
        <w:overflowPunct w:val="0"/>
        <w:spacing w:line="360" w:lineRule="auto"/>
        <w:ind w:left="709" w:hanging="280"/>
        <w:contextualSpacing/>
        <w:jc w:val="both"/>
        <w:textAlignment w:val="baseline"/>
        <w:rPr>
          <w:rFonts w:ascii="Arial" w:hAnsi="Arial" w:cs="Arial"/>
          <w:lang w:eastAsia="ar-SA"/>
        </w:rPr>
      </w:pPr>
      <w:r w:rsidRPr="00360DDA">
        <w:rPr>
          <w:rFonts w:ascii="Arial" w:hAnsi="Arial" w:cs="Arial"/>
          <w:lang w:eastAsia="ar-SA"/>
        </w:rPr>
        <w:t xml:space="preserve">papierowej na adres </w:t>
      </w:r>
      <w:r w:rsidRPr="00360DDA">
        <w:rPr>
          <w:rFonts w:ascii="Arial" w:hAnsi="Arial" w:cs="Arial"/>
          <w:b/>
        </w:rPr>
        <w:t>Gmina Ciasna, ul. Nowa 1A, 42-793 Ciasna</w:t>
      </w:r>
      <w:r>
        <w:rPr>
          <w:rFonts w:ascii="Arial" w:hAnsi="Arial" w:cs="Arial"/>
          <w:b/>
          <w:sz w:val="24"/>
          <w:szCs w:val="24"/>
        </w:rPr>
        <w:t xml:space="preserve"> </w:t>
      </w:r>
      <w:r w:rsidRPr="00360DDA">
        <w:rPr>
          <w:rFonts w:ascii="Arial" w:hAnsi="Arial" w:cs="Arial"/>
          <w:lang w:eastAsia="ar-SA"/>
        </w:rPr>
        <w:t>lub,</w:t>
      </w:r>
    </w:p>
    <w:p w:rsidR="00360DDA" w:rsidRPr="00360DDA" w:rsidRDefault="00360DDA" w:rsidP="00360DDA">
      <w:pPr>
        <w:numPr>
          <w:ilvl w:val="0"/>
          <w:numId w:val="25"/>
        </w:numPr>
        <w:suppressAutoHyphens w:val="0"/>
        <w:overflowPunct w:val="0"/>
        <w:spacing w:line="360" w:lineRule="auto"/>
        <w:ind w:left="709" w:hanging="280"/>
        <w:contextualSpacing/>
        <w:jc w:val="both"/>
        <w:textAlignment w:val="baseline"/>
        <w:rPr>
          <w:rFonts w:ascii="Arial" w:hAnsi="Arial" w:cs="Arial"/>
          <w:lang w:eastAsia="ar-SA"/>
        </w:rPr>
      </w:pPr>
      <w:r w:rsidRPr="00360DDA">
        <w:rPr>
          <w:rFonts w:ascii="Arial" w:hAnsi="Arial" w:cs="Arial"/>
          <w:lang w:eastAsia="ar-SA"/>
        </w:rPr>
        <w:t xml:space="preserve">ustrukturyzowanego dokumentu elektronicznego, złożonego za Pośrednictwem Platformy Elektronicznego Fakturowania (PEF), dostępnej na stronie </w:t>
      </w:r>
      <w:hyperlink r:id="rId8" w:history="1">
        <w:r w:rsidRPr="00360DDA">
          <w:rPr>
            <w:rFonts w:ascii="Arial" w:hAnsi="Arial" w:cs="Arial"/>
            <w:color w:val="0000FF"/>
            <w:u w:val="single"/>
            <w:lang w:eastAsia="ar-SA"/>
          </w:rPr>
          <w:t>https://efaktura.gov.pl</w:t>
        </w:r>
      </w:hyperlink>
      <w:r w:rsidRPr="00360DDA">
        <w:rPr>
          <w:rFonts w:ascii="Arial" w:hAnsi="Arial" w:cs="Arial"/>
          <w:lang w:eastAsia="ar-SA"/>
        </w:rPr>
        <w:t xml:space="preserve"> podając odpowiednio:</w:t>
      </w:r>
    </w:p>
    <w:p w:rsidR="00360DDA" w:rsidRPr="00360DDA" w:rsidRDefault="00360DDA" w:rsidP="00360DDA">
      <w:pPr>
        <w:numPr>
          <w:ilvl w:val="0"/>
          <w:numId w:val="26"/>
        </w:numPr>
        <w:suppressAutoHyphens w:val="0"/>
        <w:overflowPunct w:val="0"/>
        <w:spacing w:line="360" w:lineRule="auto"/>
        <w:ind w:left="993" w:hanging="284"/>
        <w:contextualSpacing/>
        <w:jc w:val="both"/>
        <w:textAlignment w:val="baseline"/>
        <w:rPr>
          <w:rFonts w:ascii="Arial" w:hAnsi="Arial" w:cs="Arial"/>
          <w:lang w:eastAsia="ar-SA"/>
        </w:rPr>
      </w:pPr>
      <w:r w:rsidRPr="00360DDA">
        <w:rPr>
          <w:rFonts w:ascii="Arial" w:hAnsi="Arial" w:cs="Arial"/>
          <w:lang w:eastAsia="ar-SA"/>
        </w:rPr>
        <w:t>Rodzaj adresu PEF – NIP</w:t>
      </w:r>
    </w:p>
    <w:p w:rsidR="00360DDA" w:rsidRPr="00360DDA" w:rsidRDefault="00360DDA" w:rsidP="00360DDA">
      <w:pPr>
        <w:numPr>
          <w:ilvl w:val="0"/>
          <w:numId w:val="26"/>
        </w:numPr>
        <w:suppressAutoHyphens w:val="0"/>
        <w:overflowPunct w:val="0"/>
        <w:spacing w:line="360" w:lineRule="auto"/>
        <w:ind w:left="993" w:hanging="284"/>
        <w:contextualSpacing/>
        <w:jc w:val="both"/>
        <w:textAlignment w:val="baseline"/>
        <w:rPr>
          <w:rFonts w:ascii="Arial" w:hAnsi="Arial" w:cs="Arial"/>
          <w:lang w:eastAsia="ar-SA"/>
        </w:rPr>
      </w:pPr>
      <w:r w:rsidRPr="00360DDA">
        <w:rPr>
          <w:rFonts w:ascii="Arial" w:hAnsi="Arial" w:cs="Arial"/>
          <w:lang w:eastAsia="ar-SA"/>
        </w:rPr>
        <w:t>Numer adresu PEF - ……………………</w:t>
      </w:r>
    </w:p>
    <w:p w:rsidR="00360DDA" w:rsidRPr="00360DDA" w:rsidRDefault="00360DDA" w:rsidP="00360DDA">
      <w:pPr>
        <w:spacing w:line="360" w:lineRule="auto"/>
        <w:ind w:left="426" w:hanging="426"/>
        <w:jc w:val="both"/>
        <w:rPr>
          <w:rFonts w:ascii="Arial" w:hAnsi="Arial" w:cs="Arial"/>
        </w:rPr>
      </w:pPr>
      <w:r w:rsidRPr="00360DDA">
        <w:rPr>
          <w:rFonts w:ascii="Arial" w:hAnsi="Arial" w:cs="Arial"/>
        </w:rPr>
        <w:t xml:space="preserve">8. Zamawiający oświadcza, że będzie realizować płatności za faktury z zastosowaniem mechanizmu podzielonej płatności tzw. </w:t>
      </w:r>
      <w:proofErr w:type="spellStart"/>
      <w:r w:rsidRPr="00360DDA">
        <w:rPr>
          <w:rFonts w:ascii="Arial" w:hAnsi="Arial" w:cs="Arial"/>
        </w:rPr>
        <w:t>split</w:t>
      </w:r>
      <w:proofErr w:type="spellEnd"/>
      <w:r w:rsidRPr="00360DDA">
        <w:rPr>
          <w:rFonts w:ascii="Arial" w:hAnsi="Arial" w:cs="Arial"/>
        </w:rPr>
        <w:t xml:space="preserve"> </w:t>
      </w:r>
      <w:proofErr w:type="spellStart"/>
      <w:r w:rsidRPr="00360DDA">
        <w:rPr>
          <w:rFonts w:ascii="Arial" w:hAnsi="Arial" w:cs="Arial"/>
        </w:rPr>
        <w:t>payment</w:t>
      </w:r>
      <w:proofErr w:type="spellEnd"/>
      <w:r w:rsidRPr="00360DDA">
        <w:rPr>
          <w:rFonts w:ascii="Arial" w:hAnsi="Arial" w:cs="Arial"/>
        </w:rPr>
        <w:t xml:space="preserve"> w oparciu o art. 108 a ust. 1 ustawy z dnia 11 marca 2004 r. o podatku od towarów. </w:t>
      </w:r>
    </w:p>
    <w:p w:rsidR="00360DDA" w:rsidRPr="00360DDA" w:rsidRDefault="00360DDA" w:rsidP="00360DDA">
      <w:pPr>
        <w:spacing w:line="360" w:lineRule="auto"/>
        <w:ind w:left="426" w:hanging="426"/>
        <w:jc w:val="both"/>
        <w:rPr>
          <w:rFonts w:ascii="Arial" w:hAnsi="Arial" w:cs="Arial"/>
        </w:rPr>
      </w:pPr>
      <w:r w:rsidRPr="00360DDA">
        <w:rPr>
          <w:rFonts w:ascii="Arial" w:hAnsi="Arial" w:cs="Arial"/>
        </w:rPr>
        <w:lastRenderedPageBreak/>
        <w:t>9.</w:t>
      </w:r>
      <w:r w:rsidRPr="00360DDA">
        <w:rPr>
          <w:rFonts w:ascii="Arial" w:hAnsi="Arial" w:cs="Arial"/>
        </w:rPr>
        <w:tab/>
        <w:t>Wykonawca oświadcza, że numer rachunku rozliczeniowego wskazany we wszystkich fakturach, które będą wystawione w jego imieniu, jest rachunkiem, dla którego zgodnie z Rozdziałem 3a ustawy z dnia 29 sierpnia 1997 r. - Prawo Bankowe prowadzony jest rachunek VAT.</w:t>
      </w:r>
    </w:p>
    <w:p w:rsidR="00360DDA" w:rsidRDefault="00360DDA" w:rsidP="00360DDA">
      <w:pPr>
        <w:widowControl w:val="0"/>
        <w:autoSpaceDE w:val="0"/>
        <w:autoSpaceDN w:val="0"/>
        <w:adjustRightInd w:val="0"/>
        <w:spacing w:line="360" w:lineRule="auto"/>
        <w:ind w:left="426" w:hanging="426"/>
        <w:jc w:val="both"/>
        <w:rPr>
          <w:rFonts w:ascii="Arial" w:hAnsi="Arial" w:cs="Arial"/>
          <w:shd w:val="clear" w:color="auto" w:fill="FFFFFF"/>
        </w:rPr>
      </w:pPr>
      <w:r w:rsidRPr="00360DDA">
        <w:rPr>
          <w:rFonts w:ascii="Arial" w:hAnsi="Arial" w:cs="Arial"/>
          <w:shd w:val="clear" w:color="auto" w:fill="FFFFFF"/>
        </w:rPr>
        <w:t>10. W przypadku wskazania na fakturze rachunku bankowego nieujawnionego w wykazie podatników VAT, Gmina Ciasna uprawniona będzie do dokonania płatności na inny rachunek bankowy ujawniony w wykazie podatników VAT lub zapłaty na rachunek bankowy podany na fakturze, z jednoczesnym powiadomieniem właściwego naczelnika urzędu skarbowego.</w:t>
      </w:r>
    </w:p>
    <w:p w:rsidR="00836853" w:rsidRDefault="00836853" w:rsidP="00360DDA">
      <w:pPr>
        <w:widowControl w:val="0"/>
        <w:autoSpaceDE w:val="0"/>
        <w:autoSpaceDN w:val="0"/>
        <w:adjustRightInd w:val="0"/>
        <w:spacing w:line="360" w:lineRule="auto"/>
        <w:ind w:left="426" w:hanging="426"/>
        <w:jc w:val="both"/>
        <w:rPr>
          <w:rFonts w:ascii="Arial" w:hAnsi="Arial" w:cs="Arial"/>
          <w:shd w:val="clear" w:color="auto" w:fill="FFFFFF"/>
        </w:rPr>
      </w:pPr>
    </w:p>
    <w:p w:rsidR="00836853" w:rsidRPr="00DF047D" w:rsidRDefault="00836853" w:rsidP="00836853">
      <w:pPr>
        <w:widowControl w:val="0"/>
        <w:autoSpaceDE w:val="0"/>
        <w:autoSpaceDN w:val="0"/>
        <w:adjustRightInd w:val="0"/>
        <w:spacing w:line="360" w:lineRule="auto"/>
        <w:ind w:left="426" w:hanging="426"/>
        <w:jc w:val="center"/>
        <w:rPr>
          <w:rFonts w:ascii="Arial" w:hAnsi="Arial" w:cs="Arial"/>
        </w:rPr>
      </w:pPr>
      <w:r w:rsidRPr="00DF047D">
        <w:rPr>
          <w:rFonts w:ascii="Arial" w:hAnsi="Arial" w:cs="Arial"/>
        </w:rPr>
        <w:t xml:space="preserve">§ </w:t>
      </w:r>
      <w:r w:rsidR="00DF047D" w:rsidRPr="00DF047D">
        <w:rPr>
          <w:rFonts w:ascii="Arial" w:hAnsi="Arial" w:cs="Arial"/>
        </w:rPr>
        <w:t>6</w:t>
      </w:r>
    </w:p>
    <w:p w:rsidR="00836853" w:rsidRPr="00DF047D" w:rsidRDefault="00836853" w:rsidP="003127F8">
      <w:pPr>
        <w:widowControl w:val="0"/>
        <w:autoSpaceDE w:val="0"/>
        <w:autoSpaceDN w:val="0"/>
        <w:adjustRightInd w:val="0"/>
        <w:spacing w:line="360" w:lineRule="auto"/>
        <w:jc w:val="both"/>
        <w:rPr>
          <w:rFonts w:ascii="Arial" w:hAnsi="Arial" w:cs="Arial"/>
        </w:rPr>
      </w:pPr>
      <w:r w:rsidRPr="00DF047D">
        <w:rPr>
          <w:rFonts w:ascii="Arial" w:hAnsi="Arial" w:cs="Arial"/>
        </w:rPr>
        <w:t>1.Rozliczenie za przedmiot Umowy, następować będzie miesięcznie na</w:t>
      </w:r>
      <w:r w:rsidR="003127F8">
        <w:rPr>
          <w:rFonts w:ascii="Arial" w:hAnsi="Arial" w:cs="Arial"/>
        </w:rPr>
        <w:t xml:space="preserve"> </w:t>
      </w:r>
      <w:r w:rsidRPr="00DF047D">
        <w:rPr>
          <w:rFonts w:ascii="Arial" w:hAnsi="Arial" w:cs="Arial"/>
        </w:rPr>
        <w:t>podstawie faktur częściowych. Przed wystawieniem faktury Wykonawca przedłoży Zamawiającemu:</w:t>
      </w:r>
    </w:p>
    <w:p w:rsidR="00836853" w:rsidRPr="00DF047D" w:rsidRDefault="00836853" w:rsidP="007C466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1) do zatwierdzenia 2 egzemplarze rozliczenia przygotowanego zgodnie ze wzorem</w:t>
      </w:r>
      <w:r w:rsidR="007C4663">
        <w:rPr>
          <w:rFonts w:ascii="Arial" w:hAnsi="Arial" w:cs="Arial"/>
        </w:rPr>
        <w:t xml:space="preserve"> </w:t>
      </w:r>
      <w:r w:rsidRPr="00DF047D">
        <w:rPr>
          <w:rFonts w:ascii="Arial" w:hAnsi="Arial" w:cs="Arial"/>
        </w:rPr>
        <w:t>kalkulacji kosztów</w:t>
      </w:r>
      <w:r w:rsidR="007C4663">
        <w:rPr>
          <w:rFonts w:ascii="Arial" w:hAnsi="Arial" w:cs="Arial"/>
        </w:rPr>
        <w:t xml:space="preserve"> </w:t>
      </w:r>
      <w:r w:rsidRPr="00DF047D">
        <w:rPr>
          <w:rFonts w:ascii="Arial" w:hAnsi="Arial" w:cs="Arial"/>
        </w:rPr>
        <w:t>udostępnionym przez Zamawiającego, wykazującym szczegółowo kwoty,</w:t>
      </w:r>
      <w:r w:rsidR="007C4663">
        <w:rPr>
          <w:rFonts w:ascii="Arial" w:hAnsi="Arial" w:cs="Arial"/>
        </w:rPr>
        <w:t xml:space="preserve"> </w:t>
      </w:r>
      <w:r w:rsidRPr="00DF047D">
        <w:rPr>
          <w:rFonts w:ascii="Arial" w:hAnsi="Arial" w:cs="Arial"/>
        </w:rPr>
        <w:t>do których otrzymania Wykonawca uważa się za uprawnionego,</w:t>
      </w:r>
    </w:p>
    <w:p w:rsidR="00836853" w:rsidRPr="00DF047D" w:rsidRDefault="00836853" w:rsidP="007C466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2) karty przekazania odpadów komunalnych / karty przekazania odpadów</w:t>
      </w:r>
      <w:r w:rsidR="007C4663">
        <w:rPr>
          <w:rFonts w:ascii="Arial" w:hAnsi="Arial" w:cs="Arial"/>
        </w:rPr>
        <w:t xml:space="preserve"> </w:t>
      </w:r>
      <w:r w:rsidRPr="00DF047D">
        <w:rPr>
          <w:rFonts w:ascii="Arial" w:hAnsi="Arial" w:cs="Arial"/>
        </w:rPr>
        <w:t>sporządzone za pośrednictwem indywidualnego konta w Bazie danych o produktach</w:t>
      </w:r>
      <w:r w:rsidR="007C4663">
        <w:rPr>
          <w:rFonts w:ascii="Arial" w:hAnsi="Arial" w:cs="Arial"/>
        </w:rPr>
        <w:t xml:space="preserve"> </w:t>
      </w:r>
      <w:r w:rsidRPr="00DF047D">
        <w:rPr>
          <w:rFonts w:ascii="Arial" w:hAnsi="Arial" w:cs="Arial"/>
        </w:rPr>
        <w:t>i opakowaniach oraz o gospodarce odpadami oraz dowody wagowe.</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2. Zamawiający przeprowadza weryfikację dokumentów, o których mowa w ust. 1 pkt 1)–2)</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w okresie 5 dni roboczych, liczonych od dnia otrzymania każdego rozliczenia. Zamawiający poda</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kwotę należną Wykonawcy wraz z informacją i uzasadnieniem w zakresie jej wysokości. Wykonawca</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po otrzymaniu akceptacji przyjęcia rozliczenia przez Zamawiającego uprawniony jest do wystawienia</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faktury.</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 xml:space="preserve">3. Termin płatności ustala się na </w:t>
      </w:r>
      <w:r w:rsidR="007C4663">
        <w:rPr>
          <w:rFonts w:ascii="Arial" w:hAnsi="Arial" w:cs="Arial"/>
        </w:rPr>
        <w:t>30</w:t>
      </w:r>
      <w:r w:rsidRPr="00DF047D">
        <w:rPr>
          <w:rFonts w:ascii="Arial" w:hAnsi="Arial" w:cs="Arial"/>
        </w:rPr>
        <w:t xml:space="preserve"> dni od dnia otrzymania faktury.</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4. Płatność nastąpi przelewem na konto Wykonawcy określone w fakturze.</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5. Za termin zapłaty ustala się dzień obciążenia rachunku Zamawiającego.</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6. Rzeczywiste ilości odebranych odpadów mogą różnić się od podanych w SWZ i będą zależne od</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rzeczywistej ilości dostarczonych odpadów przez Zamawiającego.</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7. W przypadku gdy przedmiot Umowy realizowany jest z udziałem Podwykonawców, Wykonawca</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składa oświadczenia Podwykonawców o uregulowaniu wobec nich należności. Oświadczenie to</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Zamawiający dołącza do faktury.</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8. Zamawiający zapłaci za faktycznie odebrane ilości odpadów. Cena jaką zapłaci Zamawiający</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wybranemu Wykonawcy będzie wynikać z ilości faktycznie odebranych i zagospodarowanych</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przez Wykonawcę odpadów tj. niesegregowanych (zmieszanych) odpadów komunalnych</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i segregowanych w ramach realizowanego zamówienia.</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Wynagrodzenie miesięczne wyliczone będzie każdorazowo jako suma ilości (Mg) faktycznie</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odebranych i zagospodarowanych poszczególnych odpadów komunalnych pomnożonych przez</w:t>
      </w:r>
    </w:p>
    <w:p w:rsidR="00836853" w:rsidRPr="00360DDA"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stawki określone w § 7 ust.2.</w:t>
      </w:r>
    </w:p>
    <w:p w:rsidR="00043D71" w:rsidRDefault="00043D71">
      <w:pPr>
        <w:rPr>
          <w:rFonts w:ascii="Arial" w:hAnsi="Arial" w:cs="Arial"/>
          <w:b/>
        </w:rPr>
      </w:pPr>
    </w:p>
    <w:p w:rsidR="00043D71" w:rsidRDefault="00C57E1C" w:rsidP="00767DFE">
      <w:pPr>
        <w:jc w:val="center"/>
        <w:rPr>
          <w:rFonts w:ascii="Arial" w:hAnsi="Arial" w:cs="Arial"/>
          <w:b/>
        </w:rPr>
      </w:pPr>
      <w:r>
        <w:rPr>
          <w:rFonts w:ascii="Arial" w:hAnsi="Arial" w:cs="Arial"/>
          <w:b/>
        </w:rPr>
        <w:t xml:space="preserve">§ </w:t>
      </w:r>
      <w:r w:rsidR="00DF047D">
        <w:rPr>
          <w:rFonts w:ascii="Arial" w:hAnsi="Arial" w:cs="Arial"/>
          <w:b/>
        </w:rPr>
        <w:t>7</w:t>
      </w:r>
    </w:p>
    <w:p w:rsidR="00043D71" w:rsidRDefault="00043D71">
      <w:pPr>
        <w:rPr>
          <w:rFonts w:ascii="Arial" w:hAnsi="Arial" w:cs="Arial"/>
          <w:b/>
        </w:rPr>
      </w:pPr>
    </w:p>
    <w:p w:rsidR="00043D71" w:rsidRPr="000237B7" w:rsidRDefault="00931D45">
      <w:pPr>
        <w:numPr>
          <w:ilvl w:val="0"/>
          <w:numId w:val="2"/>
        </w:numPr>
        <w:spacing w:line="360" w:lineRule="auto"/>
        <w:ind w:left="426" w:hanging="426"/>
        <w:jc w:val="both"/>
        <w:rPr>
          <w:rFonts w:ascii="Arial" w:hAnsi="Arial" w:cs="Arial"/>
        </w:rPr>
      </w:pPr>
      <w:r>
        <w:rPr>
          <w:rFonts w:ascii="Arial" w:hAnsi="Arial" w:cs="Arial"/>
        </w:rPr>
        <w:lastRenderedPageBreak/>
        <w:t xml:space="preserve">Terminowość i prawidłowość wykonania usługi będzie oceniana przez Zamawiającego w oparciu o </w:t>
      </w:r>
      <w:r w:rsidRPr="00076C3B">
        <w:rPr>
          <w:rFonts w:ascii="Arial" w:hAnsi="Arial" w:cs="Arial"/>
        </w:rPr>
        <w:t xml:space="preserve">harmonogram realizacji usługi przedstawiony </w:t>
      </w:r>
      <w:r w:rsidR="000237B7">
        <w:rPr>
          <w:rFonts w:ascii="Arial" w:hAnsi="Arial" w:cs="Arial"/>
        </w:rPr>
        <w:t xml:space="preserve">każdorazowo </w:t>
      </w:r>
      <w:r w:rsidRPr="00076C3B">
        <w:rPr>
          <w:rFonts w:ascii="Arial" w:hAnsi="Arial" w:cs="Arial"/>
        </w:rPr>
        <w:t xml:space="preserve">Zamawiającemu przez </w:t>
      </w:r>
      <w:r w:rsidRPr="000237B7">
        <w:rPr>
          <w:rFonts w:ascii="Arial" w:hAnsi="Arial" w:cs="Arial"/>
        </w:rPr>
        <w:t>Wykonawcę</w:t>
      </w:r>
      <w:r w:rsidR="00AF5C4C" w:rsidRPr="000237B7">
        <w:rPr>
          <w:rFonts w:ascii="Arial" w:hAnsi="Arial" w:cs="Arial"/>
        </w:rPr>
        <w:t xml:space="preserve"> </w:t>
      </w:r>
      <w:r w:rsidR="000237B7">
        <w:rPr>
          <w:rFonts w:ascii="Arial" w:hAnsi="Arial" w:cs="Arial"/>
        </w:rPr>
        <w:t xml:space="preserve">i </w:t>
      </w:r>
      <w:r w:rsidR="00AF5C4C" w:rsidRPr="000237B7">
        <w:rPr>
          <w:rFonts w:ascii="Arial" w:hAnsi="Arial" w:cs="Arial"/>
        </w:rPr>
        <w:t>zatwierdzony przez Zamawiającego</w:t>
      </w:r>
      <w:r w:rsidRPr="000237B7">
        <w:rPr>
          <w:rFonts w:ascii="Arial" w:hAnsi="Arial" w:cs="Arial"/>
        </w:rPr>
        <w:t xml:space="preserve"> oraz </w:t>
      </w:r>
      <w:r w:rsidR="005F67A3" w:rsidRPr="000237B7">
        <w:rPr>
          <w:rFonts w:ascii="Arial" w:hAnsi="Arial" w:cs="Arial"/>
        </w:rPr>
        <w:t xml:space="preserve">o </w:t>
      </w:r>
      <w:r w:rsidR="000237B7" w:rsidRPr="000237B7">
        <w:rPr>
          <w:rFonts w:ascii="Arial" w:hAnsi="Arial" w:cs="Arial"/>
        </w:rPr>
        <w:t xml:space="preserve">zapisy </w:t>
      </w:r>
      <w:r w:rsidR="00234A1A">
        <w:rPr>
          <w:rFonts w:ascii="Arial" w:hAnsi="Arial" w:cs="Arial"/>
        </w:rPr>
        <w:t>Zaproszenia</w:t>
      </w:r>
      <w:r w:rsidRPr="000237B7">
        <w:rPr>
          <w:rFonts w:ascii="Arial" w:hAnsi="Arial" w:cs="Arial"/>
        </w:rPr>
        <w:t>.</w:t>
      </w:r>
    </w:p>
    <w:p w:rsidR="00043D71" w:rsidRPr="00076C3B" w:rsidRDefault="00931D45">
      <w:pPr>
        <w:numPr>
          <w:ilvl w:val="0"/>
          <w:numId w:val="2"/>
        </w:numPr>
        <w:spacing w:line="360" w:lineRule="auto"/>
        <w:ind w:left="426" w:hanging="426"/>
        <w:jc w:val="both"/>
        <w:rPr>
          <w:rFonts w:ascii="Arial" w:hAnsi="Arial" w:cs="Arial"/>
        </w:rPr>
      </w:pPr>
      <w:r w:rsidRPr="00076C3B">
        <w:rPr>
          <w:rFonts w:ascii="Arial" w:hAnsi="Arial" w:cs="Arial"/>
        </w:rPr>
        <w:t xml:space="preserve">Propozycję harmonogramu </w:t>
      </w:r>
      <w:r w:rsidR="002D6908" w:rsidRPr="0009547F">
        <w:rPr>
          <w:rFonts w:ascii="Arial" w:hAnsi="Arial" w:cs="Arial"/>
        </w:rPr>
        <w:t>wywozu na</w:t>
      </w:r>
      <w:r w:rsidR="00234A1A">
        <w:rPr>
          <w:rFonts w:ascii="Arial" w:hAnsi="Arial" w:cs="Arial"/>
        </w:rPr>
        <w:t xml:space="preserve"> czas</w:t>
      </w:r>
      <w:r w:rsidR="002D6908">
        <w:rPr>
          <w:rFonts w:ascii="Arial" w:hAnsi="Arial" w:cs="Arial"/>
        </w:rPr>
        <w:t xml:space="preserve"> obowiązywania umowy </w:t>
      </w:r>
      <w:r w:rsidR="002D6908" w:rsidRPr="0009547F">
        <w:rPr>
          <w:rFonts w:ascii="Arial" w:hAnsi="Arial" w:cs="Arial"/>
        </w:rPr>
        <w:t>należy przedstawić Zamawiającemu do 7 dni od dnia zawarcia umowy. Dystrybucja harmonogramu winna nastąpić w terminie do 14 dni od dnia zawarcia umowy</w:t>
      </w:r>
      <w:r w:rsidR="005F67A3">
        <w:rPr>
          <w:rFonts w:ascii="Arial" w:hAnsi="Arial" w:cs="Arial"/>
        </w:rPr>
        <w:t>.</w:t>
      </w:r>
      <w:r w:rsidRPr="00076C3B">
        <w:rPr>
          <w:rFonts w:ascii="Arial" w:hAnsi="Arial" w:cs="Arial"/>
        </w:rPr>
        <w:t xml:space="preserve"> Na podstawie wzajemnych uzgodnień stron dopuszcza się możliwość zmian harmonogramu. </w:t>
      </w:r>
    </w:p>
    <w:p w:rsidR="00043D71" w:rsidRDefault="00931D45">
      <w:pPr>
        <w:numPr>
          <w:ilvl w:val="0"/>
          <w:numId w:val="2"/>
        </w:numPr>
        <w:spacing w:line="360" w:lineRule="auto"/>
        <w:ind w:left="426" w:hanging="426"/>
        <w:jc w:val="both"/>
        <w:rPr>
          <w:rFonts w:ascii="Arial" w:hAnsi="Arial" w:cs="Arial"/>
        </w:rPr>
      </w:pPr>
      <w:r>
        <w:rPr>
          <w:rFonts w:ascii="Arial" w:hAnsi="Arial" w:cs="Arial"/>
        </w:rPr>
        <w:t>We wszystkich przypadkach zmiana harmonogramu nastąpi po pisemnym uzgodnieniu między stronami. Zmiana harmonogramu nie stanowi zmiany umowy.</w:t>
      </w:r>
    </w:p>
    <w:p w:rsidR="00043D71" w:rsidRDefault="00043D71">
      <w:pPr>
        <w:rPr>
          <w:rFonts w:ascii="Arial" w:hAnsi="Arial" w:cs="Arial"/>
          <w:b/>
        </w:rPr>
      </w:pPr>
    </w:p>
    <w:p w:rsidR="00043D71" w:rsidRDefault="00C57E1C">
      <w:pPr>
        <w:ind w:left="4248"/>
        <w:rPr>
          <w:rFonts w:ascii="Arial" w:hAnsi="Arial" w:cs="Arial"/>
          <w:b/>
        </w:rPr>
      </w:pPr>
      <w:r>
        <w:rPr>
          <w:rFonts w:ascii="Arial" w:hAnsi="Arial" w:cs="Arial"/>
          <w:b/>
        </w:rPr>
        <w:t xml:space="preserve"> § </w:t>
      </w:r>
      <w:r w:rsidR="00DF047D">
        <w:rPr>
          <w:rFonts w:ascii="Arial" w:hAnsi="Arial" w:cs="Arial"/>
          <w:b/>
        </w:rPr>
        <w:t>8</w:t>
      </w:r>
    </w:p>
    <w:p w:rsidR="00043D71" w:rsidRDefault="00931D45">
      <w:pPr>
        <w:ind w:left="4248"/>
        <w:rPr>
          <w:rFonts w:ascii="Arial" w:hAnsi="Arial" w:cs="Arial"/>
          <w:b/>
        </w:rPr>
      </w:pPr>
      <w:r>
        <w:rPr>
          <w:rFonts w:ascii="Arial" w:hAnsi="Arial" w:cs="Arial"/>
          <w:b/>
        </w:rPr>
        <w:t xml:space="preserve"> </w:t>
      </w:r>
    </w:p>
    <w:p w:rsidR="00DC163A" w:rsidRDefault="00DC163A" w:rsidP="007C4663">
      <w:pPr>
        <w:widowControl w:val="0"/>
        <w:numPr>
          <w:ilvl w:val="3"/>
          <w:numId w:val="29"/>
        </w:numPr>
        <w:suppressAutoHyphens w:val="0"/>
        <w:overflowPunct w:val="0"/>
        <w:autoSpaceDE w:val="0"/>
        <w:autoSpaceDN w:val="0"/>
        <w:adjustRightInd w:val="0"/>
        <w:spacing w:line="360" w:lineRule="auto"/>
        <w:ind w:left="284" w:hanging="284"/>
        <w:jc w:val="both"/>
        <w:textAlignment w:val="baseline"/>
        <w:rPr>
          <w:rFonts w:ascii="Arial" w:hAnsi="Arial" w:cs="Arial"/>
        </w:rPr>
      </w:pPr>
      <w:r w:rsidRPr="008C441B">
        <w:rPr>
          <w:rFonts w:ascii="Arial" w:hAnsi="Arial" w:cs="Arial"/>
        </w:rPr>
        <w:t>Wykonawca we własnym zakresie może powierzyć wykonanie części zamówienia podwykonawcom.</w:t>
      </w:r>
    </w:p>
    <w:p w:rsidR="00DC163A" w:rsidRPr="008C441B" w:rsidRDefault="00DC163A" w:rsidP="007C4663">
      <w:pPr>
        <w:widowControl w:val="0"/>
        <w:numPr>
          <w:ilvl w:val="3"/>
          <w:numId w:val="29"/>
        </w:numPr>
        <w:suppressAutoHyphens w:val="0"/>
        <w:overflowPunct w:val="0"/>
        <w:autoSpaceDE w:val="0"/>
        <w:autoSpaceDN w:val="0"/>
        <w:adjustRightInd w:val="0"/>
        <w:spacing w:line="360" w:lineRule="auto"/>
        <w:ind w:left="284" w:hanging="284"/>
        <w:jc w:val="both"/>
        <w:textAlignment w:val="baseline"/>
        <w:rPr>
          <w:rFonts w:ascii="Arial" w:hAnsi="Arial" w:cs="Arial"/>
        </w:rPr>
      </w:pPr>
      <w:r w:rsidRPr="008C441B">
        <w:rPr>
          <w:rFonts w:ascii="Arial" w:hAnsi="Arial" w:cs="Arial"/>
        </w:rPr>
        <w:t>Wykonawca będzie realizował przedmiot umowy samodzielnie, bez udziału podwykonawców   zgodnie z treścią złożonej oferty.</w:t>
      </w:r>
    </w:p>
    <w:p w:rsidR="00DC163A" w:rsidRPr="008C441B" w:rsidRDefault="00DC163A" w:rsidP="007C4663">
      <w:pPr>
        <w:overflowPunct w:val="0"/>
        <w:spacing w:line="360" w:lineRule="auto"/>
        <w:ind w:left="284" w:hanging="284"/>
        <w:jc w:val="both"/>
        <w:textAlignment w:val="baseline"/>
        <w:rPr>
          <w:rFonts w:ascii="Arial" w:hAnsi="Arial" w:cs="Arial"/>
        </w:rPr>
      </w:pPr>
      <w:r>
        <w:rPr>
          <w:rFonts w:ascii="Arial" w:hAnsi="Arial" w:cs="Arial"/>
          <w:b/>
        </w:rPr>
        <w:tab/>
      </w:r>
      <w:r w:rsidRPr="008C441B">
        <w:rPr>
          <w:rFonts w:ascii="Arial" w:hAnsi="Arial" w:cs="Arial"/>
          <w:b/>
          <w:u w:val="single"/>
        </w:rPr>
        <w:t>lub</w:t>
      </w:r>
      <w:r w:rsidRPr="008C441B">
        <w:rPr>
          <w:rFonts w:ascii="Arial" w:hAnsi="Arial" w:cs="Arial"/>
        </w:rPr>
        <w:t xml:space="preserve">  </w:t>
      </w:r>
    </w:p>
    <w:p w:rsidR="00DC163A" w:rsidRPr="008C441B" w:rsidRDefault="00DC163A" w:rsidP="007C4663">
      <w:pPr>
        <w:overflowPunct w:val="0"/>
        <w:spacing w:line="360" w:lineRule="auto"/>
        <w:ind w:left="284" w:hanging="284"/>
        <w:jc w:val="both"/>
        <w:textAlignment w:val="baseline"/>
        <w:rPr>
          <w:rFonts w:ascii="Arial" w:hAnsi="Arial" w:cs="Arial"/>
        </w:rPr>
      </w:pPr>
      <w:r w:rsidRPr="008C441B">
        <w:rPr>
          <w:rFonts w:ascii="Arial" w:hAnsi="Arial" w:cs="Arial"/>
        </w:rPr>
        <w:t xml:space="preserve">2. </w:t>
      </w:r>
      <w:r w:rsidRPr="008C441B">
        <w:rPr>
          <w:rFonts w:ascii="Arial" w:hAnsi="Arial" w:cs="Arial"/>
        </w:rPr>
        <w:tab/>
        <w:t>Wykonawca zrealizuje następującą część zamówienia przy pomocy podwykonawców:</w:t>
      </w:r>
    </w:p>
    <w:p w:rsidR="00DC163A" w:rsidRPr="008C441B" w:rsidRDefault="00DC163A" w:rsidP="007C4663">
      <w:pPr>
        <w:pStyle w:val="Akapitzlist"/>
        <w:overflowPunct w:val="0"/>
        <w:spacing w:line="360" w:lineRule="auto"/>
        <w:ind w:left="284"/>
        <w:jc w:val="both"/>
        <w:textAlignment w:val="baseline"/>
        <w:rPr>
          <w:rFonts w:ascii="Arial" w:hAnsi="Arial" w:cs="Arial"/>
        </w:rPr>
      </w:pPr>
      <w:r w:rsidRPr="008C441B">
        <w:rPr>
          <w:rFonts w:ascii="Arial" w:hAnsi="Arial" w:cs="Arial"/>
        </w:rPr>
        <w:t>………………………… (zakres) - ………………………… (podwykonawca)</w:t>
      </w:r>
    </w:p>
    <w:p w:rsidR="00DC163A" w:rsidRPr="008C441B" w:rsidRDefault="00DC163A" w:rsidP="007C4663">
      <w:pPr>
        <w:pStyle w:val="Akapitzlist"/>
        <w:overflowPunct w:val="0"/>
        <w:spacing w:line="360" w:lineRule="auto"/>
        <w:ind w:left="284"/>
        <w:jc w:val="both"/>
        <w:textAlignment w:val="baseline"/>
        <w:rPr>
          <w:rFonts w:ascii="Arial" w:hAnsi="Arial" w:cs="Arial"/>
        </w:rPr>
      </w:pPr>
      <w:r w:rsidRPr="008C441B">
        <w:rPr>
          <w:rFonts w:ascii="Arial" w:hAnsi="Arial" w:cs="Arial"/>
        </w:rPr>
        <w:t>………………………… (zakres) - ………………………… (podwykonawca)</w:t>
      </w:r>
    </w:p>
    <w:p w:rsidR="00DC163A" w:rsidRDefault="00DC163A" w:rsidP="007C4663">
      <w:pPr>
        <w:pStyle w:val="Zwykytekst"/>
        <w:numPr>
          <w:ilvl w:val="3"/>
          <w:numId w:val="29"/>
        </w:numPr>
        <w:spacing w:line="360" w:lineRule="auto"/>
        <w:ind w:left="284" w:hanging="284"/>
        <w:jc w:val="both"/>
        <w:rPr>
          <w:rFonts w:ascii="Arial" w:hAnsi="Arial" w:cs="Arial"/>
        </w:rPr>
      </w:pPr>
      <w:r w:rsidRPr="008C441B">
        <w:rPr>
          <w:rFonts w:ascii="Arial" w:hAnsi="Arial" w:cs="Arial"/>
        </w:rPr>
        <w:t xml:space="preserve">Umowa o podwykonawstwo nie może zawierać postanowień kształtujących prawa i obowiązki podwykonawcy, w zakresie kar umownych oraz postanowień dotyczących warunków wypłaty wynagrodzenia, w sposób dla niego mniej korzystny niż prawa i obowiązki </w:t>
      </w:r>
      <w:r>
        <w:rPr>
          <w:rFonts w:ascii="Arial" w:hAnsi="Arial" w:cs="Arial"/>
        </w:rPr>
        <w:t>W</w:t>
      </w:r>
      <w:r w:rsidRPr="008C441B">
        <w:rPr>
          <w:rFonts w:ascii="Arial" w:hAnsi="Arial" w:cs="Arial"/>
        </w:rPr>
        <w:t>ykonawcy, ukształtowane postanowieniami umowy zawartej między Zamawiającym a Wykonawcą.</w:t>
      </w:r>
    </w:p>
    <w:p w:rsidR="00DC163A" w:rsidRPr="008C441B" w:rsidRDefault="00DC163A" w:rsidP="007C4663">
      <w:pPr>
        <w:pStyle w:val="Zwykytekst"/>
        <w:numPr>
          <w:ilvl w:val="3"/>
          <w:numId w:val="29"/>
        </w:numPr>
        <w:spacing w:line="360" w:lineRule="auto"/>
        <w:ind w:left="284" w:hanging="284"/>
        <w:jc w:val="both"/>
        <w:rPr>
          <w:rFonts w:ascii="Arial" w:hAnsi="Arial" w:cs="Arial"/>
        </w:rPr>
      </w:pPr>
      <w:r w:rsidRPr="008C441B">
        <w:rPr>
          <w:rFonts w:ascii="Arial" w:hAnsi="Arial" w:cs="Arial"/>
        </w:rPr>
        <w:t xml:space="preserve">Wykonawca, podwykonawca lub dalszy podwykonawca ma obowiązek przedłożyć Zamawiającemu poświadczone za zgodność z oryginałem kopie zawartych umów o podwykonawstwo oraz ich zmian, których przedmiotem są </w:t>
      </w:r>
      <w:r>
        <w:rPr>
          <w:rFonts w:ascii="Arial" w:hAnsi="Arial" w:cs="Arial"/>
        </w:rPr>
        <w:t>usługi</w:t>
      </w:r>
      <w:r w:rsidRPr="008C441B">
        <w:rPr>
          <w:rFonts w:ascii="Arial" w:hAnsi="Arial" w:cs="Arial"/>
        </w:rPr>
        <w:t>, w terminie 7 dni od daty ich zawarcia, przy czym podwykonawca i dalszy podwykonawca jest zobowiązany dołączyć zgodę Wykonawcy na zawarcie umowy o podwykonawstwo o treści zgodnej z projektem umowy.</w:t>
      </w:r>
    </w:p>
    <w:p w:rsidR="00DC163A" w:rsidRPr="008C441B" w:rsidRDefault="00DC163A" w:rsidP="007C4663">
      <w:pPr>
        <w:pStyle w:val="Zwykytekst"/>
        <w:spacing w:line="360" w:lineRule="auto"/>
        <w:ind w:left="284"/>
        <w:jc w:val="both"/>
        <w:rPr>
          <w:rFonts w:ascii="Arial" w:hAnsi="Arial" w:cs="Arial"/>
        </w:rPr>
      </w:pPr>
      <w:r w:rsidRPr="008C441B">
        <w:rPr>
          <w:rFonts w:ascii="Arial" w:hAnsi="Arial" w:cs="Arial"/>
        </w:rPr>
        <w:t>Zamawiający w terminie 7 dni od daty otrzymania kopii zawartej umowy, której przedmiotem są </w:t>
      </w:r>
      <w:r>
        <w:rPr>
          <w:rFonts w:ascii="Arial" w:hAnsi="Arial" w:cs="Arial"/>
        </w:rPr>
        <w:t>usługi</w:t>
      </w:r>
      <w:r w:rsidRPr="008C441B">
        <w:rPr>
          <w:rFonts w:ascii="Arial" w:hAnsi="Arial" w:cs="Arial"/>
        </w:rPr>
        <w:t xml:space="preserve"> zgłasza do nich w formie pisemnej sprzeciw w przypadku:</w:t>
      </w:r>
    </w:p>
    <w:p w:rsidR="00DC163A" w:rsidRPr="008C441B" w:rsidRDefault="00DC163A" w:rsidP="007C4663">
      <w:pPr>
        <w:pStyle w:val="Zwykytekst"/>
        <w:spacing w:line="360" w:lineRule="auto"/>
        <w:ind w:left="284"/>
        <w:jc w:val="both"/>
        <w:rPr>
          <w:rFonts w:ascii="Arial" w:hAnsi="Arial" w:cs="Arial"/>
        </w:rPr>
      </w:pPr>
      <w:r w:rsidRPr="008C441B">
        <w:rPr>
          <w:rFonts w:ascii="Arial" w:hAnsi="Arial" w:cs="Arial"/>
        </w:rPr>
        <w:t>1) gdy nie spełniają wymagań określonych w dokumentach zamówienia;</w:t>
      </w:r>
    </w:p>
    <w:p w:rsidR="00DC163A" w:rsidRPr="008C441B" w:rsidRDefault="00DC163A" w:rsidP="007C4663">
      <w:pPr>
        <w:pStyle w:val="Zwykytekst"/>
        <w:spacing w:line="360" w:lineRule="auto"/>
        <w:ind w:left="284"/>
        <w:jc w:val="both"/>
        <w:rPr>
          <w:rFonts w:ascii="Arial" w:hAnsi="Arial" w:cs="Arial"/>
        </w:rPr>
      </w:pPr>
      <w:r w:rsidRPr="008C441B">
        <w:rPr>
          <w:rFonts w:ascii="Arial" w:hAnsi="Arial" w:cs="Arial"/>
        </w:rPr>
        <w:t>2) gdy termin zapłaty wynagrodzenia jest dłuższy niż 14 dni;</w:t>
      </w:r>
    </w:p>
    <w:p w:rsidR="00DC163A" w:rsidRPr="008C441B" w:rsidRDefault="00DC163A" w:rsidP="007C4663">
      <w:pPr>
        <w:pStyle w:val="Zwykytekst"/>
        <w:spacing w:line="360" w:lineRule="auto"/>
        <w:ind w:left="284"/>
        <w:jc w:val="both"/>
        <w:rPr>
          <w:rFonts w:ascii="Arial" w:hAnsi="Arial" w:cs="Arial"/>
        </w:rPr>
      </w:pPr>
      <w:r w:rsidRPr="008C441B">
        <w:rPr>
          <w:rFonts w:ascii="Arial" w:hAnsi="Arial" w:cs="Arial"/>
        </w:rPr>
        <w:t>3) zawiera postanowienia niezgodne z ust. 2 niniejszego paragrafu.</w:t>
      </w:r>
    </w:p>
    <w:p w:rsidR="00DC163A" w:rsidRDefault="00DC163A" w:rsidP="007C4663">
      <w:pPr>
        <w:pStyle w:val="Zwykytekst"/>
        <w:spacing w:line="360" w:lineRule="auto"/>
        <w:ind w:left="284"/>
        <w:jc w:val="both"/>
        <w:rPr>
          <w:rFonts w:ascii="Arial" w:hAnsi="Arial" w:cs="Arial"/>
        </w:rPr>
      </w:pPr>
      <w:r w:rsidRPr="008C441B">
        <w:rPr>
          <w:rFonts w:ascii="Arial" w:hAnsi="Arial" w:cs="Arial"/>
        </w:rPr>
        <w:t xml:space="preserve">Niezgłoszenie w formie pisemnej sprzeciwu w terminie 7 dni od daty otrzymania kopii umowy o podwykonawstwo, której przedmiotem są </w:t>
      </w:r>
      <w:r>
        <w:rPr>
          <w:rFonts w:ascii="Arial" w:hAnsi="Arial" w:cs="Arial"/>
        </w:rPr>
        <w:t>usługi</w:t>
      </w:r>
      <w:r w:rsidRPr="008C441B">
        <w:rPr>
          <w:rFonts w:ascii="Arial" w:hAnsi="Arial" w:cs="Arial"/>
        </w:rPr>
        <w:t xml:space="preserve"> uważa się za akceptację umowy przez Zamawiającego.</w:t>
      </w:r>
    </w:p>
    <w:p w:rsidR="00DC163A" w:rsidRDefault="00DC163A" w:rsidP="007C4663">
      <w:pPr>
        <w:pStyle w:val="Zwykytekst"/>
        <w:numPr>
          <w:ilvl w:val="3"/>
          <w:numId w:val="29"/>
        </w:numPr>
        <w:spacing w:line="360" w:lineRule="auto"/>
        <w:ind w:left="284" w:hanging="284"/>
        <w:jc w:val="both"/>
        <w:rPr>
          <w:rFonts w:ascii="Arial" w:hAnsi="Arial" w:cs="Arial"/>
        </w:rPr>
      </w:pPr>
      <w:r w:rsidRPr="008C441B">
        <w:rPr>
          <w:rFonts w:ascii="Arial" w:hAnsi="Arial" w:cs="Arial"/>
        </w:rPr>
        <w:t>Wykonawca, podwykonawca lub dalszy podwykonawca ma obowiązek przedłożyć Zamawiającemu</w:t>
      </w:r>
      <w:r>
        <w:rPr>
          <w:rFonts w:ascii="Arial" w:hAnsi="Arial" w:cs="Arial"/>
        </w:rPr>
        <w:t xml:space="preserve"> </w:t>
      </w:r>
      <w:r w:rsidRPr="008C441B">
        <w:rPr>
          <w:rFonts w:ascii="Arial" w:hAnsi="Arial" w:cs="Arial"/>
        </w:rPr>
        <w:t xml:space="preserve">poświadczone za zgodność z oryginałem kopię zawartej umowy o podwykonawstwo oraz jej zmiany, której przedmiotem są dostawy lub usługi, w terminie 7 dni od dnia jej zawarcia. Obowiązek, o którym mowa, nie dotyczy umowy o podwykonawstwo na dostawy lub usługi, </w:t>
      </w:r>
      <w:r w:rsidRPr="008C441B">
        <w:rPr>
          <w:rFonts w:ascii="Arial" w:hAnsi="Arial" w:cs="Arial"/>
        </w:rPr>
        <w:lastRenderedPageBreak/>
        <w:t>o wartości mniejszej niż 0,5% wartości niniejszej umowy której przedmiotem są dostawy lub usługi. W przypadku, o którym mowa podwykonawca lub dalszy podwykonawca, przedkłada poświadczoną    za zgodność z oryginałem kopię umowy również Wykonawcy.</w:t>
      </w:r>
    </w:p>
    <w:p w:rsidR="00DC163A" w:rsidRDefault="00DC163A" w:rsidP="007C4663">
      <w:pPr>
        <w:pStyle w:val="Zwykytekst"/>
        <w:numPr>
          <w:ilvl w:val="3"/>
          <w:numId w:val="29"/>
        </w:numPr>
        <w:spacing w:line="360" w:lineRule="auto"/>
        <w:ind w:left="284" w:hanging="284"/>
        <w:jc w:val="both"/>
        <w:rPr>
          <w:rFonts w:ascii="Arial" w:hAnsi="Arial" w:cs="Arial"/>
        </w:rPr>
      </w:pPr>
      <w:r w:rsidRPr="008C441B">
        <w:rPr>
          <w:rFonts w:ascii="Arial" w:hAnsi="Arial" w:cs="Arial"/>
        </w:rPr>
        <w:t>W przypadku powierzenia wykonania usług lub dostaw w podwykonawstwie Wykonawca zobowiązany jest do dokonania zapłaty wynagrodzenia należnego podwykonawcy oraz odpowiada za zapłatę wynagrodzenia dalszemu podwykonawcy. Termin zapłaty wynagrodzenia podwykonawcy lub dalszemu podwykonawcy przewidziany w umowie o podwykonawstwo nie może być dłuższy niż 14 dni od dnia doręczenia Wykonawcy, podwykonawcy lub dalszemu podwykonawcy faktur potwierdzających wykonanie zleconej podwykonawcy lub dalszemu podwykonawcy dostawy</w:t>
      </w:r>
      <w:r>
        <w:rPr>
          <w:rFonts w:ascii="Arial" w:hAnsi="Arial" w:cs="Arial"/>
        </w:rPr>
        <w:t xml:space="preserve"> lub</w:t>
      </w:r>
      <w:r w:rsidRPr="008C441B">
        <w:rPr>
          <w:rFonts w:ascii="Arial" w:hAnsi="Arial" w:cs="Arial"/>
        </w:rPr>
        <w:t xml:space="preserve"> usługi.</w:t>
      </w:r>
      <w:r w:rsidRPr="008C441B">
        <w:rPr>
          <w:rFonts w:ascii="Arial" w:hAnsi="Arial" w:cs="Arial"/>
          <w:b/>
        </w:rPr>
        <w:t xml:space="preserve"> </w:t>
      </w:r>
      <w:r w:rsidRPr="008C441B">
        <w:rPr>
          <w:rFonts w:ascii="Arial" w:hAnsi="Arial" w:cs="Arial"/>
        </w:rPr>
        <w:t>Fakturę obejmującą zapłatę wynagrodzenia za usługi lub dostawy podwykonawcze, Wykonawca może wystawić dopiero po terminie doręczenia Wykonawcy, podwykonawcy lub dalszemu podwykonawcy tejże faktury, obejmujących roboty podwykonawcze. Jednocześnie Wykonawca zobowiązany jest załączyć do faktury jej kopię.</w:t>
      </w:r>
    </w:p>
    <w:p w:rsidR="00DC163A" w:rsidRDefault="00DC163A" w:rsidP="007C4663">
      <w:pPr>
        <w:pStyle w:val="Zwykytekst"/>
        <w:numPr>
          <w:ilvl w:val="3"/>
          <w:numId w:val="29"/>
        </w:numPr>
        <w:spacing w:line="360" w:lineRule="auto"/>
        <w:ind w:left="284" w:hanging="284"/>
        <w:jc w:val="both"/>
        <w:rPr>
          <w:rFonts w:ascii="Arial" w:hAnsi="Arial" w:cs="Arial"/>
        </w:rPr>
      </w:pPr>
      <w:r w:rsidRPr="008C441B">
        <w:rPr>
          <w:rFonts w:ascii="Arial" w:hAnsi="Arial" w:cs="Arial"/>
        </w:rPr>
        <w:t>W przypadku uchylenia się od obowiązku zapłaty odpowiednio przez Wykonawcę, podwykonawcę lub dalszego podwykonawcę zamówienia na dostawy lub usługi, Zamawiający dokonuje bezpośredniej zapłaty wymagalnego wynagrodzenia przysługującego podwykonawcy lub dalszemu podwykonawcy, który zawarł zaakceptowaną przez Zamawiającego umowę o podwykonawstwo na roboty budowlane lub który zawarł przedłożoną Zamawiającemu umowę o podwykonawstwo na dostawy lub usługi.</w:t>
      </w:r>
    </w:p>
    <w:p w:rsidR="00DC163A" w:rsidRDefault="00DC163A" w:rsidP="007C4663">
      <w:pPr>
        <w:pStyle w:val="Zwykytekst"/>
        <w:numPr>
          <w:ilvl w:val="3"/>
          <w:numId w:val="29"/>
        </w:numPr>
        <w:spacing w:line="360" w:lineRule="auto"/>
        <w:ind w:left="284" w:hanging="284"/>
        <w:jc w:val="both"/>
        <w:rPr>
          <w:rFonts w:ascii="Arial" w:hAnsi="Arial" w:cs="Arial"/>
        </w:rPr>
      </w:pPr>
      <w:r w:rsidRPr="008C441B">
        <w:rPr>
          <w:rFonts w:ascii="Arial" w:hAnsi="Arial" w:cs="Arial"/>
        </w:rPr>
        <w:t>Bezpośrednia zapłata dotyczy wyłącznie należności powstałych po przedłożeniu Zamawiającemu poświadczonej za zgodność z oryginałem kopii umowy o podwykonawstwo na dostawy lub usługi i obejmuje wyłącznie należne wynagrodzenie bez odsetek należnych podwykonawcy lub dalszemu podwykonawcy.</w:t>
      </w:r>
    </w:p>
    <w:p w:rsidR="00DC163A" w:rsidRDefault="00DC163A" w:rsidP="007C4663">
      <w:pPr>
        <w:pStyle w:val="Zwykytekst"/>
        <w:numPr>
          <w:ilvl w:val="3"/>
          <w:numId w:val="29"/>
        </w:numPr>
        <w:spacing w:line="360" w:lineRule="auto"/>
        <w:ind w:left="284" w:hanging="284"/>
        <w:jc w:val="both"/>
        <w:rPr>
          <w:rFonts w:ascii="Arial" w:hAnsi="Arial" w:cs="Arial"/>
        </w:rPr>
      </w:pPr>
      <w:r w:rsidRPr="008C441B">
        <w:rPr>
          <w:rFonts w:ascii="Arial" w:hAnsi="Arial" w:cs="Arial"/>
        </w:rPr>
        <w:t>Przed dokonaniem bezpośredniej zapłaty Zamawiający zwróci się pisemnie do Wykonawcy o zgłoszenie, pisemnie, uwag dotyczących zasadności bezpośredniej zapłaty wynagrodzenia podwykonawcy lub dalszemu podwykonawcy w terminie nie krótszym niż 7 dni od dnia doręczenia tej informacji. W uwagach nie można powoływać się na potrącenie roszczeń Wykonawcy względem podwykonawcy niezwiązanych z realizacją umowy o podwykonawstwo.</w:t>
      </w:r>
    </w:p>
    <w:p w:rsidR="00DC163A" w:rsidRPr="008C441B" w:rsidRDefault="00DC163A" w:rsidP="007C4663">
      <w:pPr>
        <w:pStyle w:val="Zwykytekst"/>
        <w:numPr>
          <w:ilvl w:val="3"/>
          <w:numId w:val="29"/>
        </w:numPr>
        <w:spacing w:line="360" w:lineRule="auto"/>
        <w:ind w:left="284" w:hanging="284"/>
        <w:jc w:val="both"/>
        <w:rPr>
          <w:rFonts w:ascii="Arial" w:hAnsi="Arial" w:cs="Arial"/>
        </w:rPr>
      </w:pPr>
      <w:r w:rsidRPr="008C441B">
        <w:rPr>
          <w:rFonts w:ascii="Arial" w:hAnsi="Arial" w:cs="Arial"/>
        </w:rPr>
        <w:t>W przypadku zgłoszenia uwag o których mowa w ust. 9 w terminie wskazanym przez Zamawiającego, Zamawiający może:</w:t>
      </w:r>
      <w:r w:rsidRPr="008C441B">
        <w:rPr>
          <w:rFonts w:ascii="Arial" w:hAnsi="Arial" w:cs="Arial"/>
          <w:b/>
        </w:rPr>
        <w:t xml:space="preserve"> </w:t>
      </w:r>
    </w:p>
    <w:p w:rsidR="00DC163A" w:rsidRDefault="00DC163A" w:rsidP="007C4663">
      <w:pPr>
        <w:widowControl w:val="0"/>
        <w:numPr>
          <w:ilvl w:val="0"/>
          <w:numId w:val="30"/>
        </w:numPr>
        <w:suppressAutoHyphens w:val="0"/>
        <w:autoSpaceDE w:val="0"/>
        <w:autoSpaceDN w:val="0"/>
        <w:adjustRightInd w:val="0"/>
        <w:spacing w:line="360" w:lineRule="auto"/>
        <w:ind w:left="567" w:hanging="283"/>
        <w:jc w:val="both"/>
        <w:rPr>
          <w:rFonts w:ascii="Arial" w:hAnsi="Arial" w:cs="Arial"/>
        </w:rPr>
      </w:pPr>
      <w:r w:rsidRPr="008C441B">
        <w:rPr>
          <w:rFonts w:ascii="Arial" w:hAnsi="Arial" w:cs="Arial"/>
        </w:rPr>
        <w:t>nie dokonać bezpośredniej zapłaty wynagrodzenia podwykonawcy lub dalszemu podwykonawcy, jeżeli Wykonawca wykaże niezasadność takiej zapłaty albo</w:t>
      </w:r>
    </w:p>
    <w:p w:rsidR="00DC163A" w:rsidRDefault="00DC163A" w:rsidP="007C4663">
      <w:pPr>
        <w:widowControl w:val="0"/>
        <w:numPr>
          <w:ilvl w:val="0"/>
          <w:numId w:val="30"/>
        </w:numPr>
        <w:suppressAutoHyphens w:val="0"/>
        <w:autoSpaceDE w:val="0"/>
        <w:autoSpaceDN w:val="0"/>
        <w:adjustRightInd w:val="0"/>
        <w:spacing w:line="360" w:lineRule="auto"/>
        <w:ind w:left="567" w:hanging="283"/>
        <w:jc w:val="both"/>
        <w:rPr>
          <w:rFonts w:ascii="Arial" w:hAnsi="Arial" w:cs="Arial"/>
        </w:rPr>
      </w:pPr>
      <w:r w:rsidRPr="008C441B">
        <w:rPr>
          <w:rFonts w:ascii="Arial" w:hAnsi="Arial" w:cs="Aria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DC163A" w:rsidRPr="008C441B" w:rsidRDefault="00DC163A" w:rsidP="007C4663">
      <w:pPr>
        <w:widowControl w:val="0"/>
        <w:numPr>
          <w:ilvl w:val="0"/>
          <w:numId w:val="30"/>
        </w:numPr>
        <w:suppressAutoHyphens w:val="0"/>
        <w:autoSpaceDE w:val="0"/>
        <w:autoSpaceDN w:val="0"/>
        <w:adjustRightInd w:val="0"/>
        <w:spacing w:line="360" w:lineRule="auto"/>
        <w:ind w:left="567" w:hanging="283"/>
        <w:jc w:val="both"/>
        <w:rPr>
          <w:rFonts w:ascii="Arial" w:hAnsi="Arial" w:cs="Arial"/>
        </w:rPr>
      </w:pPr>
      <w:r w:rsidRPr="008C441B">
        <w:rPr>
          <w:rFonts w:ascii="Arial" w:hAnsi="Arial" w:cs="Arial"/>
        </w:rPr>
        <w:t>dokonać bezpośredniej zapłaty wynagrodzenia podwykonawcy lub dalszemu podwykonawcy, jeżeli podwykonawca lub dalszy podwykonawca wykaże zasadność takiej zapłaty.</w:t>
      </w:r>
    </w:p>
    <w:p w:rsidR="00DC163A" w:rsidRDefault="00DC163A" w:rsidP="007C4663">
      <w:pPr>
        <w:pStyle w:val="Akapitzlist"/>
        <w:widowControl w:val="0"/>
        <w:numPr>
          <w:ilvl w:val="3"/>
          <w:numId w:val="29"/>
        </w:numPr>
        <w:suppressAutoHyphens w:val="0"/>
        <w:autoSpaceDE w:val="0"/>
        <w:autoSpaceDN w:val="0"/>
        <w:adjustRightInd w:val="0"/>
        <w:spacing w:line="360" w:lineRule="auto"/>
        <w:ind w:left="284" w:hanging="284"/>
        <w:jc w:val="both"/>
        <w:rPr>
          <w:rFonts w:ascii="Arial" w:hAnsi="Arial" w:cs="Arial"/>
        </w:rPr>
      </w:pPr>
      <w:r w:rsidRPr="008C441B">
        <w:rPr>
          <w:rFonts w:ascii="Arial" w:hAnsi="Arial" w:cs="Arial"/>
        </w:rPr>
        <w:t xml:space="preserve">Odpowiedzialność Zamawiającego wobec podwykonawcy lub dalszego podwykonawcy z tytułu płatności bezpośrednich za wykonanie </w:t>
      </w:r>
      <w:r>
        <w:rPr>
          <w:rFonts w:ascii="Arial" w:hAnsi="Arial" w:cs="Arial"/>
        </w:rPr>
        <w:t>usługi</w:t>
      </w:r>
      <w:r w:rsidRPr="008C441B">
        <w:rPr>
          <w:rFonts w:ascii="Arial" w:hAnsi="Arial" w:cs="Arial"/>
        </w:rPr>
        <w:t xml:space="preserve"> jest ograniczona wyłącznie do wysokości kwoty należności za wykonanie tych </w:t>
      </w:r>
      <w:r>
        <w:rPr>
          <w:rFonts w:ascii="Arial" w:hAnsi="Arial" w:cs="Arial"/>
        </w:rPr>
        <w:t>usług</w:t>
      </w:r>
      <w:r w:rsidRPr="008C441B">
        <w:rPr>
          <w:rFonts w:ascii="Arial" w:hAnsi="Arial" w:cs="Arial"/>
        </w:rPr>
        <w:t xml:space="preserve">, wynikającej z umowy pomiędzy Zamawiającym, </w:t>
      </w:r>
      <w:r w:rsidRPr="008C441B">
        <w:rPr>
          <w:rFonts w:ascii="Arial" w:hAnsi="Arial" w:cs="Arial"/>
        </w:rPr>
        <w:lastRenderedPageBreak/>
        <w:t>a</w:t>
      </w:r>
      <w:r>
        <w:rPr>
          <w:rFonts w:ascii="Arial" w:hAnsi="Arial" w:cs="Arial"/>
        </w:rPr>
        <w:t> </w:t>
      </w:r>
      <w:r w:rsidRPr="008C441B">
        <w:rPr>
          <w:rFonts w:ascii="Arial" w:hAnsi="Arial" w:cs="Arial"/>
        </w:rPr>
        <w:t>Wykonawcą. W przypadku wyższych cen jednostkowych za wykonane roboty określonych umową o podwykonawstwo od cen jednostkowych określonych umową pomiędzy Zamawiającym a</w:t>
      </w:r>
      <w:r>
        <w:rPr>
          <w:rFonts w:ascii="Arial" w:hAnsi="Arial" w:cs="Arial"/>
        </w:rPr>
        <w:t> </w:t>
      </w:r>
      <w:r w:rsidRPr="008C441B">
        <w:rPr>
          <w:rFonts w:ascii="Arial" w:hAnsi="Arial" w:cs="Arial"/>
        </w:rPr>
        <w:t>Wykonawcą, Zamawiający może uznać i wypłacić podwykonawcy lub dalszemu podwykonawcy na podstawie wystawionej przez niego faktury VAT lub rachunku wyłącznie kwotę należną na</w:t>
      </w:r>
      <w:r>
        <w:rPr>
          <w:rFonts w:ascii="Arial" w:hAnsi="Arial" w:cs="Arial"/>
        </w:rPr>
        <w:t> </w:t>
      </w:r>
      <w:r w:rsidRPr="008C441B">
        <w:rPr>
          <w:rFonts w:ascii="Arial" w:hAnsi="Arial" w:cs="Arial"/>
        </w:rPr>
        <w:t>podstawie cen jednostkowych nie wyższych niż określonych umową pomiędzy Zamawiającym a</w:t>
      </w:r>
      <w:r>
        <w:rPr>
          <w:rFonts w:ascii="Arial" w:hAnsi="Arial" w:cs="Arial"/>
        </w:rPr>
        <w:t> </w:t>
      </w:r>
      <w:r w:rsidRPr="008C441B">
        <w:rPr>
          <w:rFonts w:ascii="Arial" w:hAnsi="Arial" w:cs="Arial"/>
        </w:rPr>
        <w:t>Wykonawcą.</w:t>
      </w:r>
    </w:p>
    <w:p w:rsidR="00DC163A" w:rsidRDefault="00DC163A" w:rsidP="007C4663">
      <w:pPr>
        <w:pStyle w:val="Akapitzlist"/>
        <w:widowControl w:val="0"/>
        <w:numPr>
          <w:ilvl w:val="3"/>
          <w:numId w:val="29"/>
        </w:numPr>
        <w:suppressAutoHyphens w:val="0"/>
        <w:autoSpaceDE w:val="0"/>
        <w:autoSpaceDN w:val="0"/>
        <w:adjustRightInd w:val="0"/>
        <w:spacing w:line="360" w:lineRule="auto"/>
        <w:ind w:left="284" w:hanging="284"/>
        <w:jc w:val="both"/>
        <w:rPr>
          <w:rFonts w:ascii="Arial" w:hAnsi="Arial" w:cs="Arial"/>
        </w:rPr>
      </w:pPr>
      <w:r w:rsidRPr="008C441B">
        <w:rPr>
          <w:rFonts w:ascii="Arial" w:hAnsi="Arial" w:cs="Arial"/>
        </w:rPr>
        <w:t>Jeżeli Zamawiający  ma uzasadnione podejrzenie, że podwykonawca lub dalszy podwykonawca realizując powierzony zakres nie gwarantuje odpowiedniej jakości lub dotrzymania terminów umownych to Zamawiający może żądać od Wykonawcy zmiany podwykonawcy lub dalszego podwykonawcy. Zamawiający kieruje takie żądanie do Wykonawcy na piśmie wraz ze wskazaniem terminu wprowadzenia nowego podwykonawcy lub dalszego podwykonawcy.</w:t>
      </w:r>
    </w:p>
    <w:p w:rsidR="00DC163A" w:rsidRDefault="00DC163A" w:rsidP="007C4663">
      <w:pPr>
        <w:pStyle w:val="Akapitzlist"/>
        <w:widowControl w:val="0"/>
        <w:numPr>
          <w:ilvl w:val="3"/>
          <w:numId w:val="29"/>
        </w:numPr>
        <w:suppressAutoHyphens w:val="0"/>
        <w:autoSpaceDE w:val="0"/>
        <w:autoSpaceDN w:val="0"/>
        <w:adjustRightInd w:val="0"/>
        <w:spacing w:line="360" w:lineRule="auto"/>
        <w:ind w:left="284" w:hanging="284"/>
        <w:jc w:val="both"/>
        <w:rPr>
          <w:rFonts w:ascii="Arial" w:hAnsi="Arial" w:cs="Arial"/>
        </w:rPr>
      </w:pPr>
      <w:r w:rsidRPr="008C441B">
        <w:rPr>
          <w:rFonts w:ascii="Arial" w:hAnsi="Arial" w:cs="Arial"/>
        </w:rPr>
        <w:t>W trakcie realizacji umowy Wykonawca może dokonać zmiany podwykonawcy, zrezygnować z podwykonawcy lub wprowadzić podwykonawcę w zakresie nieprzewidzianym w ofercie.</w:t>
      </w:r>
    </w:p>
    <w:p w:rsidR="00DC163A" w:rsidRDefault="00DC163A" w:rsidP="007C4663">
      <w:pPr>
        <w:pStyle w:val="Akapitzlist"/>
        <w:widowControl w:val="0"/>
        <w:numPr>
          <w:ilvl w:val="3"/>
          <w:numId w:val="29"/>
        </w:numPr>
        <w:suppressAutoHyphens w:val="0"/>
        <w:autoSpaceDE w:val="0"/>
        <w:autoSpaceDN w:val="0"/>
        <w:adjustRightInd w:val="0"/>
        <w:spacing w:line="360" w:lineRule="auto"/>
        <w:ind w:left="284" w:hanging="284"/>
        <w:jc w:val="both"/>
        <w:rPr>
          <w:rFonts w:ascii="Arial" w:hAnsi="Arial" w:cs="Arial"/>
        </w:rPr>
      </w:pPr>
      <w:r w:rsidRPr="008C441B">
        <w:rPr>
          <w:rFonts w:ascii="Arial" w:hAnsi="Arial" w:cs="Arial"/>
        </w:rPr>
        <w:t xml:space="preserve">Jeżeli zmiana albo rezygnacja z podwykonawcy dotyczy podmiotu, na którego zasoby Wykonawca powoływał się na zasadach określonych w art. 118 ust.1 </w:t>
      </w:r>
      <w:r>
        <w:rPr>
          <w:rFonts w:ascii="Arial" w:hAnsi="Arial" w:cs="Arial"/>
        </w:rPr>
        <w:t>U</w:t>
      </w:r>
      <w:r w:rsidRPr="008C441B">
        <w:rPr>
          <w:rFonts w:ascii="Arial" w:hAnsi="Arial" w:cs="Arial"/>
        </w:rPr>
        <w:t>stawy</w:t>
      </w:r>
      <w:r>
        <w:rPr>
          <w:rFonts w:ascii="Arial" w:hAnsi="Arial" w:cs="Arial"/>
        </w:rPr>
        <w:t xml:space="preserve"> </w:t>
      </w:r>
      <w:proofErr w:type="spellStart"/>
      <w:r>
        <w:rPr>
          <w:rFonts w:ascii="Arial" w:hAnsi="Arial" w:cs="Arial"/>
        </w:rPr>
        <w:t>Pzp</w:t>
      </w:r>
      <w:proofErr w:type="spellEnd"/>
      <w:r w:rsidRPr="008C441B">
        <w:rPr>
          <w:rFonts w:ascii="Arial" w:hAnsi="Arial" w:cs="Arial"/>
        </w:rPr>
        <w:t xml:space="preserve"> w celu wykazania spełniania warunków udziału w postępowaniu Wykonawca jest zobowiązany wykazać Zamawiającemu, że proponowany inny podwykonawca (lub Wykonawca samodzielnie) spełnia warunki udziału określone w postępowaniu w stopniu nie mniejszym niż wymagany w trakcie postępowania o udzielenie zamówienia, które swoimi zasobami potwierdził poprzedni podwykonawca. Ponadto podmiot ten (inny podwykonawca) nie może podlegać wykluczeniu z postępowania w oparciu o przesłanki zawarte w art. 108 ust. 1 oraz art. 109 ust. 1 </w:t>
      </w:r>
      <w:r w:rsidR="00A60F21">
        <w:rPr>
          <w:rFonts w:ascii="Arial" w:hAnsi="Arial" w:cs="Arial"/>
        </w:rPr>
        <w:t xml:space="preserve">ustawy </w:t>
      </w:r>
      <w:proofErr w:type="spellStart"/>
      <w:r w:rsidR="00A60F21">
        <w:rPr>
          <w:rFonts w:ascii="Arial" w:hAnsi="Arial" w:cs="Arial"/>
        </w:rPr>
        <w:t>Pzp</w:t>
      </w:r>
      <w:proofErr w:type="spellEnd"/>
      <w:r w:rsidR="00A60F21">
        <w:rPr>
          <w:rFonts w:ascii="Arial" w:hAnsi="Arial" w:cs="Arial"/>
        </w:rPr>
        <w:t xml:space="preserve"> </w:t>
      </w:r>
      <w:r w:rsidR="00A60F21">
        <w:rPr>
          <w:rFonts w:ascii="Arial" w:hAnsi="Arial" w:cs="Arial"/>
          <w:bCs/>
        </w:rPr>
        <w:t xml:space="preserve">oraz art. 7 ust. 1 pkt 1-3 ustawy z dnia 13 kwietnia 2022 r. o szczególnych rozwiązaniach w zakresie przeciwdziałania wspieraniu agresji na Ukrainę oraz służących ochronie bezpieczeństwa narodowego ustawy, </w:t>
      </w:r>
      <w:r w:rsidRPr="008C441B">
        <w:rPr>
          <w:rFonts w:ascii="Arial" w:hAnsi="Arial" w:cs="Arial"/>
        </w:rPr>
        <w:t>wskazane w SWZ. W tym celu zobowiązany jest przedłożyć stosowne oświadczenie o ile Zamawiający tego wymagał w SWZ.</w:t>
      </w:r>
    </w:p>
    <w:p w:rsidR="00DC163A" w:rsidRPr="008C441B" w:rsidRDefault="00DC163A" w:rsidP="007C4663">
      <w:pPr>
        <w:pStyle w:val="Akapitzlist"/>
        <w:widowControl w:val="0"/>
        <w:numPr>
          <w:ilvl w:val="3"/>
          <w:numId w:val="29"/>
        </w:numPr>
        <w:suppressAutoHyphens w:val="0"/>
        <w:autoSpaceDE w:val="0"/>
        <w:autoSpaceDN w:val="0"/>
        <w:adjustRightInd w:val="0"/>
        <w:spacing w:line="360" w:lineRule="auto"/>
        <w:ind w:left="284" w:hanging="284"/>
        <w:jc w:val="both"/>
        <w:rPr>
          <w:rFonts w:ascii="Arial" w:hAnsi="Arial" w:cs="Arial"/>
        </w:rPr>
      </w:pPr>
      <w:r w:rsidRPr="008C441B">
        <w:rPr>
          <w:rFonts w:ascii="Arial" w:hAnsi="Arial" w:cs="Arial"/>
        </w:rPr>
        <w:t>Wykonawca odpowiada wobec Zamawiającego za działania i zaniechania podwykonawcy, lub dalszego podwykonawcy z którego pomocą przedmiot umowy wykonuje, jak również podwykonawcy lub dalszego podwykonawcy, któremu wykonanie przedmiotu umowy powierza, jak za własne działanie lub zaniechanie.</w:t>
      </w:r>
    </w:p>
    <w:p w:rsidR="00043D71" w:rsidRDefault="00043D71">
      <w:pPr>
        <w:jc w:val="center"/>
        <w:rPr>
          <w:rFonts w:ascii="Arial" w:hAnsi="Arial" w:cs="Arial"/>
          <w:b/>
        </w:rPr>
      </w:pPr>
    </w:p>
    <w:p w:rsidR="00043D71" w:rsidRDefault="00C57E1C">
      <w:pPr>
        <w:jc w:val="center"/>
        <w:rPr>
          <w:rFonts w:ascii="Arial" w:hAnsi="Arial" w:cs="Arial"/>
          <w:b/>
        </w:rPr>
      </w:pPr>
      <w:r>
        <w:rPr>
          <w:rFonts w:ascii="Arial" w:hAnsi="Arial" w:cs="Arial"/>
          <w:b/>
        </w:rPr>
        <w:t xml:space="preserve">§ </w:t>
      </w:r>
      <w:r w:rsidR="00DF047D">
        <w:rPr>
          <w:rFonts w:ascii="Arial" w:hAnsi="Arial" w:cs="Arial"/>
          <w:b/>
        </w:rPr>
        <w:t>9</w:t>
      </w:r>
    </w:p>
    <w:p w:rsidR="00043D71" w:rsidRDefault="00043D71">
      <w:pPr>
        <w:jc w:val="center"/>
        <w:rPr>
          <w:rFonts w:ascii="Arial" w:hAnsi="Arial" w:cs="Arial"/>
          <w:b/>
        </w:rPr>
      </w:pPr>
    </w:p>
    <w:p w:rsidR="00043D71" w:rsidRDefault="00931D45" w:rsidP="00FC1C8D">
      <w:pPr>
        <w:spacing w:line="360" w:lineRule="auto"/>
        <w:ind w:left="284" w:hanging="284"/>
        <w:jc w:val="both"/>
        <w:rPr>
          <w:rFonts w:ascii="Arial" w:hAnsi="Arial" w:cs="Arial"/>
        </w:rPr>
      </w:pPr>
      <w:r>
        <w:rPr>
          <w:rFonts w:ascii="Arial" w:hAnsi="Arial" w:cs="Arial"/>
        </w:rPr>
        <w:t>1.</w:t>
      </w:r>
      <w:r w:rsidR="00F73141">
        <w:rPr>
          <w:rFonts w:ascii="Arial" w:hAnsi="Arial" w:cs="Arial"/>
        </w:rPr>
        <w:t xml:space="preserve"> </w:t>
      </w:r>
      <w:r>
        <w:rPr>
          <w:rFonts w:ascii="Arial" w:hAnsi="Arial" w:cs="Arial"/>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 W tym celu Zamawiający wraz z Wykonawcą winni ustal</w:t>
      </w:r>
      <w:r w:rsidR="00A066CA">
        <w:rPr>
          <w:rFonts w:ascii="Arial" w:hAnsi="Arial" w:cs="Arial"/>
        </w:rPr>
        <w:t>ić wartość faktycznie wykonanej</w:t>
      </w:r>
      <w:r>
        <w:rPr>
          <w:rFonts w:ascii="Arial" w:hAnsi="Arial" w:cs="Arial"/>
        </w:rPr>
        <w:t xml:space="preserve"> przez Wykonawcę części usługi, a Wykonawca zobowiązuje się współpracować z Zamawiającym w tym zakresie.</w:t>
      </w:r>
    </w:p>
    <w:p w:rsidR="00043D71" w:rsidRDefault="00931D45" w:rsidP="00FC1C8D">
      <w:pPr>
        <w:spacing w:line="360" w:lineRule="auto"/>
        <w:ind w:left="284" w:hanging="284"/>
        <w:jc w:val="both"/>
        <w:rPr>
          <w:rFonts w:ascii="Arial" w:hAnsi="Arial" w:cs="Arial"/>
        </w:rPr>
      </w:pPr>
      <w:r>
        <w:rPr>
          <w:rFonts w:ascii="Arial" w:hAnsi="Arial" w:cs="Arial"/>
        </w:rPr>
        <w:lastRenderedPageBreak/>
        <w:t>2.</w:t>
      </w:r>
      <w:r w:rsidR="00F73141">
        <w:rPr>
          <w:rFonts w:ascii="Arial" w:hAnsi="Arial" w:cs="Arial"/>
        </w:rPr>
        <w:t xml:space="preserve"> </w:t>
      </w:r>
      <w:r>
        <w:rPr>
          <w:rFonts w:ascii="Arial" w:hAnsi="Arial" w:cs="Arial"/>
        </w:rPr>
        <w:t>Zamawiającemu przysługuje prawo odstąpienia od umowy w przypadku nienależytego wykonywania przedmiotu umowy w szczególności w sposób niezgodny z umową, SWZ w terminie 14 dni o powzięcia wi</w:t>
      </w:r>
      <w:r w:rsidR="00A066CA">
        <w:rPr>
          <w:rFonts w:ascii="Arial" w:hAnsi="Arial" w:cs="Arial"/>
        </w:rPr>
        <w:t>a</w:t>
      </w:r>
      <w:r>
        <w:rPr>
          <w:rFonts w:ascii="Arial" w:hAnsi="Arial" w:cs="Arial"/>
        </w:rPr>
        <w:t>domości o okolicznościach uzasadniający</w:t>
      </w:r>
      <w:r w:rsidR="00A066CA">
        <w:rPr>
          <w:rFonts w:ascii="Arial" w:hAnsi="Arial" w:cs="Arial"/>
        </w:rPr>
        <w:t>ch</w:t>
      </w:r>
      <w:r>
        <w:rPr>
          <w:rFonts w:ascii="Arial" w:hAnsi="Arial" w:cs="Arial"/>
        </w:rPr>
        <w:t xml:space="preserve"> odstąpienie od umowy</w:t>
      </w:r>
      <w:r w:rsidR="00A066CA">
        <w:rPr>
          <w:rFonts w:ascii="Arial" w:hAnsi="Arial" w:cs="Arial"/>
        </w:rPr>
        <w:t>.</w:t>
      </w:r>
      <w:r>
        <w:rPr>
          <w:rFonts w:ascii="Arial" w:hAnsi="Arial" w:cs="Arial"/>
        </w:rPr>
        <w:t xml:space="preserve"> </w:t>
      </w:r>
    </w:p>
    <w:p w:rsidR="00043D71" w:rsidRDefault="00931D45">
      <w:pPr>
        <w:spacing w:line="360" w:lineRule="auto"/>
        <w:jc w:val="both"/>
        <w:rPr>
          <w:rFonts w:ascii="Arial" w:hAnsi="Arial" w:cs="Arial"/>
        </w:rPr>
      </w:pPr>
      <w:r>
        <w:rPr>
          <w:rFonts w:ascii="Arial" w:hAnsi="Arial" w:cs="Arial"/>
        </w:rPr>
        <w:t>3.</w:t>
      </w:r>
      <w:r w:rsidR="00F73141">
        <w:rPr>
          <w:rFonts w:ascii="Arial" w:hAnsi="Arial" w:cs="Arial"/>
        </w:rPr>
        <w:t xml:space="preserve"> </w:t>
      </w:r>
      <w:r>
        <w:rPr>
          <w:rFonts w:ascii="Arial" w:hAnsi="Arial" w:cs="Arial"/>
        </w:rPr>
        <w:t>Ponadto Zamawiający może odstąpić od umowy, jeżeli poweźmie wiadomość o tym, że:</w:t>
      </w:r>
    </w:p>
    <w:p w:rsidR="00043D71" w:rsidRDefault="00931D45" w:rsidP="00424600">
      <w:pPr>
        <w:numPr>
          <w:ilvl w:val="0"/>
          <w:numId w:val="6"/>
        </w:numPr>
        <w:tabs>
          <w:tab w:val="left" w:pos="0"/>
        </w:tabs>
        <w:spacing w:line="360" w:lineRule="auto"/>
        <w:ind w:left="1418" w:hanging="284"/>
        <w:jc w:val="both"/>
        <w:rPr>
          <w:rFonts w:ascii="Arial" w:hAnsi="Arial" w:cs="Arial"/>
        </w:rPr>
      </w:pPr>
      <w:r>
        <w:rPr>
          <w:rFonts w:ascii="Arial" w:hAnsi="Arial" w:cs="Arial"/>
        </w:rPr>
        <w:t>Wykonawca utracił uprawnienia do wykonywania przedmiotu umowy wynikające z przepisów szczególnych,</w:t>
      </w:r>
    </w:p>
    <w:p w:rsidR="00043D71" w:rsidRDefault="00931D45" w:rsidP="00424600">
      <w:pPr>
        <w:numPr>
          <w:ilvl w:val="0"/>
          <w:numId w:val="6"/>
        </w:numPr>
        <w:tabs>
          <w:tab w:val="left" w:pos="0"/>
        </w:tabs>
        <w:spacing w:line="360" w:lineRule="auto"/>
        <w:ind w:left="1418" w:hanging="284"/>
        <w:jc w:val="both"/>
        <w:rPr>
          <w:rFonts w:ascii="Arial" w:hAnsi="Arial" w:cs="Arial"/>
          <w:strike/>
        </w:rPr>
      </w:pPr>
      <w:r>
        <w:rPr>
          <w:rFonts w:ascii="Arial" w:hAnsi="Arial" w:cs="Arial"/>
        </w:rPr>
        <w:t xml:space="preserve">nie rozpoczął wykonywania usług objętych umową z dniem  </w:t>
      </w:r>
      <w:r w:rsidRPr="00CB0F7E">
        <w:rPr>
          <w:rFonts w:ascii="Arial" w:hAnsi="Arial" w:cs="Arial"/>
        </w:rPr>
        <w:t>wskazanym w § 2</w:t>
      </w:r>
      <w:r w:rsidR="006D67A3" w:rsidRPr="00CB0F7E">
        <w:rPr>
          <w:rFonts w:ascii="Arial" w:hAnsi="Arial" w:cs="Arial"/>
        </w:rPr>
        <w:t>,</w:t>
      </w:r>
      <w:r>
        <w:rPr>
          <w:rFonts w:ascii="Arial" w:hAnsi="Arial" w:cs="Arial"/>
        </w:rPr>
        <w:t xml:space="preserve"> </w:t>
      </w:r>
    </w:p>
    <w:p w:rsidR="00043D71" w:rsidRDefault="00931D45" w:rsidP="00424600">
      <w:pPr>
        <w:numPr>
          <w:ilvl w:val="0"/>
          <w:numId w:val="6"/>
        </w:numPr>
        <w:tabs>
          <w:tab w:val="left" w:pos="0"/>
        </w:tabs>
        <w:spacing w:line="360" w:lineRule="auto"/>
        <w:ind w:left="1418" w:hanging="284"/>
        <w:jc w:val="both"/>
        <w:rPr>
          <w:rFonts w:ascii="Arial" w:hAnsi="Arial" w:cs="Arial"/>
        </w:rPr>
      </w:pPr>
      <w:r>
        <w:rPr>
          <w:rFonts w:ascii="Arial" w:hAnsi="Arial" w:cs="Arial"/>
        </w:rPr>
        <w:t>zaniechał realizacji umowy i nie podejmuje czynności pomimo pisemnego wezwania,</w:t>
      </w:r>
    </w:p>
    <w:p w:rsidR="00043D71" w:rsidRDefault="00931D45" w:rsidP="00424600">
      <w:pPr>
        <w:numPr>
          <w:ilvl w:val="0"/>
          <w:numId w:val="6"/>
        </w:numPr>
        <w:tabs>
          <w:tab w:val="left" w:pos="0"/>
        </w:tabs>
        <w:spacing w:line="360" w:lineRule="auto"/>
        <w:ind w:left="1418" w:hanging="284"/>
        <w:jc w:val="both"/>
        <w:rPr>
          <w:rFonts w:ascii="Arial" w:hAnsi="Arial" w:cs="Arial"/>
        </w:rPr>
      </w:pPr>
      <w:r>
        <w:rPr>
          <w:rFonts w:ascii="Arial" w:hAnsi="Arial" w:cs="Arial"/>
        </w:rPr>
        <w:t>pomimo uprzednich, pisemnych, co najmniej dwukrotnych zastrzeżeń ze strony Zamawiającego nie wykonuje usługi zgodnie z postanowieniami umowy lub w istotny sposób narusza zobowiązania umowne,</w:t>
      </w:r>
    </w:p>
    <w:p w:rsidR="00043D71" w:rsidRDefault="00931D45">
      <w:pPr>
        <w:spacing w:line="360" w:lineRule="auto"/>
        <w:jc w:val="both"/>
        <w:rPr>
          <w:rFonts w:ascii="Arial" w:hAnsi="Arial" w:cs="Arial"/>
        </w:rPr>
      </w:pPr>
      <w:r>
        <w:rPr>
          <w:rFonts w:ascii="Arial" w:hAnsi="Arial" w:cs="Arial"/>
        </w:rPr>
        <w:t xml:space="preserve">w terminie 14 dni o powzięcia widomości o okolicznościach uzasadniający odstąpienie od umowy. </w:t>
      </w:r>
    </w:p>
    <w:p w:rsidR="00043D71" w:rsidRDefault="00931D45" w:rsidP="00FC1C8D">
      <w:pPr>
        <w:spacing w:line="360" w:lineRule="auto"/>
        <w:ind w:left="284" w:hanging="284"/>
        <w:jc w:val="both"/>
        <w:rPr>
          <w:rFonts w:ascii="Arial" w:hAnsi="Arial" w:cs="Arial"/>
        </w:rPr>
      </w:pPr>
      <w:r>
        <w:rPr>
          <w:rFonts w:ascii="Arial" w:hAnsi="Arial" w:cs="Arial"/>
        </w:rPr>
        <w:t>4.</w:t>
      </w:r>
      <w:r w:rsidR="00F73141">
        <w:rPr>
          <w:rFonts w:ascii="Arial" w:hAnsi="Arial" w:cs="Arial"/>
        </w:rPr>
        <w:t xml:space="preserve"> </w:t>
      </w:r>
      <w:r>
        <w:rPr>
          <w:rFonts w:ascii="Arial" w:hAnsi="Arial" w:cs="Arial"/>
        </w:rPr>
        <w:t>W przypadkach wymienionych w ust. 3 Zamawiający powierzy innemu podmiotowi prowadzenie usługi określonej niniejszą umową, a kosztami tej usługi obciąży Wykonawcę do wysokości odpowiadającej kwocie zabezpieczenia należytego wykonania umowy.</w:t>
      </w:r>
    </w:p>
    <w:p w:rsidR="00043D71" w:rsidRDefault="00931D45" w:rsidP="00FC1C8D">
      <w:pPr>
        <w:spacing w:line="360" w:lineRule="auto"/>
        <w:ind w:left="284" w:hanging="284"/>
        <w:jc w:val="both"/>
        <w:rPr>
          <w:rFonts w:ascii="Arial" w:hAnsi="Arial" w:cs="Arial"/>
        </w:rPr>
      </w:pPr>
      <w:r>
        <w:rPr>
          <w:rFonts w:ascii="Arial" w:hAnsi="Arial" w:cs="Arial"/>
        </w:rPr>
        <w:t>5.</w:t>
      </w:r>
      <w:r w:rsidR="00F73141">
        <w:rPr>
          <w:rFonts w:ascii="Arial" w:hAnsi="Arial" w:cs="Arial"/>
        </w:rPr>
        <w:t xml:space="preserve"> </w:t>
      </w:r>
      <w:r>
        <w:rPr>
          <w:rFonts w:ascii="Arial" w:hAnsi="Arial" w:cs="Arial"/>
        </w:rPr>
        <w:t>Wykonawca może odstąpić od umowy, jeżeli Zamawiający nie wypłaca Wykonawcy wynagrodzenia za wykonane usługi w ciągu 30 dni od terminu płatności ustalonego w umowie, po uprzednim skierowaniu pisemnego wezwania do zapłaty, wyznaczającego przynajmniej 30 – dniowy termin ostatecznego uregulowania zaległości.</w:t>
      </w:r>
    </w:p>
    <w:p w:rsidR="00043D71" w:rsidRDefault="00931D45">
      <w:pPr>
        <w:spacing w:line="360" w:lineRule="auto"/>
        <w:jc w:val="both"/>
        <w:rPr>
          <w:rFonts w:ascii="Arial" w:hAnsi="Arial" w:cs="Arial"/>
        </w:rPr>
      </w:pPr>
      <w:r>
        <w:rPr>
          <w:rFonts w:ascii="Arial" w:hAnsi="Arial" w:cs="Arial"/>
        </w:rPr>
        <w:t>6.</w:t>
      </w:r>
      <w:r w:rsidR="00F73141">
        <w:rPr>
          <w:rFonts w:ascii="Arial" w:hAnsi="Arial" w:cs="Arial"/>
        </w:rPr>
        <w:t xml:space="preserve"> </w:t>
      </w:r>
      <w:r>
        <w:rPr>
          <w:rFonts w:ascii="Arial" w:hAnsi="Arial" w:cs="Arial"/>
        </w:rPr>
        <w:t xml:space="preserve">Odstąpienie od umowy przez którąkolwiek ze stron wymaga formy pisemnej i uzasadnienia. </w:t>
      </w:r>
    </w:p>
    <w:p w:rsidR="00043D71" w:rsidRDefault="00043D71">
      <w:pPr>
        <w:rPr>
          <w:rFonts w:ascii="Arial" w:hAnsi="Arial" w:cs="Arial"/>
          <w:b/>
        </w:rPr>
      </w:pPr>
    </w:p>
    <w:p w:rsidR="00043D71" w:rsidRDefault="00C57E1C">
      <w:pPr>
        <w:jc w:val="center"/>
        <w:rPr>
          <w:rFonts w:ascii="Arial" w:hAnsi="Arial" w:cs="Arial"/>
          <w:b/>
        </w:rPr>
      </w:pPr>
      <w:r>
        <w:rPr>
          <w:rFonts w:ascii="Arial" w:hAnsi="Arial" w:cs="Arial"/>
          <w:b/>
        </w:rPr>
        <w:t xml:space="preserve">§ </w:t>
      </w:r>
      <w:r w:rsidR="00DF047D">
        <w:rPr>
          <w:rFonts w:ascii="Arial" w:hAnsi="Arial" w:cs="Arial"/>
          <w:b/>
        </w:rPr>
        <w:t>10</w:t>
      </w:r>
    </w:p>
    <w:p w:rsidR="00043D71" w:rsidRDefault="00043D71">
      <w:pPr>
        <w:rPr>
          <w:rFonts w:ascii="Arial" w:hAnsi="Arial" w:cs="Arial"/>
          <w:b/>
        </w:rPr>
      </w:pPr>
    </w:p>
    <w:p w:rsidR="00AF5C4C" w:rsidRDefault="00931D45" w:rsidP="00424600">
      <w:pPr>
        <w:numPr>
          <w:ilvl w:val="0"/>
          <w:numId w:val="5"/>
        </w:numPr>
        <w:tabs>
          <w:tab w:val="left" w:pos="0"/>
        </w:tabs>
        <w:spacing w:line="360" w:lineRule="auto"/>
        <w:ind w:left="284" w:hanging="284"/>
        <w:jc w:val="both"/>
        <w:rPr>
          <w:rFonts w:ascii="Arial" w:hAnsi="Arial" w:cs="Arial"/>
        </w:rPr>
      </w:pPr>
      <w:r>
        <w:rPr>
          <w:rFonts w:ascii="Arial" w:hAnsi="Arial" w:cs="Arial"/>
        </w:rPr>
        <w:t>Osobą upoważnioną z ramienia Zamawiającego do kontaktów z Wykonawcą</w:t>
      </w:r>
    </w:p>
    <w:p w:rsidR="00043D71" w:rsidRDefault="00931D45" w:rsidP="00AF5C4C">
      <w:pPr>
        <w:tabs>
          <w:tab w:val="left" w:pos="0"/>
        </w:tabs>
        <w:spacing w:line="360" w:lineRule="auto"/>
        <w:ind w:left="284"/>
        <w:jc w:val="both"/>
        <w:rPr>
          <w:rFonts w:ascii="Arial" w:hAnsi="Arial" w:cs="Arial"/>
        </w:rPr>
      </w:pPr>
      <w:r>
        <w:rPr>
          <w:rFonts w:ascii="Arial" w:hAnsi="Arial" w:cs="Arial"/>
        </w:rPr>
        <w:t>j</w:t>
      </w:r>
      <w:r w:rsidR="001631FA">
        <w:rPr>
          <w:rFonts w:ascii="Arial" w:hAnsi="Arial" w:cs="Arial"/>
        </w:rPr>
        <w:t xml:space="preserve">est …………………....., </w:t>
      </w:r>
      <w:r>
        <w:rPr>
          <w:rFonts w:ascii="Arial" w:hAnsi="Arial" w:cs="Arial"/>
        </w:rPr>
        <w:t xml:space="preserve"> tel. </w:t>
      </w:r>
      <w:r w:rsidR="001631FA">
        <w:rPr>
          <w:rFonts w:ascii="Arial" w:hAnsi="Arial" w:cs="Arial"/>
        </w:rPr>
        <w:t>……………….…………..,</w:t>
      </w:r>
      <w:r>
        <w:rPr>
          <w:rFonts w:ascii="Arial" w:hAnsi="Arial" w:cs="Arial"/>
        </w:rPr>
        <w:t xml:space="preserve"> mail: </w:t>
      </w:r>
      <w:r w:rsidR="001631FA">
        <w:rPr>
          <w:rFonts w:ascii="Arial" w:hAnsi="Arial" w:cs="Arial"/>
        </w:rPr>
        <w:t>……………………….</w:t>
      </w:r>
    </w:p>
    <w:p w:rsidR="00AF5C4C" w:rsidRDefault="00931D45" w:rsidP="00424600">
      <w:pPr>
        <w:numPr>
          <w:ilvl w:val="0"/>
          <w:numId w:val="5"/>
        </w:numPr>
        <w:tabs>
          <w:tab w:val="left" w:pos="0"/>
        </w:tabs>
        <w:spacing w:line="360" w:lineRule="auto"/>
        <w:ind w:left="284" w:hanging="284"/>
        <w:jc w:val="both"/>
        <w:rPr>
          <w:rFonts w:ascii="Arial" w:hAnsi="Arial" w:cs="Arial"/>
        </w:rPr>
      </w:pPr>
      <w:r>
        <w:rPr>
          <w:rFonts w:ascii="Arial" w:hAnsi="Arial" w:cs="Arial"/>
        </w:rPr>
        <w:t>Osoba upoważnioną z ramienia Wyk</w:t>
      </w:r>
      <w:r w:rsidR="006D67A3">
        <w:rPr>
          <w:rFonts w:ascii="Arial" w:hAnsi="Arial" w:cs="Arial"/>
        </w:rPr>
        <w:t>onawcy do kontaktów z Za</w:t>
      </w:r>
      <w:r w:rsidR="006D67A3" w:rsidRPr="00CB0F7E">
        <w:rPr>
          <w:rFonts w:ascii="Arial" w:hAnsi="Arial" w:cs="Arial"/>
        </w:rPr>
        <w:t>mawiającym</w:t>
      </w:r>
    </w:p>
    <w:p w:rsidR="00043D71" w:rsidRDefault="00931D45" w:rsidP="00AF5C4C">
      <w:pPr>
        <w:tabs>
          <w:tab w:val="left" w:pos="0"/>
        </w:tabs>
        <w:spacing w:line="360" w:lineRule="auto"/>
        <w:ind w:left="284"/>
        <w:jc w:val="both"/>
        <w:rPr>
          <w:rFonts w:ascii="Arial" w:hAnsi="Arial" w:cs="Arial"/>
        </w:rPr>
      </w:pPr>
      <w:r>
        <w:rPr>
          <w:rFonts w:ascii="Arial" w:hAnsi="Arial" w:cs="Arial"/>
        </w:rPr>
        <w:t xml:space="preserve"> jest</w:t>
      </w:r>
      <w:r w:rsidR="001631FA">
        <w:rPr>
          <w:rFonts w:ascii="Arial" w:hAnsi="Arial" w:cs="Arial"/>
        </w:rPr>
        <w:t xml:space="preserve"> ……………….…..</w:t>
      </w:r>
      <w:r>
        <w:rPr>
          <w:rFonts w:ascii="Arial" w:hAnsi="Arial" w:cs="Arial"/>
        </w:rPr>
        <w:t xml:space="preserve">, tel. </w:t>
      </w:r>
      <w:r w:rsidR="001631FA">
        <w:rPr>
          <w:rFonts w:ascii="Arial" w:hAnsi="Arial" w:cs="Arial"/>
        </w:rPr>
        <w:t>……………………..………..</w:t>
      </w:r>
      <w:r>
        <w:rPr>
          <w:rFonts w:ascii="Arial" w:hAnsi="Arial" w:cs="Arial"/>
        </w:rPr>
        <w:t xml:space="preserve">, mail: </w:t>
      </w:r>
      <w:r w:rsidR="001631FA">
        <w:rPr>
          <w:rFonts w:ascii="Arial" w:hAnsi="Arial" w:cs="Arial"/>
        </w:rPr>
        <w:t>…………………………..</w:t>
      </w:r>
    </w:p>
    <w:p w:rsidR="00043D71" w:rsidRDefault="00931D45" w:rsidP="00424600">
      <w:pPr>
        <w:numPr>
          <w:ilvl w:val="0"/>
          <w:numId w:val="5"/>
        </w:numPr>
        <w:tabs>
          <w:tab w:val="left" w:pos="0"/>
        </w:tabs>
        <w:spacing w:line="360" w:lineRule="auto"/>
        <w:ind w:left="284" w:hanging="284"/>
        <w:jc w:val="both"/>
        <w:rPr>
          <w:rFonts w:ascii="Arial" w:hAnsi="Arial" w:cs="Arial"/>
        </w:rPr>
      </w:pPr>
      <w:r>
        <w:rPr>
          <w:rFonts w:ascii="Arial" w:hAnsi="Arial" w:cs="Arial"/>
        </w:rPr>
        <w:t>W zakresie wzajemnego współdziałania przy realizacji przedmiotu umowy, strony zobowiązują się działać niezwłocznie, przestrzegając obowiązujących przepisów prawa i ustalonych zwyczajów z poszanowaniem praw drugiej strony umowy.</w:t>
      </w:r>
    </w:p>
    <w:p w:rsidR="00043D71" w:rsidRDefault="00931D45" w:rsidP="00424600">
      <w:pPr>
        <w:numPr>
          <w:ilvl w:val="0"/>
          <w:numId w:val="5"/>
        </w:numPr>
        <w:tabs>
          <w:tab w:val="left" w:pos="0"/>
        </w:tabs>
        <w:spacing w:line="360" w:lineRule="auto"/>
        <w:ind w:left="284" w:hanging="284"/>
        <w:jc w:val="both"/>
        <w:rPr>
          <w:rFonts w:ascii="Arial" w:hAnsi="Arial" w:cs="Arial"/>
        </w:rPr>
      </w:pPr>
      <w:r>
        <w:rPr>
          <w:rFonts w:ascii="Arial" w:hAnsi="Arial" w:cs="Arial"/>
        </w:rPr>
        <w:t>Strony dopuszczają możliwość zmiany osób wymienionych wyżej, o czym niezwłocznie powiadomią drugą stronę w formie pisemnej. Powiadomienie o zmianie osób wskazanych powyżej nie jest traktowane za zmianę umowy.</w:t>
      </w:r>
    </w:p>
    <w:p w:rsidR="00043D71" w:rsidRDefault="00931D45" w:rsidP="00424600">
      <w:pPr>
        <w:numPr>
          <w:ilvl w:val="0"/>
          <w:numId w:val="5"/>
        </w:numPr>
        <w:tabs>
          <w:tab w:val="left" w:pos="0"/>
        </w:tabs>
        <w:spacing w:line="360" w:lineRule="auto"/>
        <w:ind w:left="284" w:hanging="284"/>
        <w:jc w:val="both"/>
        <w:rPr>
          <w:rFonts w:ascii="Arial" w:hAnsi="Arial" w:cs="Arial"/>
        </w:rPr>
      </w:pPr>
      <w:r>
        <w:rPr>
          <w:rFonts w:ascii="Arial" w:hAnsi="Arial" w:cs="Arial"/>
        </w:rPr>
        <w:t>Osoba wymieniona w ust. 1 posiada kompetencję do wydawania poleceń, instrukcji oraz przeprowadzenia − bez powiadomienia Wykonawcy − wyrywkowej kontroli wykonywania niniejszej umowy.</w:t>
      </w:r>
    </w:p>
    <w:p w:rsidR="00E45B7A" w:rsidRDefault="00931D45" w:rsidP="00E45B7A">
      <w:pPr>
        <w:spacing w:line="360" w:lineRule="auto"/>
        <w:ind w:left="284" w:hanging="284"/>
        <w:rPr>
          <w:rFonts w:ascii="Arial" w:hAnsi="Arial" w:cs="Arial"/>
          <w:b/>
        </w:rPr>
      </w:pPr>
      <w:r>
        <w:rPr>
          <w:rFonts w:ascii="Arial" w:hAnsi="Arial" w:cs="Arial"/>
        </w:rPr>
        <w:t>6.</w:t>
      </w:r>
      <w:r w:rsidR="00F73141">
        <w:rPr>
          <w:rFonts w:ascii="Arial" w:hAnsi="Arial" w:cs="Arial"/>
        </w:rPr>
        <w:t xml:space="preserve">  </w:t>
      </w:r>
      <w:r>
        <w:rPr>
          <w:rFonts w:ascii="Arial" w:hAnsi="Arial" w:cs="Arial"/>
        </w:rPr>
        <w:t xml:space="preserve">Wszelkie pisma przewidziane umową uważa się za skutecznie doręczone (z zastrzeżeniami w niej zawartymi), jeżeli zostały przesłane za zwrotnym potwierdzeniem odbioru, listem poleconym za potwierdzeniem odbioru lub innego potwierdzonego doręczenia pod następujący adres: Zamawiający: </w:t>
      </w:r>
      <w:r w:rsidR="00E45B7A" w:rsidRPr="00360DDA">
        <w:rPr>
          <w:rFonts w:ascii="Arial" w:hAnsi="Arial" w:cs="Arial"/>
          <w:b/>
        </w:rPr>
        <w:t>Gmina Ciasna, ul. Nowa 1A, 42-793 Ciasna</w:t>
      </w:r>
    </w:p>
    <w:p w:rsidR="00043D71" w:rsidRDefault="00E45B7A" w:rsidP="00E45B7A">
      <w:pPr>
        <w:spacing w:line="360" w:lineRule="auto"/>
        <w:ind w:left="284"/>
        <w:rPr>
          <w:rFonts w:ascii="Arial" w:hAnsi="Arial" w:cs="Arial"/>
        </w:rPr>
      </w:pPr>
      <w:r>
        <w:rPr>
          <w:rFonts w:ascii="Arial" w:hAnsi="Arial" w:cs="Arial"/>
          <w:b/>
          <w:sz w:val="24"/>
          <w:szCs w:val="24"/>
        </w:rPr>
        <w:t xml:space="preserve"> </w:t>
      </w:r>
      <w:r>
        <w:rPr>
          <w:rFonts w:ascii="Arial" w:hAnsi="Arial" w:cs="Arial"/>
        </w:rPr>
        <w:t>Wykonawca:……………… Ulica……</w:t>
      </w:r>
      <w:r w:rsidR="00FC1C8D">
        <w:rPr>
          <w:rFonts w:ascii="Arial" w:hAnsi="Arial" w:cs="Arial"/>
        </w:rPr>
        <w:t xml:space="preserve">…………   </w:t>
      </w:r>
      <w:r w:rsidR="00931D45">
        <w:rPr>
          <w:rFonts w:ascii="Arial" w:hAnsi="Arial" w:cs="Arial"/>
        </w:rPr>
        <w:t>kod</w:t>
      </w:r>
      <w:r w:rsidR="00FC1C8D">
        <w:rPr>
          <w:rFonts w:ascii="Arial" w:hAnsi="Arial" w:cs="Arial"/>
        </w:rPr>
        <w:t xml:space="preserve"> …………………</w:t>
      </w:r>
      <w:r w:rsidR="00931D45">
        <w:rPr>
          <w:rFonts w:ascii="Arial" w:hAnsi="Arial" w:cs="Arial"/>
        </w:rPr>
        <w:t>.</w:t>
      </w:r>
      <w:r w:rsidR="00FC1C8D">
        <w:rPr>
          <w:rFonts w:ascii="Arial" w:hAnsi="Arial" w:cs="Arial"/>
        </w:rPr>
        <w:t xml:space="preserve">  </w:t>
      </w:r>
      <w:r w:rsidR="00931D45">
        <w:rPr>
          <w:rFonts w:ascii="Arial" w:hAnsi="Arial" w:cs="Arial"/>
        </w:rPr>
        <w:t>Miejscowość</w:t>
      </w:r>
      <w:r w:rsidR="00FC1C8D">
        <w:rPr>
          <w:rFonts w:ascii="Arial" w:hAnsi="Arial" w:cs="Arial"/>
        </w:rPr>
        <w:t xml:space="preserve"> </w:t>
      </w:r>
      <w:r>
        <w:rPr>
          <w:rFonts w:ascii="Arial" w:hAnsi="Arial" w:cs="Arial"/>
        </w:rPr>
        <w:t>…………</w:t>
      </w:r>
      <w:r w:rsidR="00931D45">
        <w:rPr>
          <w:rFonts w:ascii="Arial" w:hAnsi="Arial" w:cs="Arial"/>
        </w:rPr>
        <w:t>…</w:t>
      </w:r>
    </w:p>
    <w:p w:rsidR="00043D71" w:rsidRDefault="00931D45" w:rsidP="00FC1C8D">
      <w:pPr>
        <w:spacing w:line="360" w:lineRule="auto"/>
        <w:ind w:left="284" w:hanging="284"/>
        <w:jc w:val="both"/>
        <w:rPr>
          <w:rFonts w:ascii="Arial" w:hAnsi="Arial" w:cs="Arial"/>
        </w:rPr>
      </w:pPr>
      <w:r>
        <w:rPr>
          <w:rFonts w:ascii="Arial" w:hAnsi="Arial" w:cs="Arial"/>
        </w:rPr>
        <w:lastRenderedPageBreak/>
        <w:t>7.</w:t>
      </w:r>
      <w:r w:rsidR="00F73141">
        <w:rPr>
          <w:rFonts w:ascii="Arial" w:hAnsi="Arial" w:cs="Arial"/>
        </w:rPr>
        <w:t xml:space="preserve"> </w:t>
      </w:r>
      <w:r>
        <w:rPr>
          <w:rFonts w:ascii="Arial" w:hAnsi="Arial" w:cs="Arial"/>
        </w:rPr>
        <w:t xml:space="preserve">Każda ze Stron zobowiązuje się do powiadomienia drugiej Strony o każdorazowej zmianie swojego adresu. W przypadku braku powiadomienia o zmianie adresu, doręczenie dokonane na ostatnio wskazany adres będzie uważane za skuteczne. </w:t>
      </w:r>
    </w:p>
    <w:p w:rsidR="00043D71" w:rsidRDefault="00043D71">
      <w:pPr>
        <w:ind w:left="720"/>
        <w:jc w:val="both"/>
        <w:rPr>
          <w:rFonts w:ascii="Arial" w:hAnsi="Arial" w:cs="Arial"/>
        </w:rPr>
      </w:pPr>
    </w:p>
    <w:p w:rsidR="00043D71" w:rsidRDefault="00C57E1C" w:rsidP="00B11C2B">
      <w:pPr>
        <w:jc w:val="center"/>
        <w:rPr>
          <w:rFonts w:ascii="Arial" w:hAnsi="Arial" w:cs="Arial"/>
          <w:b/>
        </w:rPr>
      </w:pPr>
      <w:r>
        <w:rPr>
          <w:rFonts w:ascii="Arial" w:hAnsi="Arial" w:cs="Arial"/>
          <w:b/>
        </w:rPr>
        <w:t>§ 1</w:t>
      </w:r>
      <w:r w:rsidR="00DF047D">
        <w:rPr>
          <w:rFonts w:ascii="Arial" w:hAnsi="Arial" w:cs="Arial"/>
          <w:b/>
        </w:rPr>
        <w:t>1</w:t>
      </w:r>
    </w:p>
    <w:p w:rsidR="00043D71" w:rsidRDefault="00043D71">
      <w:pPr>
        <w:ind w:left="4248"/>
        <w:jc w:val="both"/>
        <w:rPr>
          <w:rFonts w:ascii="Arial" w:hAnsi="Arial" w:cs="Arial"/>
          <w:b/>
        </w:rPr>
      </w:pPr>
    </w:p>
    <w:p w:rsidR="00043D71" w:rsidRDefault="00931D45">
      <w:pPr>
        <w:spacing w:line="360" w:lineRule="auto"/>
        <w:jc w:val="both"/>
        <w:rPr>
          <w:rFonts w:ascii="Arial" w:hAnsi="Arial" w:cs="Arial"/>
        </w:rPr>
      </w:pPr>
      <w:r>
        <w:rPr>
          <w:rFonts w:ascii="Arial" w:hAnsi="Arial" w:cs="Arial"/>
        </w:rPr>
        <w:t xml:space="preserve">Wykonawca ponosi odpowiedzialność za wszelkie szkody i straty spowodowane przez niego przy wypełnianiu swoich zobowiązań umownych oraz za szkody osobowe i majątkowe powstałe w trakcie realizowanej przez niego usługi objętej umową. Na ww. okoliczności winien legitymować się stosownym ubezpieczeniem i przekazać zamawiającemu kopie polisy </w:t>
      </w:r>
      <w:r w:rsidR="00B953EB">
        <w:rPr>
          <w:rFonts w:ascii="Arial" w:hAnsi="Arial" w:cs="Arial"/>
        </w:rPr>
        <w:t>do pięciu (5)</w:t>
      </w:r>
      <w:r w:rsidR="00F73141">
        <w:rPr>
          <w:rFonts w:ascii="Arial" w:hAnsi="Arial" w:cs="Arial"/>
        </w:rPr>
        <w:t xml:space="preserve"> dni od</w:t>
      </w:r>
      <w:r>
        <w:rPr>
          <w:rFonts w:ascii="Arial" w:hAnsi="Arial" w:cs="Arial"/>
        </w:rPr>
        <w:t xml:space="preserve"> </w:t>
      </w:r>
      <w:r w:rsidR="00B953EB">
        <w:rPr>
          <w:rFonts w:ascii="Arial" w:hAnsi="Arial" w:cs="Arial"/>
        </w:rPr>
        <w:t xml:space="preserve">dnia </w:t>
      </w:r>
      <w:r>
        <w:rPr>
          <w:rFonts w:ascii="Arial" w:hAnsi="Arial" w:cs="Arial"/>
        </w:rPr>
        <w:t xml:space="preserve">zawarcia umowy.  </w:t>
      </w:r>
    </w:p>
    <w:p w:rsidR="00043D71" w:rsidRDefault="00043D71">
      <w:pPr>
        <w:rPr>
          <w:rFonts w:ascii="Arial" w:hAnsi="Arial" w:cs="Arial"/>
          <w:b/>
        </w:rPr>
      </w:pPr>
    </w:p>
    <w:p w:rsidR="003042AA" w:rsidRDefault="003042AA">
      <w:pPr>
        <w:jc w:val="center"/>
        <w:rPr>
          <w:rFonts w:ascii="Arial" w:hAnsi="Arial" w:cs="Arial"/>
          <w:b/>
        </w:rPr>
      </w:pPr>
    </w:p>
    <w:p w:rsidR="00043D71" w:rsidRDefault="00C57E1C" w:rsidP="00B11C2B">
      <w:pPr>
        <w:jc w:val="center"/>
        <w:rPr>
          <w:rFonts w:ascii="Arial" w:hAnsi="Arial" w:cs="Arial"/>
          <w:b/>
        </w:rPr>
      </w:pPr>
      <w:r>
        <w:rPr>
          <w:rFonts w:ascii="Arial" w:hAnsi="Arial" w:cs="Arial"/>
          <w:b/>
        </w:rPr>
        <w:t>§ 1</w:t>
      </w:r>
      <w:r w:rsidR="00DF047D">
        <w:rPr>
          <w:rFonts w:ascii="Arial" w:hAnsi="Arial" w:cs="Arial"/>
          <w:b/>
        </w:rPr>
        <w:t>2</w:t>
      </w:r>
    </w:p>
    <w:p w:rsidR="00043D71" w:rsidRDefault="00043D71">
      <w:pPr>
        <w:ind w:left="4248"/>
        <w:jc w:val="both"/>
        <w:rPr>
          <w:rFonts w:ascii="Arial" w:hAnsi="Arial" w:cs="Arial"/>
          <w:b/>
        </w:rPr>
      </w:pPr>
    </w:p>
    <w:p w:rsidR="00043D71" w:rsidRDefault="00234A1A" w:rsidP="00FC1C8D">
      <w:pPr>
        <w:spacing w:line="360" w:lineRule="auto"/>
        <w:ind w:left="284" w:hanging="284"/>
        <w:jc w:val="both"/>
        <w:rPr>
          <w:rFonts w:ascii="Arial" w:hAnsi="Arial" w:cs="Arial"/>
        </w:rPr>
      </w:pPr>
      <w:r>
        <w:rPr>
          <w:rFonts w:ascii="Arial" w:hAnsi="Arial" w:cs="Arial"/>
        </w:rPr>
        <w:t>N</w:t>
      </w:r>
      <w:r w:rsidR="00B11C2B">
        <w:rPr>
          <w:rFonts w:ascii="Arial" w:hAnsi="Arial" w:cs="Arial"/>
        </w:rPr>
        <w:t xml:space="preserve">ie </w:t>
      </w:r>
      <w:r>
        <w:rPr>
          <w:rFonts w:ascii="Arial" w:hAnsi="Arial" w:cs="Arial"/>
        </w:rPr>
        <w:t>dotyczy</w:t>
      </w:r>
    </w:p>
    <w:p w:rsidR="00043D71" w:rsidRDefault="00043D71">
      <w:pPr>
        <w:ind w:left="4248"/>
        <w:jc w:val="both"/>
        <w:rPr>
          <w:rFonts w:ascii="Arial" w:hAnsi="Arial" w:cs="Arial"/>
          <w:b/>
        </w:rPr>
      </w:pPr>
    </w:p>
    <w:p w:rsidR="00C32904" w:rsidRDefault="00C32904">
      <w:pPr>
        <w:ind w:left="4248"/>
        <w:rPr>
          <w:rFonts w:ascii="Arial" w:hAnsi="Arial" w:cs="Arial"/>
          <w:b/>
        </w:rPr>
      </w:pPr>
    </w:p>
    <w:p w:rsidR="00043D71" w:rsidRDefault="00C57E1C" w:rsidP="00B11C2B">
      <w:pPr>
        <w:jc w:val="center"/>
        <w:rPr>
          <w:rFonts w:ascii="Arial" w:hAnsi="Arial" w:cs="Arial"/>
          <w:b/>
        </w:rPr>
      </w:pPr>
      <w:r>
        <w:rPr>
          <w:rFonts w:ascii="Arial" w:hAnsi="Arial" w:cs="Arial"/>
          <w:b/>
        </w:rPr>
        <w:t>§ 1</w:t>
      </w:r>
      <w:r w:rsidR="00DF047D">
        <w:rPr>
          <w:rFonts w:ascii="Arial" w:hAnsi="Arial" w:cs="Arial"/>
          <w:b/>
        </w:rPr>
        <w:t>3</w:t>
      </w:r>
    </w:p>
    <w:p w:rsidR="00043D71" w:rsidRPr="00CB0F7E" w:rsidRDefault="00043D71">
      <w:pPr>
        <w:ind w:left="4248"/>
        <w:rPr>
          <w:rFonts w:ascii="Arial" w:hAnsi="Arial" w:cs="Arial"/>
          <w:b/>
        </w:rPr>
      </w:pPr>
    </w:p>
    <w:p w:rsidR="00043D71" w:rsidRDefault="00931D45" w:rsidP="00FC1C8D">
      <w:pPr>
        <w:numPr>
          <w:ilvl w:val="0"/>
          <w:numId w:val="3"/>
        </w:numPr>
        <w:spacing w:line="360" w:lineRule="auto"/>
        <w:ind w:left="284" w:hanging="284"/>
        <w:jc w:val="both"/>
        <w:rPr>
          <w:rFonts w:ascii="Arial" w:hAnsi="Arial" w:cs="Arial"/>
        </w:rPr>
      </w:pPr>
      <w:r w:rsidRPr="00CB0F7E">
        <w:rPr>
          <w:rFonts w:ascii="Arial" w:hAnsi="Arial" w:cs="Arial"/>
        </w:rPr>
        <w:t xml:space="preserve">Strony ustalają </w:t>
      </w:r>
      <w:r w:rsidR="006D67A3" w:rsidRPr="00CB0F7E">
        <w:rPr>
          <w:rFonts w:ascii="Arial" w:hAnsi="Arial" w:cs="Arial"/>
        </w:rPr>
        <w:t>następujące zasady naliczania</w:t>
      </w:r>
      <w:r w:rsidRPr="00CB0F7E">
        <w:rPr>
          <w:rFonts w:ascii="Arial" w:hAnsi="Arial" w:cs="Arial"/>
        </w:rPr>
        <w:t xml:space="preserve"> kar umownych</w:t>
      </w:r>
      <w:r>
        <w:rPr>
          <w:rFonts w:ascii="Arial" w:hAnsi="Arial" w:cs="Arial"/>
        </w:rPr>
        <w:t xml:space="preserve"> w wypadku niewykonania lub nienależytego wykonania umowy.</w:t>
      </w:r>
    </w:p>
    <w:p w:rsidR="00043D71" w:rsidRDefault="00931D45" w:rsidP="00FC1C8D">
      <w:pPr>
        <w:numPr>
          <w:ilvl w:val="0"/>
          <w:numId w:val="3"/>
        </w:numPr>
        <w:spacing w:line="360" w:lineRule="auto"/>
        <w:ind w:left="284" w:hanging="284"/>
        <w:jc w:val="both"/>
        <w:rPr>
          <w:rFonts w:ascii="Arial" w:hAnsi="Arial" w:cs="Arial"/>
        </w:rPr>
      </w:pPr>
      <w:r>
        <w:rPr>
          <w:rFonts w:ascii="Arial" w:hAnsi="Arial" w:cs="Arial"/>
        </w:rPr>
        <w:t xml:space="preserve">Zamawiającemu przysługują od Wykonawcy kary </w:t>
      </w:r>
      <w:r w:rsidR="00C4388F">
        <w:rPr>
          <w:rFonts w:ascii="Arial" w:hAnsi="Arial" w:cs="Arial"/>
        </w:rPr>
        <w:t>umowne w poniższych przypadkach</w:t>
      </w:r>
      <w:r w:rsidR="00C4388F">
        <w:rPr>
          <w:rFonts w:ascii="Arial" w:hAnsi="Arial" w:cs="Arial"/>
        </w:rPr>
        <w:br/>
      </w:r>
      <w:r>
        <w:rPr>
          <w:rFonts w:ascii="Arial" w:hAnsi="Arial" w:cs="Arial"/>
        </w:rPr>
        <w:t xml:space="preserve"> i wysokościach:</w:t>
      </w:r>
    </w:p>
    <w:p w:rsidR="00043D71" w:rsidRDefault="00C4388F" w:rsidP="00C4388F">
      <w:pPr>
        <w:tabs>
          <w:tab w:val="left" w:pos="0"/>
        </w:tabs>
        <w:spacing w:line="360" w:lineRule="auto"/>
        <w:jc w:val="both"/>
        <w:rPr>
          <w:rFonts w:ascii="Arial" w:hAnsi="Arial" w:cs="Arial"/>
        </w:rPr>
      </w:pPr>
      <w:r>
        <w:rPr>
          <w:rFonts w:ascii="Arial" w:hAnsi="Arial" w:cs="Arial"/>
        </w:rPr>
        <w:t xml:space="preserve">     </w:t>
      </w:r>
      <w:r w:rsidR="00D94B2C">
        <w:rPr>
          <w:rFonts w:ascii="Arial" w:hAnsi="Arial" w:cs="Arial"/>
        </w:rPr>
        <w:t xml:space="preserve">   </w:t>
      </w:r>
      <w:r w:rsidR="00B70B0D">
        <w:rPr>
          <w:rFonts w:ascii="Arial" w:hAnsi="Arial" w:cs="Arial"/>
        </w:rPr>
        <w:t>a.</w:t>
      </w:r>
      <w:r w:rsidR="00931D45">
        <w:rPr>
          <w:rFonts w:ascii="Arial" w:hAnsi="Arial" w:cs="Arial"/>
        </w:rPr>
        <w:t xml:space="preserve"> </w:t>
      </w:r>
      <w:r w:rsidR="00A43B7F">
        <w:rPr>
          <w:rFonts w:ascii="Arial" w:hAnsi="Arial" w:cs="Arial"/>
        </w:rPr>
        <w:t>8</w:t>
      </w:r>
      <w:r>
        <w:rPr>
          <w:rFonts w:ascii="Arial" w:hAnsi="Arial" w:cs="Arial"/>
        </w:rPr>
        <w:t xml:space="preserve">0,00 złotych za każdy dzień </w:t>
      </w:r>
      <w:r w:rsidR="00DC163A">
        <w:rPr>
          <w:rFonts w:ascii="Arial" w:hAnsi="Arial" w:cs="Arial"/>
        </w:rPr>
        <w:t>zwłoki</w:t>
      </w:r>
      <w:r>
        <w:rPr>
          <w:rFonts w:ascii="Arial" w:hAnsi="Arial" w:cs="Arial"/>
        </w:rPr>
        <w:t xml:space="preserve"> w terminowym odebraniu odpadów oddzielnie </w:t>
      </w:r>
      <w:r>
        <w:rPr>
          <w:rFonts w:ascii="Arial" w:hAnsi="Arial" w:cs="Arial"/>
        </w:rPr>
        <w:br/>
        <w:t xml:space="preserve">               dla każdej nieruchomości zamieszkałej. </w:t>
      </w:r>
      <w:r w:rsidR="00B70B0D">
        <w:rPr>
          <w:rFonts w:ascii="Arial" w:hAnsi="Arial" w:cs="Arial"/>
        </w:rPr>
        <w:t xml:space="preserve"> </w:t>
      </w:r>
      <w:r w:rsidR="00B70B0D" w:rsidRPr="0001358B">
        <w:rPr>
          <w:rFonts w:ascii="Arial" w:hAnsi="Arial" w:cs="Arial"/>
        </w:rPr>
        <w:t xml:space="preserve">Wyjątek stanowią sytuacje, w których Wykonawca </w:t>
      </w:r>
      <w:r>
        <w:rPr>
          <w:rFonts w:ascii="Arial" w:hAnsi="Arial" w:cs="Arial"/>
        </w:rPr>
        <w:br/>
        <w:t xml:space="preserve">               </w:t>
      </w:r>
      <w:r w:rsidR="00B70B0D" w:rsidRPr="0001358B">
        <w:rPr>
          <w:rFonts w:ascii="Arial" w:hAnsi="Arial" w:cs="Arial"/>
        </w:rPr>
        <w:t>poinfo</w:t>
      </w:r>
      <w:r>
        <w:rPr>
          <w:rFonts w:ascii="Arial" w:hAnsi="Arial" w:cs="Arial"/>
        </w:rPr>
        <w:t xml:space="preserve">rmował uprzednio </w:t>
      </w:r>
      <w:r w:rsidR="00D94B2C">
        <w:rPr>
          <w:rFonts w:ascii="Arial" w:hAnsi="Arial" w:cs="Arial"/>
        </w:rPr>
        <w:t xml:space="preserve">Zamawiającego </w:t>
      </w:r>
      <w:r w:rsidR="00B70B0D" w:rsidRPr="0001358B">
        <w:rPr>
          <w:rFonts w:ascii="Arial" w:hAnsi="Arial" w:cs="Arial"/>
        </w:rPr>
        <w:t xml:space="preserve">o możliwości wystąpienia opóźnienia w odbiorze </w:t>
      </w:r>
      <w:r>
        <w:rPr>
          <w:rFonts w:ascii="Arial" w:hAnsi="Arial" w:cs="Arial"/>
        </w:rPr>
        <w:br/>
        <w:t xml:space="preserve">               </w:t>
      </w:r>
      <w:r w:rsidR="00B70B0D" w:rsidRPr="0001358B">
        <w:rPr>
          <w:rFonts w:ascii="Arial" w:hAnsi="Arial" w:cs="Arial"/>
        </w:rPr>
        <w:t>odpadów</w:t>
      </w:r>
      <w:r w:rsidR="00FA1597">
        <w:rPr>
          <w:rFonts w:ascii="Arial" w:hAnsi="Arial" w:cs="Arial"/>
        </w:rPr>
        <w:t xml:space="preserve"> z tytułu wystąpienia ważnych okoliczności</w:t>
      </w:r>
      <w:r w:rsidR="00B70B0D" w:rsidRPr="0001358B">
        <w:rPr>
          <w:rFonts w:ascii="Arial" w:hAnsi="Arial" w:cs="Arial"/>
        </w:rPr>
        <w:t>,</w:t>
      </w:r>
    </w:p>
    <w:p w:rsidR="00043D71" w:rsidRDefault="00B70B0D" w:rsidP="00B70B0D">
      <w:pPr>
        <w:tabs>
          <w:tab w:val="left" w:pos="0"/>
        </w:tabs>
        <w:spacing w:line="360" w:lineRule="auto"/>
        <w:jc w:val="both"/>
        <w:rPr>
          <w:rFonts w:ascii="Arial" w:hAnsi="Arial" w:cs="Arial"/>
        </w:rPr>
      </w:pPr>
      <w:r>
        <w:rPr>
          <w:rFonts w:ascii="Arial" w:hAnsi="Arial" w:cs="Arial"/>
        </w:rPr>
        <w:t xml:space="preserve">          b. </w:t>
      </w:r>
      <w:r w:rsidR="00931D45">
        <w:rPr>
          <w:rFonts w:ascii="Arial" w:hAnsi="Arial" w:cs="Arial"/>
        </w:rPr>
        <w:t xml:space="preserve">za każdy dzień </w:t>
      </w:r>
      <w:r w:rsidR="00DC163A">
        <w:rPr>
          <w:rFonts w:ascii="Arial" w:hAnsi="Arial" w:cs="Arial"/>
        </w:rPr>
        <w:t>zwłoki</w:t>
      </w:r>
      <w:r w:rsidR="00931D45">
        <w:rPr>
          <w:rFonts w:ascii="Arial" w:hAnsi="Arial" w:cs="Arial"/>
        </w:rPr>
        <w:t xml:space="preserve"> w przekazywaniu kompletnego raportu miesięcznego, w </w:t>
      </w:r>
      <w:r>
        <w:rPr>
          <w:rFonts w:ascii="Arial" w:hAnsi="Arial" w:cs="Arial"/>
        </w:rPr>
        <w:br/>
        <w:t xml:space="preserve">                </w:t>
      </w:r>
      <w:r w:rsidR="00931D45">
        <w:rPr>
          <w:rFonts w:ascii="Arial" w:hAnsi="Arial" w:cs="Arial"/>
        </w:rPr>
        <w:t xml:space="preserve">wysokości 200 zł. </w:t>
      </w:r>
    </w:p>
    <w:p w:rsidR="00043D71" w:rsidRDefault="00B70B0D" w:rsidP="00B70B0D">
      <w:pPr>
        <w:tabs>
          <w:tab w:val="left" w:pos="0"/>
        </w:tabs>
        <w:spacing w:line="360" w:lineRule="auto"/>
        <w:ind w:left="360"/>
        <w:jc w:val="both"/>
        <w:rPr>
          <w:rFonts w:ascii="Arial" w:hAnsi="Arial" w:cs="Arial"/>
        </w:rPr>
      </w:pPr>
      <w:r>
        <w:rPr>
          <w:rFonts w:ascii="Arial" w:hAnsi="Arial" w:cs="Arial"/>
        </w:rPr>
        <w:t xml:space="preserve">  c. </w:t>
      </w:r>
      <w:r w:rsidR="00931D45">
        <w:rPr>
          <w:rFonts w:ascii="Arial" w:hAnsi="Arial" w:cs="Arial"/>
        </w:rPr>
        <w:t xml:space="preserve">za  odstąpienie od umowy przez Wykonawcę w kwocie </w:t>
      </w:r>
      <w:r w:rsidR="00A43B7F">
        <w:rPr>
          <w:rFonts w:ascii="Arial" w:hAnsi="Arial" w:cs="Arial"/>
        </w:rPr>
        <w:t>2</w:t>
      </w:r>
      <w:r w:rsidR="00931D45">
        <w:rPr>
          <w:rFonts w:ascii="Arial" w:hAnsi="Arial" w:cs="Arial"/>
        </w:rPr>
        <w:t xml:space="preserve">00.000,00 złotych z przyczyn  </w:t>
      </w:r>
      <w:r>
        <w:rPr>
          <w:rFonts w:ascii="Arial" w:hAnsi="Arial" w:cs="Arial"/>
        </w:rPr>
        <w:t xml:space="preserve"> </w:t>
      </w:r>
      <w:r>
        <w:rPr>
          <w:rFonts w:ascii="Arial" w:hAnsi="Arial" w:cs="Arial"/>
        </w:rPr>
        <w:br/>
        <w:t xml:space="preserve">       </w:t>
      </w:r>
      <w:r w:rsidR="00931D45">
        <w:rPr>
          <w:rFonts w:ascii="Arial" w:hAnsi="Arial" w:cs="Arial"/>
        </w:rPr>
        <w:t>zależnych od Wykonawcy,</w:t>
      </w:r>
    </w:p>
    <w:p w:rsidR="00043D71" w:rsidRDefault="00B70B0D" w:rsidP="00B70B0D">
      <w:pPr>
        <w:tabs>
          <w:tab w:val="left" w:pos="0"/>
        </w:tabs>
        <w:spacing w:line="360" w:lineRule="auto"/>
        <w:jc w:val="both"/>
        <w:rPr>
          <w:rFonts w:ascii="Arial" w:hAnsi="Arial" w:cs="Arial"/>
        </w:rPr>
      </w:pPr>
      <w:r>
        <w:rPr>
          <w:rFonts w:ascii="Arial" w:hAnsi="Arial" w:cs="Arial"/>
        </w:rPr>
        <w:t xml:space="preserve">         d. </w:t>
      </w:r>
      <w:r w:rsidR="00931D45">
        <w:rPr>
          <w:rFonts w:ascii="Arial" w:hAnsi="Arial" w:cs="Arial"/>
        </w:rPr>
        <w:t xml:space="preserve">za odstąpienie od umowy przez Zamawiającego z przyczyn zależnych od Wykonawcy  w </w:t>
      </w:r>
      <w:r>
        <w:rPr>
          <w:rFonts w:ascii="Arial" w:hAnsi="Arial" w:cs="Arial"/>
        </w:rPr>
        <w:br/>
        <w:t xml:space="preserve">              </w:t>
      </w:r>
      <w:r w:rsidR="00931D45">
        <w:rPr>
          <w:rFonts w:ascii="Arial" w:hAnsi="Arial" w:cs="Arial"/>
        </w:rPr>
        <w:t xml:space="preserve">kwocie </w:t>
      </w:r>
      <w:r w:rsidR="00A43B7F">
        <w:rPr>
          <w:rFonts w:ascii="Arial" w:hAnsi="Arial" w:cs="Arial"/>
        </w:rPr>
        <w:t>2</w:t>
      </w:r>
      <w:r w:rsidR="00931D45">
        <w:rPr>
          <w:rFonts w:ascii="Arial" w:hAnsi="Arial" w:cs="Arial"/>
        </w:rPr>
        <w:t>00.000,00 złotych,</w:t>
      </w:r>
    </w:p>
    <w:p w:rsidR="00043D71" w:rsidRDefault="00B70B0D" w:rsidP="00B70B0D">
      <w:pPr>
        <w:tabs>
          <w:tab w:val="left" w:pos="0"/>
        </w:tabs>
        <w:spacing w:line="360" w:lineRule="auto"/>
        <w:jc w:val="both"/>
        <w:rPr>
          <w:rFonts w:ascii="Arial" w:hAnsi="Arial" w:cs="Arial"/>
        </w:rPr>
      </w:pPr>
      <w:r>
        <w:rPr>
          <w:rFonts w:ascii="Arial" w:hAnsi="Arial" w:cs="Arial"/>
        </w:rPr>
        <w:t xml:space="preserve">         e. </w:t>
      </w:r>
      <w:r w:rsidR="00931D45">
        <w:rPr>
          <w:rFonts w:ascii="Arial" w:hAnsi="Arial" w:cs="Arial"/>
        </w:rPr>
        <w:t xml:space="preserve">w każdym przypadku nienależytego wykonania umowy (niezgodnie z § 1 ust. 2 umowy), </w:t>
      </w:r>
      <w:r>
        <w:rPr>
          <w:rFonts w:ascii="Arial" w:hAnsi="Arial" w:cs="Arial"/>
        </w:rPr>
        <w:br/>
        <w:t xml:space="preserve">              </w:t>
      </w:r>
      <w:r w:rsidR="00931D45">
        <w:rPr>
          <w:rFonts w:ascii="Arial" w:hAnsi="Arial" w:cs="Arial"/>
        </w:rPr>
        <w:t xml:space="preserve">pomimo jednokrotnego, pisemnego wezwania do usunięcia uchybień przez Zamawiającego </w:t>
      </w:r>
      <w:r>
        <w:rPr>
          <w:rFonts w:ascii="Arial" w:hAnsi="Arial" w:cs="Arial"/>
        </w:rPr>
        <w:br/>
        <w:t xml:space="preserve">              </w:t>
      </w:r>
      <w:r w:rsidR="00931D45">
        <w:rPr>
          <w:rFonts w:ascii="Arial" w:hAnsi="Arial" w:cs="Arial"/>
        </w:rPr>
        <w:t xml:space="preserve">w kwocie 1.000,00 złotych, </w:t>
      </w:r>
    </w:p>
    <w:p w:rsidR="00043D71" w:rsidRDefault="00B70B0D">
      <w:pPr>
        <w:tabs>
          <w:tab w:val="left" w:pos="1440"/>
        </w:tabs>
        <w:spacing w:line="360" w:lineRule="auto"/>
        <w:jc w:val="both"/>
        <w:rPr>
          <w:rFonts w:ascii="Arial" w:hAnsi="Arial" w:cs="Arial"/>
        </w:rPr>
      </w:pPr>
      <w:r>
        <w:rPr>
          <w:rFonts w:ascii="Arial" w:hAnsi="Arial" w:cs="Arial"/>
        </w:rPr>
        <w:t xml:space="preserve">      </w:t>
      </w:r>
      <w:r w:rsidR="00FC1C8D">
        <w:rPr>
          <w:rFonts w:ascii="Arial" w:hAnsi="Arial" w:cs="Arial"/>
        </w:rPr>
        <w:t xml:space="preserve"> </w:t>
      </w:r>
      <w:r>
        <w:rPr>
          <w:rFonts w:ascii="Arial" w:hAnsi="Arial" w:cs="Arial"/>
        </w:rPr>
        <w:t xml:space="preserve"> </w:t>
      </w:r>
      <w:r w:rsidR="009F69A1">
        <w:rPr>
          <w:rFonts w:ascii="Arial" w:hAnsi="Arial" w:cs="Arial"/>
        </w:rPr>
        <w:t>f</w:t>
      </w:r>
      <w:r w:rsidR="00F73141">
        <w:rPr>
          <w:rFonts w:ascii="Arial" w:hAnsi="Arial" w:cs="Arial"/>
        </w:rPr>
        <w:t>.</w:t>
      </w:r>
      <w:r w:rsidR="00931D45">
        <w:rPr>
          <w:rFonts w:ascii="Arial" w:hAnsi="Arial" w:cs="Arial"/>
        </w:rPr>
        <w:t xml:space="preserve">  w przypadku braku zapłaty lub nieterminowej zapłaty wynagrodzenia należnego </w:t>
      </w:r>
    </w:p>
    <w:p w:rsidR="00043D71" w:rsidRDefault="00B70B0D">
      <w:pPr>
        <w:tabs>
          <w:tab w:val="left" w:pos="1440"/>
        </w:tabs>
        <w:spacing w:line="360" w:lineRule="auto"/>
        <w:jc w:val="both"/>
        <w:rPr>
          <w:rFonts w:ascii="Arial" w:hAnsi="Arial" w:cs="Arial"/>
        </w:rPr>
      </w:pPr>
      <w:r>
        <w:rPr>
          <w:rFonts w:ascii="Arial" w:hAnsi="Arial" w:cs="Arial"/>
        </w:rPr>
        <w:t xml:space="preserve">            </w:t>
      </w:r>
      <w:r w:rsidR="00931D45">
        <w:rPr>
          <w:rFonts w:ascii="Arial" w:hAnsi="Arial" w:cs="Arial"/>
        </w:rPr>
        <w:t xml:space="preserve"> podwykonawcom lub dalszym podwykonawcom - w wysokości 5 % wynagrodzenia </w:t>
      </w:r>
      <w:r w:rsidR="00FA1597">
        <w:rPr>
          <w:rFonts w:ascii="Arial" w:hAnsi="Arial" w:cs="Arial"/>
        </w:rPr>
        <w:t xml:space="preserve"> </w:t>
      </w:r>
      <w:r w:rsidR="00FA1597">
        <w:rPr>
          <w:rFonts w:ascii="Arial" w:hAnsi="Arial" w:cs="Arial"/>
        </w:rPr>
        <w:br/>
        <w:t xml:space="preserve">             miesięcznego</w:t>
      </w:r>
      <w:r w:rsidR="00931D45">
        <w:rPr>
          <w:rFonts w:ascii="Arial" w:hAnsi="Arial" w:cs="Arial"/>
        </w:rPr>
        <w:t xml:space="preserve"> brutto Wykonawcy za każdy ww. przypadek;</w:t>
      </w:r>
    </w:p>
    <w:p w:rsidR="00043D71" w:rsidRDefault="00B70B0D" w:rsidP="00B70B0D">
      <w:pPr>
        <w:tabs>
          <w:tab w:val="left" w:pos="1440"/>
        </w:tabs>
        <w:spacing w:line="360" w:lineRule="auto"/>
        <w:jc w:val="both"/>
        <w:rPr>
          <w:rFonts w:ascii="Arial" w:hAnsi="Arial" w:cs="Arial"/>
        </w:rPr>
      </w:pPr>
      <w:r>
        <w:rPr>
          <w:rFonts w:ascii="Arial" w:hAnsi="Arial" w:cs="Arial"/>
        </w:rPr>
        <w:t xml:space="preserve">       </w:t>
      </w:r>
      <w:r w:rsidR="009F69A1">
        <w:rPr>
          <w:rFonts w:ascii="Arial" w:hAnsi="Arial" w:cs="Arial"/>
        </w:rPr>
        <w:t>g</w:t>
      </w:r>
      <w:r w:rsidR="00F73141">
        <w:rPr>
          <w:rFonts w:ascii="Arial" w:hAnsi="Arial" w:cs="Arial"/>
        </w:rPr>
        <w:t>.</w:t>
      </w:r>
      <w:r w:rsidR="00931D45">
        <w:rPr>
          <w:rFonts w:ascii="Arial" w:hAnsi="Arial" w:cs="Arial"/>
        </w:rPr>
        <w:t xml:space="preserve">  w przypadku nieprzedłożenia poświadczonej za zgodność z oryginałem kopii umowy </w:t>
      </w:r>
    </w:p>
    <w:p w:rsidR="00043D71" w:rsidRDefault="00931D45">
      <w:pPr>
        <w:tabs>
          <w:tab w:val="left" w:pos="1440"/>
        </w:tabs>
        <w:spacing w:line="360" w:lineRule="auto"/>
        <w:ind w:left="709"/>
        <w:jc w:val="both"/>
        <w:rPr>
          <w:rFonts w:ascii="Arial" w:hAnsi="Arial" w:cs="Arial"/>
        </w:rPr>
      </w:pPr>
      <w:r>
        <w:rPr>
          <w:rFonts w:ascii="Arial" w:hAnsi="Arial" w:cs="Arial"/>
        </w:rPr>
        <w:t xml:space="preserve">o podwykonawstwo lub jej zmiany - w wysokości 5 % wynagrodzenia należnego brutto </w:t>
      </w:r>
    </w:p>
    <w:p w:rsidR="00043D71" w:rsidRDefault="00931D45">
      <w:pPr>
        <w:tabs>
          <w:tab w:val="left" w:pos="1440"/>
        </w:tabs>
        <w:spacing w:line="360" w:lineRule="auto"/>
        <w:ind w:left="709"/>
        <w:jc w:val="both"/>
        <w:rPr>
          <w:rFonts w:ascii="Arial" w:hAnsi="Arial" w:cs="Arial"/>
        </w:rPr>
      </w:pPr>
      <w:r>
        <w:rPr>
          <w:rFonts w:ascii="Arial" w:hAnsi="Arial" w:cs="Arial"/>
        </w:rPr>
        <w:t>Wykonawcy za każdorazowy przypadek,</w:t>
      </w:r>
    </w:p>
    <w:p w:rsidR="00043D71" w:rsidRDefault="009F69A1" w:rsidP="00B70B0D">
      <w:pPr>
        <w:tabs>
          <w:tab w:val="left" w:pos="1440"/>
        </w:tabs>
        <w:spacing w:line="360" w:lineRule="auto"/>
        <w:jc w:val="both"/>
        <w:rPr>
          <w:rFonts w:ascii="Arial" w:hAnsi="Arial" w:cs="Arial"/>
        </w:rPr>
      </w:pPr>
      <w:r>
        <w:rPr>
          <w:rFonts w:ascii="Arial" w:hAnsi="Arial" w:cs="Arial"/>
        </w:rPr>
        <w:t xml:space="preserve">       h</w:t>
      </w:r>
      <w:r w:rsidR="00F73141">
        <w:rPr>
          <w:rFonts w:ascii="Arial" w:hAnsi="Arial" w:cs="Arial"/>
        </w:rPr>
        <w:t xml:space="preserve">. </w:t>
      </w:r>
      <w:r w:rsidR="00931D45">
        <w:rPr>
          <w:rFonts w:ascii="Arial" w:hAnsi="Arial" w:cs="Arial"/>
        </w:rPr>
        <w:t xml:space="preserve">  w przypadku braku zmiany umowy o podwykonawstwo w zakresie terminu zapłaty </w:t>
      </w:r>
    </w:p>
    <w:p w:rsidR="00043D71" w:rsidRDefault="00931D45" w:rsidP="00023CAD">
      <w:pPr>
        <w:tabs>
          <w:tab w:val="left" w:pos="1440"/>
        </w:tabs>
        <w:spacing w:line="360" w:lineRule="auto"/>
        <w:ind w:left="709"/>
        <w:jc w:val="both"/>
        <w:rPr>
          <w:rFonts w:ascii="Arial" w:hAnsi="Arial" w:cs="Arial"/>
        </w:rPr>
      </w:pPr>
      <w:r>
        <w:rPr>
          <w:rFonts w:ascii="Arial" w:hAnsi="Arial" w:cs="Arial"/>
        </w:rPr>
        <w:lastRenderedPageBreak/>
        <w:t xml:space="preserve">Wykonawca zapłaci karę w wysokości 5 % wynagrodzenia </w:t>
      </w:r>
      <w:r w:rsidR="00FA1597">
        <w:rPr>
          <w:rFonts w:ascii="Arial" w:hAnsi="Arial" w:cs="Arial"/>
        </w:rPr>
        <w:t xml:space="preserve">miesięcznego </w:t>
      </w:r>
      <w:r>
        <w:rPr>
          <w:rFonts w:ascii="Arial" w:hAnsi="Arial" w:cs="Arial"/>
        </w:rPr>
        <w:t xml:space="preserve">brutto za </w:t>
      </w:r>
    </w:p>
    <w:p w:rsidR="00F73141" w:rsidRDefault="00931D45" w:rsidP="00023CAD">
      <w:pPr>
        <w:tabs>
          <w:tab w:val="left" w:pos="1440"/>
        </w:tabs>
        <w:spacing w:line="360" w:lineRule="auto"/>
        <w:ind w:left="709"/>
        <w:jc w:val="both"/>
        <w:rPr>
          <w:rFonts w:ascii="Arial" w:hAnsi="Arial" w:cs="Arial"/>
        </w:rPr>
      </w:pPr>
      <w:r>
        <w:rPr>
          <w:rFonts w:ascii="Arial" w:hAnsi="Arial" w:cs="Arial"/>
        </w:rPr>
        <w:t>każdorazowy przypadek.</w:t>
      </w:r>
    </w:p>
    <w:p w:rsidR="005F67A3" w:rsidRDefault="00B70B0D" w:rsidP="00023CAD">
      <w:pPr>
        <w:tabs>
          <w:tab w:val="left" w:pos="1440"/>
        </w:tabs>
        <w:spacing w:line="360" w:lineRule="auto"/>
        <w:jc w:val="both"/>
        <w:rPr>
          <w:rFonts w:ascii="Arial" w:hAnsi="Arial" w:cs="Arial"/>
        </w:rPr>
      </w:pPr>
      <w:r>
        <w:rPr>
          <w:rFonts w:ascii="Arial" w:hAnsi="Arial" w:cs="Arial"/>
        </w:rPr>
        <w:t xml:space="preserve">       </w:t>
      </w:r>
      <w:r w:rsidR="00F73141">
        <w:rPr>
          <w:rFonts w:ascii="Arial" w:hAnsi="Arial" w:cs="Arial"/>
        </w:rPr>
        <w:t xml:space="preserve"> </w:t>
      </w:r>
      <w:r w:rsidR="009F69A1">
        <w:rPr>
          <w:rFonts w:ascii="Arial" w:hAnsi="Arial" w:cs="Arial"/>
        </w:rPr>
        <w:t>i</w:t>
      </w:r>
      <w:r w:rsidR="00F73141">
        <w:rPr>
          <w:rFonts w:ascii="Arial" w:hAnsi="Arial" w:cs="Arial"/>
        </w:rPr>
        <w:t xml:space="preserve">. </w:t>
      </w:r>
      <w:r w:rsidR="00FA1597">
        <w:rPr>
          <w:rFonts w:ascii="Arial" w:hAnsi="Arial" w:cs="Arial"/>
        </w:rPr>
        <w:t xml:space="preserve">  </w:t>
      </w:r>
      <w:r w:rsidR="00C57E1C" w:rsidRPr="0001358B">
        <w:rPr>
          <w:rFonts w:ascii="Arial" w:hAnsi="Arial" w:cs="Arial"/>
        </w:rPr>
        <w:t xml:space="preserve">za każdy dzień </w:t>
      </w:r>
      <w:r w:rsidR="00023CAD">
        <w:rPr>
          <w:rFonts w:ascii="Arial" w:hAnsi="Arial" w:cs="Arial"/>
        </w:rPr>
        <w:t>zwłoki</w:t>
      </w:r>
      <w:r w:rsidR="00C57E1C" w:rsidRPr="0001358B">
        <w:rPr>
          <w:rFonts w:ascii="Arial" w:hAnsi="Arial" w:cs="Arial"/>
        </w:rPr>
        <w:t xml:space="preserve"> Wykonawcy w pr</w:t>
      </w:r>
      <w:r w:rsidR="00F73141">
        <w:rPr>
          <w:rFonts w:ascii="Arial" w:hAnsi="Arial" w:cs="Arial"/>
        </w:rPr>
        <w:t xml:space="preserve">zedłożeniu Zamawiającemu </w:t>
      </w:r>
      <w:r w:rsidR="006D67A3" w:rsidRPr="009F69A1">
        <w:rPr>
          <w:rFonts w:ascii="Arial" w:hAnsi="Arial" w:cs="Arial"/>
        </w:rPr>
        <w:t>oświadczenia</w:t>
      </w:r>
      <w:r w:rsidR="00C57E1C" w:rsidRPr="009F69A1">
        <w:rPr>
          <w:rFonts w:ascii="Arial" w:hAnsi="Arial" w:cs="Arial"/>
        </w:rPr>
        <w:t>,</w:t>
      </w:r>
      <w:r w:rsidR="00C57E1C" w:rsidRPr="0001358B">
        <w:rPr>
          <w:rFonts w:ascii="Arial" w:hAnsi="Arial" w:cs="Arial"/>
        </w:rPr>
        <w:t xml:space="preserve"> </w:t>
      </w:r>
      <w:r w:rsidR="005F67A3">
        <w:rPr>
          <w:rFonts w:ascii="Arial" w:hAnsi="Arial" w:cs="Arial"/>
        </w:rPr>
        <w:t xml:space="preserve">   </w:t>
      </w:r>
    </w:p>
    <w:p w:rsidR="00B70B0D" w:rsidRDefault="005F67A3" w:rsidP="00023CAD">
      <w:pPr>
        <w:tabs>
          <w:tab w:val="left" w:pos="1440"/>
        </w:tabs>
        <w:spacing w:line="360" w:lineRule="auto"/>
        <w:jc w:val="both"/>
        <w:rPr>
          <w:rFonts w:ascii="Arial" w:hAnsi="Arial" w:cs="Arial"/>
        </w:rPr>
      </w:pPr>
      <w:r>
        <w:rPr>
          <w:rFonts w:ascii="Arial" w:hAnsi="Arial" w:cs="Arial"/>
        </w:rPr>
        <w:t xml:space="preserve">              </w:t>
      </w:r>
      <w:r w:rsidR="001B3D78">
        <w:rPr>
          <w:rFonts w:ascii="Arial" w:hAnsi="Arial" w:cs="Arial"/>
        </w:rPr>
        <w:t xml:space="preserve">o którym mowa w § 4 ust. 1 </w:t>
      </w:r>
      <w:r w:rsidR="00D94B2C">
        <w:rPr>
          <w:rFonts w:ascii="Arial" w:hAnsi="Arial" w:cs="Arial"/>
        </w:rPr>
        <w:t>w terminie określonym w § </w:t>
      </w:r>
      <w:r w:rsidR="001B3D78">
        <w:rPr>
          <w:rFonts w:ascii="Arial" w:hAnsi="Arial" w:cs="Arial"/>
        </w:rPr>
        <w:t>4 ust. 1</w:t>
      </w:r>
      <w:r w:rsidR="00C57E1C" w:rsidRPr="0001358B">
        <w:rPr>
          <w:rFonts w:ascii="Arial" w:hAnsi="Arial" w:cs="Arial"/>
        </w:rPr>
        <w:t xml:space="preserve"> w wysokości </w:t>
      </w:r>
      <w:r w:rsidR="00FA1597">
        <w:rPr>
          <w:rFonts w:ascii="Arial" w:hAnsi="Arial" w:cs="Arial"/>
        </w:rPr>
        <w:t xml:space="preserve">  </w:t>
      </w:r>
      <w:r w:rsidR="00FA1597">
        <w:rPr>
          <w:rFonts w:ascii="Arial" w:hAnsi="Arial" w:cs="Arial"/>
        </w:rPr>
        <w:br/>
        <w:t xml:space="preserve">              </w:t>
      </w:r>
      <w:r w:rsidR="00C57E1C" w:rsidRPr="0001358B">
        <w:rPr>
          <w:rFonts w:ascii="Arial" w:hAnsi="Arial" w:cs="Arial"/>
        </w:rPr>
        <w:t xml:space="preserve">50,00 </w:t>
      </w:r>
      <w:r>
        <w:rPr>
          <w:rFonts w:ascii="Arial" w:hAnsi="Arial" w:cs="Arial"/>
        </w:rPr>
        <w:t xml:space="preserve"> </w:t>
      </w:r>
      <w:r w:rsidR="00C57E1C" w:rsidRPr="0001358B">
        <w:rPr>
          <w:rFonts w:ascii="Arial" w:hAnsi="Arial" w:cs="Arial"/>
        </w:rPr>
        <w:t xml:space="preserve">zł za każdy dzień </w:t>
      </w:r>
      <w:r w:rsidR="00023CAD">
        <w:rPr>
          <w:rFonts w:ascii="Arial" w:hAnsi="Arial" w:cs="Arial"/>
        </w:rPr>
        <w:t>zwłoki</w:t>
      </w:r>
      <w:r w:rsidR="00C57E1C" w:rsidRPr="0001358B">
        <w:rPr>
          <w:rFonts w:ascii="Arial" w:hAnsi="Arial" w:cs="Arial"/>
        </w:rPr>
        <w:t>.</w:t>
      </w:r>
    </w:p>
    <w:p w:rsidR="00F73141" w:rsidRDefault="00B70B0D" w:rsidP="00023CAD">
      <w:pPr>
        <w:tabs>
          <w:tab w:val="left" w:pos="1440"/>
        </w:tabs>
        <w:spacing w:line="360" w:lineRule="auto"/>
        <w:jc w:val="both"/>
        <w:rPr>
          <w:rFonts w:ascii="Arial" w:hAnsi="Arial" w:cs="Arial"/>
        </w:rPr>
      </w:pPr>
      <w:r>
        <w:rPr>
          <w:rFonts w:ascii="Arial" w:hAnsi="Arial" w:cs="Arial"/>
        </w:rPr>
        <w:t xml:space="preserve">       </w:t>
      </w:r>
      <w:r w:rsidR="00FC1C8D">
        <w:rPr>
          <w:rFonts w:ascii="Arial" w:hAnsi="Arial" w:cs="Arial"/>
        </w:rPr>
        <w:t xml:space="preserve"> </w:t>
      </w:r>
      <w:r>
        <w:rPr>
          <w:rFonts w:ascii="Arial" w:hAnsi="Arial" w:cs="Arial"/>
        </w:rPr>
        <w:t xml:space="preserve"> </w:t>
      </w:r>
      <w:r w:rsidR="009F69A1">
        <w:rPr>
          <w:rFonts w:ascii="Arial" w:hAnsi="Arial" w:cs="Arial"/>
        </w:rPr>
        <w:t>j</w:t>
      </w:r>
      <w:r w:rsidR="00F73141">
        <w:rPr>
          <w:rFonts w:ascii="Arial" w:hAnsi="Arial" w:cs="Arial"/>
        </w:rPr>
        <w:t xml:space="preserve">. </w:t>
      </w:r>
      <w:r w:rsidR="00FC1C8D">
        <w:rPr>
          <w:rFonts w:ascii="Arial" w:hAnsi="Arial" w:cs="Arial"/>
        </w:rPr>
        <w:t xml:space="preserve"> </w:t>
      </w:r>
      <w:r w:rsidR="00C57E1C" w:rsidRPr="0001358B">
        <w:rPr>
          <w:rFonts w:ascii="Arial" w:hAnsi="Arial" w:cs="Arial"/>
        </w:rPr>
        <w:t xml:space="preserve">za każdy dzień </w:t>
      </w:r>
      <w:r w:rsidR="00023CAD">
        <w:rPr>
          <w:rFonts w:ascii="Arial" w:hAnsi="Arial" w:cs="Arial"/>
        </w:rPr>
        <w:t>zwłoki</w:t>
      </w:r>
      <w:r w:rsidR="00C57E1C" w:rsidRPr="0001358B">
        <w:rPr>
          <w:rFonts w:ascii="Arial" w:hAnsi="Arial" w:cs="Arial"/>
        </w:rPr>
        <w:t xml:space="preserve"> Wykonawcy w przedłożeniu Zamawiającemu kopii umowy </w:t>
      </w:r>
    </w:p>
    <w:p w:rsidR="00F73141" w:rsidRDefault="00C57E1C" w:rsidP="00023CAD">
      <w:pPr>
        <w:suppressAutoHyphens w:val="0"/>
        <w:autoSpaceDE w:val="0"/>
        <w:autoSpaceDN w:val="0"/>
        <w:spacing w:line="360" w:lineRule="auto"/>
        <w:ind w:left="709"/>
        <w:jc w:val="both"/>
        <w:rPr>
          <w:rFonts w:ascii="Arial" w:hAnsi="Arial" w:cs="Arial"/>
        </w:rPr>
      </w:pPr>
      <w:r w:rsidRPr="0001358B">
        <w:rPr>
          <w:rFonts w:ascii="Arial" w:hAnsi="Arial" w:cs="Arial"/>
        </w:rPr>
        <w:t xml:space="preserve">o pracę zawartej przez Wykonawcę lub Podwykonawcę z pracownikami wskazanymi </w:t>
      </w:r>
    </w:p>
    <w:p w:rsidR="00B70B0D" w:rsidRDefault="00B70B0D" w:rsidP="00023CAD">
      <w:pPr>
        <w:suppressAutoHyphens w:val="0"/>
        <w:autoSpaceDE w:val="0"/>
        <w:autoSpaceDN w:val="0"/>
        <w:spacing w:line="360" w:lineRule="auto"/>
        <w:ind w:left="709"/>
        <w:jc w:val="both"/>
        <w:rPr>
          <w:rFonts w:ascii="Arial" w:hAnsi="Arial" w:cs="Arial"/>
        </w:rPr>
      </w:pPr>
      <w:r>
        <w:rPr>
          <w:rFonts w:ascii="Arial" w:hAnsi="Arial" w:cs="Arial"/>
        </w:rPr>
        <w:t xml:space="preserve"> </w:t>
      </w:r>
      <w:r w:rsidR="00C57E1C" w:rsidRPr="0001358B">
        <w:rPr>
          <w:rFonts w:ascii="Arial" w:hAnsi="Arial" w:cs="Arial"/>
        </w:rPr>
        <w:t xml:space="preserve">w </w:t>
      </w:r>
      <w:r w:rsidR="005F67A3">
        <w:rPr>
          <w:rFonts w:ascii="Arial" w:hAnsi="Arial" w:cs="Arial"/>
        </w:rPr>
        <w:t>oświadczeniu</w:t>
      </w:r>
      <w:r w:rsidR="00C57E1C" w:rsidRPr="0001358B">
        <w:rPr>
          <w:rFonts w:ascii="Arial" w:hAnsi="Arial" w:cs="Arial"/>
        </w:rPr>
        <w:t>, o którym mowa</w:t>
      </w:r>
      <w:r w:rsidR="00D94B2C">
        <w:rPr>
          <w:rFonts w:ascii="Arial" w:hAnsi="Arial" w:cs="Arial"/>
        </w:rPr>
        <w:t xml:space="preserve"> w § 4</w:t>
      </w:r>
      <w:r w:rsidR="00C57E1C" w:rsidRPr="0001358B">
        <w:rPr>
          <w:rFonts w:ascii="Arial" w:hAnsi="Arial" w:cs="Arial"/>
        </w:rPr>
        <w:t xml:space="preserve"> ust. 1 w wysokości 50,00</w:t>
      </w:r>
      <w:r w:rsidR="00C57E1C">
        <w:rPr>
          <w:rFonts w:ascii="Arial" w:hAnsi="Arial" w:cs="Arial"/>
        </w:rPr>
        <w:t xml:space="preserve"> zł za każdy dzień </w:t>
      </w:r>
      <w:r w:rsidR="00023CAD">
        <w:rPr>
          <w:rFonts w:ascii="Arial" w:hAnsi="Arial" w:cs="Arial"/>
        </w:rPr>
        <w:t>zwłoki</w:t>
      </w:r>
      <w:r w:rsidR="00C57E1C">
        <w:rPr>
          <w:rFonts w:ascii="Arial" w:hAnsi="Arial" w:cs="Arial"/>
        </w:rPr>
        <w:t xml:space="preserve"> w </w:t>
      </w:r>
      <w:r w:rsidR="00C57E1C" w:rsidRPr="0001358B">
        <w:rPr>
          <w:rFonts w:ascii="Arial" w:hAnsi="Arial" w:cs="Arial"/>
        </w:rPr>
        <w:t xml:space="preserve">stosunku do terminu </w:t>
      </w:r>
      <w:r w:rsidR="00A6596B">
        <w:rPr>
          <w:rFonts w:ascii="Arial" w:hAnsi="Arial" w:cs="Arial"/>
        </w:rPr>
        <w:t xml:space="preserve">określonego </w:t>
      </w:r>
      <w:r w:rsidR="001B3D78">
        <w:rPr>
          <w:rFonts w:ascii="Arial" w:hAnsi="Arial" w:cs="Arial"/>
        </w:rPr>
        <w:t>w § 4 ust. 1</w:t>
      </w:r>
      <w:r w:rsidR="00C57E1C" w:rsidRPr="0001358B">
        <w:rPr>
          <w:rFonts w:ascii="Arial" w:hAnsi="Arial" w:cs="Arial"/>
        </w:rPr>
        <w:t>.</w:t>
      </w:r>
    </w:p>
    <w:p w:rsidR="00F73141" w:rsidRDefault="00B70B0D" w:rsidP="00023CAD">
      <w:pPr>
        <w:suppressAutoHyphens w:val="0"/>
        <w:autoSpaceDE w:val="0"/>
        <w:autoSpaceDN w:val="0"/>
        <w:spacing w:line="360" w:lineRule="auto"/>
        <w:jc w:val="both"/>
        <w:rPr>
          <w:rFonts w:ascii="Arial" w:hAnsi="Arial" w:cs="Arial"/>
        </w:rPr>
      </w:pPr>
      <w:r>
        <w:rPr>
          <w:rFonts w:ascii="Arial" w:hAnsi="Arial" w:cs="Arial"/>
        </w:rPr>
        <w:t xml:space="preserve">        </w:t>
      </w:r>
      <w:r w:rsidR="00F73141">
        <w:rPr>
          <w:rFonts w:ascii="Arial" w:hAnsi="Arial" w:cs="Arial"/>
        </w:rPr>
        <w:t xml:space="preserve"> </w:t>
      </w:r>
      <w:r w:rsidR="009F69A1">
        <w:rPr>
          <w:rFonts w:ascii="Arial" w:hAnsi="Arial" w:cs="Arial"/>
        </w:rPr>
        <w:t>k</w:t>
      </w:r>
      <w:r w:rsidR="00F73141">
        <w:rPr>
          <w:rFonts w:ascii="Arial" w:hAnsi="Arial" w:cs="Arial"/>
        </w:rPr>
        <w:t xml:space="preserve">.   </w:t>
      </w:r>
      <w:r w:rsidR="00C57E1C" w:rsidRPr="0001358B">
        <w:rPr>
          <w:rFonts w:ascii="Arial" w:hAnsi="Arial" w:cs="Arial"/>
        </w:rPr>
        <w:t xml:space="preserve">za brak zatrudnienia na podstawie umowy o pracę w rozumieniu przepisów ustawy z dnia 26 </w:t>
      </w:r>
      <w:r w:rsidR="00E252A4">
        <w:rPr>
          <w:rFonts w:ascii="Arial" w:hAnsi="Arial" w:cs="Arial"/>
        </w:rPr>
        <w:t xml:space="preserve">        </w:t>
      </w:r>
      <w:r w:rsidR="00E252A4">
        <w:rPr>
          <w:rFonts w:ascii="Arial" w:hAnsi="Arial" w:cs="Arial"/>
        </w:rPr>
        <w:br/>
        <w:t xml:space="preserve">               </w:t>
      </w:r>
      <w:r w:rsidR="00C57E1C" w:rsidRPr="0001358B">
        <w:rPr>
          <w:rFonts w:ascii="Arial" w:hAnsi="Arial" w:cs="Arial"/>
        </w:rPr>
        <w:t xml:space="preserve">czerwca 1974 r.- Kodeks pracy pracowników wskazanych w </w:t>
      </w:r>
      <w:r w:rsidR="005F67A3">
        <w:rPr>
          <w:rFonts w:ascii="Arial" w:hAnsi="Arial" w:cs="Arial"/>
        </w:rPr>
        <w:t>oświadczeniu</w:t>
      </w:r>
      <w:r w:rsidR="00C57E1C" w:rsidRPr="0001358B">
        <w:rPr>
          <w:rFonts w:ascii="Arial" w:hAnsi="Arial" w:cs="Arial"/>
        </w:rPr>
        <w:t xml:space="preserve">, </w:t>
      </w:r>
    </w:p>
    <w:p w:rsidR="00F73141" w:rsidRDefault="00B70B0D" w:rsidP="00023CAD">
      <w:pPr>
        <w:suppressAutoHyphens w:val="0"/>
        <w:autoSpaceDE w:val="0"/>
        <w:autoSpaceDN w:val="0"/>
        <w:spacing w:line="360" w:lineRule="auto"/>
        <w:ind w:left="709"/>
        <w:jc w:val="both"/>
        <w:rPr>
          <w:rFonts w:ascii="Arial" w:hAnsi="Arial" w:cs="Arial"/>
        </w:rPr>
      </w:pPr>
      <w:r>
        <w:rPr>
          <w:rFonts w:ascii="Arial" w:hAnsi="Arial" w:cs="Arial"/>
        </w:rPr>
        <w:t xml:space="preserve"> </w:t>
      </w:r>
      <w:r w:rsidR="00D94B2C">
        <w:rPr>
          <w:rFonts w:ascii="Arial" w:hAnsi="Arial" w:cs="Arial"/>
        </w:rPr>
        <w:t>o którym mowa w § 4</w:t>
      </w:r>
      <w:r w:rsidR="00C57E1C" w:rsidRPr="0001358B">
        <w:rPr>
          <w:rFonts w:ascii="Arial" w:hAnsi="Arial" w:cs="Arial"/>
        </w:rPr>
        <w:t xml:space="preserve"> ust. 1 w wysokości minimalnego wynagrodzenia za pracę, za </w:t>
      </w:r>
    </w:p>
    <w:p w:rsidR="00B11C2B" w:rsidRDefault="00F73141" w:rsidP="00B11C2B">
      <w:pPr>
        <w:suppressAutoHyphens w:val="0"/>
        <w:autoSpaceDE w:val="0"/>
        <w:autoSpaceDN w:val="0"/>
        <w:spacing w:line="360" w:lineRule="auto"/>
        <w:ind w:left="709"/>
        <w:jc w:val="both"/>
        <w:rPr>
          <w:rFonts w:ascii="Arial" w:hAnsi="Arial" w:cs="Arial"/>
        </w:rPr>
      </w:pPr>
      <w:r>
        <w:rPr>
          <w:rFonts w:ascii="Arial" w:hAnsi="Arial" w:cs="Arial"/>
        </w:rPr>
        <w:t xml:space="preserve">  </w:t>
      </w:r>
      <w:r w:rsidR="00C57E1C" w:rsidRPr="0001358B">
        <w:rPr>
          <w:rFonts w:ascii="Arial" w:hAnsi="Arial" w:cs="Arial"/>
        </w:rPr>
        <w:t>każdego niezatrudnionego pracownika, z</w:t>
      </w:r>
      <w:r>
        <w:rPr>
          <w:rFonts w:ascii="Arial" w:hAnsi="Arial" w:cs="Arial"/>
        </w:rPr>
        <w:t>a każdy miesiąc niezatrudnienia.</w:t>
      </w:r>
      <w:bookmarkStart w:id="0" w:name="_GoBack"/>
      <w:bookmarkEnd w:id="0"/>
    </w:p>
    <w:p w:rsidR="00A12C8A" w:rsidRPr="00B11C2B" w:rsidRDefault="00A12C8A" w:rsidP="00B11C2B">
      <w:pPr>
        <w:pStyle w:val="Akapitzlist"/>
        <w:numPr>
          <w:ilvl w:val="0"/>
          <w:numId w:val="14"/>
        </w:numPr>
        <w:suppressAutoHyphens w:val="0"/>
        <w:spacing w:line="360" w:lineRule="auto"/>
        <w:jc w:val="both"/>
        <w:rPr>
          <w:rFonts w:ascii="Arial" w:hAnsi="Arial" w:cs="Arial"/>
        </w:rPr>
      </w:pPr>
      <w:r w:rsidRPr="00B11C2B">
        <w:rPr>
          <w:rFonts w:ascii="Arial" w:hAnsi="Arial" w:cs="Arial"/>
        </w:rPr>
        <w:t>w wysokości stanowiącej iloczyn jednostkowej stawki opłaty za umieszczenie niesegregowanych (zmieszanych) odpadów komunalnych na składowisku, określonej w przepisach wydanych na podstawie art. 290 ust. 2 ustawy z dnia 27 kwietnia 2001 r. - Prawo ochrony środowiska, i brakującej masy odpadów komunalnych wyrażonej w Mg, wymaganej do osiągnięcia odpowiedniego poziomu przygotowania do ponownego użycia i recyklingu odpadów komunalnych lub ograniczenia masy odpadów komunalnych ulegających biodegradacji przekazywanych do składowania w przypadku zaistnienia przesłanek do nałożenia na Gminę kary, o której mowa w art. 9z ust. 2a ustawy z dnia ustawy z dnia 13 września 1996 r. o utrzymaniu czystości i porządku w gminach (tj. Dz. U. z 2024 r. poz. 399),</w:t>
      </w:r>
    </w:p>
    <w:p w:rsidR="0059234E" w:rsidRPr="00A12C8A" w:rsidRDefault="0059234E" w:rsidP="0059234E">
      <w:pPr>
        <w:pStyle w:val="Akapitzlist"/>
        <w:numPr>
          <w:ilvl w:val="0"/>
          <w:numId w:val="14"/>
        </w:numPr>
        <w:suppressAutoHyphens w:val="0"/>
        <w:spacing w:line="360" w:lineRule="auto"/>
        <w:jc w:val="both"/>
        <w:rPr>
          <w:rFonts w:ascii="Arial" w:hAnsi="Arial" w:cs="Arial"/>
        </w:rPr>
      </w:pPr>
      <w:r w:rsidRPr="0059234E">
        <w:rPr>
          <w:rFonts w:ascii="Arial" w:hAnsi="Arial" w:cs="Arial"/>
        </w:rPr>
        <w:t xml:space="preserve">za każdy przypadek nieudostępnienia przez Wykonawcę pojazdu w celu jego kontroli upoważnionym pracownikom Zamawiającego lub osobom upoważnionym przez </w:t>
      </w:r>
      <w:r w:rsidRPr="00A12C8A">
        <w:rPr>
          <w:rFonts w:ascii="Arial" w:hAnsi="Arial" w:cs="Arial"/>
        </w:rPr>
        <w:t>Zamawiającego na warunkach określonych w SWZ, w wysokości 1000,00 zł</w:t>
      </w:r>
      <w:r w:rsidR="00A12C8A">
        <w:rPr>
          <w:rFonts w:ascii="Arial" w:hAnsi="Arial" w:cs="Arial"/>
        </w:rPr>
        <w:t xml:space="preserve"> brutto</w:t>
      </w:r>
      <w:r w:rsidR="008E2FB9" w:rsidRPr="00A12C8A">
        <w:rPr>
          <w:rFonts w:ascii="Arial" w:hAnsi="Arial" w:cs="Arial"/>
        </w:rPr>
        <w:t>,</w:t>
      </w:r>
    </w:p>
    <w:p w:rsidR="008E2FB9" w:rsidRPr="00A12C8A" w:rsidRDefault="008E2FB9" w:rsidP="0059234E">
      <w:pPr>
        <w:pStyle w:val="Akapitzlist"/>
        <w:numPr>
          <w:ilvl w:val="0"/>
          <w:numId w:val="14"/>
        </w:numPr>
        <w:suppressAutoHyphens w:val="0"/>
        <w:spacing w:line="360" w:lineRule="auto"/>
        <w:jc w:val="both"/>
        <w:rPr>
          <w:rFonts w:ascii="Arial" w:hAnsi="Arial" w:cs="Arial"/>
        </w:rPr>
      </w:pPr>
      <w:r w:rsidRPr="00A12C8A">
        <w:rPr>
          <w:rFonts w:ascii="Arial" w:hAnsi="Arial" w:cs="Arial"/>
        </w:rPr>
        <w:t>za każdy stwierdzony przypadek, że Wykonawca do realizacji przedmiotu umowy używa pojazdu o niższej normie emisji spalin niż zadeklarowana w ofercie – 1 000,00 zł brutto;</w:t>
      </w:r>
    </w:p>
    <w:p w:rsidR="0059234E" w:rsidRPr="00A12C8A" w:rsidRDefault="00A12C8A" w:rsidP="00A12C8A">
      <w:pPr>
        <w:pStyle w:val="Akapitzlist"/>
        <w:numPr>
          <w:ilvl w:val="0"/>
          <w:numId w:val="3"/>
        </w:numPr>
        <w:suppressAutoHyphens w:val="0"/>
        <w:spacing w:line="360" w:lineRule="auto"/>
        <w:ind w:left="284" w:hanging="284"/>
        <w:jc w:val="both"/>
        <w:rPr>
          <w:rFonts w:ascii="Arial" w:hAnsi="Arial" w:cs="Arial"/>
        </w:rPr>
      </w:pPr>
      <w:r>
        <w:rPr>
          <w:rFonts w:ascii="Arial" w:hAnsi="Arial" w:cs="Arial"/>
        </w:rPr>
        <w:t>M</w:t>
      </w:r>
      <w:r w:rsidR="0059234E" w:rsidRPr="00A12C8A">
        <w:rPr>
          <w:rFonts w:ascii="Arial" w:hAnsi="Arial" w:cs="Arial"/>
        </w:rPr>
        <w:t xml:space="preserve">aksymalny łączny wymiar kar umownych, których może domagać się Zamawiający wynosi   </w:t>
      </w:r>
    </w:p>
    <w:p w:rsidR="0059234E" w:rsidRDefault="0059234E" w:rsidP="0059234E">
      <w:pPr>
        <w:suppressAutoHyphens w:val="0"/>
        <w:spacing w:line="360" w:lineRule="auto"/>
        <w:ind w:left="785"/>
        <w:jc w:val="both"/>
        <w:rPr>
          <w:rFonts w:ascii="Arial" w:hAnsi="Arial" w:cs="Arial"/>
        </w:rPr>
      </w:pPr>
      <w:r>
        <w:rPr>
          <w:rFonts w:ascii="Arial" w:hAnsi="Arial" w:cs="Arial"/>
        </w:rPr>
        <w:t>25</w:t>
      </w:r>
      <w:r w:rsidRPr="00A60F21">
        <w:rPr>
          <w:rFonts w:ascii="Arial" w:hAnsi="Arial" w:cs="Arial"/>
        </w:rPr>
        <w:t xml:space="preserve">% całkowitego wynagrodzenia brutto, o którym mowa w § </w:t>
      </w:r>
      <w:r w:rsidR="00A12C8A">
        <w:rPr>
          <w:rFonts w:ascii="Arial" w:hAnsi="Arial" w:cs="Arial"/>
        </w:rPr>
        <w:t>5</w:t>
      </w:r>
      <w:r w:rsidRPr="00A60F21">
        <w:rPr>
          <w:rFonts w:ascii="Arial" w:hAnsi="Arial" w:cs="Arial"/>
        </w:rPr>
        <w:t xml:space="preserve"> ust. </w:t>
      </w:r>
      <w:r w:rsidR="00A12C8A">
        <w:rPr>
          <w:rFonts w:ascii="Arial" w:hAnsi="Arial" w:cs="Arial"/>
        </w:rPr>
        <w:t>2</w:t>
      </w:r>
      <w:r>
        <w:rPr>
          <w:rFonts w:ascii="Arial" w:hAnsi="Arial" w:cs="Arial"/>
        </w:rPr>
        <w:t>.</w:t>
      </w:r>
    </w:p>
    <w:p w:rsidR="00043D71" w:rsidRDefault="00931D45" w:rsidP="00FC1C8D">
      <w:pPr>
        <w:numPr>
          <w:ilvl w:val="0"/>
          <w:numId w:val="3"/>
        </w:numPr>
        <w:spacing w:line="360" w:lineRule="auto"/>
        <w:ind w:left="284" w:hanging="284"/>
        <w:jc w:val="both"/>
        <w:rPr>
          <w:rFonts w:ascii="Arial" w:hAnsi="Arial" w:cs="Arial"/>
        </w:rPr>
      </w:pPr>
      <w:r>
        <w:rPr>
          <w:rFonts w:ascii="Arial" w:hAnsi="Arial" w:cs="Arial"/>
        </w:rPr>
        <w:t xml:space="preserve">W przypadkach wymienionych w ust. 2 </w:t>
      </w:r>
      <w:r w:rsidR="007526E1" w:rsidRPr="001B3D78">
        <w:rPr>
          <w:rFonts w:ascii="Arial" w:hAnsi="Arial" w:cs="Arial"/>
        </w:rPr>
        <w:t>lit.</w:t>
      </w:r>
      <w:r>
        <w:rPr>
          <w:rFonts w:ascii="Arial" w:hAnsi="Arial" w:cs="Arial"/>
        </w:rPr>
        <w:t xml:space="preserve"> </w:t>
      </w:r>
      <w:r w:rsidR="009E6DA9" w:rsidRPr="009F2CE6">
        <w:rPr>
          <w:rFonts w:ascii="Arial" w:hAnsi="Arial" w:cs="Arial"/>
        </w:rPr>
        <w:t>a</w:t>
      </w:r>
      <w:r w:rsidRPr="009F2CE6">
        <w:rPr>
          <w:rFonts w:ascii="Arial" w:hAnsi="Arial" w:cs="Arial"/>
        </w:rPr>
        <w:t xml:space="preserve">, </w:t>
      </w:r>
      <w:r w:rsidR="009E6DA9" w:rsidRPr="009F2CE6">
        <w:rPr>
          <w:rFonts w:ascii="Arial" w:hAnsi="Arial" w:cs="Arial"/>
        </w:rPr>
        <w:t>b</w:t>
      </w:r>
      <w:r w:rsidRPr="009F2CE6">
        <w:rPr>
          <w:rFonts w:ascii="Arial" w:hAnsi="Arial" w:cs="Arial"/>
        </w:rPr>
        <w:t>,</w:t>
      </w:r>
      <w:r>
        <w:rPr>
          <w:rFonts w:ascii="Arial" w:hAnsi="Arial" w:cs="Arial"/>
        </w:rPr>
        <w:t xml:space="preserve"> Wykonawca wystawi fakturę na 100</w:t>
      </w:r>
      <w:r w:rsidR="001B3D78">
        <w:rPr>
          <w:rFonts w:ascii="Arial" w:hAnsi="Arial" w:cs="Arial"/>
        </w:rPr>
        <w:t xml:space="preserve"> </w:t>
      </w:r>
      <w:r>
        <w:rPr>
          <w:rFonts w:ascii="Arial" w:hAnsi="Arial" w:cs="Arial"/>
        </w:rPr>
        <w:t xml:space="preserve">% wynagrodzenia umownego, a wysokość kary umownej zostanie wskazana w protokole, o którym mowa w § </w:t>
      </w:r>
      <w:r w:rsidR="008C2222" w:rsidRPr="009F2CE6">
        <w:rPr>
          <w:rFonts w:ascii="Arial" w:hAnsi="Arial" w:cs="Arial"/>
        </w:rPr>
        <w:t>5</w:t>
      </w:r>
      <w:r w:rsidRPr="009F2CE6">
        <w:rPr>
          <w:rFonts w:ascii="Arial" w:hAnsi="Arial" w:cs="Arial"/>
        </w:rPr>
        <w:t xml:space="preserve"> ust. </w:t>
      </w:r>
      <w:r w:rsidR="008C2222" w:rsidRPr="009F2CE6">
        <w:rPr>
          <w:rFonts w:ascii="Arial" w:hAnsi="Arial" w:cs="Arial"/>
        </w:rPr>
        <w:t>9</w:t>
      </w:r>
      <w:r>
        <w:rPr>
          <w:rFonts w:ascii="Arial" w:hAnsi="Arial" w:cs="Arial"/>
        </w:rPr>
        <w:t xml:space="preserve"> umowy. </w:t>
      </w:r>
    </w:p>
    <w:p w:rsidR="00043D71" w:rsidRPr="00DF047D" w:rsidRDefault="00931D45" w:rsidP="00FC1C8D">
      <w:pPr>
        <w:numPr>
          <w:ilvl w:val="0"/>
          <w:numId w:val="3"/>
        </w:numPr>
        <w:spacing w:line="360" w:lineRule="auto"/>
        <w:ind w:left="284" w:hanging="284"/>
        <w:jc w:val="both"/>
        <w:rPr>
          <w:rFonts w:ascii="Arial" w:hAnsi="Arial" w:cs="Arial"/>
        </w:rPr>
      </w:pPr>
      <w:r w:rsidRPr="00DF047D">
        <w:rPr>
          <w:rFonts w:ascii="Arial" w:hAnsi="Arial" w:cs="Arial"/>
        </w:rPr>
        <w:t>Jeżeli wynagrodzenie Wykonawcy jest niższe niż wyliczona kara umowna Wykonawca zobowiązuje się tę różnicę dopłacić.</w:t>
      </w:r>
    </w:p>
    <w:p w:rsidR="00043D71" w:rsidRPr="00DF047D" w:rsidRDefault="00931D45" w:rsidP="00FC1C8D">
      <w:pPr>
        <w:numPr>
          <w:ilvl w:val="0"/>
          <w:numId w:val="3"/>
        </w:numPr>
        <w:spacing w:line="360" w:lineRule="auto"/>
        <w:ind w:left="284" w:hanging="284"/>
        <w:jc w:val="both"/>
        <w:rPr>
          <w:rFonts w:ascii="Arial" w:hAnsi="Arial" w:cs="Arial"/>
        </w:rPr>
      </w:pPr>
      <w:r w:rsidRPr="00DF047D">
        <w:rPr>
          <w:rFonts w:ascii="Arial" w:hAnsi="Arial" w:cs="Arial"/>
        </w:rPr>
        <w:t>Zamawiający zobowiązuje się zapłacić Wykonawcy ustawowe odsetki w przypadku zwłoki w uregulowaniu wynagrodzenia umownego,</w:t>
      </w:r>
    </w:p>
    <w:p w:rsidR="00043D71" w:rsidRPr="00DF047D" w:rsidRDefault="00931D45" w:rsidP="00FC1C8D">
      <w:pPr>
        <w:numPr>
          <w:ilvl w:val="0"/>
          <w:numId w:val="3"/>
        </w:numPr>
        <w:spacing w:line="360" w:lineRule="auto"/>
        <w:ind w:left="284" w:hanging="284"/>
        <w:jc w:val="both"/>
        <w:rPr>
          <w:rFonts w:ascii="Arial" w:hAnsi="Arial" w:cs="Arial"/>
        </w:rPr>
      </w:pPr>
      <w:r w:rsidRPr="00DF047D">
        <w:rPr>
          <w:rFonts w:ascii="Arial" w:hAnsi="Arial" w:cs="Arial"/>
        </w:rPr>
        <w:t>W przypadku nierealizowania umowy lub w przypadku jej nienależytego wykonania umowy przez Wykonawcę Zamawiający może odstąpić od umowy w terminie 30 dni od dowiedzenia się o okoliczności uzasadniających odstąpienie.</w:t>
      </w:r>
    </w:p>
    <w:p w:rsidR="00A60F21" w:rsidRDefault="00931D45" w:rsidP="00A60F21">
      <w:pPr>
        <w:numPr>
          <w:ilvl w:val="0"/>
          <w:numId w:val="3"/>
        </w:numPr>
        <w:spacing w:line="360" w:lineRule="auto"/>
        <w:ind w:left="284" w:hanging="284"/>
        <w:jc w:val="both"/>
        <w:rPr>
          <w:rFonts w:ascii="Arial" w:hAnsi="Arial" w:cs="Arial"/>
        </w:rPr>
      </w:pPr>
      <w:r w:rsidRPr="00DF047D">
        <w:rPr>
          <w:rFonts w:ascii="Arial" w:hAnsi="Arial" w:cs="Arial"/>
        </w:rPr>
        <w:lastRenderedPageBreak/>
        <w:t xml:space="preserve">Zamawiający jest uprawniony do dochodzenia odszkodowania uzupełniającego </w:t>
      </w:r>
      <w:r w:rsidR="00A15EA7" w:rsidRPr="00DF047D">
        <w:rPr>
          <w:rFonts w:ascii="Arial" w:hAnsi="Arial" w:cs="Arial"/>
        </w:rPr>
        <w:t xml:space="preserve">do wysokości rzeczywiście poniesionej szkody </w:t>
      </w:r>
      <w:r w:rsidRPr="00DF047D">
        <w:rPr>
          <w:rFonts w:ascii="Arial" w:hAnsi="Arial" w:cs="Arial"/>
        </w:rPr>
        <w:t>na zasadach ogólnych.</w:t>
      </w:r>
    </w:p>
    <w:p w:rsidR="003042AA" w:rsidRPr="0059234E" w:rsidRDefault="00A60F21" w:rsidP="00C10691">
      <w:pPr>
        <w:numPr>
          <w:ilvl w:val="0"/>
          <w:numId w:val="3"/>
        </w:numPr>
        <w:spacing w:line="360" w:lineRule="auto"/>
        <w:ind w:left="284" w:hanging="284"/>
        <w:jc w:val="both"/>
        <w:rPr>
          <w:rFonts w:ascii="Arial" w:hAnsi="Arial" w:cs="Arial"/>
          <w:b/>
        </w:rPr>
      </w:pPr>
      <w:r w:rsidRPr="0059234E">
        <w:rPr>
          <w:rFonts w:ascii="Arial" w:hAnsi="Arial" w:cs="Arial"/>
        </w:rPr>
        <w:t xml:space="preserve">Wykonawca wyraża zgodę na potrącenia przez Zamawiającego kar umownych z wynagrodzenia. </w:t>
      </w:r>
    </w:p>
    <w:p w:rsidR="003042AA" w:rsidRDefault="003042AA">
      <w:pPr>
        <w:jc w:val="center"/>
        <w:rPr>
          <w:rFonts w:ascii="Arial" w:hAnsi="Arial" w:cs="Arial"/>
          <w:b/>
        </w:rPr>
      </w:pPr>
    </w:p>
    <w:p w:rsidR="00043D71" w:rsidRDefault="00C57E1C">
      <w:pPr>
        <w:jc w:val="center"/>
        <w:rPr>
          <w:rFonts w:ascii="Arial" w:hAnsi="Arial" w:cs="Arial"/>
          <w:b/>
        </w:rPr>
      </w:pPr>
      <w:r>
        <w:rPr>
          <w:rFonts w:ascii="Arial" w:hAnsi="Arial" w:cs="Arial"/>
          <w:b/>
        </w:rPr>
        <w:t>§ 1</w:t>
      </w:r>
      <w:r w:rsidR="00DF047D">
        <w:rPr>
          <w:rFonts w:ascii="Arial" w:hAnsi="Arial" w:cs="Arial"/>
          <w:b/>
        </w:rPr>
        <w:t>4</w:t>
      </w:r>
    </w:p>
    <w:p w:rsidR="00043D71" w:rsidRDefault="00043D71">
      <w:pPr>
        <w:ind w:left="4248"/>
        <w:jc w:val="both"/>
        <w:rPr>
          <w:rFonts w:ascii="Arial" w:hAnsi="Arial" w:cs="Arial"/>
          <w:b/>
        </w:rPr>
      </w:pPr>
    </w:p>
    <w:p w:rsidR="0016201C" w:rsidRPr="001A5C96" w:rsidRDefault="0016201C" w:rsidP="0016201C">
      <w:pPr>
        <w:pStyle w:val="Bezodstpw"/>
        <w:spacing w:line="360" w:lineRule="auto"/>
        <w:jc w:val="both"/>
        <w:rPr>
          <w:rFonts w:ascii="Arial" w:hAnsi="Arial" w:cs="Arial"/>
        </w:rPr>
      </w:pPr>
      <w:r w:rsidRPr="001A5C96">
        <w:rPr>
          <w:rFonts w:ascii="Arial" w:hAnsi="Arial" w:cs="Arial"/>
        </w:rPr>
        <w:t xml:space="preserve">1. Dopuszcza  się możliwość dokonywania zmian w zawartej umowie o ile wynika to z okoliczności, których nie można przewidzieć w chwili zawarcia umowy i są one niezależne od woli stron lub zmiany takie są korzystne dla zamawiającego. </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2. Dopuszcza się wszelkie nieistotne zmiany w treści umowy, które to zmiany nie wpłynęłyby na krąg   wykonawców ubiegających się o udzielenie zamówienia ani na wynik postępowania.</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 xml:space="preserve">3. Strony dopuszczają zmianę istotnych postanowień umowy zgodnie z wymogami art. </w:t>
      </w:r>
      <w:r w:rsidR="00023CAD">
        <w:rPr>
          <w:rFonts w:ascii="Arial" w:hAnsi="Arial" w:cs="Arial"/>
        </w:rPr>
        <w:t>455 ust. 1 pkt 1</w:t>
      </w:r>
      <w:r w:rsidRPr="001A5C96">
        <w:rPr>
          <w:rFonts w:ascii="Arial" w:hAnsi="Arial" w:cs="Arial"/>
        </w:rPr>
        <w:t xml:space="preserve"> ustawy Prawo zamówień publicznych w przypadkach:</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a) zmiany obowiązujących przepisów, jeżeli zgodnie z nimi konieczne będzie dostosowanie treści umowy do aktualnego stanu prawnego,</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b) w zakresie terminu, częstotliwości usług i sposobu wykonania Umowy w przypadku, gdy niezbędna jest zmiana sposobu wykonania lub terminu, częstotliwości realizacji  Przedmiotu Umowy, o ile zmiana taka j</w:t>
      </w:r>
      <w:r w:rsidR="006D6ADB">
        <w:rPr>
          <w:rFonts w:ascii="Arial" w:hAnsi="Arial" w:cs="Arial"/>
        </w:rPr>
        <w:t>est korzystna dla Zamawiającego</w:t>
      </w:r>
      <w:r>
        <w:rPr>
          <w:rFonts w:ascii="Arial" w:hAnsi="Arial" w:cs="Arial"/>
        </w:rPr>
        <w:t xml:space="preserve"> </w:t>
      </w:r>
      <w:r w:rsidRPr="001A5C96">
        <w:rPr>
          <w:rFonts w:ascii="Arial" w:hAnsi="Arial" w:cs="Arial"/>
        </w:rPr>
        <w:t>oraz konieczna w celu prawidłowego wykonania Umowy,</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c) wystąpienia siły wyższej, rozumianej jako wydarzenie lub okoliczność wyjątkową, niezależną od strony, której nie można było w racjonalny sposób uniknąć lub zaradzić, mającej wpływ na realizację umowy (np. na dotrzymanie terminów wyposażenia nieruchomości w pojemniki, kontenery, dostarczenia harmonogramów wywozu odpadów itp.),</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d) wywołanych przyczynami zewnętrznymi, które w sposób obiektywny uzasadniają potrzebę tej zmiany, niepowodująca zachwiania równowagi ekonomicznej pomiędzy Wykonawcą a Zamawiającym,</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 xml:space="preserve">e) </w:t>
      </w:r>
      <w:r w:rsidRPr="000D6DF8">
        <w:rPr>
          <w:rFonts w:ascii="Arial" w:hAnsi="Arial" w:cs="Arial"/>
        </w:rPr>
        <w:t>w zakresie zmniejszenia wynagrodzenia Wykonawcy i zasad płatności tego wynagrodzenia w przypadku zmniejszenia zakre</w:t>
      </w:r>
      <w:r w:rsidR="006D6ADB">
        <w:rPr>
          <w:rFonts w:ascii="Arial" w:hAnsi="Arial" w:cs="Arial"/>
        </w:rPr>
        <w:t xml:space="preserve">su Przedmiotu Umowy </w:t>
      </w:r>
      <w:r w:rsidRPr="000D6DF8">
        <w:rPr>
          <w:rFonts w:ascii="Arial" w:hAnsi="Arial" w:cs="Arial"/>
        </w:rPr>
        <w:t>w stosunku do Przedmiotu opisanego w niniejszej SWZ</w:t>
      </w:r>
      <w:r w:rsidRPr="001A5C96">
        <w:rPr>
          <w:rFonts w:ascii="Arial" w:hAnsi="Arial" w:cs="Arial"/>
        </w:rPr>
        <w:t xml:space="preserve">, </w:t>
      </w:r>
    </w:p>
    <w:p w:rsidR="006B0C0F" w:rsidRPr="00C5784B" w:rsidRDefault="0016201C" w:rsidP="0016201C">
      <w:pPr>
        <w:pStyle w:val="Bezodstpw"/>
        <w:spacing w:line="360" w:lineRule="auto"/>
        <w:jc w:val="both"/>
        <w:rPr>
          <w:rFonts w:ascii="Arial" w:hAnsi="Arial" w:cs="Arial"/>
        </w:rPr>
      </w:pPr>
      <w:r w:rsidRPr="001A5C96">
        <w:rPr>
          <w:rFonts w:ascii="Arial" w:hAnsi="Arial" w:cs="Arial"/>
        </w:rPr>
        <w:t xml:space="preserve">f) </w:t>
      </w:r>
      <w:r w:rsidRPr="00C5784B">
        <w:rPr>
          <w:rFonts w:ascii="Arial" w:hAnsi="Arial" w:cs="Arial"/>
        </w:rPr>
        <w:t>zmiany stawki podatku od towarów i usług, wysokości minimalnego wynagrodzenia za pracę ustalonego na podstawie art. 2 ust. 3 - 5 ustawy z dnia 10 października 2002 r. o min</w:t>
      </w:r>
      <w:r w:rsidR="00E45B7A" w:rsidRPr="00C5784B">
        <w:rPr>
          <w:rFonts w:ascii="Arial" w:hAnsi="Arial" w:cs="Arial"/>
        </w:rPr>
        <w:t xml:space="preserve">imalnym wynagrodzeniu za pracę </w:t>
      </w:r>
      <w:r w:rsidRPr="00C5784B">
        <w:rPr>
          <w:rFonts w:ascii="Arial" w:hAnsi="Arial" w:cs="Arial"/>
        </w:rPr>
        <w:t>oraz zasad podlegania ubezpieczeniom społecznym lub ubezpieczeniu zdrowotnemu lub wysokości składki na ubezpieczenia społeczne lub zdrowotne</w:t>
      </w:r>
      <w:r w:rsidR="006B0C0F" w:rsidRPr="00C5784B">
        <w:rPr>
          <w:rFonts w:ascii="Arial" w:hAnsi="Arial" w:cs="Arial"/>
        </w:rPr>
        <w:t xml:space="preserve"> lub zasadach gromadzenia i wysokości wpłat do pracowniczych planów kapitałowych, o których mowa w ustawie z dnia 4 października 2018 r. o pracowniczych planach kapitałowych,</w:t>
      </w:r>
      <w:r w:rsidRPr="00C5784B">
        <w:rPr>
          <w:rFonts w:ascii="Arial" w:hAnsi="Arial" w:cs="Arial"/>
        </w:rPr>
        <w:t xml:space="preserve"> jeżeli zmiany będą miały wpływ na koszty wykonania Przedmiotu Umowy – w terminie 30 dni od daty wejścia w życie przepisów dokonujących tych zmian. Każda ze Stron, może zwrócić się do drugiej o przeprowadzenie negocjacji w sprawie odpowiedniej zmiany wynagrodzenia. </w:t>
      </w:r>
    </w:p>
    <w:p w:rsidR="0016201C" w:rsidRPr="00C5784B" w:rsidRDefault="0016201C" w:rsidP="0016201C">
      <w:pPr>
        <w:pStyle w:val="Bezodstpw"/>
        <w:spacing w:line="360" w:lineRule="auto"/>
        <w:jc w:val="both"/>
        <w:rPr>
          <w:rFonts w:ascii="Arial" w:hAnsi="Arial" w:cs="Arial"/>
        </w:rPr>
      </w:pPr>
      <w:r w:rsidRPr="00C5784B">
        <w:rPr>
          <w:rFonts w:ascii="Arial" w:hAnsi="Arial" w:cs="Arial"/>
        </w:rPr>
        <w:t xml:space="preserve">g) w przypadku zmiany lub rezygnacji z podwykonawcy lub zmiany zakresu prac powierzonego podwykonawcy, </w:t>
      </w:r>
    </w:p>
    <w:p w:rsidR="0016201C" w:rsidRDefault="0016201C" w:rsidP="0016201C">
      <w:pPr>
        <w:pStyle w:val="Bezodstpw"/>
        <w:spacing w:line="360" w:lineRule="auto"/>
        <w:jc w:val="both"/>
        <w:rPr>
          <w:rFonts w:ascii="Arial" w:hAnsi="Arial" w:cs="Arial"/>
        </w:rPr>
      </w:pPr>
      <w:r w:rsidRPr="00C5784B">
        <w:rPr>
          <w:rFonts w:ascii="Arial" w:hAnsi="Arial" w:cs="Arial"/>
        </w:rPr>
        <w:t>h) zmian wynikających ze zmiany Regulaminu utrzymania</w:t>
      </w:r>
      <w:r w:rsidRPr="001A5C96">
        <w:rPr>
          <w:rFonts w:ascii="Arial" w:hAnsi="Arial" w:cs="Arial"/>
        </w:rPr>
        <w:t xml:space="preserve"> czystości i porządku na terenie Gminy </w:t>
      </w:r>
      <w:r w:rsidR="00E013EB">
        <w:rPr>
          <w:rFonts w:ascii="Arial" w:hAnsi="Arial" w:cs="Arial"/>
        </w:rPr>
        <w:t>Ciasna</w:t>
      </w:r>
      <w:r w:rsidRPr="001A5C96">
        <w:rPr>
          <w:rFonts w:ascii="Arial" w:hAnsi="Arial" w:cs="Arial"/>
        </w:rPr>
        <w:t xml:space="preserve"> oraz innych aktów prawa miejscowego warunkujących realizację przedmiotu zamówienia,</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 xml:space="preserve">4. Nie stanowi zmiany umowy w rozumieniu art. </w:t>
      </w:r>
      <w:r w:rsidR="00023CAD">
        <w:rPr>
          <w:rFonts w:ascii="Arial" w:hAnsi="Arial" w:cs="Arial"/>
        </w:rPr>
        <w:t>455</w:t>
      </w:r>
      <w:r w:rsidRPr="001A5C96">
        <w:rPr>
          <w:rFonts w:ascii="Arial" w:hAnsi="Arial" w:cs="Arial"/>
        </w:rPr>
        <w:t xml:space="preserve"> </w:t>
      </w:r>
      <w:r w:rsidR="00023CAD">
        <w:rPr>
          <w:rFonts w:ascii="Arial" w:hAnsi="Arial" w:cs="Arial"/>
        </w:rPr>
        <w:t xml:space="preserve">ust. 1 pkt 1 </w:t>
      </w:r>
      <w:r w:rsidRPr="001A5C96">
        <w:rPr>
          <w:rFonts w:ascii="Arial" w:hAnsi="Arial" w:cs="Arial"/>
        </w:rPr>
        <w:t xml:space="preserve">ustawy </w:t>
      </w:r>
      <w:proofErr w:type="spellStart"/>
      <w:r w:rsidRPr="001A5C96">
        <w:rPr>
          <w:rFonts w:ascii="Arial" w:hAnsi="Arial" w:cs="Arial"/>
        </w:rPr>
        <w:t>Pzp</w:t>
      </w:r>
      <w:proofErr w:type="spellEnd"/>
      <w:r w:rsidRPr="001A5C96">
        <w:rPr>
          <w:rFonts w:ascii="Arial" w:hAnsi="Arial" w:cs="Arial"/>
        </w:rPr>
        <w:t>:</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lastRenderedPageBreak/>
        <w:t>a) zmiana danych teleadresowych, zmiana formy prowadzenia działalności gospodarczej wykonawcy (np. spółki cywilnej w spółkę jawną), zmiana nazwy firmy, zmiany osób wskazanych do kontaktów między stronami umowy,</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b) poprawianie oczywistych omyłek pisarskich i rachunkowych w treści umowy.</w:t>
      </w:r>
    </w:p>
    <w:p w:rsidR="0016201C" w:rsidRDefault="0016201C" w:rsidP="0016201C">
      <w:pPr>
        <w:pStyle w:val="Bezodstpw"/>
        <w:spacing w:line="360" w:lineRule="auto"/>
        <w:jc w:val="both"/>
        <w:rPr>
          <w:rFonts w:ascii="Arial" w:hAnsi="Arial" w:cs="Arial"/>
        </w:rPr>
      </w:pPr>
      <w:r w:rsidRPr="001A5C96">
        <w:rPr>
          <w:rFonts w:ascii="Arial" w:hAnsi="Arial" w:cs="Arial"/>
        </w:rPr>
        <w:t xml:space="preserve">5. Zmiana umowy może także nastąpić w przypadkach, o których mowa w art. </w:t>
      </w:r>
      <w:r w:rsidR="00023CAD">
        <w:rPr>
          <w:rFonts w:ascii="Arial" w:hAnsi="Arial" w:cs="Arial"/>
        </w:rPr>
        <w:t>455</w:t>
      </w:r>
      <w:r w:rsidRPr="001A5C96">
        <w:rPr>
          <w:rFonts w:ascii="Arial" w:hAnsi="Arial" w:cs="Arial"/>
        </w:rPr>
        <w:t xml:space="preserve"> ust. 1 pkt 2-</w:t>
      </w:r>
      <w:r w:rsidR="00023CAD">
        <w:rPr>
          <w:rFonts w:ascii="Arial" w:hAnsi="Arial" w:cs="Arial"/>
        </w:rPr>
        <w:t>4 oraz ust. 2</w:t>
      </w:r>
      <w:r w:rsidRPr="001A5C96">
        <w:rPr>
          <w:rFonts w:ascii="Arial" w:hAnsi="Arial" w:cs="Arial"/>
        </w:rPr>
        <w:t xml:space="preserve"> ustawy </w:t>
      </w:r>
      <w:proofErr w:type="spellStart"/>
      <w:r w:rsidRPr="001A5C96">
        <w:rPr>
          <w:rFonts w:ascii="Arial" w:hAnsi="Arial" w:cs="Arial"/>
        </w:rPr>
        <w:t>Pzp</w:t>
      </w:r>
      <w:proofErr w:type="spellEnd"/>
      <w:r w:rsidRPr="001A5C96">
        <w:rPr>
          <w:rFonts w:ascii="Arial" w:hAnsi="Arial" w:cs="Arial"/>
        </w:rPr>
        <w:t>.</w:t>
      </w:r>
    </w:p>
    <w:p w:rsidR="00C544E2" w:rsidRDefault="00C544E2" w:rsidP="0016201C">
      <w:pPr>
        <w:pStyle w:val="Bezodstpw"/>
        <w:spacing w:line="360" w:lineRule="auto"/>
        <w:jc w:val="both"/>
        <w:rPr>
          <w:rFonts w:ascii="Arial" w:hAnsi="Arial" w:cs="Arial"/>
        </w:rPr>
      </w:pPr>
    </w:p>
    <w:p w:rsidR="00C544E2" w:rsidRDefault="00C544E2" w:rsidP="00C544E2">
      <w:pPr>
        <w:jc w:val="center"/>
        <w:rPr>
          <w:rFonts w:ascii="Arial" w:hAnsi="Arial" w:cs="Arial"/>
          <w:b/>
        </w:rPr>
      </w:pPr>
      <w:r>
        <w:rPr>
          <w:rFonts w:ascii="Arial" w:hAnsi="Arial" w:cs="Arial"/>
          <w:b/>
        </w:rPr>
        <w:t>§ 15</w:t>
      </w:r>
    </w:p>
    <w:p w:rsidR="00C544E2" w:rsidRPr="001A5C96" w:rsidRDefault="00C544E2" w:rsidP="0016201C">
      <w:pPr>
        <w:pStyle w:val="Bezodstpw"/>
        <w:spacing w:line="360" w:lineRule="auto"/>
        <w:jc w:val="both"/>
        <w:rPr>
          <w:rFonts w:ascii="Arial" w:hAnsi="Arial" w:cs="Arial"/>
        </w:rPr>
      </w:pPr>
    </w:p>
    <w:p w:rsidR="00C544E2" w:rsidRDefault="00C544E2" w:rsidP="00C5784B">
      <w:pPr>
        <w:pStyle w:val="Akapitzlist"/>
        <w:numPr>
          <w:ilvl w:val="3"/>
          <w:numId w:val="32"/>
        </w:numPr>
        <w:suppressAutoHyphens w:val="0"/>
        <w:overflowPunct w:val="0"/>
        <w:autoSpaceDE w:val="0"/>
        <w:autoSpaceDN w:val="0"/>
        <w:adjustRightInd w:val="0"/>
        <w:spacing w:line="360" w:lineRule="auto"/>
        <w:ind w:left="426" w:hanging="426"/>
        <w:contextualSpacing/>
        <w:jc w:val="both"/>
        <w:textAlignment w:val="baseline"/>
        <w:rPr>
          <w:rFonts w:ascii="Arial" w:hAnsi="Arial" w:cs="Arial"/>
          <w:bCs/>
        </w:rPr>
      </w:pPr>
      <w:r>
        <w:rPr>
          <w:rFonts w:ascii="Arial" w:hAnsi="Arial" w:cs="Arial"/>
          <w:bCs/>
        </w:rPr>
        <w:t>Dopuszcza się możliwość zmiany wysokości wynagrodzenia, o którym mowa w § 5, w przypadku, gdy konieczność wprowadzenia zmian implikowana jest zmianą powszechnie obowiązujących przepisów prawa dotyczących:</w:t>
      </w:r>
    </w:p>
    <w:p w:rsidR="00C544E2" w:rsidRDefault="00C544E2" w:rsidP="00C5784B">
      <w:pPr>
        <w:numPr>
          <w:ilvl w:val="0"/>
          <w:numId w:val="33"/>
        </w:numPr>
        <w:suppressAutoHyphens w:val="0"/>
        <w:overflowPunct w:val="0"/>
        <w:autoSpaceDE w:val="0"/>
        <w:autoSpaceDN w:val="0"/>
        <w:adjustRightInd w:val="0"/>
        <w:spacing w:line="360" w:lineRule="auto"/>
        <w:ind w:left="567" w:hanging="283"/>
        <w:jc w:val="both"/>
        <w:textAlignment w:val="baseline"/>
        <w:rPr>
          <w:rFonts w:ascii="Arial" w:hAnsi="Arial" w:cs="Arial"/>
          <w:bCs/>
        </w:rPr>
      </w:pPr>
      <w:r>
        <w:rPr>
          <w:rFonts w:ascii="Arial" w:hAnsi="Arial" w:cs="Arial"/>
          <w:bCs/>
        </w:rPr>
        <w:t xml:space="preserve">ustawowej stawki podatku od towarów i usług (VAT), czy podatku akcyzowego – wówczas </w:t>
      </w:r>
      <w:r>
        <w:rPr>
          <w:rFonts w:ascii="Arial" w:hAnsi="Arial" w:cs="Arial"/>
          <w:bCs/>
        </w:rPr>
        <w:br/>
        <w:t>w zależności od faktu, czy stawka została podwyższona czy zmniejszona, wynagrodzenie Wykonawcy może zostać zmienione (zwiększone lub obniżone); w szczególności zwiększenie wynagrodzenia będzie możliwe w przypadku wykazania przez Wykonawcę, iż zmiana ta wpływa na koszty wykonania przedmiotu umowy przez Wykonawcę (wraz z określeniem konkretnego zakresu tego wpływu);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wynagrodzenia  Wykonawcy) zmiany ustawowej stawki podatku od towarów i usług (VAT), czy podatku akcyzowego;</w:t>
      </w:r>
    </w:p>
    <w:p w:rsidR="00C544E2" w:rsidRDefault="00C544E2" w:rsidP="00C5784B">
      <w:pPr>
        <w:numPr>
          <w:ilvl w:val="0"/>
          <w:numId w:val="33"/>
        </w:numPr>
        <w:suppressAutoHyphens w:val="0"/>
        <w:overflowPunct w:val="0"/>
        <w:autoSpaceDE w:val="0"/>
        <w:autoSpaceDN w:val="0"/>
        <w:adjustRightInd w:val="0"/>
        <w:spacing w:line="360" w:lineRule="auto"/>
        <w:ind w:left="567" w:hanging="283"/>
        <w:jc w:val="both"/>
        <w:textAlignment w:val="baseline"/>
        <w:rPr>
          <w:rFonts w:ascii="Arial" w:hAnsi="Arial" w:cs="Arial"/>
          <w:bCs/>
        </w:rPr>
      </w:pPr>
      <w:r>
        <w:rPr>
          <w:rFonts w:ascii="Arial" w:hAnsi="Arial" w:cs="Arial"/>
          <w:bCs/>
        </w:rPr>
        <w:t>wysokości  minimalnego  wynagrodzenia  za  pracę  albo  wysokości  minimalnej  stawki godzinowej, ustalonych na podstawie przepisów ustawy z dnia 10.10.2002 r. o minimalnym wynagrodzenie za pracę – wówczas w przypadku wykazania przez Wykonawcę, iż zmiana ta wpływa na koszty wykonania przedmiotu umowy przez Wykonawcę (wraz z określeniem konkretnego zakresu tego wpływu) wynagrodzenie Wykonawcy może zostać zmienione;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wynagrodzenia Wykonawcy) zmiany wysokości minimalnego wynagrodzenia za pracę albo wysokości minimalnej stawki godzinowej;</w:t>
      </w:r>
    </w:p>
    <w:p w:rsidR="00C544E2" w:rsidRDefault="00C544E2" w:rsidP="00C5784B">
      <w:pPr>
        <w:pStyle w:val="Akapitzlist"/>
        <w:numPr>
          <w:ilvl w:val="0"/>
          <w:numId w:val="33"/>
        </w:numPr>
        <w:suppressAutoHyphens w:val="0"/>
        <w:overflowPunct w:val="0"/>
        <w:autoSpaceDE w:val="0"/>
        <w:autoSpaceDN w:val="0"/>
        <w:adjustRightInd w:val="0"/>
        <w:spacing w:line="360" w:lineRule="auto"/>
        <w:ind w:left="567" w:hanging="283"/>
        <w:contextualSpacing/>
        <w:jc w:val="both"/>
        <w:textAlignment w:val="baseline"/>
        <w:rPr>
          <w:rFonts w:ascii="Arial" w:hAnsi="Arial" w:cs="Arial"/>
          <w:bCs/>
        </w:rPr>
      </w:pPr>
      <w:r>
        <w:rPr>
          <w:rFonts w:ascii="Arial" w:hAnsi="Arial" w:cs="Arial"/>
          <w:bCs/>
        </w:rPr>
        <w:t xml:space="preserve">zasad podlegania ubezpieczeniom społecznym lub ubezpieczeniu zdrowotnemu, czy też wysokości stawki składki na ubezpieczenia społeczne lub zdrowotne – wówczas w przypadku wykazania przez Wykonawcę, iż zmiana ta wpływa na koszty wykonania przedmiotu umowy przez Wykonawcę (wraz z określeniem konkretnego zakresu tego wpływu) wynagrodzenie Wykonawcy może zostać zmienione;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wynagrodzenia Wykonawcy) </w:t>
      </w:r>
      <w:r>
        <w:rPr>
          <w:rFonts w:ascii="Arial" w:hAnsi="Arial" w:cs="Arial"/>
          <w:bCs/>
        </w:rPr>
        <w:lastRenderedPageBreak/>
        <w:t>zmiany  zasad  podlegania  ubezpieczeniom  społecznym  lub  ubezpieczeniu  zdrowotnemu,  czy też wysokości stawki składki na ubezpieczenia społeczne lub zdrowotne;</w:t>
      </w:r>
    </w:p>
    <w:p w:rsidR="00C544E2" w:rsidRDefault="00C544E2" w:rsidP="00C5784B">
      <w:pPr>
        <w:pStyle w:val="Akapitzlist"/>
        <w:numPr>
          <w:ilvl w:val="0"/>
          <w:numId w:val="33"/>
        </w:numPr>
        <w:suppressAutoHyphens w:val="0"/>
        <w:overflowPunct w:val="0"/>
        <w:autoSpaceDE w:val="0"/>
        <w:autoSpaceDN w:val="0"/>
        <w:adjustRightInd w:val="0"/>
        <w:spacing w:line="360" w:lineRule="auto"/>
        <w:ind w:left="567" w:hanging="283"/>
        <w:contextualSpacing/>
        <w:jc w:val="both"/>
        <w:textAlignment w:val="baseline"/>
        <w:rPr>
          <w:rFonts w:ascii="Arial" w:hAnsi="Arial" w:cs="Arial"/>
          <w:bCs/>
        </w:rPr>
      </w:pPr>
      <w:r>
        <w:rPr>
          <w:rFonts w:ascii="Arial" w:hAnsi="Arial" w:cs="Arial"/>
          <w:bCs/>
        </w:rPr>
        <w:t>zasad gromadzenia i wysokości wpłat do pracowniczych planów kapitałowych, o których mowa w ustawie z dnia 04.10.2018 r. o pracowniczych planach kapitałowych (PPK) – wówczas  w przypadku wykazania przez Wykonawcę, iż zmiana ta wpływa na koszty wykonania przedmiotu umowy przez Wykonawcę (wraz z określeniem konkretnego zakresu tego wpływu) wynagrodzenie Wykonawcy może zostać zmienione;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wynagrodzenia Wykonawcy) zmiany zasad gromadzenia i wysokości wpłat do PPK, przy uwzględnieniu ust. 2.</w:t>
      </w:r>
    </w:p>
    <w:p w:rsidR="00C544E2" w:rsidRDefault="00C544E2" w:rsidP="00C5784B">
      <w:pPr>
        <w:pStyle w:val="Akapitzlist"/>
        <w:numPr>
          <w:ilvl w:val="3"/>
          <w:numId w:val="32"/>
        </w:numPr>
        <w:suppressAutoHyphens w:val="0"/>
        <w:overflowPunct w:val="0"/>
        <w:autoSpaceDE w:val="0"/>
        <w:autoSpaceDN w:val="0"/>
        <w:adjustRightInd w:val="0"/>
        <w:spacing w:line="360" w:lineRule="auto"/>
        <w:ind w:left="426" w:hanging="426"/>
        <w:contextualSpacing/>
        <w:jc w:val="both"/>
        <w:textAlignment w:val="baseline"/>
        <w:rPr>
          <w:rFonts w:ascii="Arial" w:hAnsi="Arial" w:cs="Arial"/>
          <w:bCs/>
        </w:rPr>
      </w:pPr>
      <w:r>
        <w:rPr>
          <w:rFonts w:ascii="Arial" w:hAnsi="Arial" w:cs="Arial"/>
          <w:bCs/>
        </w:rPr>
        <w:t>Zmiana wynagrodzenia Wykonawcy w przypadku zaistnienia zmian prawnych, o których mowa w ust. 1, będzie mogła nastąpić, jeżeli zmiany te będą powodowały udokumentowany wzrost (lub zmniejszenie) kosztów niewykonanych jeszcze prac o więcej niż 6 % wynagrodzenia przewidywanego za ich realizację. Zmiana wynagrodzenia Wykonawcy w trybie określonym w ust.1 może dotyczyć prac realizowanych po wejściu w życie określonej zmiany prawnej, jeżeli będzie ona miała wpływ na koszty wykonania zamówienia przez Wykonawcę, a wpływ ten zostanie wykazany w sposób konkretny i rzeczywisty. Wpływ zmian, o których mowa w ust 1, na koszty wykonania zamówienia winien zostać wykazany przez stronę, która wnioskuje o zmianę wysokości wynagrodzenia. W ramach wykazania tego wpływu należy przedstawić m.in. kalkulację kosztów wykonania zamówienia z uwzględnieniem zaistniałej zmiany będącej podstawą składanego wniosku (tzw. kalkulację wtórną – odnoszącą się do kalkulacji bazowej, o której mowa w ust. 6, pozwalającą na porównanie danych kalkulacyjnych) oraz dokumenty, dowody, informacje, etc. Potwierdzające dane kalkulacyjne. W kontekście zaistnienia podstaw do zmiany wynagrodzenia umownego w trybie określonym w ust.1 Zamawiający zobowiązuje się do pokrycia maksymalnie 50 % zwiększonych  w wyniku zmian, o których mowa w ust.1, kosztów wykonania zamówienia.  W przypadku wykazania wpływu zmian, o których mowa w ust. 1, na koszty wykonania zamówienia przez Wykonawcę, stosowna zmiana wysokości wynagrodzenia, o którym mowa w § 5, nastąpi na mocy aneksu.</w:t>
      </w:r>
    </w:p>
    <w:p w:rsidR="00C544E2" w:rsidRDefault="00C544E2" w:rsidP="00C5784B">
      <w:pPr>
        <w:pStyle w:val="Akapitzlist"/>
        <w:numPr>
          <w:ilvl w:val="3"/>
          <w:numId w:val="32"/>
        </w:numPr>
        <w:suppressAutoHyphens w:val="0"/>
        <w:overflowPunct w:val="0"/>
        <w:autoSpaceDE w:val="0"/>
        <w:autoSpaceDN w:val="0"/>
        <w:adjustRightInd w:val="0"/>
        <w:spacing w:line="360" w:lineRule="auto"/>
        <w:ind w:left="426" w:hanging="426"/>
        <w:contextualSpacing/>
        <w:jc w:val="both"/>
        <w:textAlignment w:val="baseline"/>
        <w:rPr>
          <w:rFonts w:ascii="Arial" w:hAnsi="Arial" w:cs="Arial"/>
          <w:bCs/>
        </w:rPr>
      </w:pPr>
      <w:r>
        <w:rPr>
          <w:rFonts w:ascii="Arial" w:hAnsi="Arial" w:cs="Arial"/>
          <w:bCs/>
        </w:rPr>
        <w:t xml:space="preserve">Dopuszcza się możliwość zmiany wysokości wynagrodzenia, o którym mowa w ust. 2, w przypadku, gdy konieczność wprowadzenia zmian implikowana jest zmianą cen materiałów lub kosztów związanych z realizacją zamówienia względem cen lub kosztów przyjętych i uwzględnionych w wynagrodzeniu Wykonawcy wynikającym z oferty, przy zachowaniu warunków określonych w ust. 4. Zastrzega się przy tym, iż waloryzacja wynagrodzenia będzie mogła zostać dokonana w przypadku zaistnienia zmian istotnych (nadzwyczajnych, nieprzewidzianych) w kontekście poziomu cen i kosztów (identyfikowana poziomem 6 %, o którym mowa w ust. 4), a ryzyka związane z normalną fluktuacją cenową i kosztową (weryfikowalną na podstawie m.in. doświadczeń w realizacji analogicznych zadań, czy zwyczajnych </w:t>
      </w:r>
      <w:proofErr w:type="spellStart"/>
      <w:r>
        <w:rPr>
          <w:rFonts w:ascii="Arial" w:hAnsi="Arial" w:cs="Arial"/>
          <w:bCs/>
        </w:rPr>
        <w:t>zachowań</w:t>
      </w:r>
      <w:proofErr w:type="spellEnd"/>
      <w:r>
        <w:rPr>
          <w:rFonts w:ascii="Arial" w:hAnsi="Arial" w:cs="Arial"/>
          <w:bCs/>
        </w:rPr>
        <w:t xml:space="preserve"> rynku, np. wiadomymi wahaniami, czy okresowymi spadkami / wzrostami </w:t>
      </w:r>
      <w:r>
        <w:rPr>
          <w:rFonts w:ascii="Arial" w:hAnsi="Arial" w:cs="Arial"/>
          <w:bCs/>
        </w:rPr>
        <w:lastRenderedPageBreak/>
        <w:t>określonych kategorii cen / kosztów) winny zostać uwzględnione w ryzyku ryczałtowym (i wkalkulowane w cenę ofertową).</w:t>
      </w:r>
    </w:p>
    <w:p w:rsidR="00C544E2" w:rsidRDefault="00C544E2" w:rsidP="00C5784B">
      <w:pPr>
        <w:pStyle w:val="Akapitzlist"/>
        <w:numPr>
          <w:ilvl w:val="3"/>
          <w:numId w:val="32"/>
        </w:numPr>
        <w:suppressAutoHyphens w:val="0"/>
        <w:overflowPunct w:val="0"/>
        <w:autoSpaceDE w:val="0"/>
        <w:autoSpaceDN w:val="0"/>
        <w:adjustRightInd w:val="0"/>
        <w:spacing w:line="360" w:lineRule="auto"/>
        <w:ind w:left="426" w:hanging="426"/>
        <w:contextualSpacing/>
        <w:jc w:val="both"/>
        <w:textAlignment w:val="baseline"/>
        <w:rPr>
          <w:rFonts w:ascii="Arial" w:hAnsi="Arial" w:cs="Arial"/>
          <w:bCs/>
        </w:rPr>
      </w:pPr>
      <w:r>
        <w:rPr>
          <w:rFonts w:ascii="Arial" w:hAnsi="Arial" w:cs="Arial"/>
          <w:bCs/>
        </w:rPr>
        <w:t xml:space="preserve">Zmiana wynagrodzenia w trybie określonym w ust. 3 może zostać dokonana w przypadku, gdy w skali roku poziom zmiany ceny materiałów lub kosztów powodować będzie zmianę kosztów niewykonanych  prac  o  więcej  niż  6 %  (według wskaźników GUS – wskaźników  obowiązujących na moment sporządzenia oferty względem wskaźników obowiązujących na moment dokonywania oceny poziomu cen i kosztów w toku realizacji umowy na potrzeby ewentualnej waloryzacji), co zostanie wykazane na podstawie udokumentowanego wniosku wykazującego poziom zmiany cen i kosztów, sporządzonego w odniesieniu do cen materiałów lub kosztów przyjętych i uwzględnionych w wynagrodzeniu Wykonawcy wynikającym z oferty – w przypadku zmiany cen lub kosztów nieprzekraczającej przedmiotowego wskaźnika 6 % waloryzacja nie będzie miała zastosowania. Zmiana ceny materiałów lub kosztów winna mieć bezpośredni i rzeczywisty wpływ na koszt wykonania zamówienia, co winno zostać wykazane we wniosku o dokonanie zmiany wynagrodzenia. Zastrzega się przy tym, iż bazowym odniesieniem wartościowym ewentualnych fluktuacji (zmian) cenowych i kosztowych w toku realizacji umowy (również w kontekście ustalenia poziomu istotności danej zmiany – weryfikacji przekroczenia poziomu 6 %) będą stosowne wskaźniki GUS obowiązujące na moment sporządzenia oferty (obrazujące średnie ceny rynkowe), co oznacza tym samym, iż wszelkie ryzyka związane z uwzględnieniem przez Wykonawcę w ocenie ofertowej (wynagrodzeniu umownemu) cen  materiałów i kosztów związanych z realizacją zamówienia na poziomie niższym, niż wynika ze wskaźników GUS (tzn. indywidualnym zaniżeniem cen i kosztów względem średnich cen rynkowych) obciążają Wykonawcę (jako wkalkulowane w ryzyko ryczałtowe) – z samego tytułu przyjęcia w cenie ofertowej cen lub kosztów niższych niż obowiązujące w momencie sporządzenia oferty według wskaźników GUS nie będzie przysługiwać waloryzacja wynagrodzenia w przypadku zmiany cen i kosztów w toku realizacji umowy (weryfikowana na podstawie wskaźników GUS), jeżeli zmiany te nie będą wyższe niż 6 % wobec wskaźników GUS obowiązujących na moment sporządzenia oferty. Waloryzacja wynagrodzenia (w przypadku zaistnienia okoliczności uprawniających do dokonania takiej zmiany – wedle powyższego) będzie dokonywana w oparciu o zmianę wzrostu cen towarów i usług konsumpcyjnych określonych w Komunikacie Prezesa Głównego Urzędu Statystycznego i ogłaszanego w Dzienniku Urzędowym RP Monitor Polski, przy czym pierwsza waloryzacja wynagrodzenia Wykonawcy może nastąpić najwcześniej po upływie 6 miesięcy obowiązywania umowy i o nie więcej niż wskaźnik za rok ubiegły. Podwyższenie wynagrodzenia Wykonawcy będzie mogło nastąpić na wniosek Wykonawcy złożony najwcześniej po upływie 6 miesięcy od dnia zawarcia umowy oraz przy zaistnieniu wzrostu wskaźnika waloryzacji określonego powyżej o co najmniej 6 % za kwartał ubiegły (w kontekście średnich cen rynkowych). Pierwsza (i każda kolejna) waloryzacja dokonana na wniosek Wykonawcy nastąpi tylko i wyłącznie w przypadku, gdy Wykonawca na dzień złożenia wniosku o waloryzację realizuje przedmiot umowy. Zmiana wynagrodzenia Wykonawcy może następować w cyklach rocznych, nie więcej (nie częściej) niż raz w danym roku. Maksymalna wartość zmiany wynagrodzenia Wykonawcy, jaką dopuszcza Zamawiający w </w:t>
      </w:r>
      <w:r>
        <w:rPr>
          <w:rFonts w:ascii="Arial" w:hAnsi="Arial" w:cs="Arial"/>
          <w:bCs/>
        </w:rPr>
        <w:lastRenderedPageBreak/>
        <w:t>efekcie zastosowania postanowień o zasadach wprowadzania zmian wysokości wynagrodzenia w wyniku waloryzacji, o której mowa w ust. 3, wynosi 6 % wynagrodzenia Wykonawcy określonego w ofercie, tzn. limit zmian wynagrodzenia Wykonawcy z tytułu zaistnienia zmian, o których mowa w ust. 3, wynosi 6 % wynagrodzenia umownego (wynikającego z oferty Wykonawcy) i maksymalna łączna wartość zmian wynagrodzenia Wykonawcy z tego tytułu nie  może  być  wyższa  niż  6 %  wynagrodzenia  umownego  (wynikającego  z  oferty  Wykonawcy) powyżej przedmiotowego limitu waloryzacja nie będzie miała zastosowania. W przypadku zaistnienia podstaw do dokonania waloryzacji wynagrodzenia umownego z tego tytułu stosowna zmiana wysokości wynagrodzenia, o którym mowa w § 5, nastąpi na mocy aneksu.</w:t>
      </w:r>
    </w:p>
    <w:p w:rsidR="00C544E2" w:rsidRDefault="00C544E2" w:rsidP="00C5784B">
      <w:pPr>
        <w:pStyle w:val="Akapitzlist"/>
        <w:numPr>
          <w:ilvl w:val="3"/>
          <w:numId w:val="32"/>
        </w:numPr>
        <w:suppressAutoHyphens w:val="0"/>
        <w:overflowPunct w:val="0"/>
        <w:autoSpaceDE w:val="0"/>
        <w:autoSpaceDN w:val="0"/>
        <w:adjustRightInd w:val="0"/>
        <w:spacing w:line="360" w:lineRule="auto"/>
        <w:ind w:left="426" w:hanging="426"/>
        <w:contextualSpacing/>
        <w:jc w:val="both"/>
        <w:textAlignment w:val="baseline"/>
        <w:rPr>
          <w:rFonts w:ascii="Arial" w:hAnsi="Arial" w:cs="Arial"/>
          <w:bCs/>
        </w:rPr>
      </w:pPr>
      <w:r>
        <w:rPr>
          <w:rFonts w:ascii="Arial" w:hAnsi="Arial" w:cs="Arial"/>
          <w:bCs/>
        </w:rPr>
        <w:t>Wykonawca, którego wynagrodzenie zostało zmienione w trybie określonym w ust. 3, zobowiązany jest do zmiany wynagrodzenia przysługującego Podwykonawcy, z którym zawarł umowę, w zakresie odpowiadającym zmianom cen materiałów lub kosztów dotyczących zobowiązania Podwykonawcy, jeżeli przedmiotem umowy są usługi, a okres obowiązywania umowy przekracza 6 miesięcy.</w:t>
      </w:r>
    </w:p>
    <w:p w:rsidR="00C544E2" w:rsidRDefault="00C544E2" w:rsidP="00C5784B">
      <w:pPr>
        <w:pStyle w:val="Akapitzlist"/>
        <w:numPr>
          <w:ilvl w:val="3"/>
          <w:numId w:val="32"/>
        </w:numPr>
        <w:suppressAutoHyphens w:val="0"/>
        <w:overflowPunct w:val="0"/>
        <w:autoSpaceDE w:val="0"/>
        <w:autoSpaceDN w:val="0"/>
        <w:adjustRightInd w:val="0"/>
        <w:spacing w:line="360" w:lineRule="auto"/>
        <w:ind w:left="426" w:hanging="426"/>
        <w:contextualSpacing/>
        <w:jc w:val="both"/>
        <w:textAlignment w:val="baseline"/>
        <w:rPr>
          <w:rFonts w:ascii="Arial" w:hAnsi="Arial" w:cs="Arial"/>
          <w:bCs/>
        </w:rPr>
      </w:pPr>
      <w:r>
        <w:rPr>
          <w:rFonts w:ascii="Arial" w:hAnsi="Arial" w:cs="Arial"/>
          <w:bCs/>
        </w:rPr>
        <w:t xml:space="preserve">Wykonawca w terminie 21 dni od daty zawarcia niniejszej umowy przedstawi pisemnie szczegółową kalkulację kosztów wykonania zamówienia (SKK – opartą na kalkulacji ceny ofertowej)  z uwzględnieniem wyszczególnienia wpływu na przedmiotowe koszty obowiązujących w momencie sporządzenia oferty na wykonanie zamówienia stanowiącego przedmiot niniejszej umowy okoliczności i aspektów, o których mowa w ust. 1 i 3 (tzn. poziomu przyjętych i uwzględnionych  w ofercie cen i kosztów w tym zakresie związanych z realizację prac objętych przedmiotem umowy, w tym </w:t>
      </w:r>
      <w:proofErr w:type="spellStart"/>
      <w:r>
        <w:rPr>
          <w:rFonts w:ascii="Arial" w:hAnsi="Arial" w:cs="Arial"/>
          <w:bCs/>
        </w:rPr>
        <w:t>ryzyk</w:t>
      </w:r>
      <w:proofErr w:type="spellEnd"/>
      <w:r>
        <w:rPr>
          <w:rFonts w:ascii="Arial" w:hAnsi="Arial" w:cs="Arial"/>
          <w:bCs/>
        </w:rPr>
        <w:t xml:space="preserve"> z tym związanych oraz różnic względem wskaźników GUS). Kalkulacja ta będzie stanowiła w szczególności bazowy materiał porównawczy w stosunku m.in. do kalkulacji wtórnej, o której mowa w ust. 2, w przypadku wnioskowania o zmianę wysokości wynagrodzenia. Nieprzekazanie przedmiotowej kalkulacji lub przekazanie kalkulacji niekompletnej, nieprecyzyjnej, niejasnej, nierzetelnej, czy niespójnej będzie stanowić podstawę do odmowy uwzględnienia wniosku o zmianę wynagrodzenia umownego w trybie określonym w ust. 1 lub 3 z uwagi na brak możliwości realnej weryfikacji takiego wniosku względem uwarunkowań ofertowych (tj. kontekstu ustalenia wpływu zmian na koszty realizacji zamówienia).</w:t>
      </w:r>
    </w:p>
    <w:p w:rsidR="00A12C8A" w:rsidRPr="007C4663" w:rsidRDefault="00C544E2" w:rsidP="007C4663">
      <w:pPr>
        <w:pStyle w:val="Akapitzlist"/>
        <w:numPr>
          <w:ilvl w:val="3"/>
          <w:numId w:val="32"/>
        </w:numPr>
        <w:suppressAutoHyphens w:val="0"/>
        <w:overflowPunct w:val="0"/>
        <w:autoSpaceDE w:val="0"/>
        <w:autoSpaceDN w:val="0"/>
        <w:adjustRightInd w:val="0"/>
        <w:spacing w:line="360" w:lineRule="auto"/>
        <w:ind w:left="426" w:hanging="426"/>
        <w:contextualSpacing/>
        <w:jc w:val="both"/>
        <w:textAlignment w:val="baseline"/>
        <w:rPr>
          <w:rFonts w:ascii="Arial" w:hAnsi="Arial" w:cs="Arial"/>
          <w:bCs/>
        </w:rPr>
      </w:pPr>
      <w:r>
        <w:rPr>
          <w:rFonts w:ascii="Arial" w:hAnsi="Arial" w:cs="Arial"/>
          <w:bCs/>
        </w:rPr>
        <w:t>Wykonawca oświadcza, iż cena ofertowa stanowiąca wynagrodzenie umowne, o którym mowa w § 5, została ustalona z uwzględnieniem obowiązujących regulacji prawnych dotyczących minimalnego wynagrodzenia za pracę oraz minimalnej stawki godzinowej, w szczególności w sposób  gwarantujący, iż wysokość wynagrodzenia za każdą godzinę wykonywania prac będących przedmiotem niniejszej umowy jest nie niższa, niż wysokość obowiązującej minimalnej stawki godzinowej.</w:t>
      </w:r>
    </w:p>
    <w:p w:rsidR="000818FE" w:rsidRPr="00A43B7F" w:rsidRDefault="00C57E1C" w:rsidP="000818FE">
      <w:pPr>
        <w:spacing w:line="360" w:lineRule="auto"/>
        <w:jc w:val="center"/>
        <w:rPr>
          <w:rFonts w:ascii="Arial" w:hAnsi="Arial" w:cs="Arial"/>
          <w:b/>
        </w:rPr>
      </w:pPr>
      <w:r w:rsidRPr="00A43B7F">
        <w:rPr>
          <w:rFonts w:ascii="Arial" w:hAnsi="Arial" w:cs="Arial"/>
          <w:b/>
        </w:rPr>
        <w:t>§ 1</w:t>
      </w:r>
      <w:r w:rsidR="00C544E2">
        <w:rPr>
          <w:rFonts w:ascii="Arial" w:hAnsi="Arial" w:cs="Arial"/>
          <w:b/>
        </w:rPr>
        <w:t>6</w:t>
      </w:r>
    </w:p>
    <w:p w:rsidR="000818FE" w:rsidRPr="00A43B7F" w:rsidRDefault="000818FE" w:rsidP="000818FE">
      <w:pPr>
        <w:spacing w:line="360" w:lineRule="auto"/>
        <w:jc w:val="center"/>
        <w:rPr>
          <w:rFonts w:ascii="Arial" w:hAnsi="Arial" w:cs="Arial"/>
          <w:b/>
        </w:rPr>
      </w:pPr>
    </w:p>
    <w:p w:rsidR="00E00D8E" w:rsidRPr="00A43B7F" w:rsidRDefault="00E00D8E" w:rsidP="00424600">
      <w:pPr>
        <w:numPr>
          <w:ilvl w:val="0"/>
          <w:numId w:val="21"/>
        </w:numPr>
        <w:spacing w:line="360" w:lineRule="auto"/>
        <w:ind w:left="284" w:hanging="349"/>
        <w:jc w:val="both"/>
        <w:rPr>
          <w:rFonts w:ascii="Arial" w:hAnsi="Arial" w:cs="Arial"/>
          <w:b/>
          <w:bCs/>
          <w:szCs w:val="18"/>
          <w:lang w:eastAsia="ar-SA"/>
        </w:rPr>
      </w:pPr>
      <w:r w:rsidRPr="00A43B7F">
        <w:rPr>
          <w:rFonts w:ascii="Arial" w:hAnsi="Arial" w:cs="Arial"/>
        </w:rPr>
        <w:t xml:space="preserve">Zamawiający powierza Wykonawcy przetwarzanie danych osobowych na podstawie ustawy z dnia 10 maja 2018 r. o ochronie danych osobowych.  </w:t>
      </w:r>
    </w:p>
    <w:p w:rsidR="00E00D8E" w:rsidRPr="00A43B7F" w:rsidRDefault="00E00D8E" w:rsidP="00424600">
      <w:pPr>
        <w:numPr>
          <w:ilvl w:val="0"/>
          <w:numId w:val="21"/>
        </w:numPr>
        <w:spacing w:line="360" w:lineRule="auto"/>
        <w:ind w:left="284" w:hanging="349"/>
        <w:jc w:val="both"/>
        <w:rPr>
          <w:rFonts w:ascii="Arial" w:hAnsi="Arial" w:cs="Arial"/>
          <w:b/>
          <w:bCs/>
          <w:szCs w:val="18"/>
          <w:lang w:eastAsia="ar-SA"/>
        </w:rPr>
      </w:pPr>
      <w:r w:rsidRPr="00A43B7F">
        <w:rPr>
          <w:rFonts w:ascii="Arial" w:hAnsi="Arial" w:cs="Arial"/>
        </w:rPr>
        <w:t>Szczegółowe warunki umowy o powierzeniu przetwarzania danych osobowych określa załącznik nr 1 do umowy.</w:t>
      </w:r>
    </w:p>
    <w:p w:rsidR="00E00D8E" w:rsidRPr="00A43B7F" w:rsidRDefault="00E00D8E" w:rsidP="00424600">
      <w:pPr>
        <w:numPr>
          <w:ilvl w:val="0"/>
          <w:numId w:val="21"/>
        </w:numPr>
        <w:spacing w:line="360" w:lineRule="auto"/>
        <w:ind w:left="284" w:hanging="349"/>
        <w:jc w:val="both"/>
        <w:rPr>
          <w:rFonts w:ascii="Arial" w:hAnsi="Arial" w:cs="Arial"/>
          <w:b/>
          <w:bCs/>
          <w:szCs w:val="18"/>
          <w:lang w:eastAsia="ar-SA"/>
        </w:rPr>
      </w:pPr>
      <w:r w:rsidRPr="00A43B7F">
        <w:rPr>
          <w:rFonts w:ascii="Arial" w:hAnsi="Arial" w:cs="Arial"/>
          <w:szCs w:val="18"/>
          <w:lang w:eastAsia="ar-SA"/>
        </w:rPr>
        <w:lastRenderedPageBreak/>
        <w:t>Wykonawca w trakcie realizacji umowy może uczestniczyć w przetwarzaniu danych osobowych w szczególności w zakresie niezbędnym do realizacji zakresu prac określonego w § 1.</w:t>
      </w:r>
    </w:p>
    <w:p w:rsidR="00E00D8E" w:rsidRPr="00A43B7F" w:rsidRDefault="00E00D8E" w:rsidP="00424600">
      <w:pPr>
        <w:numPr>
          <w:ilvl w:val="0"/>
          <w:numId w:val="21"/>
        </w:numPr>
        <w:spacing w:line="360" w:lineRule="auto"/>
        <w:ind w:left="284" w:hanging="349"/>
        <w:jc w:val="both"/>
        <w:rPr>
          <w:rFonts w:ascii="Arial" w:hAnsi="Arial" w:cs="Arial"/>
          <w:b/>
          <w:bCs/>
          <w:sz w:val="18"/>
          <w:szCs w:val="18"/>
          <w:lang w:eastAsia="ar-SA"/>
        </w:rPr>
      </w:pPr>
      <w:r w:rsidRPr="00A43B7F">
        <w:rPr>
          <w:rFonts w:ascii="Arial" w:hAnsi="Arial" w:cs="Arial"/>
          <w:szCs w:val="22"/>
          <w:lang w:eastAsia="en-US"/>
        </w:rPr>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rsidR="00E00D8E" w:rsidRPr="00A43B7F" w:rsidRDefault="00E00D8E" w:rsidP="00424600">
      <w:pPr>
        <w:numPr>
          <w:ilvl w:val="0"/>
          <w:numId w:val="21"/>
        </w:numPr>
        <w:spacing w:line="360" w:lineRule="auto"/>
        <w:ind w:left="284" w:hanging="349"/>
        <w:jc w:val="both"/>
        <w:rPr>
          <w:rFonts w:ascii="Arial" w:hAnsi="Arial" w:cs="Arial"/>
          <w:szCs w:val="18"/>
          <w:lang w:eastAsia="ar-SA"/>
        </w:rPr>
      </w:pPr>
      <w:r w:rsidRPr="00A43B7F">
        <w:rPr>
          <w:rFonts w:ascii="Arial" w:hAnsi="Arial" w:cs="Arial"/>
          <w:szCs w:val="18"/>
          <w:lang w:eastAsia="ar-SA"/>
        </w:rPr>
        <w:t>Wykonawca zobowiązuje się przetwarzać dane osobowe wyłącznie w zakresie i celu przewidzianym w Umowie.</w:t>
      </w:r>
    </w:p>
    <w:p w:rsidR="00E00D8E" w:rsidRPr="00A43B7F" w:rsidRDefault="00E00D8E" w:rsidP="00424600">
      <w:pPr>
        <w:numPr>
          <w:ilvl w:val="0"/>
          <w:numId w:val="21"/>
        </w:numPr>
        <w:spacing w:line="360" w:lineRule="auto"/>
        <w:ind w:left="284" w:hanging="349"/>
        <w:jc w:val="both"/>
        <w:rPr>
          <w:rFonts w:ascii="Arial" w:hAnsi="Arial" w:cs="Arial"/>
          <w:szCs w:val="18"/>
          <w:lang w:eastAsia="ar-SA"/>
        </w:rPr>
      </w:pPr>
      <w:r w:rsidRPr="00A43B7F">
        <w:rPr>
          <w:rFonts w:ascii="Arial" w:hAnsi="Arial" w:cs="Arial"/>
          <w:szCs w:val="18"/>
          <w:lang w:eastAsia="ar-SA"/>
        </w:rPr>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rsidR="00E00D8E" w:rsidRPr="00A43B7F" w:rsidRDefault="00E00D8E" w:rsidP="00424600">
      <w:pPr>
        <w:numPr>
          <w:ilvl w:val="0"/>
          <w:numId w:val="21"/>
        </w:numPr>
        <w:spacing w:line="360" w:lineRule="auto"/>
        <w:ind w:left="284" w:hanging="349"/>
        <w:jc w:val="both"/>
        <w:rPr>
          <w:rFonts w:ascii="Arial" w:hAnsi="Arial" w:cs="Arial"/>
          <w:szCs w:val="18"/>
          <w:lang w:eastAsia="ar-SA"/>
        </w:rPr>
      </w:pPr>
      <w:r w:rsidRPr="00A43B7F">
        <w:rPr>
          <w:rFonts w:ascii="Arial" w:hAnsi="Arial" w:cs="Arial"/>
          <w:szCs w:val="18"/>
          <w:lang w:eastAsia="ar-SA"/>
        </w:rPr>
        <w:t>Wykonawca oświadcza, że prowadzi dokumentację potwierdzającą wykonywanie powyższych czynności oraz, że na żądanie administratora udostępni wskazaną dokumentację.</w:t>
      </w:r>
    </w:p>
    <w:p w:rsidR="00E00D8E" w:rsidRPr="00A43B7F" w:rsidRDefault="00E00D8E" w:rsidP="00424600">
      <w:pPr>
        <w:numPr>
          <w:ilvl w:val="0"/>
          <w:numId w:val="21"/>
        </w:numPr>
        <w:spacing w:line="360" w:lineRule="auto"/>
        <w:ind w:left="284" w:hanging="349"/>
        <w:jc w:val="both"/>
        <w:rPr>
          <w:rFonts w:ascii="Arial" w:hAnsi="Arial" w:cs="Arial"/>
          <w:szCs w:val="18"/>
          <w:lang w:eastAsia="ar-SA"/>
        </w:rPr>
      </w:pPr>
      <w:r w:rsidRPr="00A43B7F">
        <w:rPr>
          <w:rFonts w:ascii="Arial" w:hAnsi="Arial" w:cs="Arial"/>
          <w:szCs w:val="18"/>
          <w:lang w:eastAsia="ar-SA"/>
        </w:rPr>
        <w:t>Wykonawca zobowiązuje się do wypełnienia deklaracji zawartej w złożonej ofercie dotyczącej oświadczenia w zakresie przetwarzania danych osobowych.</w:t>
      </w:r>
    </w:p>
    <w:p w:rsidR="00E00D8E" w:rsidRPr="00A43B7F" w:rsidRDefault="00E00D8E" w:rsidP="00424600">
      <w:pPr>
        <w:numPr>
          <w:ilvl w:val="0"/>
          <w:numId w:val="21"/>
        </w:numPr>
        <w:spacing w:line="360" w:lineRule="auto"/>
        <w:ind w:left="284" w:hanging="349"/>
        <w:jc w:val="both"/>
        <w:rPr>
          <w:rFonts w:ascii="Arial" w:hAnsi="Arial" w:cs="Arial"/>
          <w:bCs/>
          <w:szCs w:val="18"/>
          <w:lang w:eastAsia="ar-SA"/>
        </w:rPr>
      </w:pPr>
      <w:r w:rsidRPr="00A43B7F">
        <w:rPr>
          <w:rFonts w:ascii="Arial" w:hAnsi="Arial" w:cs="Arial"/>
          <w:szCs w:val="18"/>
          <w:lang w:eastAsia="ar-SA"/>
        </w:rPr>
        <w:t xml:space="preserve">Zamawiający oświadcza, iż w przypadku powierzenia mu danych osobowych  osób fizycznych przez Wykonawcę będzie w pełnym zakresie przestrzegać przepisów </w:t>
      </w:r>
      <w:r w:rsidRPr="00A43B7F">
        <w:rPr>
          <w:rFonts w:ascii="Arial" w:hAnsi="Arial" w:cs="Arial"/>
          <w:bCs/>
          <w:szCs w:val="18"/>
          <w:lang w:eastAsia="ar-SA"/>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rsidR="00043D71" w:rsidRPr="00A43B7F" w:rsidRDefault="00043D71">
      <w:pPr>
        <w:jc w:val="both"/>
        <w:rPr>
          <w:rFonts w:ascii="Arial" w:hAnsi="Arial" w:cs="Arial"/>
        </w:rPr>
      </w:pPr>
    </w:p>
    <w:p w:rsidR="00043D71" w:rsidRPr="00A43B7F" w:rsidRDefault="00931D45">
      <w:pPr>
        <w:jc w:val="center"/>
        <w:rPr>
          <w:rFonts w:ascii="Arial" w:hAnsi="Arial" w:cs="Arial"/>
        </w:rPr>
      </w:pPr>
      <w:r w:rsidRPr="00A43B7F">
        <w:rPr>
          <w:rFonts w:ascii="Arial" w:hAnsi="Arial" w:cs="Arial"/>
          <w:b/>
        </w:rPr>
        <w:t>§ 1</w:t>
      </w:r>
      <w:r w:rsidR="00C544E2">
        <w:rPr>
          <w:rFonts w:ascii="Arial" w:hAnsi="Arial" w:cs="Arial"/>
          <w:b/>
        </w:rPr>
        <w:t>7</w:t>
      </w:r>
    </w:p>
    <w:p w:rsidR="00043D71" w:rsidRDefault="00043D71">
      <w:pPr>
        <w:jc w:val="center"/>
        <w:rPr>
          <w:rFonts w:ascii="Arial" w:hAnsi="Arial" w:cs="Arial"/>
          <w:b/>
        </w:rPr>
      </w:pPr>
    </w:p>
    <w:p w:rsidR="00043D71" w:rsidRDefault="00931D45">
      <w:pPr>
        <w:spacing w:line="360" w:lineRule="auto"/>
        <w:jc w:val="both"/>
        <w:rPr>
          <w:rFonts w:ascii="Arial" w:hAnsi="Arial" w:cs="Arial"/>
        </w:rPr>
      </w:pPr>
      <w:r>
        <w:rPr>
          <w:rFonts w:ascii="Arial" w:hAnsi="Arial" w:cs="Arial"/>
        </w:rPr>
        <w:t>Wszelkie zmiany i uzupełnienia niniejszej umowy wymagają zachowania formy pisemnej pod rygorem nieważności.</w:t>
      </w:r>
    </w:p>
    <w:p w:rsidR="00043D71" w:rsidRDefault="00043D71">
      <w:pPr>
        <w:jc w:val="center"/>
        <w:rPr>
          <w:rFonts w:ascii="Arial" w:hAnsi="Arial" w:cs="Arial"/>
          <w:b/>
        </w:rPr>
      </w:pPr>
    </w:p>
    <w:p w:rsidR="00043D71" w:rsidRDefault="00C57E1C">
      <w:pPr>
        <w:jc w:val="center"/>
        <w:rPr>
          <w:rFonts w:ascii="Arial" w:hAnsi="Arial" w:cs="Arial"/>
          <w:b/>
        </w:rPr>
      </w:pPr>
      <w:r>
        <w:rPr>
          <w:rFonts w:ascii="Arial" w:hAnsi="Arial" w:cs="Arial"/>
          <w:b/>
        </w:rPr>
        <w:t>§ 1</w:t>
      </w:r>
      <w:r w:rsidR="00C544E2">
        <w:rPr>
          <w:rFonts w:ascii="Arial" w:hAnsi="Arial" w:cs="Arial"/>
          <w:b/>
        </w:rPr>
        <w:t>8</w:t>
      </w:r>
    </w:p>
    <w:p w:rsidR="00043D71" w:rsidRDefault="00931D45">
      <w:pPr>
        <w:pStyle w:val="Tretekstu"/>
        <w:tabs>
          <w:tab w:val="left" w:pos="340"/>
        </w:tabs>
        <w:spacing w:before="120" w:line="360" w:lineRule="auto"/>
        <w:rPr>
          <w:rFonts w:ascii="Arial" w:hAnsi="Arial" w:cs="Arial"/>
          <w:sz w:val="20"/>
        </w:rPr>
      </w:pPr>
      <w:r>
        <w:rPr>
          <w:rFonts w:ascii="Arial" w:hAnsi="Arial" w:cs="Arial"/>
          <w:sz w:val="20"/>
        </w:rPr>
        <w:t>W sprawach nieuregulowanych niniejszą umową mają zastosowanie odpowiednie przepisy Kodeksu cywilnego oraz ustawy Prawo zam</w:t>
      </w:r>
      <w:r w:rsidR="00807764">
        <w:rPr>
          <w:rFonts w:ascii="Arial" w:hAnsi="Arial" w:cs="Arial"/>
          <w:sz w:val="20"/>
        </w:rPr>
        <w:t>ówień p</w:t>
      </w:r>
      <w:r w:rsidR="00CE62E5">
        <w:rPr>
          <w:rFonts w:ascii="Arial" w:hAnsi="Arial" w:cs="Arial"/>
          <w:sz w:val="20"/>
        </w:rPr>
        <w:t xml:space="preserve">ublicznych </w:t>
      </w:r>
      <w:r>
        <w:rPr>
          <w:rFonts w:ascii="Arial" w:hAnsi="Arial" w:cs="Arial"/>
          <w:sz w:val="20"/>
        </w:rPr>
        <w:t>oraz inne właściwe przepisy.</w:t>
      </w:r>
    </w:p>
    <w:p w:rsidR="00043D71" w:rsidRDefault="00043D71">
      <w:pPr>
        <w:pStyle w:val="Tretekstu"/>
        <w:tabs>
          <w:tab w:val="left" w:pos="340"/>
        </w:tabs>
        <w:spacing w:before="120" w:line="360" w:lineRule="auto"/>
        <w:rPr>
          <w:rFonts w:ascii="Arial" w:hAnsi="Arial" w:cs="Arial"/>
          <w:sz w:val="20"/>
        </w:rPr>
      </w:pPr>
    </w:p>
    <w:p w:rsidR="00043D71" w:rsidRDefault="00C57E1C">
      <w:pPr>
        <w:jc w:val="center"/>
        <w:rPr>
          <w:rFonts w:ascii="Arial" w:hAnsi="Arial" w:cs="Arial"/>
          <w:b/>
        </w:rPr>
      </w:pPr>
      <w:r>
        <w:rPr>
          <w:rFonts w:ascii="Arial" w:hAnsi="Arial" w:cs="Arial"/>
          <w:b/>
        </w:rPr>
        <w:t>§ 1</w:t>
      </w:r>
      <w:r w:rsidR="00C544E2">
        <w:rPr>
          <w:rFonts w:ascii="Arial" w:hAnsi="Arial" w:cs="Arial"/>
          <w:b/>
        </w:rPr>
        <w:t>9</w:t>
      </w:r>
    </w:p>
    <w:p w:rsidR="00043D71" w:rsidRDefault="00043D71">
      <w:pPr>
        <w:jc w:val="center"/>
        <w:rPr>
          <w:rFonts w:ascii="Arial" w:hAnsi="Arial" w:cs="Arial"/>
          <w:b/>
        </w:rPr>
      </w:pPr>
    </w:p>
    <w:p w:rsidR="00043D71" w:rsidRDefault="00931D45">
      <w:pPr>
        <w:spacing w:line="360" w:lineRule="auto"/>
        <w:jc w:val="both"/>
        <w:rPr>
          <w:rFonts w:ascii="Arial" w:hAnsi="Arial" w:cs="Arial"/>
        </w:rPr>
      </w:pPr>
      <w:r>
        <w:rPr>
          <w:rFonts w:ascii="Arial" w:hAnsi="Arial" w:cs="Arial"/>
        </w:rPr>
        <w:t>Wszelkie spory powstałe na tle wykonania niniejszej umowy będą rozstrzygane przez Sąd właściwy miejscowo dla Zamawiającego.</w:t>
      </w:r>
    </w:p>
    <w:p w:rsidR="00C5784B" w:rsidRDefault="00C5784B" w:rsidP="00C5784B">
      <w:pPr>
        <w:jc w:val="center"/>
        <w:rPr>
          <w:rFonts w:ascii="Arial" w:hAnsi="Arial" w:cs="Arial"/>
          <w:b/>
        </w:rPr>
      </w:pPr>
    </w:p>
    <w:p w:rsidR="00C5784B" w:rsidRPr="00C5784B" w:rsidRDefault="00C5784B" w:rsidP="00C5784B">
      <w:pPr>
        <w:jc w:val="center"/>
        <w:rPr>
          <w:rFonts w:ascii="Arial" w:hAnsi="Arial" w:cs="Arial"/>
          <w:b/>
        </w:rPr>
      </w:pPr>
      <w:r>
        <w:rPr>
          <w:rFonts w:ascii="Arial" w:hAnsi="Arial" w:cs="Arial"/>
          <w:b/>
        </w:rPr>
        <w:t>§ 20</w:t>
      </w:r>
    </w:p>
    <w:p w:rsidR="00043D71" w:rsidRDefault="00043D71">
      <w:pPr>
        <w:jc w:val="center"/>
        <w:rPr>
          <w:rFonts w:ascii="Arial" w:hAnsi="Arial" w:cs="Arial"/>
          <w:b/>
        </w:rPr>
      </w:pPr>
    </w:p>
    <w:p w:rsidR="00C5784B" w:rsidRDefault="00C5784B" w:rsidP="00C5784B">
      <w:pPr>
        <w:suppressAutoHyphens w:val="0"/>
        <w:spacing w:line="276" w:lineRule="auto"/>
        <w:jc w:val="both"/>
        <w:rPr>
          <w:rFonts w:ascii="Arial" w:hAnsi="Arial" w:cs="Arial"/>
        </w:rPr>
      </w:pPr>
      <w:r>
        <w:rPr>
          <w:rFonts w:ascii="Arial" w:hAnsi="Arial" w:cs="Arial"/>
        </w:rPr>
        <w:t>Zamawiający nie wyraża zgody na przeniesienie wierzytelności Wykonawcy wynikających z niniejszej umowy na rzecz osób trzecich.</w:t>
      </w:r>
    </w:p>
    <w:p w:rsidR="00C5784B" w:rsidRDefault="00C5784B">
      <w:pPr>
        <w:jc w:val="center"/>
        <w:rPr>
          <w:rFonts w:ascii="Arial" w:hAnsi="Arial" w:cs="Arial"/>
          <w:b/>
        </w:rPr>
      </w:pPr>
    </w:p>
    <w:p w:rsidR="00043D71" w:rsidRDefault="00C57E1C">
      <w:pPr>
        <w:jc w:val="center"/>
        <w:rPr>
          <w:rFonts w:ascii="Arial" w:hAnsi="Arial" w:cs="Arial"/>
          <w:b/>
        </w:rPr>
      </w:pPr>
      <w:r>
        <w:rPr>
          <w:rFonts w:ascii="Arial" w:hAnsi="Arial" w:cs="Arial"/>
          <w:b/>
        </w:rPr>
        <w:t xml:space="preserve">§ </w:t>
      </w:r>
      <w:r w:rsidR="00C544E2">
        <w:rPr>
          <w:rFonts w:ascii="Arial" w:hAnsi="Arial" w:cs="Arial"/>
          <w:b/>
        </w:rPr>
        <w:t>2</w:t>
      </w:r>
      <w:r w:rsidR="00C5784B">
        <w:rPr>
          <w:rFonts w:ascii="Arial" w:hAnsi="Arial" w:cs="Arial"/>
          <w:b/>
        </w:rPr>
        <w:t>1</w:t>
      </w:r>
    </w:p>
    <w:p w:rsidR="00043D71" w:rsidRDefault="00931D45">
      <w:pPr>
        <w:jc w:val="center"/>
        <w:rPr>
          <w:rFonts w:ascii="Arial" w:hAnsi="Arial" w:cs="Arial"/>
          <w:b/>
        </w:rPr>
      </w:pPr>
      <w:r>
        <w:rPr>
          <w:rFonts w:ascii="Arial" w:hAnsi="Arial" w:cs="Arial"/>
          <w:b/>
        </w:rPr>
        <w:t xml:space="preserve">  </w:t>
      </w:r>
    </w:p>
    <w:p w:rsidR="005302EC" w:rsidRDefault="00931D45" w:rsidP="005302EC">
      <w:pPr>
        <w:spacing w:line="360" w:lineRule="auto"/>
        <w:jc w:val="both"/>
        <w:rPr>
          <w:rFonts w:ascii="Arial" w:hAnsi="Arial" w:cs="Arial"/>
        </w:rPr>
      </w:pPr>
      <w:r>
        <w:rPr>
          <w:rFonts w:ascii="Arial" w:hAnsi="Arial" w:cs="Arial"/>
        </w:rPr>
        <w:lastRenderedPageBreak/>
        <w:t xml:space="preserve">Umowę sporządzono w trzech jednobrzmiących egzemplarzach, jeden egzemplarz dla Wykonawcy, </w:t>
      </w:r>
      <w:r>
        <w:rPr>
          <w:rFonts w:ascii="Arial" w:hAnsi="Arial" w:cs="Arial"/>
        </w:rPr>
        <w:br/>
        <w:t>dwa dla Zamawiającego.</w:t>
      </w:r>
    </w:p>
    <w:p w:rsidR="00043D71" w:rsidRDefault="00931D45" w:rsidP="005302EC">
      <w:pPr>
        <w:spacing w:line="360" w:lineRule="auto"/>
        <w:jc w:val="both"/>
      </w:pPr>
      <w:r>
        <w:tab/>
      </w:r>
    </w:p>
    <w:p w:rsidR="00F85246" w:rsidRPr="00C5784B" w:rsidRDefault="00F85246" w:rsidP="005302EC">
      <w:pPr>
        <w:spacing w:line="360" w:lineRule="auto"/>
        <w:jc w:val="both"/>
      </w:pPr>
    </w:p>
    <w:p w:rsidR="00043D71" w:rsidRDefault="00635551" w:rsidP="00635551">
      <w:pPr>
        <w:rPr>
          <w:rFonts w:ascii="Arial" w:hAnsi="Arial" w:cs="Arial"/>
          <w:b/>
        </w:rPr>
      </w:pPr>
      <w:r>
        <w:rPr>
          <w:rFonts w:ascii="Arial" w:hAnsi="Arial" w:cs="Arial"/>
          <w:b/>
        </w:rPr>
        <w:t>WYKONAWCA:</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00931D45">
        <w:rPr>
          <w:rFonts w:ascii="Arial" w:hAnsi="Arial" w:cs="Arial"/>
          <w:b/>
        </w:rPr>
        <w:t>ZAMAWIAJĄCY:</w:t>
      </w:r>
      <w:r w:rsidR="00931D45">
        <w:rPr>
          <w:rFonts w:ascii="Arial" w:hAnsi="Arial" w:cs="Arial"/>
          <w:b/>
        </w:rPr>
        <w:tab/>
      </w:r>
      <w:r w:rsidR="00931D45">
        <w:rPr>
          <w:rFonts w:ascii="Arial" w:hAnsi="Arial" w:cs="Arial"/>
          <w:b/>
        </w:rPr>
        <w:tab/>
      </w:r>
      <w:r w:rsidR="00931D45">
        <w:rPr>
          <w:rFonts w:ascii="Arial" w:hAnsi="Arial" w:cs="Arial"/>
          <w:b/>
        </w:rPr>
        <w:tab/>
      </w:r>
      <w:r w:rsidR="00931D45">
        <w:rPr>
          <w:rFonts w:ascii="Arial" w:hAnsi="Arial" w:cs="Arial"/>
          <w:b/>
        </w:rPr>
        <w:tab/>
      </w:r>
      <w:r w:rsidR="00931D45">
        <w:rPr>
          <w:rFonts w:ascii="Arial" w:hAnsi="Arial" w:cs="Arial"/>
          <w:b/>
        </w:rPr>
        <w:tab/>
      </w:r>
      <w:r w:rsidR="00931D45">
        <w:rPr>
          <w:rFonts w:ascii="Arial" w:hAnsi="Arial" w:cs="Arial"/>
          <w:b/>
        </w:rPr>
        <w:tab/>
      </w:r>
      <w:r w:rsidR="00931D45">
        <w:rPr>
          <w:rFonts w:ascii="Arial" w:hAnsi="Arial" w:cs="Arial"/>
          <w:b/>
        </w:rPr>
        <w:tab/>
      </w:r>
    </w:p>
    <w:p w:rsidR="00043D71" w:rsidRDefault="00043D71">
      <w:pPr>
        <w:rPr>
          <w:rFonts w:ascii="Arial" w:hAnsi="Arial" w:cs="Arial"/>
        </w:rPr>
      </w:pPr>
    </w:p>
    <w:p w:rsidR="00F9365A" w:rsidRDefault="00F9365A">
      <w:pPr>
        <w:rPr>
          <w:rFonts w:ascii="Arial" w:hAnsi="Arial" w:cs="Arial"/>
        </w:rPr>
      </w:pPr>
    </w:p>
    <w:p w:rsidR="00F9365A" w:rsidRDefault="00F9365A">
      <w:pPr>
        <w:rPr>
          <w:rFonts w:ascii="Arial" w:hAnsi="Arial" w:cs="Arial"/>
        </w:rPr>
      </w:pPr>
    </w:p>
    <w:p w:rsidR="00043D71" w:rsidRDefault="00043D71">
      <w:pPr>
        <w:rPr>
          <w:rFonts w:ascii="Arial" w:hAnsi="Arial" w:cs="Arial"/>
        </w:rPr>
      </w:pPr>
    </w:p>
    <w:p w:rsidR="00043D71" w:rsidRDefault="00635551" w:rsidP="00635551">
      <w:pPr>
        <w:ind w:left="6372"/>
        <w:rPr>
          <w:rFonts w:ascii="Arial" w:hAnsi="Arial" w:cs="Arial"/>
          <w:b/>
          <w:i/>
        </w:rPr>
      </w:pPr>
      <w:r>
        <w:rPr>
          <w:rFonts w:ascii="Arial" w:hAnsi="Arial" w:cs="Arial"/>
          <w:b/>
          <w:i/>
        </w:rPr>
        <w:t xml:space="preserve">         </w:t>
      </w:r>
      <w:r w:rsidR="00931D45">
        <w:rPr>
          <w:rFonts w:ascii="Arial" w:hAnsi="Arial" w:cs="Arial"/>
          <w:b/>
          <w:i/>
        </w:rPr>
        <w:t xml:space="preserve"> </w:t>
      </w:r>
      <w:r>
        <w:rPr>
          <w:rFonts w:ascii="Arial" w:hAnsi="Arial" w:cs="Arial"/>
          <w:b/>
          <w:i/>
        </w:rPr>
        <w:t xml:space="preserve">    </w:t>
      </w:r>
      <w:r w:rsidR="00931D45">
        <w:rPr>
          <w:rFonts w:ascii="Arial" w:hAnsi="Arial" w:cs="Arial"/>
          <w:b/>
          <w:i/>
        </w:rPr>
        <w:t>Kontrasygnata</w:t>
      </w:r>
    </w:p>
    <w:p w:rsidR="00B85538" w:rsidRPr="007C4663" w:rsidRDefault="00931D45" w:rsidP="007C4663">
      <w:pPr>
        <w:rPr>
          <w:rFonts w:ascii="Arial" w:hAnsi="Arial" w:cs="Arial"/>
          <w:b/>
          <w:i/>
        </w:rPr>
      </w:pPr>
      <w:r>
        <w:rPr>
          <w:rFonts w:ascii="Arial" w:hAnsi="Arial" w:cs="Arial"/>
          <w:b/>
          <w:i/>
        </w:rPr>
        <w:t xml:space="preserve"> </w:t>
      </w:r>
      <w:r>
        <w:rPr>
          <w:rFonts w:ascii="Arial" w:hAnsi="Arial" w:cs="Arial"/>
          <w:b/>
          <w:i/>
        </w:rPr>
        <w:tab/>
      </w:r>
      <w:r w:rsidR="00635551">
        <w:rPr>
          <w:rFonts w:ascii="Arial" w:hAnsi="Arial" w:cs="Arial"/>
          <w:b/>
          <w:i/>
        </w:rPr>
        <w:tab/>
      </w:r>
      <w:r w:rsidR="00635551">
        <w:rPr>
          <w:rFonts w:ascii="Arial" w:hAnsi="Arial" w:cs="Arial"/>
          <w:b/>
          <w:i/>
        </w:rPr>
        <w:tab/>
      </w:r>
      <w:r w:rsidR="00635551">
        <w:rPr>
          <w:rFonts w:ascii="Arial" w:hAnsi="Arial" w:cs="Arial"/>
          <w:b/>
          <w:i/>
        </w:rPr>
        <w:tab/>
      </w:r>
      <w:r w:rsidR="00635551">
        <w:rPr>
          <w:rFonts w:ascii="Arial" w:hAnsi="Arial" w:cs="Arial"/>
          <w:b/>
          <w:i/>
        </w:rPr>
        <w:tab/>
      </w:r>
      <w:r w:rsidR="00635551">
        <w:rPr>
          <w:rFonts w:ascii="Arial" w:hAnsi="Arial" w:cs="Arial"/>
          <w:b/>
          <w:i/>
        </w:rPr>
        <w:tab/>
      </w:r>
      <w:r w:rsidR="00635551">
        <w:rPr>
          <w:rFonts w:ascii="Arial" w:hAnsi="Arial" w:cs="Arial"/>
          <w:b/>
          <w:i/>
        </w:rPr>
        <w:tab/>
      </w:r>
      <w:r w:rsidR="00635551">
        <w:rPr>
          <w:rFonts w:ascii="Arial" w:hAnsi="Arial" w:cs="Arial"/>
          <w:b/>
          <w:i/>
        </w:rPr>
        <w:tab/>
        <w:t xml:space="preserve">                         </w:t>
      </w:r>
      <w:r>
        <w:rPr>
          <w:rFonts w:ascii="Arial" w:hAnsi="Arial" w:cs="Arial"/>
          <w:b/>
          <w:i/>
        </w:rPr>
        <w:t>Skarbnika Gm</w:t>
      </w:r>
      <w:r w:rsidR="005302EC">
        <w:rPr>
          <w:rFonts w:ascii="Arial" w:hAnsi="Arial" w:cs="Arial"/>
          <w:b/>
          <w:i/>
        </w:rPr>
        <w:t>i</w:t>
      </w:r>
      <w:r w:rsidR="00DF047D">
        <w:rPr>
          <w:rFonts w:ascii="Arial" w:hAnsi="Arial" w:cs="Arial"/>
          <w:b/>
          <w:i/>
        </w:rPr>
        <w:t>n</w:t>
      </w:r>
      <w:r w:rsidR="00C5784B">
        <w:rPr>
          <w:rFonts w:ascii="Arial" w:hAnsi="Arial" w:cs="Arial"/>
          <w:b/>
          <w:i/>
        </w:rPr>
        <w:t>y</w:t>
      </w:r>
    </w:p>
    <w:p w:rsidR="00B85538" w:rsidRDefault="00B85538"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E6BDC" w:rsidRPr="005302EC" w:rsidRDefault="00FE6BDC" w:rsidP="00FE6BDC">
      <w:pPr>
        <w:autoSpaceDE w:val="0"/>
        <w:autoSpaceDN w:val="0"/>
        <w:adjustRightInd w:val="0"/>
        <w:jc w:val="right"/>
        <w:rPr>
          <w:rFonts w:ascii="Arial" w:hAnsi="Arial" w:cs="Arial"/>
          <w:bCs/>
          <w:i/>
          <w:color w:val="000000"/>
        </w:rPr>
      </w:pPr>
      <w:r w:rsidRPr="005302EC">
        <w:rPr>
          <w:rFonts w:ascii="Arial" w:hAnsi="Arial" w:cs="Arial"/>
          <w:bCs/>
          <w:i/>
          <w:color w:val="000000"/>
        </w:rPr>
        <w:t>Załącznik nr 1 do umowy nr ……..…………</w:t>
      </w:r>
    </w:p>
    <w:p w:rsidR="00FE6BDC" w:rsidRPr="005302EC" w:rsidRDefault="00FE6BDC" w:rsidP="00FE6BDC">
      <w:pPr>
        <w:autoSpaceDE w:val="0"/>
        <w:autoSpaceDN w:val="0"/>
        <w:adjustRightInd w:val="0"/>
        <w:jc w:val="right"/>
        <w:rPr>
          <w:rFonts w:ascii="Arial" w:hAnsi="Arial" w:cs="Arial"/>
          <w:bCs/>
          <w:i/>
          <w:color w:val="000000"/>
        </w:rPr>
      </w:pPr>
      <w:r w:rsidRPr="005302EC">
        <w:rPr>
          <w:rFonts w:ascii="Arial" w:hAnsi="Arial" w:cs="Arial"/>
          <w:bCs/>
          <w:i/>
          <w:color w:val="000000"/>
        </w:rPr>
        <w:t xml:space="preserve"> z dnia ……………….</w:t>
      </w:r>
    </w:p>
    <w:p w:rsidR="00FE6BDC" w:rsidRPr="005302EC" w:rsidRDefault="00FE6BDC" w:rsidP="00FE6BDC">
      <w:pPr>
        <w:autoSpaceDE w:val="0"/>
        <w:autoSpaceDN w:val="0"/>
        <w:adjustRightInd w:val="0"/>
        <w:jc w:val="center"/>
        <w:rPr>
          <w:rFonts w:ascii="Arial" w:hAnsi="Arial" w:cs="Arial"/>
          <w:b/>
          <w:bCs/>
          <w:color w:val="000000"/>
        </w:rPr>
      </w:pPr>
    </w:p>
    <w:p w:rsidR="001E609B" w:rsidRPr="005302EC" w:rsidRDefault="001E609B">
      <w:pPr>
        <w:rPr>
          <w:rFonts w:ascii="Arial" w:hAnsi="Arial" w:cs="Arial"/>
          <w:b/>
          <w:i/>
        </w:rPr>
      </w:pPr>
    </w:p>
    <w:p w:rsidR="001E609B" w:rsidRPr="005302EC" w:rsidRDefault="001E609B">
      <w:pPr>
        <w:rPr>
          <w:rFonts w:ascii="Arial" w:hAnsi="Arial" w:cs="Arial"/>
          <w:b/>
          <w:i/>
        </w:rPr>
      </w:pPr>
    </w:p>
    <w:p w:rsidR="001E609B" w:rsidRPr="005302EC" w:rsidRDefault="001E609B">
      <w:pPr>
        <w:rPr>
          <w:rFonts w:ascii="Arial" w:hAnsi="Arial" w:cs="Arial"/>
          <w:b/>
          <w:i/>
        </w:rPr>
      </w:pPr>
    </w:p>
    <w:p w:rsidR="00803C9D" w:rsidRPr="005302EC" w:rsidRDefault="00803C9D" w:rsidP="00803C9D">
      <w:pPr>
        <w:pStyle w:val="Tekstpodstawowy"/>
        <w:contextualSpacing/>
        <w:jc w:val="center"/>
        <w:rPr>
          <w:rFonts w:ascii="Arial" w:hAnsi="Arial" w:cs="Arial"/>
          <w:b/>
          <w:bCs/>
          <w:sz w:val="20"/>
        </w:rPr>
      </w:pPr>
      <w:r w:rsidRPr="005302EC">
        <w:rPr>
          <w:rFonts w:ascii="Arial" w:hAnsi="Arial" w:cs="Arial"/>
          <w:b/>
          <w:i/>
          <w:sz w:val="20"/>
        </w:rPr>
        <w:t xml:space="preserve"> </w:t>
      </w:r>
      <w:r w:rsidRPr="005302EC">
        <w:rPr>
          <w:rFonts w:ascii="Arial" w:hAnsi="Arial" w:cs="Arial"/>
          <w:b/>
          <w:bCs/>
          <w:sz w:val="20"/>
        </w:rPr>
        <w:t xml:space="preserve">Umowa </w:t>
      </w:r>
      <w:r w:rsidRPr="005302EC">
        <w:rPr>
          <w:rFonts w:ascii="Arial" w:hAnsi="Arial" w:cs="Arial"/>
          <w:b/>
          <w:bCs/>
          <w:sz w:val="20"/>
        </w:rPr>
        <w:br/>
        <w:t xml:space="preserve">powierzenia przetwarzania danych osobowych </w:t>
      </w:r>
    </w:p>
    <w:p w:rsidR="00803C9D" w:rsidRPr="005302EC" w:rsidRDefault="00803C9D" w:rsidP="00803C9D">
      <w:pPr>
        <w:pStyle w:val="Tekstpodstawowy"/>
        <w:contextualSpacing/>
        <w:jc w:val="center"/>
        <w:rPr>
          <w:rFonts w:ascii="Arial" w:hAnsi="Arial" w:cs="Arial"/>
          <w:b/>
          <w:bCs/>
          <w:sz w:val="20"/>
        </w:rPr>
      </w:pPr>
    </w:p>
    <w:p w:rsidR="00803C9D" w:rsidRPr="005302EC" w:rsidRDefault="00803C9D" w:rsidP="00803C9D">
      <w:pPr>
        <w:spacing w:line="276" w:lineRule="auto"/>
        <w:contextualSpacing/>
        <w:jc w:val="both"/>
        <w:rPr>
          <w:rFonts w:ascii="Arial" w:hAnsi="Arial" w:cs="Arial"/>
        </w:rPr>
      </w:pPr>
      <w:r w:rsidRPr="005302EC">
        <w:rPr>
          <w:rFonts w:ascii="Arial" w:hAnsi="Arial" w:cs="Arial"/>
        </w:rPr>
        <w:t xml:space="preserve">zawarta w dniu …… r. w </w:t>
      </w:r>
      <w:r w:rsidR="00A43B7F">
        <w:rPr>
          <w:rFonts w:ascii="Arial" w:hAnsi="Arial" w:cs="Arial"/>
        </w:rPr>
        <w:t>……………………</w:t>
      </w:r>
      <w:r w:rsidRPr="005302EC">
        <w:rPr>
          <w:rFonts w:ascii="Arial" w:hAnsi="Arial" w:cs="Arial"/>
        </w:rPr>
        <w:t xml:space="preserve"> pomiędzy:</w:t>
      </w:r>
    </w:p>
    <w:p w:rsidR="00803C9D" w:rsidRPr="005302EC" w:rsidRDefault="00803C9D" w:rsidP="00803C9D">
      <w:pPr>
        <w:spacing w:line="276" w:lineRule="auto"/>
        <w:contextualSpacing/>
        <w:jc w:val="both"/>
        <w:rPr>
          <w:rFonts w:ascii="Arial" w:hAnsi="Arial" w:cs="Arial"/>
        </w:rPr>
      </w:pPr>
      <w:r w:rsidRPr="005302EC">
        <w:rPr>
          <w:rFonts w:ascii="Arial" w:hAnsi="Arial" w:cs="Arial"/>
        </w:rPr>
        <w:t xml:space="preserve">Gminą </w:t>
      </w:r>
      <w:r w:rsidR="00A43B7F">
        <w:rPr>
          <w:rFonts w:ascii="Arial" w:hAnsi="Arial" w:cs="Arial"/>
        </w:rPr>
        <w:t>………………………..</w:t>
      </w:r>
      <w:r w:rsidRPr="005302EC">
        <w:rPr>
          <w:rFonts w:ascii="Arial" w:hAnsi="Arial" w:cs="Arial"/>
        </w:rPr>
        <w:t xml:space="preserve"> z siedzibą przy  ………………………………  reprezentowaną przez:</w:t>
      </w:r>
    </w:p>
    <w:p w:rsidR="00803C9D" w:rsidRPr="005302EC" w:rsidRDefault="00803C9D" w:rsidP="00803C9D">
      <w:pPr>
        <w:spacing w:line="276" w:lineRule="auto"/>
        <w:contextualSpacing/>
        <w:jc w:val="both"/>
        <w:rPr>
          <w:rFonts w:ascii="Arial" w:hAnsi="Arial" w:cs="Arial"/>
        </w:rPr>
      </w:pPr>
      <w:r w:rsidRPr="005302EC">
        <w:rPr>
          <w:rFonts w:ascii="Arial" w:hAnsi="Arial" w:cs="Arial"/>
        </w:rPr>
        <w:t>…………………………………………………</w:t>
      </w:r>
    </w:p>
    <w:p w:rsidR="00803C9D" w:rsidRPr="005302EC" w:rsidRDefault="00803C9D" w:rsidP="00803C9D">
      <w:pPr>
        <w:spacing w:line="276" w:lineRule="auto"/>
        <w:contextualSpacing/>
        <w:jc w:val="both"/>
        <w:rPr>
          <w:rFonts w:ascii="Arial" w:hAnsi="Arial" w:cs="Arial"/>
        </w:rPr>
      </w:pPr>
      <w:r w:rsidRPr="005302EC">
        <w:rPr>
          <w:rFonts w:ascii="Arial" w:hAnsi="Arial" w:cs="Arial"/>
        </w:rPr>
        <w:t>zwaną dalej w treści umowy „Administratorem”,</w:t>
      </w:r>
    </w:p>
    <w:p w:rsidR="00803C9D" w:rsidRPr="005302EC" w:rsidRDefault="00803C9D" w:rsidP="00803C9D">
      <w:pPr>
        <w:spacing w:line="276" w:lineRule="auto"/>
        <w:contextualSpacing/>
        <w:jc w:val="both"/>
        <w:rPr>
          <w:rFonts w:ascii="Arial" w:hAnsi="Arial" w:cs="Arial"/>
        </w:rPr>
      </w:pPr>
      <w:r w:rsidRPr="005302EC">
        <w:rPr>
          <w:rFonts w:ascii="Arial" w:hAnsi="Arial" w:cs="Arial"/>
        </w:rPr>
        <w:t>a</w:t>
      </w:r>
    </w:p>
    <w:p w:rsidR="00803C9D" w:rsidRPr="005302EC" w:rsidRDefault="00803C9D" w:rsidP="00803C9D">
      <w:pPr>
        <w:spacing w:line="276" w:lineRule="auto"/>
        <w:contextualSpacing/>
        <w:jc w:val="both"/>
        <w:rPr>
          <w:rFonts w:ascii="Arial" w:hAnsi="Arial" w:cs="Arial"/>
        </w:rPr>
      </w:pPr>
      <w:r w:rsidRPr="005302EC">
        <w:rPr>
          <w:rFonts w:ascii="Arial" w:hAnsi="Arial" w:cs="Arial"/>
        </w:rPr>
        <w:t>…………………………………………………………………………………………………………………………………………………………………………………………………………………………………………………………………………………………………………………………reprezentowaną przez:</w:t>
      </w:r>
    </w:p>
    <w:p w:rsidR="00803C9D" w:rsidRPr="005302EC" w:rsidRDefault="00803C9D" w:rsidP="00803C9D">
      <w:pPr>
        <w:spacing w:line="276" w:lineRule="auto"/>
        <w:contextualSpacing/>
        <w:jc w:val="both"/>
        <w:rPr>
          <w:rFonts w:ascii="Arial" w:hAnsi="Arial" w:cs="Arial"/>
        </w:rPr>
      </w:pPr>
      <w:r w:rsidRPr="005302EC">
        <w:rPr>
          <w:rFonts w:ascii="Arial" w:hAnsi="Arial" w:cs="Arial"/>
        </w:rPr>
        <w:t>……………………………………………………..,</w:t>
      </w:r>
    </w:p>
    <w:p w:rsidR="00803C9D" w:rsidRPr="005302EC" w:rsidRDefault="00803C9D" w:rsidP="00803C9D">
      <w:pPr>
        <w:spacing w:line="276" w:lineRule="auto"/>
        <w:contextualSpacing/>
        <w:jc w:val="both"/>
        <w:rPr>
          <w:rFonts w:ascii="Arial" w:hAnsi="Arial" w:cs="Arial"/>
        </w:rPr>
      </w:pPr>
      <w:r w:rsidRPr="005302EC">
        <w:rPr>
          <w:rFonts w:ascii="Arial" w:hAnsi="Arial" w:cs="Arial"/>
        </w:rPr>
        <w:t>zwanym w dalej w treści umowy „Podmiotem przetwarzającym”</w:t>
      </w:r>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spacing w:line="276" w:lineRule="auto"/>
        <w:contextualSpacing/>
        <w:jc w:val="both"/>
        <w:rPr>
          <w:rFonts w:ascii="Arial" w:hAnsi="Arial" w:cs="Arial"/>
        </w:rPr>
      </w:pPr>
      <w:r w:rsidRPr="005302EC">
        <w:rPr>
          <w:rFonts w:ascii="Arial" w:hAnsi="Arial" w:cs="Arial"/>
        </w:rPr>
        <w:t>łącznie zwanymi dalej w tekście umowy "Stronami".</w:t>
      </w:r>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spacing w:line="276" w:lineRule="auto"/>
        <w:contextualSpacing/>
        <w:jc w:val="both"/>
        <w:rPr>
          <w:rFonts w:ascii="Arial" w:hAnsi="Arial" w:cs="Arial"/>
        </w:rPr>
      </w:pPr>
      <w:r w:rsidRPr="005302EC">
        <w:rPr>
          <w:rFonts w:ascii="Arial" w:hAnsi="Arial" w:cs="Arial"/>
        </w:rPr>
        <w:t>Strony zawierają Umowę powierzenia przetwarzania danych osobowych o następującej treści:</w:t>
      </w:r>
    </w:p>
    <w:p w:rsidR="00803C9D" w:rsidRPr="005302EC" w:rsidRDefault="00803C9D" w:rsidP="00803C9D">
      <w:pPr>
        <w:pStyle w:val="Tekstpodstawowy"/>
        <w:contextualSpacing/>
        <w:rPr>
          <w:rFonts w:ascii="Arial" w:hAnsi="Arial" w:cs="Arial"/>
          <w:sz w:val="20"/>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1</w:t>
      </w: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Przedmiot i czas trwania przetwarzania danych osobowych</w:t>
      </w:r>
    </w:p>
    <w:p w:rsidR="00803C9D" w:rsidRPr="005302EC" w:rsidRDefault="00803C9D" w:rsidP="00803C9D">
      <w:pPr>
        <w:pStyle w:val="Tekstpodstawowy"/>
        <w:contextualSpacing/>
        <w:rPr>
          <w:rFonts w:ascii="Arial" w:hAnsi="Arial" w:cs="Arial"/>
          <w:sz w:val="20"/>
        </w:rPr>
      </w:pPr>
    </w:p>
    <w:p w:rsidR="00803C9D" w:rsidRPr="005302EC" w:rsidRDefault="00803C9D" w:rsidP="00424600">
      <w:pPr>
        <w:pStyle w:val="Akapitzlist"/>
        <w:numPr>
          <w:ilvl w:val="0"/>
          <w:numId w:val="16"/>
        </w:numPr>
        <w:suppressAutoHyphens w:val="0"/>
        <w:spacing w:line="276" w:lineRule="auto"/>
        <w:ind w:left="425" w:hanging="357"/>
        <w:contextualSpacing/>
        <w:jc w:val="both"/>
        <w:rPr>
          <w:rFonts w:ascii="Arial" w:hAnsi="Arial" w:cs="Arial"/>
        </w:rPr>
      </w:pPr>
      <w:r w:rsidRPr="005302EC">
        <w:rPr>
          <w:rFonts w:ascii="Arial" w:hAnsi="Arial" w:cs="Arial"/>
        </w:rPr>
        <w:lastRenderedPageBreak/>
        <w:t xml:space="preserve">Administrator stosownie do art. 28 ust. 3 rozporządzenia Parlamentu Europejskiego i Rady (UE) 2016/679 z dnia 27 kwietnia 2016 r. w sprawie ochrony osób fizycznych w związku z przetwarzaniem danych osobowych i w sprawie swobodnego przepływu takich danych oraz uchylenia dyrektywy 95/46/WE (Dz. U. UE. L. z 2016 r. Nr 119, str. 1) - zwanego RODO, powierza przetwarzanie danych Podmiotowi przetwarzającemu.  </w:t>
      </w:r>
    </w:p>
    <w:p w:rsidR="00803C9D" w:rsidRPr="005302EC" w:rsidRDefault="00803C9D" w:rsidP="00424600">
      <w:pPr>
        <w:pStyle w:val="Akapitzlist"/>
        <w:numPr>
          <w:ilvl w:val="0"/>
          <w:numId w:val="16"/>
        </w:numPr>
        <w:suppressAutoHyphens w:val="0"/>
        <w:spacing w:line="276" w:lineRule="auto"/>
        <w:ind w:left="426"/>
        <w:contextualSpacing/>
        <w:jc w:val="both"/>
        <w:rPr>
          <w:rFonts w:ascii="Arial" w:hAnsi="Arial" w:cs="Arial"/>
        </w:rPr>
      </w:pPr>
      <w:r w:rsidRPr="005302EC">
        <w:rPr>
          <w:rFonts w:ascii="Arial" w:hAnsi="Arial" w:cs="Arial"/>
        </w:rPr>
        <w:t xml:space="preserve">Przetwarzanie będzie wykonywane w okresie obowiązywania Umowy nr ……………………… z dnia ……………………………….. </w:t>
      </w:r>
    </w:p>
    <w:p w:rsidR="00803C9D" w:rsidRPr="005302EC" w:rsidRDefault="00803C9D" w:rsidP="00424600">
      <w:pPr>
        <w:pStyle w:val="Akapitzlist"/>
        <w:numPr>
          <w:ilvl w:val="0"/>
          <w:numId w:val="16"/>
        </w:numPr>
        <w:suppressAutoHyphens w:val="0"/>
        <w:spacing w:line="276" w:lineRule="auto"/>
        <w:ind w:left="426"/>
        <w:contextualSpacing/>
        <w:jc w:val="both"/>
        <w:rPr>
          <w:rFonts w:ascii="Arial" w:hAnsi="Arial" w:cs="Arial"/>
        </w:rPr>
      </w:pPr>
      <w:r w:rsidRPr="005302EC">
        <w:rPr>
          <w:rFonts w:ascii="Arial" w:hAnsi="Arial" w:cs="Arial"/>
        </w:rPr>
        <w:t xml:space="preserve">Podmiot przetwarzający po zakończeniu obowiązywania umowy o której mowa w ust. 2 zobowiązany jest do niezwłocznego usunięcia powierzonych mu danych osobowych w formie papierowej oraz ze wszystkich nośników, programów i aplikacji, w tym również kopii. </w:t>
      </w:r>
      <w:r w:rsidRPr="005302EC">
        <w:rPr>
          <w:rFonts w:ascii="Arial" w:hAnsi="Arial" w:cs="Arial"/>
          <w:color w:val="212121"/>
          <w:bdr w:val="none" w:sz="0" w:space="0" w:color="auto" w:frame="1"/>
        </w:rPr>
        <w:t xml:space="preserve">Po wykonaniu zobowiązania, </w:t>
      </w:r>
      <w:r w:rsidRPr="005302EC">
        <w:rPr>
          <w:rFonts w:ascii="Arial" w:hAnsi="Arial" w:cs="Arial"/>
        </w:rPr>
        <w:t>do niezwłocznego usunięcia powierzonych mu danych osobowych</w:t>
      </w:r>
      <w:r w:rsidRPr="005302EC">
        <w:rPr>
          <w:rFonts w:ascii="Arial" w:hAnsi="Arial" w:cs="Arial"/>
          <w:color w:val="212121"/>
          <w:bdr w:val="none" w:sz="0" w:space="0" w:color="auto" w:frame="1"/>
        </w:rPr>
        <w:t>, Podmiot przetwarzający złoży Administratorowi pisemne oświadczenie potwierdzające trwałe usunięcie wszystkich danych osobowych.</w:t>
      </w:r>
    </w:p>
    <w:p w:rsidR="00803C9D" w:rsidRPr="005302EC" w:rsidRDefault="00803C9D" w:rsidP="00803C9D">
      <w:pPr>
        <w:spacing w:line="276" w:lineRule="auto"/>
        <w:ind w:left="66"/>
        <w:contextualSpacing/>
        <w:jc w:val="both"/>
        <w:rPr>
          <w:rFonts w:ascii="Arial" w:hAnsi="Arial" w:cs="Arial"/>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2</w:t>
      </w: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Charakter i cel przetwarzania danych osobowych</w:t>
      </w:r>
    </w:p>
    <w:p w:rsidR="00803C9D" w:rsidRPr="005302EC" w:rsidRDefault="00803C9D" w:rsidP="00803C9D">
      <w:pPr>
        <w:pStyle w:val="Tekstpodstawowy"/>
        <w:contextualSpacing/>
        <w:rPr>
          <w:rFonts w:ascii="Arial" w:hAnsi="Arial" w:cs="Arial"/>
          <w:sz w:val="20"/>
        </w:rPr>
      </w:pPr>
    </w:p>
    <w:p w:rsidR="00803C9D" w:rsidRPr="005302EC" w:rsidRDefault="00803C9D" w:rsidP="00424600">
      <w:pPr>
        <w:pStyle w:val="Akapitzlist"/>
        <w:numPr>
          <w:ilvl w:val="0"/>
          <w:numId w:val="17"/>
        </w:numPr>
        <w:suppressAutoHyphens w:val="0"/>
        <w:spacing w:line="276" w:lineRule="auto"/>
        <w:ind w:left="426" w:hanging="349"/>
        <w:contextualSpacing/>
        <w:jc w:val="both"/>
        <w:rPr>
          <w:rFonts w:ascii="Arial" w:hAnsi="Arial" w:cs="Arial"/>
        </w:rPr>
      </w:pPr>
      <w:r w:rsidRPr="005302EC">
        <w:rPr>
          <w:rFonts w:ascii="Arial" w:hAnsi="Arial" w:cs="Arial"/>
        </w:rPr>
        <w:t>Powierzone przez Administratora dane osobowe będą przetwarzane przez Podmiot przetwarzający wyłącznie w celu wykonywania przez Podmiot przetwarzający na rzecz Administratora usług szczegółowo opisanych w Umowie podstawowej.</w:t>
      </w:r>
    </w:p>
    <w:p w:rsidR="00803C9D" w:rsidRPr="005302EC" w:rsidRDefault="00803C9D" w:rsidP="00424600">
      <w:pPr>
        <w:pStyle w:val="Akapitzlist"/>
        <w:numPr>
          <w:ilvl w:val="0"/>
          <w:numId w:val="17"/>
        </w:numPr>
        <w:suppressAutoHyphens w:val="0"/>
        <w:spacing w:line="276" w:lineRule="auto"/>
        <w:ind w:left="426"/>
        <w:contextualSpacing/>
        <w:jc w:val="both"/>
        <w:rPr>
          <w:rFonts w:ascii="Arial" w:hAnsi="Arial" w:cs="Arial"/>
        </w:rPr>
      </w:pPr>
      <w:r w:rsidRPr="005302EC">
        <w:rPr>
          <w:rFonts w:ascii="Arial" w:hAnsi="Arial" w:cs="Arial"/>
        </w:rPr>
        <w:t xml:space="preserve">Celem przetwarzania danych osobowych jest </w:t>
      </w:r>
      <w:r w:rsidR="00FE6BDC" w:rsidRPr="005302EC">
        <w:rPr>
          <w:rFonts w:ascii="Arial" w:hAnsi="Arial" w:cs="Arial"/>
          <w:color w:val="000000"/>
        </w:rPr>
        <w:t xml:space="preserve">realizacja wykonywania usługi odbioru i zagospodarowania odpadów komunalnych z nieruchomości zamieszkałych na terenie Gminy </w:t>
      </w:r>
      <w:r w:rsidR="00A43B7F">
        <w:rPr>
          <w:rFonts w:ascii="Arial" w:hAnsi="Arial" w:cs="Arial"/>
          <w:color w:val="000000"/>
        </w:rPr>
        <w:t>……………………………</w:t>
      </w:r>
      <w:r w:rsidR="00FE6BDC" w:rsidRPr="005302EC">
        <w:rPr>
          <w:rFonts w:ascii="Arial" w:hAnsi="Arial" w:cs="Arial"/>
          <w:color w:val="000000"/>
        </w:rPr>
        <w:t>.</w:t>
      </w:r>
      <w:r w:rsidR="00FE6BDC" w:rsidRPr="005302EC">
        <w:rPr>
          <w:rFonts w:ascii="Arial" w:hAnsi="Arial" w:cs="Arial"/>
        </w:rPr>
        <w:t xml:space="preserve"> </w:t>
      </w: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3</w:t>
      </w: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Rodzaj danych osobowych</w:t>
      </w:r>
    </w:p>
    <w:p w:rsidR="00803C9D" w:rsidRPr="005302EC" w:rsidRDefault="00803C9D" w:rsidP="00803C9D">
      <w:pPr>
        <w:spacing w:line="276" w:lineRule="auto"/>
        <w:ind w:left="66"/>
        <w:contextualSpacing/>
        <w:jc w:val="both"/>
        <w:rPr>
          <w:rFonts w:ascii="Arial" w:hAnsi="Arial" w:cs="Arial"/>
        </w:rPr>
      </w:pPr>
    </w:p>
    <w:p w:rsidR="00803C9D" w:rsidRPr="005302EC" w:rsidRDefault="005302EC" w:rsidP="005302EC">
      <w:pPr>
        <w:spacing w:line="276" w:lineRule="auto"/>
        <w:contextualSpacing/>
        <w:jc w:val="both"/>
        <w:rPr>
          <w:rFonts w:ascii="Arial" w:hAnsi="Arial" w:cs="Arial"/>
        </w:rPr>
      </w:pPr>
      <w:r w:rsidRPr="005302EC">
        <w:rPr>
          <w:rFonts w:ascii="Arial" w:hAnsi="Arial" w:cs="Arial"/>
        </w:rPr>
        <w:t xml:space="preserve">1. </w:t>
      </w:r>
      <w:r w:rsidR="00803C9D" w:rsidRPr="005302EC">
        <w:rPr>
          <w:rFonts w:ascii="Arial" w:hAnsi="Arial" w:cs="Arial"/>
        </w:rPr>
        <w:t>Przetwarzanie obejmować będzie następujące rodzaje danych osobowych:</w:t>
      </w:r>
    </w:p>
    <w:p w:rsidR="00803C9D" w:rsidRPr="005302EC" w:rsidRDefault="00803C9D" w:rsidP="005302EC">
      <w:pPr>
        <w:pStyle w:val="Tekstpodstawowy"/>
        <w:spacing w:line="276" w:lineRule="auto"/>
        <w:ind w:left="426"/>
        <w:contextualSpacing/>
        <w:rPr>
          <w:rFonts w:ascii="Arial" w:hAnsi="Arial" w:cs="Arial"/>
          <w:b/>
          <w:sz w:val="20"/>
        </w:rPr>
      </w:pPr>
      <w:r w:rsidRPr="005302EC">
        <w:rPr>
          <w:rFonts w:ascii="Arial" w:hAnsi="Arial" w:cs="Arial"/>
          <w:b/>
          <w:bCs/>
          <w:sz w:val="20"/>
        </w:rPr>
        <w:t>Dane zwykłe:</w:t>
      </w:r>
    </w:p>
    <w:p w:rsidR="00FE6BDC" w:rsidRPr="005302EC" w:rsidRDefault="00FE6BDC" w:rsidP="005302EC">
      <w:pPr>
        <w:autoSpaceDE w:val="0"/>
        <w:autoSpaceDN w:val="0"/>
        <w:adjustRightInd w:val="0"/>
        <w:spacing w:before="60" w:after="60" w:line="276" w:lineRule="auto"/>
        <w:ind w:left="646" w:hanging="357"/>
        <w:jc w:val="both"/>
        <w:rPr>
          <w:rFonts w:ascii="Arial" w:hAnsi="Arial" w:cs="Arial"/>
        </w:rPr>
      </w:pPr>
      <w:r w:rsidRPr="005302EC">
        <w:rPr>
          <w:rFonts w:ascii="Arial" w:hAnsi="Arial" w:cs="Arial"/>
        </w:rPr>
        <w:t xml:space="preserve">1) imię i nazwisko właściciela nieruchomości, </w:t>
      </w:r>
    </w:p>
    <w:p w:rsidR="00FE6BDC" w:rsidRPr="005302EC" w:rsidRDefault="00FE6BDC" w:rsidP="005302EC">
      <w:pPr>
        <w:autoSpaceDE w:val="0"/>
        <w:autoSpaceDN w:val="0"/>
        <w:adjustRightInd w:val="0"/>
        <w:spacing w:before="60" w:after="60" w:line="276" w:lineRule="auto"/>
        <w:ind w:left="646" w:hanging="357"/>
        <w:jc w:val="both"/>
        <w:rPr>
          <w:rFonts w:ascii="Arial" w:hAnsi="Arial" w:cs="Arial"/>
        </w:rPr>
      </w:pPr>
      <w:r w:rsidRPr="005302EC">
        <w:rPr>
          <w:rFonts w:ascii="Arial" w:hAnsi="Arial" w:cs="Arial"/>
        </w:rPr>
        <w:t>2) adres nieruchomości,</w:t>
      </w:r>
    </w:p>
    <w:p w:rsidR="00FE6BDC" w:rsidRPr="005302EC" w:rsidRDefault="00FE6BDC" w:rsidP="005302EC">
      <w:pPr>
        <w:autoSpaceDE w:val="0"/>
        <w:autoSpaceDN w:val="0"/>
        <w:adjustRightInd w:val="0"/>
        <w:spacing w:before="60" w:after="60" w:line="276" w:lineRule="auto"/>
        <w:ind w:left="646" w:hanging="357"/>
        <w:jc w:val="both"/>
        <w:rPr>
          <w:rFonts w:ascii="Arial" w:hAnsi="Arial" w:cs="Arial"/>
        </w:rPr>
      </w:pPr>
      <w:r w:rsidRPr="005302EC">
        <w:rPr>
          <w:rFonts w:ascii="Arial" w:hAnsi="Arial" w:cs="Arial"/>
        </w:rPr>
        <w:t>3) liczba osób zadeklarowanych na nieruchomości,</w:t>
      </w:r>
    </w:p>
    <w:p w:rsidR="00FE6BDC" w:rsidRPr="005302EC" w:rsidRDefault="00FE6BDC" w:rsidP="005302EC">
      <w:pPr>
        <w:autoSpaceDE w:val="0"/>
        <w:autoSpaceDN w:val="0"/>
        <w:adjustRightInd w:val="0"/>
        <w:spacing w:before="60" w:after="60" w:line="276" w:lineRule="auto"/>
        <w:ind w:left="646" w:hanging="357"/>
        <w:jc w:val="both"/>
        <w:rPr>
          <w:rFonts w:ascii="Arial" w:hAnsi="Arial" w:cs="Arial"/>
        </w:rPr>
      </w:pPr>
      <w:r w:rsidRPr="005302EC">
        <w:rPr>
          <w:rFonts w:ascii="Arial" w:hAnsi="Arial" w:cs="Arial"/>
        </w:rPr>
        <w:t>4) informacja na temat sposobu zbierania odpadów komunalnych na nieruchomości (selektywne zbieranie lub nieselektywne zbieranie),</w:t>
      </w:r>
    </w:p>
    <w:p w:rsidR="00FE6BDC" w:rsidRDefault="00FE6BDC" w:rsidP="005302EC">
      <w:pPr>
        <w:autoSpaceDE w:val="0"/>
        <w:autoSpaceDN w:val="0"/>
        <w:adjustRightInd w:val="0"/>
        <w:spacing w:before="60" w:after="60" w:line="276" w:lineRule="auto"/>
        <w:ind w:left="646" w:hanging="357"/>
        <w:jc w:val="both"/>
        <w:rPr>
          <w:rFonts w:ascii="Arial" w:hAnsi="Arial" w:cs="Arial"/>
        </w:rPr>
      </w:pPr>
      <w:r w:rsidRPr="005302EC">
        <w:rPr>
          <w:rFonts w:ascii="Arial" w:hAnsi="Arial" w:cs="Arial"/>
        </w:rPr>
        <w:t xml:space="preserve">5) informacja na temat rodzaju deklaracji o wysokości opłaty za gospodarowanie odpadami komunalnymi (nowa deklaracja lub zmiana danych zawartych w deklaracji). </w:t>
      </w:r>
    </w:p>
    <w:p w:rsidR="005302EC" w:rsidRPr="005302EC" w:rsidRDefault="005302EC" w:rsidP="005302EC">
      <w:pPr>
        <w:autoSpaceDE w:val="0"/>
        <w:autoSpaceDN w:val="0"/>
        <w:adjustRightInd w:val="0"/>
        <w:spacing w:before="60" w:after="60" w:line="276" w:lineRule="auto"/>
        <w:ind w:left="646" w:hanging="357"/>
        <w:jc w:val="both"/>
        <w:rPr>
          <w:rFonts w:ascii="Arial" w:hAnsi="Arial" w:cs="Arial"/>
        </w:rPr>
      </w:pPr>
    </w:p>
    <w:p w:rsidR="00803C9D" w:rsidRPr="005302EC" w:rsidRDefault="00803C9D" w:rsidP="00803C9D">
      <w:pPr>
        <w:pStyle w:val="Tekstpodstawowy"/>
        <w:contextualSpacing/>
        <w:rPr>
          <w:rFonts w:ascii="Arial" w:hAnsi="Arial" w:cs="Arial"/>
          <w:bCs/>
          <w:sz w:val="20"/>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4</w:t>
      </w:r>
    </w:p>
    <w:p w:rsidR="00803C9D" w:rsidRPr="005302EC" w:rsidRDefault="00803C9D" w:rsidP="00803C9D">
      <w:pPr>
        <w:spacing w:line="276" w:lineRule="auto"/>
        <w:contextualSpacing/>
        <w:jc w:val="center"/>
        <w:rPr>
          <w:rFonts w:ascii="Arial" w:hAnsi="Arial" w:cs="Arial"/>
          <w:bCs/>
        </w:rPr>
      </w:pPr>
      <w:r w:rsidRPr="005302EC">
        <w:rPr>
          <w:rFonts w:ascii="Arial" w:hAnsi="Arial" w:cs="Arial"/>
          <w:b/>
        </w:rPr>
        <w:t>Kategorie osób, których dane dotyczą</w:t>
      </w:r>
    </w:p>
    <w:p w:rsidR="00803C9D" w:rsidRPr="005302EC" w:rsidRDefault="00803C9D" w:rsidP="00803C9D">
      <w:pPr>
        <w:pStyle w:val="Tekstpodstawowy"/>
        <w:contextualSpacing/>
        <w:rPr>
          <w:rFonts w:ascii="Arial" w:hAnsi="Arial" w:cs="Arial"/>
          <w:b/>
          <w:bCs/>
          <w:sz w:val="20"/>
        </w:rPr>
      </w:pPr>
    </w:p>
    <w:p w:rsidR="00803C9D" w:rsidRPr="005302EC" w:rsidRDefault="00803C9D" w:rsidP="005302EC">
      <w:pPr>
        <w:pStyle w:val="Tekstpodstawowy"/>
        <w:contextualSpacing/>
        <w:rPr>
          <w:rFonts w:ascii="Arial" w:hAnsi="Arial" w:cs="Arial"/>
          <w:sz w:val="20"/>
        </w:rPr>
      </w:pPr>
      <w:r w:rsidRPr="005302EC">
        <w:rPr>
          <w:rFonts w:ascii="Arial" w:hAnsi="Arial" w:cs="Arial"/>
          <w:sz w:val="20"/>
        </w:rPr>
        <w:t>Przetwarzanie danych będzie dotyczyć następujących kategorii osób:</w:t>
      </w:r>
      <w:r w:rsidR="005302EC">
        <w:rPr>
          <w:rFonts w:ascii="Arial" w:hAnsi="Arial" w:cs="Arial"/>
          <w:sz w:val="20"/>
        </w:rPr>
        <w:t xml:space="preserve"> </w:t>
      </w:r>
      <w:r w:rsidRPr="005302EC">
        <w:rPr>
          <w:rFonts w:ascii="Arial" w:hAnsi="Arial" w:cs="Arial"/>
          <w:i/>
          <w:sz w:val="20"/>
        </w:rPr>
        <w:t>podatnicy</w:t>
      </w:r>
      <w:r w:rsidR="005302EC">
        <w:rPr>
          <w:rFonts w:ascii="Arial" w:hAnsi="Arial" w:cs="Arial"/>
          <w:i/>
          <w:sz w:val="20"/>
        </w:rPr>
        <w:t>.</w:t>
      </w:r>
    </w:p>
    <w:p w:rsidR="00803C9D" w:rsidRPr="005302EC" w:rsidRDefault="00803C9D" w:rsidP="005302EC">
      <w:pPr>
        <w:pStyle w:val="Tekstpodstawowy"/>
        <w:spacing w:line="276" w:lineRule="auto"/>
        <w:ind w:left="720"/>
        <w:contextualSpacing/>
        <w:rPr>
          <w:rFonts w:ascii="Arial" w:hAnsi="Arial" w:cs="Arial"/>
          <w:i/>
          <w:sz w:val="20"/>
        </w:rPr>
      </w:pPr>
    </w:p>
    <w:p w:rsidR="00803C9D" w:rsidRPr="005302EC" w:rsidRDefault="00803C9D" w:rsidP="00803C9D">
      <w:pPr>
        <w:pStyle w:val="Tekstpodstawowy"/>
        <w:contextualSpacing/>
        <w:outlineLvl w:val="0"/>
        <w:rPr>
          <w:rStyle w:val="Pogrubienie"/>
          <w:rFonts w:ascii="Arial" w:hAnsi="Arial" w:cs="Arial"/>
          <w:bCs/>
          <w:sz w:val="20"/>
        </w:rPr>
      </w:pPr>
      <w:bookmarkStart w:id="1" w:name="_Toc505032486"/>
      <w:bookmarkStart w:id="2" w:name="_Toc477512558"/>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5</w:t>
      </w:r>
    </w:p>
    <w:p w:rsidR="00803C9D" w:rsidRPr="005302EC" w:rsidRDefault="00803C9D" w:rsidP="00803C9D">
      <w:pPr>
        <w:spacing w:line="276" w:lineRule="auto"/>
        <w:contextualSpacing/>
        <w:jc w:val="center"/>
        <w:rPr>
          <w:rFonts w:ascii="Arial" w:hAnsi="Arial" w:cs="Arial"/>
          <w:bCs/>
        </w:rPr>
      </w:pPr>
      <w:r w:rsidRPr="005302EC">
        <w:rPr>
          <w:rFonts w:ascii="Arial" w:hAnsi="Arial" w:cs="Arial"/>
          <w:b/>
        </w:rPr>
        <w:t>Obowiązki Podmiotu przetwarzającego</w:t>
      </w:r>
    </w:p>
    <w:p w:rsidR="00803C9D" w:rsidRPr="005302EC" w:rsidRDefault="00803C9D" w:rsidP="00803C9D">
      <w:pPr>
        <w:pStyle w:val="Tekstpodstawowy"/>
        <w:contextualSpacing/>
        <w:rPr>
          <w:rFonts w:ascii="Arial" w:hAnsi="Arial" w:cs="Arial"/>
          <w:b/>
          <w:bCs/>
          <w:sz w:val="20"/>
        </w:rPr>
      </w:pPr>
    </w:p>
    <w:bookmarkEnd w:id="1"/>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Style w:val="Pogrubienie"/>
          <w:rFonts w:ascii="Arial" w:hAnsi="Arial" w:cs="Arial"/>
          <w:bCs/>
        </w:rPr>
        <w:t xml:space="preserve">Podmiot przetwarzający </w:t>
      </w:r>
      <w:r w:rsidRPr="005302EC">
        <w:rPr>
          <w:rFonts w:ascii="Arial" w:hAnsi="Arial" w:cs="Arial"/>
        </w:rPr>
        <w:t xml:space="preserve">przetwarza dane osobowe wyłącznie zgodnie z niniejszą umową, udokumentowanymi poleceniami lub instrukcjami Administratora. </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oświadcza, że nie przekazuje danych osobowych do państwa trzeciego lub organizacji międzynarodowej (czyli poza Europejski Obszar Gospodarczy).</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uzyskuje od osób, które zostały upoważnione do przetwarzania danych osobowych w wykonaniu Umowy, udokumentowane zobowiązania do zachowania tajemnicy.</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lastRenderedPageBreak/>
        <w:t>Podmiot przetwarzający zapewnia ochronę danych osobowych i podejmuje odpowiednie środki techniczne i organizacyjne, o których mowa w art. 32 RODO.</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ma możliwość korzystania z usług innego podmiotu przetwarzającego, wyłącznie za pisemną zgodą Administratora i na warunkach określonych w niniejszej umowie.</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 xml:space="preserve">Podmiot przetwarzający zobowiązuje się wobec Administratora do odpowiadania na żądania osoby, której dane dotyczą, w zakresie wykonywania praw określonych w rozdziale III RODO. </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współpracuje z Administratorem przy wykonywaniu przez Administratora obowiązków z obszaru ochrony danych osobowych, o których mowa w art. 32−36 RODO (ochrona danych, zgłaszanie naruszeń organowi nadzorczemu, zawiadamianie osób dotkniętych naruszeniem ochrony danych, ocena skutków dla ochrony danych i uprzednie konsultacje z organem nadzorczym).</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Jeżeli Podmiot przetwarzający poweźmie wątpliwości co do zgodności z prawem wydanych przez Administratora poleceń lub instrukcji, Podmiot przetwarzający natychmiast informuje Administratora o stwierdzonej wątpliwości (w sposób udokumentowany i z uzasadnieniem), pod rygorem utraty możliwości dochodzenia roszczeń przeciwko Administratorowi z tego tytułu.</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zobowiązuje się do ograniczenia dostępu do danych osobowych wyłącznie do osób, których dostęp do danych osobowych jest niezbędny dla realizacji Umowy i posiadających odpowiednie upoważnienie.</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 xml:space="preserve">Podmiot przetwarzający zobowiązuje się do prowadzenia dokumentacji opisującej sposób przetwarzania danych osobowych, w tym rejestru czynności przetwarzania danych osobowych. </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 xml:space="preserve">Jeżeli Podmiot przetwarzający wykorzystuje w celu realizacji Umowy zautomatyzowane przetwarzanie, w tym profilowanie, o którym mowa w art. 22 ust. 1 i 4 RODO, Podmiot przetwarzający informuje o tym Administratora w celu i w zakresie niezbędnym do wykonania przez Administratora obowiązku informacyjnego. </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ma obowiązek zapewnić osobom upoważnionym do przetwarzania danych osobowych odpowiednie szkolenie z zakresu ochrony danych osobowych.</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color w:val="212121"/>
        </w:rPr>
        <w:t>Podmiot przetwarzający powiadamia Administratora o każdym podejrzeniu naruszenia ochrony danych osobowych nie później niż w 24 godziny od pierwszego zgłoszenia, umożliwia Administratorowi uczestnictwo w czynnościach wyjaśniających i informuje Administratora o ustaleniach z chwilą ich dokonania, w szczególności o stwierdzeniu naruszenia. Powiadomienie o stwierdzeniu naruszenia, powinno być przesłane wraz z wszelką niezbędną dokumentacją dotyczącą naruszenia, aby umożliwić Administratorowi spełnienie obowiązku powiadomienia organ nadzoru.</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współpracuje z urzędem ochrony danych osobowych w zakresie wykonywanych przez niego zadań.</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udostępnia Administratorowi wszelkie informacje niezbędne do wykazania zgodności działania Administratora z przepisami RODO oraz umożliwia Administratorowi lub upoważnionemu audytorowi przeprowadzanie audytów lub kontroli. Podmiot przetwarzający współpracuje z Administratorem w zakresie realizacji audytów lub kontroli.</w:t>
      </w:r>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6</w:t>
      </w:r>
    </w:p>
    <w:p w:rsidR="00803C9D" w:rsidRPr="005302EC" w:rsidRDefault="00803C9D" w:rsidP="00803C9D">
      <w:pPr>
        <w:spacing w:line="276" w:lineRule="auto"/>
        <w:contextualSpacing/>
        <w:jc w:val="center"/>
        <w:rPr>
          <w:rFonts w:ascii="Arial" w:hAnsi="Arial" w:cs="Arial"/>
          <w:bCs/>
        </w:rPr>
      </w:pPr>
      <w:r w:rsidRPr="005302EC">
        <w:rPr>
          <w:rFonts w:ascii="Arial" w:hAnsi="Arial" w:cs="Arial"/>
          <w:b/>
        </w:rPr>
        <w:t>Obowiązki i prawa Administratora</w:t>
      </w:r>
    </w:p>
    <w:p w:rsidR="00803C9D" w:rsidRPr="005302EC" w:rsidRDefault="00803C9D" w:rsidP="00803C9D">
      <w:pPr>
        <w:spacing w:line="276" w:lineRule="auto"/>
        <w:contextualSpacing/>
        <w:jc w:val="both"/>
        <w:rPr>
          <w:rFonts w:ascii="Arial" w:hAnsi="Arial" w:cs="Arial"/>
        </w:rPr>
      </w:pPr>
    </w:p>
    <w:p w:rsidR="00803C9D" w:rsidRPr="005302EC" w:rsidRDefault="00803C9D" w:rsidP="00424600">
      <w:pPr>
        <w:pStyle w:val="Akapitzlist"/>
        <w:numPr>
          <w:ilvl w:val="0"/>
          <w:numId w:val="19"/>
        </w:numPr>
        <w:suppressAutoHyphens w:val="0"/>
        <w:spacing w:line="276" w:lineRule="auto"/>
        <w:ind w:left="426"/>
        <w:contextualSpacing/>
        <w:jc w:val="both"/>
        <w:rPr>
          <w:rFonts w:ascii="Arial" w:hAnsi="Arial" w:cs="Arial"/>
          <w:b/>
          <w:bCs/>
        </w:rPr>
      </w:pPr>
      <w:r w:rsidRPr="005302EC">
        <w:rPr>
          <w:rFonts w:ascii="Arial" w:hAnsi="Arial" w:cs="Arial"/>
          <w:bCs/>
        </w:rPr>
        <w:t>Administrator zobowiązany jest współdziałać z Podmiotem przetwarzającym w wykonaniu Umowy, udzielać Podmiotowi przetwarzającemu wyjaśnień w razie wątpliwości co do legalności poleceń Administratora.</w:t>
      </w:r>
    </w:p>
    <w:p w:rsidR="00803C9D" w:rsidRPr="005302EC" w:rsidRDefault="00803C9D" w:rsidP="00424600">
      <w:pPr>
        <w:pStyle w:val="Akapitzlist"/>
        <w:numPr>
          <w:ilvl w:val="0"/>
          <w:numId w:val="19"/>
        </w:numPr>
        <w:suppressAutoHyphens w:val="0"/>
        <w:spacing w:line="276" w:lineRule="auto"/>
        <w:ind w:left="426"/>
        <w:contextualSpacing/>
        <w:jc w:val="both"/>
        <w:rPr>
          <w:rFonts w:ascii="Arial" w:hAnsi="Arial" w:cs="Arial"/>
          <w:b/>
          <w:bCs/>
        </w:rPr>
      </w:pPr>
      <w:r w:rsidRPr="005302EC">
        <w:rPr>
          <w:rFonts w:ascii="Arial" w:hAnsi="Arial" w:cs="Arial"/>
        </w:rPr>
        <w:t>Administrator kontroluje sposób przetwarzania powierzonych danych osobowych po uprzednim poinformowaniu Podmiotu przetwarzającego o planowanej kontroli. Administrator lub wyznaczone przez niego osoby są uprawnione do wstępu do pomieszczeń, w których przetwarzane są dane osobowe oraz wglądu do dokumentacji związanej z przetwarzaniem danych osobowych. Administrator uprawniony jest do żądania od Podmiotu przetwarzającego udzielania informacji dotyczących przebiegu przetwarzania danych osobowych oraz udostępnienia rejestrów przetwarzania.</w:t>
      </w:r>
    </w:p>
    <w:p w:rsidR="00803C9D" w:rsidRPr="005302EC" w:rsidRDefault="00803C9D" w:rsidP="00803C9D">
      <w:pPr>
        <w:spacing w:line="276" w:lineRule="auto"/>
        <w:ind w:left="66"/>
        <w:contextualSpacing/>
        <w:jc w:val="both"/>
        <w:rPr>
          <w:rFonts w:ascii="Arial" w:hAnsi="Arial" w:cs="Arial"/>
          <w:b/>
          <w:bCs/>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7</w:t>
      </w:r>
    </w:p>
    <w:p w:rsidR="00803C9D" w:rsidRPr="005302EC" w:rsidRDefault="00803C9D" w:rsidP="00803C9D">
      <w:pPr>
        <w:spacing w:line="276" w:lineRule="auto"/>
        <w:contextualSpacing/>
        <w:jc w:val="center"/>
        <w:rPr>
          <w:rFonts w:ascii="Arial" w:hAnsi="Arial" w:cs="Arial"/>
          <w:bCs/>
        </w:rPr>
      </w:pPr>
      <w:r w:rsidRPr="005302EC">
        <w:rPr>
          <w:rFonts w:ascii="Arial" w:hAnsi="Arial" w:cs="Arial"/>
          <w:b/>
        </w:rPr>
        <w:t>Oświadczenia Stron</w:t>
      </w:r>
    </w:p>
    <w:p w:rsidR="00803C9D" w:rsidRPr="005302EC" w:rsidRDefault="00803C9D" w:rsidP="00803C9D">
      <w:pPr>
        <w:spacing w:line="276" w:lineRule="auto"/>
        <w:ind w:left="66"/>
        <w:contextualSpacing/>
        <w:jc w:val="both"/>
        <w:rPr>
          <w:rFonts w:ascii="Arial" w:hAnsi="Arial" w:cs="Arial"/>
          <w:b/>
          <w:bCs/>
        </w:rPr>
      </w:pPr>
    </w:p>
    <w:p w:rsidR="00803C9D" w:rsidRPr="005302EC" w:rsidRDefault="00803C9D" w:rsidP="00424600">
      <w:pPr>
        <w:pStyle w:val="Akapitzlist"/>
        <w:numPr>
          <w:ilvl w:val="0"/>
          <w:numId w:val="20"/>
        </w:numPr>
        <w:suppressAutoHyphens w:val="0"/>
        <w:spacing w:line="276" w:lineRule="auto"/>
        <w:ind w:left="426"/>
        <w:contextualSpacing/>
        <w:jc w:val="both"/>
        <w:rPr>
          <w:rFonts w:ascii="Arial" w:hAnsi="Arial" w:cs="Arial"/>
        </w:rPr>
      </w:pPr>
      <w:r w:rsidRPr="005302EC">
        <w:rPr>
          <w:rFonts w:ascii="Arial" w:hAnsi="Arial" w:cs="Arial"/>
        </w:rPr>
        <w:t>Administrator oświadcza, że jest uprawniony do przetwarzania danych osobowych w zakresie, w jakim powierzył je Podmiotowi przetwarzającemu.</w:t>
      </w:r>
    </w:p>
    <w:p w:rsidR="00803C9D" w:rsidRPr="005302EC" w:rsidRDefault="00803C9D" w:rsidP="00424600">
      <w:pPr>
        <w:pStyle w:val="Akapitzlist"/>
        <w:numPr>
          <w:ilvl w:val="0"/>
          <w:numId w:val="20"/>
        </w:numPr>
        <w:suppressAutoHyphens w:val="0"/>
        <w:spacing w:line="276" w:lineRule="auto"/>
        <w:ind w:left="426"/>
        <w:contextualSpacing/>
        <w:jc w:val="both"/>
        <w:rPr>
          <w:rFonts w:ascii="Arial" w:hAnsi="Arial" w:cs="Arial"/>
        </w:rPr>
      </w:pPr>
      <w:r w:rsidRPr="005302EC">
        <w:rPr>
          <w:rFonts w:ascii="Arial" w:hAnsi="Arial" w:cs="Arial"/>
        </w:rPr>
        <w:t xml:space="preserve">Podmiot przetwarzający oświadcza, że w ramach prowadzonej działalności profesjonalnie zajmuje się przetwarzaniem danych osobowych objętym niniejszą Umową i Umową Podstawową, posiada w tym zakresie niezbędną wiedzę, odpowiednie środki techniczne i organizacyjne oraz daje rękojmię należytego wykonania niniejszej Umowy. </w:t>
      </w:r>
    </w:p>
    <w:p w:rsidR="00803C9D" w:rsidRPr="005302EC" w:rsidRDefault="00803C9D" w:rsidP="00803C9D">
      <w:pPr>
        <w:pStyle w:val="Tekstpodstawowy"/>
        <w:contextualSpacing/>
        <w:rPr>
          <w:rFonts w:ascii="Arial" w:hAnsi="Arial" w:cs="Arial"/>
          <w:sz w:val="20"/>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8</w:t>
      </w:r>
    </w:p>
    <w:p w:rsidR="00803C9D" w:rsidRPr="005302EC" w:rsidRDefault="00803C9D" w:rsidP="00803C9D">
      <w:pPr>
        <w:spacing w:line="276" w:lineRule="auto"/>
        <w:contextualSpacing/>
        <w:jc w:val="center"/>
        <w:rPr>
          <w:rFonts w:ascii="Arial" w:hAnsi="Arial" w:cs="Arial"/>
          <w:bCs/>
        </w:rPr>
      </w:pPr>
      <w:r w:rsidRPr="005302EC">
        <w:rPr>
          <w:rFonts w:ascii="Arial" w:hAnsi="Arial" w:cs="Arial"/>
          <w:b/>
        </w:rPr>
        <w:t>Odpowiedzialność Podmiotu przetwarzającego</w:t>
      </w:r>
    </w:p>
    <w:p w:rsidR="00803C9D" w:rsidRPr="005302EC" w:rsidRDefault="00803C9D" w:rsidP="00803C9D">
      <w:pPr>
        <w:pStyle w:val="Tekstpodstawowy"/>
        <w:contextualSpacing/>
        <w:outlineLvl w:val="0"/>
        <w:rPr>
          <w:rFonts w:ascii="Arial" w:hAnsi="Arial" w:cs="Arial"/>
          <w:sz w:val="20"/>
        </w:rPr>
      </w:pPr>
    </w:p>
    <w:p w:rsidR="00803C9D" w:rsidRPr="005302EC" w:rsidRDefault="00803C9D" w:rsidP="00803C9D">
      <w:pPr>
        <w:pStyle w:val="Tekstpodstawowy"/>
        <w:contextualSpacing/>
        <w:outlineLvl w:val="0"/>
        <w:rPr>
          <w:rFonts w:ascii="Arial" w:hAnsi="Arial" w:cs="Arial"/>
          <w:sz w:val="20"/>
        </w:rPr>
      </w:pPr>
      <w:r w:rsidRPr="005302EC">
        <w:rPr>
          <w:rFonts w:ascii="Arial" w:hAnsi="Arial" w:cs="Arial"/>
          <w:sz w:val="20"/>
        </w:rPr>
        <w:t>Na podstawie art. 82 ust. 3 RODO Podmiot przetwarzający odpowiada za szkody spowodowane swoim działaniem w związku z niedopełnieniem obowiązków, które RODO nakłada bezpośrednio na Podmiot przetwarzający lub gdy działał poza zgodnymi z prawem instrukcjami Administratora lub wbrew tym instrukcjom. Podmiot przetwarzający odpowiada za szkody spowodowane zastosowaniem lub nie zastosowaniem właściwych środków bezpieczeństwa.</w:t>
      </w:r>
    </w:p>
    <w:p w:rsidR="00803C9D" w:rsidRPr="005302EC" w:rsidRDefault="00803C9D" w:rsidP="00803C9D">
      <w:pPr>
        <w:pStyle w:val="Tekstpodstawowy"/>
        <w:contextualSpacing/>
        <w:outlineLvl w:val="0"/>
        <w:rPr>
          <w:rFonts w:ascii="Arial" w:hAnsi="Arial" w:cs="Arial"/>
          <w:sz w:val="20"/>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9</w:t>
      </w:r>
    </w:p>
    <w:p w:rsidR="00803C9D" w:rsidRPr="005302EC" w:rsidRDefault="00803C9D" w:rsidP="00803C9D">
      <w:pPr>
        <w:spacing w:line="276" w:lineRule="auto"/>
        <w:contextualSpacing/>
        <w:jc w:val="center"/>
        <w:rPr>
          <w:rFonts w:ascii="Arial" w:hAnsi="Arial" w:cs="Arial"/>
          <w:bCs/>
        </w:rPr>
      </w:pPr>
      <w:r w:rsidRPr="005302EC">
        <w:rPr>
          <w:rFonts w:ascii="Arial" w:hAnsi="Arial" w:cs="Arial"/>
          <w:b/>
        </w:rPr>
        <w:t>Postanowienia końcowe</w:t>
      </w:r>
    </w:p>
    <w:p w:rsidR="00803C9D" w:rsidRPr="005302EC" w:rsidRDefault="00803C9D" w:rsidP="00803C9D">
      <w:pPr>
        <w:pStyle w:val="Tekstpodstawowy"/>
        <w:contextualSpacing/>
        <w:outlineLvl w:val="0"/>
        <w:rPr>
          <w:rFonts w:ascii="Arial" w:hAnsi="Arial" w:cs="Arial"/>
          <w:sz w:val="20"/>
        </w:rPr>
      </w:pPr>
    </w:p>
    <w:p w:rsidR="00803C9D" w:rsidRPr="005302EC" w:rsidRDefault="00803C9D" w:rsidP="00803C9D">
      <w:pPr>
        <w:pStyle w:val="Tekstpodstawowy"/>
        <w:contextualSpacing/>
        <w:outlineLvl w:val="0"/>
        <w:rPr>
          <w:rFonts w:ascii="Arial" w:hAnsi="Arial" w:cs="Arial"/>
          <w:b/>
          <w:bCs/>
          <w:sz w:val="20"/>
        </w:rPr>
      </w:pPr>
      <w:r w:rsidRPr="005302EC">
        <w:rPr>
          <w:rFonts w:ascii="Arial" w:hAnsi="Arial" w:cs="Arial"/>
          <w:sz w:val="20"/>
        </w:rPr>
        <w:t>Umowa została sporządzona w dwóch jednobrzmiących egzemplarzach, po jednym dla każdej ze Stron.</w:t>
      </w:r>
      <w:bookmarkEnd w:id="2"/>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tabs>
          <w:tab w:val="left" w:pos="960"/>
          <w:tab w:val="left" w:pos="6360"/>
        </w:tabs>
        <w:spacing w:line="276" w:lineRule="auto"/>
        <w:jc w:val="both"/>
        <w:rPr>
          <w:rFonts w:ascii="Arial" w:hAnsi="Arial" w:cs="Arial"/>
          <w:b/>
          <w:bCs/>
        </w:rPr>
      </w:pPr>
      <w:r w:rsidRPr="005302EC">
        <w:rPr>
          <w:rFonts w:ascii="Arial" w:hAnsi="Arial" w:cs="Arial"/>
          <w:b/>
          <w:bCs/>
        </w:rPr>
        <w:tab/>
        <w:t>Podmiot przetwarzający:</w:t>
      </w:r>
      <w:r w:rsidRPr="005302EC">
        <w:rPr>
          <w:rFonts w:ascii="Arial" w:hAnsi="Arial" w:cs="Arial"/>
          <w:b/>
          <w:bCs/>
        </w:rPr>
        <w:tab/>
        <w:t>Administrator:</w:t>
      </w:r>
    </w:p>
    <w:p w:rsidR="00803C9D" w:rsidRPr="005302EC" w:rsidRDefault="00803C9D" w:rsidP="00803C9D">
      <w:pPr>
        <w:tabs>
          <w:tab w:val="left" w:pos="960"/>
          <w:tab w:val="left" w:pos="6360"/>
        </w:tabs>
        <w:spacing w:line="276" w:lineRule="auto"/>
        <w:jc w:val="both"/>
        <w:rPr>
          <w:rFonts w:ascii="Arial" w:hAnsi="Arial" w:cs="Arial"/>
          <w:b/>
          <w:bCs/>
        </w:rPr>
      </w:pPr>
    </w:p>
    <w:p w:rsidR="00803C9D" w:rsidRPr="005302EC" w:rsidRDefault="00803C9D" w:rsidP="00803C9D">
      <w:pPr>
        <w:tabs>
          <w:tab w:val="left" w:pos="960"/>
          <w:tab w:val="left" w:pos="6360"/>
        </w:tabs>
        <w:spacing w:line="276" w:lineRule="auto"/>
        <w:jc w:val="both"/>
        <w:rPr>
          <w:rFonts w:ascii="Arial" w:hAnsi="Arial" w:cs="Arial"/>
          <w:b/>
          <w:bCs/>
        </w:rPr>
      </w:pPr>
    </w:p>
    <w:p w:rsidR="00803C9D" w:rsidRPr="005302EC" w:rsidRDefault="00803C9D" w:rsidP="00803C9D">
      <w:pPr>
        <w:tabs>
          <w:tab w:val="left" w:pos="960"/>
          <w:tab w:val="left" w:pos="6360"/>
        </w:tabs>
        <w:spacing w:line="276" w:lineRule="auto"/>
        <w:jc w:val="both"/>
        <w:rPr>
          <w:rFonts w:ascii="Arial" w:hAnsi="Arial" w:cs="Arial"/>
          <w:b/>
          <w:bCs/>
        </w:rPr>
      </w:pPr>
    </w:p>
    <w:p w:rsidR="00803C9D" w:rsidRPr="005302EC" w:rsidRDefault="005302EC" w:rsidP="00803C9D">
      <w:pPr>
        <w:tabs>
          <w:tab w:val="left" w:pos="240"/>
          <w:tab w:val="left" w:leader="dot" w:pos="3360"/>
          <w:tab w:val="left" w:pos="5640"/>
          <w:tab w:val="left" w:leader="dot" w:pos="8760"/>
        </w:tabs>
        <w:spacing w:line="276" w:lineRule="auto"/>
        <w:jc w:val="both"/>
        <w:rPr>
          <w:rFonts w:ascii="Arial" w:hAnsi="Arial" w:cs="Arial"/>
        </w:rPr>
      </w:pPr>
      <w:r>
        <w:rPr>
          <w:rFonts w:ascii="Arial" w:hAnsi="Arial" w:cs="Arial"/>
          <w:b/>
          <w:bCs/>
        </w:rPr>
        <w:tab/>
      </w:r>
      <w:r>
        <w:rPr>
          <w:rFonts w:ascii="Arial" w:hAnsi="Arial" w:cs="Arial"/>
          <w:b/>
          <w:bCs/>
        </w:rPr>
        <w:tab/>
      </w:r>
      <w:r w:rsidR="00FC1C8D">
        <w:rPr>
          <w:rFonts w:ascii="Arial" w:hAnsi="Arial" w:cs="Arial"/>
          <w:b/>
          <w:bCs/>
        </w:rPr>
        <w:t>…..</w:t>
      </w:r>
      <w:r w:rsidR="00FC1C8D">
        <w:rPr>
          <w:rFonts w:ascii="Arial" w:hAnsi="Arial" w:cs="Arial"/>
          <w:b/>
          <w:bCs/>
        </w:rPr>
        <w:tab/>
        <w:t>………………………</w:t>
      </w:r>
      <w:r w:rsidR="00803C9D" w:rsidRPr="005302EC">
        <w:rPr>
          <w:rFonts w:ascii="Arial" w:hAnsi="Arial" w:cs="Arial"/>
          <w:b/>
          <w:bCs/>
        </w:rPr>
        <w:tab/>
      </w:r>
    </w:p>
    <w:p w:rsidR="00BF0161" w:rsidRPr="005302EC" w:rsidRDefault="00BF0161" w:rsidP="00BF0161">
      <w:pPr>
        <w:rPr>
          <w:rFonts w:ascii="Arial" w:hAnsi="Arial" w:cs="Arial"/>
        </w:rPr>
      </w:pPr>
    </w:p>
    <w:p w:rsidR="00BF0161" w:rsidRPr="005302EC" w:rsidRDefault="00BF0161">
      <w:pPr>
        <w:rPr>
          <w:rFonts w:ascii="Arial" w:hAnsi="Arial" w:cs="Arial"/>
        </w:rPr>
      </w:pPr>
    </w:p>
    <w:sectPr w:rsidR="00BF0161" w:rsidRPr="005302EC" w:rsidSect="00043D71">
      <w:pgSz w:w="11906" w:h="16838"/>
      <w:pgMar w:top="1417" w:right="1417" w:bottom="1417" w:left="1417" w:header="0" w:footer="0" w:gutter="0"/>
      <w:cols w:space="708"/>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180C" w:rsidRDefault="0017180C" w:rsidP="006C5A47">
      <w:r>
        <w:separator/>
      </w:r>
    </w:p>
  </w:endnote>
  <w:endnote w:type="continuationSeparator" w:id="0">
    <w:p w:rsidR="0017180C" w:rsidRDefault="0017180C" w:rsidP="006C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00"/>
    <w:family w:val="swiss"/>
    <w:pitch w:val="variable"/>
    <w:sig w:usb0="00000001"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Narrow">
    <w:altName w:val="Yu Gothic"/>
    <w:panose1 w:val="00000000000000000000"/>
    <w:charset w:val="80"/>
    <w:family w:val="swiss"/>
    <w:notTrueType/>
    <w:pitch w:val="default"/>
    <w:sig w:usb0="00000001" w:usb1="08070000" w:usb2="00000010" w:usb3="00000000" w:csb0="00020000" w:csb1="00000000"/>
  </w:font>
  <w:font w:name="TimesNewRoman">
    <w:altName w:val="Times New Roman"/>
    <w:charset w:val="EE"/>
    <w:family w:val="roman"/>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180C" w:rsidRDefault="0017180C" w:rsidP="006C5A47">
      <w:r>
        <w:separator/>
      </w:r>
    </w:p>
  </w:footnote>
  <w:footnote w:type="continuationSeparator" w:id="0">
    <w:p w:rsidR="0017180C" w:rsidRDefault="0017180C" w:rsidP="006C5A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B"/>
    <w:multiLevelType w:val="multilevel"/>
    <w:tmpl w:val="0000000B"/>
    <w:name w:val="WW8Num11"/>
    <w:lvl w:ilvl="0">
      <w:start w:val="1"/>
      <w:numFmt w:val="decimal"/>
      <w:lvlText w:val="%1."/>
      <w:lvlJc w:val="left"/>
      <w:pPr>
        <w:tabs>
          <w:tab w:val="num" w:pos="720"/>
        </w:tabs>
        <w:ind w:left="720" w:hanging="360"/>
      </w:pPr>
      <w:rPr>
        <w:rFonts w:eastAsia="Calibri" w:cs="Times New Roman"/>
        <w:color w:val="000000"/>
        <w:lang w:eastAsia="ar-SA"/>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006F6097"/>
    <w:multiLevelType w:val="hybridMultilevel"/>
    <w:tmpl w:val="F86AB71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BE52BB"/>
    <w:multiLevelType w:val="hybridMultilevel"/>
    <w:tmpl w:val="63EAA1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31A3CBD"/>
    <w:multiLevelType w:val="multilevel"/>
    <w:tmpl w:val="3912F036"/>
    <w:lvl w:ilvl="0">
      <w:start w:val="1"/>
      <w:numFmt w:val="decimal"/>
      <w:lvlText w:val="%1)"/>
      <w:lvlJc w:val="left"/>
      <w:pPr>
        <w:ind w:left="786" w:hanging="360"/>
      </w:pPr>
      <w:rPr>
        <w:color w:val="auto"/>
        <w:sz w:val="20"/>
      </w:rPr>
    </w:lvl>
    <w:lvl w:ilvl="1">
      <w:start w:val="1"/>
      <w:numFmt w:val="lowerLetter"/>
      <w:lvlText w:val="%2."/>
      <w:lvlJc w:val="left"/>
      <w:pPr>
        <w:ind w:left="1146" w:hanging="360"/>
      </w:pPr>
      <w:rPr>
        <w:sz w:val="20"/>
      </w:rPr>
    </w:lvl>
    <w:lvl w:ilvl="2">
      <w:start w:val="1"/>
      <w:numFmt w:val="lowerRoman"/>
      <w:lvlText w:val="%1.%2.%3."/>
      <w:lvlJc w:val="right"/>
      <w:pPr>
        <w:ind w:left="1506" w:hanging="360"/>
      </w:pPr>
      <w:rPr>
        <w:sz w:val="20"/>
      </w:rPr>
    </w:lvl>
    <w:lvl w:ilvl="3">
      <w:start w:val="1"/>
      <w:numFmt w:val="decimal"/>
      <w:lvlText w:val="%1.%2.%3.%4."/>
      <w:lvlJc w:val="left"/>
      <w:pPr>
        <w:ind w:left="1866" w:hanging="360"/>
      </w:pPr>
      <w:rPr>
        <w:sz w:val="20"/>
      </w:rPr>
    </w:lvl>
    <w:lvl w:ilvl="4">
      <w:start w:val="1"/>
      <w:numFmt w:val="lowerLetter"/>
      <w:lvlText w:val="%1.%2.%3.%4.%5."/>
      <w:lvlJc w:val="left"/>
      <w:pPr>
        <w:ind w:left="2226" w:hanging="360"/>
      </w:pPr>
      <w:rPr>
        <w:sz w:val="20"/>
      </w:rPr>
    </w:lvl>
    <w:lvl w:ilvl="5">
      <w:start w:val="1"/>
      <w:numFmt w:val="lowerRoman"/>
      <w:lvlText w:val="%1.%2.%3.%4.%5.%6."/>
      <w:lvlJc w:val="right"/>
      <w:pPr>
        <w:ind w:left="2586" w:hanging="360"/>
      </w:pPr>
      <w:rPr>
        <w:sz w:val="20"/>
      </w:rPr>
    </w:lvl>
    <w:lvl w:ilvl="6">
      <w:start w:val="1"/>
      <w:numFmt w:val="decimal"/>
      <w:lvlText w:val="%1.%2.%3.%4.%5.%6.%7."/>
      <w:lvlJc w:val="left"/>
      <w:pPr>
        <w:ind w:left="2946" w:hanging="360"/>
      </w:pPr>
      <w:rPr>
        <w:sz w:val="20"/>
      </w:rPr>
    </w:lvl>
    <w:lvl w:ilvl="7">
      <w:start w:val="1"/>
      <w:numFmt w:val="lowerLetter"/>
      <w:lvlText w:val="%1.%2.%3.%4.%5.%6.%7.%8."/>
      <w:lvlJc w:val="left"/>
      <w:pPr>
        <w:ind w:left="3306" w:hanging="360"/>
      </w:pPr>
      <w:rPr>
        <w:sz w:val="20"/>
      </w:rPr>
    </w:lvl>
    <w:lvl w:ilvl="8">
      <w:start w:val="1"/>
      <w:numFmt w:val="lowerRoman"/>
      <w:lvlText w:val="%1.%2.%3.%4.%5.%6.%7.%8.%9."/>
      <w:lvlJc w:val="right"/>
      <w:pPr>
        <w:ind w:left="3666" w:hanging="360"/>
      </w:pPr>
      <w:rPr>
        <w:sz w:val="20"/>
      </w:rPr>
    </w:lvl>
  </w:abstractNum>
  <w:abstractNum w:abstractNumId="4" w15:restartNumberingAfterBreak="0">
    <w:nsid w:val="03FA351D"/>
    <w:multiLevelType w:val="multilevel"/>
    <w:tmpl w:val="93F24AFA"/>
    <w:lvl w:ilvl="0">
      <w:start w:val="1"/>
      <w:numFmt w:val="low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AA04428"/>
    <w:multiLevelType w:val="hybridMultilevel"/>
    <w:tmpl w:val="AC944F98"/>
    <w:lvl w:ilvl="0" w:tplc="DEA4D824">
      <w:start w:val="1"/>
      <w:numFmt w:val="lowerLetter"/>
      <w:lvlText w:val="%1)"/>
      <w:lvlJc w:val="left"/>
      <w:pPr>
        <w:ind w:left="1070" w:hanging="360"/>
      </w:pPr>
      <w:rPr>
        <w:b/>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6" w15:restartNumberingAfterBreak="0">
    <w:nsid w:val="0D053AD2"/>
    <w:multiLevelType w:val="hybridMultilevel"/>
    <w:tmpl w:val="F86AB71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FE7161"/>
    <w:multiLevelType w:val="multilevel"/>
    <w:tmpl w:val="E1C6E9D6"/>
    <w:lvl w:ilvl="0">
      <w:start w:val="1"/>
      <w:numFmt w:val="decimal"/>
      <w:pStyle w:val="Nagwek1"/>
      <w:lvlText w:val="%1."/>
      <w:lvlJc w:val="left"/>
      <w:pPr>
        <w:tabs>
          <w:tab w:val="num" w:pos="720"/>
        </w:tabs>
        <w:ind w:left="720" w:hanging="360"/>
      </w:pPr>
      <w:rPr>
        <w:sz w:val="20"/>
      </w:r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8" w15:restartNumberingAfterBreak="0">
    <w:nsid w:val="0EE94034"/>
    <w:multiLevelType w:val="multilevel"/>
    <w:tmpl w:val="3BA454DA"/>
    <w:lvl w:ilvl="0">
      <w:start w:val="1"/>
      <w:numFmt w:val="decimal"/>
      <w:lvlText w:val="%1)"/>
      <w:lvlJc w:val="left"/>
      <w:pPr>
        <w:tabs>
          <w:tab w:val="num" w:pos="720"/>
        </w:tabs>
        <w:ind w:left="720" w:hanging="360"/>
      </w:pPr>
      <w:rPr>
        <w:color w:val="auto"/>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F612877"/>
    <w:multiLevelType w:val="multilevel"/>
    <w:tmpl w:val="0D4EB10E"/>
    <w:lvl w:ilvl="0">
      <w:start w:val="1"/>
      <w:numFmt w:val="decimal"/>
      <w:lvlText w:val="%1."/>
      <w:lvlJc w:val="left"/>
      <w:pPr>
        <w:tabs>
          <w:tab w:val="num" w:pos="397"/>
        </w:tabs>
        <w:ind w:left="397" w:hanging="397"/>
      </w:pPr>
      <w:rPr>
        <w:b w:val="0"/>
      </w:rPr>
    </w:lvl>
    <w:lvl w:ilvl="1">
      <w:start w:val="1"/>
      <w:numFmt w:val="lowerLetter"/>
      <w:lvlText w:val="%2."/>
      <w:lvlJc w:val="left"/>
      <w:pPr>
        <w:tabs>
          <w:tab w:val="num" w:pos="1137"/>
        </w:tabs>
        <w:ind w:left="1137" w:hanging="360"/>
      </w:pPr>
    </w:lvl>
    <w:lvl w:ilvl="2">
      <w:start w:val="1"/>
      <w:numFmt w:val="lowerRoman"/>
      <w:lvlText w:val="%3."/>
      <w:lvlJc w:val="right"/>
      <w:pPr>
        <w:tabs>
          <w:tab w:val="num" w:pos="1857"/>
        </w:tabs>
        <w:ind w:left="1857" w:hanging="180"/>
      </w:pPr>
    </w:lvl>
    <w:lvl w:ilvl="3">
      <w:start w:val="1"/>
      <w:numFmt w:val="decimal"/>
      <w:lvlText w:val="%4."/>
      <w:lvlJc w:val="left"/>
      <w:pPr>
        <w:tabs>
          <w:tab w:val="num" w:pos="397"/>
        </w:tabs>
        <w:ind w:left="397" w:hanging="397"/>
      </w:pPr>
    </w:lvl>
    <w:lvl w:ilvl="4">
      <w:start w:val="1"/>
      <w:numFmt w:val="lowerLetter"/>
      <w:lvlText w:val="%5."/>
      <w:lvlJc w:val="left"/>
      <w:pPr>
        <w:tabs>
          <w:tab w:val="num" w:pos="3297"/>
        </w:tabs>
        <w:ind w:left="3297" w:hanging="360"/>
      </w:pPr>
    </w:lvl>
    <w:lvl w:ilvl="5">
      <w:start w:val="1"/>
      <w:numFmt w:val="lowerRoman"/>
      <w:lvlText w:val="%6."/>
      <w:lvlJc w:val="right"/>
      <w:pPr>
        <w:tabs>
          <w:tab w:val="num" w:pos="4017"/>
        </w:tabs>
        <w:ind w:left="4017" w:hanging="180"/>
      </w:pPr>
    </w:lvl>
    <w:lvl w:ilvl="6">
      <w:start w:val="1"/>
      <w:numFmt w:val="decimal"/>
      <w:lvlText w:val="%7."/>
      <w:lvlJc w:val="left"/>
      <w:pPr>
        <w:tabs>
          <w:tab w:val="num" w:pos="397"/>
        </w:tabs>
        <w:ind w:left="397" w:hanging="397"/>
      </w:pPr>
    </w:lvl>
    <w:lvl w:ilvl="7">
      <w:start w:val="1"/>
      <w:numFmt w:val="lowerLetter"/>
      <w:lvlText w:val="%8."/>
      <w:lvlJc w:val="left"/>
      <w:pPr>
        <w:tabs>
          <w:tab w:val="num" w:pos="5457"/>
        </w:tabs>
        <w:ind w:left="5457" w:hanging="360"/>
      </w:pPr>
    </w:lvl>
    <w:lvl w:ilvl="8">
      <w:start w:val="1"/>
      <w:numFmt w:val="lowerRoman"/>
      <w:lvlText w:val="%9."/>
      <w:lvlJc w:val="right"/>
      <w:pPr>
        <w:tabs>
          <w:tab w:val="num" w:pos="6177"/>
        </w:tabs>
        <w:ind w:left="6177" w:hanging="180"/>
      </w:pPr>
    </w:lvl>
  </w:abstractNum>
  <w:abstractNum w:abstractNumId="10" w15:restartNumberingAfterBreak="0">
    <w:nsid w:val="0FF8456A"/>
    <w:multiLevelType w:val="hybridMultilevel"/>
    <w:tmpl w:val="7E5ADF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201C4E"/>
    <w:multiLevelType w:val="hybridMultilevel"/>
    <w:tmpl w:val="DC426F0E"/>
    <w:lvl w:ilvl="0" w:tplc="72DE45B8">
      <w:start w:val="1"/>
      <w:numFmt w:val="decimal"/>
      <w:lvlText w:val="%1)"/>
      <w:lvlJc w:val="left"/>
      <w:pPr>
        <w:ind w:left="144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096757"/>
    <w:multiLevelType w:val="hybridMultilevel"/>
    <w:tmpl w:val="5ECC3B22"/>
    <w:lvl w:ilvl="0" w:tplc="6250F2AA">
      <w:start w:val="1"/>
      <w:numFmt w:val="decimal"/>
      <w:lvlText w:val="%1."/>
      <w:lvlJc w:val="righ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3114E2"/>
    <w:multiLevelType w:val="multilevel"/>
    <w:tmpl w:val="55806ED6"/>
    <w:lvl w:ilvl="0">
      <w:start w:val="1"/>
      <w:numFmt w:val="decimal"/>
      <w:lvlText w:val="%1."/>
      <w:lvlJc w:val="left"/>
      <w:pPr>
        <w:ind w:left="720" w:hanging="360"/>
      </w:pPr>
      <w:rPr>
        <w:b w:val="0"/>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1457B40"/>
    <w:multiLevelType w:val="hybridMultilevel"/>
    <w:tmpl w:val="A51492BC"/>
    <w:lvl w:ilvl="0" w:tplc="60D8BA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219C02E3"/>
    <w:multiLevelType w:val="multilevel"/>
    <w:tmpl w:val="B6FC897E"/>
    <w:lvl w:ilvl="0">
      <w:start w:val="1"/>
      <w:numFmt w:val="decimal"/>
      <w:lvlText w:val="%1."/>
      <w:lvlJc w:val="left"/>
      <w:pPr>
        <w:ind w:left="720" w:hanging="360"/>
      </w:pPr>
      <w:rPr>
        <w:b w:val="0"/>
        <w:i w:val="0"/>
        <w:strike w:val="0"/>
        <w:dstrike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B854349"/>
    <w:multiLevelType w:val="hybridMultilevel"/>
    <w:tmpl w:val="8982BC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0E328E"/>
    <w:multiLevelType w:val="hybridMultilevel"/>
    <w:tmpl w:val="C2887D08"/>
    <w:lvl w:ilvl="0" w:tplc="24FC33D4">
      <w:start w:val="1"/>
      <w:numFmt w:val="decimal"/>
      <w:lvlText w:val="%1."/>
      <w:lvlJc w:val="left"/>
      <w:pPr>
        <w:ind w:left="720" w:hanging="360"/>
      </w:pPr>
      <w:rPr>
        <w:rFonts w:cs="Times New Roman"/>
        <w:b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391E02F1"/>
    <w:multiLevelType w:val="hybridMultilevel"/>
    <w:tmpl w:val="F238E9E2"/>
    <w:lvl w:ilvl="0" w:tplc="196A52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B277EE6"/>
    <w:multiLevelType w:val="hybridMultilevel"/>
    <w:tmpl w:val="D61231E0"/>
    <w:lvl w:ilvl="0" w:tplc="B9E035FE">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3B6E1E40"/>
    <w:multiLevelType w:val="hybridMultilevel"/>
    <w:tmpl w:val="BCFEF210"/>
    <w:lvl w:ilvl="0" w:tplc="E6641148">
      <w:start w:val="12"/>
      <w:numFmt w:val="lowerLetter"/>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C53A16"/>
    <w:multiLevelType w:val="hybridMultilevel"/>
    <w:tmpl w:val="F86AB71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FB08DA"/>
    <w:multiLevelType w:val="hybridMultilevel"/>
    <w:tmpl w:val="F86AB71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9E6D12"/>
    <w:multiLevelType w:val="multilevel"/>
    <w:tmpl w:val="FC946B74"/>
    <w:lvl w:ilvl="0">
      <w:start w:val="3"/>
      <w:numFmt w:val="decimal"/>
      <w:lvlText w:val="%1."/>
      <w:lvlJc w:val="left"/>
      <w:pPr>
        <w:tabs>
          <w:tab w:val="num" w:pos="397"/>
        </w:tabs>
        <w:ind w:left="397" w:hanging="397"/>
      </w:pPr>
      <w:rPr>
        <w:rFonts w:hint="default"/>
        <w:b w:val="0"/>
      </w:rPr>
    </w:lvl>
    <w:lvl w:ilvl="1">
      <w:start w:val="1"/>
      <w:numFmt w:val="lowerLetter"/>
      <w:lvlText w:val="%2."/>
      <w:lvlJc w:val="left"/>
      <w:pPr>
        <w:tabs>
          <w:tab w:val="num" w:pos="1137"/>
        </w:tabs>
        <w:ind w:left="1137" w:hanging="360"/>
      </w:pPr>
      <w:rPr>
        <w:rFonts w:hint="default"/>
      </w:rPr>
    </w:lvl>
    <w:lvl w:ilvl="2">
      <w:start w:val="1"/>
      <w:numFmt w:val="lowerRoman"/>
      <w:lvlText w:val="%3."/>
      <w:lvlJc w:val="right"/>
      <w:pPr>
        <w:tabs>
          <w:tab w:val="num" w:pos="1857"/>
        </w:tabs>
        <w:ind w:left="1857" w:hanging="180"/>
      </w:pPr>
      <w:rPr>
        <w:rFonts w:hint="default"/>
      </w:rPr>
    </w:lvl>
    <w:lvl w:ilvl="3">
      <w:start w:val="1"/>
      <w:numFmt w:val="decimal"/>
      <w:lvlText w:val="%4."/>
      <w:lvlJc w:val="left"/>
      <w:pPr>
        <w:tabs>
          <w:tab w:val="num" w:pos="397"/>
        </w:tabs>
        <w:ind w:left="397" w:hanging="397"/>
      </w:pPr>
      <w:rPr>
        <w:rFonts w:hint="default"/>
      </w:rPr>
    </w:lvl>
    <w:lvl w:ilvl="4">
      <w:start w:val="1"/>
      <w:numFmt w:val="lowerLetter"/>
      <w:lvlText w:val="%5."/>
      <w:lvlJc w:val="left"/>
      <w:pPr>
        <w:tabs>
          <w:tab w:val="num" w:pos="3297"/>
        </w:tabs>
        <w:ind w:left="3297" w:hanging="360"/>
      </w:pPr>
      <w:rPr>
        <w:rFonts w:hint="default"/>
      </w:rPr>
    </w:lvl>
    <w:lvl w:ilvl="5">
      <w:start w:val="1"/>
      <w:numFmt w:val="lowerRoman"/>
      <w:lvlText w:val="%6."/>
      <w:lvlJc w:val="right"/>
      <w:pPr>
        <w:tabs>
          <w:tab w:val="num" w:pos="4017"/>
        </w:tabs>
        <w:ind w:left="4017" w:hanging="180"/>
      </w:pPr>
      <w:rPr>
        <w:rFonts w:hint="default"/>
      </w:rPr>
    </w:lvl>
    <w:lvl w:ilvl="6">
      <w:start w:val="1"/>
      <w:numFmt w:val="decimal"/>
      <w:lvlText w:val="%7."/>
      <w:lvlJc w:val="left"/>
      <w:pPr>
        <w:tabs>
          <w:tab w:val="num" w:pos="397"/>
        </w:tabs>
        <w:ind w:left="397" w:hanging="397"/>
      </w:pPr>
      <w:rPr>
        <w:rFonts w:hint="default"/>
      </w:rPr>
    </w:lvl>
    <w:lvl w:ilvl="7">
      <w:start w:val="1"/>
      <w:numFmt w:val="lowerLetter"/>
      <w:lvlText w:val="%8."/>
      <w:lvlJc w:val="left"/>
      <w:pPr>
        <w:tabs>
          <w:tab w:val="num" w:pos="5457"/>
        </w:tabs>
        <w:ind w:left="5457" w:hanging="360"/>
      </w:pPr>
      <w:rPr>
        <w:rFonts w:hint="default"/>
      </w:rPr>
    </w:lvl>
    <w:lvl w:ilvl="8">
      <w:start w:val="1"/>
      <w:numFmt w:val="lowerRoman"/>
      <w:lvlText w:val="%9."/>
      <w:lvlJc w:val="right"/>
      <w:pPr>
        <w:tabs>
          <w:tab w:val="num" w:pos="6177"/>
        </w:tabs>
        <w:ind w:left="6177" w:hanging="180"/>
      </w:pPr>
      <w:rPr>
        <w:rFonts w:hint="default"/>
      </w:rPr>
    </w:lvl>
  </w:abstractNum>
  <w:abstractNum w:abstractNumId="24" w15:restartNumberingAfterBreak="0">
    <w:nsid w:val="5B232525"/>
    <w:multiLevelType w:val="hybridMultilevel"/>
    <w:tmpl w:val="5FC8DC5E"/>
    <w:lvl w:ilvl="0" w:tplc="2F74D056">
      <w:start w:val="1"/>
      <w:numFmt w:val="decimal"/>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28D0506"/>
    <w:multiLevelType w:val="hybridMultilevel"/>
    <w:tmpl w:val="F86AB71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8380A7C"/>
    <w:multiLevelType w:val="multilevel"/>
    <w:tmpl w:val="DFF08A6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6ABC7C88"/>
    <w:multiLevelType w:val="hybridMultilevel"/>
    <w:tmpl w:val="626C2CB0"/>
    <w:lvl w:ilvl="0" w:tplc="D8886EFC">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6DB63D6A"/>
    <w:multiLevelType w:val="multilevel"/>
    <w:tmpl w:val="4A12094E"/>
    <w:lvl w:ilvl="0">
      <w:start w:val="1"/>
      <w:numFmt w:val="lowerLetter"/>
      <w:lvlText w:val="%1)"/>
      <w:lvlJc w:val="left"/>
      <w:pPr>
        <w:ind w:left="720" w:hanging="360"/>
      </w:pPr>
      <w:rPr>
        <w:b w:val="0"/>
        <w:sz w:val="20"/>
      </w:rPr>
    </w:lvl>
    <w:lvl w:ilvl="1">
      <w:start w:val="1"/>
      <w:numFmt w:val="lowerLetter"/>
      <w:lvlText w:val="%2."/>
      <w:lvlJc w:val="left"/>
      <w:pPr>
        <w:ind w:left="1080" w:hanging="360"/>
      </w:pPr>
      <w:rPr>
        <w:sz w:val="20"/>
      </w:rPr>
    </w:lvl>
    <w:lvl w:ilvl="2">
      <w:start w:val="1"/>
      <w:numFmt w:val="lowerRoman"/>
      <w:lvlText w:val="%1.%2.%3."/>
      <w:lvlJc w:val="right"/>
      <w:pPr>
        <w:ind w:left="1440" w:hanging="360"/>
      </w:pPr>
      <w:rPr>
        <w:sz w:val="20"/>
      </w:rPr>
    </w:lvl>
    <w:lvl w:ilvl="3">
      <w:start w:val="1"/>
      <w:numFmt w:val="decimal"/>
      <w:lvlText w:val="%1.%2.%3.%4."/>
      <w:lvlJc w:val="left"/>
      <w:pPr>
        <w:ind w:left="1800" w:hanging="360"/>
      </w:pPr>
      <w:rPr>
        <w:sz w:val="20"/>
      </w:rPr>
    </w:lvl>
    <w:lvl w:ilvl="4">
      <w:start w:val="1"/>
      <w:numFmt w:val="lowerLetter"/>
      <w:lvlText w:val="%1.%2.%3.%4.%5."/>
      <w:lvlJc w:val="left"/>
      <w:pPr>
        <w:ind w:left="2160" w:hanging="360"/>
      </w:pPr>
      <w:rPr>
        <w:sz w:val="20"/>
      </w:rPr>
    </w:lvl>
    <w:lvl w:ilvl="5">
      <w:start w:val="1"/>
      <w:numFmt w:val="lowerRoman"/>
      <w:lvlText w:val="%1.%2.%3.%4.%5.%6."/>
      <w:lvlJc w:val="right"/>
      <w:pPr>
        <w:ind w:left="2520" w:hanging="360"/>
      </w:pPr>
      <w:rPr>
        <w:sz w:val="20"/>
      </w:rPr>
    </w:lvl>
    <w:lvl w:ilvl="6">
      <w:start w:val="1"/>
      <w:numFmt w:val="decimal"/>
      <w:lvlText w:val="%1.%2.%3.%4.%5.%6.%7."/>
      <w:lvlJc w:val="left"/>
      <w:pPr>
        <w:ind w:left="2880" w:hanging="360"/>
      </w:pPr>
      <w:rPr>
        <w:sz w:val="20"/>
      </w:rPr>
    </w:lvl>
    <w:lvl w:ilvl="7">
      <w:start w:val="1"/>
      <w:numFmt w:val="lowerLetter"/>
      <w:lvlText w:val="%1.%2.%3.%4.%5.%6.%7.%8."/>
      <w:lvlJc w:val="left"/>
      <w:pPr>
        <w:ind w:left="3240" w:hanging="360"/>
      </w:pPr>
      <w:rPr>
        <w:sz w:val="20"/>
      </w:rPr>
    </w:lvl>
    <w:lvl w:ilvl="8">
      <w:start w:val="1"/>
      <w:numFmt w:val="lowerRoman"/>
      <w:lvlText w:val="%1.%2.%3.%4.%5.%6.%7.%8.%9."/>
      <w:lvlJc w:val="right"/>
      <w:pPr>
        <w:ind w:left="3600" w:hanging="360"/>
      </w:pPr>
      <w:rPr>
        <w:sz w:val="20"/>
      </w:rPr>
    </w:lvl>
  </w:abstractNum>
  <w:abstractNum w:abstractNumId="29" w15:restartNumberingAfterBreak="0">
    <w:nsid w:val="6E725E86"/>
    <w:multiLevelType w:val="hybridMultilevel"/>
    <w:tmpl w:val="50DA4E3A"/>
    <w:lvl w:ilvl="0" w:tplc="E6641148">
      <w:start w:val="13"/>
      <w:numFmt w:val="lowerLetter"/>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EF6115F"/>
    <w:multiLevelType w:val="multilevel"/>
    <w:tmpl w:val="14AEBEF4"/>
    <w:lvl w:ilvl="0">
      <w:start w:val="1"/>
      <w:numFmt w:val="decimal"/>
      <w:lvlText w:val="%1)"/>
      <w:lvlJc w:val="left"/>
      <w:pPr>
        <w:ind w:left="720" w:hanging="360"/>
      </w:pPr>
      <w:rPr>
        <w:sz w:val="20"/>
      </w:rPr>
    </w:lvl>
    <w:lvl w:ilvl="1">
      <w:start w:val="1"/>
      <w:numFmt w:val="lowerLetter"/>
      <w:lvlText w:val="%2."/>
      <w:lvlJc w:val="left"/>
      <w:pPr>
        <w:ind w:left="1080" w:hanging="360"/>
      </w:pPr>
      <w:rPr>
        <w:sz w:val="20"/>
      </w:rPr>
    </w:lvl>
    <w:lvl w:ilvl="2">
      <w:start w:val="1"/>
      <w:numFmt w:val="lowerRoman"/>
      <w:lvlText w:val="%1.%2.%3."/>
      <w:lvlJc w:val="right"/>
      <w:pPr>
        <w:ind w:left="1440" w:hanging="360"/>
      </w:pPr>
      <w:rPr>
        <w:sz w:val="20"/>
      </w:rPr>
    </w:lvl>
    <w:lvl w:ilvl="3">
      <w:start w:val="1"/>
      <w:numFmt w:val="decimal"/>
      <w:lvlText w:val="%1.%2.%3.%4."/>
      <w:lvlJc w:val="left"/>
      <w:pPr>
        <w:ind w:left="1800" w:hanging="360"/>
      </w:pPr>
      <w:rPr>
        <w:sz w:val="20"/>
      </w:rPr>
    </w:lvl>
    <w:lvl w:ilvl="4">
      <w:start w:val="1"/>
      <w:numFmt w:val="lowerLetter"/>
      <w:lvlText w:val="%1.%2.%3.%4.%5."/>
      <w:lvlJc w:val="left"/>
      <w:pPr>
        <w:ind w:left="2160" w:hanging="360"/>
      </w:pPr>
      <w:rPr>
        <w:sz w:val="20"/>
      </w:rPr>
    </w:lvl>
    <w:lvl w:ilvl="5">
      <w:start w:val="1"/>
      <w:numFmt w:val="lowerRoman"/>
      <w:lvlText w:val="%1.%2.%3.%4.%5.%6."/>
      <w:lvlJc w:val="right"/>
      <w:pPr>
        <w:ind w:left="2520" w:hanging="360"/>
      </w:pPr>
      <w:rPr>
        <w:sz w:val="20"/>
      </w:rPr>
    </w:lvl>
    <w:lvl w:ilvl="6">
      <w:start w:val="1"/>
      <w:numFmt w:val="decimal"/>
      <w:lvlText w:val="%1.%2.%3.%4.%5.%6.%7."/>
      <w:lvlJc w:val="left"/>
      <w:pPr>
        <w:ind w:left="2880" w:hanging="360"/>
      </w:pPr>
      <w:rPr>
        <w:sz w:val="20"/>
      </w:rPr>
    </w:lvl>
    <w:lvl w:ilvl="7">
      <w:start w:val="1"/>
      <w:numFmt w:val="lowerLetter"/>
      <w:lvlText w:val="%1.%2.%3.%4.%5.%6.%7.%8."/>
      <w:lvlJc w:val="left"/>
      <w:pPr>
        <w:ind w:left="3240" w:hanging="360"/>
      </w:pPr>
      <w:rPr>
        <w:sz w:val="20"/>
      </w:rPr>
    </w:lvl>
    <w:lvl w:ilvl="8">
      <w:start w:val="1"/>
      <w:numFmt w:val="lowerRoman"/>
      <w:lvlText w:val="%1.%2.%3.%4.%5.%6.%7.%8.%9."/>
      <w:lvlJc w:val="right"/>
      <w:pPr>
        <w:ind w:left="3600" w:hanging="360"/>
      </w:pPr>
      <w:rPr>
        <w:sz w:val="20"/>
      </w:rPr>
    </w:lvl>
  </w:abstractNum>
  <w:abstractNum w:abstractNumId="31" w15:restartNumberingAfterBreak="0">
    <w:nsid w:val="716875D7"/>
    <w:multiLevelType w:val="hybridMultilevel"/>
    <w:tmpl w:val="806C1D04"/>
    <w:lvl w:ilvl="0" w:tplc="544E8B5A">
      <w:start w:val="1"/>
      <w:numFmt w:val="lowerLetter"/>
      <w:lvlText w:val="%1)"/>
      <w:lvlJc w:val="left"/>
      <w:pPr>
        <w:ind w:left="36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2" w15:restartNumberingAfterBreak="0">
    <w:nsid w:val="716F7F28"/>
    <w:multiLevelType w:val="multilevel"/>
    <w:tmpl w:val="EC54052E"/>
    <w:lvl w:ilvl="0">
      <w:start w:val="1"/>
      <w:numFmt w:val="lowerLetter"/>
      <w:lvlText w:val="%1)"/>
      <w:lvlJc w:val="left"/>
      <w:pPr>
        <w:tabs>
          <w:tab w:val="num" w:pos="720"/>
        </w:tabs>
        <w:ind w:left="720" w:hanging="360"/>
      </w:pPr>
      <w:rPr>
        <w:strike w:val="0"/>
        <w:dstrike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75370769"/>
    <w:multiLevelType w:val="hybridMultilevel"/>
    <w:tmpl w:val="10060E40"/>
    <w:lvl w:ilvl="0" w:tplc="04150017">
      <w:start w:val="1"/>
      <w:numFmt w:val="lowerLetter"/>
      <w:lvlText w:val="%1)"/>
      <w:lvlJc w:val="left"/>
      <w:pPr>
        <w:ind w:left="785"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4" w15:restartNumberingAfterBreak="0">
    <w:nsid w:val="778E528C"/>
    <w:multiLevelType w:val="multilevel"/>
    <w:tmpl w:val="02108724"/>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sz w:val="20"/>
      </w:rPr>
    </w:lvl>
    <w:lvl w:ilvl="2">
      <w:start w:val="1"/>
      <w:numFmt w:val="decimal"/>
      <w:lvlText w:val="%3."/>
      <w:lvlJc w:val="left"/>
      <w:pPr>
        <w:tabs>
          <w:tab w:val="num" w:pos="2340"/>
        </w:tabs>
        <w:ind w:left="2340" w:hanging="360"/>
      </w:pPr>
      <w:rPr>
        <w:sz w:val="20"/>
      </w:rPr>
    </w:lvl>
    <w:lvl w:ilvl="3">
      <w:start w:val="1"/>
      <w:numFmt w:val="decimal"/>
      <w:lvlText w:val="%4."/>
      <w:lvlJc w:val="left"/>
      <w:pPr>
        <w:tabs>
          <w:tab w:val="num" w:pos="2880"/>
        </w:tabs>
        <w:ind w:left="2880" w:hanging="360"/>
      </w:pPr>
      <w:rPr>
        <w:sz w:val="20"/>
      </w:rPr>
    </w:lvl>
    <w:lvl w:ilvl="4">
      <w:start w:val="1"/>
      <w:numFmt w:val="lowerLetter"/>
      <w:lvlText w:val="%5."/>
      <w:lvlJc w:val="left"/>
      <w:pPr>
        <w:tabs>
          <w:tab w:val="num" w:pos="3600"/>
        </w:tabs>
        <w:ind w:left="3600" w:hanging="360"/>
      </w:pPr>
      <w:rPr>
        <w:sz w:val="20"/>
      </w:rPr>
    </w:lvl>
    <w:lvl w:ilvl="5">
      <w:start w:val="1"/>
      <w:numFmt w:val="lowerRoman"/>
      <w:lvlText w:val="%6."/>
      <w:lvlJc w:val="left"/>
      <w:pPr>
        <w:tabs>
          <w:tab w:val="num" w:pos="4320"/>
        </w:tabs>
        <w:ind w:left="4320" w:hanging="180"/>
      </w:pPr>
      <w:rPr>
        <w:sz w:val="20"/>
      </w:rPr>
    </w:lvl>
    <w:lvl w:ilvl="6">
      <w:start w:val="1"/>
      <w:numFmt w:val="decimal"/>
      <w:lvlText w:val="%7."/>
      <w:lvlJc w:val="left"/>
      <w:pPr>
        <w:tabs>
          <w:tab w:val="num" w:pos="5040"/>
        </w:tabs>
        <w:ind w:left="5040" w:hanging="360"/>
      </w:pPr>
      <w:rPr>
        <w:sz w:val="20"/>
      </w:rPr>
    </w:lvl>
    <w:lvl w:ilvl="7">
      <w:start w:val="1"/>
      <w:numFmt w:val="lowerLetter"/>
      <w:lvlText w:val="%8."/>
      <w:lvlJc w:val="left"/>
      <w:pPr>
        <w:tabs>
          <w:tab w:val="num" w:pos="5760"/>
        </w:tabs>
        <w:ind w:left="5760" w:hanging="360"/>
      </w:pPr>
      <w:rPr>
        <w:sz w:val="20"/>
      </w:rPr>
    </w:lvl>
    <w:lvl w:ilvl="8">
      <w:start w:val="1"/>
      <w:numFmt w:val="lowerRoman"/>
      <w:lvlText w:val="%9."/>
      <w:lvlJc w:val="left"/>
      <w:pPr>
        <w:tabs>
          <w:tab w:val="num" w:pos="6480"/>
        </w:tabs>
        <w:ind w:left="6480" w:hanging="180"/>
      </w:pPr>
      <w:rPr>
        <w:sz w:val="20"/>
      </w:rPr>
    </w:lvl>
  </w:abstractNum>
  <w:num w:numId="1">
    <w:abstractNumId w:val="7"/>
  </w:num>
  <w:num w:numId="2">
    <w:abstractNumId w:val="15"/>
  </w:num>
  <w:num w:numId="3">
    <w:abstractNumId w:val="13"/>
  </w:num>
  <w:num w:numId="4">
    <w:abstractNumId w:val="8"/>
  </w:num>
  <w:num w:numId="5">
    <w:abstractNumId w:val="34"/>
  </w:num>
  <w:num w:numId="6">
    <w:abstractNumId w:val="32"/>
  </w:num>
  <w:num w:numId="7">
    <w:abstractNumId w:val="9"/>
  </w:num>
  <w:num w:numId="8">
    <w:abstractNumId w:val="4"/>
  </w:num>
  <w:num w:numId="9">
    <w:abstractNumId w:val="30"/>
  </w:num>
  <w:num w:numId="10">
    <w:abstractNumId w:val="3"/>
  </w:num>
  <w:num w:numId="11">
    <w:abstractNumId w:val="28"/>
  </w:num>
  <w:num w:numId="12">
    <w:abstractNumId w:val="26"/>
  </w:num>
  <w:num w:numId="13">
    <w:abstractNumId w:val="23"/>
  </w:num>
  <w:num w:numId="14">
    <w:abstractNumId w:val="20"/>
  </w:num>
  <w:num w:numId="15">
    <w:abstractNumId w:val="16"/>
  </w:num>
  <w:num w:numId="16">
    <w:abstractNumId w:val="25"/>
  </w:num>
  <w:num w:numId="17">
    <w:abstractNumId w:val="21"/>
  </w:num>
  <w:num w:numId="18">
    <w:abstractNumId w:val="22"/>
  </w:num>
  <w:num w:numId="19">
    <w:abstractNumId w:val="1"/>
  </w:num>
  <w:num w:numId="20">
    <w:abstractNumId w:val="6"/>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12"/>
  </w:num>
  <w:num w:numId="24">
    <w:abstractNumId w:val="0"/>
  </w:num>
  <w:num w:numId="25">
    <w:abstractNumId w:val="14"/>
  </w:num>
  <w:num w:numId="26">
    <w:abstractNumId w:val="19"/>
  </w:num>
  <w:num w:numId="27">
    <w:abstractNumId w:val="5"/>
  </w:num>
  <w:num w:numId="28">
    <w:abstractNumId w:val="33"/>
  </w:num>
  <w:num w:numId="29">
    <w:abstractNumId w:val="11"/>
  </w:num>
  <w:num w:numId="30">
    <w:abstractNumId w:val="10"/>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3D71"/>
    <w:rsid w:val="000237B7"/>
    <w:rsid w:val="00023CAD"/>
    <w:rsid w:val="00024B20"/>
    <w:rsid w:val="000262BA"/>
    <w:rsid w:val="00026BBE"/>
    <w:rsid w:val="000310F3"/>
    <w:rsid w:val="00043D71"/>
    <w:rsid w:val="00067790"/>
    <w:rsid w:val="00076C3B"/>
    <w:rsid w:val="00080FBD"/>
    <w:rsid w:val="000818FE"/>
    <w:rsid w:val="0008462A"/>
    <w:rsid w:val="000B2EA3"/>
    <w:rsid w:val="000B53A6"/>
    <w:rsid w:val="000D3B1C"/>
    <w:rsid w:val="000D4F7A"/>
    <w:rsid w:val="000E6814"/>
    <w:rsid w:val="001076AD"/>
    <w:rsid w:val="00111A74"/>
    <w:rsid w:val="00116EEB"/>
    <w:rsid w:val="00132FE0"/>
    <w:rsid w:val="00134D1D"/>
    <w:rsid w:val="00144D63"/>
    <w:rsid w:val="0016201C"/>
    <w:rsid w:val="001631FA"/>
    <w:rsid w:val="001641A0"/>
    <w:rsid w:val="0016669C"/>
    <w:rsid w:val="0017180C"/>
    <w:rsid w:val="00171EA0"/>
    <w:rsid w:val="00180132"/>
    <w:rsid w:val="001944C2"/>
    <w:rsid w:val="001B0D37"/>
    <w:rsid w:val="001B3C88"/>
    <w:rsid w:val="001B3D78"/>
    <w:rsid w:val="001D01ED"/>
    <w:rsid w:val="001D081E"/>
    <w:rsid w:val="001D1496"/>
    <w:rsid w:val="001E609B"/>
    <w:rsid w:val="002023ED"/>
    <w:rsid w:val="00231EE8"/>
    <w:rsid w:val="00234A1A"/>
    <w:rsid w:val="0026228D"/>
    <w:rsid w:val="002632B2"/>
    <w:rsid w:val="002776DB"/>
    <w:rsid w:val="0029269D"/>
    <w:rsid w:val="00292A22"/>
    <w:rsid w:val="002C762A"/>
    <w:rsid w:val="002D6908"/>
    <w:rsid w:val="002E429C"/>
    <w:rsid w:val="003042AA"/>
    <w:rsid w:val="003127F8"/>
    <w:rsid w:val="00360DDA"/>
    <w:rsid w:val="00395BA7"/>
    <w:rsid w:val="003A5E33"/>
    <w:rsid w:val="003B1ACE"/>
    <w:rsid w:val="003D5CF7"/>
    <w:rsid w:val="003F209F"/>
    <w:rsid w:val="003F71CF"/>
    <w:rsid w:val="004017D7"/>
    <w:rsid w:val="00424600"/>
    <w:rsid w:val="004366EC"/>
    <w:rsid w:val="00451D5F"/>
    <w:rsid w:val="0045285B"/>
    <w:rsid w:val="004745DC"/>
    <w:rsid w:val="00484455"/>
    <w:rsid w:val="004C5B3C"/>
    <w:rsid w:val="004D04C3"/>
    <w:rsid w:val="0051330A"/>
    <w:rsid w:val="00523375"/>
    <w:rsid w:val="005236A5"/>
    <w:rsid w:val="00527B22"/>
    <w:rsid w:val="005302EC"/>
    <w:rsid w:val="0053240A"/>
    <w:rsid w:val="00532835"/>
    <w:rsid w:val="00544C2D"/>
    <w:rsid w:val="005467E7"/>
    <w:rsid w:val="005472D9"/>
    <w:rsid w:val="00565880"/>
    <w:rsid w:val="00590969"/>
    <w:rsid w:val="0059234E"/>
    <w:rsid w:val="00597B8F"/>
    <w:rsid w:val="005E0CC6"/>
    <w:rsid w:val="005F60F2"/>
    <w:rsid w:val="005F67A3"/>
    <w:rsid w:val="006068A9"/>
    <w:rsid w:val="00635551"/>
    <w:rsid w:val="006359C8"/>
    <w:rsid w:val="00636356"/>
    <w:rsid w:val="00636424"/>
    <w:rsid w:val="00662C18"/>
    <w:rsid w:val="00677B14"/>
    <w:rsid w:val="006957AA"/>
    <w:rsid w:val="006A3937"/>
    <w:rsid w:val="006A433B"/>
    <w:rsid w:val="006B0C0F"/>
    <w:rsid w:val="006C5A47"/>
    <w:rsid w:val="006D67A3"/>
    <w:rsid w:val="006D6ADB"/>
    <w:rsid w:val="006E1672"/>
    <w:rsid w:val="006F3FF5"/>
    <w:rsid w:val="00717BD0"/>
    <w:rsid w:val="007328BF"/>
    <w:rsid w:val="0073341A"/>
    <w:rsid w:val="00734B74"/>
    <w:rsid w:val="007353E1"/>
    <w:rsid w:val="007371CA"/>
    <w:rsid w:val="007526E1"/>
    <w:rsid w:val="007613CD"/>
    <w:rsid w:val="00767DFE"/>
    <w:rsid w:val="007773C6"/>
    <w:rsid w:val="0077743A"/>
    <w:rsid w:val="007C4663"/>
    <w:rsid w:val="007E390D"/>
    <w:rsid w:val="007F55D8"/>
    <w:rsid w:val="008037CC"/>
    <w:rsid w:val="00803C9D"/>
    <w:rsid w:val="00807764"/>
    <w:rsid w:val="00836853"/>
    <w:rsid w:val="00846D40"/>
    <w:rsid w:val="00846E1D"/>
    <w:rsid w:val="00861556"/>
    <w:rsid w:val="00862326"/>
    <w:rsid w:val="008750EF"/>
    <w:rsid w:val="00875CB7"/>
    <w:rsid w:val="00897CED"/>
    <w:rsid w:val="008C2222"/>
    <w:rsid w:val="008C7C15"/>
    <w:rsid w:val="008E2484"/>
    <w:rsid w:val="008E2FB9"/>
    <w:rsid w:val="008F2198"/>
    <w:rsid w:val="00931D45"/>
    <w:rsid w:val="00936047"/>
    <w:rsid w:val="00960214"/>
    <w:rsid w:val="0096729F"/>
    <w:rsid w:val="009943D5"/>
    <w:rsid w:val="009B4288"/>
    <w:rsid w:val="009B574C"/>
    <w:rsid w:val="009C762A"/>
    <w:rsid w:val="009D090B"/>
    <w:rsid w:val="009D6125"/>
    <w:rsid w:val="009D724E"/>
    <w:rsid w:val="009E6DA9"/>
    <w:rsid w:val="009F2CE6"/>
    <w:rsid w:val="009F69A1"/>
    <w:rsid w:val="00A066CA"/>
    <w:rsid w:val="00A12C8A"/>
    <w:rsid w:val="00A13062"/>
    <w:rsid w:val="00A15EA7"/>
    <w:rsid w:val="00A43B7F"/>
    <w:rsid w:val="00A55EAF"/>
    <w:rsid w:val="00A60F21"/>
    <w:rsid w:val="00A6596B"/>
    <w:rsid w:val="00A65EAE"/>
    <w:rsid w:val="00A75636"/>
    <w:rsid w:val="00AE46CF"/>
    <w:rsid w:val="00AF5C4C"/>
    <w:rsid w:val="00AF78D7"/>
    <w:rsid w:val="00B11C2B"/>
    <w:rsid w:val="00B12D4B"/>
    <w:rsid w:val="00B23774"/>
    <w:rsid w:val="00B23980"/>
    <w:rsid w:val="00B70B0D"/>
    <w:rsid w:val="00B7183C"/>
    <w:rsid w:val="00B75E64"/>
    <w:rsid w:val="00B85236"/>
    <w:rsid w:val="00B85538"/>
    <w:rsid w:val="00B91D73"/>
    <w:rsid w:val="00B953EB"/>
    <w:rsid w:val="00BB1CBF"/>
    <w:rsid w:val="00BC1888"/>
    <w:rsid w:val="00BC4B08"/>
    <w:rsid w:val="00BD6125"/>
    <w:rsid w:val="00BF0161"/>
    <w:rsid w:val="00BF287F"/>
    <w:rsid w:val="00BF60C0"/>
    <w:rsid w:val="00C041CA"/>
    <w:rsid w:val="00C06C63"/>
    <w:rsid w:val="00C26EA1"/>
    <w:rsid w:val="00C32904"/>
    <w:rsid w:val="00C4388F"/>
    <w:rsid w:val="00C544E2"/>
    <w:rsid w:val="00C54DA6"/>
    <w:rsid w:val="00C5784B"/>
    <w:rsid w:val="00C57E1C"/>
    <w:rsid w:val="00C667C6"/>
    <w:rsid w:val="00C731EA"/>
    <w:rsid w:val="00C73638"/>
    <w:rsid w:val="00C92095"/>
    <w:rsid w:val="00CB0F7E"/>
    <w:rsid w:val="00CC4C08"/>
    <w:rsid w:val="00CD7895"/>
    <w:rsid w:val="00CE62E5"/>
    <w:rsid w:val="00CF665F"/>
    <w:rsid w:val="00D13509"/>
    <w:rsid w:val="00D5097E"/>
    <w:rsid w:val="00D65F91"/>
    <w:rsid w:val="00D77FA8"/>
    <w:rsid w:val="00D94B2C"/>
    <w:rsid w:val="00DC163A"/>
    <w:rsid w:val="00DC6080"/>
    <w:rsid w:val="00DE328E"/>
    <w:rsid w:val="00DE6448"/>
    <w:rsid w:val="00DF047D"/>
    <w:rsid w:val="00E00D8E"/>
    <w:rsid w:val="00E013EB"/>
    <w:rsid w:val="00E1077B"/>
    <w:rsid w:val="00E252A4"/>
    <w:rsid w:val="00E259D5"/>
    <w:rsid w:val="00E33305"/>
    <w:rsid w:val="00E36FA9"/>
    <w:rsid w:val="00E45B7A"/>
    <w:rsid w:val="00E80BF4"/>
    <w:rsid w:val="00E91337"/>
    <w:rsid w:val="00EB3163"/>
    <w:rsid w:val="00EF48CA"/>
    <w:rsid w:val="00F14FFA"/>
    <w:rsid w:val="00F22B56"/>
    <w:rsid w:val="00F4127D"/>
    <w:rsid w:val="00F533FE"/>
    <w:rsid w:val="00F67DC6"/>
    <w:rsid w:val="00F73141"/>
    <w:rsid w:val="00F75601"/>
    <w:rsid w:val="00F77007"/>
    <w:rsid w:val="00F85246"/>
    <w:rsid w:val="00F900AE"/>
    <w:rsid w:val="00F9365A"/>
    <w:rsid w:val="00FA1597"/>
    <w:rsid w:val="00FA238A"/>
    <w:rsid w:val="00FC1C8D"/>
    <w:rsid w:val="00FD4C61"/>
    <w:rsid w:val="00FE44C8"/>
    <w:rsid w:val="00FE6B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73489"/>
  <w15:docId w15:val="{BFAA81C3-7EC8-4120-8B03-FB1D6326D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B17C0"/>
    <w:pPr>
      <w:suppressAutoHyphens/>
    </w:pPr>
    <w:rPr>
      <w:rFonts w:ascii="Times New Roman" w:eastAsia="Times New Roman" w:hAnsi="Times New Roman"/>
      <w:szCs w:val="20"/>
    </w:rPr>
  </w:style>
  <w:style w:type="paragraph" w:styleId="Nagwek1">
    <w:name w:val="heading 1"/>
    <w:basedOn w:val="Normalny"/>
    <w:link w:val="Nagwek1Znak"/>
    <w:uiPriority w:val="99"/>
    <w:qFormat/>
    <w:rsid w:val="00346BD2"/>
    <w:pPr>
      <w:keepNext/>
      <w:numPr>
        <w:numId w:val="1"/>
      </w:numPr>
      <w:spacing w:before="240" w:after="60"/>
      <w:outlineLvl w:val="0"/>
    </w:pPr>
    <w:rPr>
      <w:rFonts w:ascii="Arial" w:hAnsi="Arial" w:cs="Arial"/>
      <w:b/>
      <w:bCs/>
      <w:sz w:val="32"/>
      <w:szCs w:val="32"/>
      <w:lang w:eastAsia="ar-SA"/>
    </w:rPr>
  </w:style>
  <w:style w:type="paragraph" w:styleId="Nagwek6">
    <w:name w:val="heading 6"/>
    <w:basedOn w:val="Normalny"/>
    <w:next w:val="Normalny"/>
    <w:link w:val="Nagwek6Znak"/>
    <w:semiHidden/>
    <w:unhideWhenUsed/>
    <w:qFormat/>
    <w:locked/>
    <w:rsid w:val="00AE46C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qFormat/>
    <w:locked/>
    <w:rsid w:val="00346BD2"/>
    <w:rPr>
      <w:rFonts w:ascii="Arial" w:eastAsia="Times New Roman" w:hAnsi="Arial" w:cs="Arial"/>
      <w:b/>
      <w:bCs/>
      <w:sz w:val="32"/>
      <w:szCs w:val="32"/>
      <w:lang w:eastAsia="ar-SA"/>
    </w:rPr>
  </w:style>
  <w:style w:type="character" w:customStyle="1" w:styleId="TekstpodstawowyZnak">
    <w:name w:val="Tekst podstawowy Znak"/>
    <w:aliases w:val="Znak Znak1, Znak Znak,Tekst podstawow.(F2) Znak,(F2) Znak"/>
    <w:basedOn w:val="Domylnaczcionkaakapitu"/>
    <w:link w:val="Tretekstu"/>
    <w:qFormat/>
    <w:locked/>
    <w:rsid w:val="004B17C0"/>
    <w:rPr>
      <w:rFonts w:ascii="Times New Roman" w:hAnsi="Times New Roman" w:cs="Times New Roman"/>
      <w:sz w:val="20"/>
      <w:szCs w:val="20"/>
      <w:lang w:eastAsia="pl-PL"/>
    </w:rPr>
  </w:style>
  <w:style w:type="character" w:customStyle="1" w:styleId="ListLabel1">
    <w:name w:val="ListLabel 1"/>
    <w:qFormat/>
    <w:rsid w:val="00043D71"/>
    <w:rPr>
      <w:rFonts w:ascii="Arial" w:hAnsi="Arial" w:cs="Times New Roman"/>
      <w:sz w:val="20"/>
    </w:rPr>
  </w:style>
  <w:style w:type="character" w:customStyle="1" w:styleId="ListLabel2">
    <w:name w:val="ListLabel 2"/>
    <w:qFormat/>
    <w:rsid w:val="00043D71"/>
    <w:rPr>
      <w:rFonts w:ascii="Arial" w:hAnsi="Arial" w:cs="Times New Roman"/>
      <w:b w:val="0"/>
    </w:rPr>
  </w:style>
  <w:style w:type="character" w:customStyle="1" w:styleId="ListLabel3">
    <w:name w:val="ListLabel 3"/>
    <w:qFormat/>
    <w:rsid w:val="00043D71"/>
    <w:rPr>
      <w:rFonts w:eastAsia="Times New Roman" w:cs="Arial"/>
    </w:rPr>
  </w:style>
  <w:style w:type="character" w:customStyle="1" w:styleId="ListLabel4">
    <w:name w:val="ListLabel 4"/>
    <w:qFormat/>
    <w:rsid w:val="00043D71"/>
    <w:rPr>
      <w:rFonts w:ascii="Arial" w:eastAsia="Times New Roman" w:hAnsi="Arial" w:cs="Arial"/>
      <w:strike w:val="0"/>
      <w:dstrike w:val="0"/>
    </w:rPr>
  </w:style>
  <w:style w:type="character" w:customStyle="1" w:styleId="ListLabel5">
    <w:name w:val="ListLabel 5"/>
    <w:qFormat/>
    <w:rsid w:val="00043D71"/>
    <w:rPr>
      <w:rFonts w:cs="Times New Roman"/>
      <w:i w:val="0"/>
    </w:rPr>
  </w:style>
  <w:style w:type="character" w:customStyle="1" w:styleId="ListLabel6">
    <w:name w:val="ListLabel 6"/>
    <w:qFormat/>
    <w:rsid w:val="00043D71"/>
    <w:rPr>
      <w:rFonts w:cs="Arial"/>
      <w:b w:val="0"/>
      <w:sz w:val="20"/>
      <w:szCs w:val="20"/>
    </w:rPr>
  </w:style>
  <w:style w:type="character" w:customStyle="1" w:styleId="ListLabel7">
    <w:name w:val="ListLabel 7"/>
    <w:qFormat/>
    <w:rsid w:val="00043D71"/>
    <w:rPr>
      <w:rFonts w:ascii="Arial" w:hAnsi="Arial" w:cs="Times New Roman"/>
      <w:b w:val="0"/>
      <w:i w:val="0"/>
      <w:strike w:val="0"/>
      <w:dstrike w:val="0"/>
      <w:color w:val="00000A"/>
    </w:rPr>
  </w:style>
  <w:style w:type="character" w:customStyle="1" w:styleId="ListLabel8">
    <w:name w:val="ListLabel 8"/>
    <w:qFormat/>
    <w:rsid w:val="00043D71"/>
    <w:rPr>
      <w:rFonts w:cs="Times New Roman"/>
      <w:color w:val="00000A"/>
    </w:rPr>
  </w:style>
  <w:style w:type="character" w:customStyle="1" w:styleId="ListLabel9">
    <w:name w:val="ListLabel 9"/>
    <w:qFormat/>
    <w:rsid w:val="00043D71"/>
    <w:rPr>
      <w:rFonts w:cs="Times New Roman"/>
      <w:b/>
      <w:bCs w:val="0"/>
      <w:i w:val="0"/>
      <w:iCs w:val="0"/>
    </w:rPr>
  </w:style>
  <w:style w:type="character" w:customStyle="1" w:styleId="ListLabel10">
    <w:name w:val="ListLabel 10"/>
    <w:qFormat/>
    <w:rsid w:val="00043D71"/>
    <w:rPr>
      <w:rFonts w:ascii="Arial" w:hAnsi="Arial"/>
      <w:b w:val="0"/>
    </w:rPr>
  </w:style>
  <w:style w:type="character" w:customStyle="1" w:styleId="ListLabel11">
    <w:name w:val="ListLabel 11"/>
    <w:qFormat/>
    <w:rsid w:val="00043D71"/>
    <w:rPr>
      <w:b w:val="0"/>
      <w:i w:val="0"/>
    </w:rPr>
  </w:style>
  <w:style w:type="paragraph" w:styleId="Nagwek">
    <w:name w:val="header"/>
    <w:basedOn w:val="Normalny"/>
    <w:next w:val="Tretekstu"/>
    <w:qFormat/>
    <w:rsid w:val="00043D71"/>
    <w:pPr>
      <w:keepNext/>
      <w:spacing w:before="240" w:after="120"/>
    </w:pPr>
    <w:rPr>
      <w:rFonts w:ascii="Liberation Sans" w:eastAsia="Lucida Sans Unicode" w:hAnsi="Liberation Sans" w:cs="Mangal"/>
      <w:sz w:val="28"/>
      <w:szCs w:val="28"/>
    </w:rPr>
  </w:style>
  <w:style w:type="paragraph" w:customStyle="1" w:styleId="Tretekstu">
    <w:name w:val="Treść tekstu"/>
    <w:basedOn w:val="Normalny"/>
    <w:link w:val="TekstpodstawowyZnak"/>
    <w:uiPriority w:val="99"/>
    <w:rsid w:val="004B17C0"/>
    <w:pPr>
      <w:jc w:val="both"/>
    </w:pPr>
    <w:rPr>
      <w:sz w:val="24"/>
    </w:rPr>
  </w:style>
  <w:style w:type="paragraph" w:styleId="Lista">
    <w:name w:val="List"/>
    <w:basedOn w:val="Tretekstu"/>
    <w:rsid w:val="00043D71"/>
    <w:rPr>
      <w:rFonts w:cs="Mangal"/>
    </w:rPr>
  </w:style>
  <w:style w:type="paragraph" w:styleId="Podpis">
    <w:name w:val="Signature"/>
    <w:basedOn w:val="Normalny"/>
    <w:rsid w:val="00043D71"/>
    <w:pPr>
      <w:suppressLineNumbers/>
      <w:spacing w:before="120" w:after="120"/>
    </w:pPr>
    <w:rPr>
      <w:rFonts w:cs="Mangal"/>
      <w:i/>
      <w:iCs/>
      <w:sz w:val="24"/>
      <w:szCs w:val="24"/>
    </w:rPr>
  </w:style>
  <w:style w:type="paragraph" w:customStyle="1" w:styleId="Indeks">
    <w:name w:val="Indeks"/>
    <w:basedOn w:val="Normalny"/>
    <w:qFormat/>
    <w:rsid w:val="00043D71"/>
    <w:pPr>
      <w:suppressLineNumbers/>
    </w:pPr>
    <w:rPr>
      <w:rFonts w:cs="Mangal"/>
    </w:rPr>
  </w:style>
  <w:style w:type="paragraph" w:customStyle="1" w:styleId="Styl">
    <w:name w:val="Styl"/>
    <w:uiPriority w:val="99"/>
    <w:qFormat/>
    <w:rsid w:val="004B17C0"/>
    <w:pPr>
      <w:widowControl w:val="0"/>
      <w:suppressAutoHyphens/>
    </w:pPr>
    <w:rPr>
      <w:rFonts w:ascii="Arial" w:eastAsia="Times New Roman" w:hAnsi="Arial" w:cs="Arial"/>
      <w:sz w:val="24"/>
      <w:szCs w:val="24"/>
    </w:rPr>
  </w:style>
  <w:style w:type="paragraph" w:customStyle="1" w:styleId="Zwykytekst1">
    <w:name w:val="Zwykły tekst1"/>
    <w:basedOn w:val="Normalny"/>
    <w:uiPriority w:val="99"/>
    <w:qFormat/>
    <w:rsid w:val="004B17C0"/>
    <w:rPr>
      <w:rFonts w:ascii="Courier New" w:hAnsi="Courier New" w:cs="Courier New"/>
      <w:lang w:eastAsia="ar-SA"/>
    </w:rPr>
  </w:style>
  <w:style w:type="paragraph" w:customStyle="1" w:styleId="Tekstpodstawowywcity21">
    <w:name w:val="Tekst podstawowy wcięty 21"/>
    <w:basedOn w:val="Normalny"/>
    <w:uiPriority w:val="99"/>
    <w:qFormat/>
    <w:rsid w:val="00346BD2"/>
    <w:pPr>
      <w:ind w:left="708"/>
      <w:textAlignment w:val="baseline"/>
    </w:pPr>
    <w:rPr>
      <w:rFonts w:cs="Calibri"/>
      <w:sz w:val="22"/>
      <w:lang w:eastAsia="ar-SA"/>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wypunktowanie"/>
    <w:basedOn w:val="Normalny"/>
    <w:link w:val="AkapitzlistZnak"/>
    <w:uiPriority w:val="34"/>
    <w:qFormat/>
    <w:rsid w:val="00346BD2"/>
    <w:pPr>
      <w:ind w:left="708"/>
    </w:pPr>
    <w:rPr>
      <w:rFonts w:cs="Calibri"/>
      <w:lang w:eastAsia="ar-SA"/>
    </w:rPr>
  </w:style>
  <w:style w:type="paragraph" w:styleId="Bezodstpw">
    <w:name w:val="No Spacing"/>
    <w:uiPriority w:val="1"/>
    <w:qFormat/>
    <w:rsid w:val="00346BD2"/>
    <w:pPr>
      <w:suppressAutoHyphens/>
    </w:pPr>
    <w:rPr>
      <w:rFonts w:ascii="Times New Roman" w:eastAsia="Times New Roman" w:hAnsi="Times New Roman"/>
      <w:szCs w:val="20"/>
    </w:rPr>
  </w:style>
  <w:style w:type="paragraph" w:customStyle="1" w:styleId="Domylnie">
    <w:name w:val="Domyślnie"/>
    <w:uiPriority w:val="99"/>
    <w:qFormat/>
    <w:rsid w:val="00CD1B6E"/>
    <w:pPr>
      <w:tabs>
        <w:tab w:val="left" w:pos="708"/>
      </w:tabs>
      <w:suppressAutoHyphens/>
      <w:spacing w:after="200" w:line="276" w:lineRule="auto"/>
    </w:pPr>
    <w:rPr>
      <w:rFonts w:ascii="Arial" w:eastAsia="Times New Roman" w:hAnsi="Arial" w:cs="Arial"/>
      <w:color w:val="000000"/>
      <w:sz w:val="24"/>
      <w:szCs w:val="24"/>
    </w:rPr>
  </w:style>
  <w:style w:type="paragraph" w:customStyle="1" w:styleId="Standard">
    <w:name w:val="Standard"/>
    <w:qFormat/>
    <w:rsid w:val="00B46CB5"/>
    <w:pPr>
      <w:suppressAutoHyphens/>
      <w:textAlignment w:val="baseline"/>
    </w:pPr>
    <w:rPr>
      <w:rFonts w:eastAsia="Times New Roman"/>
      <w:sz w:val="24"/>
      <w:szCs w:val="24"/>
      <w:lang w:eastAsia="zh-CN" w:bidi="hi-IN"/>
    </w:rPr>
  </w:style>
  <w:style w:type="paragraph" w:styleId="Tekstprzypisukocowego">
    <w:name w:val="endnote text"/>
    <w:basedOn w:val="Normalny"/>
    <w:link w:val="TekstprzypisukocowegoZnak"/>
    <w:uiPriority w:val="99"/>
    <w:semiHidden/>
    <w:unhideWhenUsed/>
    <w:rsid w:val="006C5A47"/>
  </w:style>
  <w:style w:type="character" w:customStyle="1" w:styleId="TekstprzypisukocowegoZnak">
    <w:name w:val="Tekst przypisu końcowego Znak"/>
    <w:basedOn w:val="Domylnaczcionkaakapitu"/>
    <w:link w:val="Tekstprzypisukocowego"/>
    <w:uiPriority w:val="99"/>
    <w:semiHidden/>
    <w:rsid w:val="006C5A47"/>
    <w:rPr>
      <w:rFonts w:ascii="Times New Roman" w:eastAsia="Times New Roman" w:hAnsi="Times New Roman"/>
      <w:szCs w:val="20"/>
    </w:rPr>
  </w:style>
  <w:style w:type="character" w:styleId="Odwoanieprzypisukocowego">
    <w:name w:val="endnote reference"/>
    <w:basedOn w:val="Domylnaczcionkaakapitu"/>
    <w:uiPriority w:val="99"/>
    <w:semiHidden/>
    <w:unhideWhenUsed/>
    <w:rsid w:val="006C5A47"/>
    <w:rPr>
      <w:vertAlign w:val="superscript"/>
    </w:rPr>
  </w:style>
  <w:style w:type="character" w:customStyle="1" w:styleId="Nagwek6Znak">
    <w:name w:val="Nagłówek 6 Znak"/>
    <w:basedOn w:val="Domylnaczcionkaakapitu"/>
    <w:link w:val="Nagwek6"/>
    <w:semiHidden/>
    <w:rsid w:val="00AE46CF"/>
    <w:rPr>
      <w:rFonts w:asciiTheme="majorHAnsi" w:eastAsiaTheme="majorEastAsia" w:hAnsiTheme="majorHAnsi" w:cstheme="majorBidi"/>
      <w:i/>
      <w:iCs/>
      <w:color w:val="243F60" w:themeColor="accent1" w:themeShade="7F"/>
      <w:szCs w:val="20"/>
    </w:rPr>
  </w:style>
  <w:style w:type="paragraph" w:styleId="Tekstpodstawowy">
    <w:name w:val="Body Text"/>
    <w:aliases w:val="Znak, Znak,Tekst podstawow.(F2),(F2)"/>
    <w:basedOn w:val="Normalny"/>
    <w:link w:val="TekstpodstawowyZnak1"/>
    <w:locked/>
    <w:rsid w:val="00AE46CF"/>
    <w:pPr>
      <w:suppressAutoHyphens w:val="0"/>
      <w:jc w:val="both"/>
    </w:pPr>
    <w:rPr>
      <w:sz w:val="24"/>
    </w:rPr>
  </w:style>
  <w:style w:type="character" w:customStyle="1" w:styleId="TekstpodstawowyZnak1">
    <w:name w:val="Tekst podstawowy Znak1"/>
    <w:aliases w:val="Znak Znak, Znak Znak1,Tekst podstawow.(F2) Znak1,(F2) Znak1"/>
    <w:basedOn w:val="Domylnaczcionkaakapitu"/>
    <w:link w:val="Tekstpodstawowy"/>
    <w:rsid w:val="00AE46CF"/>
    <w:rPr>
      <w:rFonts w:ascii="Times New Roman" w:eastAsia="Times New Roman" w:hAnsi="Times New Roman"/>
      <w:szCs w:val="20"/>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861556"/>
    <w:rPr>
      <w:rFonts w:ascii="Times New Roman" w:eastAsia="Times New Roman" w:hAnsi="Times New Roman" w:cs="Calibri"/>
      <w:szCs w:val="20"/>
      <w:lang w:eastAsia="ar-SA"/>
    </w:rPr>
  </w:style>
  <w:style w:type="character" w:styleId="Pogrubienie">
    <w:name w:val="Strong"/>
    <w:basedOn w:val="Domylnaczcionkaakapitu"/>
    <w:uiPriority w:val="22"/>
    <w:qFormat/>
    <w:locked/>
    <w:rsid w:val="00803C9D"/>
    <w:rPr>
      <w:b/>
    </w:rPr>
  </w:style>
  <w:style w:type="character" w:styleId="Odwoaniedokomentarza">
    <w:name w:val="annotation reference"/>
    <w:basedOn w:val="Domylnaczcionkaakapitu"/>
    <w:uiPriority w:val="99"/>
    <w:semiHidden/>
    <w:unhideWhenUsed/>
    <w:rsid w:val="00AF78D7"/>
    <w:rPr>
      <w:sz w:val="16"/>
      <w:szCs w:val="16"/>
    </w:rPr>
  </w:style>
  <w:style w:type="paragraph" w:styleId="Tekstkomentarza">
    <w:name w:val="annotation text"/>
    <w:basedOn w:val="Normalny"/>
    <w:link w:val="TekstkomentarzaZnak"/>
    <w:uiPriority w:val="99"/>
    <w:semiHidden/>
    <w:unhideWhenUsed/>
    <w:rsid w:val="00AF78D7"/>
  </w:style>
  <w:style w:type="character" w:customStyle="1" w:styleId="TekstkomentarzaZnak">
    <w:name w:val="Tekst komentarza Znak"/>
    <w:basedOn w:val="Domylnaczcionkaakapitu"/>
    <w:link w:val="Tekstkomentarza"/>
    <w:uiPriority w:val="99"/>
    <w:semiHidden/>
    <w:rsid w:val="00AF78D7"/>
    <w:rPr>
      <w:rFonts w:ascii="Times New Roman" w:eastAsia="Times New Roman" w:hAnsi="Times New Roman"/>
      <w:szCs w:val="20"/>
    </w:rPr>
  </w:style>
  <w:style w:type="paragraph" w:styleId="Tematkomentarza">
    <w:name w:val="annotation subject"/>
    <w:basedOn w:val="Tekstkomentarza"/>
    <w:next w:val="Tekstkomentarza"/>
    <w:link w:val="TematkomentarzaZnak"/>
    <w:uiPriority w:val="99"/>
    <w:semiHidden/>
    <w:unhideWhenUsed/>
    <w:rsid w:val="00AF78D7"/>
    <w:rPr>
      <w:b/>
      <w:bCs/>
    </w:rPr>
  </w:style>
  <w:style w:type="character" w:customStyle="1" w:styleId="TematkomentarzaZnak">
    <w:name w:val="Temat komentarza Znak"/>
    <w:basedOn w:val="TekstkomentarzaZnak"/>
    <w:link w:val="Tematkomentarza"/>
    <w:uiPriority w:val="99"/>
    <w:semiHidden/>
    <w:rsid w:val="00AF78D7"/>
    <w:rPr>
      <w:rFonts w:ascii="Times New Roman" w:eastAsia="Times New Roman" w:hAnsi="Times New Roman"/>
      <w:b/>
      <w:bCs/>
      <w:szCs w:val="20"/>
    </w:rPr>
  </w:style>
  <w:style w:type="paragraph" w:styleId="Tekstdymka">
    <w:name w:val="Balloon Text"/>
    <w:basedOn w:val="Normalny"/>
    <w:link w:val="TekstdymkaZnak"/>
    <w:uiPriority w:val="99"/>
    <w:semiHidden/>
    <w:unhideWhenUsed/>
    <w:rsid w:val="00AF78D7"/>
    <w:rPr>
      <w:rFonts w:ascii="Tahoma" w:hAnsi="Tahoma" w:cs="Tahoma"/>
      <w:sz w:val="16"/>
      <w:szCs w:val="16"/>
    </w:rPr>
  </w:style>
  <w:style w:type="character" w:customStyle="1" w:styleId="TekstdymkaZnak">
    <w:name w:val="Tekst dymka Znak"/>
    <w:basedOn w:val="Domylnaczcionkaakapitu"/>
    <w:link w:val="Tekstdymka"/>
    <w:uiPriority w:val="99"/>
    <w:semiHidden/>
    <w:rsid w:val="00AF78D7"/>
    <w:rPr>
      <w:rFonts w:ascii="Tahoma" w:eastAsia="Times New Roman" w:hAnsi="Tahoma" w:cs="Tahoma"/>
      <w:sz w:val="16"/>
      <w:szCs w:val="16"/>
    </w:rPr>
  </w:style>
  <w:style w:type="paragraph" w:styleId="Tekstpodstawowy2">
    <w:name w:val="Body Text 2"/>
    <w:basedOn w:val="Normalny"/>
    <w:link w:val="Tekstpodstawowy2Znak"/>
    <w:uiPriority w:val="99"/>
    <w:semiHidden/>
    <w:unhideWhenUsed/>
    <w:rsid w:val="00CD7895"/>
    <w:pPr>
      <w:spacing w:after="120" w:line="480" w:lineRule="auto"/>
    </w:pPr>
  </w:style>
  <w:style w:type="character" w:customStyle="1" w:styleId="Tekstpodstawowy2Znak">
    <w:name w:val="Tekst podstawowy 2 Znak"/>
    <w:basedOn w:val="Domylnaczcionkaakapitu"/>
    <w:link w:val="Tekstpodstawowy2"/>
    <w:uiPriority w:val="99"/>
    <w:semiHidden/>
    <w:rsid w:val="00CD7895"/>
    <w:rPr>
      <w:rFonts w:ascii="Times New Roman" w:eastAsia="Times New Roman" w:hAnsi="Times New Roman"/>
      <w:szCs w:val="20"/>
    </w:rPr>
  </w:style>
  <w:style w:type="character" w:customStyle="1" w:styleId="ZnakZnak3">
    <w:name w:val="Znak Znak3"/>
    <w:uiPriority w:val="99"/>
    <w:locked/>
    <w:rsid w:val="00CD7895"/>
    <w:rPr>
      <w:rFonts w:ascii="Courier New" w:hAnsi="Courier New" w:cs="Courier New"/>
      <w:lang w:val="pl-PL" w:eastAsia="pl-PL" w:bidi="ar-SA"/>
    </w:rPr>
  </w:style>
  <w:style w:type="paragraph" w:styleId="Zwykytekst">
    <w:name w:val="Plain Text"/>
    <w:basedOn w:val="Normalny"/>
    <w:link w:val="ZwykytekstZnak"/>
    <w:uiPriority w:val="99"/>
    <w:rsid w:val="00DC163A"/>
    <w:pPr>
      <w:suppressAutoHyphens w:val="0"/>
    </w:pPr>
    <w:rPr>
      <w:rFonts w:ascii="Courier New" w:hAnsi="Courier New" w:cs="Courier New"/>
    </w:rPr>
  </w:style>
  <w:style w:type="character" w:customStyle="1" w:styleId="ZwykytekstZnak">
    <w:name w:val="Zwykły tekst Znak"/>
    <w:basedOn w:val="Domylnaczcionkaakapitu"/>
    <w:link w:val="Zwykytekst"/>
    <w:uiPriority w:val="99"/>
    <w:rsid w:val="00DC163A"/>
    <w:rPr>
      <w:rFonts w:ascii="Courier New" w:eastAsia="Times New Roman" w:hAnsi="Courier New" w:cs="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877550">
      <w:bodyDiv w:val="1"/>
      <w:marLeft w:val="0"/>
      <w:marRight w:val="0"/>
      <w:marTop w:val="0"/>
      <w:marBottom w:val="0"/>
      <w:divBdr>
        <w:top w:val="none" w:sz="0" w:space="0" w:color="auto"/>
        <w:left w:val="none" w:sz="0" w:space="0" w:color="auto"/>
        <w:bottom w:val="none" w:sz="0" w:space="0" w:color="auto"/>
        <w:right w:val="none" w:sz="0" w:space="0" w:color="auto"/>
      </w:divBdr>
    </w:div>
    <w:div w:id="923879613">
      <w:bodyDiv w:val="1"/>
      <w:marLeft w:val="0"/>
      <w:marRight w:val="0"/>
      <w:marTop w:val="0"/>
      <w:marBottom w:val="0"/>
      <w:divBdr>
        <w:top w:val="none" w:sz="0" w:space="0" w:color="auto"/>
        <w:left w:val="none" w:sz="0" w:space="0" w:color="auto"/>
        <w:bottom w:val="none" w:sz="0" w:space="0" w:color="auto"/>
        <w:right w:val="none" w:sz="0" w:space="0" w:color="auto"/>
      </w:divBdr>
    </w:div>
    <w:div w:id="11721839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D71C5E-0609-4A9D-B0A8-5CE15556F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TotalTime>
  <Pages>23</Pages>
  <Words>8768</Words>
  <Characters>52608</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xyz</vt:lpstr>
    </vt:vector>
  </TitlesOfParts>
  <Company/>
  <LinksUpToDate>false</LinksUpToDate>
  <CharactersWithSpaces>61254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xyz</dc:title>
  <dc:creator>xyz</dc:creator>
  <cp:lastModifiedBy>olafd</cp:lastModifiedBy>
  <cp:revision>40</cp:revision>
  <dcterms:created xsi:type="dcterms:W3CDTF">2018-12-31T09:38:00Z</dcterms:created>
  <dcterms:modified xsi:type="dcterms:W3CDTF">2024-12-11T01:44:00Z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